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775420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BC4F94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3CD3405A" wp14:editId="0F588A4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261CD4" w:rsidRPr="00261CD4" w:rsidRDefault="006C5179" w:rsidP="00261CD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="00261CD4" w:rsidRPr="00261CD4">
        <w:rPr>
          <w:sz w:val="24"/>
          <w:szCs w:val="24"/>
        </w:rPr>
        <w:t>аместител</w:t>
      </w:r>
      <w:r w:rsidR="001D24D7">
        <w:rPr>
          <w:sz w:val="24"/>
          <w:szCs w:val="24"/>
        </w:rPr>
        <w:t>ь</w:t>
      </w:r>
      <w:r w:rsidR="00261CD4" w:rsidRPr="00261CD4">
        <w:rPr>
          <w:sz w:val="24"/>
          <w:szCs w:val="24"/>
        </w:rPr>
        <w:t xml:space="preserve"> генерального директора – </w:t>
      </w:r>
    </w:p>
    <w:p w:rsidR="007556FF" w:rsidRPr="00C12FA4" w:rsidRDefault="00261CD4" w:rsidP="00261CD4">
      <w:pPr>
        <w:spacing w:line="240" w:lineRule="auto"/>
        <w:jc w:val="right"/>
        <w:rPr>
          <w:sz w:val="24"/>
          <w:szCs w:val="24"/>
        </w:rPr>
      </w:pPr>
      <w:r w:rsidRPr="00261CD4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261CD4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261CD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261CD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5E525A" w:rsidRPr="00261CD4" w:rsidRDefault="005E525A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</w:p>
    <w:p w:rsidR="0021631C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61CD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261CD4">
        <w:rPr>
          <w:b/>
          <w:sz w:val="24"/>
          <w:szCs w:val="24"/>
        </w:rPr>
        <w:t>Договор</w:t>
      </w:r>
      <w:r w:rsidR="00261CD4" w:rsidRPr="00261CD4">
        <w:rPr>
          <w:b/>
          <w:sz w:val="24"/>
          <w:szCs w:val="24"/>
        </w:rPr>
        <w:t>а</w:t>
      </w:r>
      <w:proofErr w:type="gramEnd"/>
      <w:r w:rsidR="00366652" w:rsidRPr="00261CD4">
        <w:rPr>
          <w:b/>
          <w:sz w:val="24"/>
          <w:szCs w:val="24"/>
        </w:rPr>
        <w:t xml:space="preserve"> </w:t>
      </w:r>
      <w:r w:rsidR="00F678F7" w:rsidRPr="00F678F7">
        <w:rPr>
          <w:b/>
          <w:sz w:val="24"/>
          <w:szCs w:val="24"/>
        </w:rPr>
        <w:t xml:space="preserve">на оказание услуг </w:t>
      </w:r>
      <w:r w:rsidR="0021631C">
        <w:rPr>
          <w:b/>
          <w:sz w:val="24"/>
          <w:szCs w:val="24"/>
        </w:rPr>
        <w:t>по подписке и доставке периодических печатных изданий на 2-е полугодие 2018 года</w:t>
      </w:r>
      <w:r w:rsidR="00366652" w:rsidRPr="00261CD4">
        <w:rPr>
          <w:b/>
          <w:sz w:val="24"/>
          <w:szCs w:val="24"/>
        </w:rPr>
        <w:t xml:space="preserve"> </w:t>
      </w:r>
    </w:p>
    <w:p w:rsidR="00717F60" w:rsidRPr="00261CD4" w:rsidRDefault="00366652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61CD4">
        <w:rPr>
          <w:b/>
          <w:sz w:val="24"/>
          <w:szCs w:val="24"/>
        </w:rPr>
        <w:t>для нужд ПАО «МРСК Центра»</w:t>
      </w:r>
      <w:r w:rsidR="007556FF" w:rsidRPr="00261CD4">
        <w:rPr>
          <w:b/>
          <w:sz w:val="24"/>
          <w:szCs w:val="24"/>
        </w:rPr>
        <w:t xml:space="preserve"> (филиал</w:t>
      </w:r>
      <w:r w:rsidR="00261CD4" w:rsidRPr="00261CD4">
        <w:rPr>
          <w:b/>
          <w:sz w:val="24"/>
          <w:szCs w:val="24"/>
        </w:rPr>
        <w:t>а</w:t>
      </w:r>
      <w:r w:rsidR="007556FF" w:rsidRPr="00261CD4">
        <w:rPr>
          <w:b/>
          <w:sz w:val="24"/>
          <w:szCs w:val="24"/>
        </w:rPr>
        <w:t xml:space="preserve"> «</w:t>
      </w:r>
      <w:r w:rsidR="00261CD4" w:rsidRPr="00261CD4">
        <w:rPr>
          <w:b/>
          <w:sz w:val="24"/>
          <w:szCs w:val="24"/>
        </w:rPr>
        <w:t>Яр</w:t>
      </w:r>
      <w:r w:rsidR="007556FF" w:rsidRPr="00261CD4">
        <w:rPr>
          <w:b/>
          <w:sz w:val="24"/>
          <w:szCs w:val="24"/>
        </w:rPr>
        <w:t>энерго»)</w:t>
      </w:r>
    </w:p>
    <w:p w:rsidR="007556FF" w:rsidRPr="00261CD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261CD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>,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61CD4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261CD4">
        <w:rPr>
          <w:iCs/>
          <w:sz w:val="24"/>
          <w:szCs w:val="24"/>
        </w:rPr>
        <w:t xml:space="preserve">специалист </w:t>
      </w:r>
      <w:r w:rsidR="006C5179">
        <w:rPr>
          <w:iCs/>
          <w:sz w:val="24"/>
          <w:szCs w:val="24"/>
        </w:rPr>
        <w:t>1</w:t>
      </w:r>
      <w:r w:rsidR="00261CD4">
        <w:rPr>
          <w:iCs/>
          <w:sz w:val="24"/>
          <w:szCs w:val="24"/>
        </w:rPr>
        <w:t xml:space="preserve"> категории отдела закупочной </w:t>
      </w:r>
      <w:r w:rsidR="00261CD4" w:rsidRPr="00261CD4">
        <w:rPr>
          <w:iCs/>
          <w:sz w:val="24"/>
          <w:szCs w:val="24"/>
        </w:rPr>
        <w:t>деятельности управления логистики и МТО филиала</w:t>
      </w:r>
      <w:r w:rsidR="007556FF" w:rsidRPr="00261CD4">
        <w:rPr>
          <w:iCs/>
          <w:sz w:val="24"/>
          <w:szCs w:val="24"/>
        </w:rPr>
        <w:t xml:space="preserve"> ПАО «МРСК Центра»</w:t>
      </w:r>
      <w:r w:rsidR="00261CD4" w:rsidRPr="00261CD4">
        <w:rPr>
          <w:iCs/>
          <w:sz w:val="24"/>
          <w:szCs w:val="24"/>
        </w:rPr>
        <w:t xml:space="preserve"> - «Ярэнерго»</w:t>
      </w:r>
      <w:r w:rsidR="006C5179">
        <w:rPr>
          <w:iCs/>
          <w:sz w:val="24"/>
          <w:szCs w:val="24"/>
        </w:rPr>
        <w:t xml:space="preserve"> Митрофанова Е.Н.</w:t>
      </w:r>
      <w:r w:rsidR="007556FF" w:rsidRPr="00261CD4">
        <w:rPr>
          <w:iCs/>
          <w:sz w:val="24"/>
          <w:szCs w:val="24"/>
        </w:rPr>
        <w:t>, контактные телефоны: (4</w:t>
      </w:r>
      <w:r w:rsidR="00261CD4" w:rsidRPr="00261CD4">
        <w:rPr>
          <w:iCs/>
          <w:sz w:val="24"/>
          <w:szCs w:val="24"/>
        </w:rPr>
        <w:t>852</w:t>
      </w:r>
      <w:r w:rsidR="007556FF" w:rsidRPr="00261CD4">
        <w:rPr>
          <w:iCs/>
          <w:sz w:val="24"/>
          <w:szCs w:val="24"/>
        </w:rPr>
        <w:t>) 7</w:t>
      </w:r>
      <w:r w:rsidR="00261CD4" w:rsidRPr="00261CD4">
        <w:rPr>
          <w:iCs/>
          <w:sz w:val="24"/>
          <w:szCs w:val="24"/>
        </w:rPr>
        <w:t>8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14</w:t>
      </w:r>
      <w:r w:rsidR="007556FF" w:rsidRPr="00261CD4">
        <w:rPr>
          <w:iCs/>
          <w:sz w:val="24"/>
          <w:szCs w:val="24"/>
        </w:rPr>
        <w:t>-</w:t>
      </w:r>
      <w:r w:rsidR="006C5179">
        <w:rPr>
          <w:iCs/>
          <w:sz w:val="24"/>
          <w:szCs w:val="24"/>
        </w:rPr>
        <w:t>54</w:t>
      </w:r>
      <w:r w:rsidR="007556FF" w:rsidRPr="00261CD4">
        <w:rPr>
          <w:iCs/>
          <w:sz w:val="24"/>
          <w:szCs w:val="24"/>
        </w:rPr>
        <w:t xml:space="preserve">, </w:t>
      </w:r>
      <w:r w:rsidR="007556FF" w:rsidRPr="00261CD4">
        <w:rPr>
          <w:sz w:val="24"/>
          <w:szCs w:val="24"/>
        </w:rPr>
        <w:t xml:space="preserve">адрес электронной почты: </w:t>
      </w:r>
      <w:hyperlink r:id="rId18" w:history="1">
        <w:r w:rsidR="006C5179" w:rsidRPr="00130793">
          <w:rPr>
            <w:rStyle w:val="a7"/>
          </w:rPr>
          <w:t>mitrofanova.en@mrsk-1.ru</w:t>
        </w:r>
      </w:hyperlink>
      <w:r w:rsidRPr="00261CD4">
        <w:rPr>
          <w:iCs/>
          <w:sz w:val="24"/>
          <w:szCs w:val="24"/>
        </w:rPr>
        <w:t>,</w:t>
      </w:r>
      <w:r w:rsidR="006C5179">
        <w:rPr>
          <w:iCs/>
          <w:sz w:val="24"/>
          <w:szCs w:val="24"/>
        </w:rPr>
        <w:t xml:space="preserve"> </w:t>
      </w:r>
      <w:r w:rsidRPr="00261CD4">
        <w:rPr>
          <w:iCs/>
          <w:sz w:val="24"/>
          <w:szCs w:val="24"/>
        </w:rPr>
        <w:t xml:space="preserve"> ответственное лицо –</w:t>
      </w:r>
      <w:r w:rsidRPr="00261CD4">
        <w:rPr>
          <w:sz w:val="24"/>
          <w:szCs w:val="24"/>
        </w:rPr>
        <w:t xml:space="preserve"> </w:t>
      </w:r>
      <w:r w:rsidR="006C5179">
        <w:rPr>
          <w:sz w:val="24"/>
          <w:szCs w:val="24"/>
        </w:rPr>
        <w:t>Митрофанова Екатерина</w:t>
      </w:r>
      <w:r w:rsidR="004030CB" w:rsidRPr="00261CD4">
        <w:rPr>
          <w:sz w:val="24"/>
          <w:szCs w:val="24"/>
        </w:rPr>
        <w:t>, контактные телефоны - (4</w:t>
      </w:r>
      <w:r w:rsidR="00261CD4" w:rsidRPr="00261CD4">
        <w:rPr>
          <w:sz w:val="24"/>
          <w:szCs w:val="24"/>
        </w:rPr>
        <w:t>852</w:t>
      </w:r>
      <w:r w:rsidR="004030CB" w:rsidRPr="00261CD4">
        <w:rPr>
          <w:sz w:val="24"/>
          <w:szCs w:val="24"/>
        </w:rPr>
        <w:t>) 7</w:t>
      </w:r>
      <w:r w:rsidR="00261CD4" w:rsidRPr="00261CD4">
        <w:rPr>
          <w:sz w:val="24"/>
          <w:szCs w:val="24"/>
        </w:rPr>
        <w:t>8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14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7</w:t>
      </w:r>
      <w:r w:rsidR="00552488">
        <w:rPr>
          <w:sz w:val="24"/>
          <w:szCs w:val="24"/>
        </w:rPr>
        <w:t>4</w:t>
      </w:r>
      <w:r w:rsidR="004030CB" w:rsidRPr="00261CD4">
        <w:rPr>
          <w:sz w:val="24"/>
          <w:szCs w:val="24"/>
        </w:rPr>
        <w:t xml:space="preserve">, адрес электронной почты: </w:t>
      </w:r>
      <w:hyperlink r:id="rId19" w:history="1">
        <w:r w:rsidR="006C5179" w:rsidRPr="00130793">
          <w:rPr>
            <w:rStyle w:val="a7"/>
          </w:rPr>
          <w:t>mitrofanova.en@mrsk-1.ru</w:t>
        </w:r>
      </w:hyperlink>
      <w:r w:rsidR="004030CB" w:rsidRPr="00261CD4">
        <w:rPr>
          <w:sz w:val="24"/>
          <w:szCs w:val="24"/>
        </w:rPr>
        <w:t>.</w:t>
      </w:r>
      <w:r w:rsidR="00862664" w:rsidRPr="00261CD4">
        <w:rPr>
          <w:sz w:val="24"/>
          <w:szCs w:val="24"/>
        </w:rPr>
        <w:t xml:space="preserve"> </w:t>
      </w:r>
      <w:r w:rsidR="004B5EB3" w:rsidRPr="00261CD4">
        <w:rPr>
          <w:iCs/>
          <w:sz w:val="24"/>
          <w:szCs w:val="24"/>
        </w:rPr>
        <w:t>Извещени</w:t>
      </w:r>
      <w:r w:rsidRPr="00261CD4">
        <w:rPr>
          <w:iCs/>
          <w:sz w:val="24"/>
          <w:szCs w:val="24"/>
        </w:rPr>
        <w:t>ем</w:t>
      </w:r>
      <w:r w:rsidRPr="00261CD4">
        <w:rPr>
          <w:sz w:val="24"/>
          <w:szCs w:val="24"/>
        </w:rPr>
        <w:t xml:space="preserve"> о проведении открытого </w:t>
      </w:r>
      <w:r w:rsidRPr="00261CD4">
        <w:rPr>
          <w:iCs/>
          <w:sz w:val="24"/>
          <w:szCs w:val="24"/>
        </w:rPr>
        <w:t>запроса</w:t>
      </w:r>
      <w:proofErr w:type="gramEnd"/>
      <w:r w:rsidRPr="00261CD4">
        <w:rPr>
          <w:iCs/>
          <w:sz w:val="24"/>
          <w:szCs w:val="24"/>
        </w:rPr>
        <w:t xml:space="preserve"> </w:t>
      </w:r>
      <w:proofErr w:type="gramStart"/>
      <w:r w:rsidRPr="00261CD4">
        <w:rPr>
          <w:iCs/>
          <w:sz w:val="24"/>
          <w:szCs w:val="24"/>
        </w:rPr>
        <w:t>предложений</w:t>
      </w:r>
      <w:r w:rsidRPr="00261CD4">
        <w:rPr>
          <w:sz w:val="24"/>
          <w:szCs w:val="24"/>
        </w:rPr>
        <w:t xml:space="preserve">, опубликованным </w:t>
      </w:r>
      <w:r w:rsidRPr="00261CD4">
        <w:rPr>
          <w:b/>
          <w:sz w:val="24"/>
          <w:szCs w:val="24"/>
        </w:rPr>
        <w:t>«</w:t>
      </w:r>
      <w:r w:rsidR="00E3225C">
        <w:rPr>
          <w:b/>
          <w:sz w:val="24"/>
          <w:szCs w:val="24"/>
        </w:rPr>
        <w:t>01</w:t>
      </w:r>
      <w:r w:rsidRPr="00261CD4">
        <w:rPr>
          <w:b/>
          <w:sz w:val="24"/>
          <w:szCs w:val="24"/>
        </w:rPr>
        <w:t xml:space="preserve">» </w:t>
      </w:r>
      <w:r w:rsidR="00E3225C">
        <w:rPr>
          <w:b/>
          <w:sz w:val="24"/>
          <w:szCs w:val="24"/>
        </w:rPr>
        <w:t>июня</w:t>
      </w:r>
      <w:r w:rsidRPr="00261CD4">
        <w:rPr>
          <w:b/>
          <w:sz w:val="24"/>
          <w:szCs w:val="24"/>
        </w:rPr>
        <w:t xml:space="preserve"> </w:t>
      </w:r>
      <w:r w:rsidR="009C6DFC" w:rsidRPr="00261CD4">
        <w:rPr>
          <w:b/>
          <w:sz w:val="24"/>
          <w:szCs w:val="24"/>
        </w:rPr>
        <w:t>2018</w:t>
      </w:r>
      <w:r w:rsidRPr="00261CD4">
        <w:rPr>
          <w:b/>
          <w:sz w:val="24"/>
          <w:szCs w:val="24"/>
        </w:rPr>
        <w:t xml:space="preserve"> г.</w:t>
      </w:r>
      <w:r w:rsidRPr="00261CD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261CD4">
          <w:rPr>
            <w:rStyle w:val="a7"/>
            <w:sz w:val="24"/>
            <w:szCs w:val="24"/>
          </w:rPr>
          <w:t>www.zakupki.</w:t>
        </w:r>
        <w:r w:rsidR="00345CCA" w:rsidRPr="00261CD4">
          <w:rPr>
            <w:rStyle w:val="a7"/>
            <w:sz w:val="24"/>
            <w:szCs w:val="24"/>
            <w:lang w:val="en-US"/>
          </w:rPr>
          <w:t>gov</w:t>
        </w:r>
        <w:r w:rsidR="00345CCA" w:rsidRPr="00261CD4">
          <w:rPr>
            <w:rStyle w:val="a7"/>
            <w:sz w:val="24"/>
            <w:szCs w:val="24"/>
          </w:rPr>
          <w:t>.ru</w:t>
        </w:r>
      </w:hyperlink>
      <w:r w:rsidRPr="00261CD4">
        <w:rPr>
          <w:sz w:val="24"/>
          <w:szCs w:val="24"/>
        </w:rPr>
        <w:t>),</w:t>
      </w:r>
      <w:r w:rsidR="009D7F01" w:rsidRPr="00261CD4">
        <w:rPr>
          <w:iCs/>
          <w:sz w:val="24"/>
          <w:szCs w:val="24"/>
        </w:rPr>
        <w:t xml:space="preserve"> </w:t>
      </w:r>
      <w:r w:rsidR="009D7F01" w:rsidRPr="00261CD4">
        <w:rPr>
          <w:sz w:val="24"/>
          <w:szCs w:val="24"/>
        </w:rPr>
        <w:t xml:space="preserve">на сайте </w:t>
      </w:r>
      <w:r w:rsidR="007556FF" w:rsidRPr="00261CD4">
        <w:rPr>
          <w:iCs/>
          <w:sz w:val="24"/>
          <w:szCs w:val="24"/>
        </w:rPr>
        <w:t>ПАО «МРСК Центра»</w:t>
      </w:r>
      <w:r w:rsidR="009D7F01" w:rsidRPr="00261CD4">
        <w:rPr>
          <w:sz w:val="24"/>
          <w:szCs w:val="24"/>
        </w:rPr>
        <w:t xml:space="preserve"> (</w:t>
      </w:r>
      <w:hyperlink r:id="rId21" w:history="1">
        <w:r w:rsidR="007556FF" w:rsidRPr="00261CD4">
          <w:rPr>
            <w:rStyle w:val="a7"/>
            <w:sz w:val="24"/>
            <w:szCs w:val="24"/>
          </w:rPr>
          <w:t>www.mrsk-1.ru</w:t>
        </w:r>
      </w:hyperlink>
      <w:r w:rsidR="00862664" w:rsidRPr="00261CD4">
        <w:rPr>
          <w:sz w:val="24"/>
          <w:szCs w:val="24"/>
        </w:rPr>
        <w:t>)</w:t>
      </w:r>
      <w:r w:rsidR="00702B2C" w:rsidRPr="00261CD4">
        <w:rPr>
          <w:sz w:val="24"/>
          <w:szCs w:val="24"/>
        </w:rPr>
        <w:t>, на сайте ЭТП</w:t>
      </w:r>
      <w:r w:rsidR="00702B2C" w:rsidRPr="00862664">
        <w:rPr>
          <w:sz w:val="24"/>
          <w:szCs w:val="24"/>
        </w:rPr>
        <w:t xml:space="preserve">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 xml:space="preserve">ласило </w:t>
      </w:r>
      <w:r w:rsidRPr="006C5179">
        <w:rPr>
          <w:sz w:val="24"/>
          <w:szCs w:val="24"/>
        </w:rPr>
        <w:t>юридических лиц</w:t>
      </w:r>
      <w:r w:rsidR="005B75A6" w:rsidRPr="006C5179">
        <w:rPr>
          <w:sz w:val="24"/>
          <w:szCs w:val="24"/>
        </w:rPr>
        <w:t xml:space="preserve"> и физических лиц (в т.</w:t>
      </w:r>
      <w:r w:rsidR="003129D4" w:rsidRPr="006C5179">
        <w:rPr>
          <w:sz w:val="24"/>
          <w:szCs w:val="24"/>
        </w:rPr>
        <w:t xml:space="preserve"> </w:t>
      </w:r>
      <w:r w:rsidR="005B75A6" w:rsidRPr="006C5179">
        <w:rPr>
          <w:sz w:val="24"/>
          <w:szCs w:val="24"/>
        </w:rPr>
        <w:t>ч. индивидуальных предпринимателей)</w:t>
      </w:r>
      <w:r w:rsidR="00DC6125" w:rsidRPr="006C5179">
        <w:rPr>
          <w:sz w:val="24"/>
          <w:szCs w:val="24"/>
        </w:rPr>
        <w:t xml:space="preserve"> </w:t>
      </w:r>
      <w:r w:rsidR="00DC6125" w:rsidRPr="00261CD4">
        <w:rPr>
          <w:sz w:val="24"/>
          <w:szCs w:val="24"/>
        </w:rPr>
        <w:t>(далее - Участники)</w:t>
      </w:r>
      <w:r w:rsidR="009D7F01" w:rsidRPr="00261CD4">
        <w:rPr>
          <w:sz w:val="24"/>
          <w:szCs w:val="24"/>
        </w:rPr>
        <w:t xml:space="preserve"> </w:t>
      </w:r>
      <w:r w:rsidR="004B5EB3" w:rsidRPr="00261CD4">
        <w:rPr>
          <w:sz w:val="24"/>
          <w:szCs w:val="24"/>
        </w:rPr>
        <w:t>к участию в процедуре О</w:t>
      </w:r>
      <w:r w:rsidRPr="00261CD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61CD4">
        <w:rPr>
          <w:sz w:val="24"/>
          <w:szCs w:val="24"/>
        </w:rPr>
        <w:t xml:space="preserve">на право заключения </w:t>
      </w:r>
      <w:r w:rsidR="00366652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366652" w:rsidRPr="00261CD4">
        <w:rPr>
          <w:sz w:val="24"/>
          <w:szCs w:val="24"/>
        </w:rPr>
        <w:t xml:space="preserve"> </w:t>
      </w:r>
      <w:r w:rsidR="00F678F7" w:rsidRPr="00F678F7">
        <w:rPr>
          <w:sz w:val="24"/>
          <w:szCs w:val="24"/>
        </w:rPr>
        <w:t>на оказание услуг</w:t>
      </w:r>
      <w:proofErr w:type="gramEnd"/>
      <w:r w:rsidR="00F678F7" w:rsidRPr="00F678F7">
        <w:rPr>
          <w:sz w:val="24"/>
          <w:szCs w:val="24"/>
        </w:rPr>
        <w:t xml:space="preserve"> </w:t>
      </w:r>
      <w:proofErr w:type="gramStart"/>
      <w:r w:rsidR="0021631C">
        <w:rPr>
          <w:sz w:val="24"/>
          <w:szCs w:val="24"/>
        </w:rPr>
        <w:t>по</w:t>
      </w:r>
      <w:proofErr w:type="gramEnd"/>
      <w:r w:rsidR="0021631C">
        <w:rPr>
          <w:sz w:val="24"/>
          <w:szCs w:val="24"/>
        </w:rPr>
        <w:t xml:space="preserve"> </w:t>
      </w:r>
      <w:proofErr w:type="gramStart"/>
      <w:r w:rsidR="0021631C">
        <w:rPr>
          <w:sz w:val="24"/>
          <w:szCs w:val="24"/>
        </w:rPr>
        <w:t>подписке и доставке периодических печатных изданий на 2-е полугодие 2018 года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261CD4">
        <w:rPr>
          <w:sz w:val="24"/>
          <w:szCs w:val="24"/>
        </w:rPr>
        <w:t xml:space="preserve"> </w:t>
      </w:r>
      <w:proofErr w:type="gramStart"/>
      <w:r w:rsidR="00862664" w:rsidRPr="00261CD4">
        <w:rPr>
          <w:sz w:val="24"/>
          <w:szCs w:val="24"/>
        </w:rPr>
        <w:t>РФ, 150003, г. Ярославль, ул. Во</w:t>
      </w:r>
      <w:r w:rsidR="00261CD4" w:rsidRPr="00261CD4">
        <w:rPr>
          <w:sz w:val="24"/>
          <w:szCs w:val="24"/>
        </w:rPr>
        <w:t>й</w:t>
      </w:r>
      <w:r w:rsidR="00862664" w:rsidRPr="00261CD4">
        <w:rPr>
          <w:sz w:val="24"/>
          <w:szCs w:val="24"/>
        </w:rPr>
        <w:t>нова, д. 12)</w:t>
      </w:r>
      <w:r w:rsidRPr="00261CD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261CD4">
        <w:rPr>
          <w:sz w:val="24"/>
          <w:szCs w:val="24"/>
        </w:rPr>
        <w:t xml:space="preserve">Настоящий </w:t>
      </w:r>
      <w:r w:rsidR="004B5EB3" w:rsidRPr="00261CD4">
        <w:rPr>
          <w:sz w:val="24"/>
          <w:szCs w:val="24"/>
        </w:rPr>
        <w:t>З</w:t>
      </w:r>
      <w:r w:rsidRPr="00261CD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61CD4">
        <w:rPr>
          <w:sz w:val="24"/>
          <w:szCs w:val="24"/>
        </w:rPr>
        <w:t>электронной торговой площадк</w:t>
      </w:r>
      <w:r w:rsidR="00414AB1" w:rsidRPr="00261CD4">
        <w:rPr>
          <w:sz w:val="24"/>
          <w:szCs w:val="24"/>
        </w:rPr>
        <w:t>и</w:t>
      </w:r>
      <w:r w:rsidR="00702B2C" w:rsidRPr="00261CD4">
        <w:rPr>
          <w:sz w:val="24"/>
          <w:szCs w:val="24"/>
        </w:rPr>
        <w:t xml:space="preserve"> </w:t>
      </w:r>
      <w:r w:rsidR="000D70B6" w:rsidRPr="00261CD4">
        <w:rPr>
          <w:sz w:val="24"/>
          <w:szCs w:val="24"/>
        </w:rPr>
        <w:t>П</w:t>
      </w:r>
      <w:r w:rsidR="00702B2C" w:rsidRPr="00261CD4">
        <w:rPr>
          <w:sz w:val="24"/>
          <w:szCs w:val="24"/>
        </w:rPr>
        <w:t xml:space="preserve">АО «Россети» </w:t>
      </w:r>
      <w:r w:rsidR="002E78E1">
        <w:rPr>
          <w:sz w:val="24"/>
          <w:szCs w:val="24"/>
        </w:rPr>
        <w:t xml:space="preserve">            </w:t>
      </w:r>
      <w:hyperlink r:id="rId22" w:history="1">
        <w:r w:rsidR="0021631C" w:rsidRPr="001B4507">
          <w:rPr>
            <w:rStyle w:val="a7"/>
            <w:sz w:val="24"/>
            <w:szCs w:val="24"/>
          </w:rPr>
          <w:t>etp.rosseti.ru</w:t>
        </w:r>
      </w:hyperlink>
      <w:r w:rsidR="00862664" w:rsidRPr="00261CD4">
        <w:rPr>
          <w:sz w:val="24"/>
          <w:szCs w:val="24"/>
        </w:rPr>
        <w:t xml:space="preserve"> </w:t>
      </w:r>
      <w:r w:rsidR="00702B2C" w:rsidRPr="00261CD4">
        <w:rPr>
          <w:sz w:val="24"/>
          <w:szCs w:val="24"/>
        </w:rPr>
        <w:t>(далее — ЭТП)</w:t>
      </w:r>
      <w:r w:rsidR="005B75A6" w:rsidRPr="00261CD4">
        <w:rPr>
          <w:sz w:val="24"/>
          <w:szCs w:val="24"/>
        </w:rPr>
        <w:t>.</w:t>
      </w:r>
      <w:bookmarkEnd w:id="14"/>
      <w:r w:rsidR="0021631C">
        <w:rPr>
          <w:sz w:val="24"/>
          <w:szCs w:val="24"/>
        </w:rPr>
        <w:t xml:space="preserve"> </w:t>
      </w:r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261CD4">
        <w:rPr>
          <w:sz w:val="24"/>
          <w:szCs w:val="24"/>
        </w:rPr>
        <w:t>Заказчик</w:t>
      </w:r>
      <w:r w:rsidR="00702B2C" w:rsidRPr="00261CD4">
        <w:rPr>
          <w:sz w:val="24"/>
          <w:szCs w:val="24"/>
        </w:rPr>
        <w:t xml:space="preserve">: </w:t>
      </w:r>
      <w:r w:rsidRPr="00261CD4">
        <w:rPr>
          <w:sz w:val="24"/>
          <w:szCs w:val="24"/>
        </w:rPr>
        <w:t xml:space="preserve"> </w:t>
      </w:r>
      <w:r w:rsidR="00702B2C" w:rsidRPr="00261CD4">
        <w:rPr>
          <w:iCs/>
          <w:sz w:val="24"/>
          <w:szCs w:val="24"/>
        </w:rPr>
        <w:t>ПАО «МРСК Центра».</w:t>
      </w:r>
      <w:r w:rsidRPr="00261CD4">
        <w:rPr>
          <w:rStyle w:val="aa"/>
          <w:sz w:val="24"/>
          <w:szCs w:val="24"/>
        </w:rPr>
        <w:t xml:space="preserve"> </w:t>
      </w:r>
      <w:bookmarkEnd w:id="15"/>
    </w:p>
    <w:p w:rsidR="008C4223" w:rsidRPr="00261CD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261CD4">
        <w:rPr>
          <w:sz w:val="24"/>
          <w:szCs w:val="24"/>
        </w:rPr>
        <w:t>Предмет З</w:t>
      </w:r>
      <w:r w:rsidR="00717F60" w:rsidRPr="00261CD4">
        <w:rPr>
          <w:sz w:val="24"/>
          <w:szCs w:val="24"/>
        </w:rPr>
        <w:t>апроса предложений</w:t>
      </w:r>
      <w:r w:rsidR="00702B2C" w:rsidRPr="00261CD4">
        <w:rPr>
          <w:sz w:val="24"/>
          <w:szCs w:val="24"/>
        </w:rPr>
        <w:t>:</w:t>
      </w:r>
      <w:bookmarkEnd w:id="16"/>
    </w:p>
    <w:p w:rsidR="00A40714" w:rsidRPr="002E78E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61CD4">
        <w:rPr>
          <w:b/>
          <w:sz w:val="24"/>
          <w:szCs w:val="24"/>
          <w:u w:val="single"/>
        </w:rPr>
        <w:t>Лот №1:</w:t>
      </w:r>
      <w:r w:rsidR="00717F60" w:rsidRPr="00261CD4">
        <w:rPr>
          <w:sz w:val="24"/>
          <w:szCs w:val="24"/>
        </w:rPr>
        <w:t xml:space="preserve"> право </w:t>
      </w:r>
      <w:r w:rsidR="00717F60" w:rsidRPr="002E78E1">
        <w:rPr>
          <w:sz w:val="24"/>
          <w:szCs w:val="24"/>
        </w:rPr>
        <w:t xml:space="preserve">заключения </w:t>
      </w:r>
      <w:r w:rsidR="00123C70" w:rsidRPr="002E78E1">
        <w:rPr>
          <w:sz w:val="24"/>
          <w:szCs w:val="24"/>
        </w:rPr>
        <w:t>Договор</w:t>
      </w:r>
      <w:r w:rsidR="00261CD4" w:rsidRPr="002E78E1">
        <w:rPr>
          <w:sz w:val="24"/>
          <w:szCs w:val="24"/>
        </w:rPr>
        <w:t>а</w:t>
      </w:r>
      <w:r w:rsidR="00A40714" w:rsidRPr="002E78E1">
        <w:rPr>
          <w:sz w:val="24"/>
          <w:szCs w:val="24"/>
        </w:rPr>
        <w:t xml:space="preserve"> </w:t>
      </w:r>
      <w:r w:rsidR="00F678F7" w:rsidRPr="002E78E1">
        <w:rPr>
          <w:sz w:val="24"/>
          <w:szCs w:val="24"/>
        </w:rPr>
        <w:t xml:space="preserve">на оказание услуг </w:t>
      </w:r>
      <w:r w:rsidR="0021631C">
        <w:rPr>
          <w:sz w:val="24"/>
          <w:szCs w:val="24"/>
        </w:rPr>
        <w:t>по подписке и доставке периодических печатных изданий на 2-е полугодие 2018 года</w:t>
      </w:r>
      <w:r w:rsidR="00366652" w:rsidRPr="002E78E1">
        <w:rPr>
          <w:sz w:val="24"/>
          <w:szCs w:val="24"/>
        </w:rPr>
        <w:t xml:space="preserve"> для нужд ПАО «МРСК Центра»</w:t>
      </w:r>
      <w:r w:rsidR="00702B2C" w:rsidRPr="002E78E1">
        <w:rPr>
          <w:sz w:val="24"/>
          <w:szCs w:val="24"/>
        </w:rPr>
        <w:t xml:space="preserve"> (филиал</w:t>
      </w:r>
      <w:r w:rsidR="00261CD4" w:rsidRPr="002E78E1">
        <w:rPr>
          <w:sz w:val="24"/>
          <w:szCs w:val="24"/>
        </w:rPr>
        <w:t>а</w:t>
      </w:r>
      <w:r w:rsidR="00702B2C" w:rsidRPr="002E78E1">
        <w:rPr>
          <w:sz w:val="24"/>
          <w:szCs w:val="24"/>
        </w:rPr>
        <w:t xml:space="preserve"> </w:t>
      </w:r>
      <w:r w:rsidR="00862664" w:rsidRPr="002E78E1">
        <w:rPr>
          <w:sz w:val="24"/>
          <w:szCs w:val="24"/>
        </w:rPr>
        <w:t>«Ярэнерго»</w:t>
      </w:r>
      <w:r w:rsidR="00702B2C" w:rsidRPr="002E78E1">
        <w:rPr>
          <w:sz w:val="24"/>
          <w:szCs w:val="24"/>
        </w:rPr>
        <w:t>)</w:t>
      </w:r>
      <w:bookmarkEnd w:id="17"/>
      <w:r w:rsidR="00702B2C" w:rsidRPr="002E78E1">
        <w:rPr>
          <w:sz w:val="24"/>
          <w:szCs w:val="24"/>
        </w:rPr>
        <w:t>.</w:t>
      </w:r>
    </w:p>
    <w:p w:rsidR="008C4223" w:rsidRPr="002E78E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E78E1">
        <w:rPr>
          <w:sz w:val="24"/>
          <w:szCs w:val="24"/>
        </w:rPr>
        <w:t xml:space="preserve">Количество лотов: </w:t>
      </w:r>
      <w:r w:rsidRPr="002E78E1">
        <w:rPr>
          <w:b/>
          <w:sz w:val="24"/>
          <w:szCs w:val="24"/>
        </w:rPr>
        <w:t>1 (один)</w:t>
      </w:r>
      <w:r w:rsidRPr="002E78E1">
        <w:rPr>
          <w:sz w:val="24"/>
          <w:szCs w:val="24"/>
        </w:rPr>
        <w:t>.</w:t>
      </w:r>
    </w:p>
    <w:bookmarkEnd w:id="18"/>
    <w:p w:rsidR="00804801" w:rsidRPr="002E78E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E78E1">
        <w:rPr>
          <w:sz w:val="24"/>
          <w:szCs w:val="24"/>
        </w:rPr>
        <w:t xml:space="preserve">Частичное </w:t>
      </w:r>
      <w:r w:rsidR="00366652" w:rsidRPr="002E78E1">
        <w:rPr>
          <w:sz w:val="24"/>
          <w:szCs w:val="24"/>
        </w:rPr>
        <w:t xml:space="preserve">оказание </w:t>
      </w:r>
      <w:r w:rsidR="00AD3EBC" w:rsidRPr="002E78E1">
        <w:rPr>
          <w:sz w:val="24"/>
          <w:szCs w:val="24"/>
        </w:rPr>
        <w:t>услуг</w:t>
      </w:r>
      <w:r w:rsidRPr="002E78E1">
        <w:rPr>
          <w:sz w:val="24"/>
          <w:szCs w:val="24"/>
        </w:rPr>
        <w:t xml:space="preserve"> не допускается.</w:t>
      </w:r>
    </w:p>
    <w:p w:rsidR="00717F60" w:rsidRPr="002E78E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E78E1">
        <w:rPr>
          <w:sz w:val="24"/>
          <w:szCs w:val="24"/>
        </w:rPr>
        <w:t>Сроки</w:t>
      </w:r>
      <w:r w:rsidR="00717F60" w:rsidRPr="002E78E1">
        <w:rPr>
          <w:sz w:val="24"/>
          <w:szCs w:val="24"/>
        </w:rPr>
        <w:t xml:space="preserve"> </w:t>
      </w:r>
      <w:r w:rsidR="00366652" w:rsidRPr="002E78E1">
        <w:rPr>
          <w:sz w:val="24"/>
          <w:szCs w:val="24"/>
        </w:rPr>
        <w:t>оказания услуг</w:t>
      </w:r>
      <w:r w:rsidR="00717F60" w:rsidRPr="002E78E1">
        <w:rPr>
          <w:sz w:val="24"/>
          <w:szCs w:val="24"/>
        </w:rPr>
        <w:t xml:space="preserve">: </w:t>
      </w:r>
      <w:bookmarkEnd w:id="19"/>
      <w:r w:rsidR="0021631C" w:rsidRPr="00E01FEF">
        <w:rPr>
          <w:sz w:val="24"/>
          <w:szCs w:val="24"/>
        </w:rPr>
        <w:t>01.07.2018 - 31.12.2018 года</w:t>
      </w:r>
      <w:r w:rsidR="00BC4F94" w:rsidRPr="002E78E1">
        <w:rPr>
          <w:sz w:val="24"/>
          <w:szCs w:val="24"/>
        </w:rPr>
        <w:t>.</w:t>
      </w:r>
      <w:r w:rsidR="002E78E1" w:rsidRPr="002E78E1">
        <w:rPr>
          <w:sz w:val="24"/>
          <w:szCs w:val="24"/>
        </w:rPr>
        <w:t xml:space="preserve"> </w:t>
      </w:r>
      <w:r w:rsidR="0021631C">
        <w:rPr>
          <w:sz w:val="24"/>
          <w:szCs w:val="24"/>
        </w:rPr>
        <w:t xml:space="preserve"> </w:t>
      </w:r>
    </w:p>
    <w:p w:rsidR="008D2928" w:rsidRPr="006C517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E78E1">
        <w:rPr>
          <w:sz w:val="24"/>
          <w:szCs w:val="24"/>
        </w:rPr>
        <w:t>Оказание услуг Участником будет осуществляться</w:t>
      </w:r>
      <w:r w:rsidRPr="006C5179">
        <w:rPr>
          <w:sz w:val="24"/>
          <w:szCs w:val="24"/>
        </w:rPr>
        <w:t xml:space="preserve"> на </w:t>
      </w:r>
      <w:r w:rsidR="00425F34" w:rsidRPr="006C5179">
        <w:rPr>
          <w:sz w:val="24"/>
          <w:szCs w:val="24"/>
        </w:rPr>
        <w:t>территории Р</w:t>
      </w:r>
      <w:r w:rsidR="00A0540E" w:rsidRPr="006C5179">
        <w:rPr>
          <w:sz w:val="24"/>
          <w:szCs w:val="24"/>
        </w:rPr>
        <w:t xml:space="preserve">оссийской </w:t>
      </w:r>
      <w:r w:rsidR="00425F34" w:rsidRPr="006C5179">
        <w:rPr>
          <w:sz w:val="24"/>
          <w:szCs w:val="24"/>
        </w:rPr>
        <w:t>Ф</w:t>
      </w:r>
      <w:r w:rsidR="00A0540E" w:rsidRPr="006C5179">
        <w:rPr>
          <w:sz w:val="24"/>
          <w:szCs w:val="24"/>
        </w:rPr>
        <w:t>едерации</w:t>
      </w:r>
      <w:r w:rsidRPr="006C5179">
        <w:rPr>
          <w:sz w:val="24"/>
          <w:szCs w:val="24"/>
        </w:rPr>
        <w:t>.</w:t>
      </w:r>
      <w:bookmarkEnd w:id="20"/>
    </w:p>
    <w:p w:rsidR="00717F60" w:rsidRPr="006C5179" w:rsidRDefault="006C5179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6C5179">
        <w:rPr>
          <w:iCs/>
          <w:sz w:val="24"/>
          <w:szCs w:val="24"/>
        </w:rPr>
        <w:t xml:space="preserve">Форма и порядок оплаты: </w:t>
      </w:r>
      <w:r w:rsidR="0021631C" w:rsidRPr="00E01FEF">
        <w:rPr>
          <w:sz w:val="24"/>
          <w:szCs w:val="24"/>
        </w:rPr>
        <w:t xml:space="preserve">оплата 100% стоимости оказанных по договору услуг за месяц производится безналичным расчетом в течение 30 (тридцати) рабочих дней после подписания сторонами акта на оказания услуг и предоставления </w:t>
      </w:r>
      <w:proofErr w:type="gramStart"/>
      <w:r w:rsidR="0021631C" w:rsidRPr="00E01FEF">
        <w:rPr>
          <w:sz w:val="24"/>
          <w:szCs w:val="24"/>
        </w:rPr>
        <w:t>счет-фактуры</w:t>
      </w:r>
      <w:proofErr w:type="gramEnd"/>
      <w:r w:rsidR="00691FB1" w:rsidRPr="006C5179">
        <w:rPr>
          <w:iCs/>
          <w:sz w:val="24"/>
          <w:szCs w:val="24"/>
        </w:rPr>
        <w:t>.</w:t>
      </w:r>
      <w:r w:rsidRPr="006C5179">
        <w:rPr>
          <w:iCs/>
          <w:sz w:val="24"/>
          <w:szCs w:val="24"/>
        </w:rPr>
        <w:t xml:space="preserve"> </w:t>
      </w:r>
      <w:r w:rsidR="0021631C">
        <w:rPr>
          <w:iCs/>
          <w:sz w:val="24"/>
          <w:szCs w:val="24"/>
        </w:rPr>
        <w:t xml:space="preserve"> 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C5179">
        <w:rPr>
          <w:iCs/>
          <w:sz w:val="24"/>
          <w:szCs w:val="24"/>
        </w:rPr>
        <w:t xml:space="preserve">Порядок проведения </w:t>
      </w:r>
      <w:r w:rsidR="00C05EF6" w:rsidRPr="006C5179">
        <w:rPr>
          <w:iCs/>
          <w:sz w:val="24"/>
          <w:szCs w:val="24"/>
        </w:rPr>
        <w:t>запроса предложений</w:t>
      </w:r>
      <w:r w:rsidR="00C05EF6" w:rsidRPr="00261CD4">
        <w:rPr>
          <w:iCs/>
          <w:sz w:val="24"/>
          <w:szCs w:val="24"/>
        </w:rPr>
        <w:t xml:space="preserve"> </w:t>
      </w:r>
      <w:r w:rsidRPr="00261CD4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261CD4">
        <w:rPr>
          <w:sz w:val="24"/>
          <w:szCs w:val="24"/>
        </w:rPr>
        <w:t>заявок</w:t>
      </w:r>
      <w:r w:rsidRPr="00261CD4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</w:t>
      </w:r>
      <w:r w:rsidRPr="00AE1D21">
        <w:rPr>
          <w:sz w:val="24"/>
          <w:szCs w:val="24"/>
        </w:rPr>
        <w:lastRenderedPageBreak/>
        <w:t xml:space="preserve">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90279"/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90280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90281"/>
      <w:bookmarkEnd w:id="33"/>
      <w:r w:rsidRPr="00E71A48">
        <w:t>Обжалование</w:t>
      </w:r>
      <w:bookmarkEnd w:id="34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90282"/>
      <w:bookmarkEnd w:id="38"/>
      <w:r w:rsidRPr="00E71A48">
        <w:t>Прочие положения</w:t>
      </w:r>
      <w:bookmarkEnd w:id="39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90283"/>
      <w:bookmarkStart w:id="51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2" w:name="_Toc440361305"/>
      <w:bookmarkStart w:id="53" w:name="_Toc440376060"/>
      <w:bookmarkStart w:id="54" w:name="_Toc440376187"/>
      <w:bookmarkStart w:id="55" w:name="_Toc440382452"/>
      <w:bookmarkStart w:id="56" w:name="_Toc440447122"/>
      <w:bookmarkStart w:id="57" w:name="_Toc440632282"/>
      <w:bookmarkStart w:id="58" w:name="_Toc440875055"/>
      <w:bookmarkStart w:id="59" w:name="_Toc441131042"/>
      <w:bookmarkStart w:id="60" w:name="_Toc465774563"/>
      <w:bookmarkStart w:id="61" w:name="_Toc465848792"/>
      <w:bookmarkStart w:id="62" w:name="_Toc468875294"/>
      <w:bookmarkStart w:id="63" w:name="_Toc469488338"/>
      <w:bookmarkStart w:id="64" w:name="_Toc471894859"/>
      <w:bookmarkStart w:id="65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bookmarkStart w:id="79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bookmarkStart w:id="93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361308"/>
      <w:bookmarkStart w:id="95" w:name="_Toc440376063"/>
      <w:bookmarkStart w:id="96" w:name="_Toc440376190"/>
      <w:bookmarkStart w:id="97" w:name="_Toc440382455"/>
      <w:bookmarkStart w:id="98" w:name="_Toc440447125"/>
      <w:bookmarkStart w:id="99" w:name="_Toc440632285"/>
      <w:bookmarkStart w:id="100" w:name="_Toc440875058"/>
      <w:bookmarkStart w:id="101" w:name="_Toc441131045"/>
      <w:bookmarkStart w:id="102" w:name="_Toc465774566"/>
      <w:bookmarkStart w:id="103" w:name="_Toc465848795"/>
      <w:bookmarkStart w:id="104" w:name="_Toc468875297"/>
      <w:bookmarkStart w:id="105" w:name="_Toc469488341"/>
      <w:bookmarkStart w:id="106" w:name="_Toc471894862"/>
      <w:bookmarkStart w:id="107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8" w:name="_Toc440361309"/>
      <w:bookmarkStart w:id="109" w:name="_Toc440376064"/>
      <w:bookmarkStart w:id="110" w:name="_Toc440376191"/>
      <w:bookmarkStart w:id="111" w:name="_Toc440382456"/>
      <w:bookmarkStart w:id="112" w:name="_Toc440447126"/>
      <w:bookmarkStart w:id="113" w:name="_Toc440632286"/>
      <w:bookmarkStart w:id="114" w:name="_Toc440875059"/>
      <w:bookmarkStart w:id="115" w:name="_Toc441131046"/>
      <w:bookmarkStart w:id="116" w:name="_Toc465774567"/>
      <w:bookmarkStart w:id="117" w:name="_Toc465848796"/>
      <w:bookmarkStart w:id="118" w:name="_Toc468875298"/>
      <w:bookmarkStart w:id="119" w:name="_Toc469488342"/>
      <w:bookmarkStart w:id="120" w:name="_Toc471894863"/>
      <w:bookmarkStart w:id="121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2" w:name="_Toc440361310"/>
      <w:bookmarkStart w:id="123" w:name="_Toc440376065"/>
      <w:bookmarkStart w:id="124" w:name="_Toc440376192"/>
      <w:bookmarkStart w:id="125" w:name="_Toc440382457"/>
      <w:bookmarkStart w:id="126" w:name="_Toc440447127"/>
      <w:bookmarkStart w:id="127" w:name="_Toc440632287"/>
      <w:bookmarkStart w:id="128" w:name="_Toc440875060"/>
      <w:bookmarkStart w:id="129" w:name="_Toc441131047"/>
      <w:bookmarkStart w:id="130" w:name="_Toc465774568"/>
      <w:bookmarkStart w:id="131" w:name="_Toc465848797"/>
      <w:bookmarkStart w:id="132" w:name="_Toc468875299"/>
      <w:bookmarkStart w:id="133" w:name="_Toc469488343"/>
      <w:bookmarkStart w:id="134" w:name="_Toc471894864"/>
      <w:bookmarkStart w:id="135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6" w:name="_Проект_договора"/>
      <w:bookmarkStart w:id="137" w:name="_Ref305973574"/>
      <w:bookmarkStart w:id="138" w:name="_Ref440272931"/>
      <w:bookmarkStart w:id="139" w:name="_Ref440274025"/>
      <w:bookmarkStart w:id="140" w:name="_Ref440292752"/>
      <w:bookmarkStart w:id="141" w:name="_Toc498590290"/>
      <w:bookmarkEnd w:id="51"/>
      <w:bookmarkEnd w:id="13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8"/>
      <w:bookmarkEnd w:id="139"/>
      <w:bookmarkEnd w:id="140"/>
      <w:bookmarkEnd w:id="14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2" w:name="_Toc498590291"/>
      <w:r w:rsidRPr="006238AF">
        <w:t>Проект договора</w:t>
      </w:r>
      <w:bookmarkEnd w:id="14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3" w:name="_Toc439238031"/>
      <w:bookmarkStart w:id="144" w:name="_Toc439238153"/>
      <w:bookmarkStart w:id="145" w:name="_Toc439252705"/>
      <w:bookmarkStart w:id="146" w:name="_Toc439323563"/>
      <w:bookmarkStart w:id="147" w:name="_Toc439323679"/>
      <w:bookmarkStart w:id="148" w:name="_Toc440361313"/>
      <w:bookmarkStart w:id="149" w:name="_Toc440376068"/>
      <w:bookmarkStart w:id="150" w:name="_Toc440376195"/>
      <w:bookmarkStart w:id="151" w:name="_Toc440382460"/>
      <w:bookmarkStart w:id="152" w:name="_Toc440447130"/>
      <w:bookmarkStart w:id="153" w:name="_Toc440632290"/>
      <w:bookmarkStart w:id="154" w:name="_Toc440875063"/>
      <w:bookmarkStart w:id="155" w:name="_Toc441131050"/>
      <w:bookmarkStart w:id="156" w:name="_Toc465774571"/>
      <w:bookmarkStart w:id="157" w:name="_Toc465848800"/>
      <w:bookmarkStart w:id="158" w:name="_Toc468875302"/>
      <w:bookmarkStart w:id="159" w:name="_Toc469488346"/>
      <w:bookmarkStart w:id="160" w:name="_Toc471894867"/>
      <w:bookmarkStart w:id="161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2"/>
      <w:bookmarkStart w:id="163" w:name="_Toc439238154"/>
      <w:bookmarkStart w:id="164" w:name="_Toc439252706"/>
      <w:bookmarkStart w:id="165" w:name="_Toc439323564"/>
      <w:bookmarkStart w:id="166" w:name="_Toc439323680"/>
      <w:bookmarkStart w:id="167" w:name="_Toc440361314"/>
      <w:bookmarkStart w:id="168" w:name="_Toc440376069"/>
      <w:bookmarkStart w:id="169" w:name="_Toc440376196"/>
      <w:bookmarkStart w:id="170" w:name="_Toc440382461"/>
      <w:bookmarkStart w:id="171" w:name="_Toc440447131"/>
      <w:bookmarkStart w:id="172" w:name="_Toc440632291"/>
      <w:bookmarkStart w:id="173" w:name="_Toc440875064"/>
      <w:bookmarkStart w:id="174" w:name="_Toc441131051"/>
      <w:bookmarkStart w:id="175" w:name="_Toc465774572"/>
      <w:bookmarkStart w:id="176" w:name="_Toc465848801"/>
      <w:bookmarkStart w:id="177" w:name="_Toc468875303"/>
      <w:bookmarkStart w:id="178" w:name="_Toc469488347"/>
      <w:bookmarkStart w:id="179" w:name="_Toc471894868"/>
      <w:bookmarkStart w:id="180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1" w:name="_Toc439238033"/>
      <w:bookmarkStart w:id="182" w:name="_Toc439238155"/>
      <w:bookmarkStart w:id="183" w:name="_Toc439252707"/>
      <w:bookmarkStart w:id="184" w:name="_Toc439323565"/>
      <w:bookmarkStart w:id="185" w:name="_Toc439323681"/>
      <w:bookmarkStart w:id="186" w:name="_Toc440361315"/>
      <w:bookmarkStart w:id="187" w:name="_Toc440376070"/>
      <w:bookmarkStart w:id="188" w:name="_Toc440376197"/>
      <w:bookmarkStart w:id="189" w:name="_Toc440382462"/>
      <w:bookmarkStart w:id="190" w:name="_Toc440447132"/>
      <w:bookmarkStart w:id="191" w:name="_Toc440632292"/>
      <w:bookmarkStart w:id="192" w:name="_Toc440875065"/>
      <w:bookmarkStart w:id="193" w:name="_Toc441131052"/>
      <w:bookmarkStart w:id="194" w:name="_Toc465774573"/>
      <w:bookmarkStart w:id="195" w:name="_Toc465848802"/>
      <w:bookmarkStart w:id="196" w:name="_Toc468875304"/>
      <w:bookmarkStart w:id="197" w:name="_Toc469488348"/>
      <w:bookmarkStart w:id="198" w:name="_Toc471894869"/>
      <w:bookmarkStart w:id="199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0" w:name="_Toc440875066"/>
      <w:bookmarkStart w:id="201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0"/>
      <w:bookmarkEnd w:id="201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7"/>
      <w:bookmarkStart w:id="203" w:name="_Toc439252709"/>
      <w:bookmarkStart w:id="204" w:name="_Toc439323567"/>
      <w:bookmarkStart w:id="205" w:name="_Toc439323683"/>
      <w:bookmarkStart w:id="206" w:name="_Toc440361317"/>
      <w:bookmarkStart w:id="207" w:name="_Toc440376072"/>
      <w:bookmarkStart w:id="208" w:name="_Toc440376199"/>
      <w:bookmarkStart w:id="209" w:name="_Toc440382464"/>
      <w:bookmarkStart w:id="210" w:name="_Toc440447134"/>
      <w:bookmarkStart w:id="211" w:name="_Toc440632294"/>
      <w:bookmarkStart w:id="212" w:name="_Toc440875067"/>
      <w:bookmarkStart w:id="213" w:name="_Toc441131054"/>
      <w:bookmarkStart w:id="214" w:name="_Toc465774575"/>
      <w:bookmarkStart w:id="215" w:name="_Toc465848804"/>
      <w:bookmarkStart w:id="216" w:name="_Toc468875306"/>
      <w:bookmarkStart w:id="217" w:name="_Toc469488350"/>
      <w:bookmarkStart w:id="218" w:name="_Toc471894871"/>
      <w:bookmarkStart w:id="219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8"/>
      <w:bookmarkStart w:id="221" w:name="_Toc439252710"/>
      <w:bookmarkStart w:id="222" w:name="_Toc439323568"/>
      <w:bookmarkStart w:id="223" w:name="_Toc439323684"/>
      <w:bookmarkStart w:id="224" w:name="_Toc440361318"/>
      <w:bookmarkStart w:id="225" w:name="_Toc440376073"/>
      <w:bookmarkStart w:id="226" w:name="_Toc440376200"/>
      <w:bookmarkStart w:id="227" w:name="_Toc440382465"/>
      <w:bookmarkStart w:id="228" w:name="_Toc440447135"/>
      <w:bookmarkStart w:id="229" w:name="_Toc440632295"/>
      <w:bookmarkStart w:id="230" w:name="_Toc440875068"/>
      <w:bookmarkStart w:id="231" w:name="_Toc441131055"/>
      <w:bookmarkStart w:id="232" w:name="_Toc465774576"/>
      <w:bookmarkStart w:id="233" w:name="_Toc465848805"/>
      <w:bookmarkStart w:id="234" w:name="_Toc468875307"/>
      <w:bookmarkStart w:id="235" w:name="_Toc469488351"/>
      <w:bookmarkStart w:id="236" w:name="_Toc471894872"/>
      <w:bookmarkStart w:id="237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8" w:name="_Toc439238159"/>
      <w:bookmarkStart w:id="239" w:name="_Toc439252711"/>
      <w:bookmarkStart w:id="240" w:name="_Toc439323569"/>
      <w:bookmarkStart w:id="241" w:name="_Toc439323685"/>
      <w:bookmarkStart w:id="242" w:name="_Ref440270867"/>
      <w:bookmarkStart w:id="243" w:name="_Toc440361319"/>
      <w:bookmarkStart w:id="244" w:name="_Toc440376074"/>
      <w:bookmarkStart w:id="245" w:name="_Toc440376201"/>
      <w:bookmarkStart w:id="246" w:name="_Toc440382466"/>
      <w:bookmarkStart w:id="247" w:name="_Toc440447136"/>
      <w:bookmarkStart w:id="248" w:name="_Toc440632296"/>
      <w:bookmarkStart w:id="249" w:name="_Toc440875069"/>
      <w:bookmarkStart w:id="250" w:name="_Toc441131056"/>
      <w:bookmarkStart w:id="251" w:name="_Toc465774577"/>
      <w:bookmarkStart w:id="252" w:name="_Toc465848806"/>
      <w:bookmarkStart w:id="253" w:name="_Toc468875308"/>
      <w:bookmarkStart w:id="254" w:name="_Toc469488352"/>
      <w:bookmarkStart w:id="255" w:name="_Toc471894873"/>
      <w:bookmarkStart w:id="256" w:name="_Toc498590298"/>
      <w:r w:rsidRPr="003303E9">
        <w:rPr>
          <w:b w:val="0"/>
        </w:rPr>
        <w:t>Текст Антикоррупционной оговорки: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7" w:name="_Ref303622434"/>
      <w:bookmarkStart w:id="258" w:name="_Ref303624273"/>
      <w:bookmarkStart w:id="259" w:name="_Ref303682476"/>
      <w:bookmarkStart w:id="260" w:name="_Ref303683017"/>
      <w:bookmarkEnd w:id="257"/>
      <w:bookmarkEnd w:id="258"/>
      <w:bookmarkEnd w:id="259"/>
      <w:bookmarkEnd w:id="26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1" w:name="_Toc469470557"/>
      <w:bookmarkStart w:id="262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1"/>
      <w:bookmarkEnd w:id="26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3" w:name="_Toc469470558"/>
      <w:bookmarkStart w:id="264" w:name="_Toc469488354"/>
      <w:bookmarkStart w:id="265" w:name="_Toc471894875"/>
      <w:bookmarkStart w:id="266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3"/>
      <w:bookmarkEnd w:id="264"/>
      <w:bookmarkEnd w:id="265"/>
      <w:bookmarkEnd w:id="266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7" w:name="_Toc469470559"/>
      <w:bookmarkStart w:id="268" w:name="_Toc469488355"/>
      <w:bookmarkStart w:id="269" w:name="_Toc471894876"/>
      <w:bookmarkStart w:id="270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7"/>
      <w:bookmarkEnd w:id="268"/>
      <w:bookmarkEnd w:id="269"/>
      <w:bookmarkEnd w:id="270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1" w:name="_Ref469470272"/>
      <w:bookmarkStart w:id="272" w:name="_Toc469470560"/>
      <w:bookmarkStart w:id="273" w:name="_Toc469488356"/>
      <w:bookmarkStart w:id="274" w:name="_Toc471894877"/>
      <w:bookmarkStart w:id="275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1"/>
      <w:bookmarkEnd w:id="272"/>
      <w:bookmarkEnd w:id="273"/>
      <w:bookmarkEnd w:id="274"/>
      <w:bookmarkEnd w:id="27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6" w:name="_Toc469470561"/>
      <w:bookmarkStart w:id="277" w:name="_Toc469488357"/>
      <w:bookmarkStart w:id="278" w:name="_Toc471894878"/>
      <w:bookmarkStart w:id="279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6"/>
      <w:bookmarkEnd w:id="277"/>
      <w:bookmarkEnd w:id="278"/>
      <w:bookmarkEnd w:id="279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0" w:name="_Toc469470562"/>
      <w:bookmarkStart w:id="281" w:name="_Toc469488358"/>
      <w:bookmarkStart w:id="282" w:name="_Toc471894879"/>
      <w:bookmarkStart w:id="283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0"/>
      <w:bookmarkEnd w:id="281"/>
      <w:bookmarkEnd w:id="282"/>
      <w:bookmarkEnd w:id="283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4" w:name="_Toc469470563"/>
      <w:bookmarkStart w:id="285" w:name="_Toc469488359"/>
      <w:bookmarkStart w:id="286" w:name="_Toc471894880"/>
      <w:bookmarkStart w:id="287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4"/>
      <w:bookmarkEnd w:id="285"/>
      <w:bookmarkEnd w:id="286"/>
      <w:bookmarkEnd w:id="287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8" w:name="_Toc469470564"/>
      <w:bookmarkStart w:id="289" w:name="_Toc469488360"/>
      <w:bookmarkStart w:id="290" w:name="_Toc471894881"/>
      <w:bookmarkStart w:id="291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8"/>
      <w:bookmarkEnd w:id="289"/>
      <w:bookmarkEnd w:id="290"/>
      <w:bookmarkEnd w:id="291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2" w:name="_Ref303711222"/>
      <w:bookmarkStart w:id="293" w:name="_Ref311232052"/>
      <w:bookmarkStart w:id="294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2"/>
      <w:r w:rsidR="00D51A0B" w:rsidRPr="00E71A48">
        <w:rPr>
          <w:szCs w:val="24"/>
        </w:rPr>
        <w:t>Заявок</w:t>
      </w:r>
      <w:bookmarkEnd w:id="293"/>
      <w:bookmarkEnd w:id="294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5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5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6" w:name="_Toc439323688"/>
      <w:bookmarkStart w:id="297" w:name="_Toc440361322"/>
      <w:bookmarkStart w:id="298" w:name="_Toc440376077"/>
      <w:bookmarkStart w:id="299" w:name="_Toc440376204"/>
      <w:bookmarkStart w:id="300" w:name="_Toc440382469"/>
      <w:bookmarkStart w:id="301" w:name="_Toc440447139"/>
      <w:bookmarkStart w:id="302" w:name="_Toc440632299"/>
      <w:bookmarkStart w:id="303" w:name="_Toc440875072"/>
      <w:bookmarkStart w:id="304" w:name="_Toc441131059"/>
      <w:bookmarkStart w:id="305" w:name="_Toc465774580"/>
      <w:bookmarkStart w:id="306" w:name="_Toc465848809"/>
      <w:bookmarkStart w:id="307" w:name="_Toc468875311"/>
      <w:bookmarkStart w:id="308" w:name="_Toc469488363"/>
      <w:bookmarkStart w:id="309" w:name="_Toc471894884"/>
      <w:bookmarkStart w:id="310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28_922829174"/>
      <w:bookmarkEnd w:id="311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2_922829174"/>
      <w:bookmarkEnd w:id="312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4_922829174"/>
      <w:bookmarkEnd w:id="313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6_922829174"/>
      <w:bookmarkEnd w:id="314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5" w:name="_Toc439323689"/>
      <w:bookmarkStart w:id="316" w:name="_Toc440361323"/>
      <w:bookmarkStart w:id="317" w:name="_Toc440376078"/>
      <w:bookmarkStart w:id="318" w:name="_Toc440376205"/>
      <w:bookmarkStart w:id="319" w:name="_Toc440382470"/>
      <w:bookmarkStart w:id="320" w:name="_Toc440447140"/>
      <w:bookmarkStart w:id="321" w:name="_Toc440632300"/>
      <w:bookmarkStart w:id="322" w:name="_Toc440875073"/>
      <w:bookmarkStart w:id="323" w:name="_Toc441131060"/>
      <w:bookmarkStart w:id="324" w:name="_Toc465774581"/>
      <w:bookmarkStart w:id="325" w:name="_Toc465848810"/>
      <w:bookmarkStart w:id="326" w:name="_Toc468875312"/>
      <w:bookmarkStart w:id="327" w:name="_Toc469488364"/>
      <w:bookmarkStart w:id="328" w:name="_Toc471894885"/>
      <w:bookmarkStart w:id="329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0" w:name="_Ref303250835"/>
      <w:bookmarkStart w:id="331" w:name="_Ref305973033"/>
      <w:bookmarkStart w:id="332" w:name="_Toc498590311"/>
      <w:bookmarkStart w:id="33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0"/>
      <w:r w:rsidRPr="00E71A48">
        <w:t xml:space="preserve"> по запросу предложений</w:t>
      </w:r>
      <w:bookmarkEnd w:id="331"/>
      <w:bookmarkEnd w:id="33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4" w:name="__RefNumPara__444_922829174"/>
      <w:bookmarkStart w:id="335" w:name="_Ref191386216"/>
      <w:bookmarkStart w:id="336" w:name="_Ref305973147"/>
      <w:bookmarkStart w:id="337" w:name="_Toc498590312"/>
      <w:bookmarkEnd w:id="333"/>
      <w:bookmarkEnd w:id="334"/>
      <w:r w:rsidRPr="00E71A48">
        <w:lastRenderedPageBreak/>
        <w:t xml:space="preserve">Подготовка </w:t>
      </w:r>
      <w:bookmarkEnd w:id="335"/>
      <w:r w:rsidRPr="00E71A48">
        <w:t>Заявок</w:t>
      </w:r>
      <w:bookmarkEnd w:id="336"/>
      <w:bookmarkEnd w:id="33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306114638"/>
      <w:bookmarkStart w:id="339" w:name="_Toc440361326"/>
      <w:bookmarkStart w:id="340" w:name="_Toc440376081"/>
      <w:bookmarkStart w:id="341" w:name="_Toc440376208"/>
      <w:bookmarkStart w:id="342" w:name="_Toc440382473"/>
      <w:bookmarkStart w:id="343" w:name="_Toc440447143"/>
      <w:bookmarkStart w:id="344" w:name="_Toc440632303"/>
      <w:bookmarkStart w:id="345" w:name="_Toc440875076"/>
      <w:bookmarkStart w:id="346" w:name="_Toc441131063"/>
      <w:bookmarkStart w:id="347" w:name="_Toc465774584"/>
      <w:bookmarkStart w:id="348" w:name="_Toc465848813"/>
      <w:bookmarkStart w:id="349" w:name="_Toc468875315"/>
      <w:bookmarkStart w:id="350" w:name="_Toc469488367"/>
      <w:bookmarkStart w:id="351" w:name="_Toc471894888"/>
      <w:bookmarkStart w:id="352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55279015"/>
      <w:bookmarkStart w:id="35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6"/>
      <w:bookmarkEnd w:id="35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Ref115076752"/>
      <w:bookmarkStart w:id="359" w:name="_Ref191386109"/>
      <w:bookmarkStart w:id="360" w:name="_Ref191386419"/>
      <w:bookmarkStart w:id="361" w:name="_Toc440361327"/>
      <w:bookmarkStart w:id="362" w:name="_Toc440376082"/>
      <w:bookmarkStart w:id="363" w:name="_Toc440376209"/>
      <w:bookmarkStart w:id="364" w:name="_Toc440382474"/>
      <w:bookmarkStart w:id="365" w:name="_Toc440447144"/>
      <w:bookmarkStart w:id="366" w:name="_Toc440632304"/>
      <w:bookmarkStart w:id="367" w:name="_Toc440875077"/>
      <w:bookmarkStart w:id="368" w:name="_Toc441131064"/>
      <w:bookmarkStart w:id="369" w:name="_Toc465774585"/>
      <w:bookmarkStart w:id="370" w:name="_Toc465848814"/>
      <w:bookmarkStart w:id="371" w:name="_Toc468875316"/>
      <w:bookmarkStart w:id="372" w:name="_Toc469488368"/>
      <w:bookmarkStart w:id="373" w:name="_Toc471894889"/>
      <w:bookmarkStart w:id="374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8"/>
      <w:bookmarkEnd w:id="359"/>
      <w:bookmarkEnd w:id="360"/>
      <w:r w:rsidRPr="00E71A48">
        <w:rPr>
          <w:szCs w:val="24"/>
        </w:rPr>
        <w:t>ЭТП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5" w:name="_Ref115076807"/>
      <w:bookmarkStart w:id="376" w:name="_Toc440361328"/>
      <w:bookmarkStart w:id="377" w:name="_Toc440376083"/>
      <w:bookmarkStart w:id="378" w:name="_Toc440376210"/>
      <w:bookmarkStart w:id="379" w:name="_Toc440382475"/>
      <w:bookmarkStart w:id="380" w:name="_Toc440447145"/>
      <w:bookmarkStart w:id="381" w:name="_Toc440632305"/>
      <w:bookmarkStart w:id="382" w:name="_Toc440875078"/>
      <w:bookmarkStart w:id="383" w:name="_Toc441131065"/>
      <w:bookmarkStart w:id="384" w:name="_Toc465774586"/>
      <w:bookmarkStart w:id="385" w:name="_Toc465848815"/>
      <w:bookmarkStart w:id="386" w:name="_Toc468875317"/>
      <w:bookmarkStart w:id="387" w:name="_Toc469488369"/>
      <w:bookmarkStart w:id="388" w:name="_Toc471894890"/>
      <w:bookmarkStart w:id="389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0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0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1" w:name="_Ref306008743"/>
      <w:bookmarkStart w:id="392" w:name="_Toc440361329"/>
      <w:bookmarkStart w:id="393" w:name="_Toc440376084"/>
      <w:bookmarkStart w:id="394" w:name="_Toc440376211"/>
      <w:bookmarkStart w:id="395" w:name="_Toc440382476"/>
      <w:bookmarkStart w:id="396" w:name="_Toc440447146"/>
      <w:bookmarkStart w:id="397" w:name="_Toc440632306"/>
      <w:bookmarkStart w:id="398" w:name="_Toc440875079"/>
      <w:bookmarkStart w:id="399" w:name="_Toc441131066"/>
      <w:bookmarkStart w:id="400" w:name="_Toc465774587"/>
      <w:bookmarkStart w:id="401" w:name="_Toc465848816"/>
      <w:bookmarkStart w:id="402" w:name="_Toc468875318"/>
      <w:bookmarkStart w:id="403" w:name="_Toc469488370"/>
      <w:bookmarkStart w:id="404" w:name="_Toc471894891"/>
      <w:bookmarkStart w:id="405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6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6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Toc440361330"/>
      <w:bookmarkStart w:id="408" w:name="_Toc440376085"/>
      <w:bookmarkStart w:id="409" w:name="_Toc440376212"/>
      <w:bookmarkStart w:id="410" w:name="_Toc440382477"/>
      <w:bookmarkStart w:id="411" w:name="_Toc440447147"/>
      <w:bookmarkStart w:id="412" w:name="_Toc440632307"/>
      <w:bookmarkStart w:id="413" w:name="_Toc440875080"/>
      <w:bookmarkStart w:id="414" w:name="_Toc441131067"/>
      <w:bookmarkStart w:id="415" w:name="_Toc465774588"/>
      <w:bookmarkStart w:id="416" w:name="_Toc465848817"/>
      <w:bookmarkStart w:id="417" w:name="_Toc468875319"/>
      <w:bookmarkStart w:id="418" w:name="_Toc469488371"/>
      <w:bookmarkStart w:id="419" w:name="_Toc471894892"/>
      <w:bookmarkStart w:id="420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1" w:name="_Toc440361331"/>
      <w:bookmarkStart w:id="422" w:name="_Toc440376086"/>
      <w:bookmarkStart w:id="423" w:name="_Toc440376213"/>
      <w:bookmarkStart w:id="424" w:name="_Toc440382478"/>
      <w:bookmarkStart w:id="425" w:name="_Toc440447148"/>
      <w:bookmarkStart w:id="426" w:name="_Toc440632308"/>
      <w:bookmarkStart w:id="427" w:name="_Toc440875081"/>
      <w:bookmarkStart w:id="428" w:name="_Toc441131068"/>
      <w:bookmarkStart w:id="429" w:name="_Toc465774589"/>
      <w:bookmarkStart w:id="430" w:name="_Toc465848818"/>
      <w:bookmarkStart w:id="431" w:name="_Toc468875320"/>
      <w:bookmarkStart w:id="432" w:name="_Toc469488372"/>
      <w:bookmarkStart w:id="433" w:name="_Toc471894893"/>
      <w:bookmarkStart w:id="434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5" w:name="_Toc440361332"/>
      <w:bookmarkStart w:id="436" w:name="_Toc440376087"/>
      <w:bookmarkStart w:id="437" w:name="_Toc440376214"/>
      <w:bookmarkStart w:id="438" w:name="_Toc440382479"/>
      <w:bookmarkStart w:id="439" w:name="_Toc440447149"/>
      <w:bookmarkStart w:id="440" w:name="_Toc440632309"/>
      <w:bookmarkStart w:id="441" w:name="_Toc440875082"/>
      <w:bookmarkStart w:id="442" w:name="_Toc441131069"/>
      <w:bookmarkStart w:id="443" w:name="_Toc465774590"/>
      <w:bookmarkStart w:id="444" w:name="_Toc465848819"/>
      <w:bookmarkStart w:id="445" w:name="_Ref468874794"/>
      <w:bookmarkStart w:id="446" w:name="_Toc468875321"/>
      <w:bookmarkStart w:id="447" w:name="_Toc469488373"/>
      <w:bookmarkStart w:id="448" w:name="_Toc471894894"/>
      <w:bookmarkStart w:id="449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216641" w:rsidRPr="00F37439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37439">
        <w:rPr>
          <w:bCs w:val="0"/>
          <w:sz w:val="24"/>
          <w:szCs w:val="24"/>
        </w:rPr>
        <w:t xml:space="preserve">Начальная (максимальная) цена </w:t>
      </w:r>
      <w:r w:rsidR="00123C70" w:rsidRPr="00F37439">
        <w:rPr>
          <w:bCs w:val="0"/>
          <w:sz w:val="24"/>
          <w:szCs w:val="24"/>
        </w:rPr>
        <w:t>Договор</w:t>
      </w:r>
      <w:r w:rsidRPr="00F37439">
        <w:rPr>
          <w:bCs w:val="0"/>
          <w:sz w:val="24"/>
          <w:szCs w:val="24"/>
        </w:rPr>
        <w:t>а</w:t>
      </w:r>
      <w:r w:rsidR="00216641" w:rsidRPr="00F37439">
        <w:rPr>
          <w:bCs w:val="0"/>
          <w:sz w:val="24"/>
          <w:szCs w:val="24"/>
        </w:rPr>
        <w:t>:</w:t>
      </w:r>
    </w:p>
    <w:p w:rsidR="00280464" w:rsidRPr="00F37439" w:rsidRDefault="00F37439" w:rsidP="00261CD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F37439">
        <w:rPr>
          <w:b/>
          <w:sz w:val="24"/>
          <w:szCs w:val="24"/>
        </w:rPr>
        <w:t>350 000,00</w:t>
      </w:r>
      <w:r w:rsidRPr="00F37439">
        <w:rPr>
          <w:sz w:val="24"/>
          <w:szCs w:val="24"/>
        </w:rPr>
        <w:t xml:space="preserve"> (триста пятьдесят тысяч) рублей 00 копеек РФ, без учета НДС; НДС составляет </w:t>
      </w:r>
      <w:r w:rsidRPr="00F37439">
        <w:rPr>
          <w:b/>
          <w:sz w:val="24"/>
          <w:szCs w:val="24"/>
        </w:rPr>
        <w:t>63 000,00</w:t>
      </w:r>
      <w:r w:rsidRPr="00F37439">
        <w:rPr>
          <w:sz w:val="24"/>
          <w:szCs w:val="24"/>
        </w:rPr>
        <w:t xml:space="preserve"> (шестьдесят три тысячи) рублей 00 копеек РФ; </w:t>
      </w:r>
      <w:r w:rsidRPr="00F37439">
        <w:rPr>
          <w:b/>
          <w:sz w:val="24"/>
          <w:szCs w:val="24"/>
        </w:rPr>
        <w:t>413 000,00</w:t>
      </w:r>
      <w:r w:rsidRPr="00F37439">
        <w:rPr>
          <w:sz w:val="24"/>
          <w:szCs w:val="24"/>
        </w:rPr>
        <w:t xml:space="preserve"> (четыреста тринадцать тысяч) рублей 00 копейки РФ, с учетом НДС</w:t>
      </w:r>
      <w:r w:rsidR="00261CD4" w:rsidRPr="00F37439">
        <w:rPr>
          <w:sz w:val="24"/>
          <w:szCs w:val="24"/>
        </w:rPr>
        <w:t>.</w:t>
      </w:r>
      <w:r w:rsidR="002E78E1" w:rsidRPr="00F37439">
        <w:rPr>
          <w:sz w:val="24"/>
          <w:szCs w:val="24"/>
        </w:rPr>
        <w:t xml:space="preserve"> </w:t>
      </w:r>
      <w:r w:rsidRPr="00F37439">
        <w:rPr>
          <w:sz w:val="24"/>
          <w:szCs w:val="24"/>
        </w:rPr>
        <w:t xml:space="preserve"> 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0" w:name="_Ref191386407"/>
      <w:bookmarkStart w:id="451" w:name="_Ref191386526"/>
      <w:bookmarkStart w:id="452" w:name="_Toc440361333"/>
      <w:bookmarkStart w:id="453" w:name="_Toc440376088"/>
      <w:bookmarkStart w:id="454" w:name="_Toc440376215"/>
      <w:bookmarkStart w:id="455" w:name="_Toc440382480"/>
      <w:bookmarkStart w:id="456" w:name="_Toc440447150"/>
      <w:bookmarkStart w:id="457" w:name="_Toc440632310"/>
      <w:bookmarkStart w:id="458" w:name="_Toc440875083"/>
      <w:bookmarkStart w:id="459" w:name="_Toc441131070"/>
      <w:bookmarkStart w:id="460" w:name="_Toc465774591"/>
      <w:bookmarkStart w:id="461" w:name="_Toc465848820"/>
      <w:bookmarkStart w:id="462" w:name="_Toc468875322"/>
      <w:bookmarkStart w:id="463" w:name="_Toc469488374"/>
      <w:bookmarkStart w:id="464" w:name="_Toc471894895"/>
      <w:bookmarkStart w:id="465" w:name="_Toc498590320"/>
      <w:bookmarkStart w:id="466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7" w:name="_Ref93090116"/>
      <w:bookmarkStart w:id="468" w:name="_Ref191386482"/>
      <w:bookmarkStart w:id="469" w:name="_Ref440291364"/>
      <w:bookmarkEnd w:id="466"/>
      <w:r w:rsidRPr="00A03758">
        <w:rPr>
          <w:bCs w:val="0"/>
          <w:sz w:val="24"/>
          <w:szCs w:val="24"/>
        </w:rPr>
        <w:t xml:space="preserve">Требования к </w:t>
      </w:r>
      <w:r w:rsidR="009C744E" w:rsidRPr="00A03758">
        <w:rPr>
          <w:bCs w:val="0"/>
          <w:sz w:val="24"/>
          <w:szCs w:val="24"/>
        </w:rPr>
        <w:t>Участник</w:t>
      </w:r>
      <w:r w:rsidRPr="00A03758">
        <w:rPr>
          <w:bCs w:val="0"/>
          <w:sz w:val="24"/>
          <w:szCs w:val="24"/>
        </w:rPr>
        <w:t>ам</w:t>
      </w:r>
      <w:bookmarkEnd w:id="467"/>
      <w:r w:rsidRPr="00A03758">
        <w:rPr>
          <w:bCs w:val="0"/>
          <w:sz w:val="24"/>
          <w:szCs w:val="24"/>
        </w:rPr>
        <w:t>:</w:t>
      </w:r>
      <w:bookmarkStart w:id="470" w:name="_Ref306004833"/>
      <w:bookmarkEnd w:id="468"/>
      <w:r w:rsidR="000F4365" w:rsidRPr="00A03758">
        <w:rPr>
          <w:bCs w:val="0"/>
          <w:sz w:val="24"/>
          <w:szCs w:val="24"/>
        </w:rPr>
        <w:t xml:space="preserve"> у</w:t>
      </w:r>
      <w:r w:rsidRPr="00A03758">
        <w:rPr>
          <w:bCs w:val="0"/>
          <w:sz w:val="24"/>
          <w:szCs w:val="24"/>
        </w:rPr>
        <w:t xml:space="preserve">частвовать в процедуре </w:t>
      </w:r>
      <w:r w:rsidR="009C744E" w:rsidRPr="00A03758">
        <w:rPr>
          <w:bCs w:val="0"/>
          <w:sz w:val="24"/>
          <w:szCs w:val="24"/>
        </w:rPr>
        <w:t>З</w:t>
      </w:r>
      <w:r w:rsidRPr="00A03758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03758">
        <w:rPr>
          <w:bCs w:val="0"/>
          <w:color w:val="000000"/>
          <w:sz w:val="24"/>
          <w:szCs w:val="24"/>
        </w:rPr>
        <w:t>физическое</w:t>
      </w:r>
      <w:r w:rsidRPr="00A03758">
        <w:rPr>
          <w:bCs w:val="0"/>
          <w:sz w:val="24"/>
          <w:szCs w:val="24"/>
        </w:rPr>
        <w:t xml:space="preserve"> лицо </w:t>
      </w:r>
      <w:r w:rsidR="00E71628" w:rsidRPr="00A03758">
        <w:rPr>
          <w:bCs w:val="0"/>
          <w:sz w:val="24"/>
          <w:szCs w:val="24"/>
        </w:rPr>
        <w:t>(в т.</w:t>
      </w:r>
      <w:r w:rsidR="003129D4" w:rsidRPr="00A03758">
        <w:rPr>
          <w:bCs w:val="0"/>
          <w:sz w:val="24"/>
          <w:szCs w:val="24"/>
        </w:rPr>
        <w:t xml:space="preserve"> </w:t>
      </w:r>
      <w:r w:rsidR="00E71628" w:rsidRPr="00A03758">
        <w:rPr>
          <w:bCs w:val="0"/>
          <w:sz w:val="24"/>
          <w:szCs w:val="24"/>
        </w:rPr>
        <w:t xml:space="preserve">ч. </w:t>
      </w:r>
      <w:r w:rsidRPr="00A03758">
        <w:rPr>
          <w:bCs w:val="0"/>
          <w:sz w:val="24"/>
          <w:szCs w:val="24"/>
        </w:rPr>
        <w:t>индивидуальный предприниматель</w:t>
      </w:r>
      <w:r w:rsidR="00E71628" w:rsidRPr="00A03758">
        <w:rPr>
          <w:bCs w:val="0"/>
          <w:sz w:val="24"/>
          <w:szCs w:val="24"/>
        </w:rPr>
        <w:t>)</w:t>
      </w:r>
      <w:r w:rsidRPr="00A03758">
        <w:rPr>
          <w:bCs w:val="0"/>
          <w:sz w:val="24"/>
          <w:szCs w:val="24"/>
        </w:rPr>
        <w:t xml:space="preserve">. </w:t>
      </w:r>
      <w:proofErr w:type="gramStart"/>
      <w:r w:rsidR="00362EA4" w:rsidRPr="00A03758">
        <w:rPr>
          <w:bCs w:val="0"/>
          <w:sz w:val="24"/>
          <w:szCs w:val="24"/>
        </w:rPr>
        <w:t>Дополнительные</w:t>
      </w:r>
      <w:r w:rsidR="00362EA4" w:rsidRPr="00EB7BE2">
        <w:rPr>
          <w:bCs w:val="0"/>
          <w:sz w:val="24"/>
          <w:szCs w:val="24"/>
        </w:rPr>
        <w:t xml:space="preserve">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69"/>
      <w:bookmarkEnd w:id="470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1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1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2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3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</w:t>
      </w:r>
      <w:r w:rsidRPr="00AE1D21">
        <w:rPr>
          <w:bCs w:val="0"/>
          <w:color w:val="000000"/>
          <w:sz w:val="24"/>
          <w:szCs w:val="24"/>
        </w:rPr>
        <w:lastRenderedPageBreak/>
        <w:t xml:space="preserve">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2"/>
      <w:bookmarkEnd w:id="473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4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4"/>
      <w:proofErr w:type="gramEnd"/>
    </w:p>
    <w:p w:rsidR="00DC7643" w:rsidRPr="00261CD4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261CD4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402725" w:rsidRPr="00261CD4">
        <w:fldChar w:fldCharType="begin"/>
      </w:r>
      <w:r w:rsidR="00402725" w:rsidRPr="00261CD4">
        <w:instrText xml:space="preserve"> REF _Ref440275279 \r \h  \* MERGEFORMAT </w:instrText>
      </w:r>
      <w:r w:rsidR="00402725" w:rsidRPr="00261CD4">
        <w:fldChar w:fldCharType="separate"/>
      </w:r>
      <w:r w:rsidR="00090FCB" w:rsidRPr="00261CD4">
        <w:rPr>
          <w:sz w:val="24"/>
          <w:szCs w:val="24"/>
        </w:rPr>
        <w:t>1.1.4</w:t>
      </w:r>
      <w:r w:rsidR="00402725" w:rsidRPr="00261CD4">
        <w:fldChar w:fldCharType="end"/>
      </w:r>
      <w:r w:rsidRPr="00261CD4">
        <w:rPr>
          <w:sz w:val="24"/>
          <w:szCs w:val="24"/>
        </w:rPr>
        <w:t xml:space="preserve"> и разделе </w:t>
      </w:r>
      <w:r w:rsidR="00402725" w:rsidRPr="00261CD4">
        <w:fldChar w:fldCharType="begin"/>
      </w:r>
      <w:r w:rsidR="00402725" w:rsidRPr="00261CD4">
        <w:instrText xml:space="preserve"> REF _Ref440270568 \r \h  \* MERGEFORMAT </w:instrText>
      </w:r>
      <w:r w:rsidR="00402725" w:rsidRPr="00261CD4">
        <w:fldChar w:fldCharType="separate"/>
      </w:r>
      <w:r w:rsidR="00090FCB" w:rsidRPr="00261CD4">
        <w:t>4</w:t>
      </w:r>
      <w:r w:rsidR="00402725" w:rsidRPr="00261CD4">
        <w:fldChar w:fldCharType="end"/>
      </w:r>
      <w:r w:rsidRPr="00261CD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001498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00149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001498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001498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01498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01498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01498">
        <w:rPr>
          <w:color w:val="000000"/>
          <w:sz w:val="24"/>
          <w:szCs w:val="24"/>
          <w:lang w:eastAsia="ru-RU"/>
        </w:rPr>
        <w:t>т.ч</w:t>
      </w:r>
      <w:proofErr w:type="spellEnd"/>
      <w:r w:rsidRPr="00001498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01498">
        <w:rPr>
          <w:color w:val="000000"/>
          <w:sz w:val="24"/>
          <w:szCs w:val="24"/>
          <w:lang w:eastAsia="ru-RU"/>
        </w:rPr>
        <w:t xml:space="preserve"> </w:t>
      </w:r>
      <w:r w:rsidRPr="00001498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01498">
        <w:rPr>
          <w:color w:val="000000"/>
          <w:sz w:val="24"/>
          <w:szCs w:val="24"/>
          <w:lang w:eastAsia="ru-RU"/>
        </w:rPr>
        <w:t xml:space="preserve">. </w:t>
      </w:r>
    </w:p>
    <w:p w:rsidR="00001498" w:rsidRPr="00001498" w:rsidRDefault="00001498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001498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Федерации».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001498">
        <w:rPr>
          <w:sz w:val="24"/>
          <w:szCs w:val="24"/>
          <w:lang w:eastAsia="ru-RU"/>
        </w:rPr>
        <w:t>Дополнительные требования к Участникам,</w:t>
      </w:r>
      <w:r w:rsidRPr="00AE1D21">
        <w:rPr>
          <w:sz w:val="24"/>
          <w:szCs w:val="24"/>
          <w:lang w:eastAsia="ru-RU"/>
        </w:rPr>
        <w:t xml:space="preserve">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>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005578"/>
      <w:bookmarkStart w:id="476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5"/>
      <w:bookmarkEnd w:id="476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7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7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8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79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0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920CB0">
        <w:rPr>
          <w:sz w:val="24"/>
          <w:szCs w:val="24"/>
        </w:rPr>
        <w:lastRenderedPageBreak/>
        <w:t xml:space="preserve">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1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E71A48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2" w:name="_Ref191386451"/>
      <w:bookmarkStart w:id="483" w:name="_Ref440271628"/>
      <w:bookmarkStart w:id="484" w:name="_Toc440361334"/>
      <w:bookmarkStart w:id="485" w:name="_Toc440376089"/>
      <w:bookmarkStart w:id="486" w:name="_Toc440376216"/>
      <w:bookmarkStart w:id="487" w:name="_Toc440382481"/>
      <w:bookmarkStart w:id="488" w:name="_Toc440447151"/>
      <w:bookmarkStart w:id="489" w:name="_Toc440632311"/>
      <w:bookmarkStart w:id="490" w:name="_Toc440875084"/>
      <w:bookmarkStart w:id="491" w:name="_Toc441131071"/>
      <w:bookmarkStart w:id="492" w:name="_Ref465773032"/>
      <w:bookmarkStart w:id="493" w:name="_Toc465774592"/>
      <w:bookmarkStart w:id="494" w:name="_Toc465848821"/>
      <w:bookmarkStart w:id="495" w:name="_Toc468875323"/>
      <w:bookmarkStart w:id="496" w:name="_Toc469488375"/>
      <w:bookmarkStart w:id="497" w:name="_Toc471894896"/>
      <w:bookmarkStart w:id="498" w:name="_Toc498590321"/>
      <w:r w:rsidRPr="00E71A48">
        <w:rPr>
          <w:szCs w:val="24"/>
        </w:rPr>
        <w:t xml:space="preserve">Привлечение </w:t>
      </w:r>
      <w:bookmarkEnd w:id="482"/>
      <w:bookmarkEnd w:id="483"/>
      <w:bookmarkEnd w:id="484"/>
      <w:bookmarkEnd w:id="485"/>
      <w:bookmarkEnd w:id="486"/>
      <w:r w:rsidR="00362EA4">
        <w:rPr>
          <w:szCs w:val="24"/>
        </w:rPr>
        <w:t>соисполнителей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99" w:name="_Ref191386461"/>
      <w:bookmarkStart w:id="500" w:name="_Toc440361335"/>
      <w:bookmarkStart w:id="501" w:name="_Toc440376090"/>
      <w:bookmarkStart w:id="502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3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3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</w:t>
      </w:r>
      <w:r w:rsidRPr="00362EA4">
        <w:rPr>
          <w:bCs w:val="0"/>
          <w:sz w:val="24"/>
          <w:szCs w:val="24"/>
        </w:rPr>
        <w:lastRenderedPageBreak/>
        <w:t>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4" w:name="_Toc440382482"/>
      <w:bookmarkStart w:id="505" w:name="_Toc440447152"/>
      <w:bookmarkStart w:id="506" w:name="_Toc440632312"/>
      <w:bookmarkStart w:id="507" w:name="_Toc440875085"/>
      <w:bookmarkStart w:id="508" w:name="_Ref440876619"/>
      <w:bookmarkStart w:id="509" w:name="_Ref440876660"/>
      <w:bookmarkStart w:id="510" w:name="_Toc441131072"/>
      <w:bookmarkStart w:id="511" w:name="_Ref465772690"/>
      <w:bookmarkStart w:id="512" w:name="_Toc465774593"/>
      <w:bookmarkStart w:id="513" w:name="_Toc465848822"/>
      <w:bookmarkStart w:id="514" w:name="_Toc468875324"/>
      <w:bookmarkStart w:id="515" w:name="_Toc469488376"/>
      <w:bookmarkStart w:id="516" w:name="_Toc471894897"/>
      <w:bookmarkStart w:id="517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99"/>
      <w:bookmarkEnd w:id="500"/>
      <w:bookmarkEnd w:id="501"/>
      <w:bookmarkEnd w:id="502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1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306114966"/>
      <w:bookmarkStart w:id="523" w:name="_Toc440361336"/>
      <w:bookmarkStart w:id="524" w:name="_Toc440376091"/>
      <w:bookmarkStart w:id="525" w:name="_Toc440376218"/>
      <w:bookmarkStart w:id="526" w:name="_Toc440382483"/>
      <w:bookmarkStart w:id="527" w:name="_Toc440447153"/>
      <w:bookmarkStart w:id="528" w:name="_Toc440632313"/>
      <w:bookmarkStart w:id="529" w:name="_Toc440875086"/>
      <w:bookmarkStart w:id="530" w:name="_Toc441131073"/>
      <w:bookmarkStart w:id="531" w:name="_Toc465774594"/>
      <w:bookmarkStart w:id="532" w:name="_Toc465848823"/>
      <w:bookmarkStart w:id="533" w:name="_Toc468875325"/>
      <w:bookmarkStart w:id="534" w:name="_Toc469488377"/>
      <w:bookmarkStart w:id="535" w:name="_Toc471894898"/>
      <w:bookmarkStart w:id="536" w:name="_Toc498590323"/>
      <w:r w:rsidRPr="00E71A48">
        <w:rPr>
          <w:szCs w:val="24"/>
        </w:rPr>
        <w:t>Разъяснение Документации по запросу предложений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</w:t>
      </w:r>
      <w:r w:rsidRPr="00E71A48">
        <w:rPr>
          <w:bCs w:val="0"/>
          <w:sz w:val="24"/>
          <w:szCs w:val="24"/>
        </w:rPr>
        <w:lastRenderedPageBreak/>
        <w:t xml:space="preserve">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7" w:name="_Toc440361337"/>
      <w:bookmarkStart w:id="538" w:name="_Toc440376092"/>
      <w:bookmarkStart w:id="539" w:name="_Toc440376219"/>
      <w:bookmarkStart w:id="540" w:name="_Toc440382484"/>
      <w:bookmarkStart w:id="541" w:name="_Toc440447154"/>
      <w:bookmarkStart w:id="542" w:name="_Toc440632314"/>
      <w:bookmarkStart w:id="543" w:name="_Toc440875087"/>
      <w:bookmarkStart w:id="544" w:name="_Ref440969948"/>
      <w:bookmarkStart w:id="545" w:name="_Ref441057071"/>
      <w:bookmarkStart w:id="546" w:name="_Toc441131074"/>
      <w:bookmarkStart w:id="547" w:name="_Toc465774595"/>
      <w:bookmarkStart w:id="548" w:name="_Toc465848824"/>
      <w:bookmarkStart w:id="549" w:name="_Toc468875326"/>
      <w:bookmarkStart w:id="550" w:name="_Toc469488378"/>
      <w:bookmarkStart w:id="551" w:name="_Toc471894899"/>
      <w:bookmarkStart w:id="552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3" w:name="_Ref440289401"/>
      <w:bookmarkStart w:id="554" w:name="_Toc440361338"/>
      <w:bookmarkStart w:id="555" w:name="_Toc440376093"/>
      <w:bookmarkStart w:id="556" w:name="_Toc440376220"/>
      <w:bookmarkStart w:id="557" w:name="_Toc440382485"/>
      <w:bookmarkStart w:id="558" w:name="_Toc440447155"/>
      <w:bookmarkStart w:id="559" w:name="_Toc440632315"/>
      <w:bookmarkStart w:id="560" w:name="_Toc440875088"/>
      <w:bookmarkStart w:id="561" w:name="_Toc441131075"/>
      <w:bookmarkStart w:id="562" w:name="_Toc465774596"/>
      <w:bookmarkStart w:id="563" w:name="_Toc465848825"/>
      <w:bookmarkStart w:id="564" w:name="_Toc468875327"/>
      <w:bookmarkStart w:id="565" w:name="_Toc469488379"/>
      <w:bookmarkStart w:id="566" w:name="_Toc471894900"/>
      <w:bookmarkStart w:id="567" w:name="_Toc498590325"/>
      <w:r w:rsidRPr="00E71A48">
        <w:rPr>
          <w:szCs w:val="24"/>
        </w:rPr>
        <w:t>Продление срока окончания приема Заявок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8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69" w:name="_Toc299701566"/>
      <w:bookmarkStart w:id="570" w:name="_Ref306176386"/>
      <w:bookmarkStart w:id="571" w:name="_Ref440285128"/>
      <w:bookmarkStart w:id="572" w:name="_Toc440361339"/>
      <w:bookmarkStart w:id="573" w:name="_Toc440376094"/>
      <w:bookmarkStart w:id="574" w:name="_Toc440376221"/>
      <w:bookmarkStart w:id="575" w:name="_Toc440382486"/>
      <w:bookmarkStart w:id="576" w:name="_Toc440447156"/>
      <w:bookmarkStart w:id="577" w:name="_Toc440632316"/>
      <w:bookmarkStart w:id="578" w:name="_Toc440875089"/>
      <w:bookmarkStart w:id="579" w:name="_Toc441131076"/>
      <w:bookmarkStart w:id="580" w:name="_Toc465774597"/>
      <w:bookmarkStart w:id="581" w:name="_Toc465848826"/>
      <w:bookmarkStart w:id="582" w:name="_Toc468875328"/>
      <w:bookmarkStart w:id="583" w:name="_Toc469488380"/>
      <w:bookmarkStart w:id="584" w:name="_Toc471894901"/>
      <w:bookmarkStart w:id="585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136BB9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6" w:name="_Ref467168844"/>
      <w:bookmarkStart w:id="587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6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7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8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89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8"/>
      <w:bookmarkEnd w:id="589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lastRenderedPageBreak/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0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0"/>
      <w:r w:rsidR="007051C0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299109207"/>
      <w:bookmarkStart w:id="592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1"/>
      <w:bookmarkEnd w:id="592"/>
    </w:p>
    <w:p w:rsidR="002F273A" w:rsidRPr="00261CD4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261CD4">
        <w:fldChar w:fldCharType="begin"/>
      </w:r>
      <w:r w:rsidR="00402725" w:rsidRPr="00261CD4">
        <w:instrText xml:space="preserve"> REF _Ref440272256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5.14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61CD4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261CD4">
        <w:fldChar w:fldCharType="begin"/>
      </w:r>
      <w:r w:rsidR="00197954" w:rsidRPr="00261CD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1CD4">
        <w:instrText xml:space="preserve"> \* MERGEFORMAT </w:instrText>
      </w:r>
      <w:r w:rsidR="007F30BA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5.15</w:t>
      </w:r>
      <w:r w:rsidR="007F30BA" w:rsidRPr="00261CD4">
        <w:fldChar w:fldCharType="end"/>
      </w:r>
      <w:r w:rsidRPr="00261CD4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</w:rPr>
        <w:t>3.4.1.3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261CD4">
        <w:rPr>
          <w:bCs w:val="0"/>
          <w:sz w:val="24"/>
          <w:szCs w:val="24"/>
        </w:rPr>
        <w:t xml:space="preserve">РФ, </w:t>
      </w:r>
      <w:r w:rsidR="00261CD4" w:rsidRPr="00261CD4">
        <w:rPr>
          <w:bCs w:val="0"/>
          <w:sz w:val="24"/>
          <w:szCs w:val="24"/>
        </w:rPr>
        <w:t>150003, г. Ярославль, ул. Северная подстанция, д.9</w:t>
      </w:r>
      <w:r w:rsidR="00001498">
        <w:rPr>
          <w:bCs w:val="0"/>
          <w:sz w:val="24"/>
          <w:szCs w:val="24"/>
        </w:rPr>
        <w:t xml:space="preserve"> (кабинет отдела закупок)</w:t>
      </w:r>
      <w:r w:rsidR="00BB6553" w:rsidRPr="00261CD4">
        <w:rPr>
          <w:bCs w:val="0"/>
          <w:sz w:val="24"/>
          <w:szCs w:val="24"/>
        </w:rPr>
        <w:t xml:space="preserve">, исполнительный сотрудник </w:t>
      </w:r>
      <w:r w:rsidR="00261CD4" w:rsidRPr="00261CD4">
        <w:rPr>
          <w:bCs w:val="0"/>
          <w:sz w:val="24"/>
          <w:szCs w:val="24"/>
        </w:rPr>
        <w:t>–</w:t>
      </w:r>
      <w:r w:rsidR="00BB6553" w:rsidRPr="00261CD4">
        <w:rPr>
          <w:bCs w:val="0"/>
          <w:sz w:val="24"/>
          <w:szCs w:val="24"/>
        </w:rPr>
        <w:t xml:space="preserve"> </w:t>
      </w:r>
      <w:r w:rsidR="00001498">
        <w:rPr>
          <w:bCs w:val="0"/>
          <w:sz w:val="24"/>
          <w:szCs w:val="24"/>
        </w:rPr>
        <w:t>Митрофанова Екатерина Николаевна</w:t>
      </w:r>
      <w:r w:rsidR="00BB6553" w:rsidRPr="00261CD4">
        <w:rPr>
          <w:bCs w:val="0"/>
          <w:sz w:val="24"/>
          <w:szCs w:val="24"/>
        </w:rPr>
        <w:t>, контактный телефон (4</w:t>
      </w:r>
      <w:r w:rsidR="00261CD4" w:rsidRPr="00261CD4">
        <w:rPr>
          <w:bCs w:val="0"/>
          <w:sz w:val="24"/>
          <w:szCs w:val="24"/>
        </w:rPr>
        <w:t>852</w:t>
      </w:r>
      <w:r w:rsidR="00BB6553" w:rsidRPr="00261CD4">
        <w:rPr>
          <w:bCs w:val="0"/>
          <w:sz w:val="24"/>
          <w:szCs w:val="24"/>
        </w:rPr>
        <w:t>) 7</w:t>
      </w:r>
      <w:r w:rsidR="00261CD4" w:rsidRPr="00261CD4">
        <w:rPr>
          <w:bCs w:val="0"/>
          <w:sz w:val="24"/>
          <w:szCs w:val="24"/>
        </w:rPr>
        <w:t>8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14</w:t>
      </w:r>
      <w:r w:rsidR="00BB6553" w:rsidRPr="00261CD4">
        <w:rPr>
          <w:bCs w:val="0"/>
          <w:sz w:val="24"/>
          <w:szCs w:val="24"/>
        </w:rPr>
        <w:t>-</w:t>
      </w:r>
      <w:r w:rsidR="00001498">
        <w:rPr>
          <w:bCs w:val="0"/>
          <w:sz w:val="24"/>
          <w:szCs w:val="24"/>
        </w:rPr>
        <w:t>54</w:t>
      </w:r>
      <w:r w:rsidRPr="00261CD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61CD4">
        <w:rPr>
          <w:sz w:val="24"/>
          <w:szCs w:val="24"/>
        </w:rPr>
        <w:t>Пометка «</w:t>
      </w:r>
      <w:r w:rsidRPr="00261CD4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3" w:name="_Ref442263553"/>
      <w:bookmarkStart w:id="594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3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</w:t>
      </w:r>
      <w:r w:rsidRPr="001E3137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261CD4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261CD4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261CD4">
        <w:rPr>
          <w:szCs w:val="24"/>
        </w:rPr>
        <w:t xml:space="preserve">исполнения обязательств, связанных с участием в </w:t>
      </w:r>
      <w:r w:rsidR="005C0B25" w:rsidRPr="00261CD4">
        <w:rPr>
          <w:szCs w:val="24"/>
        </w:rPr>
        <w:t xml:space="preserve">Запросе предложений </w:t>
      </w:r>
      <w:r w:rsidRPr="00261CD4">
        <w:rPr>
          <w:szCs w:val="24"/>
        </w:rPr>
        <w:t>и подачей Заявки,</w:t>
      </w:r>
      <w:r w:rsidRPr="00261CD4">
        <w:rPr>
          <w:rFonts w:eastAsia="Calibri"/>
          <w:szCs w:val="24"/>
          <w:lang w:eastAsia="en-US"/>
        </w:rPr>
        <w:t xml:space="preserve"> копию </w:t>
      </w:r>
      <w:r w:rsidRPr="00261CD4">
        <w:rPr>
          <w:szCs w:val="24"/>
        </w:rPr>
        <w:t>платежного</w:t>
      </w:r>
      <w:r w:rsidRPr="00261CD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261CD4">
        <w:fldChar w:fldCharType="begin"/>
      </w:r>
      <w:r w:rsidR="00402725" w:rsidRPr="00261CD4">
        <w:instrText xml:space="preserve"> REF _Ref55335823 \r \h  \* MERGEFORMAT </w:instrText>
      </w:r>
      <w:r w:rsidR="00402725" w:rsidRPr="00261CD4">
        <w:fldChar w:fldCharType="separate"/>
      </w:r>
      <w:r w:rsidR="00090FCB" w:rsidRPr="00261CD4">
        <w:rPr>
          <w:rFonts w:eastAsia="Calibri"/>
          <w:szCs w:val="24"/>
          <w:lang w:eastAsia="en-US"/>
        </w:rPr>
        <w:t>5.7</w:t>
      </w:r>
      <w:r w:rsidR="00402725" w:rsidRPr="00261CD4">
        <w:fldChar w:fldCharType="end"/>
      </w:r>
      <w:r w:rsidRPr="00261CD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61CD4" w:rsidRPr="00261CD4">
        <w:rPr>
          <w:rFonts w:eastAsia="Calibri"/>
          <w:szCs w:val="24"/>
          <w:lang w:eastAsia="en-US"/>
        </w:rPr>
        <w:t xml:space="preserve">специалисту </w:t>
      </w:r>
      <w:r w:rsidR="00001498">
        <w:rPr>
          <w:rFonts w:eastAsia="Calibri"/>
          <w:szCs w:val="24"/>
          <w:lang w:eastAsia="en-US"/>
        </w:rPr>
        <w:t>1</w:t>
      </w:r>
      <w:r w:rsidR="00261CD4" w:rsidRPr="00261CD4">
        <w:rPr>
          <w:rFonts w:eastAsia="Calibri"/>
          <w:szCs w:val="24"/>
          <w:lang w:eastAsia="en-US"/>
        </w:rPr>
        <w:t xml:space="preserve"> категории отдела закупочной деятельности управления логистики и МТО филиала</w:t>
      </w:r>
      <w:r w:rsidRPr="00261CD4">
        <w:rPr>
          <w:rFonts w:eastAsia="Calibri"/>
          <w:szCs w:val="24"/>
          <w:lang w:eastAsia="en-US"/>
        </w:rPr>
        <w:t xml:space="preserve"> ПАО «МРСК Центра»</w:t>
      </w:r>
      <w:r w:rsidR="00261CD4" w:rsidRPr="00261CD4">
        <w:rPr>
          <w:rFonts w:eastAsia="Calibri"/>
          <w:szCs w:val="24"/>
          <w:lang w:eastAsia="en-US"/>
        </w:rPr>
        <w:t xml:space="preserve"> - «Ярэнерго»</w:t>
      </w:r>
      <w:r w:rsidRPr="00261CD4">
        <w:rPr>
          <w:rFonts w:eastAsia="Calibri"/>
          <w:szCs w:val="24"/>
          <w:lang w:eastAsia="en-US"/>
        </w:rPr>
        <w:t xml:space="preserve"> </w:t>
      </w:r>
      <w:r w:rsidR="00001498">
        <w:rPr>
          <w:rFonts w:eastAsia="Calibri"/>
          <w:szCs w:val="24"/>
          <w:lang w:eastAsia="en-US"/>
        </w:rPr>
        <w:t>Митрофановой Екатерине Николаевне</w:t>
      </w:r>
      <w:proofErr w:type="gramEnd"/>
      <w:r w:rsidR="00001498">
        <w:rPr>
          <w:rFonts w:eastAsia="Calibri"/>
          <w:szCs w:val="24"/>
          <w:lang w:eastAsia="en-US"/>
        </w:rPr>
        <w:t xml:space="preserve"> </w:t>
      </w:r>
      <w:r w:rsidRPr="00261CD4">
        <w:rPr>
          <w:rFonts w:eastAsia="Calibri"/>
          <w:szCs w:val="24"/>
          <w:lang w:eastAsia="en-US"/>
        </w:rPr>
        <w:t>- контактный телефон (4</w:t>
      </w:r>
      <w:r w:rsidR="00261CD4" w:rsidRPr="00261CD4">
        <w:rPr>
          <w:rFonts w:eastAsia="Calibri"/>
          <w:szCs w:val="24"/>
          <w:lang w:eastAsia="en-US"/>
        </w:rPr>
        <w:t>852</w:t>
      </w:r>
      <w:r w:rsidRPr="00261CD4">
        <w:rPr>
          <w:rFonts w:eastAsia="Calibri"/>
          <w:szCs w:val="24"/>
          <w:lang w:eastAsia="en-US"/>
        </w:rPr>
        <w:t>) 7</w:t>
      </w:r>
      <w:r w:rsidR="00261CD4" w:rsidRPr="00261CD4">
        <w:rPr>
          <w:rFonts w:eastAsia="Calibri"/>
          <w:szCs w:val="24"/>
          <w:lang w:eastAsia="en-US"/>
        </w:rPr>
        <w:t>8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14</w:t>
      </w:r>
      <w:r w:rsidRPr="00261CD4">
        <w:rPr>
          <w:rFonts w:eastAsia="Calibri"/>
          <w:szCs w:val="24"/>
          <w:lang w:eastAsia="en-US"/>
        </w:rPr>
        <w:t>-</w:t>
      </w:r>
      <w:r w:rsidR="00001498">
        <w:rPr>
          <w:rFonts w:eastAsia="Calibri"/>
          <w:szCs w:val="24"/>
          <w:lang w:eastAsia="en-US"/>
        </w:rPr>
        <w:t>54</w:t>
      </w:r>
      <w:r w:rsidRPr="00261CD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001498" w:rsidRPr="00130793">
          <w:rPr>
            <w:rStyle w:val="a7"/>
            <w:sz w:val="22"/>
          </w:rPr>
          <w:t>mitrofanova.en@mrsk-1.ru</w:t>
        </w:r>
      </w:hyperlink>
      <w:r w:rsidRPr="00261CD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261CD4">
        <w:rPr>
          <w:szCs w:val="24"/>
        </w:rPr>
        <w:t xml:space="preserve">до момента истечения срока окончания приема заявок (п.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szCs w:val="24"/>
        </w:rPr>
        <w:t>3.4.1.3</w:t>
      </w:r>
      <w:r w:rsidR="00402725" w:rsidRPr="00261CD4">
        <w:fldChar w:fldCharType="end"/>
      </w:r>
      <w:r w:rsidRPr="00261CD4">
        <w:rPr>
          <w:szCs w:val="24"/>
        </w:rPr>
        <w:t>).</w:t>
      </w:r>
      <w:r w:rsidR="00001498">
        <w:rPr>
          <w:szCs w:val="24"/>
        </w:rPr>
        <w:t xml:space="preserve"> 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5" w:name="_Ref468973892"/>
      <w:r w:rsidRPr="00261CD4">
        <w:rPr>
          <w:rFonts w:eastAsia="Calibri"/>
          <w:szCs w:val="24"/>
          <w:lang w:eastAsia="en-US"/>
        </w:rPr>
        <w:t>Реквизиты</w:t>
      </w:r>
      <w:r w:rsidRPr="00261CD4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5"/>
    </w:p>
    <w:p w:rsidR="00261CD4" w:rsidRPr="00E4300E" w:rsidRDefault="00261CD4" w:rsidP="00261CD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261CD4" w:rsidRPr="00E4300E" w:rsidRDefault="00261CD4" w:rsidP="00261CD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6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4"/>
      <w:bookmarkEnd w:id="596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7" w:name="_Ref305973214"/>
      <w:bookmarkStart w:id="598" w:name="_Toc498590327"/>
      <w:r w:rsidRPr="00AE1D21">
        <w:t>Подача Заявок и их прием</w:t>
      </w:r>
      <w:bookmarkStart w:id="599" w:name="_Ref56229451"/>
      <w:bookmarkEnd w:id="568"/>
      <w:bookmarkEnd w:id="597"/>
      <w:bookmarkEnd w:id="59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0" w:name="_Toc439323707"/>
      <w:bookmarkStart w:id="601" w:name="_Toc440361341"/>
      <w:bookmarkStart w:id="602" w:name="_Toc440376096"/>
      <w:bookmarkStart w:id="603" w:name="_Toc440376223"/>
      <w:bookmarkStart w:id="604" w:name="_Toc440382488"/>
      <w:bookmarkStart w:id="605" w:name="_Toc440447158"/>
      <w:bookmarkStart w:id="606" w:name="_Toc440632318"/>
      <w:bookmarkStart w:id="607" w:name="_Toc440875091"/>
      <w:bookmarkStart w:id="608" w:name="_Toc441131078"/>
      <w:bookmarkStart w:id="609" w:name="_Toc465774599"/>
      <w:bookmarkStart w:id="610" w:name="_Toc465848828"/>
      <w:bookmarkStart w:id="611" w:name="_Toc468875330"/>
      <w:bookmarkStart w:id="612" w:name="_Toc469488382"/>
      <w:bookmarkStart w:id="613" w:name="_Toc471894903"/>
      <w:bookmarkStart w:id="614" w:name="_Toc498590328"/>
      <w:r w:rsidRPr="00E71A48">
        <w:rPr>
          <w:szCs w:val="24"/>
        </w:rPr>
        <w:t>Подача Заявок через ЭТП</w:t>
      </w:r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61CD4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</w:t>
      </w:r>
      <w:r w:rsidRPr="00261CD4">
        <w:rPr>
          <w:bCs w:val="0"/>
          <w:sz w:val="24"/>
          <w:szCs w:val="24"/>
        </w:rPr>
        <w:t xml:space="preserve">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61CD4">
        <w:rPr>
          <w:bCs w:val="0"/>
          <w:sz w:val="24"/>
          <w:szCs w:val="24"/>
        </w:rPr>
        <w:t xml:space="preserve">электронных </w:t>
      </w:r>
      <w:r w:rsidRPr="00261CD4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261CD4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5" w:name="_Ref440289953"/>
      <w:r w:rsidRPr="00261CD4">
        <w:rPr>
          <w:bCs w:val="0"/>
          <w:sz w:val="24"/>
          <w:szCs w:val="24"/>
        </w:rPr>
        <w:t>Заявк</w:t>
      </w:r>
      <w:r w:rsidR="00717F60" w:rsidRPr="00261CD4">
        <w:rPr>
          <w:bCs w:val="0"/>
          <w:sz w:val="24"/>
          <w:szCs w:val="24"/>
        </w:rPr>
        <w:t xml:space="preserve">и на ЭТП могут быть поданы до </w:t>
      </w:r>
      <w:r w:rsidR="002B5044" w:rsidRPr="00261CD4">
        <w:rPr>
          <w:b/>
          <w:bCs w:val="0"/>
          <w:sz w:val="24"/>
          <w:szCs w:val="24"/>
        </w:rPr>
        <w:t xml:space="preserve">12 часов 00 минут </w:t>
      </w:r>
      <w:r w:rsidR="00547220">
        <w:rPr>
          <w:b/>
          <w:bCs w:val="0"/>
          <w:sz w:val="24"/>
          <w:szCs w:val="24"/>
        </w:rPr>
        <w:t>1</w:t>
      </w:r>
      <w:r w:rsidR="00532EA8">
        <w:rPr>
          <w:b/>
          <w:bCs w:val="0"/>
          <w:sz w:val="24"/>
          <w:szCs w:val="24"/>
        </w:rPr>
        <w:t>3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532EA8">
        <w:rPr>
          <w:b/>
          <w:bCs w:val="0"/>
          <w:sz w:val="24"/>
          <w:szCs w:val="24"/>
        </w:rPr>
        <w:t>июня</w:t>
      </w:r>
      <w:bookmarkStart w:id="616" w:name="_GoBack"/>
      <w:bookmarkEnd w:id="616"/>
      <w:r w:rsidR="002B5044" w:rsidRPr="00261CD4">
        <w:rPr>
          <w:b/>
          <w:bCs w:val="0"/>
          <w:sz w:val="24"/>
          <w:szCs w:val="24"/>
        </w:rPr>
        <w:t xml:space="preserve"> </w:t>
      </w:r>
      <w:r w:rsidR="009C6DFC" w:rsidRPr="00261CD4">
        <w:rPr>
          <w:b/>
          <w:bCs w:val="0"/>
          <w:sz w:val="24"/>
          <w:szCs w:val="24"/>
        </w:rPr>
        <w:t>2018</w:t>
      </w:r>
      <w:r w:rsidR="002B5044" w:rsidRPr="00261CD4">
        <w:rPr>
          <w:b/>
          <w:bCs w:val="0"/>
          <w:sz w:val="24"/>
          <w:szCs w:val="24"/>
        </w:rPr>
        <w:t xml:space="preserve"> года</w:t>
      </w:r>
      <w:r w:rsidR="00BB27D7" w:rsidRPr="00261CD4">
        <w:rPr>
          <w:b/>
          <w:bCs w:val="0"/>
          <w:sz w:val="24"/>
          <w:szCs w:val="24"/>
        </w:rPr>
        <w:t xml:space="preserve">, </w:t>
      </w:r>
      <w:r w:rsidR="00BB27D7" w:rsidRPr="00261CD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261CD4">
        <w:rPr>
          <w:bCs w:val="0"/>
          <w:spacing w:val="-2"/>
          <w:sz w:val="24"/>
          <w:szCs w:val="24"/>
        </w:rPr>
        <w:t>(под</w:t>
      </w:r>
      <w:r w:rsidR="00BB27D7" w:rsidRPr="00261CD4">
        <w:rPr>
          <w:bCs w:val="0"/>
          <w:sz w:val="24"/>
          <w:szCs w:val="24"/>
        </w:rPr>
        <w:t xml:space="preserve">раздел </w:t>
      </w:r>
      <w:r w:rsidR="007F30BA" w:rsidRPr="00261CD4">
        <w:rPr>
          <w:bCs w:val="0"/>
          <w:sz w:val="24"/>
          <w:szCs w:val="24"/>
        </w:rPr>
        <w:fldChar w:fldCharType="begin"/>
      </w:r>
      <w:r w:rsidR="00BB27D7" w:rsidRPr="00261CD4">
        <w:rPr>
          <w:bCs w:val="0"/>
          <w:sz w:val="24"/>
          <w:szCs w:val="24"/>
        </w:rPr>
        <w:instrText xml:space="preserve"> REF _Ref55336310 \r \h </w:instrText>
      </w:r>
      <w:r w:rsidR="00261CD4">
        <w:rPr>
          <w:bCs w:val="0"/>
          <w:sz w:val="24"/>
          <w:szCs w:val="24"/>
        </w:rPr>
        <w:instrText xml:space="preserve"> \* MERGEFORMAT </w:instrText>
      </w:r>
      <w:r w:rsidR="007F30BA" w:rsidRPr="00261CD4">
        <w:rPr>
          <w:bCs w:val="0"/>
          <w:sz w:val="24"/>
          <w:szCs w:val="24"/>
        </w:rPr>
      </w:r>
      <w:r w:rsidR="007F30BA" w:rsidRPr="00261CD4">
        <w:rPr>
          <w:bCs w:val="0"/>
          <w:sz w:val="24"/>
          <w:szCs w:val="24"/>
        </w:rPr>
        <w:fldChar w:fldCharType="separate"/>
      </w:r>
      <w:r w:rsidR="00090FCB" w:rsidRPr="00261CD4">
        <w:rPr>
          <w:bCs w:val="0"/>
          <w:sz w:val="24"/>
          <w:szCs w:val="24"/>
        </w:rPr>
        <w:t>5.1</w:t>
      </w:r>
      <w:r w:rsidR="007F30BA" w:rsidRPr="00261CD4">
        <w:rPr>
          <w:bCs w:val="0"/>
          <w:sz w:val="24"/>
          <w:szCs w:val="24"/>
        </w:rPr>
        <w:fldChar w:fldCharType="end"/>
      </w:r>
      <w:r w:rsidR="00BB27D7" w:rsidRPr="00261CD4">
        <w:rPr>
          <w:bCs w:val="0"/>
          <w:sz w:val="24"/>
          <w:szCs w:val="24"/>
          <w:lang w:eastAsia="ru-RU"/>
        </w:rPr>
        <w:t>)</w:t>
      </w:r>
      <w:r w:rsidR="00BB27D7" w:rsidRPr="00261CD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261CD4">
        <w:rPr>
          <w:bCs w:val="0"/>
          <w:sz w:val="24"/>
          <w:szCs w:val="24"/>
        </w:rPr>
        <w:t>.</w:t>
      </w:r>
      <w:bookmarkEnd w:id="61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61CD4">
        <w:rPr>
          <w:bCs w:val="0"/>
          <w:sz w:val="24"/>
          <w:szCs w:val="24"/>
        </w:rPr>
        <w:t>После наступления даты и времени завершения срока подачи</w:t>
      </w:r>
      <w:r w:rsidRPr="00AE1D21">
        <w:rPr>
          <w:bCs w:val="0"/>
          <w:sz w:val="24"/>
          <w:szCs w:val="24"/>
        </w:rPr>
        <w:t xml:space="preserve">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7" w:name="_Ref115077798"/>
      <w:bookmarkStart w:id="618" w:name="_Toc439323708"/>
      <w:bookmarkStart w:id="619" w:name="_Toc440361342"/>
      <w:bookmarkStart w:id="620" w:name="_Toc440376097"/>
      <w:bookmarkStart w:id="621" w:name="_Toc440376224"/>
      <w:bookmarkStart w:id="622" w:name="_Toc440382489"/>
      <w:bookmarkStart w:id="623" w:name="_Toc440447159"/>
      <w:bookmarkStart w:id="624" w:name="_Toc440632319"/>
      <w:bookmarkStart w:id="625" w:name="_Toc440875092"/>
      <w:bookmarkStart w:id="626" w:name="_Toc441131079"/>
      <w:bookmarkStart w:id="627" w:name="_Toc465774600"/>
      <w:bookmarkStart w:id="628" w:name="_Toc465848829"/>
      <w:bookmarkStart w:id="629" w:name="_Toc468875331"/>
      <w:bookmarkStart w:id="630" w:name="_Toc469488383"/>
      <w:bookmarkStart w:id="631" w:name="_Toc471894904"/>
      <w:bookmarkStart w:id="632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bookmarkEnd w:id="599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3883"/>
      <w:bookmarkStart w:id="634" w:name="_Toc498590330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3"/>
      <w:bookmarkEnd w:id="634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5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468201145"/>
      <w:bookmarkStart w:id="637" w:name="_Ref468201209"/>
      <w:bookmarkStart w:id="638" w:name="_Toc498590331"/>
      <w:r w:rsidRPr="00E71A48">
        <w:t>Оценка Заявок и проведение переговоров</w:t>
      </w:r>
      <w:bookmarkEnd w:id="635"/>
      <w:bookmarkEnd w:id="636"/>
      <w:bookmarkEnd w:id="637"/>
      <w:bookmarkEnd w:id="63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9" w:name="_Toc439323711"/>
      <w:bookmarkStart w:id="640" w:name="_Toc440361345"/>
      <w:bookmarkStart w:id="641" w:name="_Toc440376100"/>
      <w:bookmarkStart w:id="642" w:name="_Toc440376227"/>
      <w:bookmarkStart w:id="643" w:name="_Toc440382492"/>
      <w:bookmarkStart w:id="644" w:name="_Toc440447162"/>
      <w:bookmarkStart w:id="645" w:name="_Toc440632322"/>
      <w:bookmarkStart w:id="646" w:name="_Toc440875095"/>
      <w:bookmarkStart w:id="647" w:name="_Toc441131082"/>
      <w:bookmarkStart w:id="648" w:name="_Toc465774603"/>
      <w:bookmarkStart w:id="649" w:name="_Toc465848832"/>
      <w:bookmarkStart w:id="650" w:name="_Toc468875334"/>
      <w:bookmarkStart w:id="651" w:name="_Toc469488386"/>
      <w:bookmarkStart w:id="652" w:name="_Toc471894907"/>
      <w:bookmarkStart w:id="653" w:name="_Toc498590332"/>
      <w:r w:rsidRPr="00E71A48">
        <w:rPr>
          <w:szCs w:val="24"/>
        </w:rPr>
        <w:t>Общие положения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4" w:name="_Ref93089454"/>
      <w:bookmarkStart w:id="655" w:name="_Toc439323712"/>
      <w:bookmarkStart w:id="656" w:name="_Toc440361346"/>
      <w:bookmarkStart w:id="657" w:name="_Toc440376101"/>
      <w:bookmarkStart w:id="658" w:name="_Toc440376228"/>
      <w:bookmarkStart w:id="659" w:name="_Toc440382493"/>
      <w:bookmarkStart w:id="660" w:name="_Toc440447163"/>
      <w:bookmarkStart w:id="661" w:name="_Toc440632323"/>
      <w:bookmarkStart w:id="662" w:name="_Toc440875096"/>
      <w:bookmarkStart w:id="663" w:name="_Toc441131083"/>
      <w:bookmarkStart w:id="664" w:name="_Toc465774604"/>
      <w:bookmarkStart w:id="665" w:name="_Toc465848833"/>
      <w:bookmarkStart w:id="666" w:name="_Toc468875335"/>
      <w:bookmarkStart w:id="667" w:name="_Toc469488387"/>
      <w:bookmarkStart w:id="668" w:name="_Toc471894908"/>
      <w:bookmarkStart w:id="669" w:name="_Toc498590333"/>
      <w:r w:rsidRPr="00E71A48">
        <w:rPr>
          <w:szCs w:val="24"/>
        </w:rPr>
        <w:t>Отборочная стадия</w:t>
      </w:r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0"/>
      <w:bookmarkEnd w:id="671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2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3" w:name="_Ref303670674"/>
      <w:bookmarkStart w:id="674" w:name="_Toc439323713"/>
      <w:bookmarkStart w:id="675" w:name="_Toc440361347"/>
      <w:bookmarkStart w:id="676" w:name="_Toc440376102"/>
      <w:bookmarkStart w:id="677" w:name="_Toc440376229"/>
      <w:bookmarkStart w:id="678" w:name="_Toc440382494"/>
      <w:bookmarkStart w:id="679" w:name="_Toc440447164"/>
      <w:bookmarkStart w:id="680" w:name="_Toc440632324"/>
      <w:bookmarkStart w:id="681" w:name="_Toc440875097"/>
      <w:bookmarkStart w:id="682" w:name="_Toc441131084"/>
      <w:bookmarkStart w:id="683" w:name="_Toc465774605"/>
      <w:bookmarkStart w:id="684" w:name="_Toc465848834"/>
      <w:bookmarkStart w:id="685" w:name="_Toc468875336"/>
      <w:bookmarkStart w:id="686" w:name="_Toc469488388"/>
      <w:bookmarkStart w:id="687" w:name="_Toc471894909"/>
      <w:bookmarkStart w:id="688" w:name="_Toc498590334"/>
      <w:r w:rsidRPr="00E71A48">
        <w:rPr>
          <w:szCs w:val="24"/>
        </w:rPr>
        <w:lastRenderedPageBreak/>
        <w:t>Проведение переговоров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89" w:name="_Ref306138385"/>
      <w:bookmarkStart w:id="690" w:name="_Toc439323714"/>
      <w:bookmarkStart w:id="691" w:name="_Toc440361348"/>
      <w:bookmarkStart w:id="692" w:name="_Toc440376103"/>
      <w:bookmarkStart w:id="693" w:name="_Toc440376230"/>
      <w:bookmarkStart w:id="694" w:name="_Toc440382495"/>
      <w:bookmarkStart w:id="695" w:name="_Toc440447165"/>
      <w:bookmarkStart w:id="696" w:name="_Toc440632325"/>
      <w:bookmarkStart w:id="697" w:name="_Toc440875098"/>
      <w:bookmarkStart w:id="698" w:name="_Toc441131085"/>
      <w:bookmarkStart w:id="699" w:name="_Toc465774606"/>
      <w:bookmarkStart w:id="700" w:name="_Toc465848835"/>
      <w:bookmarkStart w:id="701" w:name="_Toc468875337"/>
      <w:bookmarkStart w:id="702" w:name="_Toc469488389"/>
      <w:bookmarkStart w:id="703" w:name="_Toc471894910"/>
      <w:bookmarkStart w:id="704" w:name="_Toc498590335"/>
      <w:r w:rsidRPr="00E71A48">
        <w:rPr>
          <w:szCs w:val="24"/>
        </w:rPr>
        <w:t>Оценочная стадия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</w:p>
    <w:p w:rsidR="007D0EA7" w:rsidRPr="00261CD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261CD4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261CD4">
        <w:rPr>
          <w:sz w:val="24"/>
          <w:szCs w:val="24"/>
        </w:rPr>
        <w:t xml:space="preserve">. Порядок проведения оценочной стадии, </w:t>
      </w:r>
      <w:r w:rsidRPr="00261CD4">
        <w:rPr>
          <w:sz w:val="24"/>
          <w:szCs w:val="24"/>
        </w:rPr>
        <w:t>критери</w:t>
      </w:r>
      <w:r w:rsidR="00D275BB" w:rsidRPr="00261CD4">
        <w:rPr>
          <w:sz w:val="24"/>
          <w:szCs w:val="24"/>
        </w:rPr>
        <w:t>и</w:t>
      </w:r>
      <w:r w:rsidRPr="00261CD4">
        <w:rPr>
          <w:sz w:val="24"/>
          <w:szCs w:val="24"/>
        </w:rPr>
        <w:t xml:space="preserve"> и их весов</w:t>
      </w:r>
      <w:r w:rsidR="00D275BB" w:rsidRPr="00261CD4">
        <w:rPr>
          <w:sz w:val="24"/>
          <w:szCs w:val="24"/>
        </w:rPr>
        <w:t>ые</w:t>
      </w:r>
      <w:r w:rsidRPr="00261CD4">
        <w:rPr>
          <w:sz w:val="24"/>
          <w:szCs w:val="24"/>
        </w:rPr>
        <w:t xml:space="preserve"> коэффициент</w:t>
      </w:r>
      <w:r w:rsidR="00D275BB" w:rsidRPr="00261CD4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61CD4">
        <w:rPr>
          <w:sz w:val="24"/>
          <w:szCs w:val="24"/>
        </w:rPr>
        <w:t xml:space="preserve">Закупочная комиссия ранжирует </w:t>
      </w:r>
      <w:r w:rsidR="004B5EB3" w:rsidRPr="00261CD4">
        <w:rPr>
          <w:sz w:val="24"/>
          <w:szCs w:val="24"/>
        </w:rPr>
        <w:t>Заявк</w:t>
      </w:r>
      <w:r w:rsidRPr="00261CD4">
        <w:rPr>
          <w:sz w:val="24"/>
          <w:szCs w:val="24"/>
        </w:rPr>
        <w:t xml:space="preserve">и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ами. </w:t>
      </w:r>
      <w:r w:rsidR="00854CC7" w:rsidRPr="00261CD4">
        <w:rPr>
          <w:sz w:val="24"/>
          <w:szCs w:val="24"/>
        </w:rPr>
        <w:t>Предоставление приоритета при закупке услуг, оказываемых российскими лицами</w:t>
      </w:r>
      <w:r w:rsidR="00854CC7" w:rsidRPr="00751A4B">
        <w:rPr>
          <w:sz w:val="24"/>
          <w:szCs w:val="24"/>
        </w:rPr>
        <w:t xml:space="preserve">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5" w:name="_Ref303250967"/>
      <w:bookmarkStart w:id="706" w:name="_Toc305697378"/>
      <w:bookmarkStart w:id="707" w:name="_Toc498590336"/>
      <w:bookmarkStart w:id="70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5"/>
      <w:bookmarkEnd w:id="706"/>
      <w:bookmarkEnd w:id="707"/>
      <w:r w:rsidRPr="00E71A48">
        <w:t xml:space="preserve"> </w:t>
      </w:r>
    </w:p>
    <w:bookmarkEnd w:id="70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0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3" w:name="_Toc471823191"/>
      <w:bookmarkStart w:id="714" w:name="_Ref471823363"/>
      <w:bookmarkStart w:id="715" w:name="_Toc471828429"/>
      <w:bookmarkStart w:id="716" w:name="_Ref471894330"/>
      <w:bookmarkStart w:id="717" w:name="_Toc498590337"/>
      <w:bookmarkStart w:id="718" w:name="_Ref303681924"/>
      <w:bookmarkStart w:id="71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3"/>
      <w:bookmarkEnd w:id="714"/>
      <w:bookmarkEnd w:id="715"/>
      <w:bookmarkEnd w:id="716"/>
      <w:bookmarkEnd w:id="71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</w:t>
      </w:r>
      <w:r w:rsidRPr="00261CD4">
        <w:rPr>
          <w:sz w:val="24"/>
          <w:szCs w:val="24"/>
        </w:rPr>
        <w:t xml:space="preserve">услуг, оказываемых российскими лицами </w:t>
      </w:r>
      <w:proofErr w:type="gramStart"/>
      <w:r w:rsidRPr="00261CD4">
        <w:rPr>
          <w:i/>
          <w:sz w:val="24"/>
          <w:szCs w:val="24"/>
          <w:lang w:val="en-US"/>
        </w:rPr>
        <w:t>k</w:t>
      </w:r>
      <w:proofErr w:type="gramEnd"/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 xml:space="preserve">=0,85, иначе </w:t>
      </w:r>
      <w:r w:rsidRPr="00261CD4">
        <w:rPr>
          <w:i/>
          <w:sz w:val="24"/>
          <w:szCs w:val="24"/>
          <w:lang w:val="en-US"/>
        </w:rPr>
        <w:t>k</w:t>
      </w:r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261CD4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1CD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261CD4">
        <w:fldChar w:fldCharType="begin"/>
      </w:r>
      <w:r w:rsidR="00402725" w:rsidRPr="00261CD4">
        <w:instrText xml:space="preserve"> REF _Ref303251044 \r \h  \* MERGEFORMAT </w:instrText>
      </w:r>
      <w:r w:rsidR="00402725" w:rsidRPr="00261CD4">
        <w:fldChar w:fldCharType="separate"/>
      </w:r>
      <w:r w:rsidR="00090FCB" w:rsidRPr="00261CD4">
        <w:rPr>
          <w:rFonts w:ascii="Times New Roman" w:hAnsi="Times New Roman" w:cs="Times New Roman"/>
          <w:sz w:val="24"/>
          <w:szCs w:val="24"/>
        </w:rPr>
        <w:t>3.10</w:t>
      </w:r>
      <w:r w:rsidR="00402725" w:rsidRPr="00261CD4">
        <w:fldChar w:fldCharType="end"/>
      </w:r>
      <w:r w:rsidRPr="00261CD4">
        <w:rPr>
          <w:rFonts w:ascii="Times New Roman" w:hAnsi="Times New Roman" w:cs="Times New Roman"/>
          <w:sz w:val="24"/>
          <w:szCs w:val="24"/>
        </w:rPr>
        <w:t>) и Договор заключается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0" w:name="_Ref471980768"/>
      <w:bookmarkStart w:id="721" w:name="_Ref471980938"/>
      <w:bookmarkStart w:id="722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8"/>
      <w:bookmarkEnd w:id="719"/>
      <w:bookmarkEnd w:id="720"/>
      <w:bookmarkEnd w:id="721"/>
      <w:bookmarkEnd w:id="72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303251044"/>
      <w:bookmarkStart w:id="725" w:name="_Toc498590339"/>
      <w:bookmarkStart w:id="72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4"/>
      <w:bookmarkEnd w:id="72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2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0" w:name="_Ref465670219"/>
      <w:bookmarkStart w:id="731" w:name="_Toc468441704"/>
      <w:bookmarkStart w:id="732" w:name="_Toc498590340"/>
      <w:bookmarkStart w:id="733" w:name="_Ref303683929"/>
      <w:r w:rsidRPr="00EB7BE2">
        <w:rPr>
          <w:bCs w:val="0"/>
        </w:rPr>
        <w:t>Антидемпинговые меры</w:t>
      </w:r>
      <w:bookmarkEnd w:id="730"/>
      <w:bookmarkEnd w:id="731"/>
      <w:bookmarkEnd w:id="73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4" w:name="_Ref465675151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5" w:name="_Ref468875001"/>
      <w:bookmarkStart w:id="736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6"/>
      <w:bookmarkEnd w:id="733"/>
      <w:bookmarkEnd w:id="735"/>
      <w:bookmarkEnd w:id="73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7" w:name="_Ref294695403"/>
      <w:bookmarkStart w:id="73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7"/>
      <w:bookmarkEnd w:id="73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3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3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</w:t>
      </w:r>
      <w:r w:rsidRPr="00751A4B">
        <w:rPr>
          <w:bCs w:val="0"/>
          <w:sz w:val="24"/>
          <w:szCs w:val="24"/>
        </w:rPr>
        <w:lastRenderedPageBreak/>
        <w:t xml:space="preserve">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Toc181693189"/>
      <w:bookmarkStart w:id="743" w:name="_Ref190680463"/>
      <w:bookmarkStart w:id="744" w:name="_Ref306140410"/>
      <w:bookmarkStart w:id="745" w:name="_Ref306142159"/>
      <w:bookmarkStart w:id="746" w:name="_Ref468201354"/>
      <w:bookmarkStart w:id="747" w:name="_Ref468201447"/>
      <w:bookmarkStart w:id="748" w:name="_Toc498590342"/>
      <w:bookmarkStart w:id="749" w:name="_Ref303102866"/>
      <w:bookmarkStart w:id="750" w:name="_Toc305835589"/>
      <w:bookmarkStart w:id="751" w:name="_Ref303683952"/>
      <w:bookmarkStart w:id="752" w:name="__RefNumPara__840_922829174"/>
      <w:bookmarkEnd w:id="74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2"/>
      <w:bookmarkEnd w:id="743"/>
      <w:bookmarkEnd w:id="744"/>
      <w:bookmarkEnd w:id="745"/>
      <w:bookmarkEnd w:id="746"/>
      <w:bookmarkEnd w:id="747"/>
      <w:bookmarkEnd w:id="748"/>
      <w:r w:rsidRPr="00EB7BE2">
        <w:t xml:space="preserve"> </w:t>
      </w:r>
      <w:bookmarkEnd w:id="749"/>
      <w:bookmarkEnd w:id="75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5" w:name="_Ref303694483"/>
      <w:bookmarkStart w:id="756" w:name="_Toc305835590"/>
      <w:bookmarkStart w:id="757" w:name="_Ref306140451"/>
      <w:bookmarkStart w:id="758" w:name="_Toc498590343"/>
      <w:r w:rsidRPr="00EB7BE2">
        <w:t xml:space="preserve">Уведомление о результатах </w:t>
      </w:r>
      <w:bookmarkEnd w:id="755"/>
      <w:bookmarkEnd w:id="756"/>
      <w:r w:rsidRPr="00EB7BE2">
        <w:t>запроса</w:t>
      </w:r>
      <w:r w:rsidRPr="006E1884">
        <w:t xml:space="preserve"> предложений</w:t>
      </w:r>
      <w:bookmarkEnd w:id="757"/>
      <w:bookmarkEnd w:id="758"/>
    </w:p>
    <w:bookmarkEnd w:id="75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59" w:name="_Ref440270568"/>
      <w:bookmarkStart w:id="760" w:name="_Ref440274159"/>
      <w:bookmarkStart w:id="761" w:name="_Ref440292555"/>
      <w:bookmarkStart w:id="762" w:name="_Ref440292779"/>
      <w:bookmarkStart w:id="763" w:name="_Toc498590344"/>
      <w:r>
        <w:rPr>
          <w:szCs w:val="24"/>
        </w:rPr>
        <w:lastRenderedPageBreak/>
        <w:t>Техническая часть</w:t>
      </w:r>
      <w:bookmarkEnd w:id="759"/>
      <w:bookmarkEnd w:id="760"/>
      <w:bookmarkEnd w:id="761"/>
      <w:bookmarkEnd w:id="762"/>
      <w:bookmarkEnd w:id="76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4" w:name="_Toc176064097"/>
      <w:bookmarkStart w:id="765" w:name="_Toc176338525"/>
      <w:bookmarkStart w:id="766" w:name="_Toc180399753"/>
      <w:bookmarkStart w:id="767" w:name="_Toc189457101"/>
      <w:bookmarkStart w:id="768" w:name="_Toc189461737"/>
      <w:bookmarkStart w:id="769" w:name="_Toc189462011"/>
      <w:bookmarkStart w:id="770" w:name="_Toc191273610"/>
      <w:bookmarkStart w:id="771" w:name="_Toc423421726"/>
      <w:bookmarkStart w:id="772" w:name="_Toc498590345"/>
      <w:bookmarkStart w:id="773" w:name="_Toc167189319"/>
      <w:bookmarkStart w:id="774" w:name="_Toc168725254"/>
      <w:r w:rsidRPr="00C12FA4">
        <w:t xml:space="preserve">Перечень, объемы и характеристики 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r w:rsidR="00C3704B">
        <w:t>закупаемых услуг</w:t>
      </w:r>
      <w:bookmarkEnd w:id="77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361359"/>
      <w:bookmarkStart w:id="784" w:name="_Toc440376114"/>
      <w:bookmarkStart w:id="785" w:name="_Toc440376241"/>
      <w:bookmarkStart w:id="786" w:name="_Toc440382503"/>
      <w:bookmarkStart w:id="787" w:name="_Toc440447173"/>
      <w:bookmarkStart w:id="788" w:name="_Toc440632334"/>
      <w:bookmarkStart w:id="789" w:name="_Toc440875107"/>
      <w:bookmarkStart w:id="790" w:name="_Toc441131094"/>
      <w:bookmarkStart w:id="791" w:name="_Toc465774615"/>
      <w:bookmarkStart w:id="792" w:name="_Toc465848844"/>
      <w:bookmarkStart w:id="793" w:name="_Toc468875347"/>
      <w:bookmarkStart w:id="794" w:name="_Toc469488399"/>
      <w:bookmarkStart w:id="795" w:name="_Toc471894921"/>
      <w:bookmarkStart w:id="796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</w:p>
    <w:p w:rsidR="002B5044" w:rsidRPr="003803A7" w:rsidRDefault="002B5044" w:rsidP="0021751A">
      <w:pPr>
        <w:pStyle w:val="2"/>
        <w:ind w:left="1701" w:hanging="1134"/>
      </w:pPr>
      <w:bookmarkStart w:id="797" w:name="_Ref194832984"/>
      <w:bookmarkStart w:id="798" w:name="_Ref197686508"/>
      <w:bookmarkStart w:id="799" w:name="_Toc423421727"/>
      <w:bookmarkStart w:id="800" w:name="_Toc498590347"/>
      <w:r w:rsidRPr="003803A7">
        <w:t xml:space="preserve">Требование к </w:t>
      </w:r>
      <w:bookmarkEnd w:id="797"/>
      <w:bookmarkEnd w:id="798"/>
      <w:bookmarkEnd w:id="799"/>
      <w:r w:rsidR="00C3704B">
        <w:t>закупаемым услугам</w:t>
      </w:r>
      <w:bookmarkEnd w:id="800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1" w:name="_Toc439166314"/>
      <w:bookmarkStart w:id="802" w:name="_Toc439170662"/>
      <w:bookmarkStart w:id="803" w:name="_Toc439172764"/>
      <w:bookmarkStart w:id="804" w:name="_Toc439173208"/>
      <w:bookmarkStart w:id="805" w:name="_Toc439238202"/>
      <w:bookmarkStart w:id="806" w:name="_Toc439252754"/>
      <w:bookmarkStart w:id="807" w:name="_Toc439323612"/>
      <w:bookmarkStart w:id="808" w:name="_Toc439323728"/>
      <w:bookmarkStart w:id="809" w:name="_Toc440361362"/>
      <w:bookmarkStart w:id="810" w:name="_Toc440376117"/>
      <w:bookmarkStart w:id="811" w:name="_Toc440376244"/>
      <w:bookmarkStart w:id="812" w:name="_Toc440382505"/>
      <w:bookmarkStart w:id="813" w:name="_Toc440447175"/>
      <w:bookmarkStart w:id="814" w:name="_Toc440632336"/>
      <w:bookmarkStart w:id="815" w:name="_Toc440875109"/>
      <w:bookmarkStart w:id="816" w:name="_Toc441131096"/>
      <w:bookmarkStart w:id="817" w:name="_Toc465774617"/>
      <w:bookmarkStart w:id="818" w:name="_Toc465848846"/>
      <w:bookmarkStart w:id="819" w:name="_Toc468875349"/>
      <w:bookmarkStart w:id="820" w:name="_Toc469488401"/>
      <w:bookmarkStart w:id="821" w:name="_Toc471894923"/>
      <w:bookmarkStart w:id="822" w:name="_Toc498590348"/>
      <w:bookmarkStart w:id="823" w:name="_Ref194833053"/>
      <w:bookmarkStart w:id="824" w:name="_Ref223496951"/>
      <w:bookmarkStart w:id="82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6" w:name="_Toc461808930"/>
      <w:bookmarkStart w:id="827" w:name="_Toc464120639"/>
      <w:bookmarkStart w:id="828" w:name="_Toc498590349"/>
      <w:bookmarkEnd w:id="773"/>
      <w:bookmarkEnd w:id="774"/>
      <w:bookmarkEnd w:id="823"/>
      <w:bookmarkEnd w:id="824"/>
      <w:bookmarkEnd w:id="825"/>
      <w:r w:rsidRPr="00AE1D21">
        <w:t>Альтернативные предложения</w:t>
      </w:r>
      <w:bookmarkStart w:id="829" w:name="_Ref56252639"/>
      <w:bookmarkEnd w:id="826"/>
      <w:bookmarkEnd w:id="827"/>
      <w:bookmarkEnd w:id="82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0" w:name="_Toc461808802"/>
      <w:bookmarkStart w:id="831" w:name="_Toc461808931"/>
      <w:bookmarkStart w:id="832" w:name="_Toc464120640"/>
      <w:bookmarkStart w:id="833" w:name="_Toc465774619"/>
      <w:bookmarkStart w:id="834" w:name="_Toc465848848"/>
      <w:bookmarkStart w:id="835" w:name="_Toc468875351"/>
      <w:bookmarkStart w:id="836" w:name="_Toc469488403"/>
      <w:bookmarkStart w:id="837" w:name="_Toc471894925"/>
      <w:bookmarkStart w:id="838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39" w:name="_Ref440270602"/>
      <w:bookmarkStart w:id="840" w:name="_Toc498590351"/>
      <w:bookmarkEnd w:id="5"/>
      <w:bookmarkEnd w:id="75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39"/>
      <w:bookmarkEnd w:id="84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1" w:name="_Ref55336310"/>
      <w:bookmarkStart w:id="842" w:name="_Toc57314672"/>
      <w:bookmarkStart w:id="843" w:name="_Toc69728986"/>
      <w:bookmarkStart w:id="844" w:name="_Toc98253919"/>
      <w:bookmarkStart w:id="845" w:name="_Toc165173847"/>
      <w:bookmarkStart w:id="846" w:name="_Toc423423667"/>
      <w:bookmarkStart w:id="847" w:name="_Toc498590352"/>
      <w:r w:rsidRPr="00F647F7">
        <w:t xml:space="preserve">Письмо о подаче оферты </w:t>
      </w:r>
      <w:bookmarkStart w:id="848" w:name="_Ref22846535"/>
      <w:r w:rsidRPr="00F647F7">
        <w:t>(</w:t>
      </w:r>
      <w:bookmarkEnd w:id="84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1"/>
      <w:bookmarkEnd w:id="842"/>
      <w:bookmarkEnd w:id="843"/>
      <w:bookmarkEnd w:id="844"/>
      <w:bookmarkEnd w:id="845"/>
      <w:bookmarkEnd w:id="846"/>
      <w:bookmarkEnd w:id="847"/>
    </w:p>
    <w:p w:rsidR="004F4D80" w:rsidRPr="00C236C0" w:rsidRDefault="004F4D80" w:rsidP="004F4D80">
      <w:pPr>
        <w:pStyle w:val="3"/>
        <w:rPr>
          <w:szCs w:val="24"/>
        </w:rPr>
      </w:pPr>
      <w:bookmarkStart w:id="849" w:name="_Toc98253920"/>
      <w:bookmarkStart w:id="850" w:name="_Toc157248174"/>
      <w:bookmarkStart w:id="851" w:name="_Toc157496543"/>
      <w:bookmarkStart w:id="852" w:name="_Toc158206082"/>
      <w:bookmarkStart w:id="853" w:name="_Toc164057767"/>
      <w:bookmarkStart w:id="854" w:name="_Toc164137117"/>
      <w:bookmarkStart w:id="855" w:name="_Toc164161277"/>
      <w:bookmarkStart w:id="856" w:name="_Toc165173848"/>
      <w:bookmarkStart w:id="857" w:name="_Toc439170673"/>
      <w:bookmarkStart w:id="858" w:name="_Toc439172775"/>
      <w:bookmarkStart w:id="859" w:name="_Toc439173219"/>
      <w:bookmarkStart w:id="860" w:name="_Toc439238213"/>
      <w:bookmarkStart w:id="861" w:name="_Toc440361369"/>
      <w:bookmarkStart w:id="862" w:name="_Toc440376124"/>
      <w:bookmarkStart w:id="863" w:name="_Toc465774622"/>
      <w:bookmarkStart w:id="864" w:name="_Toc465848851"/>
      <w:bookmarkStart w:id="865" w:name="_Toc471894928"/>
      <w:bookmarkStart w:id="866" w:name="_Toc498590353"/>
      <w:r w:rsidRPr="00C236C0">
        <w:rPr>
          <w:szCs w:val="24"/>
        </w:rPr>
        <w:t>Форма письма о подаче оферты</w:t>
      </w:r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8" w:name="_Toc98253921"/>
      <w:bookmarkStart w:id="869" w:name="_Toc157248175"/>
      <w:bookmarkStart w:id="870" w:name="_Toc157496544"/>
      <w:bookmarkStart w:id="871" w:name="_Toc158206083"/>
      <w:bookmarkStart w:id="872" w:name="_Toc164057768"/>
      <w:bookmarkStart w:id="873" w:name="_Toc164137118"/>
      <w:bookmarkStart w:id="874" w:name="_Toc164161278"/>
      <w:bookmarkStart w:id="87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6" w:name="_Toc439170674"/>
      <w:bookmarkStart w:id="877" w:name="_Toc439172776"/>
      <w:bookmarkStart w:id="878" w:name="_Toc439173220"/>
      <w:bookmarkStart w:id="879" w:name="_Toc439238214"/>
      <w:bookmarkStart w:id="880" w:name="_Toc439252762"/>
      <w:bookmarkStart w:id="881" w:name="_Toc439323736"/>
      <w:bookmarkStart w:id="882" w:name="_Toc440361370"/>
      <w:bookmarkStart w:id="883" w:name="_Toc440376125"/>
      <w:bookmarkStart w:id="884" w:name="_Toc440376252"/>
      <w:bookmarkStart w:id="885" w:name="_Toc440382510"/>
      <w:bookmarkStart w:id="886" w:name="_Toc440447180"/>
      <w:bookmarkStart w:id="887" w:name="_Toc440632341"/>
      <w:bookmarkStart w:id="888" w:name="_Toc440875113"/>
      <w:bookmarkStart w:id="889" w:name="_Toc441131100"/>
      <w:bookmarkStart w:id="890" w:name="_Toc465774623"/>
      <w:bookmarkStart w:id="891" w:name="_Toc465848852"/>
      <w:bookmarkStart w:id="892" w:name="_Toc471894929"/>
      <w:bookmarkStart w:id="893" w:name="_Toc498590354"/>
      <w:r w:rsidRPr="00C236C0">
        <w:rPr>
          <w:szCs w:val="24"/>
        </w:rPr>
        <w:lastRenderedPageBreak/>
        <w:t>Инструкции по заполнению</w:t>
      </w:r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4" w:name="_Ref55335821"/>
      <w:bookmarkStart w:id="895" w:name="_Ref55336345"/>
      <w:bookmarkStart w:id="896" w:name="_Toc57314674"/>
      <w:bookmarkStart w:id="897" w:name="_Toc69728988"/>
      <w:bookmarkStart w:id="898" w:name="_Toc98253922"/>
      <w:bookmarkStart w:id="89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0" w:name="_Ref440271964"/>
      <w:bookmarkStart w:id="901" w:name="_Toc440361371"/>
      <w:bookmarkStart w:id="902" w:name="_Toc440376126"/>
      <w:bookmarkStart w:id="903" w:name="_Toc498590355"/>
      <w:r>
        <w:rPr>
          <w:szCs w:val="24"/>
        </w:rPr>
        <w:lastRenderedPageBreak/>
        <w:t>Антикоррупционные обязательства (Форма 1.1).</w:t>
      </w:r>
      <w:bookmarkEnd w:id="900"/>
      <w:bookmarkEnd w:id="901"/>
      <w:bookmarkEnd w:id="902"/>
      <w:bookmarkEnd w:id="90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4" w:name="_Toc439238216"/>
      <w:bookmarkStart w:id="905" w:name="_Toc439252764"/>
      <w:bookmarkStart w:id="906" w:name="_Toc439323738"/>
      <w:bookmarkStart w:id="907" w:name="_Toc440361372"/>
      <w:bookmarkStart w:id="908" w:name="_Toc440376127"/>
      <w:bookmarkStart w:id="909" w:name="_Toc440376254"/>
      <w:bookmarkStart w:id="910" w:name="_Toc440382512"/>
      <w:bookmarkStart w:id="911" w:name="_Toc440447182"/>
      <w:bookmarkStart w:id="912" w:name="_Toc440632343"/>
      <w:bookmarkStart w:id="913" w:name="_Toc440875115"/>
      <w:bookmarkStart w:id="914" w:name="_Toc441131102"/>
      <w:bookmarkStart w:id="915" w:name="_Toc465774625"/>
      <w:bookmarkStart w:id="916" w:name="_Toc465848854"/>
      <w:bookmarkStart w:id="917" w:name="_Toc471894931"/>
      <w:bookmarkStart w:id="918" w:name="_Toc498590356"/>
      <w:r w:rsidRPr="009F5821">
        <w:rPr>
          <w:szCs w:val="24"/>
        </w:rPr>
        <w:t>Форма Антикоррупционных обязательств</w:t>
      </w:r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19" w:name="_Toc423423668"/>
      <w:bookmarkStart w:id="920" w:name="_Ref440271072"/>
      <w:bookmarkStart w:id="921" w:name="_Ref440273986"/>
      <w:bookmarkStart w:id="922" w:name="_Ref440274337"/>
      <w:bookmarkStart w:id="923" w:name="_Ref440274913"/>
      <w:bookmarkStart w:id="924" w:name="_Ref440284918"/>
      <w:bookmarkStart w:id="925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4"/>
      <w:bookmarkEnd w:id="895"/>
      <w:bookmarkEnd w:id="896"/>
      <w:bookmarkEnd w:id="897"/>
      <w:bookmarkEnd w:id="898"/>
      <w:bookmarkEnd w:id="899"/>
      <w:bookmarkEnd w:id="919"/>
      <w:bookmarkEnd w:id="920"/>
      <w:bookmarkEnd w:id="921"/>
      <w:bookmarkEnd w:id="922"/>
      <w:bookmarkEnd w:id="923"/>
      <w:bookmarkEnd w:id="924"/>
      <w:bookmarkEnd w:id="92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6" w:name="_Toc98253923"/>
      <w:bookmarkStart w:id="927" w:name="_Toc157248177"/>
      <w:bookmarkStart w:id="928" w:name="_Toc157496546"/>
      <w:bookmarkStart w:id="929" w:name="_Toc158206085"/>
      <w:bookmarkStart w:id="930" w:name="_Toc164057770"/>
      <w:bookmarkStart w:id="931" w:name="_Toc164137120"/>
      <w:bookmarkStart w:id="932" w:name="_Toc164161280"/>
      <w:bookmarkStart w:id="933" w:name="_Toc165173851"/>
      <w:bookmarkStart w:id="934" w:name="_Ref264038986"/>
      <w:bookmarkStart w:id="935" w:name="_Ref264359294"/>
      <w:bookmarkStart w:id="936" w:name="_Toc439170676"/>
      <w:bookmarkStart w:id="937" w:name="_Toc439172778"/>
      <w:bookmarkStart w:id="938" w:name="_Toc439173222"/>
      <w:bookmarkStart w:id="939" w:name="_Toc439238218"/>
      <w:bookmarkStart w:id="940" w:name="_Toc439252766"/>
      <w:bookmarkStart w:id="941" w:name="_Toc439323740"/>
      <w:bookmarkStart w:id="942" w:name="_Toc440361374"/>
      <w:bookmarkStart w:id="943" w:name="_Toc440376129"/>
      <w:bookmarkStart w:id="944" w:name="_Toc440376256"/>
      <w:bookmarkStart w:id="945" w:name="_Toc440382514"/>
      <w:bookmarkStart w:id="946" w:name="_Toc440447184"/>
      <w:bookmarkStart w:id="947" w:name="_Toc440632345"/>
      <w:bookmarkStart w:id="948" w:name="_Toc440875117"/>
      <w:bookmarkStart w:id="949" w:name="_Toc441131104"/>
      <w:bookmarkStart w:id="950" w:name="_Toc465774627"/>
      <w:bookmarkStart w:id="951" w:name="_Toc465848856"/>
      <w:bookmarkStart w:id="952" w:name="_Toc468875359"/>
      <w:bookmarkStart w:id="953" w:name="_Toc469488411"/>
      <w:bookmarkStart w:id="954" w:name="_Toc471894933"/>
      <w:bookmarkStart w:id="955" w:name="_Toc498590358"/>
      <w:r w:rsidRPr="00C236C0">
        <w:rPr>
          <w:szCs w:val="24"/>
        </w:rPr>
        <w:t xml:space="preserve">Форма 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r w:rsidR="00492C8B">
        <w:rPr>
          <w:szCs w:val="24"/>
        </w:rPr>
        <w:t>Сводной таблицы стоимости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6" w:name="_Toc176765534"/>
      <w:bookmarkStart w:id="957" w:name="_Toc198979983"/>
      <w:bookmarkStart w:id="958" w:name="_Toc217466315"/>
      <w:bookmarkStart w:id="959" w:name="_Toc217702856"/>
      <w:bookmarkStart w:id="960" w:name="_Toc233601974"/>
      <w:bookmarkStart w:id="961" w:name="_Toc263343460"/>
      <w:r w:rsidRPr="00F647F7">
        <w:rPr>
          <w:b w:val="0"/>
          <w:szCs w:val="24"/>
        </w:rPr>
        <w:br w:type="page"/>
      </w:r>
      <w:bookmarkStart w:id="962" w:name="_Toc439170677"/>
      <w:bookmarkStart w:id="963" w:name="_Toc439172779"/>
      <w:bookmarkStart w:id="964" w:name="_Toc439173223"/>
      <w:bookmarkStart w:id="965" w:name="_Toc439238219"/>
      <w:bookmarkStart w:id="966" w:name="_Toc439252767"/>
      <w:bookmarkStart w:id="967" w:name="_Toc439323741"/>
      <w:bookmarkStart w:id="968" w:name="_Toc440361375"/>
      <w:bookmarkStart w:id="969" w:name="_Toc440376130"/>
      <w:bookmarkStart w:id="970" w:name="_Toc440376257"/>
      <w:bookmarkStart w:id="971" w:name="_Toc440382515"/>
      <w:bookmarkStart w:id="972" w:name="_Toc440447185"/>
      <w:bookmarkStart w:id="973" w:name="_Toc440632346"/>
      <w:bookmarkStart w:id="974" w:name="_Toc440875118"/>
      <w:bookmarkStart w:id="975" w:name="_Toc441131105"/>
      <w:bookmarkStart w:id="976" w:name="_Toc465774628"/>
      <w:bookmarkStart w:id="977" w:name="_Toc465848857"/>
      <w:bookmarkStart w:id="978" w:name="_Toc468875360"/>
      <w:bookmarkStart w:id="979" w:name="_Toc469488412"/>
      <w:bookmarkStart w:id="980" w:name="_Toc471894934"/>
      <w:bookmarkStart w:id="981" w:name="_Toc498590359"/>
      <w:r w:rsidRPr="00C236C0">
        <w:rPr>
          <w:szCs w:val="24"/>
        </w:rPr>
        <w:lastRenderedPageBreak/>
        <w:t>Инструкции по заполнению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2" w:name="_Ref86826666"/>
      <w:bookmarkStart w:id="983" w:name="_Toc90385112"/>
      <w:bookmarkStart w:id="984" w:name="_Toc98253925"/>
      <w:bookmarkStart w:id="985" w:name="_Toc165173853"/>
      <w:bookmarkStart w:id="986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7" w:name="_Ref440537086"/>
      <w:bookmarkStart w:id="988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2"/>
      <w:bookmarkEnd w:id="983"/>
      <w:bookmarkEnd w:id="984"/>
      <w:bookmarkEnd w:id="985"/>
      <w:bookmarkEnd w:id="986"/>
      <w:bookmarkEnd w:id="987"/>
      <w:bookmarkEnd w:id="98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89" w:name="_Toc90385113"/>
      <w:bookmarkStart w:id="990" w:name="_Toc98253926"/>
      <w:bookmarkStart w:id="991" w:name="_Toc157248180"/>
      <w:bookmarkStart w:id="992" w:name="_Toc157496549"/>
      <w:bookmarkStart w:id="993" w:name="_Toc158206088"/>
      <w:bookmarkStart w:id="994" w:name="_Toc164057773"/>
      <w:bookmarkStart w:id="995" w:name="_Toc164137123"/>
      <w:bookmarkStart w:id="996" w:name="_Toc164161283"/>
      <w:bookmarkStart w:id="997" w:name="_Toc165173854"/>
      <w:bookmarkStart w:id="998" w:name="_Ref193690005"/>
      <w:bookmarkStart w:id="999" w:name="_Toc439170679"/>
      <w:bookmarkStart w:id="1000" w:name="_Toc439172781"/>
      <w:bookmarkStart w:id="1001" w:name="_Toc439173225"/>
      <w:bookmarkStart w:id="1002" w:name="_Toc439238221"/>
      <w:bookmarkStart w:id="1003" w:name="_Toc439252769"/>
      <w:bookmarkStart w:id="1004" w:name="_Toc439323743"/>
      <w:bookmarkStart w:id="1005" w:name="_Toc440361377"/>
      <w:bookmarkStart w:id="1006" w:name="_Toc440376132"/>
      <w:bookmarkStart w:id="1007" w:name="_Toc440376259"/>
      <w:bookmarkStart w:id="1008" w:name="_Toc440382517"/>
      <w:bookmarkStart w:id="1009" w:name="_Toc440447187"/>
      <w:bookmarkStart w:id="1010" w:name="_Toc440632348"/>
      <w:bookmarkStart w:id="1011" w:name="_Toc440875120"/>
      <w:bookmarkStart w:id="1012" w:name="_Toc441131107"/>
      <w:bookmarkStart w:id="1013" w:name="_Toc465774630"/>
      <w:bookmarkStart w:id="1014" w:name="_Toc465848859"/>
      <w:bookmarkStart w:id="1015" w:name="_Toc468875362"/>
      <w:bookmarkStart w:id="1016" w:name="_Toc469488414"/>
      <w:bookmarkStart w:id="1017" w:name="_Toc471894936"/>
      <w:bookmarkStart w:id="1018" w:name="_Toc498590361"/>
      <w:r w:rsidRPr="00C236C0">
        <w:rPr>
          <w:szCs w:val="24"/>
        </w:rPr>
        <w:t xml:space="preserve">Форма </w:t>
      </w:r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Pr="00C236C0">
        <w:rPr>
          <w:szCs w:val="24"/>
        </w:rPr>
        <w:t>технического предложения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19" w:name="_Ref55335818"/>
      <w:bookmarkStart w:id="1020" w:name="_Ref55336334"/>
      <w:bookmarkStart w:id="1021" w:name="_Toc57314673"/>
      <w:bookmarkStart w:id="1022" w:name="_Toc69728987"/>
      <w:bookmarkStart w:id="1023" w:name="_Toc98253928"/>
      <w:bookmarkStart w:id="1024" w:name="_Toc165173856"/>
      <w:bookmarkStart w:id="1025" w:name="_Ref194749150"/>
      <w:bookmarkStart w:id="1026" w:name="_Ref194750368"/>
      <w:bookmarkStart w:id="1027" w:name="_Ref89649494"/>
      <w:bookmarkStart w:id="10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29" w:name="_Toc176765537"/>
      <w:bookmarkStart w:id="1030" w:name="_Toc198979986"/>
      <w:bookmarkStart w:id="1031" w:name="_Toc217466321"/>
      <w:bookmarkStart w:id="1032" w:name="_Toc217702859"/>
      <w:bookmarkStart w:id="1033" w:name="_Toc233601977"/>
      <w:bookmarkStart w:id="1034" w:name="_Toc263343463"/>
      <w:bookmarkStart w:id="1035" w:name="_Toc439170680"/>
      <w:bookmarkStart w:id="1036" w:name="_Toc439172782"/>
      <w:bookmarkStart w:id="1037" w:name="_Toc439173226"/>
      <w:bookmarkStart w:id="1038" w:name="_Toc439238222"/>
      <w:bookmarkStart w:id="1039" w:name="_Toc439252770"/>
      <w:bookmarkStart w:id="1040" w:name="_Toc439323744"/>
      <w:bookmarkStart w:id="1041" w:name="_Toc440361378"/>
      <w:bookmarkStart w:id="1042" w:name="_Toc440376133"/>
      <w:bookmarkStart w:id="1043" w:name="_Toc440376260"/>
      <w:bookmarkStart w:id="1044" w:name="_Toc440382518"/>
      <w:bookmarkStart w:id="1045" w:name="_Toc440447188"/>
      <w:bookmarkStart w:id="1046" w:name="_Toc440632349"/>
      <w:bookmarkStart w:id="1047" w:name="_Toc440875121"/>
      <w:bookmarkStart w:id="1048" w:name="_Toc441131108"/>
      <w:bookmarkStart w:id="1049" w:name="_Toc465774631"/>
      <w:bookmarkStart w:id="1050" w:name="_Toc465848860"/>
      <w:bookmarkStart w:id="1051" w:name="_Toc468875363"/>
      <w:bookmarkStart w:id="1052" w:name="_Toc469488415"/>
      <w:bookmarkStart w:id="1053" w:name="_Toc471894937"/>
      <w:bookmarkStart w:id="1054" w:name="_Toc498590362"/>
      <w:r w:rsidRPr="00C236C0">
        <w:rPr>
          <w:szCs w:val="24"/>
        </w:rPr>
        <w:lastRenderedPageBreak/>
        <w:t>Инструкции по заполнению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6" w:name="_Toc423423670"/>
      <w:bookmarkStart w:id="1057" w:name="_Ref440271036"/>
      <w:bookmarkStart w:id="1058" w:name="_Ref440274366"/>
      <w:bookmarkStart w:id="1059" w:name="_Ref440274902"/>
      <w:bookmarkStart w:id="1060" w:name="_Ref440284947"/>
      <w:bookmarkStart w:id="1061" w:name="_Ref440361140"/>
      <w:bookmarkStart w:id="1062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3" w:name="_Toc98253929"/>
      <w:bookmarkStart w:id="1064" w:name="_Toc157248183"/>
      <w:bookmarkStart w:id="1065" w:name="_Toc157496552"/>
      <w:bookmarkStart w:id="1066" w:name="_Toc158206091"/>
      <w:bookmarkStart w:id="1067" w:name="_Toc164057776"/>
      <w:bookmarkStart w:id="1068" w:name="_Toc164137126"/>
      <w:bookmarkStart w:id="1069" w:name="_Toc164161286"/>
      <w:bookmarkStart w:id="1070" w:name="_Toc165173857"/>
      <w:bookmarkStart w:id="1071" w:name="_Toc439170682"/>
      <w:bookmarkStart w:id="1072" w:name="_Toc439172784"/>
      <w:bookmarkStart w:id="1073" w:name="_Toc439173228"/>
      <w:bookmarkStart w:id="1074" w:name="_Toc439238224"/>
      <w:bookmarkStart w:id="1075" w:name="_Toc439252772"/>
      <w:bookmarkStart w:id="1076" w:name="_Toc439323746"/>
      <w:bookmarkStart w:id="1077" w:name="_Toc440361380"/>
      <w:bookmarkStart w:id="1078" w:name="_Toc440376135"/>
      <w:bookmarkStart w:id="1079" w:name="_Toc440376262"/>
      <w:bookmarkStart w:id="1080" w:name="_Toc440382520"/>
      <w:bookmarkStart w:id="1081" w:name="_Toc440447190"/>
      <w:bookmarkStart w:id="1082" w:name="_Toc440632351"/>
      <w:bookmarkStart w:id="1083" w:name="_Toc440875123"/>
      <w:bookmarkStart w:id="1084" w:name="_Toc441131110"/>
      <w:bookmarkStart w:id="1085" w:name="_Toc465774633"/>
      <w:bookmarkStart w:id="1086" w:name="_Toc465848862"/>
      <w:bookmarkStart w:id="1087" w:name="_Toc468875365"/>
      <w:bookmarkStart w:id="1088" w:name="_Toc469488417"/>
      <w:bookmarkStart w:id="1089" w:name="_Toc471894939"/>
      <w:bookmarkStart w:id="1090" w:name="_Toc498590364"/>
      <w:r w:rsidRPr="009F5821">
        <w:rPr>
          <w:szCs w:val="24"/>
        </w:rPr>
        <w:t xml:space="preserve">Форма </w:t>
      </w:r>
      <w:bookmarkEnd w:id="1063"/>
      <w:r w:rsidRPr="009F5821">
        <w:rPr>
          <w:szCs w:val="24"/>
        </w:rPr>
        <w:t xml:space="preserve">графика </w:t>
      </w:r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r w:rsidR="009469A6" w:rsidRPr="009F5821">
        <w:rPr>
          <w:szCs w:val="24"/>
        </w:rPr>
        <w:t>оказания услуг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1" w:name="_Toc171070556"/>
      <w:bookmarkStart w:id="1092" w:name="_Toc98253927"/>
      <w:bookmarkStart w:id="1093" w:name="_Toc176605808"/>
      <w:bookmarkStart w:id="1094" w:name="_Toc176611017"/>
      <w:bookmarkStart w:id="1095" w:name="_Toc176611073"/>
      <w:bookmarkStart w:id="1096" w:name="_Toc176668676"/>
      <w:bookmarkStart w:id="1097" w:name="_Toc176684336"/>
      <w:bookmarkStart w:id="1098" w:name="_Toc176746279"/>
      <w:bookmarkStart w:id="1099" w:name="_Toc176747346"/>
      <w:bookmarkStart w:id="1100" w:name="_Toc198979988"/>
      <w:bookmarkStart w:id="1101" w:name="_Toc217466324"/>
      <w:bookmarkStart w:id="1102" w:name="_Toc217702862"/>
      <w:bookmarkStart w:id="1103" w:name="_Toc233601980"/>
      <w:bookmarkStart w:id="1104" w:name="_Toc263343466"/>
      <w:r w:rsidRPr="00F647F7">
        <w:rPr>
          <w:b w:val="0"/>
          <w:szCs w:val="24"/>
        </w:rPr>
        <w:br w:type="page"/>
      </w:r>
      <w:bookmarkStart w:id="1105" w:name="_Toc439170683"/>
      <w:bookmarkStart w:id="1106" w:name="_Toc439172785"/>
      <w:bookmarkStart w:id="1107" w:name="_Toc439173229"/>
      <w:bookmarkStart w:id="1108" w:name="_Toc439238225"/>
      <w:bookmarkStart w:id="1109" w:name="_Toc439252773"/>
      <w:bookmarkStart w:id="1110" w:name="_Toc439323747"/>
      <w:bookmarkStart w:id="1111" w:name="_Toc440361381"/>
      <w:bookmarkStart w:id="1112" w:name="_Toc440376136"/>
      <w:bookmarkStart w:id="1113" w:name="_Toc440376263"/>
      <w:bookmarkStart w:id="1114" w:name="_Toc440382521"/>
      <w:bookmarkStart w:id="1115" w:name="_Toc440447191"/>
      <w:bookmarkStart w:id="1116" w:name="_Toc440632352"/>
      <w:bookmarkStart w:id="1117" w:name="_Toc440875124"/>
      <w:bookmarkStart w:id="1118" w:name="_Toc441131111"/>
      <w:bookmarkStart w:id="1119" w:name="_Toc465774634"/>
      <w:bookmarkStart w:id="1120" w:name="_Toc465848863"/>
      <w:bookmarkStart w:id="1121" w:name="_Toc468875366"/>
      <w:bookmarkStart w:id="1122" w:name="_Toc469488418"/>
      <w:bookmarkStart w:id="1123" w:name="_Toc471894940"/>
      <w:bookmarkStart w:id="1124" w:name="_Toc498590365"/>
      <w:r w:rsidRPr="009F5821">
        <w:rPr>
          <w:szCs w:val="24"/>
        </w:rPr>
        <w:lastRenderedPageBreak/>
        <w:t>Инструкции по заполнению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5" w:name="_Hlt22846931"/>
      <w:bookmarkStart w:id="1126" w:name="_Ref440361439"/>
      <w:bookmarkStart w:id="1127" w:name="_Ref440361914"/>
      <w:bookmarkStart w:id="1128" w:name="_Ref440361959"/>
      <w:bookmarkStart w:id="1129" w:name="_Toc498590366"/>
      <w:bookmarkStart w:id="1130" w:name="_Ref93264992"/>
      <w:bookmarkStart w:id="1131" w:name="_Ref93265116"/>
      <w:bookmarkStart w:id="1132" w:name="_Toc98253933"/>
      <w:bookmarkStart w:id="1133" w:name="_Toc165173859"/>
      <w:bookmarkStart w:id="1134" w:name="_Toc423423671"/>
      <w:bookmarkEnd w:id="1125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6"/>
      <w:bookmarkEnd w:id="1127"/>
      <w:bookmarkEnd w:id="1128"/>
      <w:bookmarkEnd w:id="1129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5" w:name="_Toc440361383"/>
      <w:bookmarkStart w:id="1136" w:name="_Toc440376138"/>
      <w:bookmarkStart w:id="1137" w:name="_Toc440376265"/>
      <w:bookmarkStart w:id="1138" w:name="_Toc440382523"/>
      <w:bookmarkStart w:id="1139" w:name="_Toc440447193"/>
      <w:bookmarkStart w:id="1140" w:name="_Toc440632354"/>
      <w:bookmarkStart w:id="1141" w:name="_Toc440875126"/>
      <w:bookmarkStart w:id="1142" w:name="_Toc441131113"/>
      <w:bookmarkStart w:id="1143" w:name="_Toc465774636"/>
      <w:bookmarkStart w:id="1144" w:name="_Toc465848865"/>
      <w:bookmarkStart w:id="1145" w:name="_Toc468875368"/>
      <w:bookmarkStart w:id="1146" w:name="_Toc469488420"/>
      <w:bookmarkStart w:id="1147" w:name="_Toc471894942"/>
      <w:bookmarkStart w:id="1148" w:name="_Toc498590367"/>
      <w:r w:rsidRPr="009F5821">
        <w:rPr>
          <w:szCs w:val="24"/>
        </w:rPr>
        <w:t>Форма графика оплаты оказания услуг</w:t>
      </w:r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49" w:name="_Toc440361384"/>
      <w:bookmarkStart w:id="1150" w:name="_Toc440376139"/>
      <w:bookmarkStart w:id="1151" w:name="_Toc440376266"/>
      <w:bookmarkStart w:id="1152" w:name="_Toc440382524"/>
      <w:bookmarkStart w:id="1153" w:name="_Toc440447194"/>
      <w:bookmarkStart w:id="1154" w:name="_Toc440632355"/>
      <w:bookmarkStart w:id="1155" w:name="_Toc440875127"/>
      <w:bookmarkStart w:id="1156" w:name="_Toc441131114"/>
      <w:bookmarkStart w:id="1157" w:name="_Toc465774637"/>
      <w:bookmarkStart w:id="1158" w:name="_Toc465848866"/>
      <w:bookmarkStart w:id="1159" w:name="_Toc468875369"/>
      <w:bookmarkStart w:id="1160" w:name="_Toc469488421"/>
      <w:bookmarkStart w:id="1161" w:name="_Toc471894943"/>
      <w:bookmarkStart w:id="1162" w:name="_Toc498590368"/>
      <w:r w:rsidRPr="009F5821">
        <w:rPr>
          <w:szCs w:val="24"/>
        </w:rPr>
        <w:lastRenderedPageBreak/>
        <w:t>Инструкции по заполнению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3" w:name="_Ref440361531"/>
      <w:bookmarkStart w:id="1164" w:name="_Ref440361610"/>
      <w:bookmarkStart w:id="1165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7"/>
      <w:bookmarkEnd w:id="1028"/>
      <w:bookmarkEnd w:id="1130"/>
      <w:bookmarkEnd w:id="1131"/>
      <w:bookmarkEnd w:id="1132"/>
      <w:bookmarkEnd w:id="1133"/>
      <w:bookmarkEnd w:id="1134"/>
      <w:bookmarkEnd w:id="1163"/>
      <w:bookmarkEnd w:id="1164"/>
      <w:bookmarkEnd w:id="116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6" w:name="_Toc439170685"/>
      <w:bookmarkStart w:id="1167" w:name="_Toc439172787"/>
      <w:bookmarkStart w:id="1168" w:name="_Toc439173231"/>
      <w:bookmarkStart w:id="1169" w:name="_Toc439238227"/>
      <w:bookmarkStart w:id="1170" w:name="_Toc439252775"/>
      <w:bookmarkStart w:id="1171" w:name="_Toc439323749"/>
      <w:bookmarkStart w:id="1172" w:name="_Toc440361386"/>
      <w:bookmarkStart w:id="1173" w:name="_Toc440376141"/>
      <w:bookmarkStart w:id="1174" w:name="_Toc440376268"/>
      <w:bookmarkStart w:id="1175" w:name="_Toc440382526"/>
      <w:bookmarkStart w:id="1176" w:name="_Toc440447196"/>
      <w:bookmarkStart w:id="1177" w:name="_Toc440632357"/>
      <w:bookmarkStart w:id="1178" w:name="_Toc440875129"/>
      <w:bookmarkStart w:id="1179" w:name="_Toc441131116"/>
      <w:bookmarkStart w:id="1180" w:name="_Toc465774639"/>
      <w:bookmarkStart w:id="1181" w:name="_Toc465848868"/>
      <w:bookmarkStart w:id="1182" w:name="_Toc468875371"/>
      <w:bookmarkStart w:id="1183" w:name="_Toc469488423"/>
      <w:bookmarkStart w:id="1184" w:name="_Toc471894945"/>
      <w:bookmarkStart w:id="1185" w:name="_Toc498590370"/>
      <w:bookmarkStart w:id="1186" w:name="_Toc157248186"/>
      <w:bookmarkStart w:id="1187" w:name="_Toc157496555"/>
      <w:bookmarkStart w:id="1188" w:name="_Toc158206094"/>
      <w:bookmarkStart w:id="1189" w:name="_Toc164057779"/>
      <w:bookmarkStart w:id="1190" w:name="_Toc164137129"/>
      <w:bookmarkStart w:id="1191" w:name="_Toc164161289"/>
      <w:bookmarkStart w:id="1192" w:name="_Toc165173860"/>
      <w:r w:rsidRPr="009F5821">
        <w:rPr>
          <w:szCs w:val="24"/>
        </w:rPr>
        <w:t>Форма Протокола разногласий к проекту Договора</w:t>
      </w:r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r w:rsidRPr="009F5821">
        <w:rPr>
          <w:szCs w:val="24"/>
        </w:rPr>
        <w:t xml:space="preserve"> </w:t>
      </w:r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3" w:name="_Toc439170686"/>
      <w:bookmarkStart w:id="1194" w:name="_Toc439172788"/>
      <w:bookmarkStart w:id="1195" w:name="_Toc439173232"/>
      <w:bookmarkStart w:id="1196" w:name="_Toc439238228"/>
      <w:bookmarkStart w:id="1197" w:name="_Toc439252776"/>
      <w:bookmarkStart w:id="1198" w:name="_Toc439323750"/>
      <w:bookmarkStart w:id="1199" w:name="_Toc440361387"/>
      <w:bookmarkStart w:id="1200" w:name="_Toc440376142"/>
      <w:bookmarkStart w:id="1201" w:name="_Toc440376269"/>
      <w:bookmarkStart w:id="1202" w:name="_Toc440382527"/>
      <w:bookmarkStart w:id="1203" w:name="_Toc440447197"/>
      <w:bookmarkStart w:id="1204" w:name="_Toc440632358"/>
      <w:bookmarkStart w:id="1205" w:name="_Toc440875130"/>
      <w:bookmarkStart w:id="1206" w:name="_Toc441131117"/>
      <w:bookmarkStart w:id="1207" w:name="_Toc465774640"/>
      <w:bookmarkStart w:id="1208" w:name="_Toc465848869"/>
      <w:bookmarkStart w:id="1209" w:name="_Toc468875372"/>
      <w:bookmarkStart w:id="1210" w:name="_Toc469488424"/>
      <w:bookmarkStart w:id="1211" w:name="_Toc471894946"/>
      <w:bookmarkStart w:id="1212" w:name="_Toc498590371"/>
      <w:r w:rsidRPr="009F5821">
        <w:rPr>
          <w:szCs w:val="24"/>
        </w:rPr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3" w:name="_Ref55335823"/>
      <w:bookmarkStart w:id="1214" w:name="_Ref55336359"/>
      <w:bookmarkStart w:id="1215" w:name="_Toc57314675"/>
      <w:bookmarkStart w:id="1216" w:name="_Toc69728989"/>
      <w:bookmarkStart w:id="1217" w:name="_Toc98253939"/>
      <w:bookmarkStart w:id="1218" w:name="_Toc165173865"/>
      <w:bookmarkStart w:id="1219" w:name="_Toc423423672"/>
      <w:bookmarkStart w:id="1220" w:name="_Toc498590372"/>
      <w:bookmarkEnd w:id="86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9F5821" w:rsidRDefault="004F4D80" w:rsidP="004F4D80">
      <w:pPr>
        <w:pStyle w:val="3"/>
        <w:rPr>
          <w:szCs w:val="24"/>
        </w:rPr>
      </w:pPr>
      <w:bookmarkStart w:id="1221" w:name="_Toc98253940"/>
      <w:bookmarkStart w:id="1222" w:name="_Toc157248192"/>
      <w:bookmarkStart w:id="1223" w:name="_Toc157496561"/>
      <w:bookmarkStart w:id="1224" w:name="_Toc158206100"/>
      <w:bookmarkStart w:id="1225" w:name="_Toc164057785"/>
      <w:bookmarkStart w:id="1226" w:name="_Toc164137135"/>
      <w:bookmarkStart w:id="1227" w:name="_Toc164161295"/>
      <w:bookmarkStart w:id="1228" w:name="_Toc165173866"/>
      <w:bookmarkStart w:id="1229" w:name="_Toc439170688"/>
      <w:bookmarkStart w:id="1230" w:name="_Toc439172790"/>
      <w:bookmarkStart w:id="1231" w:name="_Toc439173234"/>
      <w:bookmarkStart w:id="1232" w:name="_Toc439238230"/>
      <w:bookmarkStart w:id="1233" w:name="_Toc439252778"/>
      <w:bookmarkStart w:id="1234" w:name="_Ref440272119"/>
      <w:bookmarkStart w:id="1235" w:name="_Toc440361389"/>
      <w:bookmarkStart w:id="1236" w:name="_Ref444170274"/>
      <w:bookmarkStart w:id="1237" w:name="_Toc465774642"/>
      <w:bookmarkStart w:id="1238" w:name="_Toc465848871"/>
      <w:bookmarkStart w:id="1239" w:name="_Toc471894948"/>
      <w:bookmarkStart w:id="1240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1" w:name="_Toc439170689"/>
            <w:bookmarkStart w:id="1242" w:name="_Toc439172791"/>
            <w:bookmarkStart w:id="1243" w:name="_Toc439173235"/>
            <w:bookmarkStart w:id="1244" w:name="_Toc439238231"/>
            <w:bookmarkStart w:id="1245" w:name="_Toc439252779"/>
            <w:bookmarkStart w:id="1246" w:name="_Ref440272147"/>
            <w:bookmarkStart w:id="1247" w:name="_Toc440361390"/>
            <w:bookmarkStart w:id="1248" w:name="_Ref444170284"/>
            <w:bookmarkStart w:id="1249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0" w:name="_Ref491179060"/>
      <w:bookmarkStart w:id="1251" w:name="_Toc498590374"/>
      <w:r w:rsidRPr="009F5821">
        <w:rPr>
          <w:szCs w:val="24"/>
        </w:rPr>
        <w:lastRenderedPageBreak/>
        <w:t xml:space="preserve">Форма </w:t>
      </w:r>
      <w:bookmarkEnd w:id="1241"/>
      <w:bookmarkEnd w:id="1242"/>
      <w:bookmarkEnd w:id="1243"/>
      <w:bookmarkEnd w:id="1244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2" w:name="_Toc439170690"/>
      <w:bookmarkStart w:id="1253" w:name="_Toc439172792"/>
      <w:bookmarkStart w:id="1254" w:name="_Toc439173236"/>
      <w:bookmarkStart w:id="1255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2"/>
    <w:bookmarkEnd w:id="1253"/>
    <w:bookmarkEnd w:id="1254"/>
    <w:bookmarkEnd w:id="1255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6" w:name="_Toc125426243"/>
      <w:bookmarkStart w:id="1257" w:name="_Toc396984070"/>
      <w:bookmarkStart w:id="1258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59" w:name="_Toc439170691"/>
      <w:bookmarkStart w:id="1260" w:name="_Toc439172793"/>
      <w:bookmarkStart w:id="1261" w:name="_Toc439173237"/>
      <w:bookmarkStart w:id="1262" w:name="_Toc439238233"/>
      <w:bookmarkStart w:id="1263" w:name="_Toc439252780"/>
      <w:bookmarkStart w:id="1264" w:name="_Toc439323754"/>
      <w:bookmarkStart w:id="1265" w:name="_Toc440361391"/>
      <w:bookmarkStart w:id="1266" w:name="_Toc440376146"/>
      <w:bookmarkStart w:id="1267" w:name="_Toc440376273"/>
      <w:bookmarkStart w:id="1268" w:name="_Toc440382531"/>
      <w:bookmarkStart w:id="1269" w:name="_Toc440447201"/>
      <w:bookmarkStart w:id="1270" w:name="_Toc440632362"/>
      <w:bookmarkStart w:id="1271" w:name="_Toc440875134"/>
      <w:bookmarkStart w:id="1272" w:name="_Toc441131121"/>
      <w:bookmarkStart w:id="1273" w:name="_Toc465774644"/>
      <w:bookmarkStart w:id="1274" w:name="_Toc465848873"/>
      <w:bookmarkStart w:id="1275" w:name="_Toc471894950"/>
      <w:bookmarkStart w:id="1276" w:name="_Toc498590375"/>
      <w:r w:rsidRPr="00AE1D21">
        <w:rPr>
          <w:szCs w:val="24"/>
        </w:rPr>
        <w:lastRenderedPageBreak/>
        <w:t>Инструкции по заполнению</w:t>
      </w:r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7" w:name="_Ref55336378"/>
      <w:bookmarkStart w:id="1278" w:name="_Toc57314676"/>
      <w:bookmarkStart w:id="1279" w:name="_Toc69728990"/>
      <w:bookmarkStart w:id="1280" w:name="_Toc98253942"/>
      <w:bookmarkStart w:id="1281" w:name="_Toc165173868"/>
      <w:bookmarkStart w:id="1282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3" w:name="_Ref449016627"/>
      <w:bookmarkStart w:id="1284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3"/>
      <w:bookmarkStart w:id="1286" w:name="_Toc157248195"/>
      <w:bookmarkStart w:id="1287" w:name="_Toc157496564"/>
      <w:bookmarkStart w:id="1288" w:name="_Toc158206103"/>
      <w:bookmarkStart w:id="1289" w:name="_Toc164057788"/>
      <w:bookmarkStart w:id="1290" w:name="_Toc164137138"/>
      <w:bookmarkStart w:id="1291" w:name="_Toc164161298"/>
      <w:bookmarkStart w:id="1292" w:name="_Toc165173869"/>
      <w:bookmarkStart w:id="1293" w:name="_Toc439170693"/>
      <w:bookmarkStart w:id="1294" w:name="_Toc439172795"/>
      <w:bookmarkStart w:id="1295" w:name="_Toc439173239"/>
      <w:bookmarkStart w:id="1296" w:name="_Toc439238235"/>
      <w:bookmarkStart w:id="1297" w:name="_Toc439252782"/>
      <w:bookmarkStart w:id="1298" w:name="_Toc439323756"/>
      <w:bookmarkStart w:id="1299" w:name="_Toc440361393"/>
      <w:bookmarkStart w:id="1300" w:name="_Toc440376275"/>
      <w:bookmarkStart w:id="1301" w:name="_Toc440382533"/>
      <w:bookmarkStart w:id="1302" w:name="_Toc440447203"/>
      <w:bookmarkStart w:id="1303" w:name="_Toc440632364"/>
      <w:bookmarkStart w:id="1304" w:name="_Toc440875136"/>
      <w:bookmarkStart w:id="1305" w:name="_Toc441131123"/>
      <w:bookmarkStart w:id="1306" w:name="_Toc465774646"/>
      <w:bookmarkStart w:id="1307" w:name="_Toc465848875"/>
      <w:bookmarkStart w:id="1308" w:name="_Toc468875378"/>
      <w:bookmarkStart w:id="1309" w:name="_Toc469488430"/>
      <w:bookmarkStart w:id="1310" w:name="_Toc471894952"/>
      <w:bookmarkStart w:id="1311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2" w:name="_Toc98253944"/>
      <w:bookmarkStart w:id="1313" w:name="_Toc157248196"/>
      <w:bookmarkStart w:id="1314" w:name="_Toc157496565"/>
      <w:bookmarkStart w:id="1315" w:name="_Toc158206104"/>
      <w:bookmarkStart w:id="1316" w:name="_Toc164057789"/>
      <w:bookmarkStart w:id="1317" w:name="_Toc164137139"/>
      <w:bookmarkStart w:id="1318" w:name="_Toc164161299"/>
      <w:bookmarkStart w:id="131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0" w:name="_Toc439170694"/>
      <w:bookmarkStart w:id="1321" w:name="_Toc439172796"/>
      <w:bookmarkStart w:id="1322" w:name="_Toc439173240"/>
      <w:bookmarkStart w:id="1323" w:name="_Toc439238236"/>
      <w:bookmarkStart w:id="1324" w:name="_Toc439252783"/>
      <w:bookmarkStart w:id="1325" w:name="_Toc439323757"/>
      <w:bookmarkStart w:id="1326" w:name="_Toc440361394"/>
      <w:bookmarkStart w:id="1327" w:name="_Toc440376276"/>
      <w:bookmarkStart w:id="1328" w:name="_Toc440382534"/>
      <w:bookmarkStart w:id="1329" w:name="_Toc440447204"/>
      <w:bookmarkStart w:id="1330" w:name="_Toc440632365"/>
      <w:bookmarkStart w:id="1331" w:name="_Toc440875137"/>
      <w:bookmarkStart w:id="1332" w:name="_Toc441131124"/>
      <w:bookmarkStart w:id="1333" w:name="_Toc465774647"/>
      <w:bookmarkStart w:id="1334" w:name="_Toc465848876"/>
      <w:bookmarkStart w:id="1335" w:name="_Toc468875379"/>
      <w:bookmarkStart w:id="1336" w:name="_Toc469488431"/>
      <w:bookmarkStart w:id="1337" w:name="_Toc471894953"/>
      <w:bookmarkStart w:id="1338" w:name="_Toc498590378"/>
      <w:r w:rsidRPr="00D904EF">
        <w:rPr>
          <w:szCs w:val="24"/>
        </w:rPr>
        <w:lastRenderedPageBreak/>
        <w:t>Инструкции по заполнению</w:t>
      </w:r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89"/>
      <w:bookmarkStart w:id="1340" w:name="_Toc57314677"/>
      <w:bookmarkStart w:id="1341" w:name="_Toc69728991"/>
      <w:bookmarkStart w:id="1342" w:name="_Toc98253945"/>
      <w:bookmarkStart w:id="1343" w:name="_Toc165173871"/>
      <w:bookmarkStart w:id="1344" w:name="_Toc423423675"/>
      <w:bookmarkStart w:id="1345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D904EF" w:rsidRDefault="004F4D80" w:rsidP="004F4D80">
      <w:pPr>
        <w:pStyle w:val="3"/>
        <w:rPr>
          <w:szCs w:val="24"/>
        </w:rPr>
      </w:pPr>
      <w:bookmarkStart w:id="1346" w:name="_Toc98253946"/>
      <w:bookmarkStart w:id="1347" w:name="_Toc157248198"/>
      <w:bookmarkStart w:id="1348" w:name="_Toc157496567"/>
      <w:bookmarkStart w:id="1349" w:name="_Toc158206106"/>
      <w:bookmarkStart w:id="1350" w:name="_Toc164057791"/>
      <w:bookmarkStart w:id="1351" w:name="_Toc164137141"/>
      <w:bookmarkStart w:id="1352" w:name="_Toc164161301"/>
      <w:bookmarkStart w:id="1353" w:name="_Toc165173872"/>
      <w:bookmarkStart w:id="1354" w:name="_Toc439170696"/>
      <w:bookmarkStart w:id="1355" w:name="_Toc439172798"/>
      <w:bookmarkStart w:id="1356" w:name="_Toc439173242"/>
      <w:bookmarkStart w:id="1357" w:name="_Toc439238238"/>
      <w:bookmarkStart w:id="1358" w:name="_Toc439252785"/>
      <w:bookmarkStart w:id="1359" w:name="_Toc439323759"/>
      <w:bookmarkStart w:id="1360" w:name="_Toc440361396"/>
      <w:bookmarkStart w:id="1361" w:name="_Toc440376278"/>
      <w:bookmarkStart w:id="1362" w:name="_Toc440382536"/>
      <w:bookmarkStart w:id="1363" w:name="_Toc440447206"/>
      <w:bookmarkStart w:id="1364" w:name="_Toc440632367"/>
      <w:bookmarkStart w:id="1365" w:name="_Toc440875139"/>
      <w:bookmarkStart w:id="1366" w:name="_Toc441131126"/>
      <w:bookmarkStart w:id="1367" w:name="_Toc465774649"/>
      <w:bookmarkStart w:id="1368" w:name="_Toc465848878"/>
      <w:bookmarkStart w:id="1369" w:name="_Toc468875381"/>
      <w:bookmarkStart w:id="1370" w:name="_Toc469488433"/>
      <w:bookmarkStart w:id="1371" w:name="_Toc471894955"/>
      <w:bookmarkStart w:id="1372" w:name="_Toc498590380"/>
      <w:r w:rsidRPr="00D904EF">
        <w:rPr>
          <w:szCs w:val="24"/>
        </w:rPr>
        <w:t>Форма Справки о материально-технических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3" w:name="_Toc98253947"/>
      <w:bookmarkStart w:id="1374" w:name="_Toc157248199"/>
      <w:bookmarkStart w:id="1375" w:name="_Toc157496568"/>
      <w:bookmarkStart w:id="1376" w:name="_Toc158206107"/>
      <w:bookmarkStart w:id="1377" w:name="_Toc164057792"/>
      <w:bookmarkStart w:id="1378" w:name="_Toc164137142"/>
      <w:bookmarkStart w:id="1379" w:name="_Toc164161302"/>
      <w:bookmarkStart w:id="1380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1" w:name="_Toc439170697"/>
      <w:bookmarkStart w:id="1382" w:name="_Toc439172799"/>
      <w:bookmarkStart w:id="1383" w:name="_Toc439173243"/>
      <w:bookmarkStart w:id="1384" w:name="_Toc439238239"/>
      <w:bookmarkStart w:id="1385" w:name="_Toc439252786"/>
      <w:bookmarkStart w:id="1386" w:name="_Toc439323760"/>
      <w:bookmarkStart w:id="1387" w:name="_Toc440361397"/>
      <w:bookmarkStart w:id="1388" w:name="_Toc440376279"/>
      <w:bookmarkStart w:id="1389" w:name="_Toc440382537"/>
      <w:bookmarkStart w:id="1390" w:name="_Toc440447207"/>
      <w:bookmarkStart w:id="1391" w:name="_Toc440632368"/>
      <w:bookmarkStart w:id="1392" w:name="_Toc440875140"/>
      <w:bookmarkStart w:id="1393" w:name="_Toc441131127"/>
      <w:bookmarkStart w:id="1394" w:name="_Toc465774650"/>
      <w:bookmarkStart w:id="1395" w:name="_Toc465848879"/>
      <w:bookmarkStart w:id="1396" w:name="_Toc468875382"/>
      <w:bookmarkStart w:id="1397" w:name="_Toc469488434"/>
      <w:bookmarkStart w:id="1398" w:name="_Toc471894956"/>
      <w:bookmarkStart w:id="1399" w:name="_Toc498590381"/>
      <w:r w:rsidRPr="00D904EF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0" w:name="_Ref55336398"/>
      <w:bookmarkStart w:id="1401" w:name="_Toc57314678"/>
      <w:bookmarkStart w:id="1402" w:name="_Toc69728992"/>
      <w:bookmarkStart w:id="1403" w:name="_Toc98253948"/>
      <w:bookmarkStart w:id="1404" w:name="_Toc165173874"/>
      <w:bookmarkStart w:id="1405" w:name="_Toc423423676"/>
      <w:bookmarkStart w:id="1406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0"/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8253949"/>
      <w:bookmarkStart w:id="1408" w:name="_Toc157248201"/>
      <w:bookmarkStart w:id="1409" w:name="_Toc157496570"/>
      <w:bookmarkStart w:id="1410" w:name="_Toc158206109"/>
      <w:bookmarkStart w:id="1411" w:name="_Toc164057794"/>
      <w:bookmarkStart w:id="1412" w:name="_Toc164137144"/>
      <w:bookmarkStart w:id="1413" w:name="_Toc164161304"/>
      <w:bookmarkStart w:id="1414" w:name="_Toc165173875"/>
      <w:bookmarkStart w:id="1415" w:name="_Toc439170699"/>
      <w:bookmarkStart w:id="1416" w:name="_Toc439172801"/>
      <w:bookmarkStart w:id="1417" w:name="_Toc439173245"/>
      <w:bookmarkStart w:id="1418" w:name="_Toc439238241"/>
      <w:bookmarkStart w:id="1419" w:name="_Toc439252788"/>
      <w:bookmarkStart w:id="1420" w:name="_Toc439323762"/>
      <w:bookmarkStart w:id="1421" w:name="_Toc440361399"/>
      <w:bookmarkStart w:id="1422" w:name="_Toc440376281"/>
      <w:bookmarkStart w:id="1423" w:name="_Toc440382539"/>
      <w:bookmarkStart w:id="1424" w:name="_Toc440447209"/>
      <w:bookmarkStart w:id="1425" w:name="_Toc440632370"/>
      <w:bookmarkStart w:id="1426" w:name="_Toc440875142"/>
      <w:bookmarkStart w:id="1427" w:name="_Toc441131129"/>
      <w:bookmarkStart w:id="1428" w:name="_Toc465774652"/>
      <w:bookmarkStart w:id="1429" w:name="_Toc465848881"/>
      <w:bookmarkStart w:id="1430" w:name="_Toc468875384"/>
      <w:bookmarkStart w:id="1431" w:name="_Toc469488436"/>
      <w:bookmarkStart w:id="1432" w:name="_Toc471894958"/>
      <w:bookmarkStart w:id="1433" w:name="_Toc498590383"/>
      <w:r w:rsidRPr="00D904EF">
        <w:rPr>
          <w:szCs w:val="24"/>
        </w:rPr>
        <w:t>Форма Справки о кадровых ресурсах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8253950"/>
      <w:bookmarkStart w:id="1435" w:name="_Toc157248202"/>
      <w:bookmarkStart w:id="1436" w:name="_Toc157496571"/>
      <w:bookmarkStart w:id="1437" w:name="_Toc158206110"/>
      <w:bookmarkStart w:id="1438" w:name="_Toc164057795"/>
      <w:bookmarkStart w:id="1439" w:name="_Toc164137145"/>
      <w:bookmarkStart w:id="1440" w:name="_Toc164161305"/>
      <w:bookmarkStart w:id="144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2" w:name="_Toc439170700"/>
      <w:bookmarkStart w:id="1443" w:name="_Toc439172802"/>
      <w:bookmarkStart w:id="1444" w:name="_Toc439173246"/>
      <w:bookmarkStart w:id="1445" w:name="_Toc439238242"/>
      <w:bookmarkStart w:id="1446" w:name="_Toc439252789"/>
      <w:bookmarkStart w:id="1447" w:name="_Toc439323763"/>
      <w:bookmarkStart w:id="1448" w:name="_Toc440361400"/>
      <w:bookmarkStart w:id="1449" w:name="_Toc440376282"/>
      <w:bookmarkStart w:id="1450" w:name="_Toc440382540"/>
      <w:bookmarkStart w:id="1451" w:name="_Toc440447210"/>
      <w:bookmarkStart w:id="1452" w:name="_Toc440632371"/>
      <w:bookmarkStart w:id="1453" w:name="_Toc440875143"/>
      <w:bookmarkStart w:id="1454" w:name="_Toc441131130"/>
      <w:bookmarkStart w:id="1455" w:name="_Toc465774653"/>
      <w:bookmarkStart w:id="1456" w:name="_Toc465848882"/>
      <w:bookmarkStart w:id="1457" w:name="_Toc468875385"/>
      <w:bookmarkStart w:id="1458" w:name="_Toc469488437"/>
      <w:bookmarkStart w:id="1459" w:name="_Toc471894959"/>
      <w:bookmarkStart w:id="1460" w:name="_Toc498590384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1" w:name="_Toc165173881"/>
      <w:bookmarkStart w:id="1462" w:name="_Ref194749267"/>
      <w:bookmarkStart w:id="1463" w:name="_Toc423423677"/>
      <w:bookmarkStart w:id="1464" w:name="_Ref440271993"/>
      <w:bookmarkStart w:id="1465" w:name="_Ref440274659"/>
      <w:bookmarkStart w:id="1466" w:name="_Toc498590385"/>
      <w:bookmarkStart w:id="1467" w:name="_Ref90381523"/>
      <w:bookmarkStart w:id="1468" w:name="_Toc90385124"/>
      <w:bookmarkStart w:id="1469" w:name="_Ref96861029"/>
      <w:bookmarkStart w:id="1470" w:name="_Toc97651410"/>
      <w:bookmarkStart w:id="147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D904EF" w:rsidRDefault="004F4D80" w:rsidP="004F4D80">
      <w:pPr>
        <w:pStyle w:val="3"/>
        <w:rPr>
          <w:szCs w:val="24"/>
        </w:rPr>
      </w:pPr>
      <w:bookmarkStart w:id="1472" w:name="_Toc97651411"/>
      <w:bookmarkStart w:id="1473" w:name="_Toc98253956"/>
      <w:bookmarkStart w:id="1474" w:name="_Toc157248208"/>
      <w:bookmarkStart w:id="1475" w:name="_Toc157496577"/>
      <w:bookmarkStart w:id="1476" w:name="_Toc158206116"/>
      <w:bookmarkStart w:id="1477" w:name="_Toc164057801"/>
      <w:bookmarkStart w:id="1478" w:name="_Toc164137151"/>
      <w:bookmarkStart w:id="1479" w:name="_Toc164161311"/>
      <w:bookmarkStart w:id="1480" w:name="_Toc165173882"/>
      <w:bookmarkStart w:id="1481" w:name="_Toc439170702"/>
      <w:bookmarkStart w:id="1482" w:name="_Toc439172804"/>
      <w:bookmarkStart w:id="1483" w:name="_Toc439173248"/>
      <w:bookmarkStart w:id="1484" w:name="_Toc439238244"/>
      <w:bookmarkStart w:id="1485" w:name="_Toc439252791"/>
      <w:bookmarkStart w:id="1486" w:name="_Toc439323765"/>
      <w:bookmarkStart w:id="1487" w:name="_Toc440361402"/>
      <w:bookmarkStart w:id="1488" w:name="_Toc440376284"/>
      <w:bookmarkStart w:id="1489" w:name="_Toc440382542"/>
      <w:bookmarkStart w:id="1490" w:name="_Toc440447212"/>
      <w:bookmarkStart w:id="1491" w:name="_Toc440632373"/>
      <w:bookmarkStart w:id="1492" w:name="_Toc440875145"/>
      <w:bookmarkStart w:id="1493" w:name="_Toc441131132"/>
      <w:bookmarkStart w:id="1494" w:name="_Toc465774655"/>
      <w:bookmarkStart w:id="1495" w:name="_Toc465848884"/>
      <w:bookmarkStart w:id="1496" w:name="_Toc468875387"/>
      <w:bookmarkStart w:id="1497" w:name="_Toc469488439"/>
      <w:bookmarkStart w:id="1498" w:name="_Toc471894961"/>
      <w:bookmarkStart w:id="1499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0" w:name="_Toc97651412"/>
      <w:bookmarkStart w:id="1501" w:name="_Toc98253957"/>
      <w:bookmarkStart w:id="1502" w:name="_Toc157248209"/>
      <w:bookmarkStart w:id="1503" w:name="_Toc157496578"/>
      <w:bookmarkStart w:id="1504" w:name="_Toc158206117"/>
      <w:bookmarkStart w:id="1505" w:name="_Toc164057802"/>
      <w:bookmarkStart w:id="1506" w:name="_Toc164137152"/>
      <w:bookmarkStart w:id="1507" w:name="_Toc164161312"/>
      <w:bookmarkStart w:id="150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09" w:name="_Toc439170703"/>
      <w:bookmarkStart w:id="1510" w:name="_Toc439172805"/>
      <w:bookmarkStart w:id="1511" w:name="_Toc439173249"/>
      <w:bookmarkStart w:id="1512" w:name="_Toc439238245"/>
      <w:bookmarkStart w:id="1513" w:name="_Toc439252792"/>
      <w:bookmarkStart w:id="1514" w:name="_Toc439323766"/>
      <w:bookmarkStart w:id="1515" w:name="_Toc440361403"/>
      <w:bookmarkStart w:id="1516" w:name="_Toc440376285"/>
      <w:bookmarkStart w:id="1517" w:name="_Toc440382543"/>
      <w:bookmarkStart w:id="1518" w:name="_Toc440447213"/>
      <w:bookmarkStart w:id="1519" w:name="_Toc440632374"/>
      <w:bookmarkStart w:id="1520" w:name="_Toc440875146"/>
      <w:bookmarkStart w:id="1521" w:name="_Toc441131133"/>
      <w:bookmarkStart w:id="1522" w:name="_Toc465774656"/>
      <w:bookmarkStart w:id="1523" w:name="_Toc465848885"/>
      <w:bookmarkStart w:id="1524" w:name="_Toc468875388"/>
      <w:bookmarkStart w:id="1525" w:name="_Toc469488440"/>
      <w:bookmarkStart w:id="1526" w:name="_Toc471894962"/>
      <w:bookmarkStart w:id="1527" w:name="_Toc498590387"/>
      <w:r w:rsidRPr="00D904EF">
        <w:rPr>
          <w:szCs w:val="24"/>
        </w:rPr>
        <w:lastRenderedPageBreak/>
        <w:t>Инструкции по заполнению</w:t>
      </w:r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7"/>
    <w:bookmarkEnd w:id="1468"/>
    <w:bookmarkEnd w:id="1469"/>
    <w:bookmarkEnd w:id="1470"/>
    <w:bookmarkEnd w:id="147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8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9" w:name="_Toc423423680"/>
      <w:bookmarkStart w:id="1530" w:name="_Ref440272035"/>
      <w:bookmarkStart w:id="1531" w:name="_Ref440274733"/>
      <w:bookmarkStart w:id="1532" w:name="_Ref444181467"/>
      <w:bookmarkStart w:id="1533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8"/>
      <w:bookmarkEnd w:id="1529"/>
      <w:bookmarkEnd w:id="1530"/>
      <w:bookmarkEnd w:id="1531"/>
      <w:bookmarkEnd w:id="1532"/>
      <w:bookmarkEnd w:id="1533"/>
    </w:p>
    <w:p w:rsidR="004F4D80" w:rsidRPr="004D25B8" w:rsidRDefault="004D25B8" w:rsidP="004D25B8">
      <w:pPr>
        <w:pStyle w:val="3"/>
        <w:rPr>
          <w:szCs w:val="24"/>
        </w:rPr>
      </w:pPr>
      <w:bookmarkStart w:id="1534" w:name="_Toc343690584"/>
      <w:bookmarkStart w:id="1535" w:name="_Toc372294428"/>
      <w:bookmarkStart w:id="1536" w:name="_Toc379288896"/>
      <w:bookmarkStart w:id="1537" w:name="_Toc384734780"/>
      <w:bookmarkStart w:id="1538" w:name="_Toc396984078"/>
      <w:bookmarkStart w:id="1539" w:name="_Toc423423681"/>
      <w:bookmarkStart w:id="1540" w:name="_Toc439170710"/>
      <w:bookmarkStart w:id="1541" w:name="_Toc439172812"/>
      <w:bookmarkStart w:id="1542" w:name="_Toc439173253"/>
      <w:bookmarkStart w:id="1543" w:name="_Toc439238249"/>
      <w:bookmarkStart w:id="1544" w:name="_Toc439252796"/>
      <w:bookmarkStart w:id="1545" w:name="_Toc439323770"/>
      <w:bookmarkStart w:id="1546" w:name="_Toc440361405"/>
      <w:bookmarkStart w:id="1547" w:name="_Toc440376287"/>
      <w:bookmarkStart w:id="1548" w:name="_Toc440382545"/>
      <w:bookmarkStart w:id="1549" w:name="_Toc440447215"/>
      <w:bookmarkStart w:id="1550" w:name="_Toc440632376"/>
      <w:bookmarkStart w:id="1551" w:name="_Toc440875148"/>
      <w:bookmarkStart w:id="1552" w:name="_Toc441131135"/>
      <w:bookmarkStart w:id="1553" w:name="_Toc441572140"/>
      <w:bookmarkStart w:id="1554" w:name="_Toc441575232"/>
      <w:bookmarkStart w:id="1555" w:name="_Toc442195898"/>
      <w:bookmarkStart w:id="1556" w:name="_Toc442251940"/>
      <w:bookmarkStart w:id="1557" w:name="_Toc442258889"/>
      <w:bookmarkStart w:id="1558" w:name="_Toc442259129"/>
      <w:bookmarkStart w:id="1559" w:name="_Toc447292892"/>
      <w:bookmarkStart w:id="1560" w:name="_Toc461808964"/>
      <w:bookmarkStart w:id="1561" w:name="_Toc463514796"/>
      <w:bookmarkStart w:id="1562" w:name="_Toc466967523"/>
      <w:bookmarkStart w:id="1563" w:name="_Toc467574715"/>
      <w:bookmarkStart w:id="1564" w:name="_Toc468441758"/>
      <w:bookmarkStart w:id="1565" w:name="_Toc469480233"/>
      <w:bookmarkStart w:id="1566" w:name="_Toc472409262"/>
      <w:bookmarkStart w:id="1567" w:name="_Toc498417409"/>
      <w:bookmarkStart w:id="1568" w:name="_Toc498590389"/>
      <w:r w:rsidRPr="004D25B8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7"/>
      <w:bookmarkEnd w:id="1568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69" w:name="_Toc343690585"/>
      <w:bookmarkStart w:id="1570" w:name="_Toc372294429"/>
      <w:bookmarkStart w:id="1571" w:name="_Toc379288897"/>
      <w:bookmarkStart w:id="1572" w:name="_Toc384734781"/>
      <w:bookmarkStart w:id="1573" w:name="_Toc396984079"/>
      <w:bookmarkStart w:id="1574" w:name="_Toc423423682"/>
      <w:bookmarkStart w:id="1575" w:name="_Toc439170711"/>
      <w:bookmarkStart w:id="1576" w:name="_Toc439172813"/>
      <w:bookmarkStart w:id="1577" w:name="_Toc439173254"/>
      <w:bookmarkStart w:id="1578" w:name="_Toc439238250"/>
      <w:bookmarkStart w:id="1579" w:name="_Toc439252797"/>
      <w:bookmarkStart w:id="1580" w:name="_Toc439323771"/>
      <w:bookmarkStart w:id="1581" w:name="_Toc440361406"/>
      <w:bookmarkStart w:id="1582" w:name="_Toc440376288"/>
      <w:bookmarkStart w:id="1583" w:name="_Toc440382546"/>
      <w:bookmarkStart w:id="1584" w:name="_Toc440447216"/>
      <w:bookmarkStart w:id="1585" w:name="_Toc440632377"/>
      <w:bookmarkStart w:id="1586" w:name="_Toc440875149"/>
      <w:bookmarkStart w:id="1587" w:name="_Toc441131136"/>
      <w:bookmarkStart w:id="1588" w:name="_Toc465774659"/>
      <w:bookmarkStart w:id="1589" w:name="_Toc465848888"/>
      <w:bookmarkStart w:id="1590" w:name="_Toc468875391"/>
      <w:bookmarkStart w:id="1591" w:name="_Toc469488443"/>
      <w:bookmarkStart w:id="1592" w:name="_Toc471894965"/>
      <w:bookmarkStart w:id="1593" w:name="_Toc498590390"/>
      <w:r w:rsidRPr="00D27071">
        <w:rPr>
          <w:szCs w:val="24"/>
        </w:rPr>
        <w:lastRenderedPageBreak/>
        <w:t>Инструкции по заполнению</w:t>
      </w:r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4" w:name="_Toc329588495"/>
      <w:bookmarkStart w:id="1595" w:name="_Toc423423683"/>
      <w:bookmarkStart w:id="1596" w:name="_Ref440272051"/>
      <w:bookmarkStart w:id="1597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8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4"/>
      <w:bookmarkEnd w:id="1595"/>
      <w:bookmarkEnd w:id="1596"/>
      <w:bookmarkEnd w:id="1597"/>
      <w:bookmarkEnd w:id="1598"/>
    </w:p>
    <w:p w:rsidR="004F4D80" w:rsidRPr="00AE1D21" w:rsidRDefault="004F4D80" w:rsidP="004F4D80">
      <w:pPr>
        <w:pStyle w:val="3"/>
        <w:rPr>
          <w:szCs w:val="24"/>
        </w:rPr>
      </w:pPr>
      <w:bookmarkStart w:id="1599" w:name="_Toc343690587"/>
      <w:bookmarkStart w:id="1600" w:name="_Toc372294431"/>
      <w:bookmarkStart w:id="1601" w:name="_Toc379288899"/>
      <w:bookmarkStart w:id="1602" w:name="_Toc384734783"/>
      <w:bookmarkStart w:id="1603" w:name="_Toc396984081"/>
      <w:bookmarkStart w:id="1604" w:name="_Toc423423684"/>
      <w:bookmarkStart w:id="1605" w:name="_Toc439170713"/>
      <w:bookmarkStart w:id="1606" w:name="_Toc439172815"/>
      <w:bookmarkStart w:id="1607" w:name="_Toc439173256"/>
      <w:bookmarkStart w:id="1608" w:name="_Toc439238252"/>
      <w:bookmarkStart w:id="1609" w:name="_Toc439252799"/>
      <w:bookmarkStart w:id="1610" w:name="_Toc439323773"/>
      <w:bookmarkStart w:id="1611" w:name="_Toc440361408"/>
      <w:bookmarkStart w:id="1612" w:name="_Toc440376290"/>
      <w:bookmarkStart w:id="1613" w:name="_Toc440382548"/>
      <w:bookmarkStart w:id="1614" w:name="_Toc440447218"/>
      <w:bookmarkStart w:id="1615" w:name="_Toc440632379"/>
      <w:bookmarkStart w:id="1616" w:name="_Toc440875151"/>
      <w:bookmarkStart w:id="1617" w:name="_Toc441131138"/>
      <w:bookmarkStart w:id="1618" w:name="_Toc465774661"/>
      <w:bookmarkStart w:id="1619" w:name="_Toc465848890"/>
      <w:bookmarkStart w:id="1620" w:name="_Toc468875393"/>
      <w:bookmarkStart w:id="1621" w:name="_Toc469488445"/>
      <w:bookmarkStart w:id="1622" w:name="_Toc471894967"/>
      <w:bookmarkStart w:id="1623" w:name="_Toc498590392"/>
      <w:r w:rsidRPr="008C4223">
        <w:rPr>
          <w:szCs w:val="24"/>
        </w:rPr>
        <w:t xml:space="preserve">Форма </w:t>
      </w:r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r w:rsidR="000D70B6" w:rsidRPr="00AE1D21">
        <w:rPr>
          <w:szCs w:val="24"/>
        </w:rPr>
        <w:t>Согласия на обработку персональных данных</w:t>
      </w:r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4" w:name="_Toc439252801"/>
      <w:bookmarkStart w:id="1625" w:name="_Toc439323774"/>
      <w:bookmarkStart w:id="1626" w:name="_Toc440361409"/>
      <w:bookmarkStart w:id="1627" w:name="_Toc440376291"/>
      <w:bookmarkStart w:id="1628" w:name="_Toc440382549"/>
      <w:bookmarkStart w:id="1629" w:name="_Toc440447219"/>
      <w:bookmarkStart w:id="1630" w:name="_Toc440632380"/>
      <w:bookmarkStart w:id="1631" w:name="_Toc440875152"/>
      <w:bookmarkStart w:id="1632" w:name="_Toc441131139"/>
      <w:bookmarkStart w:id="1633" w:name="_Toc465774662"/>
      <w:bookmarkStart w:id="1634" w:name="_Toc465848891"/>
      <w:bookmarkStart w:id="1635" w:name="_Toc468875394"/>
      <w:bookmarkStart w:id="1636" w:name="_Toc469488446"/>
      <w:bookmarkStart w:id="1637" w:name="_Toc471894968"/>
      <w:bookmarkStart w:id="1638" w:name="_Toc498590393"/>
      <w:r w:rsidRPr="00AE1D21">
        <w:rPr>
          <w:szCs w:val="24"/>
        </w:rPr>
        <w:lastRenderedPageBreak/>
        <w:t>Инструкции по заполнению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39" w:name="_Toc461808970"/>
      <w:bookmarkStart w:id="1640" w:name="_Toc464120680"/>
      <w:bookmarkStart w:id="1641" w:name="_Toc465774663"/>
      <w:bookmarkStart w:id="1642" w:name="_Toc465848892"/>
      <w:bookmarkStart w:id="1643" w:name="_Toc468875395"/>
      <w:bookmarkStart w:id="1644" w:name="_Toc469488447"/>
      <w:bookmarkStart w:id="1645" w:name="_Toc471894969"/>
      <w:bookmarkStart w:id="1646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7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7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8" w:name="_Toc461808972"/>
      <w:bookmarkStart w:id="1649" w:name="_Toc464120681"/>
      <w:bookmarkStart w:id="1650" w:name="_Toc465774664"/>
      <w:bookmarkStart w:id="1651" w:name="_Toc465848893"/>
      <w:bookmarkStart w:id="1652" w:name="_Toc468875396"/>
      <w:bookmarkStart w:id="1653" w:name="_Toc469488448"/>
      <w:bookmarkStart w:id="1654" w:name="_Toc471894970"/>
      <w:bookmarkStart w:id="1655" w:name="_Toc498590395"/>
      <w:r w:rsidRPr="00AE1D21">
        <w:rPr>
          <w:szCs w:val="24"/>
        </w:rPr>
        <w:lastRenderedPageBreak/>
        <w:t>Инструкции по заполнению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6" w:name="_Ref440272256"/>
      <w:bookmarkStart w:id="1657" w:name="_Ref440272678"/>
      <w:bookmarkStart w:id="1658" w:name="_Ref440274944"/>
      <w:bookmarkStart w:id="1659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6"/>
      <w:bookmarkEnd w:id="1657"/>
      <w:bookmarkEnd w:id="1658"/>
      <w:bookmarkEnd w:id="1659"/>
    </w:p>
    <w:p w:rsidR="007A6A39" w:rsidRPr="007A6A39" w:rsidRDefault="007A6A39" w:rsidP="007A6A39">
      <w:pPr>
        <w:pStyle w:val="3"/>
        <w:rPr>
          <w:szCs w:val="24"/>
        </w:rPr>
      </w:pPr>
      <w:bookmarkStart w:id="1660" w:name="_Toc439170715"/>
      <w:bookmarkStart w:id="1661" w:name="_Toc439172817"/>
      <w:bookmarkStart w:id="1662" w:name="_Toc439173259"/>
      <w:bookmarkStart w:id="1663" w:name="_Toc439238255"/>
      <w:bookmarkStart w:id="1664" w:name="_Toc439252803"/>
      <w:bookmarkStart w:id="1665" w:name="_Toc439323776"/>
      <w:bookmarkStart w:id="1666" w:name="_Toc440361411"/>
      <w:bookmarkStart w:id="1667" w:name="_Toc440376293"/>
      <w:bookmarkStart w:id="1668" w:name="_Toc440382551"/>
      <w:bookmarkStart w:id="1669" w:name="_Toc440447221"/>
      <w:bookmarkStart w:id="1670" w:name="_Toc440632382"/>
      <w:bookmarkStart w:id="1671" w:name="_Toc440875154"/>
      <w:bookmarkStart w:id="1672" w:name="_Toc441131141"/>
      <w:bookmarkStart w:id="1673" w:name="_Toc465774666"/>
      <w:bookmarkStart w:id="1674" w:name="_Toc465848895"/>
      <w:bookmarkStart w:id="1675" w:name="_Toc468875398"/>
      <w:bookmarkStart w:id="1676" w:name="_Toc469488450"/>
      <w:bookmarkStart w:id="1677" w:name="_Toc471894972"/>
      <w:bookmarkStart w:id="1678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9" w:name="_Toc439170716"/>
      <w:bookmarkStart w:id="1680" w:name="_Toc439172818"/>
      <w:bookmarkStart w:id="1681" w:name="_Toc439173260"/>
      <w:bookmarkStart w:id="1682" w:name="_Toc439238256"/>
      <w:bookmarkStart w:id="1683" w:name="_Toc439252804"/>
      <w:bookmarkStart w:id="1684" w:name="_Toc439323777"/>
      <w:bookmarkStart w:id="1685" w:name="_Toc440361412"/>
      <w:bookmarkStart w:id="1686" w:name="_Toc440376294"/>
      <w:bookmarkStart w:id="1687" w:name="_Toc440382552"/>
      <w:bookmarkStart w:id="1688" w:name="_Toc440447222"/>
      <w:bookmarkStart w:id="1689" w:name="_Toc440632383"/>
      <w:bookmarkStart w:id="1690" w:name="_Toc440875155"/>
      <w:bookmarkStart w:id="1691" w:name="_Toc441131142"/>
      <w:bookmarkStart w:id="1692" w:name="_Toc465774667"/>
      <w:bookmarkStart w:id="1693" w:name="_Toc465848896"/>
      <w:bookmarkStart w:id="1694" w:name="_Toc468875399"/>
      <w:bookmarkStart w:id="1695" w:name="_Toc469488451"/>
      <w:bookmarkStart w:id="1696" w:name="_Toc471894973"/>
      <w:bookmarkStart w:id="1697" w:name="_Toc498590398"/>
      <w:r w:rsidRPr="007857E5">
        <w:rPr>
          <w:szCs w:val="24"/>
        </w:rPr>
        <w:lastRenderedPageBreak/>
        <w:t>Инструкции по заполнению</w:t>
      </w:r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8" w:name="_Ref465847449"/>
      <w:bookmarkStart w:id="1699" w:name="_Ref465847748"/>
      <w:bookmarkStart w:id="1700" w:name="_Ref465847768"/>
      <w:bookmarkStart w:id="1701" w:name="_Toc498590399"/>
      <w:r w:rsidRPr="00AE1D21">
        <w:lastRenderedPageBreak/>
        <w:t>Расписка  сдачи-приемки соглашения о неустойке (форма 15)</w:t>
      </w:r>
      <w:bookmarkEnd w:id="1698"/>
      <w:bookmarkEnd w:id="1699"/>
      <w:bookmarkEnd w:id="1700"/>
      <w:bookmarkEnd w:id="1701"/>
    </w:p>
    <w:p w:rsidR="00AF12BB" w:rsidRPr="00CC5A3A" w:rsidRDefault="00AF12BB" w:rsidP="00AF12BB">
      <w:pPr>
        <w:pStyle w:val="3"/>
        <w:rPr>
          <w:szCs w:val="24"/>
        </w:rPr>
      </w:pPr>
      <w:bookmarkStart w:id="1702" w:name="_Toc465774669"/>
      <w:bookmarkStart w:id="1703" w:name="_Toc465848898"/>
      <w:bookmarkStart w:id="1704" w:name="_Toc468875401"/>
      <w:bookmarkStart w:id="1705" w:name="_Toc469488453"/>
      <w:bookmarkStart w:id="1706" w:name="_Toc471894975"/>
      <w:bookmarkStart w:id="1707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2"/>
      <w:bookmarkEnd w:id="1703"/>
      <w:bookmarkEnd w:id="1704"/>
      <w:bookmarkEnd w:id="1705"/>
      <w:bookmarkEnd w:id="1706"/>
      <w:bookmarkEnd w:id="170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8" w:name="_Toc465774670"/>
      <w:bookmarkStart w:id="1709" w:name="_Toc465848899"/>
      <w:bookmarkStart w:id="1710" w:name="_Toc468875402"/>
      <w:bookmarkStart w:id="1711" w:name="_Toc469488454"/>
      <w:bookmarkStart w:id="1712" w:name="_Toc471894976"/>
      <w:bookmarkStart w:id="1713" w:name="_Toc498590401"/>
      <w:r w:rsidRPr="00CC5A3A">
        <w:rPr>
          <w:szCs w:val="24"/>
        </w:rPr>
        <w:lastRenderedPageBreak/>
        <w:t>Инструкции по заполнению</w:t>
      </w:r>
      <w:bookmarkEnd w:id="1708"/>
      <w:bookmarkEnd w:id="1709"/>
      <w:bookmarkEnd w:id="1710"/>
      <w:bookmarkEnd w:id="1711"/>
      <w:bookmarkEnd w:id="1712"/>
      <w:bookmarkEnd w:id="1713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4" w:name="_Ref440272274"/>
      <w:bookmarkStart w:id="1715" w:name="_Ref440274756"/>
      <w:bookmarkStart w:id="1716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4"/>
      <w:bookmarkEnd w:id="1715"/>
      <w:bookmarkEnd w:id="1716"/>
    </w:p>
    <w:p w:rsidR="007857E5" w:rsidRPr="00AE1D21" w:rsidRDefault="007857E5" w:rsidP="007857E5">
      <w:pPr>
        <w:pStyle w:val="3"/>
        <w:rPr>
          <w:szCs w:val="24"/>
        </w:rPr>
      </w:pPr>
      <w:bookmarkStart w:id="1717" w:name="_Toc439170718"/>
      <w:bookmarkStart w:id="1718" w:name="_Toc439172820"/>
      <w:bookmarkStart w:id="1719" w:name="_Toc439173262"/>
      <w:bookmarkStart w:id="1720" w:name="_Toc439238258"/>
      <w:bookmarkStart w:id="1721" w:name="_Toc439252806"/>
      <w:bookmarkStart w:id="1722" w:name="_Toc439323779"/>
      <w:bookmarkStart w:id="1723" w:name="_Toc440361414"/>
      <w:bookmarkStart w:id="1724" w:name="_Toc440376296"/>
      <w:bookmarkStart w:id="1725" w:name="_Toc440382554"/>
      <w:bookmarkStart w:id="1726" w:name="_Toc440447224"/>
      <w:bookmarkStart w:id="1727" w:name="_Toc440632385"/>
      <w:bookmarkStart w:id="1728" w:name="_Toc440875157"/>
      <w:bookmarkStart w:id="1729" w:name="_Toc441131144"/>
      <w:bookmarkStart w:id="1730" w:name="_Toc465774672"/>
      <w:bookmarkStart w:id="1731" w:name="_Toc465848901"/>
      <w:bookmarkStart w:id="1732" w:name="_Toc468875404"/>
      <w:bookmarkStart w:id="1733" w:name="_Toc469488456"/>
      <w:bookmarkStart w:id="1734" w:name="_Toc471894978"/>
      <w:bookmarkStart w:id="1735" w:name="_Toc498590403"/>
      <w:r w:rsidRPr="00AE1D21">
        <w:rPr>
          <w:szCs w:val="24"/>
        </w:rPr>
        <w:t xml:space="preserve">Форма </w:t>
      </w:r>
      <w:bookmarkEnd w:id="1717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6" w:name="_Toc300142269"/>
      <w:bookmarkStart w:id="1737" w:name="_Toc309735391"/>
      <w:bookmarkStart w:id="1738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6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7"/>
      <w:bookmarkEnd w:id="1738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9" w:name="_Toc439170719"/>
      <w:bookmarkStart w:id="1740" w:name="_Toc439172821"/>
      <w:bookmarkStart w:id="1741" w:name="_Toc439173263"/>
      <w:bookmarkStart w:id="1742" w:name="_Toc439238259"/>
      <w:bookmarkStart w:id="1743" w:name="_Toc439252807"/>
      <w:bookmarkStart w:id="1744" w:name="_Toc439323780"/>
      <w:bookmarkStart w:id="1745" w:name="_Toc440361415"/>
      <w:bookmarkStart w:id="1746" w:name="_Toc440376297"/>
      <w:bookmarkStart w:id="1747" w:name="_Toc440382555"/>
      <w:bookmarkStart w:id="1748" w:name="_Toc440447225"/>
      <w:bookmarkStart w:id="1749" w:name="_Toc440632386"/>
      <w:bookmarkStart w:id="1750" w:name="_Toc440875158"/>
      <w:bookmarkStart w:id="1751" w:name="_Toc441131145"/>
      <w:bookmarkStart w:id="1752" w:name="_Toc465774673"/>
      <w:bookmarkStart w:id="1753" w:name="_Toc465848902"/>
      <w:bookmarkStart w:id="1754" w:name="_Toc468875405"/>
      <w:bookmarkStart w:id="1755" w:name="_Toc469488457"/>
      <w:bookmarkStart w:id="1756" w:name="_Toc471894979"/>
      <w:bookmarkStart w:id="1757" w:name="_Toc498590404"/>
      <w:r w:rsidRPr="007857E5">
        <w:rPr>
          <w:szCs w:val="24"/>
        </w:rPr>
        <w:lastRenderedPageBreak/>
        <w:t>Инструкции по заполнению</w:t>
      </w:r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8" w:name="_Ref93268095"/>
      <w:bookmarkStart w:id="1759" w:name="_Ref93268099"/>
      <w:bookmarkStart w:id="1760" w:name="_Toc98253958"/>
      <w:bookmarkStart w:id="1761" w:name="_Toc165173884"/>
      <w:bookmarkStart w:id="1762" w:name="_Toc423423678"/>
      <w:bookmarkStart w:id="1763" w:name="_Ref440272510"/>
      <w:bookmarkStart w:id="1764" w:name="_Ref440274961"/>
      <w:bookmarkStart w:id="1765" w:name="_Ref90381141"/>
      <w:bookmarkStart w:id="1766" w:name="_Toc90385121"/>
      <w:bookmarkStart w:id="1767" w:name="_Toc98253952"/>
      <w:bookmarkStart w:id="1768" w:name="_Toc165173878"/>
      <w:bookmarkStart w:id="1769" w:name="_Toc423427449"/>
      <w:bookmarkStart w:id="1770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1" w:name="_Toc90385125"/>
      <w:bookmarkStart w:id="1772" w:name="_Toc439170705"/>
      <w:bookmarkStart w:id="1773" w:name="_Toc439172807"/>
      <w:bookmarkStart w:id="1774" w:name="_Toc439173268"/>
      <w:bookmarkStart w:id="1775" w:name="_Toc439238264"/>
      <w:bookmarkStart w:id="1776" w:name="_Toc439252812"/>
      <w:bookmarkStart w:id="1777" w:name="_Toc439323785"/>
      <w:bookmarkStart w:id="1778" w:name="_Toc440361420"/>
      <w:bookmarkStart w:id="1779" w:name="_Toc440376302"/>
      <w:bookmarkStart w:id="1780" w:name="_Toc440382560"/>
      <w:bookmarkStart w:id="1781" w:name="_Toc440447230"/>
      <w:bookmarkStart w:id="1782" w:name="_Toc440632391"/>
      <w:bookmarkStart w:id="1783" w:name="_Toc440875160"/>
      <w:bookmarkStart w:id="1784" w:name="_Toc441131147"/>
      <w:bookmarkStart w:id="1785" w:name="_Toc465774675"/>
      <w:bookmarkStart w:id="1786" w:name="_Toc465848904"/>
      <w:bookmarkStart w:id="1787" w:name="_Toc468875407"/>
      <w:bookmarkStart w:id="1788" w:name="_Toc469488459"/>
      <w:bookmarkStart w:id="1789" w:name="_Toc471894981"/>
      <w:bookmarkStart w:id="1790" w:name="_Toc498590406"/>
      <w:r w:rsidRPr="00D904EF">
        <w:rPr>
          <w:szCs w:val="24"/>
        </w:rPr>
        <w:t xml:space="preserve">Форма 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1" w:name="_Toc90385126"/>
      <w:bookmarkStart w:id="1792" w:name="_Toc98253959"/>
      <w:bookmarkStart w:id="1793" w:name="_Toc157248211"/>
      <w:bookmarkStart w:id="1794" w:name="_Toc157496580"/>
      <w:bookmarkStart w:id="1795" w:name="_Toc158206119"/>
      <w:bookmarkStart w:id="1796" w:name="_Toc164057804"/>
      <w:bookmarkStart w:id="1797" w:name="_Toc164137154"/>
      <w:bookmarkStart w:id="1798" w:name="_Toc164161314"/>
      <w:bookmarkStart w:id="179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0" w:name="_Toc439170706"/>
      <w:bookmarkStart w:id="1801" w:name="_Toc439172808"/>
      <w:bookmarkStart w:id="1802" w:name="_Toc439173269"/>
      <w:bookmarkStart w:id="1803" w:name="_Toc439238265"/>
      <w:bookmarkStart w:id="1804" w:name="_Toc439252813"/>
      <w:bookmarkStart w:id="1805" w:name="_Toc439323786"/>
      <w:bookmarkStart w:id="1806" w:name="_Toc440361421"/>
      <w:bookmarkStart w:id="1807" w:name="_Toc440376303"/>
      <w:bookmarkStart w:id="1808" w:name="_Toc440382561"/>
      <w:bookmarkStart w:id="1809" w:name="_Toc440447231"/>
      <w:bookmarkStart w:id="1810" w:name="_Toc440632392"/>
      <w:bookmarkStart w:id="1811" w:name="_Toc440875161"/>
      <w:bookmarkStart w:id="1812" w:name="_Toc441131148"/>
      <w:bookmarkStart w:id="1813" w:name="_Toc465774676"/>
      <w:bookmarkStart w:id="1814" w:name="_Toc465848905"/>
      <w:bookmarkStart w:id="1815" w:name="_Toc468875408"/>
      <w:bookmarkStart w:id="1816" w:name="_Toc469488460"/>
      <w:bookmarkStart w:id="1817" w:name="_Toc471894982"/>
      <w:bookmarkStart w:id="1818" w:name="_Toc498590407"/>
      <w:r w:rsidRPr="00D904EF">
        <w:rPr>
          <w:szCs w:val="24"/>
        </w:rPr>
        <w:lastRenderedPageBreak/>
        <w:t>Инструкции по заполнению</w:t>
      </w:r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9" w:name="_Ref440376324"/>
      <w:bookmarkStart w:id="1820" w:name="_Ref440376401"/>
      <w:bookmarkStart w:id="1821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9"/>
      <w:bookmarkEnd w:id="1820"/>
      <w:bookmarkEnd w:id="1821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2" w:name="_Toc440376305"/>
      <w:bookmarkStart w:id="1823" w:name="_Toc440382563"/>
      <w:bookmarkStart w:id="1824" w:name="_Toc440447233"/>
      <w:bookmarkStart w:id="1825" w:name="_Toc440632394"/>
      <w:bookmarkStart w:id="1826" w:name="_Toc440875163"/>
      <w:bookmarkStart w:id="1827" w:name="_Toc441131150"/>
      <w:bookmarkStart w:id="1828" w:name="_Toc465774678"/>
      <w:bookmarkStart w:id="1829" w:name="_Toc465848907"/>
      <w:bookmarkStart w:id="1830" w:name="_Toc468875410"/>
      <w:bookmarkStart w:id="1831" w:name="_Toc469488462"/>
      <w:bookmarkStart w:id="1832" w:name="_Toc471894984"/>
      <w:bookmarkStart w:id="1833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4" w:name="_Toc440376306"/>
      <w:bookmarkStart w:id="1835" w:name="_Toc440382564"/>
      <w:bookmarkStart w:id="1836" w:name="_Toc440447234"/>
      <w:bookmarkStart w:id="1837" w:name="_Toc440632395"/>
      <w:bookmarkStart w:id="1838" w:name="_Toc440875164"/>
      <w:bookmarkStart w:id="1839" w:name="_Toc441131151"/>
      <w:bookmarkStart w:id="1840" w:name="_Toc465774679"/>
      <w:bookmarkStart w:id="1841" w:name="_Toc465848908"/>
      <w:bookmarkStart w:id="1842" w:name="_Toc468875411"/>
      <w:bookmarkStart w:id="1843" w:name="_Toc469488463"/>
      <w:bookmarkStart w:id="1844" w:name="_Toc471894985"/>
      <w:bookmarkStart w:id="1845" w:name="_Toc498590410"/>
      <w:r w:rsidRPr="00D904EF">
        <w:rPr>
          <w:szCs w:val="24"/>
        </w:rPr>
        <w:lastRenderedPageBreak/>
        <w:t>Инструкции по заполнению</w:t>
      </w:r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420" w:rsidRDefault="00775420">
      <w:pPr>
        <w:spacing w:line="240" w:lineRule="auto"/>
      </w:pPr>
      <w:r>
        <w:separator/>
      </w:r>
    </w:p>
  </w:endnote>
  <w:endnote w:type="continuationSeparator" w:id="0">
    <w:p w:rsidR="00775420" w:rsidRDefault="00775420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532EA8">
      <w:rPr>
        <w:noProof/>
        <w:sz w:val="16"/>
        <w:szCs w:val="16"/>
        <w:lang w:eastAsia="ru-RU"/>
      </w:rPr>
      <w:t>29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261CD4">
      <w:rPr>
        <w:sz w:val="18"/>
        <w:szCs w:val="18"/>
      </w:rPr>
      <w:t xml:space="preserve">право </w:t>
    </w:r>
    <w:r w:rsidRPr="006C5179">
      <w:rPr>
        <w:sz w:val="18"/>
        <w:szCs w:val="18"/>
      </w:rPr>
      <w:t>заключения Договор</w:t>
    </w:r>
    <w:r w:rsidR="00261CD4" w:rsidRPr="006C5179">
      <w:rPr>
        <w:sz w:val="18"/>
        <w:szCs w:val="18"/>
      </w:rPr>
      <w:t>а</w:t>
    </w:r>
    <w:r w:rsidRPr="006C5179">
      <w:rPr>
        <w:sz w:val="18"/>
        <w:szCs w:val="18"/>
      </w:rPr>
      <w:t xml:space="preserve"> </w:t>
    </w:r>
    <w:r w:rsidR="006C5179" w:rsidRPr="006C5179">
      <w:rPr>
        <w:bCs w:val="0"/>
        <w:sz w:val="18"/>
        <w:szCs w:val="18"/>
      </w:rPr>
      <w:t xml:space="preserve">на оказание услуг </w:t>
    </w:r>
    <w:r w:rsidR="0021631C">
      <w:rPr>
        <w:bCs w:val="0"/>
        <w:sz w:val="18"/>
        <w:szCs w:val="18"/>
      </w:rPr>
      <w:t>по подписке и доставке периодических печатных изданий на 2-е полугодие 2018 года</w:t>
    </w:r>
    <w:r w:rsidRPr="006C5179">
      <w:rPr>
        <w:sz w:val="18"/>
        <w:szCs w:val="18"/>
      </w:rPr>
      <w:t xml:space="preserve"> для нужд ПАО «МРСК Центра» (филиал</w:t>
    </w:r>
    <w:r w:rsidR="00261CD4" w:rsidRPr="006C5179">
      <w:rPr>
        <w:sz w:val="18"/>
        <w:szCs w:val="18"/>
      </w:rPr>
      <w:t>а</w:t>
    </w:r>
    <w:r w:rsidRPr="006C5179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420" w:rsidRDefault="00775420">
      <w:pPr>
        <w:spacing w:line="240" w:lineRule="auto"/>
      </w:pPr>
      <w:r>
        <w:separator/>
      </w:r>
    </w:p>
  </w:footnote>
  <w:footnote w:type="continuationSeparator" w:id="0">
    <w:p w:rsidR="00775420" w:rsidRDefault="00775420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498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6BB9"/>
    <w:rsid w:val="00136E76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22E7"/>
    <w:rsid w:val="001B4776"/>
    <w:rsid w:val="001C01F9"/>
    <w:rsid w:val="001C325A"/>
    <w:rsid w:val="001C3F34"/>
    <w:rsid w:val="001C53D9"/>
    <w:rsid w:val="001D24D7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31C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1CD4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E78E1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00AF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2EA8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220"/>
    <w:rsid w:val="00547466"/>
    <w:rsid w:val="00552488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25A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5179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1C0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5420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9CC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B73B8"/>
    <w:rsid w:val="008C0FB2"/>
    <w:rsid w:val="008C1016"/>
    <w:rsid w:val="008C4223"/>
    <w:rsid w:val="008C5006"/>
    <w:rsid w:val="008C5B09"/>
    <w:rsid w:val="008C6979"/>
    <w:rsid w:val="008C6BB1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3758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47C2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C4F94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3E5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3B8A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0604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25C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6F46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7439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8F7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mitrofanova.e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45098-5F07-4DC1-8ACC-31BEE945D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92</Pages>
  <Words>29294</Words>
  <Characters>166979</Characters>
  <Application>Microsoft Office Word</Application>
  <DocSecurity>0</DocSecurity>
  <Lines>1391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195882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162</cp:revision>
  <cp:lastPrinted>2015-12-29T14:27:00Z</cp:lastPrinted>
  <dcterms:created xsi:type="dcterms:W3CDTF">2016-01-13T12:36:00Z</dcterms:created>
  <dcterms:modified xsi:type="dcterms:W3CDTF">2018-05-31T11:27:00Z</dcterms:modified>
</cp:coreProperties>
</file>