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DA" w:rsidRPr="00EA1E4F" w:rsidRDefault="007A03E2" w:rsidP="004412DA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6D547E" w:rsidRPr="00041308" w:rsidRDefault="006D547E" w:rsidP="004412D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6D547E" w:rsidRPr="00010061" w:rsidRDefault="006D547E" w:rsidP="004412D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6D547E" w:rsidRPr="00010061" w:rsidRDefault="006D547E" w:rsidP="004412D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6D547E" w:rsidRPr="00E23D27" w:rsidRDefault="006D547E" w:rsidP="004412DA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4412DA" w:rsidRPr="00EA1E4F">
        <w:rPr>
          <w:noProof/>
          <w:sz w:val="16"/>
          <w:szCs w:val="16"/>
          <w:lang w:eastAsia="ru-RU"/>
        </w:rPr>
        <w:drawing>
          <wp:inline distT="0" distB="0" distL="0" distR="0" wp14:anchorId="69F67D12" wp14:editId="30291766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DA" w:rsidRPr="00EA1E4F">
        <w:rPr>
          <w:noProof/>
          <w:sz w:val="16"/>
          <w:szCs w:val="16"/>
          <w:lang w:eastAsia="ru-RU"/>
        </w:rPr>
        <w:t xml:space="preserve">            </w:t>
      </w:r>
      <w:r w:rsidR="004412DA" w:rsidRPr="00EA1E4F">
        <w:rPr>
          <w:noProof/>
          <w:sz w:val="16"/>
          <w:szCs w:val="16"/>
          <w:lang w:eastAsia="ru-RU"/>
        </w:rPr>
        <w:drawing>
          <wp:inline distT="0" distB="0" distL="0" distR="0" wp14:anchorId="33736133" wp14:editId="6C649D65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3435A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33435A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412DA" w:rsidRDefault="004412DA" w:rsidP="004412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412DA" w:rsidRDefault="004412DA" w:rsidP="004412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4412DA" w:rsidRDefault="004412DA" w:rsidP="004412DA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4412DA" w:rsidRPr="00C12FA4" w:rsidRDefault="004412DA" w:rsidP="004412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4412DA" w:rsidRPr="00C12FA4" w:rsidRDefault="004412DA" w:rsidP="004412DA">
      <w:pPr>
        <w:spacing w:line="240" w:lineRule="auto"/>
        <w:jc w:val="right"/>
      </w:pPr>
    </w:p>
    <w:p w:rsidR="004412DA" w:rsidRPr="00C12FA4" w:rsidRDefault="004412DA" w:rsidP="004412DA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4412DA" w:rsidRPr="00C12FA4" w:rsidRDefault="004412DA" w:rsidP="004412DA">
      <w:pPr>
        <w:spacing w:line="240" w:lineRule="auto"/>
        <w:jc w:val="right"/>
        <w:rPr>
          <w:sz w:val="24"/>
          <w:szCs w:val="24"/>
        </w:rPr>
      </w:pPr>
    </w:p>
    <w:p w:rsidR="004412DA" w:rsidRPr="00C12FA4" w:rsidRDefault="004412DA" w:rsidP="004412D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4412DA">
        <w:rPr>
          <w:b/>
          <w:sz w:val="24"/>
          <w:szCs w:val="24"/>
        </w:rPr>
        <w:t>Договор</w:t>
      </w:r>
      <w:r w:rsidR="004412DA" w:rsidRPr="004412DA">
        <w:rPr>
          <w:b/>
          <w:sz w:val="24"/>
          <w:szCs w:val="24"/>
        </w:rPr>
        <w:t>а</w:t>
      </w:r>
      <w:proofErr w:type="gramEnd"/>
      <w:r w:rsidR="00366652" w:rsidRPr="004412DA">
        <w:rPr>
          <w:b/>
          <w:sz w:val="24"/>
          <w:szCs w:val="24"/>
        </w:rPr>
        <w:t xml:space="preserve"> на оказание услуг по </w:t>
      </w:r>
      <w:r w:rsidR="004412DA" w:rsidRPr="004412DA">
        <w:rPr>
          <w:b/>
          <w:sz w:val="24"/>
          <w:szCs w:val="24"/>
        </w:rPr>
        <w:t>пультовой охране объектов филиала</w:t>
      </w:r>
      <w:r w:rsidR="00366652" w:rsidRPr="004412DA">
        <w:rPr>
          <w:b/>
          <w:sz w:val="24"/>
          <w:szCs w:val="24"/>
        </w:rPr>
        <w:t xml:space="preserve"> для нужд ПАО «МРСК Центра»</w:t>
      </w:r>
      <w:r w:rsidR="004412DA" w:rsidRPr="004412DA">
        <w:rPr>
          <w:b/>
          <w:sz w:val="24"/>
          <w:szCs w:val="24"/>
        </w:rPr>
        <w:t xml:space="preserve"> (филиала</w:t>
      </w:r>
      <w:r w:rsidR="007556FF" w:rsidRPr="004412DA">
        <w:rPr>
          <w:b/>
          <w:sz w:val="24"/>
          <w:szCs w:val="24"/>
        </w:rPr>
        <w:t xml:space="preserve"> «Костромаэнерго</w:t>
      </w:r>
      <w:r w:rsidR="004412DA" w:rsidRPr="004412DA">
        <w:rPr>
          <w:b/>
          <w:sz w:val="24"/>
          <w:szCs w:val="24"/>
        </w:rPr>
        <w:t>»</w:t>
      </w:r>
      <w:r w:rsidR="007556FF" w:rsidRPr="004412DA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412DA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E41DDB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41DDB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D547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D547E">
        <w:rPr>
          <w:iCs/>
          <w:sz w:val="24"/>
          <w:szCs w:val="24"/>
        </w:rPr>
        <w:t xml:space="preserve">филиал </w:t>
      </w:r>
      <w:r w:rsidR="006D547E" w:rsidRPr="007556FF">
        <w:rPr>
          <w:iCs/>
          <w:sz w:val="24"/>
          <w:szCs w:val="24"/>
        </w:rPr>
        <w:t xml:space="preserve">ПАО «МРСК </w:t>
      </w:r>
      <w:r w:rsidR="006D547E" w:rsidRPr="00702B2C">
        <w:rPr>
          <w:iCs/>
          <w:sz w:val="24"/>
          <w:szCs w:val="24"/>
        </w:rPr>
        <w:t>Центра»</w:t>
      </w:r>
      <w:r w:rsidR="006D547E">
        <w:rPr>
          <w:iCs/>
          <w:sz w:val="24"/>
          <w:szCs w:val="24"/>
        </w:rPr>
        <w:t xml:space="preserve"> - «Костромаэнерго»</w:t>
      </w:r>
      <w:r w:rsidR="006D547E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6D547E" w:rsidRPr="00702B2C">
        <w:rPr>
          <w:iCs/>
          <w:sz w:val="24"/>
          <w:szCs w:val="24"/>
        </w:rPr>
        <w:t xml:space="preserve"> </w:t>
      </w:r>
      <w:r w:rsidR="006D547E" w:rsidRPr="00D80A5F">
        <w:rPr>
          <w:iCs/>
          <w:sz w:val="24"/>
          <w:szCs w:val="24"/>
        </w:rPr>
        <w:t>РФ, 156961, г. Кострома, проспект Мира, 53</w:t>
      </w:r>
      <w:r w:rsidR="006D547E" w:rsidRPr="00382A07">
        <w:rPr>
          <w:iCs/>
          <w:sz w:val="24"/>
          <w:szCs w:val="24"/>
        </w:rPr>
        <w:t xml:space="preserve">, </w:t>
      </w:r>
      <w:r w:rsidR="006D547E">
        <w:rPr>
          <w:iCs/>
          <w:sz w:val="24"/>
          <w:szCs w:val="24"/>
        </w:rPr>
        <w:t>с</w:t>
      </w:r>
      <w:r w:rsidR="006D547E" w:rsidRPr="00702B2C">
        <w:rPr>
          <w:iCs/>
          <w:sz w:val="24"/>
          <w:szCs w:val="24"/>
        </w:rPr>
        <w:t xml:space="preserve">екретарь Закупочной комиссии </w:t>
      </w:r>
      <w:r w:rsidR="006D547E">
        <w:rPr>
          <w:iCs/>
          <w:sz w:val="24"/>
          <w:szCs w:val="24"/>
        </w:rPr>
        <w:t xml:space="preserve">и </w:t>
      </w:r>
      <w:r w:rsidR="006D547E" w:rsidRPr="00702B2C">
        <w:rPr>
          <w:iCs/>
          <w:sz w:val="24"/>
          <w:szCs w:val="24"/>
        </w:rPr>
        <w:t xml:space="preserve">ответственное лицо – </w:t>
      </w:r>
      <w:r w:rsidR="006D547E">
        <w:rPr>
          <w:iCs/>
          <w:sz w:val="24"/>
          <w:szCs w:val="24"/>
        </w:rPr>
        <w:t>специалист 2-й категории отдела</w:t>
      </w:r>
      <w:r w:rsidR="006D547E" w:rsidRPr="00702B2C">
        <w:rPr>
          <w:iCs/>
          <w:sz w:val="24"/>
          <w:szCs w:val="24"/>
        </w:rPr>
        <w:t xml:space="preserve"> закупочной деятельности </w:t>
      </w:r>
      <w:r w:rsidR="006D547E">
        <w:rPr>
          <w:iCs/>
          <w:sz w:val="24"/>
          <w:szCs w:val="24"/>
        </w:rPr>
        <w:t xml:space="preserve">филиала </w:t>
      </w:r>
      <w:r w:rsidR="006D547E" w:rsidRPr="00702B2C">
        <w:rPr>
          <w:iCs/>
          <w:sz w:val="24"/>
          <w:szCs w:val="24"/>
        </w:rPr>
        <w:t>ПАО «МРСК Центра»</w:t>
      </w:r>
      <w:r w:rsidR="006D547E">
        <w:rPr>
          <w:iCs/>
          <w:sz w:val="24"/>
          <w:szCs w:val="24"/>
        </w:rPr>
        <w:t xml:space="preserve"> - «Костромаэнерго»</w:t>
      </w:r>
      <w:r w:rsidR="006D547E" w:rsidRPr="00702B2C">
        <w:rPr>
          <w:iCs/>
          <w:sz w:val="24"/>
          <w:szCs w:val="24"/>
        </w:rPr>
        <w:t xml:space="preserve"> </w:t>
      </w:r>
      <w:r w:rsidR="006D547E">
        <w:rPr>
          <w:iCs/>
          <w:sz w:val="24"/>
          <w:szCs w:val="24"/>
        </w:rPr>
        <w:t>Скворцова Т.С., контактный</w:t>
      </w:r>
      <w:r w:rsidR="006D547E" w:rsidRPr="00702B2C">
        <w:rPr>
          <w:iCs/>
          <w:sz w:val="24"/>
          <w:szCs w:val="24"/>
        </w:rPr>
        <w:t xml:space="preserve"> теле</w:t>
      </w:r>
      <w:r w:rsidR="006D547E">
        <w:rPr>
          <w:iCs/>
          <w:sz w:val="24"/>
          <w:szCs w:val="24"/>
        </w:rPr>
        <w:t>фон</w:t>
      </w:r>
      <w:r w:rsidR="006D547E" w:rsidRPr="00702B2C">
        <w:rPr>
          <w:iCs/>
          <w:sz w:val="24"/>
          <w:szCs w:val="24"/>
        </w:rPr>
        <w:t>: (49</w:t>
      </w:r>
      <w:r w:rsidR="006D547E">
        <w:rPr>
          <w:iCs/>
          <w:sz w:val="24"/>
          <w:szCs w:val="24"/>
        </w:rPr>
        <w:t>42</w:t>
      </w:r>
      <w:r w:rsidR="006D547E" w:rsidRPr="00702B2C">
        <w:rPr>
          <w:iCs/>
          <w:sz w:val="24"/>
          <w:szCs w:val="24"/>
        </w:rPr>
        <w:t xml:space="preserve">) </w:t>
      </w:r>
      <w:r w:rsidR="006D547E">
        <w:rPr>
          <w:iCs/>
          <w:sz w:val="24"/>
          <w:szCs w:val="24"/>
        </w:rPr>
        <w:t>396-055</w:t>
      </w:r>
      <w:r w:rsidR="006D547E" w:rsidRPr="00702B2C">
        <w:rPr>
          <w:iCs/>
          <w:sz w:val="24"/>
          <w:szCs w:val="24"/>
        </w:rPr>
        <w:t>,</w:t>
      </w:r>
      <w:r w:rsidR="006D547E">
        <w:rPr>
          <w:iCs/>
          <w:sz w:val="24"/>
          <w:szCs w:val="24"/>
        </w:rPr>
        <w:t xml:space="preserve"> </w:t>
      </w:r>
      <w:r w:rsidR="006D547E">
        <w:rPr>
          <w:sz w:val="24"/>
          <w:szCs w:val="24"/>
        </w:rPr>
        <w:t xml:space="preserve">адрес электронной почты: </w:t>
      </w:r>
      <w:proofErr w:type="spellStart"/>
      <w:r w:rsidR="006D547E" w:rsidRPr="00234E2F">
        <w:rPr>
          <w:rStyle w:val="a7"/>
          <w:sz w:val="24"/>
          <w:szCs w:val="24"/>
          <w:lang w:val="en-US"/>
        </w:rPr>
        <w:t>Skvortsova</w:t>
      </w:r>
      <w:proofErr w:type="spellEnd"/>
      <w:r w:rsidR="006D547E" w:rsidRPr="00234E2F">
        <w:rPr>
          <w:rStyle w:val="a7"/>
          <w:sz w:val="24"/>
          <w:szCs w:val="24"/>
        </w:rPr>
        <w:t>.</w:t>
      </w:r>
      <w:r w:rsidR="006D547E" w:rsidRPr="00234E2F">
        <w:rPr>
          <w:rStyle w:val="a7"/>
          <w:sz w:val="24"/>
          <w:szCs w:val="24"/>
          <w:lang w:val="en-US"/>
        </w:rPr>
        <w:t>TS</w:t>
      </w:r>
      <w:r w:rsidR="006D547E" w:rsidRPr="00234E2F">
        <w:rPr>
          <w:rStyle w:val="a7"/>
          <w:sz w:val="24"/>
          <w:szCs w:val="24"/>
        </w:rPr>
        <w:t>@</w:t>
      </w:r>
      <w:proofErr w:type="spellStart"/>
      <w:r w:rsidR="006D547E" w:rsidRPr="00234E2F">
        <w:rPr>
          <w:rStyle w:val="a7"/>
          <w:sz w:val="24"/>
          <w:szCs w:val="24"/>
          <w:lang w:val="en-US"/>
        </w:rPr>
        <w:t>mrsk</w:t>
      </w:r>
      <w:proofErr w:type="spellEnd"/>
      <w:r w:rsidR="006D547E" w:rsidRPr="00234E2F">
        <w:rPr>
          <w:rStyle w:val="a7"/>
          <w:sz w:val="24"/>
          <w:szCs w:val="24"/>
        </w:rPr>
        <w:t>-1.</w:t>
      </w:r>
      <w:proofErr w:type="spellStart"/>
      <w:r w:rsidR="006D547E" w:rsidRPr="00234E2F">
        <w:rPr>
          <w:rStyle w:val="a7"/>
          <w:sz w:val="24"/>
          <w:szCs w:val="24"/>
          <w:lang w:val="en-US"/>
        </w:rPr>
        <w:t>ru</w:t>
      </w:r>
      <w:proofErr w:type="spellEnd"/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33435A">
        <w:rPr>
          <w:sz w:val="24"/>
          <w:szCs w:val="24"/>
        </w:rPr>
        <w:t xml:space="preserve">опубликованным </w:t>
      </w:r>
      <w:r w:rsidRPr="0033435A">
        <w:rPr>
          <w:b/>
          <w:sz w:val="24"/>
          <w:szCs w:val="24"/>
        </w:rPr>
        <w:t>«</w:t>
      </w:r>
      <w:r w:rsidR="00E304C0">
        <w:rPr>
          <w:b/>
          <w:sz w:val="24"/>
          <w:szCs w:val="24"/>
        </w:rPr>
        <w:t>05</w:t>
      </w:r>
      <w:bookmarkStart w:id="14" w:name="_GoBack"/>
      <w:bookmarkEnd w:id="14"/>
      <w:r w:rsidRPr="0033435A">
        <w:rPr>
          <w:b/>
          <w:sz w:val="24"/>
          <w:szCs w:val="24"/>
        </w:rPr>
        <w:t xml:space="preserve">» </w:t>
      </w:r>
      <w:r w:rsidR="0033435A" w:rsidRPr="0033435A">
        <w:rPr>
          <w:b/>
          <w:sz w:val="24"/>
          <w:szCs w:val="24"/>
        </w:rPr>
        <w:t>октября</w:t>
      </w:r>
      <w:r w:rsidRPr="0033435A">
        <w:rPr>
          <w:b/>
          <w:sz w:val="24"/>
          <w:szCs w:val="24"/>
        </w:rPr>
        <w:t xml:space="preserve"> </w:t>
      </w:r>
      <w:r w:rsidR="009C6DFC" w:rsidRPr="0033435A">
        <w:rPr>
          <w:b/>
          <w:sz w:val="24"/>
          <w:szCs w:val="24"/>
        </w:rPr>
        <w:t>2018</w:t>
      </w:r>
      <w:r w:rsidRPr="0033435A">
        <w:rPr>
          <w:b/>
          <w:sz w:val="24"/>
          <w:szCs w:val="24"/>
        </w:rPr>
        <w:t xml:space="preserve"> г.</w:t>
      </w:r>
      <w:r w:rsidRPr="0033435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6B32D2">
        <w:rPr>
          <w:sz w:val="24"/>
          <w:szCs w:val="24"/>
        </w:rPr>
        <w:t xml:space="preserve"> </w:t>
      </w:r>
      <w:r w:rsidR="006B32D2" w:rsidRPr="006B32D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B32D2" w:rsidRPr="006B32D2">
        <w:rPr>
          <w:sz w:val="24"/>
          <w:szCs w:val="24"/>
        </w:rPr>
        <w:t xml:space="preserve"> </w:t>
      </w:r>
      <w:proofErr w:type="gramStart"/>
      <w:r w:rsidR="006B32D2" w:rsidRPr="006B32D2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6B32D2">
        <w:rPr>
          <w:sz w:val="24"/>
          <w:szCs w:val="24"/>
        </w:rPr>
        <w:t xml:space="preserve"> (дал</w:t>
      </w:r>
      <w:r w:rsidR="00DC6125">
        <w:rPr>
          <w:sz w:val="24"/>
          <w:szCs w:val="24"/>
        </w:rPr>
        <w:t>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6D547E" w:rsidRPr="006D547E">
        <w:rPr>
          <w:sz w:val="24"/>
          <w:szCs w:val="24"/>
        </w:rPr>
        <w:t>Договора</w:t>
      </w:r>
      <w:r w:rsidR="00366652" w:rsidRPr="006D547E">
        <w:rPr>
          <w:sz w:val="24"/>
          <w:szCs w:val="24"/>
        </w:rPr>
        <w:t xml:space="preserve"> на оказание услуг по </w:t>
      </w:r>
      <w:r w:rsidR="006D547E" w:rsidRPr="006D547E">
        <w:rPr>
          <w:sz w:val="24"/>
          <w:szCs w:val="24"/>
        </w:rPr>
        <w:t>пультовой охране объектов филиала</w:t>
      </w:r>
      <w:r w:rsidR="00366652" w:rsidRPr="006D547E">
        <w:rPr>
          <w:sz w:val="24"/>
          <w:szCs w:val="24"/>
        </w:rPr>
        <w:t xml:space="preserve"> для нужд ПАО «МРСК Центра»</w:t>
      </w:r>
      <w:r w:rsidR="00702B2C" w:rsidRPr="00366652">
        <w:rPr>
          <w:sz w:val="24"/>
          <w:szCs w:val="24"/>
        </w:rPr>
        <w:t xml:space="preserve"> </w:t>
      </w:r>
      <w:r w:rsidR="006D547E" w:rsidRPr="006D547E">
        <w:rPr>
          <w:sz w:val="24"/>
          <w:szCs w:val="24"/>
        </w:rPr>
        <w:t>(филиала</w:t>
      </w:r>
      <w:r w:rsidR="00862664" w:rsidRPr="006D547E">
        <w:rPr>
          <w:sz w:val="24"/>
          <w:szCs w:val="24"/>
        </w:rPr>
        <w:t xml:space="preserve"> «Костромаэнерго», расположенного по адресу:</w:t>
      </w:r>
      <w:proofErr w:type="gramEnd"/>
      <w:r w:rsidR="00862664" w:rsidRPr="006D547E">
        <w:rPr>
          <w:sz w:val="24"/>
          <w:szCs w:val="24"/>
        </w:rPr>
        <w:t xml:space="preserve"> </w:t>
      </w:r>
      <w:proofErr w:type="gramStart"/>
      <w:r w:rsidR="00862664" w:rsidRPr="006D547E">
        <w:rPr>
          <w:sz w:val="24"/>
          <w:szCs w:val="24"/>
        </w:rPr>
        <w:t>РФ, 156961,</w:t>
      </w:r>
      <w:r w:rsidR="006D547E" w:rsidRPr="006D547E">
        <w:rPr>
          <w:sz w:val="24"/>
          <w:szCs w:val="24"/>
        </w:rPr>
        <w:t xml:space="preserve"> г. Кострома, проспект Мира, 53</w:t>
      </w:r>
      <w:r w:rsidR="00862664" w:rsidRPr="006D547E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D547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6D547E">
        <w:rPr>
          <w:sz w:val="24"/>
          <w:szCs w:val="24"/>
        </w:rPr>
        <w:t xml:space="preserve">функционала </w:t>
      </w:r>
      <w:r w:rsidR="00D266B0" w:rsidRPr="006D547E">
        <w:rPr>
          <w:sz w:val="24"/>
          <w:szCs w:val="24"/>
        </w:rPr>
        <w:t>электронной торговой площадки ПАО «</w:t>
      </w:r>
      <w:proofErr w:type="spellStart"/>
      <w:r w:rsidR="00D266B0" w:rsidRPr="006D547E">
        <w:rPr>
          <w:sz w:val="24"/>
          <w:szCs w:val="24"/>
        </w:rPr>
        <w:t>Россети</w:t>
      </w:r>
      <w:proofErr w:type="spellEnd"/>
      <w:r w:rsidR="00D266B0" w:rsidRPr="006D547E">
        <w:rPr>
          <w:sz w:val="24"/>
          <w:szCs w:val="24"/>
        </w:rPr>
        <w:t xml:space="preserve">» </w:t>
      </w:r>
      <w:hyperlink r:id="rId19" w:history="1">
        <w:r w:rsidR="006D547E" w:rsidRPr="006D547E">
          <w:rPr>
            <w:rStyle w:val="a7"/>
            <w:sz w:val="24"/>
            <w:szCs w:val="24"/>
          </w:rPr>
          <w:t>etp.rosseti.ru</w:t>
        </w:r>
      </w:hyperlink>
      <w:r w:rsidR="00D266B0" w:rsidRPr="006D547E">
        <w:rPr>
          <w:sz w:val="24"/>
          <w:szCs w:val="24"/>
        </w:rPr>
        <w:t xml:space="preserve"> </w:t>
      </w:r>
      <w:r w:rsidR="00702B2C" w:rsidRPr="006D547E">
        <w:rPr>
          <w:sz w:val="24"/>
          <w:szCs w:val="24"/>
        </w:rPr>
        <w:t>(далее — ЭТП)</w:t>
      </w:r>
      <w:r w:rsidR="005B75A6" w:rsidRPr="006D547E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6D547E">
        <w:rPr>
          <w:sz w:val="24"/>
          <w:szCs w:val="24"/>
        </w:rPr>
        <w:t>Договор</w:t>
      </w:r>
      <w:r w:rsidR="006D547E" w:rsidRPr="006D547E">
        <w:rPr>
          <w:sz w:val="24"/>
          <w:szCs w:val="24"/>
        </w:rPr>
        <w:t>а</w:t>
      </w:r>
      <w:r w:rsidR="00A40714" w:rsidRPr="006D547E">
        <w:rPr>
          <w:sz w:val="24"/>
          <w:szCs w:val="24"/>
        </w:rPr>
        <w:t xml:space="preserve"> </w:t>
      </w:r>
      <w:r w:rsidR="00366652" w:rsidRPr="006D547E">
        <w:rPr>
          <w:sz w:val="24"/>
          <w:szCs w:val="24"/>
        </w:rPr>
        <w:t xml:space="preserve">на оказание услуг по </w:t>
      </w:r>
      <w:r w:rsidR="006D547E" w:rsidRPr="006D547E">
        <w:rPr>
          <w:sz w:val="24"/>
          <w:szCs w:val="24"/>
        </w:rPr>
        <w:t>пультовой охране объектов филиала</w:t>
      </w:r>
      <w:r w:rsidR="00366652" w:rsidRPr="006D547E">
        <w:rPr>
          <w:sz w:val="24"/>
          <w:szCs w:val="24"/>
        </w:rPr>
        <w:t xml:space="preserve"> для нужд ПАО «МРСК Центра»</w:t>
      </w:r>
      <w:r w:rsidR="006D547E" w:rsidRPr="006D547E">
        <w:rPr>
          <w:sz w:val="24"/>
          <w:szCs w:val="24"/>
        </w:rPr>
        <w:t xml:space="preserve"> (филиала</w:t>
      </w:r>
      <w:r w:rsidR="00702B2C" w:rsidRPr="006D547E">
        <w:rPr>
          <w:sz w:val="24"/>
          <w:szCs w:val="24"/>
        </w:rPr>
        <w:t xml:space="preserve"> </w:t>
      </w:r>
      <w:r w:rsidR="006D547E" w:rsidRPr="006D547E">
        <w:rPr>
          <w:sz w:val="24"/>
          <w:szCs w:val="24"/>
        </w:rPr>
        <w:t>«Костромаэнерго»</w:t>
      </w:r>
      <w:r w:rsidR="00702B2C" w:rsidRPr="006D547E">
        <w:rPr>
          <w:sz w:val="24"/>
          <w:szCs w:val="24"/>
        </w:rPr>
        <w:t>)</w:t>
      </w:r>
      <w:bookmarkEnd w:id="18"/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6D547E">
        <w:rPr>
          <w:sz w:val="24"/>
          <w:szCs w:val="24"/>
        </w:rPr>
        <w:t xml:space="preserve">лотов: </w:t>
      </w:r>
      <w:r w:rsidRPr="006D547E">
        <w:rPr>
          <w:b/>
          <w:sz w:val="24"/>
          <w:szCs w:val="24"/>
        </w:rPr>
        <w:t>1 (один)</w:t>
      </w:r>
      <w:r w:rsidRPr="006D547E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6D547E">
        <w:rPr>
          <w:sz w:val="24"/>
          <w:szCs w:val="24"/>
        </w:rPr>
        <w:t>с</w:t>
      </w:r>
      <w:r w:rsidR="006D547E" w:rsidRPr="002C6166">
        <w:rPr>
          <w:sz w:val="24"/>
          <w:szCs w:val="24"/>
        </w:rPr>
        <w:t xml:space="preserve"> </w:t>
      </w:r>
      <w:r w:rsidR="006D547E">
        <w:rPr>
          <w:sz w:val="24"/>
          <w:szCs w:val="24"/>
        </w:rPr>
        <w:t>01 декабря 2018 г. по 30 ноября 2019 г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6D547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6D547E">
        <w:rPr>
          <w:sz w:val="24"/>
          <w:szCs w:val="24"/>
        </w:rPr>
        <w:t xml:space="preserve">осуществляться на </w:t>
      </w:r>
      <w:r w:rsidR="00425F34" w:rsidRPr="006D547E">
        <w:rPr>
          <w:sz w:val="24"/>
          <w:szCs w:val="24"/>
        </w:rPr>
        <w:t>территории Р</w:t>
      </w:r>
      <w:r w:rsidR="00A0540E" w:rsidRPr="006D547E">
        <w:rPr>
          <w:sz w:val="24"/>
          <w:szCs w:val="24"/>
        </w:rPr>
        <w:t xml:space="preserve">оссийской </w:t>
      </w:r>
      <w:r w:rsidR="00425F34" w:rsidRPr="006D547E">
        <w:rPr>
          <w:sz w:val="24"/>
          <w:szCs w:val="24"/>
        </w:rPr>
        <w:t>Ф</w:t>
      </w:r>
      <w:r w:rsidR="00A0540E" w:rsidRPr="006D547E">
        <w:rPr>
          <w:sz w:val="24"/>
          <w:szCs w:val="24"/>
        </w:rPr>
        <w:t>едерации</w:t>
      </w:r>
      <w:r w:rsidRPr="006D547E">
        <w:rPr>
          <w:sz w:val="24"/>
          <w:szCs w:val="24"/>
        </w:rPr>
        <w:t>.</w:t>
      </w:r>
      <w:bookmarkEnd w:id="21"/>
    </w:p>
    <w:p w:rsidR="00717F60" w:rsidRPr="006D547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B32D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 xml:space="preserve">дней с момента подписания Сторонами Акта об оказании услуг и предоставления счет – </w:t>
      </w:r>
      <w:r w:rsidR="00366652" w:rsidRPr="006D547E">
        <w:rPr>
          <w:iCs/>
          <w:sz w:val="24"/>
          <w:szCs w:val="24"/>
        </w:rPr>
        <w:t>фактуры</w:t>
      </w:r>
      <w:bookmarkEnd w:id="22"/>
      <w:r w:rsidR="00691FB1" w:rsidRPr="006D547E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r w:rsidR="006D547E">
        <w:rPr>
          <w:sz w:val="24"/>
          <w:szCs w:val="24"/>
        </w:rPr>
        <w:t>м</w:t>
      </w:r>
      <w:r w:rsidRPr="00366652">
        <w:rPr>
          <w:sz w:val="24"/>
          <w:szCs w:val="24"/>
        </w:rPr>
        <w:t xml:space="preserve"> задани</w:t>
      </w:r>
      <w:r w:rsidR="006D547E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6D547E" w:rsidRDefault="00216641" w:rsidP="006D547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proofErr w:type="gramStart"/>
      <w:r w:rsidRPr="006D547E">
        <w:rPr>
          <w:b/>
          <w:bCs w:val="0"/>
          <w:sz w:val="24"/>
          <w:szCs w:val="24"/>
          <w:u w:val="single"/>
        </w:rPr>
        <w:t>По Лоту №1:</w:t>
      </w:r>
      <w:r w:rsidR="00717F60" w:rsidRPr="006D547E">
        <w:rPr>
          <w:bCs w:val="0"/>
          <w:sz w:val="24"/>
          <w:szCs w:val="24"/>
        </w:rPr>
        <w:t xml:space="preserve"> </w:t>
      </w:r>
      <w:r w:rsidR="006D547E" w:rsidRPr="006D547E">
        <w:rPr>
          <w:b/>
          <w:sz w:val="24"/>
          <w:szCs w:val="24"/>
        </w:rPr>
        <w:t>1 372 800</w:t>
      </w:r>
      <w:r w:rsidR="006D547E" w:rsidRPr="006D547E">
        <w:rPr>
          <w:sz w:val="24"/>
          <w:szCs w:val="24"/>
        </w:rPr>
        <w:t xml:space="preserve"> (Один миллион триста семьдесят две тысячи восемьсот) рублей 00 копеек РФ, без учета НДС; НДС составляет </w:t>
      </w:r>
      <w:r w:rsidR="006D547E" w:rsidRPr="006D547E">
        <w:rPr>
          <w:b/>
          <w:sz w:val="24"/>
          <w:szCs w:val="24"/>
        </w:rPr>
        <w:t>274 560</w:t>
      </w:r>
      <w:r w:rsidR="006D547E" w:rsidRPr="006D547E">
        <w:rPr>
          <w:sz w:val="24"/>
          <w:szCs w:val="24"/>
        </w:rPr>
        <w:t xml:space="preserve"> (Двести семьдесят четыре тысячи пятьсот шестьдесят) рублей 00 копеек РФ; </w:t>
      </w:r>
      <w:r w:rsidR="006D547E" w:rsidRPr="006D547E">
        <w:rPr>
          <w:b/>
          <w:sz w:val="24"/>
          <w:szCs w:val="24"/>
        </w:rPr>
        <w:t>1 647 360</w:t>
      </w:r>
      <w:r w:rsidR="006D547E" w:rsidRPr="006D547E">
        <w:rPr>
          <w:sz w:val="24"/>
          <w:szCs w:val="24"/>
        </w:rPr>
        <w:t xml:space="preserve"> (Один миллион шестьсот сорок семь тысяч триста шестьдесят) рублей 00 копеек РФ, с учетом НДС</w:t>
      </w:r>
      <w:r w:rsidR="00280464" w:rsidRPr="006D547E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6461B8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61B8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6461B8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6461B8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6B32D2" w:rsidRPr="006B32D2">
        <w:rPr>
          <w:sz w:val="24"/>
          <w:szCs w:val="24"/>
          <w:highlight w:val="darkGray"/>
        </w:rPr>
        <w:t xml:space="preserve"> </w:t>
      </w:r>
      <w:r w:rsidR="006B32D2" w:rsidRPr="006B32D2">
        <w:rPr>
          <w:sz w:val="24"/>
          <w:szCs w:val="24"/>
        </w:rPr>
        <w:t>являющееся субъектом малого и среднего предпринимательства</w:t>
      </w:r>
      <w:r w:rsidRPr="006B32D2">
        <w:rPr>
          <w:bCs w:val="0"/>
          <w:sz w:val="24"/>
          <w:szCs w:val="24"/>
        </w:rPr>
        <w:t xml:space="preserve">. </w:t>
      </w:r>
      <w:proofErr w:type="gramStart"/>
      <w:r w:rsidR="00362EA4" w:rsidRPr="006B32D2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6461B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6B32D2" w:rsidRPr="006B32D2" w:rsidRDefault="006B32D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32D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32D2">
        <w:rPr>
          <w:sz w:val="24"/>
          <w:szCs w:val="24"/>
          <w:lang w:eastAsia="ru-RU"/>
        </w:rPr>
        <w:t>Дополнительные требования к Участникам, наличию документов,</w:t>
      </w:r>
      <w:r w:rsidRPr="00AE1D21">
        <w:rPr>
          <w:sz w:val="24"/>
          <w:szCs w:val="24"/>
          <w:lang w:eastAsia="ru-RU"/>
        </w:rPr>
        <w:t xml:space="preserve"> подтверждающих их соответствие требованиям Техническ</w:t>
      </w:r>
      <w:r w:rsidR="006461B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6461B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6461B8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6461B8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6461B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6461B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7365D2">
        <w:rPr>
          <w:sz w:val="24"/>
          <w:szCs w:val="24"/>
        </w:rPr>
        <w:lastRenderedPageBreak/>
        <w:t xml:space="preserve">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33435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3435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3435A">
        <w:rPr>
          <w:b/>
          <w:sz w:val="24"/>
          <w:szCs w:val="24"/>
        </w:rPr>
        <w:t>12:00</w:t>
      </w:r>
      <w:r w:rsidR="006461B8" w:rsidRPr="0033435A">
        <w:rPr>
          <w:b/>
          <w:sz w:val="24"/>
          <w:szCs w:val="24"/>
        </w:rPr>
        <w:t xml:space="preserve"> </w:t>
      </w:r>
      <w:r w:rsidR="0033435A" w:rsidRPr="0033435A">
        <w:rPr>
          <w:b/>
          <w:sz w:val="24"/>
          <w:szCs w:val="24"/>
        </w:rPr>
        <w:t>18</w:t>
      </w:r>
      <w:r w:rsidRPr="0033435A">
        <w:rPr>
          <w:b/>
          <w:sz w:val="24"/>
          <w:szCs w:val="24"/>
        </w:rPr>
        <w:t xml:space="preserve"> </w:t>
      </w:r>
      <w:r w:rsidR="006461B8" w:rsidRPr="0033435A">
        <w:rPr>
          <w:b/>
          <w:sz w:val="24"/>
          <w:szCs w:val="24"/>
        </w:rPr>
        <w:t>октября</w:t>
      </w:r>
      <w:r w:rsidRPr="0033435A">
        <w:rPr>
          <w:b/>
          <w:sz w:val="24"/>
          <w:szCs w:val="24"/>
        </w:rPr>
        <w:t xml:space="preserve"> 2018 года</w:t>
      </w:r>
      <w:r w:rsidRPr="0033435A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5A0CF3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1E3137">
        <w:rPr>
          <w:sz w:val="24"/>
          <w:szCs w:val="24"/>
        </w:rPr>
        <w:lastRenderedPageBreak/>
        <w:t xml:space="preserve">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A0CF3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A0CF3" w:rsidRPr="00D80A5F">
        <w:rPr>
          <w:iCs/>
          <w:sz w:val="24"/>
          <w:szCs w:val="24"/>
        </w:rPr>
        <w:t xml:space="preserve">РФ, 156961, г. Кострома, проспект Мира, </w:t>
      </w:r>
      <w:r w:rsidR="005A0CF3" w:rsidRPr="00F25259">
        <w:rPr>
          <w:iCs/>
          <w:sz w:val="24"/>
          <w:szCs w:val="24"/>
        </w:rPr>
        <w:t>53</w:t>
      </w:r>
      <w:r w:rsidR="005A0CF3" w:rsidRPr="00F25259">
        <w:rPr>
          <w:sz w:val="24"/>
          <w:szCs w:val="24"/>
        </w:rPr>
        <w:t xml:space="preserve">, </w:t>
      </w:r>
      <w:proofErr w:type="spellStart"/>
      <w:r w:rsidR="005A0CF3" w:rsidRPr="00F25259">
        <w:rPr>
          <w:sz w:val="24"/>
          <w:szCs w:val="24"/>
        </w:rPr>
        <w:t>каб</w:t>
      </w:r>
      <w:proofErr w:type="spellEnd"/>
      <w:r w:rsidR="005A0CF3" w:rsidRPr="00F25259">
        <w:rPr>
          <w:sz w:val="24"/>
          <w:szCs w:val="24"/>
        </w:rPr>
        <w:t xml:space="preserve">. №318, исполнительный сотрудник – </w:t>
      </w:r>
      <w:r w:rsidR="005A0CF3">
        <w:rPr>
          <w:sz w:val="24"/>
          <w:szCs w:val="24"/>
        </w:rPr>
        <w:t>Скворцова Татьяна Сергеевна</w:t>
      </w:r>
      <w:r w:rsidR="005A0CF3" w:rsidRPr="00F25259">
        <w:rPr>
          <w:sz w:val="24"/>
          <w:szCs w:val="24"/>
        </w:rPr>
        <w:t xml:space="preserve">, контактный телефон (4942) </w:t>
      </w:r>
      <w:r w:rsidR="005A0CF3">
        <w:rPr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1E3137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A0CF3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5A0CF3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5A0CF3" w:rsidRPr="00581674">
          <w:rPr>
            <w:rStyle w:val="a7"/>
          </w:rPr>
          <w:t xml:space="preserve"> </w:t>
        </w:r>
        <w:r w:rsidR="005A0CF3" w:rsidRPr="00581674">
          <w:rPr>
            <w:rStyle w:val="a7"/>
            <w:lang w:val="en-US"/>
          </w:rPr>
          <w:t>Skvortsova</w:t>
        </w:r>
        <w:r w:rsidR="005A0CF3" w:rsidRPr="00581674">
          <w:rPr>
            <w:rStyle w:val="a7"/>
          </w:rPr>
          <w:t>.</w:t>
        </w:r>
        <w:r w:rsidR="005A0CF3" w:rsidRPr="00581674">
          <w:rPr>
            <w:rStyle w:val="a7"/>
            <w:lang w:val="en-US"/>
          </w:rPr>
          <w:t>TS</w:t>
        </w:r>
        <w:r w:rsidR="005A0CF3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lastRenderedPageBreak/>
        <w:t>Почтовый адрес: Филиал ПАО «МРСК Центра» – «Костромаэнерго», 156961, г. Кострома, проспект Мира, 53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5A0CF3" w:rsidRPr="00787993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5A0CF3" w:rsidRPr="001E3137" w:rsidRDefault="005A0CF3" w:rsidP="005A0CF3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</w:t>
      </w:r>
      <w:r w:rsidRPr="00E71A48">
        <w:rPr>
          <w:bCs w:val="0"/>
          <w:sz w:val="24"/>
          <w:szCs w:val="24"/>
        </w:rPr>
        <w:lastRenderedPageBreak/>
        <w:t xml:space="preserve">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3435A">
        <w:rPr>
          <w:b/>
          <w:bCs w:val="0"/>
          <w:sz w:val="24"/>
          <w:szCs w:val="24"/>
        </w:rPr>
        <w:t xml:space="preserve">минут </w:t>
      </w:r>
      <w:r w:rsidR="0033435A" w:rsidRPr="0033435A">
        <w:rPr>
          <w:b/>
          <w:bCs w:val="0"/>
          <w:sz w:val="24"/>
          <w:szCs w:val="24"/>
        </w:rPr>
        <w:t>22</w:t>
      </w:r>
      <w:r w:rsidR="002B5044" w:rsidRPr="0033435A">
        <w:rPr>
          <w:b/>
          <w:bCs w:val="0"/>
          <w:sz w:val="24"/>
          <w:szCs w:val="24"/>
        </w:rPr>
        <w:t xml:space="preserve"> </w:t>
      </w:r>
      <w:r w:rsidR="005A0CF3" w:rsidRPr="0033435A">
        <w:rPr>
          <w:b/>
          <w:bCs w:val="0"/>
          <w:sz w:val="24"/>
          <w:szCs w:val="24"/>
        </w:rPr>
        <w:t>октябрь</w:t>
      </w:r>
      <w:r w:rsidR="002B5044" w:rsidRPr="0033435A">
        <w:rPr>
          <w:b/>
          <w:bCs w:val="0"/>
          <w:sz w:val="24"/>
          <w:szCs w:val="24"/>
        </w:rPr>
        <w:t xml:space="preserve"> </w:t>
      </w:r>
      <w:r w:rsidR="009C6DFC" w:rsidRPr="0033435A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5A0CF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</w:t>
      </w:r>
      <w:r w:rsidR="00D275BB" w:rsidRPr="005A0CF3">
        <w:rPr>
          <w:sz w:val="24"/>
          <w:szCs w:val="24"/>
        </w:rPr>
        <w:t xml:space="preserve">проведения оценочной стадии, </w:t>
      </w:r>
      <w:r w:rsidRPr="005A0CF3">
        <w:rPr>
          <w:sz w:val="24"/>
          <w:szCs w:val="24"/>
        </w:rPr>
        <w:t>критери</w:t>
      </w:r>
      <w:r w:rsidR="00D275BB" w:rsidRPr="005A0CF3">
        <w:rPr>
          <w:sz w:val="24"/>
          <w:szCs w:val="24"/>
        </w:rPr>
        <w:t>и</w:t>
      </w:r>
      <w:r w:rsidRPr="005A0CF3">
        <w:rPr>
          <w:sz w:val="24"/>
          <w:szCs w:val="24"/>
        </w:rPr>
        <w:t xml:space="preserve"> и их весов</w:t>
      </w:r>
      <w:r w:rsidR="00D275BB" w:rsidRPr="005A0CF3">
        <w:rPr>
          <w:sz w:val="24"/>
          <w:szCs w:val="24"/>
        </w:rPr>
        <w:t>ые</w:t>
      </w:r>
      <w:r w:rsidRPr="005A0CF3">
        <w:rPr>
          <w:sz w:val="24"/>
          <w:szCs w:val="24"/>
        </w:rPr>
        <w:t xml:space="preserve"> коэффициент</w:t>
      </w:r>
      <w:r w:rsidR="00D275BB" w:rsidRPr="005A0CF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5A0CF3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5A0CF3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3B72EA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lastRenderedPageBreak/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lastRenderedPageBreak/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5A0CF3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5A0CF3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A0CF3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5A0CF3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</w:t>
      </w:r>
      <w:r w:rsidR="005A0CF3">
        <w:rPr>
          <w:b w:val="0"/>
          <w:szCs w:val="24"/>
          <w:lang w:eastAsia="ru-RU"/>
        </w:rPr>
        <w:t>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5A0CF3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9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0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E5C80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E5C80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3E5C80">
              <w:rPr>
                <w:rStyle w:val="aa"/>
                <w:sz w:val="22"/>
              </w:rPr>
              <w:t>-</w:t>
            </w:r>
            <w:r w:rsidR="003E5C80" w:rsidRPr="00F647F7">
              <w:rPr>
                <w:rStyle w:val="aa"/>
                <w:sz w:val="22"/>
              </w:rPr>
              <w:t>III</w:t>
            </w:r>
            <w:r w:rsidRPr="00F647F7">
              <w:rPr>
                <w:rStyle w:val="aa"/>
                <w:sz w:val="22"/>
              </w:rPr>
              <w:t> квартал 20</w:t>
            </w:r>
            <w:r>
              <w:rPr>
                <w:rStyle w:val="aa"/>
                <w:sz w:val="22"/>
              </w:rPr>
              <w:t>1</w:t>
            </w:r>
            <w:r w:rsidR="003E5C80">
              <w:rPr>
                <w:rStyle w:val="aa"/>
                <w:sz w:val="22"/>
              </w:rPr>
              <w:t>8 года</w:t>
            </w:r>
            <w:r w:rsidRPr="00F647F7">
              <w:rPr>
                <w:rStyle w:val="aa"/>
                <w:sz w:val="22"/>
              </w:rPr>
              <w:t>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D547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D547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D547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6D547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D547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D547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D547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D547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D547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3E5C80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E2" w:rsidRDefault="007A03E2">
      <w:pPr>
        <w:spacing w:line="240" w:lineRule="auto"/>
      </w:pPr>
      <w:r>
        <w:separator/>
      </w:r>
    </w:p>
  </w:endnote>
  <w:endnote w:type="continuationSeparator" w:id="0">
    <w:p w:rsidR="007A03E2" w:rsidRDefault="007A03E2">
      <w:pPr>
        <w:spacing w:line="240" w:lineRule="auto"/>
      </w:pPr>
      <w:r>
        <w:continuationSeparator/>
      </w:r>
    </w:p>
  </w:endnote>
  <w:endnote w:id="1">
    <w:p w:rsidR="006D547E" w:rsidRPr="004D25B8" w:rsidRDefault="006D547E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547E" w:rsidRDefault="006D547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Pr="00FA0376" w:rsidRDefault="006D547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304C0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6D547E" w:rsidRPr="00EE0539" w:rsidRDefault="006D547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D547E">
      <w:rPr>
        <w:sz w:val="18"/>
        <w:szCs w:val="18"/>
      </w:rPr>
      <w:t>Договора на оказание услуг по пультовой охране объектов филиала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E2" w:rsidRDefault="007A03E2">
      <w:pPr>
        <w:spacing w:line="240" w:lineRule="auto"/>
      </w:pPr>
      <w:r>
        <w:separator/>
      </w:r>
    </w:p>
  </w:footnote>
  <w:footnote w:type="continuationSeparator" w:id="0">
    <w:p w:rsidR="007A03E2" w:rsidRDefault="007A03E2">
      <w:pPr>
        <w:spacing w:line="240" w:lineRule="auto"/>
      </w:pPr>
      <w:r>
        <w:continuationSeparator/>
      </w:r>
    </w:p>
  </w:footnote>
  <w:footnote w:id="1">
    <w:p w:rsidR="006D547E" w:rsidRPr="00B36685" w:rsidRDefault="006D547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D547E" w:rsidRDefault="006D547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D547E" w:rsidRDefault="006D547E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D547E" w:rsidRPr="00F83889" w:rsidRDefault="006D547E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D547E" w:rsidRPr="00F83889" w:rsidRDefault="006D547E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D547E" w:rsidRPr="00F83889" w:rsidRDefault="006D547E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D547E" w:rsidRPr="00F83889" w:rsidRDefault="006D547E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D547E" w:rsidRDefault="006D547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Pr="00930031" w:rsidRDefault="006D547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7E" w:rsidRDefault="006D54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5F5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D7C17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35A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C80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2DA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0CF3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61B8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2D2"/>
    <w:rsid w:val="006B3CF3"/>
    <w:rsid w:val="006B43A1"/>
    <w:rsid w:val="006B4939"/>
    <w:rsid w:val="006B7986"/>
    <w:rsid w:val="006C6116"/>
    <w:rsid w:val="006C6E00"/>
    <w:rsid w:val="006C6F82"/>
    <w:rsid w:val="006D547E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3E2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6761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0B4B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2C74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372A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4C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DDB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0853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A064-41A9-4935-9BB0-EDFE676E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93</Pages>
  <Words>29215</Words>
  <Characters>166529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166</cp:revision>
  <cp:lastPrinted>2015-12-29T14:27:00Z</cp:lastPrinted>
  <dcterms:created xsi:type="dcterms:W3CDTF">2016-01-13T12:36:00Z</dcterms:created>
  <dcterms:modified xsi:type="dcterms:W3CDTF">2018-10-05T05:27:00Z</dcterms:modified>
</cp:coreProperties>
</file>