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EC6D9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C6D9A" w:rsidRPr="00EC6D9A" w:rsidRDefault="00EC6D9A" w:rsidP="00BF0828">
                  <w:pPr>
                    <w:spacing w:line="240" w:lineRule="auto"/>
                    <w:ind w:right="-23"/>
                    <w:rPr>
                      <w:rFonts w:ascii="Helios" w:hAnsi="Helios"/>
                      <w:sz w:val="12"/>
                      <w:szCs w:val="12"/>
                    </w:rPr>
                  </w:pPr>
                  <w:r>
                    <w:rPr>
                      <w:noProof/>
                    </w:rPr>
                    <w:drawing>
                      <wp:inline distT="0" distB="0" distL="0" distR="0" wp14:anchorId="1A54D8BC" wp14:editId="440B5E5E">
                        <wp:extent cx="2311400" cy="82486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1400" cy="824867"/>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EC6D9A" w:rsidRPr="005A21B8" w:rsidRDefault="00EC6D9A" w:rsidP="00EC6D9A">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EC6D9A" w:rsidRPr="005A21B8" w:rsidRDefault="00EC6D9A" w:rsidP="00EC6D9A">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EC6D9A" w:rsidRPr="005A21B8" w:rsidRDefault="00EC6D9A" w:rsidP="00EC6D9A">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EC6D9A" w:rsidRPr="005A21B8" w:rsidRDefault="00EC6D9A" w:rsidP="00EC6D9A">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EC6D9A" w:rsidRPr="00EC6D9A">
        <w:rPr>
          <w:b/>
          <w:sz w:val="24"/>
          <w:szCs w:val="24"/>
        </w:rPr>
        <w:t xml:space="preserve">Договора на поставку </w:t>
      </w:r>
      <w:proofErr w:type="spellStart"/>
      <w:r w:rsidR="00EC6D9A" w:rsidRPr="00EC6D9A">
        <w:rPr>
          <w:b/>
          <w:sz w:val="24"/>
          <w:szCs w:val="24"/>
        </w:rPr>
        <w:t>элегазовых</w:t>
      </w:r>
      <w:proofErr w:type="spellEnd"/>
      <w:r w:rsidR="00EC6D9A" w:rsidRPr="00EC6D9A">
        <w:rPr>
          <w:b/>
          <w:sz w:val="24"/>
          <w:szCs w:val="24"/>
        </w:rPr>
        <w:t xml:space="preserve"> измерительных трансформаторов тока 110 </w:t>
      </w:r>
      <w:proofErr w:type="spellStart"/>
      <w:r w:rsidR="00EC6D9A" w:rsidRPr="00EC6D9A">
        <w:rPr>
          <w:b/>
          <w:sz w:val="24"/>
          <w:szCs w:val="24"/>
        </w:rPr>
        <w:t>кВ</w:t>
      </w:r>
      <w:proofErr w:type="spellEnd"/>
      <w:r w:rsidR="00EC6D9A" w:rsidRPr="00EC6D9A">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C6D9A">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EC6D9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EC6D9A" w:rsidRPr="00EC6D9A">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EC6D9A" w:rsidRPr="00EC6D9A">
        <w:rPr>
          <w:iCs/>
          <w:sz w:val="24"/>
          <w:szCs w:val="24"/>
          <w:u w:val="single"/>
        </w:rPr>
        <w:t xml:space="preserve"> kobeleva.ey@mrsk-1.ru.</w:t>
      </w:r>
      <w:r w:rsidR="00EC6D9A" w:rsidRPr="00EC6D9A">
        <w:rPr>
          <w:iCs/>
          <w:sz w:val="24"/>
          <w:szCs w:val="24"/>
        </w:rPr>
        <w:t xml:space="preserve">, ответственное лицо – Кобелева Елена Юрьевна, контактный телефон - (4752)56-95-67, адрес электронной почты: </w:t>
      </w:r>
      <w:r w:rsidR="00EC6D9A" w:rsidRPr="00EC6D9A">
        <w:rPr>
          <w:iCs/>
          <w:sz w:val="24"/>
          <w:szCs w:val="24"/>
          <w:u w:val="single"/>
        </w:rPr>
        <w:t>kobeleva.ey@mrsk-1.ru</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w:t>
      </w:r>
      <w:proofErr w:type="gramEnd"/>
      <w:r w:rsidRPr="00382A07">
        <w:rPr>
          <w:sz w:val="24"/>
          <w:szCs w:val="24"/>
        </w:rPr>
        <w:t xml:space="preserve"> </w:t>
      </w:r>
      <w:proofErr w:type="gramStart"/>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EC6D9A">
        <w:rPr>
          <w:b/>
          <w:sz w:val="24"/>
          <w:szCs w:val="24"/>
          <w:highlight w:val="yellow"/>
        </w:rPr>
        <w:t>20</w:t>
      </w:r>
      <w:r w:rsidRPr="00382A07">
        <w:rPr>
          <w:b/>
          <w:sz w:val="24"/>
          <w:szCs w:val="24"/>
          <w:highlight w:val="yellow"/>
        </w:rPr>
        <w:t xml:space="preserve">» </w:t>
      </w:r>
      <w:r w:rsidR="00EC6D9A">
        <w:rPr>
          <w:b/>
          <w:sz w:val="24"/>
          <w:szCs w:val="24"/>
          <w:highlight w:val="yellow"/>
        </w:rPr>
        <w:t>июня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EC6D9A">
        <w:fldChar w:fldCharType="begin"/>
      </w:r>
      <w:r w:rsidR="00EC6D9A">
        <w:instrText xml:space="preserve"> REF _Ref440269836 \r \h  \* MERGEFORMAT </w:instrText>
      </w:r>
      <w:r w:rsidR="00EC6D9A">
        <w:fldChar w:fldCharType="separate"/>
      </w:r>
      <w:r w:rsidR="00991C07" w:rsidRPr="00991C07">
        <w:rPr>
          <w:sz w:val="24"/>
          <w:szCs w:val="24"/>
        </w:rPr>
        <w:t>1.1.2</w:t>
      </w:r>
      <w:r w:rsidR="00EC6D9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EC6D9A">
        <w:rPr>
          <w:sz w:val="24"/>
          <w:szCs w:val="24"/>
        </w:rPr>
        <w:t xml:space="preserve">, </w:t>
      </w:r>
      <w:r w:rsidR="00EC6D9A"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EC6D9A" w:rsidRPr="00430C5F">
        <w:rPr>
          <w:sz w:val="24"/>
          <w:szCs w:val="24"/>
        </w:rPr>
        <w:t xml:space="preserve"> </w:t>
      </w:r>
      <w:proofErr w:type="gramStart"/>
      <w:r w:rsidR="00EC6D9A" w:rsidRPr="00430C5F">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w:t>
      </w:r>
      <w:r w:rsidR="004B5EB3" w:rsidRPr="00EC6D9A">
        <w:rPr>
          <w:sz w:val="24"/>
          <w:szCs w:val="24"/>
        </w:rPr>
        <w:t xml:space="preserve">заключения </w:t>
      </w:r>
      <w:r w:rsidR="00EC6D9A" w:rsidRPr="00EC6D9A">
        <w:rPr>
          <w:iCs/>
          <w:sz w:val="24"/>
          <w:szCs w:val="24"/>
        </w:rPr>
        <w:t xml:space="preserve">Договора на поставку </w:t>
      </w:r>
      <w:proofErr w:type="spellStart"/>
      <w:r w:rsidR="00EC6D9A" w:rsidRPr="00EC6D9A">
        <w:rPr>
          <w:iCs/>
          <w:sz w:val="24"/>
          <w:szCs w:val="24"/>
        </w:rPr>
        <w:t>элегазовых</w:t>
      </w:r>
      <w:proofErr w:type="spellEnd"/>
      <w:r w:rsidR="00EC6D9A" w:rsidRPr="00EC6D9A">
        <w:rPr>
          <w:iCs/>
          <w:sz w:val="24"/>
          <w:szCs w:val="24"/>
        </w:rPr>
        <w:t xml:space="preserve"> измерительных трансформаторов тока 110 </w:t>
      </w:r>
      <w:proofErr w:type="spellStart"/>
      <w:r w:rsidR="00EC6D9A" w:rsidRPr="00EC6D9A">
        <w:rPr>
          <w:iCs/>
          <w:sz w:val="24"/>
          <w:szCs w:val="24"/>
        </w:rPr>
        <w:t>кВ</w:t>
      </w:r>
      <w:proofErr w:type="spellEnd"/>
      <w:r w:rsidR="00EC6D9A" w:rsidRPr="00EC6D9A">
        <w:rPr>
          <w:iCs/>
          <w:sz w:val="24"/>
          <w:szCs w:val="24"/>
        </w:rPr>
        <w:t xml:space="preserve"> </w:t>
      </w:r>
      <w:r w:rsidR="00EC6D9A" w:rsidRPr="00EC6D9A">
        <w:rPr>
          <w:sz w:val="24"/>
          <w:szCs w:val="24"/>
        </w:rPr>
        <w:t>для нужд ПАО «МРСК Центра» (филиала «Тамбовэнерго»)</w:t>
      </w:r>
      <w:r w:rsidR="00862664" w:rsidRPr="00EC6D9A">
        <w:rPr>
          <w:sz w:val="24"/>
          <w:szCs w:val="24"/>
        </w:rPr>
        <w:t>, расположенного по адресу:</w:t>
      </w:r>
      <w:proofErr w:type="gramEnd"/>
      <w:r w:rsidR="00862664" w:rsidRPr="00EC6D9A">
        <w:rPr>
          <w:sz w:val="24"/>
          <w:szCs w:val="24"/>
        </w:rPr>
        <w:t xml:space="preserve"> РФ, 392680, г. Тамбов, ул. </w:t>
      </w:r>
      <w:proofErr w:type="spellStart"/>
      <w:r w:rsidR="00862664" w:rsidRPr="00EC6D9A">
        <w:rPr>
          <w:sz w:val="24"/>
          <w:szCs w:val="24"/>
        </w:rPr>
        <w:t>Моршанское</w:t>
      </w:r>
      <w:proofErr w:type="spellEnd"/>
      <w:r w:rsidR="00862664" w:rsidRPr="00EC6D9A">
        <w:rPr>
          <w:sz w:val="24"/>
          <w:szCs w:val="24"/>
        </w:rPr>
        <w:t xml:space="preserve"> шоссе, д. 23</w:t>
      </w:r>
      <w:bookmarkEnd w:id="11"/>
      <w:bookmarkEnd w:id="12"/>
      <w:bookmarkEnd w:id="13"/>
      <w:r w:rsidR="00EC6D9A" w:rsidRPr="00EC6D9A">
        <w:rPr>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EC6D9A">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EC6D9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EC6D9A" w:rsidRPr="00EC6D9A">
        <w:rPr>
          <w:iCs/>
          <w:sz w:val="24"/>
          <w:szCs w:val="24"/>
        </w:rPr>
        <w:t xml:space="preserve">Договора на поставку </w:t>
      </w:r>
      <w:proofErr w:type="spellStart"/>
      <w:r w:rsidR="00EC6D9A" w:rsidRPr="00EC6D9A">
        <w:rPr>
          <w:iCs/>
          <w:sz w:val="24"/>
          <w:szCs w:val="24"/>
        </w:rPr>
        <w:t>элегазовых</w:t>
      </w:r>
      <w:proofErr w:type="spellEnd"/>
      <w:r w:rsidR="00EC6D9A" w:rsidRPr="00EC6D9A">
        <w:rPr>
          <w:iCs/>
          <w:sz w:val="24"/>
          <w:szCs w:val="24"/>
        </w:rPr>
        <w:t xml:space="preserve"> измерительных трансформаторов тока 110 </w:t>
      </w:r>
      <w:proofErr w:type="spellStart"/>
      <w:r w:rsidR="00EC6D9A" w:rsidRPr="00EC6D9A">
        <w:rPr>
          <w:iCs/>
          <w:sz w:val="24"/>
          <w:szCs w:val="24"/>
        </w:rPr>
        <w:t>кВ</w:t>
      </w:r>
      <w:proofErr w:type="spellEnd"/>
      <w:r w:rsidR="00EC6D9A" w:rsidRPr="00EC6D9A">
        <w:rPr>
          <w:iCs/>
          <w:sz w:val="24"/>
          <w:szCs w:val="24"/>
        </w:rPr>
        <w:t xml:space="preserve"> </w:t>
      </w:r>
      <w:r w:rsidR="00EC6D9A" w:rsidRPr="00EC6D9A">
        <w:rPr>
          <w:sz w:val="24"/>
          <w:szCs w:val="24"/>
        </w:rPr>
        <w:t>для нужд ПАО «МРСК Центра» (филиала «Тамбовэнерго»)</w:t>
      </w:r>
      <w:r w:rsidR="00702B2C" w:rsidRPr="00EC6D9A">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EC6D9A">
        <w:rPr>
          <w:sz w:val="24"/>
          <w:szCs w:val="24"/>
        </w:rPr>
        <w:t xml:space="preserve">Количество лотов: </w:t>
      </w:r>
      <w:r w:rsidRPr="00EC6D9A">
        <w:rPr>
          <w:b/>
          <w:sz w:val="24"/>
          <w:szCs w:val="24"/>
        </w:rPr>
        <w:t>1 (один)</w:t>
      </w:r>
      <w:r w:rsidRPr="00EC6D9A">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EC6D9A">
        <w:rPr>
          <w:i/>
          <w:snapToGrid w:val="0"/>
          <w:sz w:val="24"/>
          <w:szCs w:val="24"/>
          <w:shd w:val="clear" w:color="auto" w:fill="FFFF99"/>
          <w:lang w:eastAsia="ru-RU"/>
        </w:rPr>
        <w:t xml:space="preserve">Участник самостоятельно, в рамках своей </w:t>
      </w:r>
      <w:r w:rsidR="00702B2C" w:rsidRPr="00EC6D9A">
        <w:rPr>
          <w:i/>
          <w:snapToGrid w:val="0"/>
          <w:sz w:val="24"/>
          <w:szCs w:val="24"/>
          <w:shd w:val="clear" w:color="auto" w:fill="FFFF99"/>
          <w:lang w:eastAsia="ru-RU"/>
        </w:rPr>
        <w:t>Заявки</w:t>
      </w:r>
      <w:r w:rsidRPr="00EC6D9A">
        <w:rPr>
          <w:i/>
          <w:snapToGrid w:val="0"/>
          <w:sz w:val="24"/>
          <w:szCs w:val="24"/>
          <w:shd w:val="clear" w:color="auto" w:fill="FFFF99"/>
          <w:lang w:eastAsia="ru-RU"/>
        </w:rPr>
        <w:t xml:space="preserve"> формирует стоимость </w:t>
      </w:r>
      <w:r w:rsidR="00E56A22" w:rsidRPr="00EC6D9A">
        <w:rPr>
          <w:i/>
          <w:snapToGrid w:val="0"/>
          <w:sz w:val="24"/>
          <w:szCs w:val="24"/>
          <w:shd w:val="clear" w:color="auto" w:fill="FFFF99"/>
          <w:lang w:eastAsia="ru-RU"/>
        </w:rPr>
        <w:t>предлагаемой к поставке продукции</w:t>
      </w:r>
      <w:r w:rsidRPr="00EC6D9A">
        <w:rPr>
          <w:i/>
          <w:snapToGrid w:val="0"/>
          <w:sz w:val="24"/>
          <w:szCs w:val="24"/>
          <w:shd w:val="clear" w:color="auto" w:fill="FFFF99"/>
          <w:lang w:eastAsia="ru-RU"/>
        </w:rPr>
        <w:t>, закупаемо</w:t>
      </w:r>
      <w:r w:rsidR="00E56A22" w:rsidRPr="00EC6D9A">
        <w:rPr>
          <w:i/>
          <w:snapToGrid w:val="0"/>
          <w:sz w:val="24"/>
          <w:szCs w:val="24"/>
          <w:shd w:val="clear" w:color="auto" w:fill="FFFF99"/>
          <w:lang w:eastAsia="ru-RU"/>
        </w:rPr>
        <w:t>й</w:t>
      </w:r>
      <w:r w:rsidRPr="00EC6D9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C6D9A">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C6D9A">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EC6D9A" w:rsidRPr="00EC6D9A">
        <w:rPr>
          <w:b/>
          <w:sz w:val="24"/>
          <w:szCs w:val="24"/>
        </w:rPr>
        <w:t>В течени</w:t>
      </w:r>
      <w:proofErr w:type="gramStart"/>
      <w:r w:rsidR="00EC6D9A" w:rsidRPr="00EC6D9A">
        <w:rPr>
          <w:b/>
          <w:sz w:val="24"/>
          <w:szCs w:val="24"/>
        </w:rPr>
        <w:t>и</w:t>
      </w:r>
      <w:proofErr w:type="gramEnd"/>
      <w:r w:rsidR="00EC6D9A" w:rsidRPr="00EC6D9A">
        <w:rPr>
          <w:b/>
          <w:sz w:val="24"/>
          <w:szCs w:val="24"/>
        </w:rPr>
        <w:t xml:space="preserve"> 30 календарных дней с момента заключения договора</w:t>
      </w:r>
      <w:r w:rsidR="00717F60" w:rsidRPr="00382A07">
        <w:rPr>
          <w:sz w:val="24"/>
          <w:szCs w:val="24"/>
        </w:rPr>
        <w:t>.</w:t>
      </w:r>
      <w:bookmarkEnd w:id="19"/>
    </w:p>
    <w:p w:rsidR="00EC6D9A" w:rsidRPr="008D2928" w:rsidRDefault="002A47D1" w:rsidP="00EC6D9A">
      <w:pPr>
        <w:keepNext/>
        <w:widowControl w:val="0"/>
        <w:numPr>
          <w:ilvl w:val="2"/>
          <w:numId w:val="90"/>
        </w:numPr>
        <w:tabs>
          <w:tab w:val="num" w:pos="1650"/>
        </w:tabs>
        <w:suppressAutoHyphens w:val="0"/>
        <w:autoSpaceDE w:val="0"/>
        <w:autoSpaceDN w:val="0"/>
        <w:adjustRightInd w:val="0"/>
        <w:spacing w:before="60" w:line="264" w:lineRule="auto"/>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xml:space="preserve">) </w:t>
      </w:r>
      <w:bookmarkEnd w:id="20"/>
      <w:r w:rsidR="00EC6D9A" w:rsidRPr="009A384B">
        <w:rPr>
          <w:sz w:val="24"/>
          <w:szCs w:val="24"/>
        </w:rPr>
        <w:t>по</w:t>
      </w:r>
      <w:r w:rsidR="00EC6D9A" w:rsidRPr="008D2928">
        <w:rPr>
          <w:sz w:val="24"/>
          <w:szCs w:val="24"/>
        </w:rPr>
        <w:t xml:space="preserve"> адрес</w:t>
      </w:r>
      <w:r w:rsidR="00EC6D9A">
        <w:rPr>
          <w:sz w:val="24"/>
          <w:szCs w:val="24"/>
        </w:rPr>
        <w:t>у</w:t>
      </w:r>
      <w:r w:rsidR="00EC6D9A" w:rsidRPr="008D2928">
        <w:rPr>
          <w:sz w:val="24"/>
          <w:szCs w:val="24"/>
        </w:rPr>
        <w:t xml:space="preserve"> филиал</w:t>
      </w:r>
      <w:r w:rsidR="00EC6D9A">
        <w:rPr>
          <w:sz w:val="24"/>
          <w:szCs w:val="24"/>
        </w:rPr>
        <w:t>а</w:t>
      </w:r>
      <w:r w:rsidR="00EC6D9A" w:rsidRPr="008D2928">
        <w:rPr>
          <w:sz w:val="24"/>
          <w:szCs w:val="24"/>
        </w:rPr>
        <w:t xml:space="preserve"> ПАО «МРСК Центра</w:t>
      </w:r>
      <w:r w:rsidR="00EC6D9A">
        <w:rPr>
          <w:sz w:val="24"/>
          <w:szCs w:val="24"/>
        </w:rPr>
        <w:t>:</w:t>
      </w:r>
    </w:p>
    <w:p w:rsidR="00EC6D9A" w:rsidRPr="008D2928" w:rsidRDefault="00EC6D9A" w:rsidP="00EC6D9A">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Pr>
          <w:sz w:val="24"/>
          <w:szCs w:val="24"/>
        </w:rPr>
        <w:t>-</w:t>
      </w:r>
      <w:r w:rsidRPr="008B36B1">
        <w:rPr>
          <w:sz w:val="24"/>
          <w:szCs w:val="24"/>
        </w:rPr>
        <w:t xml:space="preserve"> «Тамбовэнерго», РФ, </w:t>
      </w:r>
      <w:proofErr w:type="spellStart"/>
      <w:r w:rsidRPr="008B36B1">
        <w:rPr>
          <w:sz w:val="24"/>
          <w:szCs w:val="24"/>
        </w:rPr>
        <w:t>г</w:t>
      </w:r>
      <w:proofErr w:type="gramStart"/>
      <w:r w:rsidRPr="008B36B1">
        <w:rPr>
          <w:sz w:val="24"/>
          <w:szCs w:val="24"/>
        </w:rPr>
        <w:t>.Т</w:t>
      </w:r>
      <w:proofErr w:type="gramEnd"/>
      <w:r w:rsidRPr="008B36B1">
        <w:rPr>
          <w:sz w:val="24"/>
          <w:szCs w:val="24"/>
        </w:rPr>
        <w:t>амбов</w:t>
      </w:r>
      <w:proofErr w:type="spellEnd"/>
      <w:r w:rsidRPr="008B36B1">
        <w:rPr>
          <w:sz w:val="24"/>
          <w:szCs w:val="24"/>
        </w:rPr>
        <w:t>, ул. Авиационная, 149 (Центральный склад</w:t>
      </w:r>
      <w:r w:rsidRPr="00982C2C">
        <w:rPr>
          <w:sz w:val="24"/>
          <w:szCs w:val="24"/>
        </w:rPr>
        <w:t>).</w:t>
      </w:r>
    </w:p>
    <w:p w:rsidR="00717F60" w:rsidRPr="00382A07" w:rsidRDefault="0022360B" w:rsidP="00EC6D9A">
      <w:pPr>
        <w:keepNext/>
        <w:widowControl w:val="0"/>
        <w:numPr>
          <w:ilvl w:val="2"/>
          <w:numId w:val="90"/>
        </w:numPr>
        <w:tabs>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C6D9A">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35634C">
        <w:rPr>
          <w:iCs/>
          <w:sz w:val="24"/>
          <w:szCs w:val="24"/>
          <w:highlight w:val="lightGray"/>
        </w:rPr>
        <w:t xml:space="preserve"> </w:t>
      </w:r>
    </w:p>
    <w:p w:rsidR="00717F60" w:rsidRPr="00382A07" w:rsidRDefault="00717F60" w:rsidP="00EC6D9A">
      <w:pPr>
        <w:keepNext/>
        <w:widowControl w:val="0"/>
        <w:numPr>
          <w:ilvl w:val="2"/>
          <w:numId w:val="90"/>
        </w:numPr>
        <w:tabs>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EC6D9A">
        <w:fldChar w:fldCharType="begin"/>
      </w:r>
      <w:r w:rsidR="00EC6D9A">
        <w:instrText xml:space="preserve"> REF _Ref311232052 \r \h  \* MERGEFORMAT </w:instrText>
      </w:r>
      <w:r w:rsidR="00EC6D9A">
        <w:fldChar w:fldCharType="separate"/>
      </w:r>
      <w:r w:rsidR="00991C07">
        <w:t>3</w:t>
      </w:r>
      <w:r w:rsidR="00EC6D9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EC6D9A">
        <w:fldChar w:fldCharType="begin"/>
      </w:r>
      <w:r w:rsidR="00EC6D9A">
        <w:instrText xml:space="preserve"> REF _Ref440270568 \r \h  \* MERGEFORMAT </w:instrText>
      </w:r>
      <w:r w:rsidR="00EC6D9A">
        <w:fldChar w:fldCharType="separate"/>
      </w:r>
      <w:r w:rsidR="00991C07">
        <w:t>4</w:t>
      </w:r>
      <w:r w:rsidR="00EC6D9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EC6D9A">
        <w:fldChar w:fldCharType="begin"/>
      </w:r>
      <w:r w:rsidR="00EC6D9A">
        <w:instrText xml:space="preserve"> REF _Ref305973574 \r \h  \* MERGEFORMAT </w:instrText>
      </w:r>
      <w:r w:rsidR="00EC6D9A">
        <w:fldChar w:fldCharType="separate"/>
      </w:r>
      <w:r w:rsidR="00991C07">
        <w:t>2</w:t>
      </w:r>
      <w:r w:rsidR="00EC6D9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EC6D9A">
        <w:fldChar w:fldCharType="begin"/>
      </w:r>
      <w:r w:rsidR="00EC6D9A">
        <w:instrText xml:space="preserve"> REF _Ref440270602 \r \h  \* MERGEFORMAT </w:instrText>
      </w:r>
      <w:r w:rsidR="00EC6D9A">
        <w:fldChar w:fldCharType="separate"/>
      </w:r>
      <w:r w:rsidR="00991C07">
        <w:t>5</w:t>
      </w:r>
      <w:r w:rsidR="00EC6D9A">
        <w:fldChar w:fldCharType="end"/>
      </w:r>
      <w:r w:rsidR="004B5EB3" w:rsidRPr="00382A07">
        <w:rPr>
          <w:sz w:val="24"/>
          <w:szCs w:val="24"/>
        </w:rPr>
        <w:t>.</w:t>
      </w:r>
    </w:p>
    <w:p w:rsidR="002A47D1" w:rsidRPr="00382A07" w:rsidRDefault="002A47D1" w:rsidP="00EC6D9A">
      <w:pPr>
        <w:keepNext/>
        <w:widowControl w:val="0"/>
        <w:numPr>
          <w:ilvl w:val="2"/>
          <w:numId w:val="90"/>
        </w:numPr>
        <w:tabs>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C6D9A">
        <w:fldChar w:fldCharType="begin"/>
      </w:r>
      <w:r w:rsidR="00EC6D9A">
        <w:instrText xml:space="preserve"> REF _Ref440270637 \r \h  \* MERGEFORMAT </w:instrText>
      </w:r>
      <w:r w:rsidR="00EC6D9A">
        <w:fldChar w:fldCharType="separate"/>
      </w:r>
      <w:r w:rsidR="00991C07" w:rsidRPr="00991C07">
        <w:rPr>
          <w:sz w:val="24"/>
          <w:szCs w:val="24"/>
        </w:rPr>
        <w:t>1.1.5</w:t>
      </w:r>
      <w:r w:rsidR="00EC6D9A">
        <w:fldChar w:fldCharType="end"/>
      </w:r>
      <w:r w:rsidRPr="00382A07">
        <w:rPr>
          <w:sz w:val="24"/>
          <w:szCs w:val="24"/>
        </w:rPr>
        <w:t xml:space="preserve">, </w:t>
      </w:r>
      <w:r w:rsidR="00EC6D9A">
        <w:fldChar w:fldCharType="begin"/>
      </w:r>
      <w:r w:rsidR="00EC6D9A">
        <w:instrText xml:space="preserve"> REF _Ref440270651 \r \h  \* MERGEFORMAT </w:instrText>
      </w:r>
      <w:r w:rsidR="00EC6D9A">
        <w:fldChar w:fldCharType="separate"/>
      </w:r>
      <w:r w:rsidR="00991C07" w:rsidRPr="00991C07">
        <w:rPr>
          <w:sz w:val="24"/>
          <w:szCs w:val="24"/>
        </w:rPr>
        <w:t>1.1.6</w:t>
      </w:r>
      <w:r w:rsidR="00EC6D9A">
        <w:fldChar w:fldCharType="end"/>
      </w:r>
      <w:r w:rsidRPr="00382A07">
        <w:rPr>
          <w:sz w:val="24"/>
          <w:szCs w:val="24"/>
        </w:rPr>
        <w:t xml:space="preserve">, </w:t>
      </w:r>
      <w:r w:rsidR="00EC6D9A">
        <w:fldChar w:fldCharType="begin"/>
      </w:r>
      <w:r w:rsidR="00EC6D9A">
        <w:instrText xml:space="preserve"> REF _Ref440270663 \r \h  \* MERGEFORMAT </w:instrText>
      </w:r>
      <w:r w:rsidR="00EC6D9A">
        <w:fldChar w:fldCharType="separate"/>
      </w:r>
      <w:r w:rsidR="00991C07" w:rsidRPr="00991C07">
        <w:rPr>
          <w:sz w:val="24"/>
          <w:szCs w:val="24"/>
        </w:rPr>
        <w:t>1.1.7</w:t>
      </w:r>
      <w:r w:rsidR="00EC6D9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C6D9A">
        <w:fldChar w:fldCharType="begin"/>
      </w:r>
      <w:r w:rsidR="00EC6D9A">
        <w:instrText xml:space="preserve"> REF _Ref440270637 \r \h  \* MERGEFORMAT </w:instrText>
      </w:r>
      <w:r w:rsidR="00EC6D9A">
        <w:fldChar w:fldCharType="separate"/>
      </w:r>
      <w:r w:rsidR="00991C07" w:rsidRPr="00991C07">
        <w:rPr>
          <w:sz w:val="24"/>
          <w:szCs w:val="24"/>
        </w:rPr>
        <w:t>1.1.5</w:t>
      </w:r>
      <w:r w:rsidR="00EC6D9A">
        <w:fldChar w:fldCharType="end"/>
      </w:r>
      <w:r w:rsidR="008D2928" w:rsidRPr="00382A07">
        <w:rPr>
          <w:sz w:val="24"/>
          <w:szCs w:val="24"/>
        </w:rPr>
        <w:t xml:space="preserve">, </w:t>
      </w:r>
      <w:r w:rsidR="00EC6D9A">
        <w:fldChar w:fldCharType="begin"/>
      </w:r>
      <w:r w:rsidR="00EC6D9A">
        <w:instrText xml:space="preserve"> REF _Ref440270651 \r \h  \* MERGEFORMAT </w:instrText>
      </w:r>
      <w:r w:rsidR="00EC6D9A">
        <w:fldChar w:fldCharType="separate"/>
      </w:r>
      <w:r w:rsidR="00991C07" w:rsidRPr="00991C07">
        <w:rPr>
          <w:sz w:val="24"/>
          <w:szCs w:val="24"/>
        </w:rPr>
        <w:t>1.1.6</w:t>
      </w:r>
      <w:r w:rsidR="00EC6D9A">
        <w:fldChar w:fldCharType="end"/>
      </w:r>
      <w:r w:rsidR="008D2928" w:rsidRPr="00382A07">
        <w:rPr>
          <w:sz w:val="24"/>
          <w:szCs w:val="24"/>
        </w:rPr>
        <w:t xml:space="preserve">, </w:t>
      </w:r>
      <w:r w:rsidR="00EC6D9A">
        <w:fldChar w:fldCharType="begin"/>
      </w:r>
      <w:r w:rsidR="00EC6D9A">
        <w:instrText xml:space="preserve"> REF _Ref440270663 \r \h  \* MERGEFORMAT </w:instrText>
      </w:r>
      <w:r w:rsidR="00EC6D9A">
        <w:fldChar w:fldCharType="separate"/>
      </w:r>
      <w:r w:rsidR="00991C07" w:rsidRPr="00991C07">
        <w:rPr>
          <w:sz w:val="24"/>
          <w:szCs w:val="24"/>
        </w:rPr>
        <w:t>1.1.7</w:t>
      </w:r>
      <w:r w:rsidR="00EC6D9A">
        <w:fldChar w:fldCharType="end"/>
      </w:r>
      <w:r w:rsidRPr="00382A07">
        <w:rPr>
          <w:sz w:val="24"/>
          <w:szCs w:val="24"/>
        </w:rPr>
        <w:t xml:space="preserve"> настоящей Документации.</w:t>
      </w:r>
    </w:p>
    <w:p w:rsidR="002A47D1" w:rsidRPr="00382A07" w:rsidRDefault="002A47D1" w:rsidP="00EC6D9A">
      <w:pPr>
        <w:keepNext/>
        <w:widowControl w:val="0"/>
        <w:numPr>
          <w:ilvl w:val="2"/>
          <w:numId w:val="90"/>
        </w:numPr>
        <w:tabs>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C6D9A">
        <w:fldChar w:fldCharType="begin"/>
      </w:r>
      <w:r w:rsidR="00EC6D9A">
        <w:instrText xml:space="preserve"> REF _Ref440270637 \r \h  \* MERGEFORMAT </w:instrText>
      </w:r>
      <w:r w:rsidR="00EC6D9A">
        <w:fldChar w:fldCharType="separate"/>
      </w:r>
      <w:r w:rsidR="00991C07" w:rsidRPr="00991C07">
        <w:rPr>
          <w:bCs w:val="0"/>
          <w:iCs/>
          <w:sz w:val="24"/>
          <w:szCs w:val="24"/>
        </w:rPr>
        <w:t>1.1.5</w:t>
      </w:r>
      <w:r w:rsidR="00EC6D9A">
        <w:fldChar w:fldCharType="end"/>
      </w:r>
      <w:r w:rsidR="00DA1402" w:rsidRPr="00382A07">
        <w:rPr>
          <w:bCs w:val="0"/>
          <w:iCs/>
          <w:sz w:val="24"/>
          <w:szCs w:val="24"/>
        </w:rPr>
        <w:t xml:space="preserve"> и </w:t>
      </w:r>
      <w:r w:rsidR="00EC6D9A">
        <w:fldChar w:fldCharType="begin"/>
      </w:r>
      <w:r w:rsidR="00EC6D9A">
        <w:instrText xml:space="preserve"> REF _Ref440270663 \r \h  \* MERGEFORMAT </w:instrText>
      </w:r>
      <w:r w:rsidR="00EC6D9A">
        <w:fldChar w:fldCharType="separate"/>
      </w:r>
      <w:r w:rsidR="00991C07" w:rsidRPr="00991C07">
        <w:rPr>
          <w:sz w:val="24"/>
          <w:szCs w:val="24"/>
        </w:rPr>
        <w:t>1.1.7</w:t>
      </w:r>
      <w:r w:rsidR="00EC6D9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C6D9A">
        <w:fldChar w:fldCharType="begin"/>
      </w:r>
      <w:r w:rsidR="00EC6D9A">
        <w:instrText xml:space="preserve"> REF _Ref305973033 \r \h  \* MERGEFORMAT </w:instrText>
      </w:r>
      <w:r w:rsidR="00EC6D9A">
        <w:fldChar w:fldCharType="separate"/>
      </w:r>
      <w:r w:rsidR="00991C07" w:rsidRPr="00991C07">
        <w:rPr>
          <w:sz w:val="24"/>
          <w:szCs w:val="24"/>
        </w:rPr>
        <w:t>3.2</w:t>
      </w:r>
      <w:r w:rsidR="00EC6D9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C6D9A">
        <w:fldChar w:fldCharType="begin"/>
      </w:r>
      <w:r w:rsidR="00EC6D9A">
        <w:instrText xml:space="preserve"> REF _Ref191386109 \n \h  \* MERGEFORMAT </w:instrText>
      </w:r>
      <w:r w:rsidR="00EC6D9A">
        <w:fldChar w:fldCharType="separate"/>
      </w:r>
      <w:r w:rsidR="00991C07" w:rsidRPr="00991C07">
        <w:rPr>
          <w:sz w:val="24"/>
          <w:szCs w:val="24"/>
        </w:rPr>
        <w:t>3.3.2</w:t>
      </w:r>
      <w:r w:rsidR="00EC6D9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C6D9A">
        <w:fldChar w:fldCharType="begin"/>
      </w:r>
      <w:r w:rsidR="00EC6D9A">
        <w:instrText xml:space="preserve"> REF _Ref440272256 \r \h  \* MERGEFORMAT </w:instrText>
      </w:r>
      <w:r w:rsidR="00EC6D9A">
        <w:fldChar w:fldCharType="separate"/>
      </w:r>
      <w:r w:rsidR="00991C07" w:rsidRPr="00991C07">
        <w:rPr>
          <w:sz w:val="24"/>
          <w:szCs w:val="24"/>
        </w:rPr>
        <w:t>5.12</w:t>
      </w:r>
      <w:r w:rsidR="00EC6D9A">
        <w:fldChar w:fldCharType="end"/>
      </w:r>
      <w:r w:rsidR="006D2FCD" w:rsidRPr="00DB5A15">
        <w:rPr>
          <w:sz w:val="24"/>
          <w:szCs w:val="24"/>
        </w:rPr>
        <w:t xml:space="preserve">) и Расписки сдачи-приемки соглашения о неустойке (подраздел </w:t>
      </w:r>
      <w:r w:rsidR="00EC6D9A">
        <w:fldChar w:fldCharType="begin"/>
      </w:r>
      <w:r w:rsidR="00EC6D9A">
        <w:instrText xml:space="preserve"> REF _Ref467569419 \r \h  \* MERGEFORMAT </w:instrText>
      </w:r>
      <w:r w:rsidR="00EC6D9A">
        <w:fldChar w:fldCharType="separate"/>
      </w:r>
      <w:r w:rsidR="00991C07" w:rsidRPr="00991C07">
        <w:rPr>
          <w:sz w:val="24"/>
          <w:szCs w:val="24"/>
        </w:rPr>
        <w:t>5.13</w:t>
      </w:r>
      <w:r w:rsidR="00EC6D9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EC6D9A">
        <w:fldChar w:fldCharType="begin"/>
      </w:r>
      <w:r w:rsidR="00EC6D9A">
        <w:instrText xml:space="preserve"> REF _Ref191386164 \r \h  \* MERGEFORMAT </w:instrText>
      </w:r>
      <w:r w:rsidR="00EC6D9A">
        <w:fldChar w:fldCharType="separate"/>
      </w:r>
      <w:r w:rsidR="00991C07" w:rsidRPr="00991C07">
        <w:rPr>
          <w:sz w:val="24"/>
          <w:szCs w:val="24"/>
        </w:rPr>
        <w:t xml:space="preserve"> 1.4.1 </w:t>
      </w:r>
      <w:r w:rsidR="00EC6D9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C6D9A">
        <w:fldChar w:fldCharType="begin"/>
      </w:r>
      <w:r w:rsidR="00EC6D9A">
        <w:instrText xml:space="preserve"> REF _Ref306978606 \r \h  \* MERGEFORMAT </w:instrText>
      </w:r>
      <w:r w:rsidR="00EC6D9A">
        <w:fldChar w:fldCharType="separate"/>
      </w:r>
      <w:r w:rsidR="00991C07" w:rsidRPr="00991C07">
        <w:rPr>
          <w:sz w:val="24"/>
          <w:szCs w:val="24"/>
        </w:rPr>
        <w:t xml:space="preserve"> 1.4.2 </w:t>
      </w:r>
      <w:r w:rsidR="00EC6D9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C6D9A">
        <w:fldChar w:fldCharType="begin"/>
      </w:r>
      <w:r w:rsidR="00EC6D9A">
        <w:instrText xml:space="preserve"> REF _Ref306114966 \r \h  \* MERGEFORMAT </w:instrText>
      </w:r>
      <w:r w:rsidR="00EC6D9A">
        <w:fldChar w:fldCharType="separate"/>
      </w:r>
      <w:r w:rsidR="00991C07" w:rsidRPr="00991C07">
        <w:rPr>
          <w:sz w:val="24"/>
          <w:szCs w:val="24"/>
        </w:rPr>
        <w:t>3.3.11</w:t>
      </w:r>
      <w:r w:rsidR="00EC6D9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C6D9A">
        <w:fldChar w:fldCharType="begin"/>
      </w:r>
      <w:r w:rsidR="00EC6D9A">
        <w:instrText xml:space="preserve"> REF _Ref440275279 \r \h  \* MERGEFORMAT </w:instrText>
      </w:r>
      <w:r w:rsidR="00EC6D9A">
        <w:fldChar w:fldCharType="separate"/>
      </w:r>
      <w:r w:rsidR="00991C07" w:rsidRPr="00991C07">
        <w:rPr>
          <w:b w:val="0"/>
        </w:rPr>
        <w:t>1.1.4</w:t>
      </w:r>
      <w:r w:rsidR="00EC6D9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EC6D9A">
        <w:fldChar w:fldCharType="begin"/>
      </w:r>
      <w:r w:rsidR="00EC6D9A">
        <w:instrText xml:space="preserve"> REF _Ref305973147 \r \h  \* MERGEFORMAT </w:instrText>
      </w:r>
      <w:r w:rsidR="00EC6D9A">
        <w:fldChar w:fldCharType="separate"/>
      </w:r>
      <w:r w:rsidR="00991C07" w:rsidRPr="00991C07">
        <w:rPr>
          <w:b w:val="0"/>
          <w:szCs w:val="24"/>
        </w:rPr>
        <w:t>3.3</w:t>
      </w:r>
      <w:r w:rsidR="00EC6D9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EC6D9A">
        <w:fldChar w:fldCharType="begin"/>
      </w:r>
      <w:r w:rsidR="00EC6D9A">
        <w:instrText xml:space="preserve"> REF _Ref55336310 \r \h  \* MERGEFORMAT </w:instrText>
      </w:r>
      <w:r w:rsidR="00EC6D9A">
        <w:fldChar w:fldCharType="separate"/>
      </w:r>
      <w:r w:rsidR="00991C07" w:rsidRPr="00991C07">
        <w:rPr>
          <w:b w:val="0"/>
          <w:szCs w:val="24"/>
        </w:rPr>
        <w:t>5.1</w:t>
      </w:r>
      <w:r w:rsidR="00EC6D9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C6D9A">
        <w:fldChar w:fldCharType="begin"/>
      </w:r>
      <w:r w:rsidR="00EC6D9A">
        <w:instrText xml:space="preserve"> REF _Ref440284918 \r \h  \* MERGEFORMAT </w:instrText>
      </w:r>
      <w:r w:rsidR="00EC6D9A">
        <w:fldChar w:fldCharType="separate"/>
      </w:r>
      <w:r w:rsidR="00991C07" w:rsidRPr="00991C07">
        <w:rPr>
          <w:b w:val="0"/>
          <w:szCs w:val="24"/>
        </w:rPr>
        <w:t>5.2</w:t>
      </w:r>
      <w:r w:rsidR="00EC6D9A">
        <w:fldChar w:fldCharType="end"/>
      </w:r>
      <w:r w:rsidRPr="00382A07">
        <w:rPr>
          <w:b w:val="0"/>
          <w:szCs w:val="24"/>
        </w:rPr>
        <w:t xml:space="preserve">), Техническое предложение (подраздел </w:t>
      </w:r>
      <w:r w:rsidR="00EC6D9A">
        <w:fldChar w:fldCharType="begin"/>
      </w:r>
      <w:r w:rsidR="00EC6D9A">
        <w:instrText xml:space="preserve"> REF _Ref86826666 \r \h  \* MERGEFORMAT </w:instrText>
      </w:r>
      <w:r w:rsidR="00EC6D9A">
        <w:fldChar w:fldCharType="separate"/>
      </w:r>
      <w:r w:rsidR="00991C07" w:rsidRPr="00991C07">
        <w:rPr>
          <w:b w:val="0"/>
          <w:szCs w:val="24"/>
        </w:rPr>
        <w:t>5.3</w:t>
      </w:r>
      <w:r w:rsidR="00EC6D9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C6D9A">
        <w:fldChar w:fldCharType="begin"/>
      </w:r>
      <w:r w:rsidR="00EC6D9A">
        <w:instrText xml:space="preserve"> REF _Ref440284947 \r \h  \* MERGEFORMAT </w:instrText>
      </w:r>
      <w:r w:rsidR="00EC6D9A">
        <w:fldChar w:fldCharType="separate"/>
      </w:r>
      <w:r w:rsidR="00991C07" w:rsidRPr="00991C07">
        <w:rPr>
          <w:b w:val="0"/>
          <w:szCs w:val="24"/>
        </w:rPr>
        <w:t>5.4</w:t>
      </w:r>
      <w:r w:rsidR="00EC6D9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C6D9A">
        <w:fldChar w:fldCharType="begin"/>
      </w:r>
      <w:r w:rsidR="00EC6D9A">
        <w:instrText xml:space="preserve"> REF _Ref93264992 \r \h  \* MERGEFORMAT </w:instrText>
      </w:r>
      <w:r w:rsidR="00EC6D9A">
        <w:fldChar w:fldCharType="separate"/>
      </w:r>
      <w:r w:rsidR="00991C07" w:rsidRPr="00991C07">
        <w:rPr>
          <w:b w:val="0"/>
          <w:szCs w:val="24"/>
        </w:rPr>
        <w:t>5.5</w:t>
      </w:r>
      <w:r w:rsidR="00EC6D9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EC6D9A">
        <w:fldChar w:fldCharType="begin"/>
      </w:r>
      <w:r w:rsidR="00EC6D9A">
        <w:instrText xml:space="preserve"> REF _Ref440285128 \r \h  \* MERGEFORMAT </w:instrText>
      </w:r>
      <w:r w:rsidR="00EC6D9A">
        <w:fldChar w:fldCharType="separate"/>
      </w:r>
      <w:r w:rsidR="00991C07" w:rsidRPr="00991C07">
        <w:rPr>
          <w:b w:val="0"/>
          <w:szCs w:val="24"/>
        </w:rPr>
        <w:t>3.3.14</w:t>
      </w:r>
      <w:r w:rsidR="00EC6D9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EC6D9A">
        <w:fldChar w:fldCharType="begin"/>
      </w:r>
      <w:r w:rsidR="00EC6D9A">
        <w:instrText xml:space="preserve"> REF _Ref468199992 \r \h  \* MERGEFORMAT </w:instrText>
      </w:r>
      <w:r w:rsidR="00EC6D9A">
        <w:fldChar w:fldCharType="separate"/>
      </w:r>
      <w:r w:rsidR="00991C07" w:rsidRPr="00991C07">
        <w:rPr>
          <w:b w:val="0"/>
        </w:rPr>
        <w:t>3.6</w:t>
      </w:r>
      <w:r w:rsidR="00EC6D9A">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C6D9A">
        <w:fldChar w:fldCharType="begin"/>
      </w:r>
      <w:r w:rsidR="00EC6D9A">
        <w:instrText xml:space="preserve"> REF _Ref93264992 \r \h  \* MERGEFORMAT </w:instrText>
      </w:r>
      <w:r w:rsidR="00EC6D9A">
        <w:fldChar w:fldCharType="separate"/>
      </w:r>
      <w:r w:rsidR="00991C07" w:rsidRPr="00991C07">
        <w:rPr>
          <w:b w:val="0"/>
        </w:rPr>
        <w:t>5.5</w:t>
      </w:r>
      <w:r w:rsidR="00EC6D9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C6D9A">
        <w:fldChar w:fldCharType="begin"/>
      </w:r>
      <w:r w:rsidR="00EC6D9A">
        <w:instrText xml:space="preserve"> REF _Ref440270867 \r \h  \* MERGEFORMAT </w:instrText>
      </w:r>
      <w:r w:rsidR="00EC6D9A">
        <w:fldChar w:fldCharType="separate"/>
      </w:r>
      <w:r w:rsidR="00991C07" w:rsidRPr="00991C07">
        <w:rPr>
          <w:b w:val="0"/>
        </w:rPr>
        <w:t>2.2.3</w:t>
      </w:r>
      <w:r w:rsidR="00EC6D9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C6D9A">
        <w:fldChar w:fldCharType="begin"/>
      </w:r>
      <w:r w:rsidR="00EC6D9A">
        <w:instrText xml:space="preserve"> REF _Ref305973033 \r \h  \* MERGEFORMAT </w:instrText>
      </w:r>
      <w:r w:rsidR="00EC6D9A">
        <w:fldChar w:fldCharType="separate"/>
      </w:r>
      <w:r w:rsidR="00991C07" w:rsidRPr="00991C07">
        <w:rPr>
          <w:bCs w:val="0"/>
          <w:sz w:val="24"/>
          <w:szCs w:val="24"/>
        </w:rPr>
        <w:t>3.2</w:t>
      </w:r>
      <w:r w:rsidR="00EC6D9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C6D9A">
        <w:fldChar w:fldCharType="begin"/>
      </w:r>
      <w:r w:rsidR="00EC6D9A">
        <w:instrText xml:space="preserve"> REF _Ref305973147 \r \h  \* MERGEFORMAT </w:instrText>
      </w:r>
      <w:r w:rsidR="00EC6D9A">
        <w:fldChar w:fldCharType="separate"/>
      </w:r>
      <w:r w:rsidR="00991C07" w:rsidRPr="00991C07">
        <w:rPr>
          <w:bCs w:val="0"/>
          <w:sz w:val="24"/>
          <w:szCs w:val="24"/>
        </w:rPr>
        <w:t>3.3</w:t>
      </w:r>
      <w:r w:rsidR="00EC6D9A">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EC6D9A">
        <w:fldChar w:fldCharType="begin"/>
      </w:r>
      <w:r w:rsidR="00EC6D9A">
        <w:instrText xml:space="preserve"> REF _Ref305973214 \r \h  \* MERGEFORMAT </w:instrText>
      </w:r>
      <w:r w:rsidR="00EC6D9A">
        <w:fldChar w:fldCharType="separate"/>
      </w:r>
      <w:r w:rsidR="00991C07" w:rsidRPr="00991C07">
        <w:rPr>
          <w:bCs w:val="0"/>
          <w:sz w:val="24"/>
          <w:szCs w:val="24"/>
        </w:rPr>
        <w:t>3.4</w:t>
      </w:r>
      <w:r w:rsidR="00EC6D9A">
        <w:fldChar w:fldCharType="end"/>
      </w:r>
      <w:r w:rsidR="00096E9D" w:rsidRPr="00382A07">
        <w:rPr>
          <w:bCs w:val="0"/>
          <w:sz w:val="24"/>
          <w:szCs w:val="24"/>
        </w:rPr>
        <w:t xml:space="preserve">, </w:t>
      </w:r>
      <w:r w:rsidR="00EC6D9A">
        <w:fldChar w:fldCharType="begin"/>
      </w:r>
      <w:r w:rsidR="00EC6D9A">
        <w:instrText xml:space="preserve"> REF _Ref303683883 \r \h  \* MERGEFORMAT </w:instrText>
      </w:r>
      <w:r w:rsidR="00EC6D9A">
        <w:fldChar w:fldCharType="separate"/>
      </w:r>
      <w:r w:rsidR="00991C07" w:rsidRPr="00991C07">
        <w:rPr>
          <w:bCs w:val="0"/>
          <w:sz w:val="24"/>
          <w:szCs w:val="24"/>
        </w:rPr>
        <w:t>3.5</w:t>
      </w:r>
      <w:r w:rsidR="00EC6D9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C6D9A">
        <w:fldChar w:fldCharType="begin"/>
      </w:r>
      <w:r w:rsidR="00EC6D9A">
        <w:instrText xml:space="preserve"> REF _Ref303250967 \r \h  \* MERGEFORMAT </w:instrText>
      </w:r>
      <w:r w:rsidR="00EC6D9A">
        <w:fldChar w:fldCharType="separate"/>
      </w:r>
      <w:r w:rsidR="00991C07" w:rsidRPr="00991C07">
        <w:rPr>
          <w:bCs w:val="0"/>
          <w:sz w:val="24"/>
          <w:szCs w:val="24"/>
        </w:rPr>
        <w:t>3.7</w:t>
      </w:r>
      <w:r w:rsidR="00EC6D9A">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C6D9A">
        <w:fldChar w:fldCharType="begin"/>
      </w:r>
      <w:r w:rsidR="00EC6D9A">
        <w:instrText xml:space="preserve"> REF _Ref306140451 \r \h  \* MERGEFORMAT </w:instrText>
      </w:r>
      <w:r w:rsidR="00EC6D9A">
        <w:fldChar w:fldCharType="separate"/>
      </w:r>
      <w:r w:rsidR="00991C07" w:rsidRPr="00991C07">
        <w:rPr>
          <w:bCs w:val="0"/>
          <w:sz w:val="24"/>
          <w:szCs w:val="24"/>
        </w:rPr>
        <w:t>3.14</w:t>
      </w:r>
      <w:r w:rsidR="00EC6D9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C6D9A">
        <w:fldChar w:fldCharType="begin"/>
      </w:r>
      <w:r w:rsidR="00EC6D9A">
        <w:instrText xml:space="preserve"> REF _Ref302563524 \n \h  \* MERGEFORMAT </w:instrText>
      </w:r>
      <w:r w:rsidR="00EC6D9A">
        <w:fldChar w:fldCharType="separate"/>
      </w:r>
      <w:r w:rsidR="00991C07" w:rsidRPr="00991C07">
        <w:rPr>
          <w:sz w:val="24"/>
          <w:szCs w:val="24"/>
        </w:rPr>
        <w:t>1.1.1</w:t>
      </w:r>
      <w:r w:rsidR="00EC6D9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C6D9A">
        <w:fldChar w:fldCharType="begin"/>
      </w:r>
      <w:r w:rsidR="00EC6D9A">
        <w:instrText xml:space="preserve"> REF _Ref55336310 \r \h  \* MERGEFORMAT </w:instrText>
      </w:r>
      <w:r w:rsidR="00EC6D9A">
        <w:fldChar w:fldCharType="separate"/>
      </w:r>
      <w:r w:rsidR="00991C07" w:rsidRPr="00991C07">
        <w:rPr>
          <w:bCs w:val="0"/>
          <w:sz w:val="24"/>
          <w:szCs w:val="24"/>
        </w:rPr>
        <w:t>5.1</w:t>
      </w:r>
      <w:r w:rsidR="00EC6D9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C6D9A">
        <w:fldChar w:fldCharType="begin"/>
      </w:r>
      <w:r w:rsidR="00EC6D9A">
        <w:instrText xml:space="preserve"> REF _Ref440271072 \r \h  \* MERGEFORMAT </w:instrText>
      </w:r>
      <w:r w:rsidR="00EC6D9A">
        <w:fldChar w:fldCharType="separate"/>
      </w:r>
      <w:r w:rsidR="00991C07" w:rsidRPr="00991C07">
        <w:rPr>
          <w:bCs w:val="0"/>
          <w:sz w:val="24"/>
          <w:szCs w:val="24"/>
        </w:rPr>
        <w:t>5.2</w:t>
      </w:r>
      <w:r w:rsidR="00EC6D9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C6D9A">
        <w:fldChar w:fldCharType="begin"/>
      </w:r>
      <w:r w:rsidR="00EC6D9A">
        <w:instrText xml:space="preserve"> REF _Ref86826666 \r \h  \* MERGEFORMAT </w:instrText>
      </w:r>
      <w:r w:rsidR="00EC6D9A">
        <w:fldChar w:fldCharType="separate"/>
      </w:r>
      <w:r w:rsidR="00991C07" w:rsidRPr="00991C07">
        <w:rPr>
          <w:bCs w:val="0"/>
          <w:sz w:val="24"/>
          <w:szCs w:val="24"/>
        </w:rPr>
        <w:t>5.3</w:t>
      </w:r>
      <w:r w:rsidR="00EC6D9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C6D9A">
        <w:fldChar w:fldCharType="begin"/>
      </w:r>
      <w:r w:rsidR="00EC6D9A">
        <w:instrText xml:space="preserve"> REF _Ref440271036 \r \h  \* MERGEFORMAT </w:instrText>
      </w:r>
      <w:r w:rsidR="00EC6D9A">
        <w:fldChar w:fldCharType="separate"/>
      </w:r>
      <w:r w:rsidR="00991C07" w:rsidRPr="00991C07">
        <w:rPr>
          <w:bCs w:val="0"/>
          <w:sz w:val="24"/>
          <w:szCs w:val="24"/>
        </w:rPr>
        <w:t>5.4</w:t>
      </w:r>
      <w:r w:rsidR="00EC6D9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C6D9A">
        <w:fldChar w:fldCharType="begin"/>
      </w:r>
      <w:r w:rsidR="00EC6D9A">
        <w:instrText xml:space="preserve"> REF _Ref191386407 \r \h  \* MERGEFORMAT </w:instrText>
      </w:r>
      <w:r w:rsidR="00EC6D9A">
        <w:fldChar w:fldCharType="separate"/>
      </w:r>
      <w:r w:rsidR="00991C07" w:rsidRPr="00991C07">
        <w:rPr>
          <w:bCs w:val="0"/>
          <w:sz w:val="24"/>
          <w:szCs w:val="24"/>
        </w:rPr>
        <w:t>3.3.8</w:t>
      </w:r>
      <w:r w:rsidR="00EC6D9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C6D9A">
        <w:fldChar w:fldCharType="begin"/>
      </w:r>
      <w:r w:rsidR="00EC6D9A">
        <w:instrText xml:space="preserve"> REF _Ref93264992 \r \h  \* MERGEFORMAT </w:instrText>
      </w:r>
      <w:r w:rsidR="00EC6D9A">
        <w:fldChar w:fldCharType="separate"/>
      </w:r>
      <w:r w:rsidR="00991C07" w:rsidRPr="00991C07">
        <w:rPr>
          <w:bCs w:val="0"/>
          <w:sz w:val="24"/>
          <w:szCs w:val="24"/>
        </w:rPr>
        <w:t>5.5</w:t>
      </w:r>
      <w:r w:rsidR="00EC6D9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C6D9A">
        <w:fldChar w:fldCharType="begin"/>
      </w:r>
      <w:r w:rsidR="00EC6D9A">
        <w:instrText xml:space="preserve"> REF _Ref55336310 \r \h  \* MERGEFORMAT </w:instrText>
      </w:r>
      <w:r w:rsidR="00EC6D9A">
        <w:fldChar w:fldCharType="separate"/>
      </w:r>
      <w:r w:rsidR="00991C07" w:rsidRPr="00991C07">
        <w:rPr>
          <w:bCs w:val="0"/>
          <w:sz w:val="24"/>
          <w:szCs w:val="24"/>
          <w:lang w:eastAsia="ru-RU"/>
        </w:rPr>
        <w:t>5.1</w:t>
      </w:r>
      <w:r w:rsidR="00EC6D9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C6D9A">
        <w:fldChar w:fldCharType="begin"/>
      </w:r>
      <w:r w:rsidR="00EC6D9A">
        <w:instrText xml:space="preserve"> REF _Ref440271964 \r \h  \* MERGEFORMAT </w:instrText>
      </w:r>
      <w:r w:rsidR="00EC6D9A">
        <w:fldChar w:fldCharType="separate"/>
      </w:r>
      <w:r w:rsidR="00991C07" w:rsidRPr="00991C07">
        <w:rPr>
          <w:sz w:val="24"/>
          <w:szCs w:val="24"/>
        </w:rPr>
        <w:t>5.1.3</w:t>
      </w:r>
      <w:r w:rsidR="00EC6D9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C6D9A">
        <w:fldChar w:fldCharType="begin"/>
      </w:r>
      <w:r w:rsidR="00EC6D9A">
        <w:instrText xml:space="preserve"> REF _Ref440279062 \r \h  \* MERGEFORMAT </w:instrText>
      </w:r>
      <w:r w:rsidR="00EC6D9A">
        <w:fldChar w:fldCharType="separate"/>
      </w:r>
      <w:r w:rsidR="00991C07" w:rsidRPr="00991C07">
        <w:rPr>
          <w:sz w:val="24"/>
          <w:szCs w:val="24"/>
        </w:rPr>
        <w:t>б)</w:t>
      </w:r>
      <w:r w:rsidR="00EC6D9A">
        <w:fldChar w:fldCharType="end"/>
      </w:r>
      <w:r w:rsidR="00F463E8" w:rsidRPr="00382A07">
        <w:rPr>
          <w:sz w:val="24"/>
          <w:szCs w:val="24"/>
        </w:rPr>
        <w:t xml:space="preserve"> п. </w:t>
      </w:r>
      <w:r w:rsidR="00EC6D9A">
        <w:fldChar w:fldCharType="begin"/>
      </w:r>
      <w:r w:rsidR="00EC6D9A">
        <w:instrText xml:space="preserve"> REF _Ref303587815 \r \h  \* MERGEFORMAT </w:instrText>
      </w:r>
      <w:r w:rsidR="00EC6D9A">
        <w:fldChar w:fldCharType="separate"/>
      </w:r>
      <w:r w:rsidR="00991C07" w:rsidRPr="00991C07">
        <w:rPr>
          <w:sz w:val="24"/>
          <w:szCs w:val="24"/>
        </w:rPr>
        <w:t>3.3.8.3</w:t>
      </w:r>
      <w:r w:rsidR="00EC6D9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C6D9A">
        <w:fldChar w:fldCharType="begin"/>
      </w:r>
      <w:r w:rsidR="00EC6D9A">
        <w:instrText xml:space="preserve"> REF _Ref86826666 \r \h  \* MERGEFORMAT </w:instrText>
      </w:r>
      <w:r w:rsidR="00EC6D9A">
        <w:fldChar w:fldCharType="separate"/>
      </w:r>
      <w:r w:rsidR="00991C07" w:rsidRPr="00991C07">
        <w:rPr>
          <w:bCs w:val="0"/>
          <w:sz w:val="24"/>
          <w:szCs w:val="24"/>
          <w:lang w:eastAsia="ru-RU"/>
        </w:rPr>
        <w:t>5.3</w:t>
      </w:r>
      <w:r w:rsidR="00EC6D9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C6D9A">
        <w:fldChar w:fldCharType="begin"/>
      </w:r>
      <w:r w:rsidR="00EC6D9A">
        <w:instrText xml:space="preserve"> REF _Ref440274913 \r \h  \* MERGEFORMAT </w:instrText>
      </w:r>
      <w:r w:rsidR="00EC6D9A">
        <w:fldChar w:fldCharType="separate"/>
      </w:r>
      <w:r w:rsidR="00991C07" w:rsidRPr="00991C07">
        <w:rPr>
          <w:bCs w:val="0"/>
          <w:sz w:val="24"/>
          <w:szCs w:val="24"/>
          <w:lang w:eastAsia="ru-RU"/>
        </w:rPr>
        <w:t>5.2</w:t>
      </w:r>
      <w:r w:rsidR="00EC6D9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C6D9A">
        <w:fldChar w:fldCharType="begin"/>
      </w:r>
      <w:r w:rsidR="00EC6D9A">
        <w:instrText xml:space="preserve"> REF _Ref440274902 \r \h  \* MERGEFORMAT </w:instrText>
      </w:r>
      <w:r w:rsidR="00EC6D9A">
        <w:fldChar w:fldCharType="separate"/>
      </w:r>
      <w:r w:rsidR="00991C07" w:rsidRPr="00991C07">
        <w:rPr>
          <w:bCs w:val="0"/>
          <w:sz w:val="24"/>
          <w:szCs w:val="24"/>
          <w:lang w:eastAsia="ru-RU"/>
        </w:rPr>
        <w:t>5.4</w:t>
      </w:r>
      <w:r w:rsidR="00EC6D9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C6D9A">
        <w:fldChar w:fldCharType="begin"/>
      </w:r>
      <w:r w:rsidR="00EC6D9A">
        <w:instrText xml:space="preserve"> REF _Ref93264992 \r \h  \* MERGEFORMAT </w:instrText>
      </w:r>
      <w:r w:rsidR="00EC6D9A">
        <w:fldChar w:fldCharType="separate"/>
      </w:r>
      <w:r w:rsidR="00991C07" w:rsidRPr="00991C07">
        <w:rPr>
          <w:bCs w:val="0"/>
          <w:sz w:val="24"/>
          <w:szCs w:val="24"/>
          <w:lang w:eastAsia="ru-RU"/>
        </w:rPr>
        <w:t>5.5</w:t>
      </w:r>
      <w:r w:rsidR="00EC6D9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C6D9A">
        <w:fldChar w:fldCharType="begin"/>
      </w:r>
      <w:r w:rsidR="00EC6D9A">
        <w:instrText xml:space="preserve"> REF _Ref444164229 \r \h  \* MERGEFORMAT </w:instrText>
      </w:r>
      <w:r w:rsidR="00EC6D9A">
        <w:fldChar w:fldCharType="separate"/>
      </w:r>
      <w:r w:rsidR="00991C07" w:rsidRPr="00991C07">
        <w:rPr>
          <w:bCs w:val="0"/>
          <w:sz w:val="24"/>
          <w:szCs w:val="24"/>
          <w:lang w:eastAsia="ru-RU"/>
        </w:rPr>
        <w:t>5.6.1</w:t>
      </w:r>
      <w:r w:rsidR="00EC6D9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C6D9A">
        <w:fldChar w:fldCharType="begin"/>
      </w:r>
      <w:r w:rsidR="00EC6D9A">
        <w:instrText xml:space="preserve"> REF _Ref444164241 \r \h  \* MERGEFORMAT </w:instrText>
      </w:r>
      <w:r w:rsidR="00EC6D9A">
        <w:fldChar w:fldCharType="separate"/>
      </w:r>
      <w:r w:rsidR="00991C07" w:rsidRPr="00991C07">
        <w:rPr>
          <w:sz w:val="24"/>
          <w:szCs w:val="24"/>
        </w:rPr>
        <w:t>5.6.2</w:t>
      </w:r>
      <w:r w:rsidR="00EC6D9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C6D9A">
        <w:fldChar w:fldCharType="begin"/>
      </w:r>
      <w:r w:rsidR="00EC6D9A">
        <w:instrText xml:space="preserve"> REF _Ref303587815 \r \h  \* MERGEFORMAT </w:instrText>
      </w:r>
      <w:r w:rsidR="00EC6D9A">
        <w:fldChar w:fldCharType="separate"/>
      </w:r>
      <w:r w:rsidR="00991C07" w:rsidRPr="00991C07">
        <w:rPr>
          <w:sz w:val="24"/>
          <w:szCs w:val="24"/>
        </w:rPr>
        <w:t>3.3.8.3</w:t>
      </w:r>
      <w:r w:rsidR="00EC6D9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C6D9A">
        <w:fldChar w:fldCharType="begin"/>
      </w:r>
      <w:r w:rsidR="00EC6D9A">
        <w:instrText xml:space="preserve"> REF _Ref440279062 \r \h  \* MERGEFORMAT </w:instrText>
      </w:r>
      <w:r w:rsidR="00EC6D9A">
        <w:fldChar w:fldCharType="separate"/>
      </w:r>
      <w:r w:rsidR="00991C07" w:rsidRPr="00991C07">
        <w:rPr>
          <w:sz w:val="24"/>
          <w:szCs w:val="24"/>
        </w:rPr>
        <w:t>б)</w:t>
      </w:r>
      <w:r w:rsidR="00EC6D9A">
        <w:fldChar w:fldCharType="end"/>
      </w:r>
      <w:r w:rsidR="00F958E8" w:rsidRPr="00382A07">
        <w:rPr>
          <w:sz w:val="24"/>
          <w:szCs w:val="24"/>
        </w:rPr>
        <w:t xml:space="preserve">, </w:t>
      </w:r>
      <w:r w:rsidR="00EC6D9A">
        <w:fldChar w:fldCharType="begin"/>
      </w:r>
      <w:r w:rsidR="00EC6D9A">
        <w:instrText xml:space="preserve"> REF _Ref440372460 \r \h  \* MERGEFORMAT </w:instrText>
      </w:r>
      <w:r w:rsidR="00EC6D9A">
        <w:fldChar w:fldCharType="separate"/>
      </w:r>
      <w:r w:rsidR="00991C07" w:rsidRPr="00991C07">
        <w:rPr>
          <w:sz w:val="24"/>
          <w:szCs w:val="24"/>
        </w:rPr>
        <w:t>д)</w:t>
      </w:r>
      <w:r w:rsidR="00EC6D9A">
        <w:fldChar w:fldCharType="end"/>
      </w:r>
      <w:r w:rsidR="00F958E8" w:rsidRPr="00382A07">
        <w:rPr>
          <w:sz w:val="24"/>
          <w:szCs w:val="24"/>
        </w:rPr>
        <w:t xml:space="preserve">, </w:t>
      </w:r>
      <w:r w:rsidR="00EC6D9A">
        <w:fldChar w:fldCharType="begin"/>
      </w:r>
      <w:r w:rsidR="00EC6D9A">
        <w:instrText xml:space="preserve"> REF _Ref440372474 \r \h  \* MERGEFORMAT </w:instrText>
      </w:r>
      <w:r w:rsidR="00EC6D9A">
        <w:fldChar w:fldCharType="separate"/>
      </w:r>
      <w:r w:rsidR="00991C07" w:rsidRPr="00991C07">
        <w:rPr>
          <w:sz w:val="24"/>
          <w:szCs w:val="24"/>
        </w:rPr>
        <w:t>м)</w:t>
      </w:r>
      <w:r w:rsidR="00EC6D9A">
        <w:fldChar w:fldCharType="end"/>
      </w:r>
      <w:r w:rsidR="00F958E8" w:rsidRPr="00382A07">
        <w:rPr>
          <w:sz w:val="24"/>
          <w:szCs w:val="24"/>
        </w:rPr>
        <w:t xml:space="preserve">, </w:t>
      </w:r>
      <w:r w:rsidR="00EC6D9A">
        <w:fldChar w:fldCharType="begin"/>
      </w:r>
      <w:r w:rsidR="00EC6D9A">
        <w:instrText xml:space="preserve"> REF _Ref440372477 \r \h  \* MERGEFORMAT </w:instrText>
      </w:r>
      <w:r w:rsidR="00EC6D9A">
        <w:fldChar w:fldCharType="separate"/>
      </w:r>
      <w:r w:rsidR="00991C07" w:rsidRPr="00991C07">
        <w:rPr>
          <w:sz w:val="24"/>
          <w:szCs w:val="24"/>
        </w:rPr>
        <w:t>н)</w:t>
      </w:r>
      <w:r w:rsidR="00EC6D9A">
        <w:fldChar w:fldCharType="end"/>
      </w:r>
      <w:r w:rsidR="00A24167" w:rsidRPr="00382A07">
        <w:rPr>
          <w:sz w:val="24"/>
          <w:szCs w:val="24"/>
        </w:rPr>
        <w:t xml:space="preserve">, </w:t>
      </w:r>
      <w:r w:rsidR="00EC6D9A">
        <w:fldChar w:fldCharType="begin"/>
      </w:r>
      <w:r w:rsidR="00EC6D9A">
        <w:instrText xml:space="preserve"> REF _Ref442188512 \r \h  \* MERGEFORMAT </w:instrText>
      </w:r>
      <w:r w:rsidR="00EC6D9A">
        <w:fldChar w:fldCharType="separate"/>
      </w:r>
      <w:r w:rsidR="00991C07" w:rsidRPr="00991C07">
        <w:rPr>
          <w:sz w:val="24"/>
          <w:szCs w:val="24"/>
        </w:rPr>
        <w:t>с)</w:t>
      </w:r>
      <w:r w:rsidR="00EC6D9A">
        <w:fldChar w:fldCharType="end"/>
      </w:r>
      <w:r w:rsidR="00F463E8" w:rsidRPr="00382A07">
        <w:rPr>
          <w:sz w:val="24"/>
          <w:szCs w:val="24"/>
        </w:rPr>
        <w:t xml:space="preserve"> п. </w:t>
      </w:r>
      <w:r w:rsidR="00EC6D9A">
        <w:fldChar w:fldCharType="begin"/>
      </w:r>
      <w:r w:rsidR="00EC6D9A">
        <w:instrText xml:space="preserve"> REF _Ref303587815 \r \h  \* MERGEFORMAT </w:instrText>
      </w:r>
      <w:r w:rsidR="00EC6D9A">
        <w:fldChar w:fldCharType="separate"/>
      </w:r>
      <w:r w:rsidR="00991C07" w:rsidRPr="00991C07">
        <w:rPr>
          <w:sz w:val="24"/>
          <w:szCs w:val="24"/>
        </w:rPr>
        <w:t>3.3.8.3</w:t>
      </w:r>
      <w:r w:rsidR="00EC6D9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C6D9A">
        <w:fldChar w:fldCharType="begin"/>
      </w:r>
      <w:r w:rsidR="00EC6D9A">
        <w:instrText xml:space="preserve"> REF _Ref464116309 \r \h  \* MERGEFORMAT </w:instrText>
      </w:r>
      <w:r w:rsidR="00EC6D9A">
        <w:fldChar w:fldCharType="separate"/>
      </w:r>
      <w:r w:rsidR="00991C07" w:rsidRPr="00991C07">
        <w:rPr>
          <w:sz w:val="24"/>
          <w:szCs w:val="24"/>
        </w:rPr>
        <w:t>3.3.10.7</w:t>
      </w:r>
      <w:r w:rsidR="00EC6D9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C6D9A">
        <w:fldChar w:fldCharType="begin"/>
      </w:r>
      <w:r w:rsidR="00EC6D9A">
        <w:instrText xml:space="preserve"> REF _Ref442263553 \r \h  \* MERGEFORMAT </w:instrText>
      </w:r>
      <w:r w:rsidR="00EC6D9A">
        <w:fldChar w:fldCharType="separate"/>
      </w:r>
      <w:r w:rsidR="00991C07" w:rsidRPr="00991C07">
        <w:rPr>
          <w:sz w:val="24"/>
          <w:szCs w:val="24"/>
        </w:rPr>
        <w:t>3.3.14.4</w:t>
      </w:r>
      <w:r w:rsidR="00EC6D9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C6D9A">
        <w:fldChar w:fldCharType="begin"/>
      </w:r>
      <w:r w:rsidR="00EC6D9A">
        <w:instrText xml:space="preserve"> REF _Ref440270602 \r \h  \* MERGEFORMAT </w:instrText>
      </w:r>
      <w:r w:rsidR="00EC6D9A">
        <w:fldChar w:fldCharType="separate"/>
      </w:r>
      <w:r w:rsidR="00991C07">
        <w:t>5</w:t>
      </w:r>
      <w:r w:rsidR="00EC6D9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C6D9A">
        <w:fldChar w:fldCharType="begin"/>
      </w:r>
      <w:r w:rsidR="00EC6D9A">
        <w:instrText xml:space="preserve"> REF _Ref191386419 \n \h  \* MERGEFORMAT </w:instrText>
      </w:r>
      <w:r w:rsidR="00EC6D9A">
        <w:fldChar w:fldCharType="separate"/>
      </w:r>
      <w:r w:rsidR="00991C07" w:rsidRPr="00991C07">
        <w:rPr>
          <w:bCs w:val="0"/>
          <w:sz w:val="24"/>
          <w:szCs w:val="24"/>
        </w:rPr>
        <w:t>3.3.2</w:t>
      </w:r>
      <w:r w:rsidR="00EC6D9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C6D9A">
        <w:fldChar w:fldCharType="begin"/>
      </w:r>
      <w:r w:rsidR="00EC6D9A">
        <w:instrText xml:space="preserve"> REF _Ref440272256 \r \h  \* MERGEFORMAT </w:instrText>
      </w:r>
      <w:r w:rsidR="00EC6D9A">
        <w:fldChar w:fldCharType="separate"/>
      </w:r>
      <w:r w:rsidR="00991C07" w:rsidRPr="00991C07">
        <w:rPr>
          <w:sz w:val="24"/>
          <w:szCs w:val="24"/>
        </w:rPr>
        <w:t>5.12</w:t>
      </w:r>
      <w:r w:rsidR="00EC6D9A">
        <w:fldChar w:fldCharType="end"/>
      </w:r>
      <w:r w:rsidR="006D2FCD" w:rsidRPr="00DB5A15">
        <w:rPr>
          <w:sz w:val="24"/>
          <w:szCs w:val="24"/>
        </w:rPr>
        <w:t xml:space="preserve">) и Расписки сдачи-приемки соглашения о неустойке (подраздел </w:t>
      </w:r>
      <w:r w:rsidR="00EC6D9A">
        <w:fldChar w:fldCharType="begin"/>
      </w:r>
      <w:r w:rsidR="00EC6D9A">
        <w:instrText xml:space="preserve"> REF _Ref467569419 \r \h  \* MERGEFORMAT </w:instrText>
      </w:r>
      <w:r w:rsidR="00EC6D9A">
        <w:fldChar w:fldCharType="separate"/>
      </w:r>
      <w:r w:rsidR="00991C07" w:rsidRPr="00991C07">
        <w:rPr>
          <w:sz w:val="24"/>
          <w:szCs w:val="24"/>
        </w:rPr>
        <w:t>5.13</w:t>
      </w:r>
      <w:r w:rsidR="00EC6D9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C6D9A">
        <w:fldChar w:fldCharType="begin"/>
      </w:r>
      <w:r w:rsidR="00EC6D9A">
        <w:instrText xml:space="preserve"> REF _Ref86826666 \r \h  \* MERGEFORMAT </w:instrText>
      </w:r>
      <w:r w:rsidR="00EC6D9A">
        <w:fldChar w:fldCharType="separate"/>
      </w:r>
      <w:r w:rsidR="00991C07" w:rsidRPr="00991C07">
        <w:rPr>
          <w:bCs w:val="0"/>
          <w:spacing w:val="-1"/>
          <w:sz w:val="24"/>
          <w:szCs w:val="24"/>
        </w:rPr>
        <w:t>5.3</w:t>
      </w:r>
      <w:r w:rsidR="00EC6D9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C6D9A">
        <w:fldChar w:fldCharType="begin"/>
      </w:r>
      <w:r w:rsidR="00EC6D9A">
        <w:instrText xml:space="preserve"> REF _Ref86826666 \r \h  \* MERGEFORMAT </w:instrText>
      </w:r>
      <w:r w:rsidR="00EC6D9A">
        <w:fldChar w:fldCharType="separate"/>
      </w:r>
      <w:r w:rsidR="00991C07" w:rsidRPr="00991C07">
        <w:rPr>
          <w:bCs w:val="0"/>
          <w:spacing w:val="-1"/>
          <w:sz w:val="24"/>
          <w:szCs w:val="24"/>
        </w:rPr>
        <w:t>5.3</w:t>
      </w:r>
      <w:r w:rsidR="00EC6D9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C6D9A">
        <w:fldChar w:fldCharType="begin"/>
      </w:r>
      <w:r w:rsidR="00EC6D9A">
        <w:instrText xml:space="preserve"> REF _Ref440271182 \r \h  \* MERGEFORMAT </w:instrText>
      </w:r>
      <w:r w:rsidR="00EC6D9A">
        <w:fldChar w:fldCharType="separate"/>
      </w:r>
      <w:r w:rsidR="00991C07" w:rsidRPr="00991C07">
        <w:rPr>
          <w:sz w:val="24"/>
          <w:szCs w:val="24"/>
        </w:rPr>
        <w:t>3.3.1.9</w:t>
      </w:r>
      <w:r w:rsidR="00EC6D9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C6D9A">
        <w:fldChar w:fldCharType="begin"/>
      </w:r>
      <w:r w:rsidR="00EC6D9A">
        <w:instrText xml:space="preserve"> REF _Ref440271072 \r \h  \* MERGEFORMAT </w:instrText>
      </w:r>
      <w:r w:rsidR="00EC6D9A">
        <w:fldChar w:fldCharType="separate"/>
      </w:r>
      <w:r w:rsidR="00991C07" w:rsidRPr="00991C07">
        <w:rPr>
          <w:bCs w:val="0"/>
          <w:sz w:val="24"/>
          <w:szCs w:val="24"/>
        </w:rPr>
        <w:t>5.2</w:t>
      </w:r>
      <w:r w:rsidR="00EC6D9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C6D9A">
        <w:fldChar w:fldCharType="begin"/>
      </w:r>
      <w:r w:rsidR="00EC6D9A">
        <w:instrText xml:space="preserve"> REF _Ref440271036 \r \h  \* MERGEFORMAT </w:instrText>
      </w:r>
      <w:r w:rsidR="00EC6D9A">
        <w:fldChar w:fldCharType="separate"/>
      </w:r>
      <w:r w:rsidR="00991C07" w:rsidRPr="00991C07">
        <w:rPr>
          <w:bCs w:val="0"/>
          <w:sz w:val="24"/>
          <w:szCs w:val="24"/>
        </w:rPr>
        <w:t>5.4</w:t>
      </w:r>
      <w:r w:rsidR="00EC6D9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C6D9A">
        <w:fldChar w:fldCharType="begin"/>
      </w:r>
      <w:r w:rsidR="00EC6D9A">
        <w:instrText xml:space="preserve"> REF _Ref55336310 \r \h  \* MERGEFORMAT </w:instrText>
      </w:r>
      <w:r w:rsidR="00EC6D9A">
        <w:fldChar w:fldCharType="separate"/>
      </w:r>
      <w:r w:rsidR="00991C07" w:rsidRPr="00991C07">
        <w:rPr>
          <w:bCs w:val="0"/>
          <w:sz w:val="24"/>
          <w:szCs w:val="24"/>
        </w:rPr>
        <w:t>5.1</w:t>
      </w:r>
      <w:r w:rsidR="00EC6D9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C6D9A">
        <w:fldChar w:fldCharType="begin"/>
      </w:r>
      <w:r w:rsidR="00EC6D9A">
        <w:instrText xml:space="preserve"> REF _Ref55336310 \r \h  \* MERGEFORMAT </w:instrText>
      </w:r>
      <w:r w:rsidR="00EC6D9A">
        <w:fldChar w:fldCharType="separate"/>
      </w:r>
      <w:r w:rsidR="00991C07" w:rsidRPr="00991C07">
        <w:rPr>
          <w:bCs w:val="0"/>
          <w:sz w:val="24"/>
          <w:szCs w:val="24"/>
        </w:rPr>
        <w:t>5.1</w:t>
      </w:r>
      <w:r w:rsidR="00EC6D9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C6D9A">
        <w:fldChar w:fldCharType="begin"/>
      </w:r>
      <w:r w:rsidR="00EC6D9A">
        <w:instrText xml:space="preserve"> REF _Ref440272256 \r \h  \* MERGEFORMAT </w:instrText>
      </w:r>
      <w:r w:rsidR="00EC6D9A">
        <w:fldChar w:fldCharType="separate"/>
      </w:r>
      <w:r w:rsidR="00991C07" w:rsidRPr="00991C07">
        <w:rPr>
          <w:sz w:val="24"/>
          <w:szCs w:val="24"/>
        </w:rPr>
        <w:t>5.12</w:t>
      </w:r>
      <w:r w:rsidR="00EC6D9A">
        <w:fldChar w:fldCharType="end"/>
      </w:r>
      <w:r w:rsidR="006D2FCD" w:rsidRPr="00DB5A15">
        <w:rPr>
          <w:sz w:val="24"/>
          <w:szCs w:val="24"/>
        </w:rPr>
        <w:t xml:space="preserve">) и Расписки сдачи-приемки соглашения о неустойке (подраздел </w:t>
      </w:r>
      <w:r w:rsidR="00EC6D9A">
        <w:fldChar w:fldCharType="begin"/>
      </w:r>
      <w:r w:rsidR="00EC6D9A">
        <w:instrText xml:space="preserve"> REF _Ref467569419 \r \h  \* MERGEFORMAT </w:instrText>
      </w:r>
      <w:r w:rsidR="00EC6D9A">
        <w:fldChar w:fldCharType="separate"/>
      </w:r>
      <w:r w:rsidR="00991C07" w:rsidRPr="00991C07">
        <w:rPr>
          <w:sz w:val="24"/>
          <w:szCs w:val="24"/>
        </w:rPr>
        <w:t>5.13</w:t>
      </w:r>
      <w:r w:rsidR="00EC6D9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C6D9A">
        <w:fldChar w:fldCharType="begin"/>
      </w:r>
      <w:r w:rsidR="00EC6D9A">
        <w:instrText xml:space="preserve"> REF _Ref440289953 \r \h  \* MERGEFORMAT </w:instrText>
      </w:r>
      <w:r w:rsidR="00EC6D9A">
        <w:fldChar w:fldCharType="separate"/>
      </w:r>
      <w:r w:rsidR="00991C07" w:rsidRPr="00991C07">
        <w:rPr>
          <w:bCs w:val="0"/>
          <w:sz w:val="24"/>
          <w:szCs w:val="24"/>
        </w:rPr>
        <w:t>3.4.1.3</w:t>
      </w:r>
      <w:r w:rsidR="00EC6D9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EC6D9A" w:rsidP="00216641">
      <w:pPr>
        <w:widowControl w:val="0"/>
        <w:shd w:val="clear" w:color="auto" w:fill="FFFFFF"/>
        <w:tabs>
          <w:tab w:val="left" w:pos="1701"/>
        </w:tabs>
        <w:autoSpaceDE w:val="0"/>
        <w:spacing w:after="100" w:line="264" w:lineRule="auto"/>
        <w:ind w:right="17" w:firstLine="0"/>
        <w:rPr>
          <w:bCs w:val="0"/>
          <w:sz w:val="24"/>
          <w:szCs w:val="24"/>
        </w:rPr>
      </w:pPr>
      <w:r w:rsidRPr="00EC6D9A">
        <w:rPr>
          <w:bCs w:val="0"/>
          <w:sz w:val="24"/>
          <w:szCs w:val="24"/>
        </w:rPr>
        <w:t>452 507 (четыреста пятьдесят две тысячи пятьсот семь) рублей 00 копеек РФ, без учета НДС; НДС составляет 81 451 (восемьдесят одна тысяча четыреста пятьдесят один) рубль 26 копеек РФ; 533 958 (пятьсот тридцать три тысячи девятьсот пятьдесят восемь) рублей 26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C6D9A">
        <w:fldChar w:fldCharType="begin"/>
      </w:r>
      <w:r w:rsidR="00EC6D9A">
        <w:instrText xml:space="preserve"> REF _Ref55336310 \r \h  \* MERGEFORMAT </w:instrText>
      </w:r>
      <w:r w:rsidR="00EC6D9A">
        <w:fldChar w:fldCharType="separate"/>
      </w:r>
      <w:r w:rsidR="00991C07" w:rsidRPr="00991C07">
        <w:rPr>
          <w:bCs w:val="0"/>
          <w:sz w:val="24"/>
          <w:szCs w:val="24"/>
        </w:rPr>
        <w:t>5.1</w:t>
      </w:r>
      <w:r w:rsidR="00EC6D9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C6D9A">
        <w:fldChar w:fldCharType="begin"/>
      </w:r>
      <w:r w:rsidR="00EC6D9A">
        <w:instrText xml:space="preserve"> REF _Ref440271072 \r \h  \* MERGEFORMAT </w:instrText>
      </w:r>
      <w:r w:rsidR="00EC6D9A">
        <w:fldChar w:fldCharType="separate"/>
      </w:r>
      <w:r w:rsidR="00991C07" w:rsidRPr="00991C07">
        <w:rPr>
          <w:bCs w:val="0"/>
          <w:sz w:val="24"/>
          <w:szCs w:val="24"/>
        </w:rPr>
        <w:t>5.2</w:t>
      </w:r>
      <w:r w:rsidR="00EC6D9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C6D9A">
        <w:fldChar w:fldCharType="begin"/>
      </w:r>
      <w:r w:rsidR="00EC6D9A">
        <w:instrText xml:space="preserve"> REF _Ref306138385 \r \h  \* MERGEFORMAT </w:instrText>
      </w:r>
      <w:r w:rsidR="00EC6D9A">
        <w:fldChar w:fldCharType="separate"/>
      </w:r>
      <w:r w:rsidR="00991C07" w:rsidRPr="00991C07">
        <w:rPr>
          <w:bCs w:val="0"/>
          <w:sz w:val="24"/>
          <w:szCs w:val="24"/>
        </w:rPr>
        <w:t>3.6.4</w:t>
      </w:r>
      <w:r w:rsidR="00EC6D9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C6D9A">
        <w:fldChar w:fldCharType="begin"/>
      </w:r>
      <w:r w:rsidR="00EC6D9A">
        <w:instrText xml:space="preserve"> REF _Ref465670219 \r \h  \* MERGEFORMAT </w:instrText>
      </w:r>
      <w:r w:rsidR="00EC6D9A">
        <w:fldChar w:fldCharType="separate"/>
      </w:r>
      <w:r w:rsidR="00991C07" w:rsidRPr="00991C07">
        <w:rPr>
          <w:bCs w:val="0"/>
          <w:sz w:val="24"/>
          <w:szCs w:val="24"/>
        </w:rPr>
        <w:t>3.11</w:t>
      </w:r>
      <w:r w:rsidR="00EC6D9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7A6ADC">
        <w:rPr>
          <w:bCs w:val="0"/>
          <w:sz w:val="24"/>
          <w:szCs w:val="24"/>
        </w:rPr>
        <w:t>,</w:t>
      </w:r>
      <w:r w:rsidR="007A6ADC" w:rsidRPr="007A6ADC">
        <w:rPr>
          <w:sz w:val="24"/>
          <w:szCs w:val="24"/>
        </w:rPr>
        <w:t xml:space="preserve"> </w:t>
      </w:r>
      <w:r w:rsidR="007A6ADC" w:rsidRPr="00BF210E">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EC6D9A">
        <w:fldChar w:fldCharType="begin"/>
      </w:r>
      <w:r w:rsidR="00EC6D9A">
        <w:instrText xml:space="preserve"> REF _Ref440271628 \r \h  \* MERGEFORMAT </w:instrText>
      </w:r>
      <w:r w:rsidR="00EC6D9A">
        <w:fldChar w:fldCharType="separate"/>
      </w:r>
      <w:r w:rsidR="00991C07" w:rsidRPr="00991C07">
        <w:rPr>
          <w:bCs w:val="0"/>
          <w:sz w:val="24"/>
          <w:szCs w:val="24"/>
        </w:rPr>
        <w:t>3.3.9</w:t>
      </w:r>
      <w:r w:rsidR="00EC6D9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EC6D9A">
        <w:fldChar w:fldCharType="begin"/>
      </w:r>
      <w:r w:rsidR="00EC6D9A">
        <w:instrText xml:space="preserve"> REF _Ref191386461 \n \h  \* MERGEFORMAT </w:instrText>
      </w:r>
      <w:r w:rsidR="00EC6D9A">
        <w:fldChar w:fldCharType="separate"/>
      </w:r>
      <w:r w:rsidR="00991C07" w:rsidRPr="00991C07">
        <w:rPr>
          <w:bCs w:val="0"/>
          <w:sz w:val="24"/>
          <w:szCs w:val="24"/>
        </w:rPr>
        <w:t>3.3.10</w:t>
      </w:r>
      <w:r w:rsidR="00EC6D9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7A6ADC" w:rsidRPr="00382A07" w:rsidRDefault="007A6ADC" w:rsidP="00CF39D0">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lang w:eastAsia="ru-RU"/>
        </w:rPr>
        <w:t>.</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w:t>
      </w:r>
      <w:proofErr w:type="gramEnd"/>
      <w:r w:rsidRPr="00382A07">
        <w:rPr>
          <w:sz w:val="24"/>
          <w:szCs w:val="24"/>
        </w:rPr>
        <w:t xml:space="preserve">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C6D9A">
        <w:fldChar w:fldCharType="begin"/>
      </w:r>
      <w:r w:rsidR="00EC6D9A">
        <w:instrText xml:space="preserve"> REF _Ref440291364 \r \h  \* MERGEFORMAT </w:instrText>
      </w:r>
      <w:r w:rsidR="00EC6D9A">
        <w:fldChar w:fldCharType="separate"/>
      </w:r>
      <w:r w:rsidR="00991C07" w:rsidRPr="00991C07">
        <w:rPr>
          <w:sz w:val="24"/>
          <w:szCs w:val="24"/>
        </w:rPr>
        <w:t>3.3.8.1</w:t>
      </w:r>
      <w:r w:rsidR="00EC6D9A">
        <w:fldChar w:fldCharType="end"/>
      </w:r>
      <w:r w:rsidRPr="00382A07">
        <w:rPr>
          <w:sz w:val="24"/>
          <w:szCs w:val="24"/>
        </w:rPr>
        <w:t>-</w:t>
      </w:r>
      <w:r w:rsidR="00EC6D9A">
        <w:fldChar w:fldCharType="begin"/>
      </w:r>
      <w:r w:rsidR="00EC6D9A">
        <w:instrText xml:space="preserve"> REF _Ref303669127 \r \h  \* MERGEFORMAT </w:instrText>
      </w:r>
      <w:r w:rsidR="00EC6D9A">
        <w:fldChar w:fldCharType="separate"/>
      </w:r>
      <w:r w:rsidR="00991C07" w:rsidRPr="00991C07">
        <w:rPr>
          <w:sz w:val="24"/>
          <w:szCs w:val="24"/>
        </w:rPr>
        <w:t>3.3.8.2</w:t>
      </w:r>
      <w:r w:rsidR="00EC6D9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C6D9A">
        <w:fldChar w:fldCharType="begin"/>
      </w:r>
      <w:r w:rsidR="00EC6D9A">
        <w:instrText xml:space="preserve"> REF _Ref440271993 \r \h  \* MERGEFORMAT </w:instrText>
      </w:r>
      <w:r w:rsidR="00EC6D9A">
        <w:fldChar w:fldCharType="separate"/>
      </w:r>
      <w:r w:rsidR="00991C07" w:rsidRPr="00991C07">
        <w:rPr>
          <w:sz w:val="24"/>
          <w:szCs w:val="24"/>
        </w:rPr>
        <w:t>5.9</w:t>
      </w:r>
      <w:r w:rsidR="00EC6D9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C6D9A">
        <w:fldChar w:fldCharType="begin"/>
      </w:r>
      <w:r w:rsidR="00EC6D9A">
        <w:instrText xml:space="preserve"> REF _Ref440271964 \r \h  \* MERGEFORMAT </w:instrText>
      </w:r>
      <w:r w:rsidR="00EC6D9A">
        <w:fldChar w:fldCharType="separate"/>
      </w:r>
      <w:r w:rsidR="00991C07" w:rsidRPr="00991C07">
        <w:rPr>
          <w:sz w:val="24"/>
          <w:szCs w:val="24"/>
        </w:rPr>
        <w:t>5.1.3</w:t>
      </w:r>
      <w:r w:rsidR="00EC6D9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C6D9A">
        <w:fldChar w:fldCharType="begin"/>
      </w:r>
      <w:r w:rsidR="00EC6D9A">
        <w:instrText xml:space="preserve"> REF _Ref440272035 \r \h  \* MERGEFORMAT </w:instrText>
      </w:r>
      <w:r w:rsidR="00EC6D9A">
        <w:fldChar w:fldCharType="separate"/>
      </w:r>
      <w:r w:rsidR="00991C07" w:rsidRPr="00991C07">
        <w:rPr>
          <w:sz w:val="24"/>
          <w:szCs w:val="24"/>
        </w:rPr>
        <w:t>5.10</w:t>
      </w:r>
      <w:r w:rsidR="00EC6D9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C6D9A">
        <w:fldChar w:fldCharType="begin"/>
      </w:r>
      <w:r w:rsidR="00EC6D9A">
        <w:instrText xml:space="preserve"> REF _Ref440272051 \r \h  \* MERGEFORMAT </w:instrText>
      </w:r>
      <w:r w:rsidR="00EC6D9A">
        <w:fldChar w:fldCharType="separate"/>
      </w:r>
      <w:r w:rsidR="00991C07" w:rsidRPr="00991C07">
        <w:rPr>
          <w:sz w:val="24"/>
          <w:szCs w:val="24"/>
        </w:rPr>
        <w:t>5.11</w:t>
      </w:r>
      <w:r w:rsidR="00EC6D9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C6D9A">
        <w:fldChar w:fldCharType="begin"/>
      </w:r>
      <w:r w:rsidR="00EC6D9A">
        <w:instrText xml:space="preserve"> REF _Ref440272119 \r \h  \* MERGEFORMAT </w:instrText>
      </w:r>
      <w:r w:rsidR="00EC6D9A">
        <w:fldChar w:fldCharType="separate"/>
      </w:r>
      <w:r w:rsidR="00991C07" w:rsidRPr="00991C07">
        <w:rPr>
          <w:sz w:val="24"/>
          <w:szCs w:val="24"/>
        </w:rPr>
        <w:t>5.6.1</w:t>
      </w:r>
      <w:r w:rsidR="00EC6D9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C6D9A">
        <w:fldChar w:fldCharType="begin"/>
      </w:r>
      <w:r w:rsidR="00EC6D9A">
        <w:instrText xml:space="preserve"> REF _Ref440272147 \r \h  \* MERGEFORMAT </w:instrText>
      </w:r>
      <w:r w:rsidR="00EC6D9A">
        <w:fldChar w:fldCharType="separate"/>
      </w:r>
      <w:r w:rsidR="00991C07" w:rsidRPr="00991C07">
        <w:rPr>
          <w:sz w:val="24"/>
          <w:szCs w:val="24"/>
        </w:rPr>
        <w:t>5.6.2</w:t>
      </w:r>
      <w:r w:rsidR="00EC6D9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C6D9A">
        <w:fldChar w:fldCharType="begin"/>
      </w:r>
      <w:r w:rsidR="00EC6D9A">
        <w:instrText xml:space="preserve"> REF _Ref449017073 \r \h  \* MERGEFORMAT </w:instrText>
      </w:r>
      <w:r w:rsidR="00EC6D9A">
        <w:fldChar w:fldCharType="separate"/>
      </w:r>
      <w:r w:rsidR="00991C07" w:rsidRPr="00991C07">
        <w:rPr>
          <w:sz w:val="24"/>
          <w:szCs w:val="24"/>
        </w:rPr>
        <w:t>5.7</w:t>
      </w:r>
      <w:r w:rsidR="00EC6D9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C6D9A">
        <w:fldChar w:fldCharType="begin"/>
      </w:r>
      <w:r w:rsidR="00EC6D9A">
        <w:instrText xml:space="preserve"> REF _Ref55336398 \r \h  \* MERGEFORMAT </w:instrText>
      </w:r>
      <w:r w:rsidR="00EC6D9A">
        <w:fldChar w:fldCharType="separate"/>
      </w:r>
      <w:r w:rsidR="00991C07" w:rsidRPr="00991C07">
        <w:rPr>
          <w:sz w:val="24"/>
          <w:szCs w:val="24"/>
        </w:rPr>
        <w:t>5.8</w:t>
      </w:r>
      <w:r w:rsidR="00EC6D9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C6D9A">
        <w:fldChar w:fldCharType="begin"/>
      </w:r>
      <w:r w:rsidR="00EC6D9A">
        <w:instrText xml:space="preserve"> REF _Ref440272256 \r \h  \* MERGEFORMAT </w:instrText>
      </w:r>
      <w:r w:rsidR="00EC6D9A">
        <w:fldChar w:fldCharType="separate"/>
      </w:r>
      <w:r w:rsidR="00991C07" w:rsidRPr="00991C07">
        <w:rPr>
          <w:sz w:val="24"/>
          <w:szCs w:val="24"/>
        </w:rPr>
        <w:t>5.12</w:t>
      </w:r>
      <w:r w:rsidR="00EC6D9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EC6D9A">
        <w:fldChar w:fldCharType="begin"/>
      </w:r>
      <w:r w:rsidR="00EC6D9A">
        <w:instrText xml:space="preserve"> REF _Ref440272274 \r \h  \* MERGEFORMAT </w:instrText>
      </w:r>
      <w:r w:rsidR="00EC6D9A">
        <w:fldChar w:fldCharType="separate"/>
      </w:r>
      <w:r w:rsidR="00991C07" w:rsidRPr="00991C07">
        <w:rPr>
          <w:sz w:val="24"/>
          <w:szCs w:val="24"/>
        </w:rPr>
        <w:t>5.14</w:t>
      </w:r>
      <w:r w:rsidR="00EC6D9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C6D9A">
        <w:fldChar w:fldCharType="begin"/>
      </w:r>
      <w:r w:rsidR="00EC6D9A">
        <w:instrText xml:space="preserve"> REF _Ref465675151 \r \h  \* MERGEFORMAT </w:instrText>
      </w:r>
      <w:r w:rsidR="00EC6D9A">
        <w:fldChar w:fldCharType="separate"/>
      </w:r>
      <w:r w:rsidR="00991C07">
        <w:rPr>
          <w:sz w:val="24"/>
          <w:szCs w:val="24"/>
        </w:rPr>
        <w:t>3.11.2</w:t>
      </w:r>
      <w:r w:rsidR="00EC6D9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C6D9A">
        <w:fldChar w:fldCharType="begin"/>
      </w:r>
      <w:r w:rsidR="00EC6D9A">
        <w:instrText xml:space="preserve"> REF _Ref191386482 \r \h  \* MERGEFORMAT </w:instrText>
      </w:r>
      <w:r w:rsidR="00EC6D9A">
        <w:fldChar w:fldCharType="separate"/>
      </w:r>
      <w:r w:rsidR="00991C07" w:rsidRPr="00991C07">
        <w:rPr>
          <w:bCs w:val="0"/>
          <w:sz w:val="24"/>
          <w:szCs w:val="24"/>
        </w:rPr>
        <w:t>3.3.8.1</w:t>
      </w:r>
      <w:r w:rsidR="00EC6D9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C6D9A">
        <w:fldChar w:fldCharType="begin"/>
      </w:r>
      <w:r w:rsidR="00EC6D9A">
        <w:instrText xml:space="preserve"> REF _Ref191386407 \r \h  \* MERGEFORMAT </w:instrText>
      </w:r>
      <w:r w:rsidR="00EC6D9A">
        <w:fldChar w:fldCharType="separate"/>
      </w:r>
      <w:r w:rsidR="00991C07" w:rsidRPr="00991C07">
        <w:rPr>
          <w:bCs w:val="0"/>
          <w:sz w:val="24"/>
          <w:szCs w:val="24"/>
        </w:rPr>
        <w:t>3.3.8</w:t>
      </w:r>
      <w:r w:rsidR="00EC6D9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C6D9A">
        <w:fldChar w:fldCharType="begin"/>
      </w:r>
      <w:r w:rsidR="00EC6D9A">
        <w:instrText xml:space="preserve"> REF _Ref307563248 \r \h  \* MERGEFORMAT </w:instrText>
      </w:r>
      <w:r w:rsidR="00EC6D9A">
        <w:fldChar w:fldCharType="separate"/>
      </w:r>
      <w:r w:rsidR="00991C07" w:rsidRPr="00991C07">
        <w:rPr>
          <w:bCs w:val="0"/>
          <w:sz w:val="24"/>
          <w:szCs w:val="24"/>
          <w:lang w:val="en-US"/>
        </w:rPr>
        <w:t>a</w:t>
      </w:r>
      <w:r w:rsidR="00991C07" w:rsidRPr="00EC6D9A">
        <w:rPr>
          <w:bCs w:val="0"/>
          <w:sz w:val="24"/>
          <w:szCs w:val="24"/>
        </w:rPr>
        <w:t>)</w:t>
      </w:r>
      <w:r w:rsidR="00EC6D9A">
        <w:fldChar w:fldCharType="end"/>
      </w:r>
      <w:r w:rsidRPr="00382A07">
        <w:rPr>
          <w:bCs w:val="0"/>
          <w:sz w:val="24"/>
          <w:szCs w:val="24"/>
        </w:rPr>
        <w:t xml:space="preserve">- </w:t>
      </w:r>
      <w:r w:rsidR="00EC6D9A">
        <w:fldChar w:fldCharType="begin"/>
      </w:r>
      <w:r w:rsidR="00EC6D9A">
        <w:instrText xml:space="preserve"> REF _Ref307563262 \r \h  \* MERGEFORMAT </w:instrText>
      </w:r>
      <w:r w:rsidR="00EC6D9A">
        <w:fldChar w:fldCharType="separate"/>
      </w:r>
      <w:r w:rsidR="00991C07" w:rsidRPr="00991C07">
        <w:rPr>
          <w:bCs w:val="0"/>
          <w:sz w:val="24"/>
          <w:szCs w:val="24"/>
          <w:lang w:val="en-US"/>
        </w:rPr>
        <w:t>g</w:t>
      </w:r>
      <w:r w:rsidR="00991C07" w:rsidRPr="00EC6D9A">
        <w:rPr>
          <w:bCs w:val="0"/>
          <w:sz w:val="24"/>
          <w:szCs w:val="24"/>
        </w:rPr>
        <w:t>)</w:t>
      </w:r>
      <w:r w:rsidR="00EC6D9A">
        <w:fldChar w:fldCharType="end"/>
      </w:r>
      <w:r w:rsidRPr="00382A07">
        <w:rPr>
          <w:bCs w:val="0"/>
          <w:sz w:val="24"/>
          <w:szCs w:val="24"/>
        </w:rPr>
        <w:t xml:space="preserve">п. </w:t>
      </w:r>
      <w:r w:rsidR="00EC6D9A">
        <w:fldChar w:fldCharType="begin"/>
      </w:r>
      <w:r w:rsidR="00EC6D9A">
        <w:instrText xml:space="preserve"> REF _Ref306032591 \r \h  \* MERGEFORMAT </w:instrText>
      </w:r>
      <w:r w:rsidR="00EC6D9A">
        <w:fldChar w:fldCharType="separate"/>
      </w:r>
      <w:r w:rsidR="00991C07" w:rsidRPr="00991C07">
        <w:rPr>
          <w:bCs w:val="0"/>
          <w:sz w:val="24"/>
          <w:szCs w:val="24"/>
        </w:rPr>
        <w:t>3.3.10.4</w:t>
      </w:r>
      <w:r w:rsidR="00EC6D9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C6D9A">
        <w:fldChar w:fldCharType="begin"/>
      </w:r>
      <w:r w:rsidR="00EC6D9A">
        <w:instrText xml:space="preserve"> REF _Ref303669127 \r \h  \* MERGEFORMAT </w:instrText>
      </w:r>
      <w:r w:rsidR="00EC6D9A">
        <w:fldChar w:fldCharType="separate"/>
      </w:r>
      <w:r w:rsidR="00991C07" w:rsidRPr="00991C07">
        <w:rPr>
          <w:bCs w:val="0"/>
          <w:sz w:val="24"/>
          <w:szCs w:val="24"/>
        </w:rPr>
        <w:t>3.3.8.2</w:t>
      </w:r>
      <w:r w:rsidR="00EC6D9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C6D9A">
        <w:fldChar w:fldCharType="begin"/>
      </w:r>
      <w:r w:rsidR="00EC6D9A">
        <w:instrText xml:space="preserve"> REF _Ref442188512 \r \h  \* MERGEFORMAT </w:instrText>
      </w:r>
      <w:r w:rsidR="00EC6D9A">
        <w:fldChar w:fldCharType="separate"/>
      </w:r>
      <w:r w:rsidR="00991C07" w:rsidRPr="00991C07">
        <w:rPr>
          <w:sz w:val="24"/>
          <w:szCs w:val="24"/>
        </w:rPr>
        <w:t>с)</w:t>
      </w:r>
      <w:r w:rsidR="00EC6D9A">
        <w:fldChar w:fldCharType="end"/>
      </w:r>
      <w:r w:rsidR="008941A2" w:rsidRPr="00382A07">
        <w:rPr>
          <w:sz w:val="24"/>
          <w:szCs w:val="24"/>
        </w:rPr>
        <w:t xml:space="preserve"> и </w:t>
      </w:r>
      <w:r w:rsidR="00EC6D9A">
        <w:fldChar w:fldCharType="begin"/>
      </w:r>
      <w:r w:rsidR="00EC6D9A">
        <w:instrText xml:space="preserve"> REF _Ref464462966 \r \h  \* MERGEFORMAT </w:instrText>
      </w:r>
      <w:r w:rsidR="00EC6D9A">
        <w:fldChar w:fldCharType="separate"/>
      </w:r>
      <w:r w:rsidR="00991C07" w:rsidRPr="00991C07">
        <w:rPr>
          <w:sz w:val="24"/>
          <w:szCs w:val="24"/>
        </w:rPr>
        <w:t>х)</w:t>
      </w:r>
      <w:r w:rsidR="00EC6D9A">
        <w:fldChar w:fldCharType="end"/>
      </w:r>
      <w:r w:rsidR="008941A2" w:rsidRPr="00382A07">
        <w:rPr>
          <w:sz w:val="24"/>
          <w:szCs w:val="24"/>
        </w:rPr>
        <w:t xml:space="preserve"> п. </w:t>
      </w:r>
      <w:r w:rsidR="00EC6D9A">
        <w:fldChar w:fldCharType="begin"/>
      </w:r>
      <w:r w:rsidR="00EC6D9A">
        <w:instrText xml:space="preserve"> REF _Ref303587815 \r \h  \* MERGEFORMAT </w:instrText>
      </w:r>
      <w:r w:rsidR="00EC6D9A">
        <w:fldChar w:fldCharType="separate"/>
      </w:r>
      <w:r w:rsidR="00991C07" w:rsidRPr="00991C07">
        <w:rPr>
          <w:sz w:val="24"/>
          <w:szCs w:val="24"/>
        </w:rPr>
        <w:t>3.3.8.3</w:t>
      </w:r>
      <w:r w:rsidR="00EC6D9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C6D9A">
        <w:fldChar w:fldCharType="begin"/>
      </w:r>
      <w:r w:rsidR="00EC6D9A">
        <w:instrText xml:space="preserve"> REF _Ref440272510 \r \h  \* MERGEFORMAT </w:instrText>
      </w:r>
      <w:r w:rsidR="00EC6D9A">
        <w:fldChar w:fldCharType="separate"/>
      </w:r>
      <w:r w:rsidR="00991C07" w:rsidRPr="00991C07">
        <w:rPr>
          <w:bCs w:val="0"/>
          <w:sz w:val="24"/>
          <w:szCs w:val="24"/>
        </w:rPr>
        <w:t>5.15</w:t>
      </w:r>
      <w:r w:rsidR="00EC6D9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C6D9A">
        <w:fldChar w:fldCharType="begin"/>
      </w:r>
      <w:r w:rsidR="00EC6D9A">
        <w:instrText xml:space="preserve"> REF _Ref440291364 \r \h  \* MERGEFORMAT </w:instrText>
      </w:r>
      <w:r w:rsidR="00EC6D9A">
        <w:fldChar w:fldCharType="separate"/>
      </w:r>
      <w:r w:rsidR="00991C07" w:rsidRPr="00991C07">
        <w:rPr>
          <w:bCs w:val="0"/>
          <w:sz w:val="24"/>
          <w:szCs w:val="24"/>
        </w:rPr>
        <w:t>3.3.8.1</w:t>
      </w:r>
      <w:r w:rsidR="00EC6D9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C6D9A">
        <w:fldChar w:fldCharType="begin"/>
      </w:r>
      <w:r w:rsidR="00EC6D9A">
        <w:instrText xml:space="preserve"> REF _Ref440969765 \r \h  \* MERGEFORMAT </w:instrText>
      </w:r>
      <w:r w:rsidR="00EC6D9A">
        <w:fldChar w:fldCharType="separate"/>
      </w:r>
      <w:r w:rsidR="00991C07" w:rsidRPr="00991C07">
        <w:rPr>
          <w:bCs w:val="0"/>
          <w:iCs/>
          <w:sz w:val="24"/>
          <w:szCs w:val="24"/>
        </w:rPr>
        <w:t>3.3.12</w:t>
      </w:r>
      <w:r w:rsidR="00EC6D9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C6D9A">
        <w:fldChar w:fldCharType="begin"/>
      </w:r>
      <w:r w:rsidR="00EC6D9A">
        <w:instrText xml:space="preserve"> REF _Ref440289401 \r \h  \* MERGEFORMAT </w:instrText>
      </w:r>
      <w:r w:rsidR="00EC6D9A">
        <w:fldChar w:fldCharType="separate"/>
      </w:r>
      <w:r w:rsidR="00991C07" w:rsidRPr="00991C07">
        <w:rPr>
          <w:bCs w:val="0"/>
          <w:iCs/>
          <w:sz w:val="24"/>
          <w:szCs w:val="24"/>
        </w:rPr>
        <w:t>3.3.13</w:t>
      </w:r>
      <w:r w:rsidR="00EC6D9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7A6ADC">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C6D9A">
        <w:fldChar w:fldCharType="begin"/>
      </w:r>
      <w:r w:rsidR="00EC6D9A">
        <w:instrText xml:space="preserve"> REF _Ref467168844 \r \h  \* MERGEFORMAT </w:instrText>
      </w:r>
      <w:r w:rsidR="00EC6D9A">
        <w:fldChar w:fldCharType="separate"/>
      </w:r>
      <w:r w:rsidR="00991C07" w:rsidRPr="00991C07">
        <w:rPr>
          <w:sz w:val="24"/>
          <w:szCs w:val="24"/>
        </w:rPr>
        <w:t>3.3.14.3</w:t>
      </w:r>
      <w:r w:rsidR="00EC6D9A">
        <w:fldChar w:fldCharType="end"/>
      </w:r>
      <w:r w:rsidRPr="00DB5A15">
        <w:rPr>
          <w:sz w:val="24"/>
          <w:szCs w:val="24"/>
        </w:rPr>
        <w:t xml:space="preserve">) или путем внесения денежных средств на расчетный счет Заказчика (п. </w:t>
      </w:r>
      <w:r w:rsidR="00EC6D9A">
        <w:fldChar w:fldCharType="begin"/>
      </w:r>
      <w:r w:rsidR="00EC6D9A">
        <w:instrText xml:space="preserve"> REF _Ref442263553 \r \h  \* MERGEFORMAT </w:instrText>
      </w:r>
      <w:r w:rsidR="00EC6D9A">
        <w:fldChar w:fldCharType="separate"/>
      </w:r>
      <w:r w:rsidR="00991C07" w:rsidRPr="00991C07">
        <w:rPr>
          <w:sz w:val="24"/>
          <w:szCs w:val="24"/>
        </w:rPr>
        <w:t>3.3.14.4</w:t>
      </w:r>
      <w:r w:rsidR="00EC6D9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C6D9A">
        <w:fldChar w:fldCharType="begin"/>
      </w:r>
      <w:r w:rsidR="00EC6D9A">
        <w:instrText xml:space="preserve"> REF _Ref440272678 \r \h  \* MERGEFORMAT </w:instrText>
      </w:r>
      <w:r w:rsidR="00EC6D9A">
        <w:fldChar w:fldCharType="separate"/>
      </w:r>
      <w:r w:rsidR="00991C07" w:rsidRPr="00991C07">
        <w:rPr>
          <w:sz w:val="24"/>
          <w:szCs w:val="24"/>
          <w:lang w:eastAsia="ru-RU"/>
        </w:rPr>
        <w:t>5.12</w:t>
      </w:r>
      <w:r w:rsidR="00EC6D9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C6D9A">
        <w:fldChar w:fldCharType="begin"/>
      </w:r>
      <w:r w:rsidR="00EC6D9A">
        <w:instrText xml:space="preserve"> REF _Ref306008743 \r \h  \* MERGEFORMAT </w:instrText>
      </w:r>
      <w:r w:rsidR="00EC6D9A">
        <w:fldChar w:fldCharType="separate"/>
      </w:r>
      <w:r w:rsidR="00991C07" w:rsidRPr="00991C07">
        <w:rPr>
          <w:bCs w:val="0"/>
          <w:sz w:val="24"/>
          <w:szCs w:val="24"/>
        </w:rPr>
        <w:t>3.3.4</w:t>
      </w:r>
      <w:r w:rsidR="00EC6D9A">
        <w:fldChar w:fldCharType="end"/>
      </w:r>
      <w:r w:rsidRPr="00382A07">
        <w:rPr>
          <w:bCs w:val="0"/>
          <w:sz w:val="24"/>
          <w:szCs w:val="24"/>
        </w:rPr>
        <w:t xml:space="preserve">) после истечения срока окончания подачи заявок (п. </w:t>
      </w:r>
      <w:r w:rsidR="00EC6D9A">
        <w:fldChar w:fldCharType="begin"/>
      </w:r>
      <w:r w:rsidR="00EC6D9A">
        <w:instrText xml:space="preserve"> REF _Ref440289953 \r \h  \* MERGEFORMAT </w:instrText>
      </w:r>
      <w:r w:rsidR="00EC6D9A">
        <w:fldChar w:fldCharType="separate"/>
      </w:r>
      <w:r w:rsidR="00991C07" w:rsidRPr="00991C07">
        <w:rPr>
          <w:bCs w:val="0"/>
          <w:sz w:val="24"/>
          <w:szCs w:val="24"/>
        </w:rPr>
        <w:t>3.4.1.3</w:t>
      </w:r>
      <w:r w:rsidR="00EC6D9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EC6D9A">
        <w:fldChar w:fldCharType="begin"/>
      </w:r>
      <w:r w:rsidR="00EC6D9A">
        <w:instrText xml:space="preserve"> REF _Ref305753174 \r \h  \* MERGEFORMAT </w:instrText>
      </w:r>
      <w:r w:rsidR="00EC6D9A">
        <w:fldChar w:fldCharType="separate"/>
      </w:r>
      <w:r w:rsidR="00991C07" w:rsidRPr="00991C07">
        <w:rPr>
          <w:sz w:val="24"/>
          <w:szCs w:val="24"/>
        </w:rPr>
        <w:t>3.3.14.3.2</w:t>
      </w:r>
      <w:r w:rsidR="00EC6D9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7A6AD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EC6D9A">
        <w:fldChar w:fldCharType="begin"/>
      </w:r>
      <w:r w:rsidR="00EC6D9A">
        <w:instrText xml:space="preserve"> REF _Ref440272256 \r \h  \* MERGEFORMAT </w:instrText>
      </w:r>
      <w:r w:rsidR="00EC6D9A">
        <w:fldChar w:fldCharType="separate"/>
      </w:r>
      <w:r w:rsidR="00991C07" w:rsidRPr="00991C07">
        <w:rPr>
          <w:sz w:val="24"/>
          <w:szCs w:val="24"/>
          <w:lang w:eastAsia="ru-RU"/>
        </w:rPr>
        <w:t>5.12</w:t>
      </w:r>
      <w:r w:rsidR="00EC6D9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EC6D9A">
        <w:fldChar w:fldCharType="begin"/>
      </w:r>
      <w:r w:rsidR="00EC6D9A">
        <w:instrText xml:space="preserve"> REF _Ref441574460 \r \h  \* MERGEFORMAT </w:instrText>
      </w:r>
      <w:r w:rsidR="00EC6D9A">
        <w:fldChar w:fldCharType="separate"/>
      </w:r>
      <w:r w:rsidR="00991C07" w:rsidRPr="00991C07">
        <w:rPr>
          <w:sz w:val="24"/>
          <w:szCs w:val="24"/>
          <w:lang w:eastAsia="ru-RU"/>
        </w:rPr>
        <w:t>5.13</w:t>
      </w:r>
      <w:r w:rsidR="00EC6D9A">
        <w:fldChar w:fldCharType="end"/>
      </w:r>
      <w:r w:rsidRPr="00382A07">
        <w:rPr>
          <w:sz w:val="24"/>
          <w:szCs w:val="24"/>
        </w:rPr>
        <w:t xml:space="preserve">), в срок не позднее даты и времени окончания приема заявок, указанных в пункте </w:t>
      </w:r>
      <w:r w:rsidR="00EC6D9A">
        <w:fldChar w:fldCharType="begin"/>
      </w:r>
      <w:r w:rsidR="00EC6D9A">
        <w:instrText xml:space="preserve"> REF _Ref440289953 \r \h  \* MERGEFORMAT </w:instrText>
      </w:r>
      <w:r w:rsidR="00EC6D9A">
        <w:fldChar w:fldCharType="separate"/>
      </w:r>
      <w:r w:rsidR="00991C07" w:rsidRPr="00991C07">
        <w:rPr>
          <w:sz w:val="24"/>
          <w:szCs w:val="24"/>
        </w:rPr>
        <w:t>3.4.1.3</w:t>
      </w:r>
      <w:r w:rsidR="00EC6D9A">
        <w:fldChar w:fldCharType="end"/>
      </w:r>
      <w:r w:rsidRPr="00382A07">
        <w:rPr>
          <w:sz w:val="24"/>
          <w:szCs w:val="24"/>
        </w:rPr>
        <w:t xml:space="preserve"> настоящей Документации, по адресу: </w:t>
      </w:r>
      <w:r w:rsidR="007A6ADC" w:rsidRPr="007A6ADC">
        <w:rPr>
          <w:bCs/>
          <w:sz w:val="24"/>
          <w:szCs w:val="24"/>
        </w:rPr>
        <w:t xml:space="preserve">РФ, 392680, г. Тамбов, ул. </w:t>
      </w:r>
      <w:proofErr w:type="spellStart"/>
      <w:r w:rsidR="007A6ADC" w:rsidRPr="007A6ADC">
        <w:rPr>
          <w:bCs/>
          <w:sz w:val="24"/>
          <w:szCs w:val="24"/>
        </w:rPr>
        <w:t>Моршанское</w:t>
      </w:r>
      <w:proofErr w:type="spellEnd"/>
      <w:r w:rsidR="007A6ADC" w:rsidRPr="007A6ADC">
        <w:rPr>
          <w:bCs/>
          <w:sz w:val="24"/>
          <w:szCs w:val="24"/>
        </w:rPr>
        <w:t xml:space="preserve"> шоссе, 23, </w:t>
      </w:r>
      <w:proofErr w:type="spellStart"/>
      <w:r w:rsidR="007A6ADC" w:rsidRPr="007A6ADC">
        <w:rPr>
          <w:bCs/>
          <w:sz w:val="24"/>
          <w:szCs w:val="24"/>
        </w:rPr>
        <w:t>каб</w:t>
      </w:r>
      <w:proofErr w:type="spellEnd"/>
      <w:r w:rsidR="007A6ADC" w:rsidRPr="007A6ADC">
        <w:rPr>
          <w:bCs/>
          <w:sz w:val="24"/>
          <w:szCs w:val="24"/>
        </w:rPr>
        <w:t xml:space="preserve">. №205, исполнительный сотрудник – </w:t>
      </w:r>
      <w:r w:rsidR="007A6ADC" w:rsidRPr="007A6ADC">
        <w:rPr>
          <w:bCs/>
          <w:iCs/>
          <w:sz w:val="24"/>
          <w:szCs w:val="24"/>
        </w:rPr>
        <w:t>Кобелева Елена Юрьевна, контактный телефон: (4752) 57-82-06</w:t>
      </w:r>
      <w:r w:rsidRPr="007A6ADC">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C6D9A">
        <w:fldChar w:fldCharType="begin"/>
      </w:r>
      <w:r w:rsidR="00EC6D9A">
        <w:instrText xml:space="preserve"> REF _Ref191386085 \r \h  \* MERGEFORMAT </w:instrText>
      </w:r>
      <w:r w:rsidR="00EC6D9A">
        <w:fldChar w:fldCharType="separate"/>
      </w:r>
      <w:r w:rsidR="00991C07" w:rsidRPr="00991C07">
        <w:rPr>
          <w:sz w:val="24"/>
          <w:szCs w:val="24"/>
        </w:rPr>
        <w:t>1.1.1</w:t>
      </w:r>
      <w:r w:rsidR="00EC6D9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C6D9A">
        <w:fldChar w:fldCharType="begin"/>
      </w:r>
      <w:r w:rsidR="00EC6D9A">
        <w:instrText xml:space="preserve"> REF _Ref303323780 \r \h  \* MERGEFORMAT </w:instrText>
      </w:r>
      <w:r w:rsidR="00EC6D9A">
        <w:fldChar w:fldCharType="separate"/>
      </w:r>
      <w:r w:rsidR="00991C07" w:rsidRPr="00991C07">
        <w:rPr>
          <w:sz w:val="24"/>
          <w:szCs w:val="24"/>
        </w:rPr>
        <w:t>1.1.4</w:t>
      </w:r>
      <w:r w:rsidR="00EC6D9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C6D9A">
        <w:fldChar w:fldCharType="begin"/>
      </w:r>
      <w:r w:rsidR="00EC6D9A">
        <w:instrText xml:space="preserve"> REF _Ref467569911 \r \h  \* MERGEFORMAT </w:instrText>
      </w:r>
      <w:r w:rsidR="00EC6D9A">
        <w:fldChar w:fldCharType="separate"/>
      </w:r>
      <w:r w:rsidR="00991C07" w:rsidRPr="00991C07">
        <w:rPr>
          <w:sz w:val="24"/>
          <w:szCs w:val="24"/>
        </w:rPr>
        <w:t>3.3.14.5</w:t>
      </w:r>
      <w:r w:rsidR="00EC6D9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C6D9A">
        <w:fldChar w:fldCharType="begin"/>
      </w:r>
      <w:r w:rsidR="00EC6D9A">
        <w:instrText xml:space="preserve"> REF _Ref440289953 \r \h  \* MERGEFORMAT </w:instrText>
      </w:r>
      <w:r w:rsidR="00EC6D9A">
        <w:fldChar w:fldCharType="separate"/>
      </w:r>
      <w:r w:rsidR="00991C07" w:rsidRPr="00991C07">
        <w:rPr>
          <w:szCs w:val="24"/>
        </w:rPr>
        <w:t>3.4.1.3</w:t>
      </w:r>
      <w:r w:rsidR="00EC6D9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C6D9A">
        <w:fldChar w:fldCharType="begin"/>
      </w:r>
      <w:r w:rsidR="00EC6D9A">
        <w:instrText xml:space="preserve"> REF _Ref440289953 \r \h  \* MERGEFORMAT </w:instrText>
      </w:r>
      <w:r w:rsidR="00EC6D9A">
        <w:fldChar w:fldCharType="separate"/>
      </w:r>
      <w:r w:rsidR="00991C07" w:rsidRPr="00991C07">
        <w:rPr>
          <w:szCs w:val="24"/>
        </w:rPr>
        <w:t>3.4.1.3</w:t>
      </w:r>
      <w:r w:rsidR="00EC6D9A">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C6D9A">
        <w:fldChar w:fldCharType="begin"/>
      </w:r>
      <w:r w:rsidR="00EC6D9A">
        <w:instrText xml:space="preserve"> REF _Ref55335823 \r \h  \* MERGEFORMAT </w:instrText>
      </w:r>
      <w:r w:rsidR="00EC6D9A">
        <w:fldChar w:fldCharType="separate"/>
      </w:r>
      <w:r w:rsidR="00991C07" w:rsidRPr="00991C07">
        <w:rPr>
          <w:rFonts w:eastAsia="Calibri"/>
          <w:szCs w:val="24"/>
          <w:lang w:eastAsia="en-US"/>
        </w:rPr>
        <w:t>5.6</w:t>
      </w:r>
      <w:r w:rsidR="00EC6D9A">
        <w:fldChar w:fldCharType="end"/>
      </w:r>
      <w:r w:rsidRPr="00DB5A15">
        <w:rPr>
          <w:rFonts w:eastAsia="Calibri"/>
          <w:szCs w:val="24"/>
          <w:lang w:eastAsia="en-US"/>
        </w:rPr>
        <w:t xml:space="preserve">) Участник обязан направить на электронную почту </w:t>
      </w:r>
      <w:r w:rsidR="007A6ADC" w:rsidRPr="00F7244B">
        <w:rPr>
          <w:rFonts w:eastAsia="Calibri"/>
          <w:szCs w:val="24"/>
          <w:lang w:eastAsia="en-US"/>
        </w:rPr>
        <w:t xml:space="preserve">ведущему специалисту </w:t>
      </w:r>
      <w:proofErr w:type="spellStart"/>
      <w:r w:rsidR="007A6ADC" w:rsidRPr="00F7244B">
        <w:rPr>
          <w:rFonts w:eastAsia="Calibri"/>
          <w:szCs w:val="24"/>
          <w:lang w:eastAsia="en-US"/>
        </w:rPr>
        <w:t>УЛиМТО</w:t>
      </w:r>
      <w:proofErr w:type="spellEnd"/>
      <w:r w:rsidR="007A6ADC" w:rsidRPr="00F7244B">
        <w:rPr>
          <w:rFonts w:eastAsia="Calibri"/>
          <w:szCs w:val="24"/>
          <w:lang w:eastAsia="en-US"/>
        </w:rPr>
        <w:t xml:space="preserve"> Филиала ПАО «МРСК Центра</w:t>
      </w:r>
      <w:proofErr w:type="gramStart"/>
      <w:r w:rsidR="007A6ADC" w:rsidRPr="00F7244B">
        <w:rPr>
          <w:rFonts w:eastAsia="Calibri"/>
          <w:szCs w:val="24"/>
          <w:lang w:eastAsia="en-US"/>
        </w:rPr>
        <w:t>»-</w:t>
      </w:r>
      <w:proofErr w:type="gramEnd"/>
      <w:r w:rsidR="007A6ADC" w:rsidRPr="00F7244B">
        <w:rPr>
          <w:rFonts w:eastAsia="Calibri"/>
          <w:szCs w:val="24"/>
          <w:lang w:eastAsia="en-US"/>
        </w:rPr>
        <w:t xml:space="preserve">«Тамбовэнерго» Кобелевой Елене Юрьевне, контактный телефон: (4752) 57-82-06 или по адресу электронной почты: </w:t>
      </w:r>
      <w:r w:rsidR="007A6ADC" w:rsidRPr="00F7244B">
        <w:rPr>
          <w:rFonts w:eastAsia="Calibri"/>
          <w:szCs w:val="24"/>
          <w:u w:val="single"/>
          <w:lang w:eastAsia="en-US"/>
        </w:rPr>
        <w:t>kobeleva.ey@mrsk-1.ru</w:t>
      </w:r>
      <w:r w:rsidR="007A6ADC" w:rsidRPr="00F7244B">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C6D9A">
        <w:fldChar w:fldCharType="begin"/>
      </w:r>
      <w:r w:rsidR="00EC6D9A">
        <w:instrText xml:space="preserve"> REF _Ref440289953 \r \h  \* MERGEFORMAT </w:instrText>
      </w:r>
      <w:r w:rsidR="00EC6D9A">
        <w:fldChar w:fldCharType="separate"/>
      </w:r>
      <w:r w:rsidR="00991C07" w:rsidRPr="00991C07">
        <w:rPr>
          <w:szCs w:val="24"/>
        </w:rPr>
        <w:t>3.4.1.3</w:t>
      </w:r>
      <w:r w:rsidR="00EC6D9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7A6ADC" w:rsidRPr="002D5CFA" w:rsidRDefault="007A6ADC" w:rsidP="007A6ADC">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7A6ADC" w:rsidRPr="002D5CFA" w:rsidRDefault="007A6ADC" w:rsidP="007A6AD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Место нахождения: 392680, г. Тамбов, </w:t>
      </w:r>
      <w:proofErr w:type="spellStart"/>
      <w:r w:rsidRPr="002D5CFA">
        <w:rPr>
          <w:rFonts w:eastAsia="Calibri"/>
          <w:b w:val="0"/>
          <w:sz w:val="24"/>
          <w:szCs w:val="24"/>
          <w:lang w:eastAsia="en-US"/>
        </w:rPr>
        <w:t>Моршанское</w:t>
      </w:r>
      <w:proofErr w:type="spellEnd"/>
      <w:r w:rsidRPr="002D5CFA">
        <w:rPr>
          <w:rFonts w:eastAsia="Calibri"/>
          <w:b w:val="0"/>
          <w:sz w:val="24"/>
          <w:szCs w:val="24"/>
          <w:lang w:eastAsia="en-US"/>
        </w:rPr>
        <w:t xml:space="preserve"> шоссе, д.23</w:t>
      </w:r>
    </w:p>
    <w:p w:rsidR="007A6ADC" w:rsidRPr="002D5CFA" w:rsidRDefault="007A6ADC" w:rsidP="007A6AD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7A6ADC" w:rsidRPr="002D5CFA" w:rsidRDefault="007A6ADC" w:rsidP="007A6ADC">
      <w:pPr>
        <w:pStyle w:val="2f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р</w:t>
      </w:r>
      <w:proofErr w:type="gramEnd"/>
      <w:r w:rsidRPr="002D5CFA">
        <w:rPr>
          <w:rFonts w:eastAsia="Calibri"/>
          <w:b w:val="0"/>
          <w:sz w:val="24"/>
          <w:szCs w:val="24"/>
          <w:lang w:eastAsia="en-US"/>
        </w:rPr>
        <w:t>/счет:  № 40702810815250001608</w:t>
      </w:r>
    </w:p>
    <w:p w:rsidR="007A6ADC" w:rsidRPr="002D5CFA" w:rsidRDefault="007A6ADC" w:rsidP="007A6AD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Банк: Филиал Банка ВТБ (ПАО) в </w:t>
      </w:r>
      <w:proofErr w:type="spellStart"/>
      <w:r w:rsidRPr="002D5CFA">
        <w:rPr>
          <w:rFonts w:eastAsia="Calibri"/>
          <w:b w:val="0"/>
          <w:sz w:val="24"/>
          <w:szCs w:val="24"/>
          <w:lang w:eastAsia="en-US"/>
        </w:rPr>
        <w:t>г</w:t>
      </w:r>
      <w:proofErr w:type="gramStart"/>
      <w:r w:rsidRPr="002D5CFA">
        <w:rPr>
          <w:rFonts w:eastAsia="Calibri"/>
          <w:b w:val="0"/>
          <w:sz w:val="24"/>
          <w:szCs w:val="24"/>
          <w:lang w:eastAsia="en-US"/>
        </w:rPr>
        <w:t>.В</w:t>
      </w:r>
      <w:proofErr w:type="gramEnd"/>
      <w:r w:rsidRPr="002D5CFA">
        <w:rPr>
          <w:rFonts w:eastAsia="Calibri"/>
          <w:b w:val="0"/>
          <w:sz w:val="24"/>
          <w:szCs w:val="24"/>
          <w:lang w:eastAsia="en-US"/>
        </w:rPr>
        <w:t>оронеже</w:t>
      </w:r>
      <w:proofErr w:type="spellEnd"/>
    </w:p>
    <w:p w:rsidR="007A6ADC" w:rsidRPr="002D5CFA" w:rsidRDefault="007A6ADC" w:rsidP="007A6ADC">
      <w:pPr>
        <w:pStyle w:val="2f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к</w:t>
      </w:r>
      <w:proofErr w:type="gramEnd"/>
      <w:r w:rsidRPr="002D5CFA">
        <w:rPr>
          <w:rFonts w:eastAsia="Calibri"/>
          <w:b w:val="0"/>
          <w:sz w:val="24"/>
          <w:szCs w:val="24"/>
          <w:lang w:eastAsia="en-US"/>
        </w:rPr>
        <w:t>/</w:t>
      </w:r>
      <w:proofErr w:type="gramStart"/>
      <w:r w:rsidRPr="002D5CFA">
        <w:rPr>
          <w:rFonts w:eastAsia="Calibri"/>
          <w:b w:val="0"/>
          <w:sz w:val="24"/>
          <w:szCs w:val="24"/>
          <w:lang w:eastAsia="en-US"/>
        </w:rPr>
        <w:t>счет</w:t>
      </w:r>
      <w:proofErr w:type="gramEnd"/>
      <w:r w:rsidRPr="002D5CFA">
        <w:rPr>
          <w:rFonts w:eastAsia="Calibri"/>
          <w:b w:val="0"/>
          <w:sz w:val="24"/>
          <w:szCs w:val="24"/>
          <w:lang w:eastAsia="en-US"/>
        </w:rPr>
        <w:t>: № 30101810100000000835 в  Отделении по Воронежской области ГУ ЦБ РФ по Центральному федеральному округу</w:t>
      </w:r>
    </w:p>
    <w:p w:rsidR="007A6ADC" w:rsidRPr="002D5CFA" w:rsidRDefault="007A6ADC" w:rsidP="007A6ADC">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C6D9A">
        <w:fldChar w:fldCharType="begin"/>
      </w:r>
      <w:r w:rsidR="00EC6D9A">
        <w:instrText xml:space="preserve"> REF _Ref306140451 \r \h  \* MERGEFORMAT </w:instrText>
      </w:r>
      <w:r w:rsidR="00EC6D9A">
        <w:fldChar w:fldCharType="separate"/>
      </w:r>
      <w:r w:rsidR="00991C07" w:rsidRPr="00991C07">
        <w:rPr>
          <w:sz w:val="24"/>
          <w:szCs w:val="24"/>
        </w:rPr>
        <w:t>3.14</w:t>
      </w:r>
      <w:r w:rsidR="00EC6D9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7A6ADC">
        <w:rPr>
          <w:b/>
          <w:bCs w:val="0"/>
          <w:sz w:val="24"/>
          <w:szCs w:val="24"/>
          <w:highlight w:val="yellow"/>
        </w:rPr>
        <w:t>06</w:t>
      </w:r>
      <w:r w:rsidR="002B5044" w:rsidRPr="00382A07">
        <w:rPr>
          <w:b/>
          <w:bCs w:val="0"/>
          <w:sz w:val="24"/>
          <w:szCs w:val="24"/>
          <w:highlight w:val="yellow"/>
        </w:rPr>
        <w:t xml:space="preserve"> </w:t>
      </w:r>
      <w:r w:rsidR="007A6ADC">
        <w:rPr>
          <w:b/>
          <w:bCs w:val="0"/>
          <w:sz w:val="24"/>
          <w:szCs w:val="24"/>
          <w:highlight w:val="yellow"/>
        </w:rPr>
        <w:t>июля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EC6D9A">
        <w:fldChar w:fldCharType="begin"/>
      </w:r>
      <w:r w:rsidR="00EC6D9A">
        <w:instrText xml:space="preserve"> REF _Ref55336310 \r \h  \* MERGEFORMAT </w:instrText>
      </w:r>
      <w:r w:rsidR="00EC6D9A">
        <w:fldChar w:fldCharType="separate"/>
      </w:r>
      <w:r w:rsidR="00991C07" w:rsidRPr="00991C07">
        <w:rPr>
          <w:bCs w:val="0"/>
          <w:sz w:val="24"/>
          <w:szCs w:val="24"/>
        </w:rPr>
        <w:t>5.1</w:t>
      </w:r>
      <w:r w:rsidR="00EC6D9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EC6D9A">
        <w:fldChar w:fldCharType="begin"/>
      </w:r>
      <w:r w:rsidR="00EC6D9A">
        <w:instrText xml:space="preserve"> REF _Ref440289953 \r \h  \* MERGEFORMAT </w:instrText>
      </w:r>
      <w:r w:rsidR="00EC6D9A">
        <w:fldChar w:fldCharType="separate"/>
      </w:r>
      <w:r w:rsidR="00991C07" w:rsidRPr="00991C07">
        <w:rPr>
          <w:bCs w:val="0"/>
          <w:sz w:val="24"/>
          <w:szCs w:val="24"/>
        </w:rPr>
        <w:t>3.4.1.3</w:t>
      </w:r>
      <w:r w:rsidR="00EC6D9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C6D9A">
        <w:fldChar w:fldCharType="begin"/>
      </w:r>
      <w:r w:rsidR="00EC6D9A">
        <w:instrText xml:space="preserve"> REF _Ref440272256 \r \h  \* MERGEFORMAT </w:instrText>
      </w:r>
      <w:r w:rsidR="00EC6D9A">
        <w:fldChar w:fldCharType="separate"/>
      </w:r>
      <w:r w:rsidR="00991C07" w:rsidRPr="00991C07">
        <w:rPr>
          <w:sz w:val="24"/>
          <w:szCs w:val="24"/>
        </w:rPr>
        <w:t>5.12</w:t>
      </w:r>
      <w:r w:rsidR="00EC6D9A">
        <w:fldChar w:fldCharType="end"/>
      </w:r>
      <w:r w:rsidR="00CA44AD" w:rsidRPr="00DB5A15">
        <w:rPr>
          <w:sz w:val="24"/>
          <w:szCs w:val="24"/>
        </w:rPr>
        <w:t xml:space="preserve">) и Расписки сдачи-приемки соглашения о неустойке (подраздел </w:t>
      </w:r>
      <w:r w:rsidR="00EC6D9A">
        <w:fldChar w:fldCharType="begin"/>
      </w:r>
      <w:r w:rsidR="00EC6D9A">
        <w:instrText xml:space="preserve"> REF _Ref467569419 \r \h  \* MERGEFORMAT </w:instrText>
      </w:r>
      <w:r w:rsidR="00EC6D9A">
        <w:fldChar w:fldCharType="separate"/>
      </w:r>
      <w:r w:rsidR="00991C07" w:rsidRPr="00991C07">
        <w:rPr>
          <w:sz w:val="24"/>
          <w:szCs w:val="24"/>
        </w:rPr>
        <w:t>5.13</w:t>
      </w:r>
      <w:r w:rsidR="00EC6D9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lastRenderedPageBreak/>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C6D9A">
        <w:fldChar w:fldCharType="begin"/>
      </w:r>
      <w:r w:rsidR="00EC6D9A">
        <w:instrText xml:space="preserve"> REF _Ref440289953 \r \h  \* MERGEFORMAT </w:instrText>
      </w:r>
      <w:r w:rsidR="00EC6D9A">
        <w:fldChar w:fldCharType="separate"/>
      </w:r>
      <w:r w:rsidR="00991C07" w:rsidRPr="00991C07">
        <w:rPr>
          <w:bCs w:val="0"/>
          <w:sz w:val="24"/>
          <w:szCs w:val="24"/>
        </w:rPr>
        <w:t>3.4.1.3</w:t>
      </w:r>
      <w:r w:rsidR="00EC6D9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C6D9A">
        <w:fldChar w:fldCharType="begin"/>
      </w:r>
      <w:r w:rsidR="00EC6D9A">
        <w:instrText xml:space="preserve"> REF _Ref440289953 \r \h  \* MERGEFORMAT </w:instrText>
      </w:r>
      <w:r w:rsidR="00EC6D9A">
        <w:fldChar w:fldCharType="separate"/>
      </w:r>
      <w:r w:rsidR="00991C07" w:rsidRPr="00991C07">
        <w:rPr>
          <w:bCs w:val="0"/>
          <w:sz w:val="24"/>
          <w:szCs w:val="24"/>
        </w:rPr>
        <w:t>3.4.1.3</w:t>
      </w:r>
      <w:r w:rsidR="00EC6D9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C6D9A">
        <w:fldChar w:fldCharType="begin"/>
      </w:r>
      <w:r w:rsidR="00EC6D9A">
        <w:instrText xml:space="preserve"> REF _Ref440289953 \r \h  \* MERGEFORMAT </w:instrText>
      </w:r>
      <w:r w:rsidR="00EC6D9A">
        <w:fldChar w:fldCharType="separate"/>
      </w:r>
      <w:r w:rsidR="00991C07" w:rsidRPr="00991C07">
        <w:rPr>
          <w:bCs w:val="0"/>
          <w:sz w:val="24"/>
          <w:szCs w:val="24"/>
        </w:rPr>
        <w:t>3.4.1.3</w:t>
      </w:r>
      <w:r w:rsidR="00EC6D9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C6D9A">
        <w:fldChar w:fldCharType="begin"/>
      </w:r>
      <w:r w:rsidR="00EC6D9A">
        <w:instrText xml:space="preserve"> REF _Ref55279015 \r \h  \* MERGEFORMAT </w:instrText>
      </w:r>
      <w:r w:rsidR="00EC6D9A">
        <w:fldChar w:fldCharType="separate"/>
      </w:r>
      <w:r w:rsidR="00991C07" w:rsidRPr="00991C07">
        <w:rPr>
          <w:sz w:val="24"/>
          <w:szCs w:val="24"/>
        </w:rPr>
        <w:t>3.3.1.6</w:t>
      </w:r>
      <w:r w:rsidR="00EC6D9A">
        <w:fldChar w:fldCharType="end"/>
      </w:r>
      <w:r w:rsidRPr="00382A07">
        <w:rPr>
          <w:sz w:val="24"/>
          <w:szCs w:val="24"/>
        </w:rPr>
        <w:t xml:space="preserve">, </w:t>
      </w:r>
      <w:r w:rsidR="00EC6D9A">
        <w:fldChar w:fldCharType="begin"/>
      </w:r>
      <w:r w:rsidR="00EC6D9A">
        <w:instrText xml:space="preserve"> REF _Ref195087786 \r \h  \* MERGEFORMAT </w:instrText>
      </w:r>
      <w:r w:rsidR="00EC6D9A">
        <w:fldChar w:fldCharType="separate"/>
      </w:r>
      <w:r w:rsidR="00991C07" w:rsidRPr="00991C07">
        <w:rPr>
          <w:sz w:val="24"/>
          <w:szCs w:val="24"/>
        </w:rPr>
        <w:t>3.3.1.7</w:t>
      </w:r>
      <w:r w:rsidR="00EC6D9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C6D9A">
        <w:fldChar w:fldCharType="begin"/>
      </w:r>
      <w:r w:rsidR="00EC6D9A">
        <w:instrText xml:space="preserve"> REF _Ref93089454 \n \h  \* MERGEFORMAT </w:instrText>
      </w:r>
      <w:r w:rsidR="00EC6D9A">
        <w:fldChar w:fldCharType="separate"/>
      </w:r>
      <w:r w:rsidR="00991C07" w:rsidRPr="00991C07">
        <w:rPr>
          <w:bCs w:val="0"/>
          <w:sz w:val="24"/>
          <w:szCs w:val="24"/>
        </w:rPr>
        <w:t>3.6.2</w:t>
      </w:r>
      <w:r w:rsidR="00EC6D9A">
        <w:fldChar w:fldCharType="end"/>
      </w:r>
      <w:r w:rsidRPr="00382A07">
        <w:rPr>
          <w:bCs w:val="0"/>
          <w:sz w:val="24"/>
          <w:szCs w:val="24"/>
        </w:rPr>
        <w:t xml:space="preserve">), проведение (при необходимости) переговоров (пункт </w:t>
      </w:r>
      <w:r w:rsidR="00EC6D9A">
        <w:fldChar w:fldCharType="begin"/>
      </w:r>
      <w:r w:rsidR="00EC6D9A">
        <w:instrText xml:space="preserve"> REF _Ref303670674 \n \h  \* MERGEFORMAT </w:instrText>
      </w:r>
      <w:r w:rsidR="00EC6D9A">
        <w:fldChar w:fldCharType="separate"/>
      </w:r>
      <w:r w:rsidR="00991C07" w:rsidRPr="00991C07">
        <w:rPr>
          <w:bCs w:val="0"/>
          <w:sz w:val="24"/>
          <w:szCs w:val="24"/>
        </w:rPr>
        <w:t>3.6.3</w:t>
      </w:r>
      <w:r w:rsidR="00EC6D9A">
        <w:fldChar w:fldCharType="end"/>
      </w:r>
      <w:r w:rsidRPr="00382A07">
        <w:rPr>
          <w:bCs w:val="0"/>
          <w:sz w:val="24"/>
          <w:szCs w:val="24"/>
        </w:rPr>
        <w:t>) и оценочную стадию (пункт</w:t>
      </w:r>
      <w:r w:rsidR="007F3FB7" w:rsidRPr="00382A07">
        <w:rPr>
          <w:bCs w:val="0"/>
          <w:sz w:val="24"/>
          <w:szCs w:val="24"/>
        </w:rPr>
        <w:t xml:space="preserve"> </w:t>
      </w:r>
      <w:r w:rsidR="00EC6D9A">
        <w:fldChar w:fldCharType="begin"/>
      </w:r>
      <w:r w:rsidR="00EC6D9A">
        <w:instrText xml:space="preserve"> REF _Ref306138385 \r \h  \* MERGEFORMAT </w:instrText>
      </w:r>
      <w:r w:rsidR="00EC6D9A">
        <w:fldChar w:fldCharType="separate"/>
      </w:r>
      <w:r w:rsidR="00991C07" w:rsidRPr="00991C07">
        <w:rPr>
          <w:bCs w:val="0"/>
          <w:sz w:val="24"/>
          <w:szCs w:val="24"/>
        </w:rPr>
        <w:t>3.6.4</w:t>
      </w:r>
      <w:r w:rsidR="00EC6D9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C6D9A">
        <w:fldChar w:fldCharType="begin"/>
      </w:r>
      <w:r w:rsidR="00EC6D9A">
        <w:instrText xml:space="preserve"> REF _Ref444179578 \r \h  \* MERGEFORMAT </w:instrText>
      </w:r>
      <w:r w:rsidR="00EC6D9A">
        <w:fldChar w:fldCharType="separate"/>
      </w:r>
      <w:r w:rsidR="00991C07" w:rsidRPr="00991C07">
        <w:rPr>
          <w:sz w:val="24"/>
          <w:szCs w:val="24"/>
        </w:rPr>
        <w:t>5.10</w:t>
      </w:r>
      <w:r w:rsidR="00EC6D9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C6D9A">
        <w:fldChar w:fldCharType="begin"/>
      </w:r>
      <w:r w:rsidR="00EC6D9A">
        <w:instrText xml:space="preserve"> REF _Ref306176386 \r \h  \* MERGEFORMAT </w:instrText>
      </w:r>
      <w:r w:rsidR="00EC6D9A">
        <w:fldChar w:fldCharType="separate"/>
      </w:r>
      <w:r w:rsidR="00991C07" w:rsidRPr="00991C07">
        <w:rPr>
          <w:sz w:val="24"/>
          <w:szCs w:val="24"/>
        </w:rPr>
        <w:t>3.3.14</w:t>
      </w:r>
      <w:r w:rsidR="00EC6D9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C6D9A">
        <w:fldChar w:fldCharType="begin"/>
      </w:r>
      <w:r w:rsidR="00EC6D9A">
        <w:instrText xml:space="preserve"> REF _Ref306176386 \r \h  \* MERGEFORMAT </w:instrText>
      </w:r>
      <w:r w:rsidR="00EC6D9A">
        <w:fldChar w:fldCharType="separate"/>
      </w:r>
      <w:r w:rsidR="00991C07" w:rsidRPr="00991C07">
        <w:rPr>
          <w:sz w:val="24"/>
          <w:szCs w:val="24"/>
        </w:rPr>
        <w:t>3.3.14</w:t>
      </w:r>
      <w:r w:rsidR="00EC6D9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lastRenderedPageBreak/>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C6D9A">
        <w:fldChar w:fldCharType="begin"/>
      </w:r>
      <w:r w:rsidR="00EC6D9A">
        <w:instrText xml:space="preserve"> REF _Ref471821960 \r \h  \* MERGEFORMAT </w:instrText>
      </w:r>
      <w:r w:rsidR="00EC6D9A">
        <w:fldChar w:fldCharType="separate"/>
      </w:r>
      <w:r w:rsidR="00E9095F" w:rsidRPr="001018D6">
        <w:rPr>
          <w:sz w:val="24"/>
          <w:szCs w:val="24"/>
        </w:rPr>
        <w:t>3.8</w:t>
      </w:r>
      <w:r w:rsidR="00EC6D9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C6D9A">
        <w:fldChar w:fldCharType="begin"/>
      </w:r>
      <w:r w:rsidR="00EC6D9A">
        <w:instrText xml:space="preserve"> REF _Ref465850064 \r \h  \* MERGEFORMAT </w:instrText>
      </w:r>
      <w:r w:rsidR="00EC6D9A">
        <w:fldChar w:fldCharType="separate"/>
      </w:r>
      <w:r w:rsidR="00991C07" w:rsidRPr="00991C07">
        <w:rPr>
          <w:iCs/>
          <w:sz w:val="24"/>
          <w:szCs w:val="24"/>
          <w:lang w:eastAsia="ru-RU"/>
        </w:rPr>
        <w:t>3.7.9</w:t>
      </w:r>
      <w:r w:rsidR="00EC6D9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C6D9A">
        <w:fldChar w:fldCharType="begin"/>
      </w:r>
      <w:r w:rsidR="00EC6D9A">
        <w:instrText xml:space="preserve"> REF _Ref306352987 \r \h  \* MERGEFORMAT </w:instrText>
      </w:r>
      <w:r w:rsidR="00EC6D9A">
        <w:fldChar w:fldCharType="separate"/>
      </w:r>
      <w:r w:rsidR="00991C07" w:rsidRPr="00991C07">
        <w:rPr>
          <w:iCs/>
          <w:sz w:val="24"/>
          <w:szCs w:val="24"/>
          <w:lang w:eastAsia="ru-RU"/>
        </w:rPr>
        <w:t>3.7.3</w:t>
      </w:r>
      <w:r w:rsidR="00EC6D9A">
        <w:fldChar w:fldCharType="end"/>
      </w:r>
      <w:r w:rsidRPr="00382A07">
        <w:rPr>
          <w:iCs/>
          <w:sz w:val="24"/>
          <w:szCs w:val="24"/>
          <w:lang w:eastAsia="ru-RU"/>
        </w:rPr>
        <w:t xml:space="preserve"> - </w:t>
      </w:r>
      <w:r w:rsidR="00EC6D9A">
        <w:fldChar w:fldCharType="begin"/>
      </w:r>
      <w:r w:rsidR="00EC6D9A">
        <w:instrText xml:space="preserve"> REF _Ref306353005 \r \h  \* MERGEFORMAT </w:instrText>
      </w:r>
      <w:r w:rsidR="00EC6D9A">
        <w:fldChar w:fldCharType="separate"/>
      </w:r>
      <w:r w:rsidR="00991C07" w:rsidRPr="00991C07">
        <w:rPr>
          <w:iCs/>
          <w:sz w:val="24"/>
          <w:szCs w:val="24"/>
          <w:lang w:eastAsia="ru-RU"/>
        </w:rPr>
        <w:t>3.7.5</w:t>
      </w:r>
      <w:r w:rsidR="00EC6D9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C6D9A">
        <w:fldChar w:fldCharType="begin"/>
      </w:r>
      <w:r w:rsidR="00EC6D9A">
        <w:instrText xml:space="preserve"> REF _Ref465670219 \r \h  \* MERGEFORMAT </w:instrText>
      </w:r>
      <w:r w:rsidR="00EC6D9A">
        <w:fldChar w:fldCharType="separate"/>
      </w:r>
      <w:r w:rsidR="00991C07" w:rsidRPr="00991C07">
        <w:rPr>
          <w:sz w:val="24"/>
          <w:szCs w:val="24"/>
        </w:rPr>
        <w:t>3.11</w:t>
      </w:r>
      <w:r w:rsidR="00EC6D9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C6D9A">
        <w:fldChar w:fldCharType="begin"/>
      </w:r>
      <w:r w:rsidR="00EC6D9A">
        <w:instrText xml:space="preserve"> REF _Ref468453355 \r \h  \* MERGEFORMAT </w:instrText>
      </w:r>
      <w:r w:rsidR="00EC6D9A">
        <w:fldChar w:fldCharType="separate"/>
      </w:r>
      <w:r w:rsidR="00991C07" w:rsidRPr="00991C07">
        <w:rPr>
          <w:sz w:val="24"/>
          <w:szCs w:val="24"/>
        </w:rPr>
        <w:t>3.7.8</w:t>
      </w:r>
      <w:r w:rsidR="00EC6D9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C6D9A">
        <w:fldChar w:fldCharType="begin"/>
      </w:r>
      <w:r w:rsidR="00EC6D9A">
        <w:instrText xml:space="preserve"> REF _Ref465675151 \r \h  \* MERGEFORMAT </w:instrText>
      </w:r>
      <w:r w:rsidR="00EC6D9A">
        <w:fldChar w:fldCharType="separate"/>
      </w:r>
      <w:r w:rsidR="00991C07" w:rsidRPr="00991C07">
        <w:rPr>
          <w:sz w:val="24"/>
          <w:szCs w:val="24"/>
        </w:rPr>
        <w:t>3.11.2</w:t>
      </w:r>
      <w:r w:rsidR="00EC6D9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C6D9A">
        <w:fldChar w:fldCharType="begin"/>
      </w:r>
      <w:r w:rsidR="00EC6D9A">
        <w:instrText xml:space="preserve"> REF _Ref465675151 \r \h  \* MERGEFORMAT </w:instrText>
      </w:r>
      <w:r w:rsidR="00EC6D9A">
        <w:fldChar w:fldCharType="separate"/>
      </w:r>
      <w:r w:rsidR="00991C07" w:rsidRPr="001018D6">
        <w:rPr>
          <w:sz w:val="24"/>
          <w:szCs w:val="24"/>
        </w:rPr>
        <w:t>3.11.2</w:t>
      </w:r>
      <w:r w:rsidR="00EC6D9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7A6ADC"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7A6ADC">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08" w:name="_GoBack"/>
      <w:bookmarkEnd w:id="608"/>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EC6D9A">
        <w:fldChar w:fldCharType="begin"/>
      </w:r>
      <w:r w:rsidR="00EC6D9A">
        <w:instrText xml:space="preserve"> REF _Ref303251044 \r \h  \* MERGEFORMAT </w:instrText>
      </w:r>
      <w:r w:rsidR="00EC6D9A">
        <w:fldChar w:fldCharType="separate"/>
      </w:r>
      <w:r w:rsidR="00991C07" w:rsidRPr="001018D6">
        <w:rPr>
          <w:rFonts w:ascii="Times New Roman" w:hAnsi="Times New Roman" w:cs="Times New Roman"/>
          <w:sz w:val="24"/>
          <w:szCs w:val="24"/>
        </w:rPr>
        <w:t>3.10</w:t>
      </w:r>
      <w:r w:rsidR="00EC6D9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C6D9A">
        <w:fldChar w:fldCharType="begin"/>
      </w:r>
      <w:r w:rsidR="00EC6D9A">
        <w:instrText xml:space="preserve"> REF _Ref472411304 \r \h  \* MERGEFORMAT </w:instrText>
      </w:r>
      <w:r w:rsidR="00EC6D9A">
        <w:fldChar w:fldCharType="separate"/>
      </w:r>
      <w:r w:rsidR="00991C07" w:rsidRPr="001018D6">
        <w:rPr>
          <w:sz w:val="24"/>
          <w:szCs w:val="24"/>
        </w:rPr>
        <w:t>3.3.7.1</w:t>
      </w:r>
      <w:r w:rsidR="00EC6D9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C6D9A">
        <w:fldChar w:fldCharType="begin"/>
      </w:r>
      <w:r w:rsidR="00EC6D9A">
        <w:instrText xml:space="preserve"> REF _Ref440271072 \r \h  \* MERGEFORMAT </w:instrText>
      </w:r>
      <w:r w:rsidR="00EC6D9A">
        <w:fldChar w:fldCharType="separate"/>
      </w:r>
      <w:r w:rsidR="00991C07" w:rsidRPr="001018D6">
        <w:rPr>
          <w:bCs w:val="0"/>
          <w:sz w:val="24"/>
          <w:szCs w:val="24"/>
        </w:rPr>
        <w:t>5.2</w:t>
      </w:r>
      <w:r w:rsidR="00EC6D9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6"/>
      <w:bookmarkEnd w:id="607"/>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C6D9A">
        <w:fldChar w:fldCharType="begin"/>
      </w:r>
      <w:r w:rsidR="00EC6D9A">
        <w:instrText xml:space="preserve"> REF _Ref468456963 \r \h  \* MERGEFORMAT </w:instrText>
      </w:r>
      <w:r w:rsidR="00EC6D9A">
        <w:fldChar w:fldCharType="separate"/>
      </w:r>
      <w:r w:rsidR="00991C07" w:rsidRPr="00991C07">
        <w:rPr>
          <w:rFonts w:eastAsia="Times New Roman,Italic"/>
          <w:iCs/>
          <w:sz w:val="24"/>
          <w:szCs w:val="24"/>
        </w:rPr>
        <w:t>3.3.7</w:t>
      </w:r>
      <w:r w:rsidR="00EC6D9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C6D9A">
        <w:fldChar w:fldCharType="begin"/>
      </w:r>
      <w:r w:rsidR="00EC6D9A">
        <w:instrText xml:space="preserve"> REF _Ref465675151 \r \h  \* MERGEFORMAT </w:instrText>
      </w:r>
      <w:r w:rsidR="00EC6D9A">
        <w:fldChar w:fldCharType="separate"/>
      </w:r>
      <w:r w:rsidR="00991C07" w:rsidRPr="00B32CC3">
        <w:rPr>
          <w:bCs/>
          <w:sz w:val="24"/>
          <w:szCs w:val="24"/>
        </w:rPr>
        <w:t>3.11.2</w:t>
      </w:r>
      <w:r w:rsidR="00EC6D9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C6D9A">
        <w:fldChar w:fldCharType="begin"/>
      </w:r>
      <w:r w:rsidR="00EC6D9A">
        <w:instrText xml:space="preserve"> REF _Ref468457053 \r \h  \* MERGEFORMAT </w:instrText>
      </w:r>
      <w:r w:rsidR="00EC6D9A">
        <w:fldChar w:fldCharType="separate"/>
      </w:r>
      <w:r w:rsidR="00991C07">
        <w:rPr>
          <w:sz w:val="24"/>
          <w:szCs w:val="24"/>
        </w:rPr>
        <w:t>3.6.2.5</w:t>
      </w:r>
      <w:r w:rsidR="00EC6D9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C6D9A">
        <w:fldChar w:fldCharType="begin"/>
      </w:r>
      <w:r w:rsidR="00EC6D9A">
        <w:instrText xml:space="preserve"> REF _Ref465437572 \r \h  \* MERGEFORMAT </w:instrText>
      </w:r>
      <w:r w:rsidR="00EC6D9A">
        <w:fldChar w:fldCharType="separate"/>
      </w:r>
      <w:r w:rsidR="00991C07" w:rsidRPr="001018D6">
        <w:rPr>
          <w:sz w:val="24"/>
          <w:szCs w:val="24"/>
        </w:rPr>
        <w:t>3.13.2</w:t>
      </w:r>
      <w:r w:rsidR="00EC6D9A">
        <w:fldChar w:fldCharType="end"/>
      </w:r>
      <w:r w:rsidR="007929A7" w:rsidRPr="001018D6">
        <w:rPr>
          <w:sz w:val="24"/>
          <w:szCs w:val="24"/>
        </w:rPr>
        <w:t>-</w:t>
      </w:r>
      <w:r w:rsidR="00EC6D9A">
        <w:fldChar w:fldCharType="begin"/>
      </w:r>
      <w:r w:rsidR="00EC6D9A">
        <w:instrText xml:space="preserve"> REF _Ref465440181 \r \h  \* MERGEFORMAT </w:instrText>
      </w:r>
      <w:r w:rsidR="00EC6D9A">
        <w:fldChar w:fldCharType="separate"/>
      </w:r>
      <w:r w:rsidR="00991C07" w:rsidRPr="001018D6">
        <w:rPr>
          <w:sz w:val="24"/>
          <w:szCs w:val="24"/>
        </w:rPr>
        <w:t>3.13.4</w:t>
      </w:r>
      <w:r w:rsidR="00EC6D9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C6D9A">
        <w:fldChar w:fldCharType="begin"/>
      </w:r>
      <w:r w:rsidR="00EC6D9A">
        <w:instrText xml:space="preserve"> REF _Ref465437572 \r \h  \* MERGEFORMAT </w:instrText>
      </w:r>
      <w:r w:rsidR="00EC6D9A">
        <w:fldChar w:fldCharType="separate"/>
      </w:r>
      <w:r w:rsidR="00991C07" w:rsidRPr="001018D6">
        <w:rPr>
          <w:sz w:val="24"/>
          <w:szCs w:val="24"/>
        </w:rPr>
        <w:t>3.13.2</w:t>
      </w:r>
      <w:r w:rsidR="00EC6D9A">
        <w:fldChar w:fldCharType="end"/>
      </w:r>
      <w:r w:rsidRPr="001018D6">
        <w:rPr>
          <w:sz w:val="24"/>
          <w:szCs w:val="24"/>
        </w:rPr>
        <w:t>-</w:t>
      </w:r>
      <w:r w:rsidR="00EC6D9A">
        <w:fldChar w:fldCharType="begin"/>
      </w:r>
      <w:r w:rsidR="00EC6D9A">
        <w:instrText xml:space="preserve"> REF _Ref465440181 \r \h  \* MERGEFORMAT </w:instrText>
      </w:r>
      <w:r w:rsidR="00EC6D9A">
        <w:fldChar w:fldCharType="separate"/>
      </w:r>
      <w:r w:rsidR="00991C07" w:rsidRPr="001018D6">
        <w:rPr>
          <w:sz w:val="24"/>
          <w:szCs w:val="24"/>
        </w:rPr>
        <w:t>3.13.4</w:t>
      </w:r>
      <w:r w:rsidR="00EC6D9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C6D9A">
        <w:fldChar w:fldCharType="begin"/>
      </w:r>
      <w:r w:rsidR="00EC6D9A">
        <w:instrText xml:space="preserve"> REF _Ref465670219 \r \h  \* MERGEFORMAT </w:instrText>
      </w:r>
      <w:r w:rsidR="00EC6D9A">
        <w:fldChar w:fldCharType="separate"/>
      </w:r>
      <w:r w:rsidR="00991C07" w:rsidRPr="00991C07">
        <w:rPr>
          <w:sz w:val="24"/>
          <w:szCs w:val="24"/>
        </w:rPr>
        <w:t>3.11</w:t>
      </w:r>
      <w:r w:rsidR="00EC6D9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C6D9A">
        <w:fldChar w:fldCharType="begin"/>
      </w:r>
      <w:r w:rsidR="00EC6D9A">
        <w:instrText xml:space="preserve"> REF _Ref465437572 \r \h  \* MERGEFORMAT </w:instrText>
      </w:r>
      <w:r w:rsidR="00EC6D9A">
        <w:fldChar w:fldCharType="separate"/>
      </w:r>
      <w:r w:rsidR="00991C07" w:rsidRPr="001018D6">
        <w:rPr>
          <w:sz w:val="24"/>
          <w:szCs w:val="24"/>
        </w:rPr>
        <w:t>3.13.2</w:t>
      </w:r>
      <w:r w:rsidR="00EC6D9A">
        <w:fldChar w:fldCharType="end"/>
      </w:r>
      <w:r w:rsidRPr="001018D6">
        <w:rPr>
          <w:sz w:val="24"/>
          <w:szCs w:val="24"/>
        </w:rPr>
        <w:t>-</w:t>
      </w:r>
      <w:r w:rsidR="00EC6D9A">
        <w:fldChar w:fldCharType="begin"/>
      </w:r>
      <w:r w:rsidR="00EC6D9A">
        <w:instrText xml:space="preserve"> REF _Ref465440181 \r \h  \* MERGEFORMAT </w:instrText>
      </w:r>
      <w:r w:rsidR="00EC6D9A">
        <w:fldChar w:fldCharType="separate"/>
      </w:r>
      <w:r w:rsidR="00991C07" w:rsidRPr="001018D6">
        <w:rPr>
          <w:sz w:val="24"/>
          <w:szCs w:val="24"/>
        </w:rPr>
        <w:t>3.13.4</w:t>
      </w:r>
      <w:r w:rsidR="00EC6D9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C6D9A">
        <w:fldChar w:fldCharType="begin"/>
      </w:r>
      <w:r w:rsidR="00EC6D9A">
        <w:instrText xml:space="preserve"> REF _Ref294695546 \r \h  \* MERGEFORMAT </w:instrText>
      </w:r>
      <w:r w:rsidR="00EC6D9A">
        <w:fldChar w:fldCharType="separate"/>
      </w:r>
      <w:r w:rsidR="00991C07" w:rsidRPr="00991C07">
        <w:rPr>
          <w:bCs w:val="0"/>
          <w:sz w:val="24"/>
          <w:szCs w:val="24"/>
        </w:rPr>
        <w:t xml:space="preserve"> 1.2.6 </w:t>
      </w:r>
      <w:r w:rsidR="00EC6D9A">
        <w:fldChar w:fldCharType="end"/>
      </w:r>
      <w:r w:rsidRPr="004A1A68">
        <w:rPr>
          <w:bCs w:val="0"/>
          <w:sz w:val="24"/>
          <w:szCs w:val="24"/>
        </w:rPr>
        <w:t>и/или в срок, определенный в п.</w:t>
      </w:r>
      <w:r w:rsidR="001716DB" w:rsidRPr="004A1A68">
        <w:rPr>
          <w:bCs w:val="0"/>
          <w:sz w:val="24"/>
          <w:szCs w:val="24"/>
        </w:rPr>
        <w:t xml:space="preserve"> </w:t>
      </w:r>
      <w:r w:rsidR="00EC6D9A">
        <w:fldChar w:fldCharType="begin"/>
      </w:r>
      <w:r w:rsidR="00EC6D9A">
        <w:instrText xml:space="preserve"> REF _Ref294695403 \n \h  \* MERGEFORMAT </w:instrText>
      </w:r>
      <w:r w:rsidR="00EC6D9A">
        <w:fldChar w:fldCharType="separate"/>
      </w:r>
      <w:r w:rsidR="00991C07" w:rsidRPr="00991C07">
        <w:rPr>
          <w:bCs w:val="0"/>
          <w:sz w:val="24"/>
          <w:szCs w:val="24"/>
        </w:rPr>
        <w:t>3.12.3</w:t>
      </w:r>
      <w:r w:rsidR="00EC6D9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C6D9A">
        <w:fldChar w:fldCharType="begin"/>
      </w:r>
      <w:r w:rsidR="00EC6D9A">
        <w:instrText xml:space="preserve"> REF _Ref466909528 \r \h  \* MERGEFORMAT </w:instrText>
      </w:r>
      <w:r w:rsidR="00EC6D9A">
        <w:fldChar w:fldCharType="separate"/>
      </w:r>
      <w:r w:rsidR="00991C07" w:rsidRPr="00991C07">
        <w:rPr>
          <w:sz w:val="24"/>
          <w:szCs w:val="24"/>
        </w:rPr>
        <w:t>3.3.8.9</w:t>
      </w:r>
      <w:r w:rsidR="00EC6D9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C6D9A">
        <w:fldChar w:fldCharType="begin"/>
      </w:r>
      <w:r w:rsidR="00EC6D9A">
        <w:instrText xml:space="preserve"> REF _Ref305979053 \r \h  \* MERGEFORMAT </w:instrText>
      </w:r>
      <w:r w:rsidR="00EC6D9A">
        <w:fldChar w:fldCharType="separate"/>
      </w:r>
      <w:r w:rsidR="00991C07" w:rsidRPr="001018D6">
        <w:rPr>
          <w:sz w:val="24"/>
          <w:szCs w:val="24"/>
        </w:rPr>
        <w:t>3.12.5</w:t>
      </w:r>
      <w:r w:rsidR="00EC6D9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EC6D9A">
        <w:fldChar w:fldCharType="begin"/>
      </w:r>
      <w:r w:rsidR="00EC6D9A">
        <w:instrText xml:space="preserve"> REF _Ref471821960 \r \h  \* MERGEFORMAT </w:instrText>
      </w:r>
      <w:r w:rsidR="00EC6D9A">
        <w:fldChar w:fldCharType="separate"/>
      </w:r>
      <w:r w:rsidR="00991C07" w:rsidRPr="001018D6">
        <w:rPr>
          <w:sz w:val="24"/>
          <w:szCs w:val="24"/>
        </w:rPr>
        <w:t>3.8</w:t>
      </w:r>
      <w:r w:rsidR="00EC6D9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C6D9A">
        <w:fldChar w:fldCharType="begin"/>
      </w:r>
      <w:r w:rsidR="00EC6D9A">
        <w:instrText xml:space="preserve"> REF _Ref440272931 \r \h  \* MERGEFORMAT </w:instrText>
      </w:r>
      <w:r w:rsidR="00EC6D9A">
        <w:fldChar w:fldCharType="separate"/>
      </w:r>
      <w:r w:rsidR="00991C07">
        <w:t>2</w:t>
      </w:r>
      <w:r w:rsidR="00EC6D9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C6D9A">
        <w:fldChar w:fldCharType="begin"/>
      </w:r>
      <w:r w:rsidR="00EC6D9A">
        <w:instrText xml:space="preserve"> REF _Ref465437572 \r \h  \* MERGEFORMAT </w:instrText>
      </w:r>
      <w:r w:rsidR="00EC6D9A">
        <w:fldChar w:fldCharType="separate"/>
      </w:r>
      <w:r w:rsidR="00991C07" w:rsidRPr="00991C07">
        <w:rPr>
          <w:sz w:val="24"/>
          <w:szCs w:val="24"/>
        </w:rPr>
        <w:t>3.13.2</w:t>
      </w:r>
      <w:r w:rsidR="00EC6D9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C6D9A">
        <w:fldChar w:fldCharType="begin"/>
      </w:r>
      <w:r w:rsidR="00EC6D9A">
        <w:instrText xml:space="preserve"> REF _Ref468973820 \r \h  \* MERGEFORMAT </w:instrText>
      </w:r>
      <w:r w:rsidR="00EC6D9A">
        <w:fldChar w:fldCharType="separate"/>
      </w:r>
      <w:r w:rsidR="00991C07">
        <w:rPr>
          <w:sz w:val="24"/>
          <w:szCs w:val="24"/>
        </w:rPr>
        <w:t>3.3.14.4.4</w:t>
      </w:r>
      <w:r w:rsidR="00EC6D9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C6D9A">
        <w:fldChar w:fldCharType="begin"/>
      </w:r>
      <w:r w:rsidR="00EC6D9A">
        <w:instrText xml:space="preserve"> REF _Ref440272931 \r \h  \* MERGEFORMAT </w:instrText>
      </w:r>
      <w:r w:rsidR="00EC6D9A">
        <w:fldChar w:fldCharType="separate"/>
      </w:r>
      <w:r w:rsidR="00991C07">
        <w:t>2</w:t>
      </w:r>
      <w:r w:rsidR="00EC6D9A">
        <w:fldChar w:fldCharType="end"/>
      </w:r>
      <w:r w:rsidRPr="004A1A68">
        <w:rPr>
          <w:sz w:val="24"/>
          <w:szCs w:val="24"/>
        </w:rPr>
        <w:t xml:space="preserve">) с учетом требований, изложенных в подпункте </w:t>
      </w:r>
      <w:r w:rsidR="00EC6D9A">
        <w:fldChar w:fldCharType="begin"/>
      </w:r>
      <w:r w:rsidR="00EC6D9A">
        <w:instrText xml:space="preserve"> REF _Ref465437572 \r \h  \* MERGEFORMAT </w:instrText>
      </w:r>
      <w:r w:rsidR="00EC6D9A">
        <w:fldChar w:fldCharType="separate"/>
      </w:r>
      <w:r w:rsidR="00991C07">
        <w:rPr>
          <w:sz w:val="24"/>
          <w:szCs w:val="24"/>
        </w:rPr>
        <w:t>3.13.2</w:t>
      </w:r>
      <w:r w:rsidR="00EC6D9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C6D9A">
        <w:fldChar w:fldCharType="begin"/>
      </w:r>
      <w:r w:rsidR="00EC6D9A">
        <w:instrText xml:space="preserve"> REF _Ref468462141 \r \h  \* MERGEFORMAT </w:instrText>
      </w:r>
      <w:r w:rsidR="00EC6D9A">
        <w:fldChar w:fldCharType="separate"/>
      </w:r>
      <w:r w:rsidR="00991C07">
        <w:rPr>
          <w:sz w:val="24"/>
          <w:szCs w:val="24"/>
        </w:rPr>
        <w:t>3.12</w:t>
      </w:r>
      <w:r w:rsidR="00EC6D9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C6D9A">
        <w:fldChar w:fldCharType="begin"/>
      </w:r>
      <w:r w:rsidR="00EC6D9A">
        <w:instrText xml:space="preserve"> REF _Ref468462243 \r \h  \* MERGEFORMAT </w:instrText>
      </w:r>
      <w:r w:rsidR="00EC6D9A">
        <w:fldChar w:fldCharType="separate"/>
      </w:r>
      <w:r w:rsidR="00991C07" w:rsidRPr="00991C07">
        <w:rPr>
          <w:sz w:val="24"/>
          <w:szCs w:val="24"/>
        </w:rPr>
        <w:t>3.12.6</w:t>
      </w:r>
      <w:r w:rsidR="00EC6D9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C6D9A">
        <w:fldChar w:fldCharType="begin"/>
      </w:r>
      <w:r w:rsidR="00EC6D9A">
        <w:instrText xml:space="preserve"> REF _Ref191386085 \r \h  \* MERGEFORMAT </w:instrText>
      </w:r>
      <w:r w:rsidR="00EC6D9A">
        <w:fldChar w:fldCharType="separate"/>
      </w:r>
      <w:r w:rsidR="00991C07" w:rsidRPr="00991C07">
        <w:rPr>
          <w:iCs/>
          <w:sz w:val="24"/>
          <w:szCs w:val="24"/>
        </w:rPr>
        <w:t>1.1.1</w:t>
      </w:r>
      <w:r w:rsidR="00EC6D9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EC6D9A">
        <w:fldChar w:fldCharType="begin"/>
      </w:r>
      <w:r w:rsidR="00EC6D9A">
        <w:instrText xml:space="preserve"> REF _Ref440275279 \r \h  \* MERGEFORMAT </w:instrText>
      </w:r>
      <w:r w:rsidR="00EC6D9A">
        <w:fldChar w:fldCharType="separate"/>
      </w:r>
      <w:r w:rsidR="00991C07" w:rsidRPr="00991C07">
        <w:rPr>
          <w:b w:val="0"/>
          <w:szCs w:val="24"/>
        </w:rPr>
        <w:t>1.1.4</w:t>
      </w:r>
      <w:r w:rsidR="00EC6D9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C6D9A">
        <w:fldChar w:fldCharType="begin"/>
      </w:r>
      <w:r w:rsidR="00EC6D9A">
        <w:instrText xml:space="preserve"> REF _Ref86826666 \r \h  \* MERGEFORMAT </w:instrText>
      </w:r>
      <w:r w:rsidR="00EC6D9A">
        <w:fldChar w:fldCharType="separate"/>
      </w:r>
      <w:r w:rsidR="00991C07" w:rsidRPr="00991C07">
        <w:rPr>
          <w:b w:val="0"/>
          <w:szCs w:val="24"/>
        </w:rPr>
        <w:t>5.3</w:t>
      </w:r>
      <w:r w:rsidR="00EC6D9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C6D9A">
        <w:fldChar w:fldCharType="begin"/>
      </w:r>
      <w:r w:rsidR="00EC6D9A">
        <w:instrText xml:space="preserve"> REF _Ref86826666 \r \h  \* MERGEFORMAT </w:instrText>
      </w:r>
      <w:r w:rsidR="00EC6D9A">
        <w:fldChar w:fldCharType="separate"/>
      </w:r>
      <w:r w:rsidR="00991C07" w:rsidRPr="00991C07">
        <w:rPr>
          <w:b w:val="0"/>
          <w:szCs w:val="24"/>
        </w:rPr>
        <w:t>5.3</w:t>
      </w:r>
      <w:r w:rsidR="00EC6D9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C6D9A">
        <w:fldChar w:fldCharType="begin"/>
      </w:r>
      <w:r w:rsidR="00EC6D9A">
        <w:instrText xml:space="preserve"> REF _Ref306008743 \r \h  \* MERGEFORMAT </w:instrText>
      </w:r>
      <w:r w:rsidR="00EC6D9A">
        <w:fldChar w:fldCharType="separate"/>
      </w:r>
      <w:r w:rsidR="00991C07" w:rsidRPr="00991C07">
        <w:rPr>
          <w:sz w:val="24"/>
          <w:szCs w:val="24"/>
        </w:rPr>
        <w:t>3.3.4</w:t>
      </w:r>
      <w:r w:rsidR="00EC6D9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C6D9A">
        <w:fldChar w:fldCharType="begin"/>
      </w:r>
      <w:r w:rsidR="00EC6D9A">
        <w:instrText xml:space="preserve"> REF _Ref55279015 \r \h  \* MERGEFORMAT </w:instrText>
      </w:r>
      <w:r w:rsidR="00EC6D9A">
        <w:fldChar w:fldCharType="separate"/>
      </w:r>
      <w:r w:rsidR="00991C07" w:rsidRPr="00991C07">
        <w:rPr>
          <w:sz w:val="24"/>
          <w:szCs w:val="24"/>
        </w:rPr>
        <w:t>3.3.1.6</w:t>
      </w:r>
      <w:r w:rsidR="00EC6D9A">
        <w:fldChar w:fldCharType="end"/>
      </w:r>
      <w:r w:rsidRPr="00382A07">
        <w:rPr>
          <w:sz w:val="24"/>
          <w:szCs w:val="24"/>
        </w:rPr>
        <w:t xml:space="preserve"> и </w:t>
      </w:r>
      <w:r w:rsidR="00EC6D9A">
        <w:fldChar w:fldCharType="begin"/>
      </w:r>
      <w:r w:rsidR="00EC6D9A">
        <w:instrText xml:space="preserve"> REF _Ref195087786 \r \h  \* MERGEFORMAT </w:instrText>
      </w:r>
      <w:r w:rsidR="00EC6D9A">
        <w:fldChar w:fldCharType="separate"/>
      </w:r>
      <w:r w:rsidR="00991C07" w:rsidRPr="00991C07">
        <w:rPr>
          <w:sz w:val="24"/>
          <w:szCs w:val="24"/>
        </w:rPr>
        <w:t>3.3.1.7</w:t>
      </w:r>
      <w:r w:rsidR="00EC6D9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C6D9A">
        <w:fldChar w:fldCharType="begin"/>
      </w:r>
      <w:r w:rsidR="00EC6D9A">
        <w:instrText xml:space="preserve"> REF _Ref450646963 \r \h  \* MERGEFORMAT </w:instrText>
      </w:r>
      <w:r w:rsidR="00EC6D9A">
        <w:fldChar w:fldCharType="separate"/>
      </w:r>
      <w:r w:rsidR="00991C07" w:rsidRPr="00991C07">
        <w:rPr>
          <w:sz w:val="24"/>
          <w:szCs w:val="24"/>
        </w:rPr>
        <w:t>4.2</w:t>
      </w:r>
      <w:r w:rsidR="00EC6D9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C6D9A">
        <w:fldChar w:fldCharType="begin"/>
      </w:r>
      <w:r w:rsidR="00EC6D9A">
        <w:instrText xml:space="preserve"> REF _Ref86826666 \r \h  \* MERGEFORMAT </w:instrText>
      </w:r>
      <w:r w:rsidR="00EC6D9A">
        <w:fldChar w:fldCharType="separate"/>
      </w:r>
      <w:r w:rsidR="00991C07" w:rsidRPr="00991C07">
        <w:rPr>
          <w:sz w:val="24"/>
          <w:szCs w:val="24"/>
        </w:rPr>
        <w:t>5.3</w:t>
      </w:r>
      <w:r w:rsidR="00EC6D9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C6D9A">
        <w:fldChar w:fldCharType="begin"/>
      </w:r>
      <w:r w:rsidR="00EC6D9A">
        <w:instrText xml:space="preserve"> REF _Ref440292752 \r \h  \* MERGEFORMAT </w:instrText>
      </w:r>
      <w:r w:rsidR="00EC6D9A">
        <w:fldChar w:fldCharType="separate"/>
      </w:r>
      <w:r w:rsidR="00991C07" w:rsidRPr="001018D6">
        <w:t>2</w:t>
      </w:r>
      <w:r w:rsidR="00EC6D9A">
        <w:fldChar w:fldCharType="end"/>
      </w:r>
      <w:r w:rsidRPr="001018D6">
        <w:rPr>
          <w:sz w:val="24"/>
          <w:szCs w:val="24"/>
        </w:rPr>
        <w:t xml:space="preserve"> и </w:t>
      </w:r>
      <w:r w:rsidR="00EC6D9A">
        <w:fldChar w:fldCharType="begin"/>
      </w:r>
      <w:r w:rsidR="00EC6D9A">
        <w:instrText xml:space="preserve"> REF _Ref440292779 \r \h  \* MERGEFORMAT </w:instrText>
      </w:r>
      <w:r w:rsidR="00EC6D9A">
        <w:fldChar w:fldCharType="separate"/>
      </w:r>
      <w:r w:rsidR="00991C07" w:rsidRPr="001018D6">
        <w:t>4</w:t>
      </w:r>
      <w:r w:rsidR="00EC6D9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C6D9A">
        <w:fldChar w:fldCharType="begin"/>
      </w:r>
      <w:r w:rsidR="00EC6D9A">
        <w:instrText xml:space="preserve"> REF _Ref440271072 \r \h  \* MERGEFORMAT </w:instrText>
      </w:r>
      <w:r w:rsidR="00EC6D9A">
        <w:fldChar w:fldCharType="separate"/>
      </w:r>
      <w:r w:rsidR="00991C07" w:rsidRPr="001018D6">
        <w:rPr>
          <w:bCs w:val="0"/>
          <w:sz w:val="24"/>
          <w:szCs w:val="24"/>
        </w:rPr>
        <w:t>5.2</w:t>
      </w:r>
      <w:r w:rsidR="00EC6D9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C6D9A">
        <w:fldChar w:fldCharType="begin"/>
      </w:r>
      <w:r w:rsidR="00EC6D9A">
        <w:instrText xml:space="preserve"> REF _Ref440292555 \r \h  \* MERGEFORMAT </w:instrText>
      </w:r>
      <w:r w:rsidR="00EC6D9A">
        <w:fldChar w:fldCharType="separate"/>
      </w:r>
      <w:r w:rsidR="00991C07">
        <w:t>4</w:t>
      </w:r>
      <w:r w:rsidR="00EC6D9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C6D9A">
        <w:fldChar w:fldCharType="begin"/>
      </w:r>
      <w:r w:rsidR="00EC6D9A">
        <w:instrText xml:space="preserve"> REF _Ref440271182 \r \h  \* MERGEFORMAT </w:instrText>
      </w:r>
      <w:r w:rsidR="00EC6D9A">
        <w:fldChar w:fldCharType="separate"/>
      </w:r>
      <w:r w:rsidR="00991C07" w:rsidRPr="00991C07">
        <w:rPr>
          <w:sz w:val="24"/>
          <w:szCs w:val="24"/>
        </w:rPr>
        <w:t>3.3.1.9</w:t>
      </w:r>
      <w:r w:rsidR="00EC6D9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C6D9A">
        <w:fldChar w:fldCharType="begin"/>
      </w:r>
      <w:r w:rsidR="00EC6D9A">
        <w:instrText xml:space="preserve"> REF _Ref440292618 \r \h  \* MERGEFORMAT </w:instrText>
      </w:r>
      <w:r w:rsidR="00EC6D9A">
        <w:fldChar w:fldCharType="separate"/>
      </w:r>
      <w:r w:rsidR="00991C07" w:rsidRPr="00991C07">
        <w:rPr>
          <w:sz w:val="24"/>
          <w:szCs w:val="24"/>
        </w:rPr>
        <w:t>4.4.1</w:t>
      </w:r>
      <w:r w:rsidR="00EC6D9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C6D9A">
        <w:fldChar w:fldCharType="begin"/>
      </w:r>
      <w:r w:rsidR="00EC6D9A">
        <w:instrText xml:space="preserve"> REF _Ref440273986 \r \h  \* MERGEFORMAT </w:instrText>
      </w:r>
      <w:r w:rsidR="00EC6D9A">
        <w:fldChar w:fldCharType="separate"/>
      </w:r>
      <w:r w:rsidR="00991C07" w:rsidRPr="00991C07">
        <w:rPr>
          <w:sz w:val="24"/>
          <w:szCs w:val="24"/>
        </w:rPr>
        <w:t>5.2</w:t>
      </w:r>
      <w:r w:rsidR="00EC6D9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C6D9A">
              <w:fldChar w:fldCharType="begin"/>
            </w:r>
            <w:r w:rsidR="00EC6D9A">
              <w:instrText xml:space="preserve"> REF _Ref440272931 \r \h  \* MERGEFORMAT </w:instrText>
            </w:r>
            <w:r w:rsidR="00EC6D9A">
              <w:fldChar w:fldCharType="separate"/>
            </w:r>
            <w:r w:rsidR="00991C07">
              <w:t>2</w:t>
            </w:r>
            <w:r w:rsidR="00EC6D9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C6D9A">
              <w:fldChar w:fldCharType="begin"/>
            </w:r>
            <w:r w:rsidR="00EC6D9A">
              <w:instrText xml:space="preserve"> REF _Ref440272931 \r \h  \* MERGEFORMAT </w:instrText>
            </w:r>
            <w:r w:rsidR="00EC6D9A">
              <w:fldChar w:fldCharType="separate"/>
            </w:r>
            <w:r w:rsidR="00991C07">
              <w:t>2</w:t>
            </w:r>
            <w:r w:rsidR="00EC6D9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C6D9A">
        <w:fldChar w:fldCharType="begin"/>
      </w:r>
      <w:r w:rsidR="00EC6D9A">
        <w:instrText xml:space="preserve"> REF _Ref440274025 \r \h  \* MERGEFORMAT </w:instrText>
      </w:r>
      <w:r w:rsidR="00EC6D9A">
        <w:fldChar w:fldCharType="separate"/>
      </w:r>
      <w:r w:rsidR="00991C07">
        <w:t>2</w:t>
      </w:r>
      <w:r w:rsidR="00EC6D9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C6D9A">
        <w:fldChar w:fldCharType="begin"/>
      </w:r>
      <w:r w:rsidR="00EC6D9A">
        <w:instrText xml:space="preserve"> REF _Ref294695546 \r \h  \* MERGEFORMAT </w:instrText>
      </w:r>
      <w:r w:rsidR="00EC6D9A">
        <w:fldChar w:fldCharType="separate"/>
      </w:r>
      <w:r w:rsidR="00991C07" w:rsidRPr="00991C07">
        <w:rPr>
          <w:sz w:val="24"/>
          <w:szCs w:val="24"/>
        </w:rPr>
        <w:t xml:space="preserve"> 1.2.6 </w:t>
      </w:r>
      <w:r w:rsidR="00EC6D9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EC6D9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C6D9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EC6D9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C6D9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EC6D9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EC6D9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EC6D9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C6D9A">
        <w:fldChar w:fldCharType="begin"/>
      </w:r>
      <w:r w:rsidR="00EC6D9A">
        <w:instrText xml:space="preserve"> REF _Ref444164176 \r \h  \* MERGEFORMAT </w:instrText>
      </w:r>
      <w:r w:rsidR="00EC6D9A">
        <w:fldChar w:fldCharType="separate"/>
      </w:r>
      <w:r w:rsidR="00991C07" w:rsidRPr="00991C07">
        <w:rPr>
          <w:sz w:val="24"/>
          <w:szCs w:val="24"/>
        </w:rPr>
        <w:t>5.6.2</w:t>
      </w:r>
      <w:r w:rsidR="00EC6D9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C6D9A">
        <w:fldChar w:fldCharType="begin"/>
      </w:r>
      <w:r w:rsidR="00EC6D9A">
        <w:instrText xml:space="preserve"> REF _Ref440274159 \r \h  \* MERGEFORMAT </w:instrText>
      </w:r>
      <w:r w:rsidR="00EC6D9A">
        <w:fldChar w:fldCharType="separate"/>
      </w:r>
      <w:r w:rsidR="00991C07">
        <w:t>4</w:t>
      </w:r>
      <w:r w:rsidR="00EC6D9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C6D9A">
        <w:fldChar w:fldCharType="begin"/>
      </w:r>
      <w:r w:rsidR="00EC6D9A">
        <w:instrText xml:space="preserve"> REF _Ref440275279 \r \h  \* MERGEFORMAT </w:instrText>
      </w:r>
      <w:r w:rsidR="00EC6D9A">
        <w:fldChar w:fldCharType="separate"/>
      </w:r>
      <w:r w:rsidR="00991C07" w:rsidRPr="00991C07">
        <w:rPr>
          <w:vertAlign w:val="subscript"/>
        </w:rPr>
        <w:t>1.1.4</w:t>
      </w:r>
      <w:r w:rsidR="00EC6D9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C6D9A">
        <w:fldChar w:fldCharType="begin"/>
      </w:r>
      <w:r w:rsidR="00EC6D9A">
        <w:instrText xml:space="preserve"> REF _Ref440275279 \r \h  \* MERGEFORMAT </w:instrText>
      </w:r>
      <w:r w:rsidR="00EC6D9A">
        <w:fldChar w:fldCharType="separate"/>
      </w:r>
      <w:r w:rsidR="00991C07" w:rsidRPr="00991C07">
        <w:rPr>
          <w:vertAlign w:val="subscript"/>
        </w:rPr>
        <w:t>1.1.4</w:t>
      </w:r>
      <w:r w:rsidR="00EC6D9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C6D9A">
        <w:fldChar w:fldCharType="begin"/>
      </w:r>
      <w:r w:rsidR="00EC6D9A">
        <w:instrText xml:space="preserve"> REF _Ref191386461 \r \h  \* MERGEFORMAT </w:instrText>
      </w:r>
      <w:r w:rsidR="00EC6D9A">
        <w:fldChar w:fldCharType="separate"/>
      </w:r>
      <w:r w:rsidR="00991C07" w:rsidRPr="00991C07">
        <w:rPr>
          <w:sz w:val="24"/>
          <w:szCs w:val="24"/>
        </w:rPr>
        <w:t>3.3.10</w:t>
      </w:r>
      <w:r w:rsidR="00EC6D9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C6D9A">
        <w:fldChar w:fldCharType="begin"/>
      </w:r>
      <w:r w:rsidR="00EC6D9A">
        <w:instrText xml:space="preserve"> REF _Ref55336310 \r \h  \* MERGEFORMAT </w:instrText>
      </w:r>
      <w:r w:rsidR="00EC6D9A">
        <w:fldChar w:fldCharType="separate"/>
      </w:r>
      <w:r w:rsidR="00991C07" w:rsidRPr="00991C07">
        <w:rPr>
          <w:sz w:val="24"/>
          <w:szCs w:val="24"/>
        </w:rPr>
        <w:t>5.1</w:t>
      </w:r>
      <w:r w:rsidR="00EC6D9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C6D9A">
        <w:fldChar w:fldCharType="begin"/>
      </w:r>
      <w:r w:rsidR="00EC6D9A">
        <w:instrText xml:space="preserve"> REF _Ref440274337 \r \h  \* MERGEFORMAT </w:instrText>
      </w:r>
      <w:r w:rsidR="00EC6D9A">
        <w:fldChar w:fldCharType="separate"/>
      </w:r>
      <w:r w:rsidR="00991C07" w:rsidRPr="00991C07">
        <w:rPr>
          <w:sz w:val="24"/>
          <w:szCs w:val="24"/>
        </w:rPr>
        <w:t>5.2</w:t>
      </w:r>
      <w:r w:rsidR="00EC6D9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C6D9A">
        <w:fldChar w:fldCharType="begin"/>
      </w:r>
      <w:r w:rsidR="00EC6D9A">
        <w:instrText xml:space="preserve"> REF _Ref440274366 \r \h  \* MERGEFORMAT </w:instrText>
      </w:r>
      <w:r w:rsidR="00EC6D9A">
        <w:fldChar w:fldCharType="separate"/>
      </w:r>
      <w:r w:rsidR="00991C07" w:rsidRPr="00991C07">
        <w:rPr>
          <w:sz w:val="24"/>
          <w:szCs w:val="24"/>
        </w:rPr>
        <w:t>5.4</w:t>
      </w:r>
      <w:r w:rsidR="00EC6D9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CCD" w:rsidRDefault="00AD5CCD">
      <w:pPr>
        <w:spacing w:line="240" w:lineRule="auto"/>
      </w:pPr>
      <w:r>
        <w:separator/>
      </w:r>
    </w:p>
  </w:endnote>
  <w:endnote w:type="continuationSeparator" w:id="0">
    <w:p w:rsidR="00AD5CCD" w:rsidRDefault="00AD5CCD">
      <w:pPr>
        <w:spacing w:line="240" w:lineRule="auto"/>
      </w:pPr>
      <w:r>
        <w:continuationSeparator/>
      </w:r>
    </w:p>
  </w:endnote>
  <w:endnote w:id="1">
    <w:p w:rsidR="00EC6D9A" w:rsidRDefault="00EC6D9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C6D9A" w:rsidRDefault="00EC6D9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Pr="00FA0376" w:rsidRDefault="00EC6D9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A6ADC">
      <w:rPr>
        <w:noProof/>
        <w:sz w:val="16"/>
        <w:szCs w:val="16"/>
        <w:lang w:eastAsia="ru-RU"/>
      </w:rPr>
      <w:t>39</w:t>
    </w:r>
    <w:r w:rsidRPr="00FA0376">
      <w:rPr>
        <w:sz w:val="16"/>
        <w:szCs w:val="16"/>
        <w:lang w:eastAsia="ru-RU"/>
      </w:rPr>
      <w:fldChar w:fldCharType="end"/>
    </w:r>
  </w:p>
  <w:p w:rsidR="00EC6D9A" w:rsidRPr="00EE0539" w:rsidRDefault="00EC6D9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C6D9A">
      <w:rPr>
        <w:sz w:val="18"/>
        <w:szCs w:val="18"/>
      </w:rPr>
      <w:t xml:space="preserve">Договора на поставку </w:t>
    </w:r>
    <w:proofErr w:type="spellStart"/>
    <w:r w:rsidRPr="00EC6D9A">
      <w:rPr>
        <w:sz w:val="18"/>
        <w:szCs w:val="18"/>
      </w:rPr>
      <w:t>элегазовых</w:t>
    </w:r>
    <w:proofErr w:type="spellEnd"/>
    <w:r w:rsidRPr="00EC6D9A">
      <w:rPr>
        <w:sz w:val="18"/>
        <w:szCs w:val="18"/>
      </w:rPr>
      <w:t xml:space="preserve"> измерительных трансформаторов тока 110 </w:t>
    </w:r>
    <w:proofErr w:type="spellStart"/>
    <w:r w:rsidRPr="00EC6D9A">
      <w:rPr>
        <w:sz w:val="18"/>
        <w:szCs w:val="18"/>
      </w:rPr>
      <w:t>кВ</w:t>
    </w:r>
    <w:proofErr w:type="spellEnd"/>
    <w:r w:rsidRPr="00EC6D9A">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CCD" w:rsidRDefault="00AD5CCD">
      <w:pPr>
        <w:spacing w:line="240" w:lineRule="auto"/>
      </w:pPr>
      <w:r>
        <w:separator/>
      </w:r>
    </w:p>
  </w:footnote>
  <w:footnote w:type="continuationSeparator" w:id="0">
    <w:p w:rsidR="00AD5CCD" w:rsidRDefault="00AD5CCD">
      <w:pPr>
        <w:spacing w:line="240" w:lineRule="auto"/>
      </w:pPr>
      <w:r>
        <w:continuationSeparator/>
      </w:r>
    </w:p>
  </w:footnote>
  <w:footnote w:id="1">
    <w:p w:rsidR="00EC6D9A" w:rsidRPr="00B36685" w:rsidRDefault="00EC6D9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C6D9A" w:rsidRDefault="00EC6D9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C6D9A" w:rsidRDefault="00EC6D9A" w:rsidP="00642D28">
      <w:pPr>
        <w:pStyle w:val="1ff4"/>
        <w:rPr>
          <w:rFonts w:ascii="Times New Roman" w:eastAsia="Times New Roman" w:hAnsi="Times New Roman" w:cs="Times New Roman"/>
          <w:lang w:eastAsia="ru-RU"/>
        </w:rPr>
      </w:pPr>
    </w:p>
  </w:footnote>
  <w:footnote w:id="3">
    <w:p w:rsidR="00EC6D9A" w:rsidRDefault="00EC6D9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Pr="00930031" w:rsidRDefault="00EC6D9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D9A" w:rsidRDefault="00EC6D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B2F3E0B"/>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2"/>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ADC"/>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D5CCD"/>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6D9A"/>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7A6ADC"/>
    <w:rPr>
      <w:b/>
      <w:bCs/>
      <w:shd w:val="clear" w:color="auto" w:fill="FFFFFF"/>
    </w:rPr>
  </w:style>
  <w:style w:type="paragraph" w:customStyle="1" w:styleId="2f7">
    <w:name w:val="Основной текст (2)"/>
    <w:basedOn w:val="a2"/>
    <w:link w:val="2f6"/>
    <w:uiPriority w:val="99"/>
    <w:rsid w:val="007A6ADC"/>
    <w:pPr>
      <w:widowControl w:val="0"/>
      <w:shd w:val="clear" w:color="auto" w:fill="FFFFFF"/>
      <w:suppressAutoHyphens w:val="0"/>
      <w:spacing w:line="248" w:lineRule="exact"/>
      <w:ind w:firstLine="0"/>
    </w:pPr>
    <w:rPr>
      <w:b/>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00DAC-2FC9-4999-A290-99E3E9C5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85</Pages>
  <Words>27767</Words>
  <Characters>158276</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185672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33</cp:revision>
  <cp:lastPrinted>2015-12-29T14:27:00Z</cp:lastPrinted>
  <dcterms:created xsi:type="dcterms:W3CDTF">2016-12-02T12:44:00Z</dcterms:created>
  <dcterms:modified xsi:type="dcterms:W3CDTF">2017-06-19T08:44:00Z</dcterms:modified>
</cp:coreProperties>
</file>