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4B29DF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933F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4B29DF">
                    <w:fldChar w:fldCharType="begin"/>
                  </w:r>
                  <w:r w:rsidR="004B29DF" w:rsidRPr="00C933F5">
                    <w:rPr>
                      <w:lang w:val="en-US"/>
                    </w:rPr>
                    <w:instrText xml:space="preserve"> HYPERLINK "mailto:posta@mrsk-1.ru" </w:instrText>
                  </w:r>
                  <w:r w:rsidR="004B29D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4B29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4B29DF">
                    <w:fldChar w:fldCharType="begin"/>
                  </w:r>
                  <w:r w:rsidR="004B29DF" w:rsidRPr="00C933F5">
                    <w:rPr>
                      <w:lang w:val="en-US"/>
                    </w:rPr>
                    <w:instrText xml:space="preserve"> HYPERLINK "http://www.mrsk-1.ru" </w:instrText>
                  </w:r>
                  <w:r w:rsidR="004B29DF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4B29D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>на поставку пускателей, контакторов, фотореле и тэнов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6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7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C933F5" w:rsidRPr="00C933F5">
        <w:rPr>
          <w:b/>
          <w:sz w:val="24"/>
          <w:szCs w:val="24"/>
        </w:rPr>
        <w:t>06</w:t>
      </w:r>
      <w:r w:rsidRPr="00C933F5">
        <w:rPr>
          <w:b/>
          <w:sz w:val="24"/>
          <w:szCs w:val="24"/>
        </w:rPr>
        <w:t xml:space="preserve">»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19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на поставку пускателей, контакторов, фотореле и тэнов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>электронной торговой площадки ПАО «</w:t>
      </w:r>
      <w:proofErr w:type="spellStart"/>
      <w:r w:rsidR="00914CDF" w:rsidRPr="00C933F5">
        <w:rPr>
          <w:sz w:val="24"/>
          <w:szCs w:val="24"/>
        </w:rPr>
        <w:t>Россети</w:t>
      </w:r>
      <w:proofErr w:type="spellEnd"/>
      <w:r w:rsidR="00914CDF" w:rsidRPr="00C933F5">
        <w:rPr>
          <w:sz w:val="24"/>
          <w:szCs w:val="24"/>
        </w:rPr>
        <w:t xml:space="preserve">» </w:t>
      </w:r>
      <w:hyperlink r:id="rId20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на поставку пускателей, контакторов, фотореле и тэнов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C933F5" w:rsidRPr="00C933F5">
        <w:rPr>
          <w:b/>
          <w:sz w:val="24"/>
          <w:szCs w:val="24"/>
        </w:rPr>
        <w:t>В течение 30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C933F5" w:rsidRDefault="00C933F5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C933F5">
        <w:rPr>
          <w:b/>
          <w:sz w:val="24"/>
          <w:szCs w:val="24"/>
        </w:rPr>
        <w:t>567 468,00</w:t>
      </w:r>
      <w:r w:rsidRPr="00C933F5">
        <w:rPr>
          <w:sz w:val="24"/>
          <w:szCs w:val="24"/>
        </w:rPr>
        <w:t xml:space="preserve"> (пятьсот шестьдесят семь тысяч четыреста шестьдесят восемь) рублей 00 копеек РФ, без учета НДС; НДС составляет </w:t>
      </w:r>
      <w:r w:rsidRPr="00C933F5">
        <w:rPr>
          <w:b/>
          <w:sz w:val="24"/>
          <w:szCs w:val="24"/>
        </w:rPr>
        <w:t>102 144,24</w:t>
      </w:r>
      <w:r w:rsidRPr="00C933F5">
        <w:rPr>
          <w:sz w:val="24"/>
          <w:szCs w:val="24"/>
        </w:rPr>
        <w:t xml:space="preserve"> (сто две тысячи сто сорок четыре) рубля 24 копеек РФ; </w:t>
      </w:r>
      <w:r w:rsidRPr="00C933F5">
        <w:rPr>
          <w:b/>
          <w:sz w:val="24"/>
          <w:szCs w:val="24"/>
        </w:rPr>
        <w:t>669 612,24</w:t>
      </w:r>
      <w:r w:rsidRPr="00C933F5">
        <w:rPr>
          <w:sz w:val="24"/>
          <w:szCs w:val="24"/>
        </w:rPr>
        <w:t xml:space="preserve"> (шестьсот шестьдесят девять тысяч шестьсот двенадцать) рублей 24 копеек РФ, с учетом НДС</w:t>
      </w:r>
      <w:r w:rsidRPr="00C933F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C933F5" w:rsidRPr="00C933F5">
        <w:rPr>
          <w:b/>
          <w:sz w:val="24"/>
          <w:szCs w:val="24"/>
        </w:rPr>
        <w:t>20</w:t>
      </w:r>
      <w:r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>), а такж</w:t>
      </w:r>
      <w:bookmarkStart w:id="536" w:name="_GoBack"/>
      <w:bookmarkEnd w:id="536"/>
      <w:r w:rsidRPr="00382A07">
        <w:rPr>
          <w:sz w:val="24"/>
          <w:szCs w:val="24"/>
        </w:rPr>
        <w:t xml:space="preserve">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3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C933F5" w:rsidRPr="00C933F5">
        <w:rPr>
          <w:b/>
          <w:bCs w:val="0"/>
          <w:sz w:val="24"/>
          <w:szCs w:val="24"/>
        </w:rPr>
        <w:t>24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C933F5" w:rsidRPr="00C933F5">
        <w:rPr>
          <w:b/>
          <w:bCs w:val="0"/>
          <w:sz w:val="24"/>
          <w:szCs w:val="24"/>
        </w:rPr>
        <w:t>сентября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C933F5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r w:rsidRPr="004A1A68">
        <w:rPr>
          <w:sz w:val="24"/>
          <w:szCs w:val="24"/>
        </w:rPr>
        <w:lastRenderedPageBreak/>
        <w:t>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DF" w:rsidRDefault="004B29DF">
      <w:pPr>
        <w:spacing w:line="240" w:lineRule="auto"/>
      </w:pPr>
      <w:r>
        <w:separator/>
      </w:r>
    </w:p>
  </w:endnote>
  <w:endnote w:type="continuationSeparator" w:id="0">
    <w:p w:rsidR="004B29DF" w:rsidRDefault="004B29DF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C933F5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D830FB">
      <w:rPr>
        <w:noProof/>
        <w:sz w:val="16"/>
        <w:szCs w:val="16"/>
        <w:lang w:eastAsia="ru-RU"/>
      </w:rPr>
      <w:t>27</w:t>
    </w:r>
    <w:r w:rsidRPr="00C933F5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>Открытый запрос предложений на право заключения Договор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</w:t>
    </w:r>
    <w:r w:rsidR="00C933F5" w:rsidRPr="00C933F5">
      <w:rPr>
        <w:sz w:val="18"/>
        <w:szCs w:val="18"/>
      </w:rPr>
      <w:t>на поставку пускателей, контакторов, фотореле и тэнов</w:t>
    </w:r>
    <w:r w:rsidRPr="00C933F5">
      <w:rPr>
        <w:sz w:val="18"/>
        <w:szCs w:val="18"/>
      </w:rPr>
      <w:t xml:space="preserve"> для нужд ПАО «МРСК Центра» (филиал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DF" w:rsidRDefault="004B29DF">
      <w:pPr>
        <w:spacing w:line="240" w:lineRule="auto"/>
      </w:pPr>
      <w:r>
        <w:separator/>
      </w:r>
    </w:p>
  </w:footnote>
  <w:footnote w:type="continuationSeparator" w:id="0">
    <w:p w:rsidR="004B29DF" w:rsidRDefault="004B29DF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Donskov.AY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Don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AAD28-AF0D-41FE-AAFF-42F4B37AA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90</Pages>
  <Words>30126</Words>
  <Characters>171721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201445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70</cp:revision>
  <cp:lastPrinted>2015-12-29T14:27:00Z</cp:lastPrinted>
  <dcterms:created xsi:type="dcterms:W3CDTF">2016-12-02T12:44:00Z</dcterms:created>
  <dcterms:modified xsi:type="dcterms:W3CDTF">2018-09-06T08:52:00Z</dcterms:modified>
</cp:coreProperties>
</file>