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41D" w:rsidRPr="00EA1E4F" w:rsidRDefault="00BF541D" w:rsidP="00BF541D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1" type="#_x0000_t202" style="position:absolute;left:0;text-align:left;margin-left:316.15pt;margin-top:0;width:169.85pt;height:81.3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BF541D" w:rsidRPr="00041308" w:rsidRDefault="00BF541D" w:rsidP="00BF541D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BF541D" w:rsidRPr="00010061" w:rsidRDefault="00BF541D" w:rsidP="00BF541D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BF541D" w:rsidRPr="00010061" w:rsidRDefault="00BF541D" w:rsidP="00BF541D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BF541D" w:rsidRPr="00E23D27" w:rsidRDefault="00BF541D" w:rsidP="00BF541D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Pr="00EA1E4F">
        <w:rPr>
          <w:noProof/>
          <w:sz w:val="16"/>
          <w:szCs w:val="16"/>
          <w:lang w:eastAsia="ru-RU"/>
        </w:rPr>
        <w:drawing>
          <wp:inline distT="0" distB="0" distL="0" distR="0" wp14:anchorId="0D429246" wp14:editId="4DF23A3B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1E4F">
        <w:rPr>
          <w:noProof/>
          <w:sz w:val="16"/>
          <w:szCs w:val="16"/>
          <w:lang w:eastAsia="ru-RU"/>
        </w:rPr>
        <w:t xml:space="preserve">            </w:t>
      </w:r>
      <w:r w:rsidRPr="00EA1E4F">
        <w:rPr>
          <w:noProof/>
          <w:sz w:val="16"/>
          <w:szCs w:val="16"/>
          <w:lang w:eastAsia="ru-RU"/>
        </w:rPr>
        <w:drawing>
          <wp:inline distT="0" distB="0" distL="0" distR="0" wp14:anchorId="60B0C91E" wp14:editId="79205C03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BF541D" w:rsidRDefault="00BF541D" w:rsidP="00BF541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BF541D" w:rsidRDefault="00BF541D" w:rsidP="00BF541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 логистики</w:t>
      </w:r>
      <w:r w:rsidRPr="003C7995">
        <w:rPr>
          <w:sz w:val="24"/>
          <w:szCs w:val="24"/>
        </w:rPr>
        <w:t xml:space="preserve"> </w:t>
      </w:r>
    </w:p>
    <w:p w:rsidR="00BF541D" w:rsidRPr="00C12FA4" w:rsidRDefault="00BF541D" w:rsidP="00BF541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 материально-технического обеспечения</w:t>
      </w:r>
      <w:r w:rsidRPr="00C12FA4">
        <w:rPr>
          <w:sz w:val="24"/>
          <w:szCs w:val="24"/>
        </w:rPr>
        <w:t xml:space="preserve"> </w:t>
      </w:r>
    </w:p>
    <w:p w:rsidR="00BF541D" w:rsidRPr="00C12FA4" w:rsidRDefault="00BF541D" w:rsidP="00BF541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филиала </w:t>
      </w:r>
      <w:r w:rsidRPr="00C12FA4">
        <w:rPr>
          <w:sz w:val="24"/>
          <w:szCs w:val="24"/>
        </w:rPr>
        <w:t>ПАО «МРСК Центра»</w:t>
      </w:r>
      <w:r>
        <w:rPr>
          <w:sz w:val="24"/>
          <w:szCs w:val="24"/>
        </w:rPr>
        <w:t xml:space="preserve"> - «Костромаэнерго»</w:t>
      </w:r>
    </w:p>
    <w:p w:rsidR="00BF541D" w:rsidRPr="00C12FA4" w:rsidRDefault="00BF541D" w:rsidP="00BF541D">
      <w:pPr>
        <w:spacing w:line="240" w:lineRule="auto"/>
        <w:jc w:val="right"/>
      </w:pPr>
    </w:p>
    <w:p w:rsidR="00BF541D" w:rsidRPr="00C12FA4" w:rsidRDefault="00BF541D" w:rsidP="00BF541D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А.Н</w:t>
      </w:r>
      <w:r w:rsidRPr="00C12FA4">
        <w:rPr>
          <w:sz w:val="24"/>
          <w:szCs w:val="24"/>
        </w:rPr>
        <w:t xml:space="preserve">. </w:t>
      </w:r>
      <w:r>
        <w:rPr>
          <w:sz w:val="24"/>
          <w:szCs w:val="24"/>
        </w:rPr>
        <w:t>Алешков</w:t>
      </w:r>
    </w:p>
    <w:p w:rsidR="00BF541D" w:rsidRPr="00C12FA4" w:rsidRDefault="00BF541D" w:rsidP="00BF541D">
      <w:pPr>
        <w:spacing w:line="240" w:lineRule="auto"/>
        <w:jc w:val="right"/>
        <w:rPr>
          <w:sz w:val="24"/>
          <w:szCs w:val="24"/>
        </w:rPr>
      </w:pPr>
    </w:p>
    <w:p w:rsidR="00BF541D" w:rsidRPr="00C12FA4" w:rsidRDefault="00BF541D" w:rsidP="00BF541D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BF541D" w:rsidRPr="00815410" w:rsidRDefault="00BF541D" w:rsidP="00BF541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815410">
        <w:rPr>
          <w:b/>
          <w:sz w:val="24"/>
          <w:szCs w:val="24"/>
        </w:rPr>
        <w:t xml:space="preserve">на право заключения Договора </w:t>
      </w:r>
    </w:p>
    <w:p w:rsidR="00BF541D" w:rsidRPr="00815410" w:rsidRDefault="00BF541D" w:rsidP="00BF541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815410">
        <w:rPr>
          <w:b/>
          <w:sz w:val="24"/>
          <w:szCs w:val="24"/>
        </w:rPr>
        <w:t xml:space="preserve">на оказание услуг по ремонту средств вычислительной техники </w:t>
      </w:r>
    </w:p>
    <w:p w:rsidR="00BF541D" w:rsidRPr="00815410" w:rsidRDefault="00BF541D" w:rsidP="00BF541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815410">
        <w:rPr>
          <w:b/>
          <w:sz w:val="24"/>
          <w:szCs w:val="24"/>
        </w:rPr>
        <w:t>для нужд ПАО «МРСК Центра» (филиала «Костромаэнерго»)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BF541D"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170FFC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</w:t>
      </w:r>
      <w:bookmarkStart w:id="6" w:name="_GoBack"/>
      <w:bookmarkEnd w:id="6"/>
      <w:r w:rsidRPr="009B4FE0">
        <w:rPr>
          <w:noProof/>
        </w:rPr>
        <w:t>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30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33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45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51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53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55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57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64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66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68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70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72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79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84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86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70FFC">
        <w:rPr>
          <w:noProof/>
        </w:rPr>
        <w:t>88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979888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979889"/>
      <w:bookmarkEnd w:id="9"/>
      <w:r w:rsidRPr="00E71A48">
        <w:t>Общие сведения о процедуре запроса предложений</w:t>
      </w:r>
      <w:bookmarkEnd w:id="10"/>
    </w:p>
    <w:p w:rsidR="005B75A6" w:rsidRPr="00BF541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r w:rsidR="00BF541D" w:rsidRPr="00D80A5F">
        <w:rPr>
          <w:iCs/>
          <w:sz w:val="24"/>
          <w:szCs w:val="24"/>
        </w:rPr>
        <w:t>РФ, 156961, г. Кострома, проспект Мира, 53</w:t>
      </w:r>
      <w:r w:rsidR="00BF541D">
        <w:rPr>
          <w:iCs/>
          <w:sz w:val="24"/>
          <w:szCs w:val="24"/>
        </w:rPr>
        <w:t>, с</w:t>
      </w:r>
      <w:r w:rsidR="00BF541D" w:rsidRPr="00702B2C">
        <w:rPr>
          <w:iCs/>
          <w:sz w:val="24"/>
          <w:szCs w:val="24"/>
        </w:rPr>
        <w:t xml:space="preserve">екретарь Закупочной комиссии </w:t>
      </w:r>
      <w:r w:rsidR="00BF541D">
        <w:rPr>
          <w:iCs/>
          <w:sz w:val="24"/>
          <w:szCs w:val="24"/>
        </w:rPr>
        <w:t xml:space="preserve">и </w:t>
      </w:r>
      <w:r w:rsidR="00BF541D" w:rsidRPr="00702B2C">
        <w:rPr>
          <w:iCs/>
          <w:sz w:val="24"/>
          <w:szCs w:val="24"/>
        </w:rPr>
        <w:t xml:space="preserve">ответственное лицо – </w:t>
      </w:r>
      <w:r w:rsidR="00BF541D">
        <w:rPr>
          <w:iCs/>
          <w:sz w:val="24"/>
          <w:szCs w:val="24"/>
        </w:rPr>
        <w:t>специалист 2 категории отдела</w:t>
      </w:r>
      <w:r w:rsidR="00BF541D" w:rsidRPr="00702B2C">
        <w:rPr>
          <w:iCs/>
          <w:sz w:val="24"/>
          <w:szCs w:val="24"/>
        </w:rPr>
        <w:t xml:space="preserve"> закупочной деятельности </w:t>
      </w:r>
      <w:r w:rsidR="00BF541D">
        <w:rPr>
          <w:iCs/>
          <w:sz w:val="24"/>
          <w:szCs w:val="24"/>
        </w:rPr>
        <w:t xml:space="preserve">филиала </w:t>
      </w:r>
      <w:r w:rsidR="00BF541D" w:rsidRPr="00702B2C">
        <w:rPr>
          <w:iCs/>
          <w:sz w:val="24"/>
          <w:szCs w:val="24"/>
        </w:rPr>
        <w:t>ПАО «МРСК Центра»</w:t>
      </w:r>
      <w:r w:rsidR="00BF541D">
        <w:rPr>
          <w:iCs/>
          <w:sz w:val="24"/>
          <w:szCs w:val="24"/>
        </w:rPr>
        <w:t xml:space="preserve"> - «Костромаэнерго»</w:t>
      </w:r>
      <w:r w:rsidR="00BF541D" w:rsidRPr="00702B2C">
        <w:rPr>
          <w:iCs/>
          <w:sz w:val="24"/>
          <w:szCs w:val="24"/>
        </w:rPr>
        <w:t xml:space="preserve"> </w:t>
      </w:r>
      <w:r w:rsidR="00BF541D">
        <w:rPr>
          <w:iCs/>
          <w:sz w:val="24"/>
          <w:szCs w:val="24"/>
        </w:rPr>
        <w:t>Скворцова Т.С., контактный</w:t>
      </w:r>
      <w:r w:rsidR="00BF541D" w:rsidRPr="00702B2C">
        <w:rPr>
          <w:iCs/>
          <w:sz w:val="24"/>
          <w:szCs w:val="24"/>
        </w:rPr>
        <w:t xml:space="preserve"> теле</w:t>
      </w:r>
      <w:r w:rsidR="00BF541D">
        <w:rPr>
          <w:iCs/>
          <w:sz w:val="24"/>
          <w:szCs w:val="24"/>
        </w:rPr>
        <w:t>фон</w:t>
      </w:r>
      <w:r w:rsidR="00BF541D" w:rsidRPr="00702B2C">
        <w:rPr>
          <w:iCs/>
          <w:sz w:val="24"/>
          <w:szCs w:val="24"/>
        </w:rPr>
        <w:t>: (49</w:t>
      </w:r>
      <w:r w:rsidR="00BF541D">
        <w:rPr>
          <w:iCs/>
          <w:sz w:val="24"/>
          <w:szCs w:val="24"/>
        </w:rPr>
        <w:t>42</w:t>
      </w:r>
      <w:r w:rsidR="00BF541D" w:rsidRPr="00702B2C">
        <w:rPr>
          <w:iCs/>
          <w:sz w:val="24"/>
          <w:szCs w:val="24"/>
        </w:rPr>
        <w:t xml:space="preserve">) </w:t>
      </w:r>
      <w:r w:rsidR="00BF541D">
        <w:rPr>
          <w:iCs/>
          <w:sz w:val="24"/>
          <w:szCs w:val="24"/>
        </w:rPr>
        <w:t>396-055</w:t>
      </w:r>
      <w:r w:rsidR="00BF541D" w:rsidRPr="00702B2C">
        <w:rPr>
          <w:iCs/>
          <w:sz w:val="24"/>
          <w:szCs w:val="24"/>
        </w:rPr>
        <w:t>,</w:t>
      </w:r>
      <w:r w:rsidR="00BF541D">
        <w:rPr>
          <w:iCs/>
          <w:sz w:val="24"/>
          <w:szCs w:val="24"/>
        </w:rPr>
        <w:t xml:space="preserve"> </w:t>
      </w:r>
      <w:r w:rsidR="00BF541D" w:rsidRPr="00702B2C">
        <w:rPr>
          <w:sz w:val="24"/>
          <w:szCs w:val="24"/>
        </w:rPr>
        <w:t xml:space="preserve">адрес электронной почты: </w:t>
      </w:r>
      <w:r w:rsidR="00BF541D" w:rsidRPr="00702B2C">
        <w:rPr>
          <w:iCs/>
          <w:sz w:val="24"/>
          <w:szCs w:val="24"/>
        </w:rPr>
        <w:t xml:space="preserve"> </w:t>
      </w:r>
      <w:proofErr w:type="spellStart"/>
      <w:r w:rsidR="00BF541D" w:rsidRPr="00E947C9">
        <w:rPr>
          <w:rStyle w:val="a7"/>
          <w:lang w:val="en-US"/>
        </w:rPr>
        <w:t>Skvortsova</w:t>
      </w:r>
      <w:proofErr w:type="spellEnd"/>
      <w:r w:rsidR="00BF541D" w:rsidRPr="00E947C9">
        <w:rPr>
          <w:rStyle w:val="a7"/>
        </w:rPr>
        <w:t>.</w:t>
      </w:r>
      <w:r w:rsidR="00BF541D" w:rsidRPr="00E947C9">
        <w:rPr>
          <w:rStyle w:val="a7"/>
          <w:lang w:val="en-US"/>
        </w:rPr>
        <w:t>TS</w:t>
      </w:r>
      <w:r w:rsidR="00BF541D" w:rsidRPr="00E947C9">
        <w:rPr>
          <w:rStyle w:val="a7"/>
        </w:rPr>
        <w:t>@</w:t>
      </w:r>
      <w:proofErr w:type="spellStart"/>
      <w:r w:rsidR="00BF541D" w:rsidRPr="00E947C9">
        <w:rPr>
          <w:rStyle w:val="a7"/>
          <w:lang w:val="en-US"/>
        </w:rPr>
        <w:t>mrsk</w:t>
      </w:r>
      <w:proofErr w:type="spellEnd"/>
      <w:r w:rsidR="00BF541D" w:rsidRPr="00E947C9">
        <w:rPr>
          <w:rStyle w:val="a7"/>
        </w:rPr>
        <w:t>-1.</w:t>
      </w:r>
      <w:proofErr w:type="spellStart"/>
      <w:r w:rsidR="00BF541D" w:rsidRPr="00E947C9">
        <w:rPr>
          <w:rStyle w:val="a7"/>
          <w:lang w:val="en-US"/>
        </w:rPr>
        <w:t>ru</w:t>
      </w:r>
      <w:proofErr w:type="spellEnd"/>
      <w:r w:rsidR="00BF541D">
        <w:rPr>
          <w:rStyle w:val="a7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BF541D">
        <w:rPr>
          <w:b/>
          <w:sz w:val="24"/>
          <w:szCs w:val="24"/>
        </w:rPr>
        <w:t>«</w:t>
      </w:r>
      <w:r w:rsidR="00BF541D" w:rsidRPr="00BF541D">
        <w:rPr>
          <w:b/>
          <w:sz w:val="24"/>
          <w:szCs w:val="24"/>
        </w:rPr>
        <w:t>18</w:t>
      </w:r>
      <w:r w:rsidRPr="00BF541D">
        <w:rPr>
          <w:b/>
          <w:sz w:val="24"/>
          <w:szCs w:val="24"/>
        </w:rPr>
        <w:t xml:space="preserve">» </w:t>
      </w:r>
      <w:r w:rsidR="00BF541D" w:rsidRPr="00BF541D">
        <w:rPr>
          <w:b/>
          <w:sz w:val="24"/>
          <w:szCs w:val="24"/>
        </w:rPr>
        <w:t>апреля</w:t>
      </w:r>
      <w:r w:rsidRPr="00BF541D">
        <w:rPr>
          <w:b/>
          <w:sz w:val="24"/>
          <w:szCs w:val="24"/>
        </w:rPr>
        <w:t xml:space="preserve"> </w:t>
      </w:r>
      <w:r w:rsidR="00A87504" w:rsidRPr="00BF541D">
        <w:rPr>
          <w:b/>
          <w:sz w:val="24"/>
          <w:szCs w:val="24"/>
        </w:rPr>
        <w:t>2017</w:t>
      </w:r>
      <w:r w:rsidRPr="00BF541D">
        <w:rPr>
          <w:b/>
          <w:sz w:val="24"/>
          <w:szCs w:val="24"/>
        </w:rPr>
        <w:t xml:space="preserve"> г.</w:t>
      </w:r>
      <w:r w:rsidRPr="00BF541D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D00009">
        <w:fldChar w:fldCharType="begin"/>
      </w:r>
      <w:r w:rsidR="00D00009">
        <w:instrText xml:space="preserve"> REF _Ref440269836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1.1.2</w:t>
      </w:r>
      <w:r w:rsidR="00D00009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BF541D">
        <w:rPr>
          <w:sz w:val="24"/>
          <w:szCs w:val="24"/>
        </w:rPr>
        <w:t xml:space="preserve">, </w:t>
      </w:r>
      <w:r w:rsidR="00BF541D" w:rsidRPr="000B6165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862664">
        <w:rPr>
          <w:sz w:val="24"/>
          <w:szCs w:val="24"/>
        </w:rPr>
        <w:t xml:space="preserve">на право </w:t>
      </w:r>
      <w:r w:rsidR="004B5EB3" w:rsidRPr="00BF541D">
        <w:rPr>
          <w:sz w:val="24"/>
          <w:szCs w:val="24"/>
        </w:rPr>
        <w:t xml:space="preserve">заключения </w:t>
      </w:r>
      <w:r w:rsidR="00366652" w:rsidRPr="00BF541D">
        <w:rPr>
          <w:sz w:val="24"/>
          <w:szCs w:val="24"/>
        </w:rPr>
        <w:t>Договор</w:t>
      </w:r>
      <w:r w:rsidR="00BF541D" w:rsidRPr="00BF541D">
        <w:rPr>
          <w:sz w:val="24"/>
          <w:szCs w:val="24"/>
        </w:rPr>
        <w:t>а</w:t>
      </w:r>
      <w:r w:rsidR="00366652" w:rsidRPr="00BF541D">
        <w:rPr>
          <w:sz w:val="24"/>
          <w:szCs w:val="24"/>
        </w:rPr>
        <w:t xml:space="preserve"> на оказание услуг по </w:t>
      </w:r>
      <w:r w:rsidR="00BF541D" w:rsidRPr="00BF541D">
        <w:rPr>
          <w:sz w:val="24"/>
          <w:szCs w:val="24"/>
        </w:rPr>
        <w:t>ремонту средств вычислительной техники</w:t>
      </w:r>
      <w:r w:rsidR="00366652" w:rsidRPr="00BF541D">
        <w:rPr>
          <w:sz w:val="24"/>
          <w:szCs w:val="24"/>
        </w:rPr>
        <w:t xml:space="preserve"> для нужд ПАО «МРСК Центра»</w:t>
      </w:r>
      <w:r w:rsidR="00702B2C" w:rsidRPr="00BF541D">
        <w:rPr>
          <w:sz w:val="24"/>
          <w:szCs w:val="24"/>
        </w:rPr>
        <w:t xml:space="preserve"> </w:t>
      </w:r>
      <w:r w:rsidR="00BF541D" w:rsidRPr="00BF541D">
        <w:rPr>
          <w:sz w:val="24"/>
          <w:szCs w:val="24"/>
        </w:rPr>
        <w:t>(филиала</w:t>
      </w:r>
      <w:r w:rsidR="00862664" w:rsidRPr="00BF541D">
        <w:rPr>
          <w:sz w:val="24"/>
          <w:szCs w:val="24"/>
        </w:rPr>
        <w:t xml:space="preserve"> «Костромаэнерго», расположенного по адресу: РФ, 156961,</w:t>
      </w:r>
      <w:r w:rsidR="00BF541D" w:rsidRPr="00BF541D">
        <w:rPr>
          <w:sz w:val="24"/>
          <w:szCs w:val="24"/>
        </w:rPr>
        <w:t xml:space="preserve"> г. Кострома, проспект Мира, 53</w:t>
      </w:r>
      <w:r w:rsidR="00862664" w:rsidRPr="00BF541D">
        <w:rPr>
          <w:sz w:val="24"/>
          <w:szCs w:val="24"/>
        </w:rPr>
        <w:t>)</w:t>
      </w:r>
      <w:r w:rsidRPr="00BF541D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BF541D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BF541D">
        <w:rPr>
          <w:sz w:val="24"/>
          <w:szCs w:val="24"/>
        </w:rPr>
        <w:t xml:space="preserve">заключения </w:t>
      </w:r>
      <w:r w:rsidR="00123C70" w:rsidRPr="00BF541D">
        <w:rPr>
          <w:sz w:val="24"/>
          <w:szCs w:val="24"/>
        </w:rPr>
        <w:t>Договор</w:t>
      </w:r>
      <w:r w:rsidR="00BF541D" w:rsidRPr="00BF541D">
        <w:rPr>
          <w:sz w:val="24"/>
          <w:szCs w:val="24"/>
        </w:rPr>
        <w:t>а</w:t>
      </w:r>
      <w:r w:rsidR="00A40714" w:rsidRPr="00BF541D">
        <w:rPr>
          <w:sz w:val="24"/>
          <w:szCs w:val="24"/>
        </w:rPr>
        <w:t xml:space="preserve"> </w:t>
      </w:r>
      <w:r w:rsidR="00366652" w:rsidRPr="00BF541D">
        <w:rPr>
          <w:sz w:val="24"/>
          <w:szCs w:val="24"/>
        </w:rPr>
        <w:t xml:space="preserve">на оказание услуг по </w:t>
      </w:r>
      <w:r w:rsidR="00BF541D" w:rsidRPr="00BF541D">
        <w:rPr>
          <w:sz w:val="24"/>
          <w:szCs w:val="24"/>
        </w:rPr>
        <w:t>ремонту средств вычислительной техники</w:t>
      </w:r>
      <w:r w:rsidR="00366652" w:rsidRPr="00BF541D">
        <w:rPr>
          <w:sz w:val="24"/>
          <w:szCs w:val="24"/>
        </w:rPr>
        <w:t xml:space="preserve"> для нужд ПАО «МРСК Центра»</w:t>
      </w:r>
      <w:r w:rsidR="00702B2C" w:rsidRPr="00BF541D">
        <w:rPr>
          <w:sz w:val="24"/>
          <w:szCs w:val="24"/>
        </w:rPr>
        <w:t xml:space="preserve"> (филиал</w:t>
      </w:r>
      <w:r w:rsidR="00BF541D" w:rsidRPr="00BF541D">
        <w:rPr>
          <w:sz w:val="24"/>
          <w:szCs w:val="24"/>
        </w:rPr>
        <w:t>а</w:t>
      </w:r>
      <w:r w:rsidR="00702B2C" w:rsidRPr="00BF541D">
        <w:rPr>
          <w:sz w:val="24"/>
          <w:szCs w:val="24"/>
        </w:rPr>
        <w:t xml:space="preserve"> </w:t>
      </w:r>
      <w:r w:rsidR="00BF541D" w:rsidRPr="00BF541D">
        <w:rPr>
          <w:sz w:val="24"/>
          <w:szCs w:val="24"/>
        </w:rPr>
        <w:t>«Костромаэнерго»</w:t>
      </w:r>
      <w:r w:rsidR="00702B2C" w:rsidRPr="00BF541D">
        <w:rPr>
          <w:sz w:val="24"/>
          <w:szCs w:val="24"/>
        </w:rPr>
        <w:t>)</w:t>
      </w:r>
      <w:bookmarkEnd w:id="18"/>
      <w:r w:rsidR="00702B2C" w:rsidRPr="00BF541D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F541D">
        <w:rPr>
          <w:sz w:val="24"/>
          <w:szCs w:val="24"/>
        </w:rPr>
        <w:t xml:space="preserve">Количество лотов: </w:t>
      </w:r>
      <w:r w:rsidRPr="00BF541D">
        <w:rPr>
          <w:b/>
          <w:sz w:val="24"/>
          <w:szCs w:val="24"/>
        </w:rPr>
        <w:t>1 (один)</w:t>
      </w:r>
      <w:r w:rsidRPr="00BF541D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BF541D">
        <w:rPr>
          <w:sz w:val="24"/>
          <w:szCs w:val="24"/>
        </w:rPr>
        <w:t xml:space="preserve">с 15.06.2017 </w:t>
      </w:r>
      <w:r w:rsidR="005614CC">
        <w:rPr>
          <w:sz w:val="24"/>
          <w:szCs w:val="24"/>
        </w:rPr>
        <w:t>до 29.12.</w:t>
      </w:r>
      <w:r w:rsidR="00BF541D" w:rsidRPr="00E861CD">
        <w:rPr>
          <w:sz w:val="24"/>
          <w:szCs w:val="24"/>
        </w:rPr>
        <w:t>2017 г</w:t>
      </w:r>
      <w:r w:rsidR="00BF541D">
        <w:rPr>
          <w:sz w:val="24"/>
          <w:szCs w:val="24"/>
        </w:rPr>
        <w:t>г</w:t>
      </w:r>
      <w:r w:rsidR="00BF541D" w:rsidRPr="00E861CD">
        <w:rPr>
          <w:sz w:val="24"/>
          <w:szCs w:val="24"/>
        </w:rPr>
        <w:t>. по заявкам Заказчика, в соответствии со сроками, указанными в Приложении №1 к документации по запросу предложений</w:t>
      </w:r>
      <w:r w:rsidR="00717F60" w:rsidRPr="00FA7326">
        <w:rPr>
          <w:sz w:val="24"/>
          <w:szCs w:val="24"/>
        </w:rPr>
        <w:t>.</w:t>
      </w:r>
      <w:bookmarkEnd w:id="20"/>
    </w:p>
    <w:p w:rsidR="008D2928" w:rsidRPr="00BF541D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BF541D">
        <w:rPr>
          <w:sz w:val="24"/>
          <w:szCs w:val="24"/>
        </w:rPr>
        <w:t xml:space="preserve">осуществляться на </w:t>
      </w:r>
      <w:r w:rsidR="00425F34" w:rsidRPr="00BF541D">
        <w:rPr>
          <w:sz w:val="24"/>
          <w:szCs w:val="24"/>
        </w:rPr>
        <w:t xml:space="preserve">территории </w:t>
      </w:r>
      <w:r w:rsidR="00BF541D" w:rsidRPr="00BF541D">
        <w:rPr>
          <w:sz w:val="24"/>
          <w:szCs w:val="24"/>
        </w:rPr>
        <w:t>Костромской области</w:t>
      </w:r>
      <w:r w:rsidRPr="00BF541D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BF541D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DA443D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984900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984900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979894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3.3</w:t>
      </w:r>
      <w:r w:rsidR="00D0000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5.1</w:t>
      </w:r>
      <w:r w:rsidR="00D0000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_Ref440284918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5.2</w:t>
      </w:r>
      <w:r w:rsidR="00D0000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D0000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5.4</w:t>
      </w:r>
      <w:r w:rsidR="00D0000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6116"/>
      <w:bookmarkStart w:id="130" w:name="_Toc469487602"/>
      <w:bookmarkStart w:id="131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979901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979902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6119"/>
      <w:bookmarkStart w:id="155" w:name="_Toc469487605"/>
      <w:bookmarkStart w:id="156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6120"/>
      <w:bookmarkStart w:id="173" w:name="_Toc469487606"/>
      <w:bookmarkStart w:id="174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6121"/>
      <w:bookmarkStart w:id="191" w:name="_Toc469487607"/>
      <w:bookmarkStart w:id="192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6123"/>
      <w:bookmarkStart w:id="210" w:name="_Toc469487609"/>
      <w:bookmarkStart w:id="211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6124"/>
      <w:bookmarkStart w:id="227" w:name="_Toc469487610"/>
      <w:bookmarkStart w:id="228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6125"/>
      <w:bookmarkStart w:id="245" w:name="_Toc469487611"/>
      <w:bookmarkStart w:id="246" w:name="_Toc471979909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7613"/>
      <w:bookmarkStart w:id="255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7614"/>
      <w:bookmarkStart w:id="258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7615"/>
      <w:bookmarkStart w:id="262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7616"/>
      <w:bookmarkStart w:id="265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7617"/>
      <w:bookmarkStart w:id="268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7618"/>
      <w:bookmarkStart w:id="271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7619"/>
      <w:bookmarkStart w:id="274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6128"/>
      <w:bookmarkStart w:id="291" w:name="_Toc469487622"/>
      <w:bookmarkStart w:id="292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6129"/>
      <w:bookmarkStart w:id="309" w:name="_Toc469487623"/>
      <w:bookmarkStart w:id="310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979922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979923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6132"/>
      <w:bookmarkStart w:id="331" w:name="_Toc469487626"/>
      <w:bookmarkStart w:id="332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DA443D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6133"/>
      <w:bookmarkStart w:id="352" w:name="_Toc469487627"/>
      <w:bookmarkStart w:id="353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8"/>
      <w:bookmarkEnd w:id="339"/>
      <w:bookmarkEnd w:id="340"/>
      <w:r w:rsidRPr="0043428B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6134"/>
      <w:bookmarkStart w:id="366" w:name="_Toc469487628"/>
      <w:bookmarkStart w:id="367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6135"/>
      <w:bookmarkStart w:id="381" w:name="_Toc469487629"/>
      <w:bookmarkStart w:id="382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6136"/>
      <w:bookmarkStart w:id="395" w:name="_Toc469487630"/>
      <w:bookmarkStart w:id="396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6137"/>
      <w:bookmarkStart w:id="408" w:name="_Toc469487631"/>
      <w:bookmarkStart w:id="409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5898"/>
      <w:bookmarkStart w:id="421" w:name="_Toc468876138"/>
      <w:bookmarkStart w:id="422" w:name="_Toc469487632"/>
      <w:bookmarkStart w:id="423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4"/>
    </w:p>
    <w:p w:rsidR="00280464" w:rsidRPr="0094601A" w:rsidRDefault="00216641" w:rsidP="0094601A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94601A">
        <w:rPr>
          <w:b/>
          <w:bCs w:val="0"/>
          <w:sz w:val="24"/>
          <w:szCs w:val="24"/>
          <w:u w:val="single"/>
        </w:rPr>
        <w:t>По Лоту №1:</w:t>
      </w:r>
      <w:r w:rsidR="00717F60" w:rsidRPr="0094601A">
        <w:rPr>
          <w:bCs w:val="0"/>
          <w:sz w:val="24"/>
          <w:szCs w:val="24"/>
        </w:rPr>
        <w:t xml:space="preserve"> </w:t>
      </w:r>
      <w:r w:rsidR="0094601A" w:rsidRPr="0094601A">
        <w:rPr>
          <w:b/>
          <w:sz w:val="24"/>
          <w:szCs w:val="24"/>
        </w:rPr>
        <w:t>420</w:t>
      </w:r>
      <w:r w:rsidR="0094601A" w:rsidRPr="00E861CD">
        <w:rPr>
          <w:b/>
          <w:sz w:val="24"/>
          <w:szCs w:val="24"/>
        </w:rPr>
        <w:t xml:space="preserve"> 000</w:t>
      </w:r>
      <w:r w:rsidR="0094601A" w:rsidRPr="00E861CD">
        <w:rPr>
          <w:sz w:val="24"/>
          <w:szCs w:val="24"/>
        </w:rPr>
        <w:t xml:space="preserve"> (Четыреста двадцать тысяч) рублей 00 копеек РФ, без учета НДС; НДС составляет </w:t>
      </w:r>
      <w:r w:rsidR="0094601A" w:rsidRPr="00E861CD">
        <w:rPr>
          <w:b/>
          <w:sz w:val="24"/>
          <w:szCs w:val="24"/>
        </w:rPr>
        <w:t>75 600</w:t>
      </w:r>
      <w:r w:rsidR="0094601A" w:rsidRPr="00E861CD">
        <w:rPr>
          <w:sz w:val="24"/>
          <w:szCs w:val="24"/>
        </w:rPr>
        <w:t xml:space="preserve"> (Семьдесят пять тысяч шестьсот) рублей 00 копеек РФ; </w:t>
      </w:r>
      <w:r w:rsidR="0094601A" w:rsidRPr="00E861CD">
        <w:rPr>
          <w:b/>
          <w:sz w:val="24"/>
          <w:szCs w:val="24"/>
        </w:rPr>
        <w:t>495 600</w:t>
      </w:r>
      <w:r w:rsidR="0094601A" w:rsidRPr="00E861CD">
        <w:rPr>
          <w:sz w:val="24"/>
          <w:szCs w:val="24"/>
        </w:rPr>
        <w:t xml:space="preserve"> (Четыреста девяносто пять тысяч шестьсот) рублей 00 копеек РФ, с учетом НДС</w:t>
      </w:r>
      <w:r w:rsidR="0094601A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1"/>
      <w:r w:rsidRPr="00AE1D21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B92C8F" w:rsidRPr="00B92C8F">
        <w:rPr>
          <w:sz w:val="24"/>
          <w:szCs w:val="24"/>
          <w:highlight w:val="darkGray"/>
        </w:rPr>
        <w:t xml:space="preserve"> </w:t>
      </w:r>
      <w:r w:rsidR="00B92C8F" w:rsidRPr="00B92C8F">
        <w:rPr>
          <w:sz w:val="24"/>
          <w:szCs w:val="24"/>
        </w:rPr>
        <w:t>являющееся субъектом малого и среднего предпринимательства</w:t>
      </w:r>
      <w:r w:rsidRPr="00B92C8F">
        <w:rPr>
          <w:bCs w:val="0"/>
          <w:sz w:val="24"/>
          <w:szCs w:val="24"/>
        </w:rPr>
        <w:t>.</w:t>
      </w:r>
      <w:r w:rsidRPr="00AE1D21">
        <w:rPr>
          <w:bCs w:val="0"/>
          <w:sz w:val="24"/>
          <w:szCs w:val="24"/>
        </w:rPr>
        <w:t xml:space="preserve">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3"/>
      <w:bookmarkEnd w:id="44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DC7643" w:rsidRPr="00782A3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782A39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B92C8F" w:rsidRPr="00B92C8F" w:rsidRDefault="00B92C8F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92C8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782A39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782A39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782A39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782A39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782A39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782A39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AE1D21">
        <w:rPr>
          <w:sz w:val="24"/>
          <w:szCs w:val="24"/>
        </w:rPr>
        <w:lastRenderedPageBreak/>
        <w:t>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9"/>
      <w:bookmarkEnd w:id="45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>
        <w:rPr>
          <w:sz w:val="24"/>
          <w:szCs w:val="24"/>
        </w:rPr>
        <w:lastRenderedPageBreak/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E71A48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E71A48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E71A48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B8077E">
        <w:rPr>
          <w:bCs w:val="0"/>
          <w:sz w:val="24"/>
          <w:szCs w:val="24"/>
        </w:rPr>
        <w:t xml:space="preserve"> 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>
        <w:fldChar w:fldCharType="begin"/>
      </w:r>
      <w:r w:rsidR="00D00009">
        <w:instrText xml:space="preserve"> REF _Ref467168844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3.3.14.3</w:t>
      </w:r>
      <w:r w:rsidR="00D0000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3.3.14.4</w:t>
      </w:r>
      <w:r w:rsidR="00D0000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6"/>
      <w:bookmarkEnd w:id="55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</w:t>
      </w:r>
      <w:r w:rsidR="0033661D" w:rsidRPr="0033661D">
        <w:rPr>
          <w:bCs w:val="0"/>
          <w:sz w:val="24"/>
          <w:szCs w:val="24"/>
        </w:rPr>
        <w:lastRenderedPageBreak/>
        <w:t xml:space="preserve">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D00009">
        <w:fldChar w:fldCharType="begin"/>
      </w:r>
      <w:r w:rsidR="00D00009">
        <w:instrText xml:space="preserve"> REF _Ref468201028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D0000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00009">
        <w:fldChar w:fldCharType="begin"/>
      </w:r>
      <w:r w:rsidR="00D00009">
        <w:instrText xml:space="preserve"> REF _Ref305753174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B8077E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proofErr w:type="gramStart"/>
      <w:r w:rsidR="00B8077E" w:rsidRPr="00D80A5F">
        <w:rPr>
          <w:iCs/>
          <w:sz w:val="24"/>
          <w:szCs w:val="24"/>
        </w:rPr>
        <w:t xml:space="preserve">РФ, 156961, г. Кострома, проспект Мира, </w:t>
      </w:r>
      <w:r w:rsidR="00B8077E" w:rsidRPr="00F25259">
        <w:rPr>
          <w:iCs/>
          <w:sz w:val="24"/>
          <w:szCs w:val="24"/>
        </w:rPr>
        <w:t>53</w:t>
      </w:r>
      <w:r w:rsidR="00B8077E" w:rsidRPr="00F25259">
        <w:rPr>
          <w:bCs w:val="0"/>
          <w:sz w:val="24"/>
          <w:szCs w:val="24"/>
        </w:rPr>
        <w:t xml:space="preserve">, </w:t>
      </w:r>
      <w:proofErr w:type="spellStart"/>
      <w:r w:rsidR="00B8077E" w:rsidRPr="00F25259">
        <w:rPr>
          <w:bCs w:val="0"/>
          <w:sz w:val="24"/>
          <w:szCs w:val="24"/>
        </w:rPr>
        <w:t>каб</w:t>
      </w:r>
      <w:proofErr w:type="spellEnd"/>
      <w:r w:rsidR="00B8077E" w:rsidRPr="00F25259">
        <w:rPr>
          <w:bCs w:val="0"/>
          <w:sz w:val="24"/>
          <w:szCs w:val="24"/>
        </w:rPr>
        <w:t xml:space="preserve">. №318, исполнительный сотрудник – Скворцова Татьяна Сергеевна (либо </w:t>
      </w:r>
      <w:proofErr w:type="spellStart"/>
      <w:r w:rsidR="00B8077E" w:rsidRPr="00F25259">
        <w:rPr>
          <w:bCs w:val="0"/>
          <w:sz w:val="24"/>
          <w:szCs w:val="24"/>
        </w:rPr>
        <w:t>Инякин</w:t>
      </w:r>
      <w:proofErr w:type="spellEnd"/>
      <w:r w:rsidR="00B8077E" w:rsidRPr="00F25259">
        <w:rPr>
          <w:bCs w:val="0"/>
          <w:sz w:val="24"/>
          <w:szCs w:val="24"/>
        </w:rPr>
        <w:t xml:space="preserve"> Роман Константинович), контактный телефон (4942) 396-055</w:t>
      </w:r>
      <w:r w:rsidR="00B8077E">
        <w:rPr>
          <w:bCs w:val="0"/>
          <w:sz w:val="24"/>
          <w:szCs w:val="24"/>
        </w:rPr>
        <w:t xml:space="preserve"> (либо 396-482</w:t>
      </w:r>
      <w:r w:rsidRPr="002F273A">
        <w:rPr>
          <w:bCs w:val="0"/>
          <w:sz w:val="24"/>
          <w:szCs w:val="24"/>
        </w:rPr>
        <w:t>.</w:t>
      </w:r>
      <w:proofErr w:type="gramEnd"/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00009">
        <w:fldChar w:fldCharType="begin"/>
      </w:r>
      <w:r w:rsidR="00D00009">
        <w:instrText xml:space="preserve"> REF _Ref55335823 \r \h  \* MERGEFORMAT </w:instrText>
      </w:r>
      <w:r w:rsidR="00D0000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D0000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8077E" w:rsidRPr="00F25259">
        <w:rPr>
          <w:rFonts w:eastAsia="Calibri"/>
          <w:szCs w:val="24"/>
          <w:lang w:eastAsia="en-US"/>
        </w:rPr>
        <w:t>специалисту 2-й категории отдела закупочной деятельности филиала ПАО «МРСК Центра» - «Костромаэнерго» Скворцовой Татьяне Сергеевне - контактный телефон (4942) 396-055</w:t>
      </w:r>
      <w:proofErr w:type="gramEnd"/>
      <w:r w:rsidR="00B8077E" w:rsidRPr="00F25259">
        <w:rPr>
          <w:rFonts w:eastAsia="Calibri"/>
          <w:szCs w:val="24"/>
          <w:lang w:eastAsia="en-US"/>
        </w:rPr>
        <w:t xml:space="preserve">, адрес электронной почты: </w:t>
      </w:r>
      <w:proofErr w:type="spellStart"/>
      <w:r w:rsidR="00B8077E" w:rsidRPr="00F25259">
        <w:rPr>
          <w:rStyle w:val="a7"/>
          <w:lang w:val="en-US"/>
        </w:rPr>
        <w:t>Skvor</w:t>
      </w:r>
      <w:r w:rsidR="00B8077E" w:rsidRPr="00E947C9">
        <w:rPr>
          <w:rStyle w:val="a7"/>
          <w:lang w:val="en-US"/>
        </w:rPr>
        <w:t>tsova</w:t>
      </w:r>
      <w:proofErr w:type="spellEnd"/>
      <w:r w:rsidR="00B8077E" w:rsidRPr="00E947C9">
        <w:rPr>
          <w:rStyle w:val="a7"/>
        </w:rPr>
        <w:t>.</w:t>
      </w:r>
      <w:r w:rsidR="00B8077E" w:rsidRPr="00E947C9">
        <w:rPr>
          <w:rStyle w:val="a7"/>
          <w:lang w:val="en-US"/>
        </w:rPr>
        <w:t>TS</w:t>
      </w:r>
      <w:r w:rsidR="00B8077E" w:rsidRPr="00E947C9">
        <w:rPr>
          <w:rStyle w:val="a7"/>
        </w:rPr>
        <w:t>@</w:t>
      </w:r>
      <w:proofErr w:type="spellStart"/>
      <w:r w:rsidR="00B8077E" w:rsidRPr="00E947C9">
        <w:rPr>
          <w:rStyle w:val="a7"/>
          <w:lang w:val="en-US"/>
        </w:rPr>
        <w:t>mrsk</w:t>
      </w:r>
      <w:proofErr w:type="spellEnd"/>
      <w:r w:rsidR="00B8077E" w:rsidRPr="00E947C9">
        <w:rPr>
          <w:rStyle w:val="a7"/>
        </w:rPr>
        <w:t>-1.</w:t>
      </w:r>
      <w:proofErr w:type="spellStart"/>
      <w:r w:rsidR="00B8077E" w:rsidRPr="00E947C9">
        <w:rPr>
          <w:rStyle w:val="a7"/>
          <w:lang w:val="en-US"/>
        </w:rPr>
        <w:t>ru</w:t>
      </w:r>
      <w:proofErr w:type="spellEnd"/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3"/>
    </w:p>
    <w:p w:rsidR="00B8077E" w:rsidRPr="002C307E" w:rsidRDefault="00B8077E" w:rsidP="00B8077E">
      <w:pPr>
        <w:widowControl w:val="0"/>
        <w:suppressAutoHyphens w:val="0"/>
        <w:spacing w:line="240" w:lineRule="auto"/>
        <w:ind w:left="567" w:firstLine="0"/>
        <w:jc w:val="left"/>
        <w:rPr>
          <w:bCs w:val="0"/>
          <w:sz w:val="24"/>
          <w:szCs w:val="24"/>
          <w:u w:val="single"/>
          <w:lang w:eastAsia="ru-RU"/>
        </w:rPr>
      </w:pPr>
      <w:r w:rsidRPr="002C307E">
        <w:rPr>
          <w:bCs w:val="0"/>
          <w:sz w:val="24"/>
          <w:szCs w:val="24"/>
          <w:u w:val="single"/>
          <w:lang w:eastAsia="ru-RU"/>
        </w:rPr>
        <w:t xml:space="preserve">Получатель платежа: </w:t>
      </w:r>
    </w:p>
    <w:p w:rsidR="00B8077E" w:rsidRPr="002C307E" w:rsidRDefault="00B8077E" w:rsidP="00B8077E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ПАО «МРСК Центра»</w:t>
      </w:r>
    </w:p>
    <w:p w:rsidR="00B8077E" w:rsidRPr="002C307E" w:rsidRDefault="00B8077E" w:rsidP="00B8077E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 xml:space="preserve">Юридический адрес: 127018, г. Москва, 2-я Ямская </w:t>
      </w:r>
      <w:proofErr w:type="spellStart"/>
      <w:proofErr w:type="gramStart"/>
      <w:r w:rsidRPr="002C307E">
        <w:rPr>
          <w:bCs w:val="0"/>
          <w:sz w:val="24"/>
          <w:szCs w:val="24"/>
          <w:lang w:eastAsia="ru-RU"/>
        </w:rPr>
        <w:t>ул</w:t>
      </w:r>
      <w:proofErr w:type="spellEnd"/>
      <w:proofErr w:type="gramEnd"/>
      <w:r w:rsidRPr="002C307E">
        <w:rPr>
          <w:bCs w:val="0"/>
          <w:sz w:val="24"/>
          <w:szCs w:val="24"/>
          <w:lang w:eastAsia="ru-RU"/>
        </w:rPr>
        <w:t>, д.4</w:t>
      </w:r>
    </w:p>
    <w:p w:rsidR="00B8077E" w:rsidRPr="002C307E" w:rsidRDefault="00B8077E" w:rsidP="00B8077E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 xml:space="preserve">Фактический адрес: 127018, г. Москва, 2-я Ямская </w:t>
      </w:r>
      <w:proofErr w:type="spellStart"/>
      <w:proofErr w:type="gramStart"/>
      <w:r w:rsidRPr="002C307E">
        <w:rPr>
          <w:bCs w:val="0"/>
          <w:sz w:val="24"/>
          <w:szCs w:val="24"/>
          <w:lang w:eastAsia="ru-RU"/>
        </w:rPr>
        <w:t>ул</w:t>
      </w:r>
      <w:proofErr w:type="spellEnd"/>
      <w:proofErr w:type="gramEnd"/>
      <w:r w:rsidRPr="002C307E">
        <w:rPr>
          <w:bCs w:val="0"/>
          <w:sz w:val="24"/>
          <w:szCs w:val="24"/>
          <w:lang w:eastAsia="ru-RU"/>
        </w:rPr>
        <w:t>, д.4</w:t>
      </w:r>
    </w:p>
    <w:p w:rsidR="00B8077E" w:rsidRPr="002C307E" w:rsidRDefault="00B8077E" w:rsidP="00B8077E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Почтовый адрес: Филиал ПАО «МРСК Центра» – «Костромаэнерго», 156961, г. Кострома, проспект Мира, 53</w:t>
      </w:r>
    </w:p>
    <w:p w:rsidR="00B8077E" w:rsidRPr="002C307E" w:rsidRDefault="00B8077E" w:rsidP="00B8077E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Тел. (4942) 396-359</w:t>
      </w:r>
    </w:p>
    <w:p w:rsidR="00B8077E" w:rsidRPr="002C307E" w:rsidRDefault="00B8077E" w:rsidP="00B8077E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ИНН 6901067107</w:t>
      </w:r>
    </w:p>
    <w:p w:rsidR="00B8077E" w:rsidRPr="002C307E" w:rsidRDefault="00B8077E" w:rsidP="00B8077E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КПП 440102001</w:t>
      </w:r>
    </w:p>
    <w:p w:rsidR="00B8077E" w:rsidRPr="002C307E" w:rsidRDefault="00B8077E" w:rsidP="00B8077E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proofErr w:type="gramStart"/>
      <w:r w:rsidRPr="002C307E">
        <w:rPr>
          <w:bCs w:val="0"/>
          <w:sz w:val="24"/>
          <w:szCs w:val="24"/>
          <w:lang w:eastAsia="ru-RU"/>
        </w:rPr>
        <w:t>р</w:t>
      </w:r>
      <w:proofErr w:type="gramEnd"/>
      <w:r w:rsidRPr="002C307E">
        <w:rPr>
          <w:bCs w:val="0"/>
          <w:sz w:val="24"/>
          <w:szCs w:val="24"/>
          <w:lang w:eastAsia="ru-RU"/>
        </w:rPr>
        <w:t>/с 40702810829000001175 в Отделении № 8640 Сбербанка России г. Кострома</w:t>
      </w:r>
    </w:p>
    <w:p w:rsidR="00B8077E" w:rsidRPr="002C307E" w:rsidRDefault="00B8077E" w:rsidP="00B8077E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БИК 043469623</w:t>
      </w:r>
    </w:p>
    <w:p w:rsidR="00B8077E" w:rsidRPr="002C307E" w:rsidRDefault="00B8077E" w:rsidP="00B8077E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к/с 30101810200000000623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3.14</w:t>
      </w:r>
      <w:r w:rsidR="00D0000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A5083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71A48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5726EF">
        <w:rPr>
          <w:b/>
          <w:bCs w:val="0"/>
          <w:sz w:val="24"/>
          <w:szCs w:val="24"/>
        </w:rPr>
        <w:t xml:space="preserve">минут </w:t>
      </w:r>
      <w:r w:rsidR="005726EF" w:rsidRPr="005726EF">
        <w:rPr>
          <w:b/>
          <w:bCs w:val="0"/>
          <w:sz w:val="24"/>
          <w:szCs w:val="24"/>
        </w:rPr>
        <w:t>04 мая</w:t>
      </w:r>
      <w:r w:rsidR="002B5044" w:rsidRPr="005726EF">
        <w:rPr>
          <w:b/>
          <w:bCs w:val="0"/>
          <w:sz w:val="24"/>
          <w:szCs w:val="24"/>
        </w:rPr>
        <w:t xml:space="preserve"> </w:t>
      </w:r>
      <w:r w:rsidR="00A87504" w:rsidRPr="005726EF">
        <w:rPr>
          <w:b/>
          <w:bCs w:val="0"/>
          <w:sz w:val="24"/>
          <w:szCs w:val="24"/>
        </w:rPr>
        <w:t>2017</w:t>
      </w:r>
      <w:r w:rsidR="002B5044" w:rsidRPr="005726EF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 xml:space="preserve">, а </w:t>
      </w:r>
      <w:r w:rsidR="00076D8B" w:rsidRPr="00E71A4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F7708A" w:rsidRPr="00B33739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lastRenderedPageBreak/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</w:t>
      </w:r>
      <w:r w:rsidRPr="00540F1D">
        <w:rPr>
          <w:sz w:val="24"/>
          <w:szCs w:val="24"/>
        </w:rPr>
        <w:lastRenderedPageBreak/>
        <w:t xml:space="preserve">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AC6303" w:rsidRDefault="00AC6303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AC6303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меры.</w:t>
      </w:r>
      <w:r w:rsidR="0033661D" w:rsidRPr="00AC6303">
        <w:rPr>
          <w:sz w:val="24"/>
          <w:szCs w:val="24"/>
          <w:lang w:eastAsia="ru-RU"/>
        </w:rPr>
        <w:t xml:space="preserve"> </w:t>
      </w:r>
      <w:r w:rsidR="004444C3" w:rsidRPr="00AC630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AC6303">
        <w:rPr>
          <w:sz w:val="24"/>
          <w:szCs w:val="24"/>
        </w:rPr>
        <w:t>е(</w:t>
      </w:r>
      <w:proofErr w:type="gramEnd"/>
      <w:r w:rsidR="004444C3" w:rsidRPr="00AC6303">
        <w:rPr>
          <w:sz w:val="24"/>
          <w:szCs w:val="24"/>
        </w:rPr>
        <w:t>ах) Участника(</w:t>
      </w:r>
      <w:proofErr w:type="spellStart"/>
      <w:r w:rsidR="004444C3" w:rsidRPr="00AC6303">
        <w:rPr>
          <w:sz w:val="24"/>
          <w:szCs w:val="24"/>
        </w:rPr>
        <w:t>ов</w:t>
      </w:r>
      <w:proofErr w:type="spellEnd"/>
      <w:r w:rsidR="004444C3" w:rsidRPr="00AC6303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AC6303">
        <w:rPr>
          <w:sz w:val="24"/>
          <w:szCs w:val="24"/>
        </w:rPr>
        <w:t>услугам, оказываемым российскими лицами</w:t>
      </w:r>
      <w:r w:rsidR="004444C3" w:rsidRPr="00AC630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AC6303" w:rsidRPr="00AC6303" w:rsidRDefault="00AC6303" w:rsidP="00AC630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2166"/>
        <w:rPr>
          <w:b w:val="0"/>
          <w:szCs w:val="24"/>
        </w:rPr>
      </w:pPr>
      <w:r w:rsidRPr="00AC6303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60.75pt" o:ole="" fillcolor="window">
            <v:imagedata r:id="rId32" o:title=""/>
          </v:shape>
          <o:OLEObject Type="Embed" ProgID="Equation.3" ShapeID="_x0000_i1025" DrawAspect="Content" ObjectID="_1554017261" r:id="rId33"/>
        </w:object>
      </w:r>
      <w:r w:rsidRPr="00AC6303">
        <w:rPr>
          <w:b w:val="0"/>
          <w:szCs w:val="24"/>
        </w:rPr>
        <w:t>&gt;1,33, где:</w:t>
      </w:r>
    </w:p>
    <w:p w:rsidR="00AC6303" w:rsidRPr="00AC6303" w:rsidRDefault="00AC6303" w:rsidP="00AC630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2166"/>
        <w:rPr>
          <w:b w:val="0"/>
          <w:szCs w:val="24"/>
        </w:rPr>
      </w:pPr>
      <w:r w:rsidRPr="00AC6303">
        <w:rPr>
          <w:b w:val="0"/>
          <w:position w:val="-20"/>
          <w:szCs w:val="24"/>
        </w:rPr>
        <w:object w:dxaOrig="940" w:dyaOrig="440">
          <v:shape id="_x0000_i1026" type="#_x0000_t75" style="width:47.25pt;height:21.75pt" o:ole="">
            <v:imagedata r:id="rId34" o:title=""/>
          </v:shape>
          <o:OLEObject Type="Embed" ProgID="Equation.3" ShapeID="_x0000_i1026" DrawAspect="Content" ObjectID="_1554017262" r:id="rId35"/>
        </w:object>
      </w:r>
      <w:r w:rsidRPr="00AC6303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AC6303" w:rsidRPr="00AC6303" w:rsidRDefault="00AC6303" w:rsidP="00AC630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2166"/>
        <w:rPr>
          <w:b w:val="0"/>
          <w:szCs w:val="24"/>
        </w:rPr>
      </w:pPr>
      <w:r w:rsidRPr="00AC6303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36" o:title=""/>
          </v:shape>
          <o:OLEObject Type="Embed" ProgID="Equation.3" ShapeID="_x0000_i1027" DrawAspect="Content" ObjectID="_1554017263" r:id="rId37"/>
        </w:object>
      </w:r>
      <w:r w:rsidRPr="00AC6303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AC6303" w:rsidRPr="00AC6303" w:rsidRDefault="00AC6303" w:rsidP="00AC630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2166"/>
        <w:rPr>
          <w:b w:val="0"/>
          <w:szCs w:val="24"/>
        </w:rPr>
      </w:pPr>
      <w:r w:rsidRPr="00AC6303">
        <w:rPr>
          <w:b w:val="0"/>
          <w:i/>
          <w:iCs/>
          <w:szCs w:val="24"/>
          <w:lang w:val="en-US"/>
        </w:rPr>
        <w:t>n</w:t>
      </w:r>
      <w:r w:rsidRPr="00AC6303">
        <w:rPr>
          <w:b w:val="0"/>
          <w:szCs w:val="24"/>
        </w:rPr>
        <w:t xml:space="preserve"> – </w:t>
      </w:r>
      <w:proofErr w:type="gramStart"/>
      <w:r w:rsidRPr="00AC6303">
        <w:rPr>
          <w:b w:val="0"/>
          <w:szCs w:val="24"/>
        </w:rPr>
        <w:t>количество</w:t>
      </w:r>
      <w:proofErr w:type="gramEnd"/>
      <w:r w:rsidRPr="00AC6303">
        <w:rPr>
          <w:b w:val="0"/>
          <w:szCs w:val="24"/>
        </w:rPr>
        <w:t xml:space="preserve"> позиций продукции;</w:t>
      </w:r>
    </w:p>
    <w:p w:rsidR="00AC6303" w:rsidRPr="00AC6303" w:rsidRDefault="00AC6303" w:rsidP="00AC630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2166"/>
        <w:rPr>
          <w:b w:val="0"/>
          <w:szCs w:val="24"/>
        </w:rPr>
      </w:pPr>
      <w:r w:rsidRPr="00AC6303">
        <w:rPr>
          <w:b w:val="0"/>
          <w:i/>
          <w:iCs/>
          <w:szCs w:val="24"/>
        </w:rPr>
        <w:t xml:space="preserve">1,33 </w:t>
      </w:r>
      <w:r w:rsidRPr="00AC6303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Участников.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</w:p>
    <w:bookmarkEnd w:id="696"/>
    <w:p w:rsidR="00AC6303" w:rsidRPr="00AC6303" w:rsidRDefault="00AC6303" w:rsidP="00AC6303">
      <w:pPr>
        <w:pStyle w:val="affffff0"/>
        <w:numPr>
          <w:ilvl w:val="0"/>
          <w:numId w:val="97"/>
        </w:numPr>
        <w:tabs>
          <w:tab w:val="left" w:pos="1620"/>
        </w:tabs>
        <w:suppressAutoHyphens w:val="0"/>
        <w:spacing w:before="120" w:after="120" w:line="240" w:lineRule="auto"/>
        <w:ind w:left="0" w:firstLine="567"/>
        <w:rPr>
          <w:bCs/>
          <w:sz w:val="24"/>
          <w:szCs w:val="24"/>
        </w:rPr>
      </w:pPr>
      <w:r w:rsidRPr="00AC6303">
        <w:rPr>
          <w:sz w:val="24"/>
          <w:szCs w:val="24"/>
        </w:rPr>
        <w:lastRenderedPageBreak/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обоснование предлагаемой цены, которое может включать один или несколько документов, заверенных подписью и печатью (при ее наличии)</w:t>
      </w:r>
      <w:r w:rsidRPr="00AC6303">
        <w:rPr>
          <w:sz w:val="24"/>
          <w:szCs w:val="24"/>
          <w:lang w:val="en-US"/>
        </w:rPr>
        <w:t xml:space="preserve"> </w:t>
      </w:r>
      <w:r w:rsidRPr="00AC6303">
        <w:rPr>
          <w:sz w:val="24"/>
          <w:szCs w:val="24"/>
        </w:rPr>
        <w:t>у Участника</w:t>
      </w:r>
      <w:r w:rsidRPr="00AC6303">
        <w:rPr>
          <w:rFonts w:eastAsia="Times New Roman,Italic"/>
          <w:iCs/>
          <w:sz w:val="24"/>
          <w:szCs w:val="24"/>
        </w:rPr>
        <w:t>:</w:t>
      </w:r>
    </w:p>
    <w:p w:rsidR="00AC6303" w:rsidRPr="0033661D" w:rsidRDefault="00AC6303" w:rsidP="00AC6303">
      <w:pPr>
        <w:numPr>
          <w:ilvl w:val="0"/>
          <w:numId w:val="96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цене;</w:t>
      </w:r>
    </w:p>
    <w:p w:rsidR="00AC6303" w:rsidRPr="00AC6303" w:rsidRDefault="00AC6303" w:rsidP="00AC6303">
      <w:pPr>
        <w:numPr>
          <w:ilvl w:val="0"/>
          <w:numId w:val="96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3661D">
        <w:rPr>
          <w:rFonts w:eastAsia="Times New Roman,Italic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AC6303" w:rsidRDefault="00AC6303" w:rsidP="00AC6303">
      <w:pPr>
        <w:numPr>
          <w:ilvl w:val="0"/>
          <w:numId w:val="96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proofErr w:type="gramStart"/>
      <w:r w:rsidRPr="0033661D">
        <w:rPr>
          <w:rFonts w:eastAsia="Times New Roman,Italic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 xml:space="preserve">откорректированными </w:t>
      </w:r>
      <w:r w:rsidR="0033661D" w:rsidRPr="004444C3">
        <w:rPr>
          <w:sz w:val="24"/>
          <w:szCs w:val="24"/>
        </w:rPr>
        <w:lastRenderedPageBreak/>
        <w:t>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3F36CD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3F36CD" w:rsidRPr="003F36CD" w:rsidRDefault="003F36CD" w:rsidP="00537A14">
      <w:p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537A14">
        <w:rPr>
          <w:sz w:val="24"/>
          <w:szCs w:val="24"/>
        </w:rPr>
        <w:t>3.11.7.</w:t>
      </w:r>
      <w:r w:rsidRPr="003F36CD">
        <w:rPr>
          <w:bCs w:val="0"/>
          <w:sz w:val="24"/>
          <w:szCs w:val="24"/>
        </w:rPr>
        <w:tab/>
        <w:t>В случае, если по итогам анализа документов, представленных Участнико</w:t>
      </w:r>
      <w:proofErr w:type="gramStart"/>
      <w:r w:rsidRPr="003F36CD">
        <w:rPr>
          <w:bCs w:val="0"/>
          <w:sz w:val="24"/>
          <w:szCs w:val="24"/>
        </w:rPr>
        <w:t>м(</w:t>
      </w:r>
      <w:proofErr w:type="spellStart"/>
      <w:proofErr w:type="gramEnd"/>
      <w:r w:rsidRPr="003F36CD">
        <w:rPr>
          <w:bCs w:val="0"/>
          <w:sz w:val="24"/>
          <w:szCs w:val="24"/>
        </w:rPr>
        <w:t>ами</w:t>
      </w:r>
      <w:proofErr w:type="spellEnd"/>
      <w:r w:rsidRPr="003F36CD">
        <w:rPr>
          <w:bCs w:val="0"/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Pr="003F36CD">
        <w:rPr>
          <w:bCs w:val="0"/>
          <w:sz w:val="24"/>
          <w:szCs w:val="24"/>
        </w:rPr>
        <w:t>ов</w:t>
      </w:r>
      <w:proofErr w:type="spellEnd"/>
      <w:r w:rsidRPr="003F36CD">
        <w:rPr>
          <w:bCs w:val="0"/>
          <w:sz w:val="24"/>
          <w:szCs w:val="24"/>
        </w:rPr>
        <w:t>) закупки не является аномально низким (демпинговым), Закупочная комиссия вправе принять следующие решения:</w:t>
      </w:r>
    </w:p>
    <w:p w:rsidR="003F36CD" w:rsidRPr="003F36CD" w:rsidRDefault="00537A14" w:rsidP="00537A14">
      <w:pPr>
        <w:tabs>
          <w:tab w:val="left" w:pos="1620"/>
        </w:tabs>
        <w:suppressAutoHyphens w:val="0"/>
        <w:spacing w:after="120" w:line="240" w:lineRule="auto"/>
        <w:ind w:left="1120" w:hanging="411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 </w:t>
      </w:r>
      <w:r w:rsidR="003F36CD" w:rsidRPr="003F36CD">
        <w:rPr>
          <w:bCs w:val="0"/>
          <w:sz w:val="24"/>
          <w:szCs w:val="24"/>
        </w:rPr>
        <w:t>a)</w:t>
      </w:r>
      <w:r w:rsidR="003F36CD" w:rsidRPr="003F36CD">
        <w:rPr>
          <w:bCs w:val="0"/>
          <w:sz w:val="24"/>
          <w:szCs w:val="24"/>
        </w:rPr>
        <w:tab/>
        <w:t>об отмене закупочной процедуры в сроки и порядке, установленном Положением о закупке, и объявлении ее повторно с откорректированными условиями;</w:t>
      </w:r>
    </w:p>
    <w:p w:rsidR="003F36CD" w:rsidRPr="004444C3" w:rsidRDefault="00537A14" w:rsidP="00537A14">
      <w:pPr>
        <w:tabs>
          <w:tab w:val="left" w:pos="1620"/>
        </w:tabs>
        <w:suppressAutoHyphens w:val="0"/>
        <w:spacing w:after="120" w:line="240" w:lineRule="auto"/>
        <w:ind w:left="1120" w:hanging="411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 </w:t>
      </w:r>
      <w:r w:rsidR="003F36CD" w:rsidRPr="003F36CD">
        <w:rPr>
          <w:bCs w:val="0"/>
          <w:sz w:val="24"/>
          <w:szCs w:val="24"/>
        </w:rPr>
        <w:t>b)</w:t>
      </w:r>
      <w:r w:rsidR="003F36CD" w:rsidRPr="003F36CD">
        <w:rPr>
          <w:bCs w:val="0"/>
          <w:sz w:val="24"/>
          <w:szCs w:val="24"/>
        </w:rPr>
        <w:tab/>
        <w:t xml:space="preserve">о заключении Договора с участником закупки, чья заявка была признана лучшей, при этом требования о предоставлении обеспечения, указанные в </w:t>
      </w:r>
      <w:proofErr w:type="spellStart"/>
      <w:r w:rsidR="003F36CD" w:rsidRPr="003F36CD">
        <w:rPr>
          <w:bCs w:val="0"/>
          <w:sz w:val="24"/>
          <w:szCs w:val="24"/>
        </w:rPr>
        <w:t>пп</w:t>
      </w:r>
      <w:proofErr w:type="spellEnd"/>
      <w:r w:rsidR="003F36CD" w:rsidRPr="003F36CD">
        <w:rPr>
          <w:bCs w:val="0"/>
          <w:sz w:val="24"/>
          <w:szCs w:val="24"/>
        </w:rPr>
        <w:t>. 3.13.2-3.13.4,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lastRenderedPageBreak/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4444C3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33661D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</w:t>
      </w:r>
      <w:r w:rsidRPr="00DA443D">
        <w:rPr>
          <w:b w:val="0"/>
          <w:lang w:eastAsia="ru-RU"/>
        </w:rPr>
        <w:lastRenderedPageBreak/>
        <w:t xml:space="preserve">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727E81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727E81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727E81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727E81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 xml:space="preserve">, изложены </w:t>
      </w:r>
      <w:r w:rsidR="00727E81">
        <w:rPr>
          <w:b w:val="0"/>
          <w:szCs w:val="24"/>
          <w:lang w:eastAsia="ru-RU"/>
        </w:rPr>
        <w:t>в Приложении №1 (Техническом задании</w:t>
      </w:r>
      <w:r w:rsidR="003776BB" w:rsidRPr="003803A7">
        <w:rPr>
          <w:b w:val="0"/>
          <w:szCs w:val="24"/>
          <w:lang w:eastAsia="ru-RU"/>
        </w:rPr>
        <w:t>) к настоящей Документации. При несоблю</w:t>
      </w:r>
      <w:r w:rsidR="00727E81">
        <w:rPr>
          <w:b w:val="0"/>
          <w:szCs w:val="24"/>
          <w:lang w:eastAsia="ru-RU"/>
        </w:rPr>
        <w:t>дении требований Технического задания</w:t>
      </w:r>
      <w:r w:rsidR="003776BB" w:rsidRPr="003776BB">
        <w:rPr>
          <w:b w:val="0"/>
          <w:szCs w:val="24"/>
          <w:lang w:eastAsia="ru-RU"/>
        </w:rPr>
        <w:t xml:space="preserve">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2C95" w:rsidRPr="00324FAE" w:rsidTr="00BC1324">
        <w:trPr>
          <w:trHeight w:val="944"/>
        </w:trPr>
        <w:tc>
          <w:tcPr>
            <w:tcW w:w="578" w:type="dxa"/>
          </w:tcPr>
          <w:p w:rsidR="00492C95" w:rsidRPr="00492C95" w:rsidRDefault="00492C95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492C95">
              <w:rPr>
                <w:sz w:val="24"/>
                <w:szCs w:val="24"/>
              </w:rPr>
              <w:t xml:space="preserve">№ </w:t>
            </w:r>
            <w:proofErr w:type="gramStart"/>
            <w:r w:rsidRPr="00492C95">
              <w:rPr>
                <w:sz w:val="24"/>
                <w:szCs w:val="24"/>
              </w:rPr>
              <w:t>п</w:t>
            </w:r>
            <w:proofErr w:type="gramEnd"/>
            <w:r w:rsidRPr="00492C95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2C95" w:rsidRPr="00492C95" w:rsidRDefault="00492C95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2C95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2C95" w:rsidRPr="00492C95" w:rsidRDefault="00492C95" w:rsidP="003A6C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2C95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2C95" w:rsidRPr="00492C95" w:rsidRDefault="00492C95" w:rsidP="003A6C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2C95">
              <w:rPr>
                <w:sz w:val="24"/>
                <w:szCs w:val="24"/>
              </w:rPr>
              <w:t>Единичная расценка без НДС, руб.</w:t>
            </w:r>
          </w:p>
        </w:tc>
        <w:tc>
          <w:tcPr>
            <w:tcW w:w="1843" w:type="dxa"/>
            <w:vAlign w:val="center"/>
          </w:tcPr>
          <w:p w:rsidR="00492C95" w:rsidRPr="00492C95" w:rsidRDefault="00492C95" w:rsidP="003A6C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2C95">
              <w:rPr>
                <w:sz w:val="24"/>
                <w:szCs w:val="24"/>
              </w:rPr>
              <w:t>Единичная расценка с НДС, руб.</w:t>
            </w:r>
          </w:p>
        </w:tc>
        <w:tc>
          <w:tcPr>
            <w:tcW w:w="3827" w:type="dxa"/>
            <w:vAlign w:val="center"/>
          </w:tcPr>
          <w:p w:rsidR="00492C95" w:rsidRPr="00492C95" w:rsidRDefault="00492C95" w:rsidP="003A6C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2C95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492C95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492C95">
              <w:rPr>
                <w:bCs w:val="0"/>
              </w:rPr>
              <w:t>Филиал ПАО «МРСК Центра»</w:t>
            </w:r>
            <w:r w:rsidRPr="00492C95">
              <w:t xml:space="preserve"> «</w:t>
            </w:r>
            <w:r w:rsidRPr="00492C95">
              <w:rPr>
                <w:rStyle w:val="aa"/>
                <w:b w:val="0"/>
              </w:rPr>
              <w:t>____</w:t>
            </w:r>
            <w:r w:rsidRPr="00492C95">
              <w:rPr>
                <w:rStyle w:val="aa"/>
              </w:rPr>
              <w:t xml:space="preserve"> </w:t>
            </w:r>
            <w:proofErr w:type="spellStart"/>
            <w:r w:rsidRPr="00492C95">
              <w:t>энерго</w:t>
            </w:r>
            <w:proofErr w:type="spellEnd"/>
            <w:r w:rsidRPr="00492C95">
              <w:t>»</w:t>
            </w:r>
          </w:p>
        </w:tc>
      </w:tr>
      <w:tr w:rsidR="00492C95" w:rsidRPr="00324FAE" w:rsidTr="00BC1324">
        <w:trPr>
          <w:trHeight w:val="284"/>
        </w:trPr>
        <w:tc>
          <w:tcPr>
            <w:tcW w:w="578" w:type="dxa"/>
          </w:tcPr>
          <w:p w:rsidR="00492C95" w:rsidRPr="006137C5" w:rsidRDefault="00492C95" w:rsidP="003A6CC4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2C95" w:rsidRPr="006137C5" w:rsidRDefault="00492C95" w:rsidP="003A6CC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6137C5">
              <w:rPr>
                <w:color w:val="000000"/>
                <w:szCs w:val="24"/>
              </w:rPr>
              <w:t>МФУ ч/б А</w:t>
            </w:r>
            <w:proofErr w:type="gramStart"/>
            <w:r w:rsidRPr="006137C5">
              <w:rPr>
                <w:color w:val="000000"/>
                <w:szCs w:val="24"/>
              </w:rPr>
              <w:t>4</w:t>
            </w:r>
            <w:proofErr w:type="gramEnd"/>
            <w:r w:rsidRPr="006137C5">
              <w:rPr>
                <w:color w:val="000000"/>
                <w:szCs w:val="24"/>
              </w:rPr>
              <w:t xml:space="preserve">/ </w:t>
            </w:r>
            <w:r w:rsidRPr="006137C5">
              <w:rPr>
                <w:color w:val="000000"/>
                <w:sz w:val="22"/>
              </w:rPr>
              <w:t>Диагностика</w:t>
            </w:r>
          </w:p>
        </w:tc>
        <w:tc>
          <w:tcPr>
            <w:tcW w:w="1559" w:type="dxa"/>
          </w:tcPr>
          <w:p w:rsidR="00492C95" w:rsidRPr="00324FAE" w:rsidRDefault="00492C9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2C95" w:rsidRPr="00324FAE" w:rsidRDefault="00492C9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2C95" w:rsidRPr="00324FAE" w:rsidRDefault="00492C95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2C95" w:rsidRPr="00324FAE" w:rsidRDefault="00492C9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2C95" w:rsidRPr="00324FAE" w:rsidTr="00BC1324">
        <w:trPr>
          <w:trHeight w:val="284"/>
        </w:trPr>
        <w:tc>
          <w:tcPr>
            <w:tcW w:w="578" w:type="dxa"/>
          </w:tcPr>
          <w:p w:rsidR="00492C95" w:rsidRPr="006137C5" w:rsidRDefault="00492C95" w:rsidP="003A6CC4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2C95" w:rsidRPr="006137C5" w:rsidRDefault="00492C95" w:rsidP="003A6CC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6137C5">
              <w:rPr>
                <w:color w:val="000000"/>
                <w:szCs w:val="24"/>
              </w:rPr>
              <w:t>МФУ ч/б А</w:t>
            </w:r>
            <w:proofErr w:type="gramStart"/>
            <w:r w:rsidRPr="006137C5">
              <w:rPr>
                <w:color w:val="000000"/>
                <w:szCs w:val="24"/>
              </w:rPr>
              <w:t>4</w:t>
            </w:r>
            <w:proofErr w:type="gramEnd"/>
            <w:r w:rsidRPr="006137C5">
              <w:rPr>
                <w:color w:val="000000"/>
                <w:szCs w:val="24"/>
              </w:rPr>
              <w:t>/ Ремонт 1 категории</w:t>
            </w:r>
          </w:p>
        </w:tc>
        <w:tc>
          <w:tcPr>
            <w:tcW w:w="1559" w:type="dxa"/>
          </w:tcPr>
          <w:p w:rsidR="00492C95" w:rsidRPr="00324FAE" w:rsidRDefault="00492C9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2C95" w:rsidRPr="00324FAE" w:rsidRDefault="00492C9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2C95" w:rsidRPr="00324FAE" w:rsidRDefault="00492C95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2C95" w:rsidRPr="00324FAE" w:rsidRDefault="00492C9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2C95" w:rsidRPr="00324FAE" w:rsidTr="00BC1324">
        <w:trPr>
          <w:trHeight w:val="284"/>
        </w:trPr>
        <w:tc>
          <w:tcPr>
            <w:tcW w:w="578" w:type="dxa"/>
          </w:tcPr>
          <w:p w:rsidR="00492C95" w:rsidRPr="006137C5" w:rsidRDefault="00492C95" w:rsidP="003A6CC4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2C95" w:rsidRPr="006137C5" w:rsidRDefault="00492C95" w:rsidP="003A6CC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6137C5">
              <w:rPr>
                <w:color w:val="000000"/>
                <w:szCs w:val="24"/>
              </w:rPr>
              <w:t>МФУ ч/б А</w:t>
            </w:r>
            <w:proofErr w:type="gramStart"/>
            <w:r w:rsidRPr="006137C5">
              <w:rPr>
                <w:color w:val="000000"/>
                <w:szCs w:val="24"/>
              </w:rPr>
              <w:t>4</w:t>
            </w:r>
            <w:proofErr w:type="gramEnd"/>
            <w:r w:rsidRPr="006137C5">
              <w:rPr>
                <w:color w:val="000000"/>
                <w:szCs w:val="24"/>
              </w:rPr>
              <w:t>/ Ремонт 2 категории</w:t>
            </w:r>
          </w:p>
        </w:tc>
        <w:tc>
          <w:tcPr>
            <w:tcW w:w="1559" w:type="dxa"/>
          </w:tcPr>
          <w:p w:rsidR="00492C95" w:rsidRPr="00324FAE" w:rsidRDefault="00492C9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2C95" w:rsidRPr="00324FAE" w:rsidRDefault="00492C9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2C95" w:rsidRPr="00324FAE" w:rsidRDefault="00492C95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2C95" w:rsidRPr="00324FAE" w:rsidRDefault="00492C9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2C95" w:rsidRPr="00324FAE" w:rsidTr="00BC1324">
        <w:trPr>
          <w:trHeight w:val="284"/>
        </w:trPr>
        <w:tc>
          <w:tcPr>
            <w:tcW w:w="578" w:type="dxa"/>
          </w:tcPr>
          <w:p w:rsidR="00492C95" w:rsidRPr="006137C5" w:rsidRDefault="00492C95" w:rsidP="003A6CC4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2C95" w:rsidRPr="006137C5" w:rsidRDefault="00492C95" w:rsidP="003A6CC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6137C5">
              <w:rPr>
                <w:color w:val="000000"/>
                <w:szCs w:val="24"/>
              </w:rPr>
              <w:t>МФУ ч/б А</w:t>
            </w:r>
            <w:proofErr w:type="gramStart"/>
            <w:r w:rsidRPr="006137C5">
              <w:rPr>
                <w:color w:val="000000"/>
                <w:szCs w:val="24"/>
              </w:rPr>
              <w:t>4</w:t>
            </w:r>
            <w:proofErr w:type="gramEnd"/>
            <w:r w:rsidRPr="006137C5">
              <w:rPr>
                <w:color w:val="000000"/>
                <w:szCs w:val="24"/>
              </w:rPr>
              <w:t>/ Ремонт 3 категории</w:t>
            </w:r>
          </w:p>
        </w:tc>
        <w:tc>
          <w:tcPr>
            <w:tcW w:w="1559" w:type="dxa"/>
          </w:tcPr>
          <w:p w:rsidR="00492C95" w:rsidRPr="00324FAE" w:rsidRDefault="00492C9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2C95" w:rsidRPr="00324FAE" w:rsidRDefault="00492C9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2C95" w:rsidRPr="00324FAE" w:rsidRDefault="00492C95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2C95" w:rsidRPr="00324FAE" w:rsidRDefault="00492C9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2C95" w:rsidRPr="00324FAE" w:rsidTr="00BC1324">
        <w:trPr>
          <w:trHeight w:val="284"/>
        </w:trPr>
        <w:tc>
          <w:tcPr>
            <w:tcW w:w="578" w:type="dxa"/>
          </w:tcPr>
          <w:p w:rsidR="00492C95" w:rsidRPr="006137C5" w:rsidRDefault="00492C95" w:rsidP="003A6CC4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2C95" w:rsidRPr="006137C5" w:rsidRDefault="00492C95" w:rsidP="003A6CC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6137C5">
              <w:rPr>
                <w:color w:val="000000"/>
                <w:szCs w:val="24"/>
              </w:rPr>
              <w:t xml:space="preserve">МФУ </w:t>
            </w:r>
            <w:proofErr w:type="gramStart"/>
            <w:r w:rsidRPr="006137C5">
              <w:rPr>
                <w:color w:val="000000"/>
                <w:szCs w:val="24"/>
              </w:rPr>
              <w:t>ч/б</w:t>
            </w:r>
            <w:proofErr w:type="gramEnd"/>
            <w:r w:rsidRPr="006137C5">
              <w:rPr>
                <w:color w:val="000000"/>
                <w:szCs w:val="24"/>
              </w:rPr>
              <w:t xml:space="preserve"> А3/</w:t>
            </w:r>
            <w:r w:rsidRPr="006137C5">
              <w:rPr>
                <w:color w:val="000000"/>
                <w:sz w:val="22"/>
              </w:rPr>
              <w:t xml:space="preserve"> Диагностика</w:t>
            </w:r>
          </w:p>
        </w:tc>
        <w:tc>
          <w:tcPr>
            <w:tcW w:w="1559" w:type="dxa"/>
          </w:tcPr>
          <w:p w:rsidR="00492C95" w:rsidRPr="00324FAE" w:rsidRDefault="00492C9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2C95" w:rsidRPr="00324FAE" w:rsidRDefault="00492C9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2C95" w:rsidRPr="00324FAE" w:rsidRDefault="00492C95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2C95" w:rsidRPr="00324FAE" w:rsidRDefault="00492C9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2C95" w:rsidRPr="00324FAE" w:rsidTr="00BC1324">
        <w:trPr>
          <w:trHeight w:val="284"/>
        </w:trPr>
        <w:tc>
          <w:tcPr>
            <w:tcW w:w="578" w:type="dxa"/>
          </w:tcPr>
          <w:p w:rsidR="00492C95" w:rsidRPr="006137C5" w:rsidRDefault="00492C95" w:rsidP="003A6CC4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  <w:r w:rsidRPr="006137C5">
              <w:rPr>
                <w:color w:val="000000"/>
                <w:szCs w:val="24"/>
              </w:rPr>
              <w:t>,</w:t>
            </w:r>
          </w:p>
        </w:tc>
        <w:tc>
          <w:tcPr>
            <w:tcW w:w="5943" w:type="dxa"/>
          </w:tcPr>
          <w:p w:rsidR="00492C95" w:rsidRPr="006137C5" w:rsidRDefault="00492C95" w:rsidP="003A6CC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6137C5">
              <w:rPr>
                <w:color w:val="000000"/>
                <w:szCs w:val="24"/>
              </w:rPr>
              <w:t>…</w:t>
            </w:r>
          </w:p>
        </w:tc>
        <w:tc>
          <w:tcPr>
            <w:tcW w:w="1559" w:type="dxa"/>
          </w:tcPr>
          <w:p w:rsidR="00492C95" w:rsidRPr="00324FAE" w:rsidRDefault="00492C9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2C95" w:rsidRPr="00324FAE" w:rsidRDefault="00492C9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2C95" w:rsidRPr="00324FAE" w:rsidRDefault="00492C95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2C95" w:rsidRPr="00324FAE" w:rsidRDefault="00492C9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9" w:name="_Toc439170689"/>
            <w:bookmarkStart w:id="1190" w:name="_Toc439172791"/>
            <w:bookmarkStart w:id="1191" w:name="_Toc439173235"/>
            <w:bookmarkStart w:id="1192" w:name="_Toc439238231"/>
            <w:bookmarkStart w:id="1193" w:name="_Toc439252779"/>
            <w:bookmarkStart w:id="1194" w:name="_Ref440272147"/>
            <w:bookmarkStart w:id="1195" w:name="_Toc440361390"/>
            <w:bookmarkStart w:id="1196" w:name="_Ref444170284"/>
            <w:bookmarkStart w:id="1197" w:name="_Ref444170359"/>
            <w:bookmarkStart w:id="1198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5.7.2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4818B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4818B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4818B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 xml:space="preserve">г. </w:t>
      </w:r>
      <w:r w:rsidR="00B02B0F">
        <w:rPr>
          <w:bCs w:val="0"/>
          <w:sz w:val="24"/>
          <w:szCs w:val="24"/>
        </w:rPr>
        <w:t>Кострома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AE2" w:rsidRDefault="00672AE2">
      <w:pPr>
        <w:spacing w:line="240" w:lineRule="auto"/>
      </w:pPr>
      <w:r>
        <w:separator/>
      </w:r>
    </w:p>
  </w:endnote>
  <w:endnote w:type="continuationSeparator" w:id="0">
    <w:p w:rsidR="00672AE2" w:rsidRDefault="00672AE2">
      <w:pPr>
        <w:spacing w:line="240" w:lineRule="auto"/>
      </w:pPr>
      <w:r>
        <w:continuationSeparator/>
      </w:r>
    </w:p>
  </w:endnote>
  <w:endnote w:id="1">
    <w:p w:rsidR="00AC3208" w:rsidRDefault="00AC3208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432DF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3373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739" w:rsidRDefault="00B3373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FA0376" w:rsidRDefault="00B3373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432DF7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432DF7" w:rsidRPr="00FA0376">
      <w:rPr>
        <w:sz w:val="16"/>
        <w:szCs w:val="16"/>
        <w:lang w:eastAsia="ru-RU"/>
      </w:rPr>
      <w:fldChar w:fldCharType="separate"/>
    </w:r>
    <w:r w:rsidR="00170FFC">
      <w:rPr>
        <w:noProof/>
        <w:sz w:val="16"/>
        <w:szCs w:val="16"/>
        <w:lang w:eastAsia="ru-RU"/>
      </w:rPr>
      <w:t>7</w:t>
    </w:r>
    <w:r w:rsidR="00432DF7" w:rsidRPr="00FA0376">
      <w:rPr>
        <w:sz w:val="16"/>
        <w:szCs w:val="16"/>
        <w:lang w:eastAsia="ru-RU"/>
      </w:rPr>
      <w:fldChar w:fldCharType="end"/>
    </w:r>
  </w:p>
  <w:p w:rsidR="00B33739" w:rsidRPr="00EE0539" w:rsidRDefault="00B3373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BF541D">
      <w:rPr>
        <w:sz w:val="18"/>
        <w:szCs w:val="18"/>
      </w:rPr>
      <w:t>заключения Договор</w:t>
    </w:r>
    <w:r w:rsidR="00BF541D" w:rsidRPr="00BF541D">
      <w:rPr>
        <w:sz w:val="18"/>
        <w:szCs w:val="18"/>
      </w:rPr>
      <w:t>а</w:t>
    </w:r>
    <w:r w:rsidRPr="00BF541D">
      <w:rPr>
        <w:sz w:val="18"/>
        <w:szCs w:val="18"/>
      </w:rPr>
      <w:t xml:space="preserve"> на оказание услуг по </w:t>
    </w:r>
    <w:r w:rsidR="00BF541D" w:rsidRPr="00BF541D">
      <w:rPr>
        <w:sz w:val="18"/>
        <w:szCs w:val="18"/>
      </w:rPr>
      <w:t>ремонту средств вычислительной техники</w:t>
    </w:r>
    <w:r w:rsidRPr="00BF541D">
      <w:rPr>
        <w:sz w:val="18"/>
        <w:szCs w:val="18"/>
      </w:rPr>
      <w:t xml:space="preserve"> для нужд ПАО «МРСК Центра» (филиал</w:t>
    </w:r>
    <w:r w:rsidR="00BF541D" w:rsidRPr="00BF541D">
      <w:rPr>
        <w:sz w:val="18"/>
        <w:szCs w:val="18"/>
      </w:rPr>
      <w:t>а «Костромаэнерго»</w:t>
    </w:r>
    <w:r w:rsidRPr="00BF541D">
      <w:rPr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AE2" w:rsidRDefault="00672AE2">
      <w:pPr>
        <w:spacing w:line="240" w:lineRule="auto"/>
      </w:pPr>
      <w:r>
        <w:separator/>
      </w:r>
    </w:p>
  </w:footnote>
  <w:footnote w:type="continuationSeparator" w:id="0">
    <w:p w:rsidR="00672AE2" w:rsidRDefault="00672AE2">
      <w:pPr>
        <w:spacing w:line="240" w:lineRule="auto"/>
      </w:pPr>
      <w:r>
        <w:continuationSeparator/>
      </w:r>
    </w:p>
  </w:footnote>
  <w:footnote w:id="1">
    <w:p w:rsidR="00B33739" w:rsidRPr="00B36685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33739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33739" w:rsidRDefault="00B3373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33739" w:rsidRDefault="00B3373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930031" w:rsidRDefault="00B3373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5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6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8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10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2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3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6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8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9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1713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9602772"/>
    <w:multiLevelType w:val="hybridMultilevel"/>
    <w:tmpl w:val="FB5EEDC8"/>
    <w:lvl w:ilvl="0" w:tplc="2E4EC7DA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4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5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6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7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9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2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3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8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9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1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7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0"/>
  </w:num>
  <w:num w:numId="22">
    <w:abstractNumId w:val="135"/>
  </w:num>
  <w:num w:numId="23">
    <w:abstractNumId w:val="103"/>
  </w:num>
  <w:num w:numId="24">
    <w:abstractNumId w:val="137"/>
  </w:num>
  <w:num w:numId="25">
    <w:abstractNumId w:val="124"/>
  </w:num>
  <w:num w:numId="26">
    <w:abstractNumId w:val="115"/>
  </w:num>
  <w:num w:numId="27">
    <w:abstractNumId w:val="77"/>
  </w:num>
  <w:num w:numId="28">
    <w:abstractNumId w:val="102"/>
  </w:num>
  <w:num w:numId="29">
    <w:abstractNumId w:val="138"/>
  </w:num>
  <w:num w:numId="30">
    <w:abstractNumId w:val="98"/>
  </w:num>
  <w:num w:numId="31">
    <w:abstractNumId w:val="99"/>
  </w:num>
  <w:num w:numId="32">
    <w:abstractNumId w:val="122"/>
  </w:num>
  <w:num w:numId="33">
    <w:abstractNumId w:val="143"/>
  </w:num>
  <w:num w:numId="34">
    <w:abstractNumId w:val="128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100"/>
  </w:num>
  <w:num w:numId="40">
    <w:abstractNumId w:val="112"/>
  </w:num>
  <w:num w:numId="41">
    <w:abstractNumId w:val="84"/>
  </w:num>
  <w:num w:numId="42">
    <w:abstractNumId w:val="79"/>
  </w:num>
  <w:num w:numId="43">
    <w:abstractNumId w:val="141"/>
  </w:num>
  <w:num w:numId="44">
    <w:abstractNumId w:val="105"/>
  </w:num>
  <w:num w:numId="45">
    <w:abstractNumId w:val="133"/>
  </w:num>
  <w:num w:numId="46">
    <w:abstractNumId w:val="0"/>
  </w:num>
  <w:num w:numId="47">
    <w:abstractNumId w:val="116"/>
  </w:num>
  <w:num w:numId="48">
    <w:abstractNumId w:val="131"/>
  </w:num>
  <w:num w:numId="49">
    <w:abstractNumId w:val="134"/>
  </w:num>
  <w:num w:numId="50">
    <w:abstractNumId w:val="125"/>
  </w:num>
  <w:num w:numId="51">
    <w:abstractNumId w:val="148"/>
  </w:num>
  <w:num w:numId="52">
    <w:abstractNumId w:val="96"/>
  </w:num>
  <w:num w:numId="53">
    <w:abstractNumId w:val="81"/>
  </w:num>
  <w:num w:numId="54">
    <w:abstractNumId w:val="136"/>
  </w:num>
  <w:num w:numId="55">
    <w:abstractNumId w:val="106"/>
  </w:num>
  <w:num w:numId="56">
    <w:abstractNumId w:val="104"/>
  </w:num>
  <w:num w:numId="57">
    <w:abstractNumId w:val="83"/>
  </w:num>
  <w:num w:numId="58">
    <w:abstractNumId w:val="85"/>
  </w:num>
  <w:num w:numId="59">
    <w:abstractNumId w:val="73"/>
  </w:num>
  <w:num w:numId="60">
    <w:abstractNumId w:val="109"/>
  </w:num>
  <w:num w:numId="61">
    <w:abstractNumId w:val="121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0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1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2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2"/>
  </w:num>
  <w:num w:numId="81">
    <w:abstractNumId w:val="13"/>
  </w:num>
  <w:num w:numId="82">
    <w:abstractNumId w:val="20"/>
  </w:num>
  <w:num w:numId="83">
    <w:abstractNumId w:val="70"/>
  </w:num>
  <w:num w:numId="84">
    <w:abstractNumId w:val="126"/>
  </w:num>
  <w:num w:numId="85">
    <w:abstractNumId w:val="92"/>
  </w:num>
  <w:num w:numId="86">
    <w:abstractNumId w:val="113"/>
  </w:num>
  <w:num w:numId="87">
    <w:abstractNumId w:val="123"/>
  </w:num>
  <w:num w:numId="88">
    <w:abstractNumId w:val="127"/>
  </w:num>
  <w:num w:numId="89">
    <w:abstractNumId w:val="95"/>
  </w:num>
  <w:num w:numId="90">
    <w:abstractNumId w:val="110"/>
  </w:num>
  <w:num w:numId="91">
    <w:abstractNumId w:val="111"/>
  </w:num>
  <w:num w:numId="92">
    <w:abstractNumId w:val="129"/>
  </w:num>
  <w:num w:numId="93">
    <w:abstractNumId w:val="147"/>
  </w:num>
  <w:num w:numId="94">
    <w:abstractNumId w:val="108"/>
  </w:num>
  <w:num w:numId="95">
    <w:abstractNumId w:val="139"/>
  </w:num>
  <w:num w:numId="96">
    <w:abstractNumId w:val="9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7">
    <w:abstractNumId w:val="120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0FFC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C7658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2900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6CD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18BD"/>
    <w:rsid w:val="004834EF"/>
    <w:rsid w:val="00485506"/>
    <w:rsid w:val="00486F2D"/>
    <w:rsid w:val="00487FFC"/>
    <w:rsid w:val="00491992"/>
    <w:rsid w:val="004925B9"/>
    <w:rsid w:val="00492C8B"/>
    <w:rsid w:val="00492C95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37A14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14CC"/>
    <w:rsid w:val="005631D9"/>
    <w:rsid w:val="00566071"/>
    <w:rsid w:val="00570124"/>
    <w:rsid w:val="0057169D"/>
    <w:rsid w:val="005726EF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2AE2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27E81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2A39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C5887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01A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4900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C5ABF"/>
    <w:rsid w:val="00AC6303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2B0F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077E"/>
    <w:rsid w:val="00B8118F"/>
    <w:rsid w:val="00B91F40"/>
    <w:rsid w:val="00B924FC"/>
    <w:rsid w:val="00B92C8F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BF541D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eader" Target="header11.xml"/><Relationship Id="rId21" Type="http://schemas.openxmlformats.org/officeDocument/2006/relationships/header" Target="header5.xml"/><Relationship Id="rId34" Type="http://schemas.openxmlformats.org/officeDocument/2006/relationships/image" Target="media/image4.wmf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oleObject" Target="embeddings/oleObject1.bin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image" Target="media/image3.wmf"/><Relationship Id="rId37" Type="http://schemas.openxmlformats.org/officeDocument/2006/relationships/oleObject" Target="embeddings/oleObject3.bin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image" Target="media/image5.wmf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oleObject" Target="embeddings/oleObject2.bin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E26E2-FB62-4952-A900-52869978F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89</Pages>
  <Words>27120</Words>
  <Characters>154589</Characters>
  <Application>Microsoft Office Word</Application>
  <DocSecurity>0</DocSecurity>
  <Lines>1288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181347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Скворцова Татьяна Сергеевна</cp:lastModifiedBy>
  <cp:revision>152</cp:revision>
  <cp:lastPrinted>2015-12-29T14:27:00Z</cp:lastPrinted>
  <dcterms:created xsi:type="dcterms:W3CDTF">2016-01-13T12:36:00Z</dcterms:created>
  <dcterms:modified xsi:type="dcterms:W3CDTF">2017-04-18T07:40:00Z</dcterms:modified>
</cp:coreProperties>
</file>