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277D15"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тел.: +7 (495) 747-92-92,</w:t>
                  </w:r>
                </w:p>
                <w:p w:rsidR="00521228" w:rsidRPr="000D67AD" w:rsidRDefault="0052122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21228" w:rsidRPr="000D67AD" w:rsidRDefault="005212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21228" w:rsidRPr="000D67AD" w:rsidRDefault="005212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21228" w:rsidRPr="000D67AD" w:rsidRDefault="0052122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21228" w:rsidRPr="004B1AB4" w:rsidRDefault="00521228"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4B1AB4">
                    <w:rPr>
                      <w:rFonts w:ascii="Helios" w:hAnsi="Helios"/>
                      <w:sz w:val="12"/>
                      <w:szCs w:val="12"/>
                      <w:lang w:val="en-US"/>
                    </w:rPr>
                    <w:t>-</w:t>
                  </w:r>
                  <w:r w:rsidRPr="000D67AD">
                    <w:rPr>
                      <w:rFonts w:ascii="Helios" w:hAnsi="Helios"/>
                      <w:sz w:val="12"/>
                      <w:szCs w:val="12"/>
                      <w:lang w:val="en-US"/>
                    </w:rPr>
                    <w:t>mail</w:t>
                  </w:r>
                  <w:proofErr w:type="gramEnd"/>
                  <w:r w:rsidRPr="004B1AB4">
                    <w:rPr>
                      <w:rFonts w:ascii="Helios" w:hAnsi="Helios"/>
                      <w:sz w:val="12"/>
                      <w:szCs w:val="12"/>
                      <w:lang w:val="en-US"/>
                    </w:rPr>
                    <w:t xml:space="preserve">: </w:t>
                  </w:r>
                  <w:hyperlink r:id="rId9" w:history="1">
                    <w:r w:rsidRPr="000D67AD">
                      <w:rPr>
                        <w:rFonts w:ascii="Helios" w:hAnsi="Helios"/>
                        <w:sz w:val="12"/>
                        <w:szCs w:val="12"/>
                        <w:lang w:val="en-US"/>
                      </w:rPr>
                      <w:t>posta</w:t>
                    </w:r>
                    <w:r w:rsidRPr="004B1AB4">
                      <w:rPr>
                        <w:rFonts w:ascii="Helios" w:hAnsi="Helios"/>
                        <w:sz w:val="12"/>
                        <w:szCs w:val="12"/>
                        <w:lang w:val="en-US"/>
                      </w:rPr>
                      <w:t>@</w:t>
                    </w:r>
                    <w:r w:rsidRPr="000D67AD">
                      <w:rPr>
                        <w:rFonts w:ascii="Helios" w:hAnsi="Helios"/>
                        <w:sz w:val="12"/>
                        <w:szCs w:val="12"/>
                        <w:lang w:val="en-US"/>
                      </w:rPr>
                      <w:t>mrsk</w:t>
                    </w:r>
                    <w:r w:rsidRPr="004B1AB4">
                      <w:rPr>
                        <w:rFonts w:ascii="Helios" w:hAnsi="Helios"/>
                        <w:sz w:val="12"/>
                        <w:szCs w:val="12"/>
                        <w:lang w:val="en-US"/>
                      </w:rPr>
                      <w:t>-1.</w:t>
                    </w:r>
                    <w:r w:rsidRPr="000D67AD">
                      <w:rPr>
                        <w:rFonts w:ascii="Helios" w:hAnsi="Helios"/>
                        <w:sz w:val="12"/>
                        <w:szCs w:val="12"/>
                        <w:lang w:val="en-US"/>
                      </w:rPr>
                      <w:t>ru</w:t>
                    </w:r>
                  </w:hyperlink>
                  <w:r w:rsidRPr="004B1AB4">
                    <w:rPr>
                      <w:rFonts w:ascii="Helios" w:hAnsi="Helios"/>
                      <w:sz w:val="12"/>
                      <w:szCs w:val="12"/>
                      <w:lang w:val="en-US"/>
                    </w:rPr>
                    <w:t xml:space="preserve">, </w:t>
                  </w:r>
                  <w:hyperlink r:id="rId10" w:history="1">
                    <w:r w:rsidRPr="000D67AD">
                      <w:rPr>
                        <w:rFonts w:ascii="Helios" w:hAnsi="Helios"/>
                        <w:sz w:val="12"/>
                        <w:szCs w:val="12"/>
                        <w:lang w:val="en-US"/>
                      </w:rPr>
                      <w:t>www</w:t>
                    </w:r>
                    <w:r w:rsidRPr="004B1AB4">
                      <w:rPr>
                        <w:rFonts w:ascii="Helios" w:hAnsi="Helios"/>
                        <w:sz w:val="12"/>
                        <w:szCs w:val="12"/>
                        <w:lang w:val="en-US"/>
                      </w:rPr>
                      <w:t>.</w:t>
                    </w:r>
                    <w:r w:rsidRPr="000D67AD">
                      <w:rPr>
                        <w:rFonts w:ascii="Helios" w:hAnsi="Helios"/>
                        <w:sz w:val="12"/>
                        <w:szCs w:val="12"/>
                        <w:lang w:val="en-US"/>
                      </w:rPr>
                      <w:t>mrsk</w:t>
                    </w:r>
                    <w:r w:rsidRPr="004B1AB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26FDC">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DA745E" w:rsidRPr="007417E6" w:rsidRDefault="00DA745E" w:rsidP="00DA745E">
      <w:pPr>
        <w:ind w:left="5670" w:firstLine="0"/>
        <w:jc w:val="right"/>
        <w:rPr>
          <w:sz w:val="24"/>
          <w:szCs w:val="24"/>
        </w:rPr>
      </w:pPr>
      <w:r w:rsidRPr="007417E6">
        <w:rPr>
          <w:sz w:val="24"/>
          <w:szCs w:val="24"/>
        </w:rPr>
        <w:t>УТВЕРЖДАЮ:</w:t>
      </w:r>
    </w:p>
    <w:p w:rsidR="00DA745E" w:rsidRDefault="00DA745E" w:rsidP="00DA745E">
      <w:pPr>
        <w:spacing w:line="240" w:lineRule="auto"/>
        <w:jc w:val="right"/>
        <w:rPr>
          <w:sz w:val="24"/>
          <w:szCs w:val="24"/>
        </w:rPr>
      </w:pPr>
      <w:r>
        <w:rPr>
          <w:sz w:val="24"/>
          <w:szCs w:val="24"/>
        </w:rPr>
        <w:t>Председатель закупочной комиссии -</w:t>
      </w:r>
    </w:p>
    <w:p w:rsidR="00DA745E" w:rsidRDefault="00DA745E" w:rsidP="00DA745E">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DA745E" w:rsidRDefault="00DA745E" w:rsidP="00DA745E">
      <w:pPr>
        <w:spacing w:line="240" w:lineRule="auto"/>
        <w:jc w:val="right"/>
        <w:rPr>
          <w:sz w:val="24"/>
          <w:szCs w:val="24"/>
        </w:rPr>
      </w:pPr>
      <w:r>
        <w:rPr>
          <w:sz w:val="24"/>
          <w:szCs w:val="24"/>
        </w:rPr>
        <w:t>филиала ПАО «МРСК Центра» - «Воронежэнерго»</w:t>
      </w:r>
    </w:p>
    <w:p w:rsidR="00DA745E" w:rsidRDefault="00DA745E" w:rsidP="00DA745E">
      <w:pPr>
        <w:spacing w:line="240" w:lineRule="auto"/>
        <w:jc w:val="right"/>
      </w:pPr>
    </w:p>
    <w:p w:rsidR="00DA745E" w:rsidRDefault="00DA745E" w:rsidP="00DA745E">
      <w:pPr>
        <w:spacing w:line="240" w:lineRule="auto"/>
        <w:jc w:val="right"/>
        <w:rPr>
          <w:sz w:val="24"/>
          <w:szCs w:val="24"/>
        </w:rPr>
      </w:pPr>
      <w:r>
        <w:rPr>
          <w:sz w:val="24"/>
          <w:szCs w:val="24"/>
        </w:rPr>
        <w:t>____________________ В.В. Мороз</w:t>
      </w:r>
      <w:r w:rsidRPr="00E30B72">
        <w:rPr>
          <w:sz w:val="24"/>
          <w:szCs w:val="24"/>
        </w:rPr>
        <w:t xml:space="preserve"> </w:t>
      </w:r>
    </w:p>
    <w:p w:rsidR="00DA745E" w:rsidRDefault="00DA745E" w:rsidP="00DA745E">
      <w:pPr>
        <w:spacing w:line="240" w:lineRule="auto"/>
        <w:jc w:val="right"/>
        <w:rPr>
          <w:sz w:val="24"/>
          <w:szCs w:val="24"/>
        </w:rPr>
      </w:pPr>
    </w:p>
    <w:p w:rsidR="00DA745E" w:rsidRPr="005E1025" w:rsidRDefault="00DA745E" w:rsidP="00DA745E">
      <w:pPr>
        <w:ind w:left="5670" w:firstLine="0"/>
        <w:jc w:val="right"/>
        <w:rPr>
          <w:sz w:val="24"/>
          <w:szCs w:val="24"/>
        </w:rPr>
      </w:pPr>
      <w:r w:rsidRPr="007417E6">
        <w:rPr>
          <w:sz w:val="24"/>
          <w:szCs w:val="24"/>
        </w:rPr>
        <w:t xml:space="preserve"> </w:t>
      </w:r>
      <w:r w:rsidRPr="005E1025">
        <w:rPr>
          <w:sz w:val="24"/>
          <w:szCs w:val="24"/>
        </w:rPr>
        <w:t>«0</w:t>
      </w:r>
      <w:r w:rsidR="002C3A6F" w:rsidRPr="005E1025">
        <w:rPr>
          <w:sz w:val="24"/>
          <w:szCs w:val="24"/>
        </w:rPr>
        <w:t>8</w:t>
      </w:r>
      <w:r w:rsidRPr="005E1025">
        <w:rPr>
          <w:sz w:val="24"/>
          <w:szCs w:val="24"/>
        </w:rPr>
        <w:t xml:space="preserve">» </w:t>
      </w:r>
      <w:r w:rsidR="00EA2CBD">
        <w:rPr>
          <w:sz w:val="24"/>
          <w:szCs w:val="24"/>
        </w:rPr>
        <w:t>ноября</w:t>
      </w:r>
      <w:r w:rsidRPr="005E1025">
        <w:rPr>
          <w:sz w:val="24"/>
          <w:szCs w:val="24"/>
        </w:rPr>
        <w:t xml:space="preserve"> 2016 г.</w:t>
      </w:r>
    </w:p>
    <w:p w:rsidR="00DA745E" w:rsidRPr="005E1025" w:rsidRDefault="00DA745E" w:rsidP="00DA745E">
      <w:pPr>
        <w:ind w:left="5670" w:firstLine="0"/>
        <w:rPr>
          <w:sz w:val="24"/>
          <w:szCs w:val="24"/>
        </w:rPr>
      </w:pPr>
    </w:p>
    <w:p w:rsidR="00DA745E" w:rsidRPr="005E1025" w:rsidRDefault="00DA745E" w:rsidP="00DA745E">
      <w:pPr>
        <w:spacing w:line="240" w:lineRule="auto"/>
        <w:ind w:left="6804" w:firstLine="0"/>
        <w:rPr>
          <w:b/>
          <w:kern w:val="36"/>
          <w:sz w:val="24"/>
          <w:szCs w:val="24"/>
        </w:rPr>
      </w:pPr>
      <w:r w:rsidRPr="005E1025">
        <w:rPr>
          <w:b/>
          <w:kern w:val="36"/>
          <w:sz w:val="24"/>
          <w:szCs w:val="24"/>
        </w:rPr>
        <w:t>Согласовано на заседании</w:t>
      </w:r>
    </w:p>
    <w:p w:rsidR="00DA745E" w:rsidRPr="005E1025" w:rsidRDefault="00DA745E" w:rsidP="00DA745E">
      <w:pPr>
        <w:spacing w:line="240" w:lineRule="auto"/>
        <w:ind w:left="6804" w:firstLine="0"/>
        <w:rPr>
          <w:b/>
          <w:kern w:val="36"/>
          <w:sz w:val="24"/>
          <w:szCs w:val="24"/>
        </w:rPr>
      </w:pPr>
      <w:r w:rsidRPr="005E1025">
        <w:rPr>
          <w:b/>
          <w:kern w:val="36"/>
          <w:sz w:val="24"/>
          <w:szCs w:val="24"/>
        </w:rPr>
        <w:t>закупочной комиссии</w:t>
      </w:r>
    </w:p>
    <w:p w:rsidR="00DA745E" w:rsidRPr="005E1025" w:rsidRDefault="00DA745E" w:rsidP="00DA745E">
      <w:pPr>
        <w:spacing w:line="240" w:lineRule="auto"/>
        <w:ind w:left="6804" w:firstLine="0"/>
        <w:rPr>
          <w:b/>
          <w:kern w:val="36"/>
          <w:sz w:val="24"/>
          <w:szCs w:val="24"/>
        </w:rPr>
      </w:pPr>
      <w:r w:rsidRPr="005E1025">
        <w:rPr>
          <w:b/>
          <w:kern w:val="36"/>
          <w:sz w:val="24"/>
          <w:szCs w:val="24"/>
        </w:rPr>
        <w:t>Протокол № 032</w:t>
      </w:r>
      <w:r w:rsidR="007A2B14">
        <w:rPr>
          <w:b/>
          <w:kern w:val="36"/>
          <w:sz w:val="24"/>
          <w:szCs w:val="24"/>
        </w:rPr>
        <w:t>5</w:t>
      </w:r>
      <w:r w:rsidRPr="005E1025">
        <w:rPr>
          <w:b/>
          <w:kern w:val="36"/>
          <w:sz w:val="24"/>
          <w:szCs w:val="24"/>
        </w:rPr>
        <w:t>-ВР-16</w:t>
      </w:r>
    </w:p>
    <w:p w:rsidR="00DA745E" w:rsidRPr="005E1025" w:rsidRDefault="00DA745E" w:rsidP="00DA745E">
      <w:pPr>
        <w:spacing w:line="264" w:lineRule="auto"/>
        <w:jc w:val="center"/>
        <w:rPr>
          <w:sz w:val="24"/>
          <w:szCs w:val="24"/>
        </w:rPr>
      </w:pPr>
      <w:r w:rsidRPr="005E1025">
        <w:rPr>
          <w:b/>
          <w:kern w:val="36"/>
          <w:sz w:val="24"/>
          <w:szCs w:val="24"/>
        </w:rPr>
        <w:t xml:space="preserve">                                                                                                    от «08» ноября 2016 года</w:t>
      </w:r>
    </w:p>
    <w:p w:rsidR="00717F60" w:rsidRPr="005E1025" w:rsidRDefault="00717F60" w:rsidP="00E71A48">
      <w:pPr>
        <w:spacing w:line="264" w:lineRule="auto"/>
        <w:jc w:val="center"/>
        <w:rPr>
          <w:sz w:val="24"/>
          <w:szCs w:val="24"/>
        </w:rPr>
      </w:pPr>
    </w:p>
    <w:p w:rsidR="00717F60" w:rsidRPr="005E1025" w:rsidRDefault="00717F60" w:rsidP="00E71A48">
      <w:pPr>
        <w:spacing w:line="264" w:lineRule="auto"/>
        <w:jc w:val="center"/>
        <w:rPr>
          <w:sz w:val="24"/>
          <w:szCs w:val="24"/>
        </w:rPr>
      </w:pPr>
    </w:p>
    <w:p w:rsidR="00717F60" w:rsidRPr="005E1025" w:rsidRDefault="00717F60" w:rsidP="00E71A48">
      <w:pPr>
        <w:spacing w:line="264" w:lineRule="auto"/>
        <w:jc w:val="center"/>
        <w:rPr>
          <w:sz w:val="24"/>
          <w:szCs w:val="24"/>
        </w:rPr>
      </w:pPr>
    </w:p>
    <w:p w:rsidR="00717F60" w:rsidRPr="005E1025" w:rsidRDefault="00717F60" w:rsidP="00E71A48">
      <w:pPr>
        <w:pStyle w:val="1f4"/>
        <w:spacing w:line="264" w:lineRule="auto"/>
        <w:ind w:left="0" w:right="0"/>
        <w:jc w:val="center"/>
        <w:rPr>
          <w:rFonts w:ascii="Times New Roman" w:hAnsi="Times New Roman"/>
          <w:b/>
          <w:bCs w:val="0"/>
          <w:sz w:val="24"/>
          <w:szCs w:val="24"/>
        </w:rPr>
      </w:pPr>
      <w:r w:rsidRPr="005E1025">
        <w:rPr>
          <w:rFonts w:ascii="Times New Roman" w:hAnsi="Times New Roman"/>
          <w:b/>
          <w:bCs w:val="0"/>
          <w:sz w:val="24"/>
          <w:szCs w:val="24"/>
        </w:rPr>
        <w:t>Документация по запросу предложений</w:t>
      </w:r>
    </w:p>
    <w:p w:rsidR="00717F60" w:rsidRPr="005E1025" w:rsidRDefault="00717F60" w:rsidP="00E71A48">
      <w:pPr>
        <w:pStyle w:val="1f4"/>
        <w:spacing w:line="264" w:lineRule="auto"/>
        <w:ind w:left="0" w:right="0"/>
        <w:jc w:val="center"/>
        <w:rPr>
          <w:rFonts w:ascii="Times New Roman" w:hAnsi="Times New Roman"/>
          <w:sz w:val="24"/>
          <w:szCs w:val="24"/>
        </w:rPr>
      </w:pPr>
    </w:p>
    <w:p w:rsidR="00717F60" w:rsidRPr="005E1025" w:rsidRDefault="00717F60" w:rsidP="00E71A48">
      <w:pPr>
        <w:pStyle w:val="1f4"/>
        <w:spacing w:line="264" w:lineRule="auto"/>
        <w:ind w:left="0" w:right="0"/>
        <w:jc w:val="center"/>
        <w:rPr>
          <w:rFonts w:ascii="Times New Roman" w:hAnsi="Times New Roman"/>
          <w:b/>
          <w:iCs w:val="0"/>
          <w:sz w:val="24"/>
          <w:szCs w:val="24"/>
        </w:rPr>
      </w:pPr>
      <w:r w:rsidRPr="005E1025">
        <w:rPr>
          <w:rFonts w:ascii="Times New Roman" w:hAnsi="Times New Roman"/>
          <w:b/>
          <w:iCs w:val="0"/>
          <w:sz w:val="24"/>
          <w:szCs w:val="24"/>
        </w:rPr>
        <w:t>ОТКРЫТЫЙ ЗАПРОС ПРЕДЛОЖЕНИЙ</w:t>
      </w:r>
    </w:p>
    <w:p w:rsidR="00717F60" w:rsidRPr="005E1025" w:rsidRDefault="00717F60" w:rsidP="007556FF">
      <w:pPr>
        <w:spacing w:line="264" w:lineRule="auto"/>
        <w:ind w:firstLine="0"/>
        <w:jc w:val="center"/>
        <w:rPr>
          <w:b/>
          <w:sz w:val="24"/>
          <w:szCs w:val="24"/>
        </w:rPr>
      </w:pPr>
      <w:r w:rsidRPr="005E1025">
        <w:rPr>
          <w:b/>
          <w:sz w:val="24"/>
          <w:szCs w:val="24"/>
        </w:rPr>
        <w:t xml:space="preserve">на право заключения </w:t>
      </w:r>
      <w:proofErr w:type="gramStart"/>
      <w:r w:rsidR="00366652" w:rsidRPr="005E1025">
        <w:rPr>
          <w:b/>
          <w:sz w:val="24"/>
          <w:szCs w:val="24"/>
        </w:rPr>
        <w:t>Договор</w:t>
      </w:r>
      <w:r w:rsidR="002C3A6F" w:rsidRPr="005E1025">
        <w:rPr>
          <w:b/>
          <w:sz w:val="24"/>
          <w:szCs w:val="24"/>
        </w:rPr>
        <w:t>а</w:t>
      </w:r>
      <w:proofErr w:type="gramEnd"/>
      <w:r w:rsidR="00366652" w:rsidRPr="005E1025">
        <w:rPr>
          <w:b/>
          <w:sz w:val="24"/>
          <w:szCs w:val="24"/>
        </w:rPr>
        <w:t xml:space="preserve"> </w:t>
      </w:r>
      <w:r w:rsidR="007A2B14" w:rsidRPr="007A2B14">
        <w:rPr>
          <w:b/>
          <w:sz w:val="24"/>
          <w:szCs w:val="24"/>
        </w:rPr>
        <w:t>на оказание услуг по проживанию на время обучения на 2017 год</w:t>
      </w:r>
      <w:r w:rsidR="002C3A6F" w:rsidRPr="005E1025">
        <w:rPr>
          <w:b/>
          <w:sz w:val="24"/>
          <w:szCs w:val="24"/>
        </w:rPr>
        <w:t xml:space="preserve"> </w:t>
      </w:r>
      <w:r w:rsidR="00366652" w:rsidRPr="005E1025">
        <w:rPr>
          <w:b/>
          <w:sz w:val="24"/>
          <w:szCs w:val="24"/>
        </w:rPr>
        <w:t>для нужд ПАО «МРСК Центра»</w:t>
      </w:r>
      <w:r w:rsidR="007556FF" w:rsidRPr="005E1025">
        <w:rPr>
          <w:b/>
          <w:sz w:val="24"/>
          <w:szCs w:val="24"/>
        </w:rPr>
        <w:t xml:space="preserve"> (филиал</w:t>
      </w:r>
      <w:r w:rsidR="002C3A6F" w:rsidRPr="005E1025">
        <w:rPr>
          <w:b/>
          <w:sz w:val="24"/>
          <w:szCs w:val="24"/>
        </w:rPr>
        <w:t>а</w:t>
      </w:r>
      <w:r w:rsidR="007556FF" w:rsidRPr="005E1025">
        <w:rPr>
          <w:b/>
          <w:sz w:val="24"/>
          <w:szCs w:val="24"/>
        </w:rPr>
        <w:t xml:space="preserve"> «Воронежэнерго»)</w:t>
      </w:r>
    </w:p>
    <w:p w:rsidR="007556FF" w:rsidRPr="005E1025"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E1025">
        <w:rPr>
          <w:rFonts w:ascii="Times New Roman" w:eastAsia="Times New Roman" w:hAnsi="Times New Roman" w:cs="Times New Roman"/>
          <w:b/>
          <w:caps/>
        </w:rPr>
        <w:t xml:space="preserve"> «ОБЩАЯ</w:t>
      </w:r>
      <w:r w:rsidR="00B51A18" w:rsidRPr="005E1025">
        <w:rPr>
          <w:rFonts w:ascii="Times New Roman" w:eastAsia="Times New Roman" w:hAnsi="Times New Roman" w:cs="Times New Roman"/>
          <w:b/>
          <w:caps/>
        </w:rPr>
        <w:t>,</w:t>
      </w:r>
      <w:r w:rsidRPr="005E1025">
        <w:rPr>
          <w:rFonts w:ascii="Times New Roman" w:eastAsia="Times New Roman" w:hAnsi="Times New Roman" w:cs="Times New Roman"/>
          <w:b/>
          <w:caps/>
        </w:rPr>
        <w:t xml:space="preserve"> КОММЕРЧЕСКАЯ</w:t>
      </w:r>
      <w:r w:rsidR="00B51A18" w:rsidRPr="005E1025">
        <w:rPr>
          <w:rFonts w:ascii="Times New Roman" w:eastAsia="Times New Roman" w:hAnsi="Times New Roman" w:cs="Times New Roman"/>
          <w:b/>
          <w:caps/>
        </w:rPr>
        <w:t xml:space="preserve"> и техническая</w:t>
      </w:r>
      <w:r w:rsidRPr="005E1025">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2C3A6F">
        <w:rPr>
          <w:sz w:val="24"/>
          <w:szCs w:val="24"/>
        </w:rPr>
        <w:t>Воронеж</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D570C3">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4B1AB4">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D570C3" w:rsidRPr="00026FDC">
        <w:rPr>
          <w:noProof/>
        </w:rPr>
        <w:fldChar w:fldCharType="begin"/>
      </w:r>
      <w:r w:rsidRPr="00026FDC">
        <w:rPr>
          <w:noProof/>
        </w:rPr>
        <w:instrText xml:space="preserve"> PAGEREF _Toc441130433 \h </w:instrText>
      </w:r>
      <w:r w:rsidR="00D570C3" w:rsidRPr="00026FDC">
        <w:rPr>
          <w:noProof/>
        </w:rPr>
      </w:r>
      <w:r w:rsidR="00D570C3" w:rsidRPr="00026FDC">
        <w:rPr>
          <w:noProof/>
        </w:rPr>
        <w:fldChar w:fldCharType="separate"/>
      </w:r>
      <w:r w:rsidR="004B1AB4">
        <w:rPr>
          <w:noProof/>
        </w:rPr>
        <w:t>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D570C3" w:rsidRPr="00026FDC">
        <w:rPr>
          <w:noProof/>
        </w:rPr>
        <w:fldChar w:fldCharType="begin"/>
      </w:r>
      <w:r w:rsidRPr="00026FDC">
        <w:rPr>
          <w:noProof/>
        </w:rPr>
        <w:instrText xml:space="preserve"> PAGEREF _Toc441130434 \h </w:instrText>
      </w:r>
      <w:r w:rsidR="00D570C3" w:rsidRPr="00026FDC">
        <w:rPr>
          <w:noProof/>
        </w:rPr>
      </w:r>
      <w:r w:rsidR="00D570C3" w:rsidRPr="00026FDC">
        <w:rPr>
          <w:noProof/>
        </w:rPr>
        <w:fldChar w:fldCharType="separate"/>
      </w:r>
      <w:r w:rsidR="004B1AB4">
        <w:rPr>
          <w:noProof/>
        </w:rPr>
        <w:t>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D570C3" w:rsidRPr="00026FDC">
        <w:rPr>
          <w:noProof/>
        </w:rPr>
        <w:fldChar w:fldCharType="begin"/>
      </w:r>
      <w:r w:rsidRPr="00026FDC">
        <w:rPr>
          <w:noProof/>
        </w:rPr>
        <w:instrText xml:space="preserve"> PAGEREF _Toc441130435 \h </w:instrText>
      </w:r>
      <w:r w:rsidR="00D570C3" w:rsidRPr="00026FDC">
        <w:rPr>
          <w:noProof/>
        </w:rPr>
      </w:r>
      <w:r w:rsidR="00D570C3" w:rsidRPr="00026FDC">
        <w:rPr>
          <w:noProof/>
        </w:rPr>
        <w:fldChar w:fldCharType="separate"/>
      </w:r>
      <w:r w:rsidR="004B1AB4">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D570C3" w:rsidRPr="00026FDC">
        <w:rPr>
          <w:noProof/>
        </w:rPr>
        <w:fldChar w:fldCharType="begin"/>
      </w:r>
      <w:r w:rsidRPr="00026FDC">
        <w:rPr>
          <w:noProof/>
        </w:rPr>
        <w:instrText xml:space="preserve"> PAGEREF _Toc441130436 \h </w:instrText>
      </w:r>
      <w:r w:rsidR="00D570C3" w:rsidRPr="00026FDC">
        <w:rPr>
          <w:noProof/>
        </w:rPr>
      </w:r>
      <w:r w:rsidR="00D570C3" w:rsidRPr="00026FDC">
        <w:rPr>
          <w:noProof/>
        </w:rPr>
        <w:fldChar w:fldCharType="separate"/>
      </w:r>
      <w:r w:rsidR="004B1AB4">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D570C3" w:rsidRPr="00026FDC">
        <w:rPr>
          <w:noProof/>
        </w:rPr>
        <w:fldChar w:fldCharType="begin"/>
      </w:r>
      <w:r w:rsidRPr="00026FDC">
        <w:rPr>
          <w:noProof/>
        </w:rPr>
        <w:instrText xml:space="preserve"> PAGEREF _Toc441130437 \h </w:instrText>
      </w:r>
      <w:r w:rsidR="00D570C3" w:rsidRPr="00026FDC">
        <w:rPr>
          <w:noProof/>
        </w:rPr>
      </w:r>
      <w:r w:rsidR="00D570C3" w:rsidRPr="00026FDC">
        <w:rPr>
          <w:noProof/>
        </w:rPr>
        <w:fldChar w:fldCharType="separate"/>
      </w:r>
      <w:r w:rsidR="004B1AB4">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D570C3" w:rsidRPr="00026FDC">
        <w:rPr>
          <w:noProof/>
        </w:rPr>
        <w:fldChar w:fldCharType="begin"/>
      </w:r>
      <w:r w:rsidRPr="00026FDC">
        <w:rPr>
          <w:noProof/>
        </w:rPr>
        <w:instrText xml:space="preserve"> PAGEREF _Toc441130438 \h </w:instrText>
      </w:r>
      <w:r w:rsidR="00D570C3" w:rsidRPr="00026FDC">
        <w:rPr>
          <w:noProof/>
        </w:rPr>
      </w:r>
      <w:r w:rsidR="00D570C3" w:rsidRPr="00026FDC">
        <w:rPr>
          <w:noProof/>
        </w:rPr>
        <w:fldChar w:fldCharType="separate"/>
      </w:r>
      <w:r w:rsidR="004B1AB4">
        <w:rPr>
          <w:noProof/>
        </w:rPr>
        <w:t>8</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D570C3" w:rsidRPr="00026FDC">
        <w:rPr>
          <w:noProof/>
        </w:rPr>
        <w:fldChar w:fldCharType="begin"/>
      </w:r>
      <w:r w:rsidRPr="00026FDC">
        <w:rPr>
          <w:noProof/>
        </w:rPr>
        <w:instrText xml:space="preserve"> PAGEREF _Toc441130445 \h </w:instrText>
      </w:r>
      <w:r w:rsidR="00D570C3" w:rsidRPr="00026FDC">
        <w:rPr>
          <w:noProof/>
        </w:rPr>
      </w:r>
      <w:r w:rsidR="00D570C3" w:rsidRPr="00026FDC">
        <w:rPr>
          <w:noProof/>
        </w:rPr>
        <w:fldChar w:fldCharType="separate"/>
      </w:r>
      <w:r w:rsidR="004B1AB4">
        <w:rPr>
          <w:noProof/>
        </w:rPr>
        <w:t>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D570C3" w:rsidRPr="00026FDC">
        <w:rPr>
          <w:noProof/>
        </w:rPr>
        <w:fldChar w:fldCharType="begin"/>
      </w:r>
      <w:r w:rsidRPr="00026FDC">
        <w:rPr>
          <w:noProof/>
        </w:rPr>
        <w:instrText xml:space="preserve"> PAGEREF _Toc441130446 \h </w:instrText>
      </w:r>
      <w:r w:rsidR="00D570C3" w:rsidRPr="00026FDC">
        <w:rPr>
          <w:noProof/>
        </w:rPr>
      </w:r>
      <w:r w:rsidR="00D570C3" w:rsidRPr="00026FDC">
        <w:rPr>
          <w:noProof/>
        </w:rPr>
        <w:fldChar w:fldCharType="separate"/>
      </w:r>
      <w:r w:rsidR="004B1AB4">
        <w:rPr>
          <w:noProof/>
        </w:rPr>
        <w:t>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D570C3" w:rsidRPr="00026FDC">
        <w:rPr>
          <w:noProof/>
        </w:rPr>
        <w:fldChar w:fldCharType="begin"/>
      </w:r>
      <w:r w:rsidRPr="00026FDC">
        <w:rPr>
          <w:noProof/>
        </w:rPr>
        <w:instrText xml:space="preserve"> PAGEREF _Toc441130450 \h </w:instrText>
      </w:r>
      <w:r w:rsidR="00D570C3" w:rsidRPr="00026FDC">
        <w:rPr>
          <w:noProof/>
        </w:rPr>
      </w:r>
      <w:r w:rsidR="00D570C3" w:rsidRPr="00026FDC">
        <w:rPr>
          <w:noProof/>
        </w:rPr>
        <w:fldChar w:fldCharType="separate"/>
      </w:r>
      <w:r w:rsidR="004B1AB4">
        <w:rPr>
          <w:noProof/>
        </w:rPr>
        <w:t>9</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D570C3" w:rsidRPr="00026FDC">
        <w:rPr>
          <w:noProof/>
        </w:rPr>
        <w:fldChar w:fldCharType="begin"/>
      </w:r>
      <w:r w:rsidRPr="00026FDC">
        <w:rPr>
          <w:noProof/>
        </w:rPr>
        <w:instrText xml:space="preserve"> PAGEREF _Toc441130454 \h </w:instrText>
      </w:r>
      <w:r w:rsidR="00D570C3" w:rsidRPr="00026FDC">
        <w:rPr>
          <w:noProof/>
        </w:rPr>
      </w:r>
      <w:r w:rsidR="00D570C3" w:rsidRPr="00026FDC">
        <w:rPr>
          <w:noProof/>
        </w:rPr>
        <w:fldChar w:fldCharType="separate"/>
      </w:r>
      <w:r w:rsidR="004B1AB4">
        <w:rPr>
          <w:noProof/>
        </w:rPr>
        <w:t>11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D570C3" w:rsidRPr="00026FDC">
        <w:rPr>
          <w:noProof/>
        </w:rPr>
        <w:fldChar w:fldCharType="begin"/>
      </w:r>
      <w:r w:rsidRPr="00026FDC">
        <w:rPr>
          <w:noProof/>
        </w:rPr>
        <w:instrText xml:space="preserve"> PAGEREF _Toc441130455 \h </w:instrText>
      </w:r>
      <w:r w:rsidR="00D570C3" w:rsidRPr="00026FDC">
        <w:rPr>
          <w:noProof/>
        </w:rPr>
      </w:r>
      <w:r w:rsidR="00D570C3" w:rsidRPr="00026FDC">
        <w:rPr>
          <w:noProof/>
        </w:rPr>
        <w:fldChar w:fldCharType="separate"/>
      </w:r>
      <w:r w:rsidR="004B1AB4">
        <w:rPr>
          <w:noProof/>
        </w:rPr>
        <w:t>11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D570C3" w:rsidRPr="00026FDC">
        <w:rPr>
          <w:noProof/>
        </w:rPr>
        <w:fldChar w:fldCharType="begin"/>
      </w:r>
      <w:r w:rsidRPr="00026FDC">
        <w:rPr>
          <w:noProof/>
        </w:rPr>
        <w:instrText xml:space="preserve"> PAGEREF _Toc441130458 \h </w:instrText>
      </w:r>
      <w:r w:rsidR="00D570C3" w:rsidRPr="00026FDC">
        <w:rPr>
          <w:noProof/>
        </w:rPr>
      </w:r>
      <w:r w:rsidR="00D570C3" w:rsidRPr="00026FDC">
        <w:rPr>
          <w:noProof/>
        </w:rPr>
        <w:fldChar w:fldCharType="separate"/>
      </w:r>
      <w:r w:rsidR="004B1AB4">
        <w:rPr>
          <w:noProof/>
        </w:rPr>
        <w:t>11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D570C3" w:rsidRPr="00026FDC">
        <w:rPr>
          <w:noProof/>
        </w:rPr>
        <w:fldChar w:fldCharType="begin"/>
      </w:r>
      <w:r w:rsidRPr="00026FDC">
        <w:rPr>
          <w:noProof/>
        </w:rPr>
        <w:instrText xml:space="preserve"> PAGEREF _Toc441130459 \h </w:instrText>
      </w:r>
      <w:r w:rsidR="00D570C3" w:rsidRPr="00026FDC">
        <w:rPr>
          <w:noProof/>
        </w:rPr>
      </w:r>
      <w:r w:rsidR="00D570C3" w:rsidRPr="00026FDC">
        <w:rPr>
          <w:noProof/>
        </w:rPr>
        <w:fldChar w:fldCharType="separate"/>
      </w:r>
      <w:r w:rsidR="004B1AB4">
        <w:rPr>
          <w:noProof/>
        </w:rPr>
        <w:t>12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D570C3" w:rsidRPr="00026FDC">
        <w:rPr>
          <w:noProof/>
        </w:rPr>
        <w:fldChar w:fldCharType="begin"/>
      </w:r>
      <w:r w:rsidRPr="00026FDC">
        <w:rPr>
          <w:noProof/>
        </w:rPr>
        <w:instrText xml:space="preserve"> PAGEREF _Toc441130474 \h </w:instrText>
      </w:r>
      <w:r w:rsidR="00D570C3" w:rsidRPr="00026FDC">
        <w:rPr>
          <w:noProof/>
        </w:rPr>
      </w:r>
      <w:r w:rsidR="00D570C3" w:rsidRPr="00026FDC">
        <w:rPr>
          <w:noProof/>
        </w:rPr>
        <w:fldChar w:fldCharType="separate"/>
      </w:r>
      <w:r w:rsidR="004B1AB4">
        <w:rPr>
          <w:noProof/>
        </w:rPr>
        <w:t>26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D570C3" w:rsidRPr="00026FDC">
        <w:rPr>
          <w:noProof/>
        </w:rPr>
        <w:fldChar w:fldCharType="begin"/>
      </w:r>
      <w:r w:rsidRPr="00026FDC">
        <w:rPr>
          <w:noProof/>
        </w:rPr>
        <w:instrText xml:space="preserve"> PAGEREF _Toc441130477 \h </w:instrText>
      </w:r>
      <w:r w:rsidR="00D570C3" w:rsidRPr="00026FDC">
        <w:rPr>
          <w:noProof/>
        </w:rPr>
      </w:r>
      <w:r w:rsidR="00D570C3" w:rsidRPr="00026FDC">
        <w:rPr>
          <w:noProof/>
        </w:rPr>
        <w:fldChar w:fldCharType="separate"/>
      </w:r>
      <w:r w:rsidR="004B1AB4">
        <w:rPr>
          <w:noProof/>
        </w:rPr>
        <w:t>26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D570C3" w:rsidRPr="00026FDC">
        <w:rPr>
          <w:noProof/>
        </w:rPr>
        <w:fldChar w:fldCharType="begin"/>
      </w:r>
      <w:r w:rsidRPr="00026FDC">
        <w:rPr>
          <w:noProof/>
        </w:rPr>
        <w:instrText xml:space="preserve"> PAGEREF _Toc441130478 \h </w:instrText>
      </w:r>
      <w:r w:rsidR="00D570C3" w:rsidRPr="00026FDC">
        <w:rPr>
          <w:noProof/>
        </w:rPr>
      </w:r>
      <w:r w:rsidR="00D570C3" w:rsidRPr="00026FDC">
        <w:rPr>
          <w:noProof/>
        </w:rPr>
        <w:fldChar w:fldCharType="separate"/>
      </w:r>
      <w:r w:rsidR="004B1AB4">
        <w:rPr>
          <w:noProof/>
        </w:rPr>
        <w:t>26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D570C3" w:rsidRPr="00026FDC">
        <w:rPr>
          <w:noProof/>
        </w:rPr>
        <w:fldChar w:fldCharType="begin"/>
      </w:r>
      <w:r w:rsidRPr="00026FDC">
        <w:rPr>
          <w:noProof/>
        </w:rPr>
        <w:instrText xml:space="preserve"> PAGEREF _Toc441130483 \h </w:instrText>
      </w:r>
      <w:r w:rsidR="00D570C3" w:rsidRPr="00026FDC">
        <w:rPr>
          <w:noProof/>
        </w:rPr>
      </w:r>
      <w:r w:rsidR="00D570C3" w:rsidRPr="00026FDC">
        <w:rPr>
          <w:noProof/>
        </w:rPr>
        <w:fldChar w:fldCharType="separate"/>
      </w:r>
      <w:r w:rsidR="004B1AB4">
        <w:rPr>
          <w:noProof/>
        </w:rPr>
        <w:t>29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D570C3" w:rsidRPr="00026FDC">
        <w:rPr>
          <w:noProof/>
        </w:rPr>
        <w:fldChar w:fldCharType="begin"/>
      </w:r>
      <w:r w:rsidRPr="00026FDC">
        <w:rPr>
          <w:noProof/>
        </w:rPr>
        <w:instrText xml:space="preserve"> PAGEREF _Toc441130484 \h </w:instrText>
      </w:r>
      <w:r w:rsidR="00D570C3" w:rsidRPr="00026FDC">
        <w:rPr>
          <w:noProof/>
        </w:rPr>
      </w:r>
      <w:r w:rsidR="00D570C3" w:rsidRPr="00026FDC">
        <w:rPr>
          <w:noProof/>
        </w:rPr>
        <w:fldChar w:fldCharType="separate"/>
      </w:r>
      <w:r w:rsidR="004B1AB4">
        <w:rPr>
          <w:noProof/>
        </w:rPr>
        <w:t>31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D570C3" w:rsidRPr="00026FDC">
        <w:rPr>
          <w:noProof/>
        </w:rPr>
        <w:fldChar w:fldCharType="begin"/>
      </w:r>
      <w:r w:rsidRPr="00026FDC">
        <w:rPr>
          <w:noProof/>
        </w:rPr>
        <w:instrText xml:space="preserve"> PAGEREF _Toc441130485 \h </w:instrText>
      </w:r>
      <w:r w:rsidR="00D570C3" w:rsidRPr="00026FDC">
        <w:rPr>
          <w:noProof/>
        </w:rPr>
      </w:r>
      <w:r w:rsidR="00D570C3" w:rsidRPr="00026FDC">
        <w:rPr>
          <w:noProof/>
        </w:rPr>
        <w:fldChar w:fldCharType="separate"/>
      </w:r>
      <w:r w:rsidR="004B1AB4">
        <w:rPr>
          <w:noProof/>
        </w:rPr>
        <w:t>32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D570C3" w:rsidRPr="00026FDC">
        <w:rPr>
          <w:noProof/>
        </w:rPr>
        <w:fldChar w:fldCharType="begin"/>
      </w:r>
      <w:r w:rsidRPr="00026FDC">
        <w:rPr>
          <w:noProof/>
        </w:rPr>
        <w:instrText xml:space="preserve"> PAGEREF _Toc441130486 \h </w:instrText>
      </w:r>
      <w:r w:rsidR="00D570C3" w:rsidRPr="00026FDC">
        <w:rPr>
          <w:noProof/>
        </w:rPr>
      </w:r>
      <w:r w:rsidR="00D570C3" w:rsidRPr="00026FDC">
        <w:rPr>
          <w:noProof/>
        </w:rPr>
        <w:fldChar w:fldCharType="separate"/>
      </w:r>
      <w:r w:rsidR="004B1AB4">
        <w:rPr>
          <w:noProof/>
        </w:rPr>
        <w:t>32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D570C3" w:rsidRPr="00026FDC">
        <w:rPr>
          <w:noProof/>
        </w:rPr>
        <w:fldChar w:fldCharType="begin"/>
      </w:r>
      <w:r w:rsidRPr="00026FDC">
        <w:rPr>
          <w:noProof/>
        </w:rPr>
        <w:instrText xml:space="preserve"> PAGEREF _Toc441130487 \h </w:instrText>
      </w:r>
      <w:r w:rsidR="00D570C3" w:rsidRPr="00026FDC">
        <w:rPr>
          <w:noProof/>
        </w:rPr>
      </w:r>
      <w:r w:rsidR="00D570C3" w:rsidRPr="00026FDC">
        <w:rPr>
          <w:noProof/>
        </w:rPr>
        <w:fldChar w:fldCharType="separate"/>
      </w:r>
      <w:r w:rsidR="004B1AB4">
        <w:rPr>
          <w:noProof/>
        </w:rPr>
        <w:t>33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D570C3" w:rsidRPr="00026FDC">
        <w:rPr>
          <w:noProof/>
        </w:rPr>
        <w:fldChar w:fldCharType="begin"/>
      </w:r>
      <w:r w:rsidRPr="00026FDC">
        <w:rPr>
          <w:noProof/>
        </w:rPr>
        <w:instrText xml:space="preserve"> PAGEREF _Toc441130488 \h </w:instrText>
      </w:r>
      <w:r w:rsidR="00D570C3" w:rsidRPr="00026FDC">
        <w:rPr>
          <w:noProof/>
        </w:rPr>
      </w:r>
      <w:r w:rsidR="00D570C3" w:rsidRPr="00026FDC">
        <w:rPr>
          <w:noProof/>
        </w:rPr>
        <w:fldChar w:fldCharType="separate"/>
      </w:r>
      <w:r w:rsidR="004B1AB4">
        <w:rPr>
          <w:noProof/>
        </w:rPr>
        <w:t>33</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D570C3" w:rsidRPr="00026FDC">
        <w:rPr>
          <w:noProof/>
        </w:rPr>
        <w:fldChar w:fldCharType="begin"/>
      </w:r>
      <w:r w:rsidRPr="00026FDC">
        <w:rPr>
          <w:noProof/>
        </w:rPr>
        <w:instrText xml:space="preserve"> PAGEREF _Toc441130489 \h </w:instrText>
      </w:r>
      <w:r w:rsidR="00D570C3" w:rsidRPr="00026FDC">
        <w:rPr>
          <w:noProof/>
        </w:rPr>
      </w:r>
      <w:r w:rsidR="00D570C3" w:rsidRPr="00026FDC">
        <w:rPr>
          <w:noProof/>
        </w:rPr>
        <w:fldChar w:fldCharType="separate"/>
      </w:r>
      <w:r w:rsidR="004B1AB4">
        <w:rPr>
          <w:noProof/>
        </w:rPr>
        <w:t>34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D570C3" w:rsidRPr="00026FDC">
        <w:rPr>
          <w:noProof/>
        </w:rPr>
        <w:fldChar w:fldCharType="begin"/>
      </w:r>
      <w:r w:rsidRPr="00026FDC">
        <w:rPr>
          <w:noProof/>
        </w:rPr>
        <w:instrText xml:space="preserve"> PAGEREF _Toc441130490 \h </w:instrText>
      </w:r>
      <w:r w:rsidR="00D570C3" w:rsidRPr="00026FDC">
        <w:rPr>
          <w:noProof/>
        </w:rPr>
      </w:r>
      <w:r w:rsidR="00D570C3" w:rsidRPr="00026FDC">
        <w:rPr>
          <w:noProof/>
        </w:rPr>
        <w:fldChar w:fldCharType="separate"/>
      </w:r>
      <w:r w:rsidR="004B1AB4">
        <w:rPr>
          <w:noProof/>
        </w:rPr>
        <w:t>34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D570C3" w:rsidRPr="00026FDC">
        <w:rPr>
          <w:noProof/>
        </w:rPr>
        <w:fldChar w:fldCharType="begin"/>
      </w:r>
      <w:r w:rsidRPr="00026FDC">
        <w:rPr>
          <w:noProof/>
        </w:rPr>
        <w:instrText xml:space="preserve"> PAGEREF _Toc441130492 \h </w:instrText>
      </w:r>
      <w:r w:rsidR="00D570C3" w:rsidRPr="00026FDC">
        <w:rPr>
          <w:noProof/>
        </w:rPr>
      </w:r>
      <w:r w:rsidR="00D570C3" w:rsidRPr="00026FDC">
        <w:rPr>
          <w:noProof/>
        </w:rPr>
        <w:fldChar w:fldCharType="separate"/>
      </w:r>
      <w:r w:rsidR="004B1AB4">
        <w:rPr>
          <w:noProof/>
        </w:rPr>
        <w:t>34</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D570C3" w:rsidRPr="00026FDC">
        <w:rPr>
          <w:noProof/>
        </w:rPr>
        <w:fldChar w:fldCharType="begin"/>
      </w:r>
      <w:r w:rsidRPr="00026FDC">
        <w:rPr>
          <w:noProof/>
        </w:rPr>
        <w:instrText xml:space="preserve"> PAGEREF _Toc441130494 \h </w:instrText>
      </w:r>
      <w:r w:rsidR="00D570C3" w:rsidRPr="00026FDC">
        <w:rPr>
          <w:noProof/>
        </w:rPr>
      </w:r>
      <w:r w:rsidR="00D570C3" w:rsidRPr="00026FDC">
        <w:rPr>
          <w:noProof/>
        </w:rPr>
        <w:fldChar w:fldCharType="separate"/>
      </w:r>
      <w:r w:rsidR="004B1AB4">
        <w:rPr>
          <w:noProof/>
        </w:rPr>
        <w:t>35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D570C3" w:rsidRPr="00026FDC">
        <w:rPr>
          <w:noProof/>
        </w:rPr>
        <w:fldChar w:fldCharType="begin"/>
      </w:r>
      <w:r w:rsidRPr="00026FDC">
        <w:rPr>
          <w:noProof/>
        </w:rPr>
        <w:instrText xml:space="preserve"> PAGEREF _Toc441130495 \h </w:instrText>
      </w:r>
      <w:r w:rsidR="00D570C3" w:rsidRPr="00026FDC">
        <w:rPr>
          <w:noProof/>
        </w:rPr>
      </w:r>
      <w:r w:rsidR="00D570C3" w:rsidRPr="00026FDC">
        <w:rPr>
          <w:noProof/>
        </w:rPr>
        <w:fldChar w:fldCharType="separate"/>
      </w:r>
      <w:r w:rsidR="004B1AB4">
        <w:rPr>
          <w:noProof/>
        </w:rPr>
        <w:t>35</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D570C3" w:rsidRPr="00026FDC">
        <w:rPr>
          <w:noProof/>
        </w:rPr>
        <w:fldChar w:fldCharType="begin"/>
      </w:r>
      <w:r w:rsidRPr="00026FDC">
        <w:rPr>
          <w:noProof/>
        </w:rPr>
        <w:instrText xml:space="preserve"> PAGEREF _Toc441130496 \h </w:instrText>
      </w:r>
      <w:r w:rsidR="00D570C3" w:rsidRPr="00026FDC">
        <w:rPr>
          <w:noProof/>
        </w:rPr>
      </w:r>
      <w:r w:rsidR="00D570C3" w:rsidRPr="00026FDC">
        <w:rPr>
          <w:noProof/>
        </w:rPr>
        <w:fldChar w:fldCharType="separate"/>
      </w:r>
      <w:r w:rsidR="004B1AB4">
        <w:rPr>
          <w:noProof/>
        </w:rPr>
        <w:t>35</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D570C3" w:rsidRPr="00026FDC">
        <w:rPr>
          <w:noProof/>
        </w:rPr>
        <w:fldChar w:fldCharType="begin"/>
      </w:r>
      <w:r w:rsidRPr="00026FDC">
        <w:rPr>
          <w:noProof/>
        </w:rPr>
        <w:instrText xml:space="preserve"> PAGEREF _Toc441130498 \h </w:instrText>
      </w:r>
      <w:r w:rsidR="00D570C3" w:rsidRPr="00026FDC">
        <w:rPr>
          <w:noProof/>
        </w:rPr>
      </w:r>
      <w:r w:rsidR="00D570C3" w:rsidRPr="00026FDC">
        <w:rPr>
          <w:noProof/>
        </w:rPr>
        <w:fldChar w:fldCharType="separate"/>
      </w:r>
      <w:r w:rsidR="004B1AB4">
        <w:rPr>
          <w:noProof/>
        </w:rPr>
        <w:t>39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D570C3" w:rsidRPr="00026FDC">
        <w:rPr>
          <w:noProof/>
        </w:rPr>
        <w:fldChar w:fldCharType="begin"/>
      </w:r>
      <w:r w:rsidRPr="00026FDC">
        <w:rPr>
          <w:noProof/>
        </w:rPr>
        <w:instrText xml:space="preserve"> PAGEREF _Toc441130500 \h </w:instrText>
      </w:r>
      <w:r w:rsidR="00D570C3" w:rsidRPr="00026FDC">
        <w:rPr>
          <w:noProof/>
        </w:rPr>
      </w:r>
      <w:r w:rsidR="00D570C3" w:rsidRPr="00026FDC">
        <w:rPr>
          <w:noProof/>
        </w:rPr>
        <w:fldChar w:fldCharType="separate"/>
      </w:r>
      <w:r w:rsidR="004B1AB4">
        <w:rPr>
          <w:noProof/>
        </w:rPr>
        <w:t>41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D570C3" w:rsidRPr="00026FDC">
        <w:rPr>
          <w:noProof/>
        </w:rPr>
        <w:fldChar w:fldCharType="begin"/>
      </w:r>
      <w:r w:rsidRPr="00026FDC">
        <w:rPr>
          <w:noProof/>
        </w:rPr>
        <w:instrText xml:space="preserve"> PAGEREF _Toc441130503 \h </w:instrText>
      </w:r>
      <w:r w:rsidR="00D570C3" w:rsidRPr="00026FDC">
        <w:rPr>
          <w:noProof/>
        </w:rPr>
      </w:r>
      <w:r w:rsidR="00D570C3" w:rsidRPr="00026FDC">
        <w:rPr>
          <w:noProof/>
        </w:rPr>
        <w:fldChar w:fldCharType="separate"/>
      </w:r>
      <w:r w:rsidR="004B1AB4">
        <w:rPr>
          <w:noProof/>
        </w:rPr>
        <w:t>43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D570C3" w:rsidRPr="00026FDC">
        <w:rPr>
          <w:noProof/>
        </w:rPr>
        <w:fldChar w:fldCharType="begin"/>
      </w:r>
      <w:r w:rsidRPr="00026FDC">
        <w:rPr>
          <w:noProof/>
        </w:rPr>
        <w:instrText xml:space="preserve"> PAGEREF _Toc441130506 \h </w:instrText>
      </w:r>
      <w:r w:rsidR="00D570C3" w:rsidRPr="00026FDC">
        <w:rPr>
          <w:noProof/>
        </w:rPr>
      </w:r>
      <w:r w:rsidR="00D570C3" w:rsidRPr="00026FDC">
        <w:rPr>
          <w:noProof/>
        </w:rPr>
        <w:fldChar w:fldCharType="separate"/>
      </w:r>
      <w:r w:rsidR="004B1AB4">
        <w:rPr>
          <w:noProof/>
        </w:rPr>
        <w:t>45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D570C3" w:rsidRPr="00026FDC">
        <w:rPr>
          <w:noProof/>
        </w:rPr>
        <w:fldChar w:fldCharType="begin"/>
      </w:r>
      <w:r w:rsidRPr="00026FDC">
        <w:rPr>
          <w:noProof/>
        </w:rPr>
        <w:instrText xml:space="preserve"> PAGEREF _Toc441130509 \h </w:instrText>
      </w:r>
      <w:r w:rsidR="00D570C3" w:rsidRPr="00026FDC">
        <w:rPr>
          <w:noProof/>
        </w:rPr>
      </w:r>
      <w:r w:rsidR="00D570C3" w:rsidRPr="00026FDC">
        <w:rPr>
          <w:noProof/>
        </w:rPr>
        <w:fldChar w:fldCharType="separate"/>
      </w:r>
      <w:r w:rsidR="004B1AB4">
        <w:rPr>
          <w:noProof/>
        </w:rPr>
        <w:t>47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D570C3" w:rsidRPr="00026FDC">
        <w:rPr>
          <w:noProof/>
        </w:rPr>
        <w:fldChar w:fldCharType="begin"/>
      </w:r>
      <w:r w:rsidRPr="00026FDC">
        <w:rPr>
          <w:noProof/>
        </w:rPr>
        <w:instrText xml:space="preserve"> PAGEREF _Toc441130512 \h </w:instrText>
      </w:r>
      <w:r w:rsidR="00D570C3" w:rsidRPr="00026FDC">
        <w:rPr>
          <w:noProof/>
        </w:rPr>
      </w:r>
      <w:r w:rsidR="00D570C3" w:rsidRPr="00026FDC">
        <w:rPr>
          <w:noProof/>
        </w:rPr>
        <w:fldChar w:fldCharType="separate"/>
      </w:r>
      <w:r w:rsidR="004B1AB4">
        <w:rPr>
          <w:noProof/>
        </w:rPr>
        <w:t>49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D570C3" w:rsidRPr="00026FDC">
        <w:rPr>
          <w:noProof/>
        </w:rPr>
        <w:fldChar w:fldCharType="begin"/>
      </w:r>
      <w:r w:rsidRPr="00026FDC">
        <w:rPr>
          <w:noProof/>
        </w:rPr>
        <w:instrText xml:space="preserve"> PAGEREF _Toc441130515 \h </w:instrText>
      </w:r>
      <w:r w:rsidR="00D570C3" w:rsidRPr="00026FDC">
        <w:rPr>
          <w:noProof/>
        </w:rPr>
      </w:r>
      <w:r w:rsidR="00D570C3" w:rsidRPr="00026FDC">
        <w:rPr>
          <w:noProof/>
        </w:rPr>
        <w:fldChar w:fldCharType="separate"/>
      </w:r>
      <w:r w:rsidR="004B1AB4">
        <w:rPr>
          <w:noProof/>
        </w:rPr>
        <w:t>51</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D570C3" w:rsidRPr="00026FDC">
        <w:rPr>
          <w:noProof/>
        </w:rPr>
        <w:fldChar w:fldCharType="begin"/>
      </w:r>
      <w:r w:rsidRPr="00026FDC">
        <w:rPr>
          <w:noProof/>
        </w:rPr>
        <w:instrText xml:space="preserve"> PAGEREF _Toc441130516 \h </w:instrText>
      </w:r>
      <w:r w:rsidR="00D570C3" w:rsidRPr="00026FDC">
        <w:rPr>
          <w:noProof/>
        </w:rPr>
      </w:r>
      <w:r w:rsidR="00D570C3" w:rsidRPr="00026FDC">
        <w:rPr>
          <w:noProof/>
        </w:rPr>
        <w:fldChar w:fldCharType="separate"/>
      </w:r>
      <w:r w:rsidR="004B1AB4">
        <w:rPr>
          <w:noProof/>
        </w:rPr>
        <w:t>51</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D570C3" w:rsidRPr="00026FDC">
        <w:rPr>
          <w:noProof/>
        </w:rPr>
        <w:fldChar w:fldCharType="begin"/>
      </w:r>
      <w:r w:rsidRPr="00026FDC">
        <w:rPr>
          <w:noProof/>
        </w:rPr>
        <w:instrText xml:space="preserve"> PAGEREF _Toc441130517 \h </w:instrText>
      </w:r>
      <w:r w:rsidR="00D570C3" w:rsidRPr="00026FDC">
        <w:rPr>
          <w:noProof/>
        </w:rPr>
      </w:r>
      <w:r w:rsidR="00D570C3" w:rsidRPr="00026FDC">
        <w:rPr>
          <w:noProof/>
        </w:rPr>
        <w:fldChar w:fldCharType="separate"/>
      </w:r>
      <w:r w:rsidR="004B1AB4">
        <w:rPr>
          <w:noProof/>
        </w:rPr>
        <w:t>53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D570C3" w:rsidRPr="00026FDC">
        <w:rPr>
          <w:noProof/>
        </w:rPr>
        <w:fldChar w:fldCharType="begin"/>
      </w:r>
      <w:r w:rsidRPr="00026FDC">
        <w:rPr>
          <w:noProof/>
        </w:rPr>
        <w:instrText xml:space="preserve"> PAGEREF _Toc441130519 \h </w:instrText>
      </w:r>
      <w:r w:rsidR="00D570C3" w:rsidRPr="00026FDC">
        <w:rPr>
          <w:noProof/>
        </w:rPr>
      </w:r>
      <w:r w:rsidR="00D570C3" w:rsidRPr="00026FDC">
        <w:rPr>
          <w:noProof/>
        </w:rPr>
        <w:fldChar w:fldCharType="separate"/>
      </w:r>
      <w:r w:rsidR="004B1AB4">
        <w:rPr>
          <w:noProof/>
        </w:rPr>
        <w:t>57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D570C3" w:rsidRPr="00026FDC">
        <w:rPr>
          <w:noProof/>
        </w:rPr>
        <w:fldChar w:fldCharType="begin"/>
      </w:r>
      <w:r w:rsidRPr="00026FDC">
        <w:rPr>
          <w:noProof/>
        </w:rPr>
        <w:instrText xml:space="preserve"> PAGEREF _Toc441130522 \h </w:instrText>
      </w:r>
      <w:r w:rsidR="00D570C3" w:rsidRPr="00026FDC">
        <w:rPr>
          <w:noProof/>
        </w:rPr>
      </w:r>
      <w:r w:rsidR="00D570C3" w:rsidRPr="00026FDC">
        <w:rPr>
          <w:noProof/>
        </w:rPr>
        <w:fldChar w:fldCharType="separate"/>
      </w:r>
      <w:r w:rsidR="004B1AB4">
        <w:rPr>
          <w:noProof/>
        </w:rPr>
        <w:t>60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D570C3" w:rsidRPr="00026FDC">
        <w:rPr>
          <w:noProof/>
        </w:rPr>
        <w:fldChar w:fldCharType="begin"/>
      </w:r>
      <w:r w:rsidRPr="00026FDC">
        <w:rPr>
          <w:noProof/>
        </w:rPr>
        <w:instrText xml:space="preserve"> PAGEREF _Toc441130525 \h </w:instrText>
      </w:r>
      <w:r w:rsidR="00D570C3" w:rsidRPr="00026FDC">
        <w:rPr>
          <w:noProof/>
        </w:rPr>
      </w:r>
      <w:r w:rsidR="00D570C3" w:rsidRPr="00026FDC">
        <w:rPr>
          <w:noProof/>
        </w:rPr>
        <w:fldChar w:fldCharType="separate"/>
      </w:r>
      <w:r w:rsidR="004B1AB4">
        <w:rPr>
          <w:noProof/>
        </w:rPr>
        <w:t>62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D570C3" w:rsidRPr="00026FDC">
        <w:rPr>
          <w:noProof/>
        </w:rPr>
        <w:fldChar w:fldCharType="begin"/>
      </w:r>
      <w:r w:rsidRPr="00026FDC">
        <w:rPr>
          <w:noProof/>
        </w:rPr>
        <w:instrText xml:space="preserve"> PAGEREF _Toc441130528 \h </w:instrText>
      </w:r>
      <w:r w:rsidR="00D570C3" w:rsidRPr="00026FDC">
        <w:rPr>
          <w:noProof/>
        </w:rPr>
      </w:r>
      <w:r w:rsidR="00D570C3" w:rsidRPr="00026FDC">
        <w:rPr>
          <w:noProof/>
        </w:rPr>
        <w:fldChar w:fldCharType="separate"/>
      </w:r>
      <w:r w:rsidR="004B1AB4">
        <w:rPr>
          <w:noProof/>
        </w:rPr>
        <w:t>64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D570C3" w:rsidRPr="00026FDC">
        <w:rPr>
          <w:noProof/>
        </w:rPr>
        <w:fldChar w:fldCharType="begin"/>
      </w:r>
      <w:r w:rsidRPr="00026FDC">
        <w:rPr>
          <w:noProof/>
        </w:rPr>
        <w:instrText xml:space="preserve"> PAGEREF _Toc441130531 \h </w:instrText>
      </w:r>
      <w:r w:rsidR="00D570C3" w:rsidRPr="00026FDC">
        <w:rPr>
          <w:noProof/>
        </w:rPr>
      </w:r>
      <w:r w:rsidR="00D570C3" w:rsidRPr="00026FDC">
        <w:rPr>
          <w:noProof/>
        </w:rPr>
        <w:fldChar w:fldCharType="separate"/>
      </w:r>
      <w:r w:rsidR="004B1AB4">
        <w:rPr>
          <w:noProof/>
        </w:rPr>
        <w:t>66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D570C3" w:rsidRPr="00026FDC">
        <w:rPr>
          <w:noProof/>
        </w:rPr>
        <w:fldChar w:fldCharType="begin"/>
      </w:r>
      <w:r w:rsidRPr="00026FDC">
        <w:rPr>
          <w:noProof/>
        </w:rPr>
        <w:instrText xml:space="preserve"> PAGEREF _Toc441130534 \h </w:instrText>
      </w:r>
      <w:r w:rsidR="00D570C3" w:rsidRPr="00026FDC">
        <w:rPr>
          <w:noProof/>
        </w:rPr>
      </w:r>
      <w:r w:rsidR="00D570C3" w:rsidRPr="00026FDC">
        <w:rPr>
          <w:noProof/>
        </w:rPr>
        <w:fldChar w:fldCharType="separate"/>
      </w:r>
      <w:r w:rsidR="004B1AB4">
        <w:rPr>
          <w:noProof/>
        </w:rPr>
        <w:t>69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D570C3" w:rsidRPr="00026FDC">
        <w:rPr>
          <w:noProof/>
        </w:rPr>
        <w:fldChar w:fldCharType="begin"/>
      </w:r>
      <w:r w:rsidRPr="00026FDC">
        <w:rPr>
          <w:noProof/>
        </w:rPr>
        <w:instrText xml:space="preserve"> PAGEREF _Toc441130537 \h </w:instrText>
      </w:r>
      <w:r w:rsidR="00D570C3" w:rsidRPr="00026FDC">
        <w:rPr>
          <w:noProof/>
        </w:rPr>
      </w:r>
      <w:r w:rsidR="00D570C3" w:rsidRPr="00026FDC">
        <w:rPr>
          <w:noProof/>
        </w:rPr>
        <w:fldChar w:fldCharType="separate"/>
      </w:r>
      <w:r w:rsidR="004B1AB4">
        <w:rPr>
          <w:noProof/>
        </w:rPr>
        <w:t>71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D570C3" w:rsidRPr="00026FDC">
        <w:rPr>
          <w:noProof/>
        </w:rPr>
        <w:fldChar w:fldCharType="begin"/>
      </w:r>
      <w:r w:rsidRPr="00026FDC">
        <w:rPr>
          <w:noProof/>
        </w:rPr>
        <w:instrText xml:space="preserve"> PAGEREF _Toc441130540 \h </w:instrText>
      </w:r>
      <w:r w:rsidR="00D570C3" w:rsidRPr="00026FDC">
        <w:rPr>
          <w:noProof/>
        </w:rPr>
      </w:r>
      <w:r w:rsidR="00D570C3" w:rsidRPr="00026FDC">
        <w:rPr>
          <w:noProof/>
        </w:rPr>
        <w:fldChar w:fldCharType="separate"/>
      </w:r>
      <w:r w:rsidR="004B1AB4">
        <w:rPr>
          <w:noProof/>
        </w:rPr>
        <w:t>74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D570C3" w:rsidRPr="00026FDC">
        <w:rPr>
          <w:noProof/>
        </w:rPr>
        <w:fldChar w:fldCharType="begin"/>
      </w:r>
      <w:r w:rsidRPr="00026FDC">
        <w:rPr>
          <w:noProof/>
        </w:rPr>
        <w:instrText xml:space="preserve"> PAGEREF _Toc441130543 \h </w:instrText>
      </w:r>
      <w:r w:rsidR="00D570C3" w:rsidRPr="00026FDC">
        <w:rPr>
          <w:noProof/>
        </w:rPr>
      </w:r>
      <w:r w:rsidR="00D570C3" w:rsidRPr="00026FDC">
        <w:rPr>
          <w:noProof/>
        </w:rPr>
        <w:fldChar w:fldCharType="separate"/>
      </w:r>
      <w:r w:rsidR="004B1AB4">
        <w:rPr>
          <w:noProof/>
        </w:rPr>
        <w:t>76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D570C3" w:rsidRPr="00026FDC">
        <w:rPr>
          <w:noProof/>
        </w:rPr>
        <w:fldChar w:fldCharType="begin"/>
      </w:r>
      <w:r w:rsidRPr="00026FDC">
        <w:rPr>
          <w:noProof/>
        </w:rPr>
        <w:instrText xml:space="preserve"> PAGEREF _Toc441130546 \h </w:instrText>
      </w:r>
      <w:r w:rsidR="00D570C3" w:rsidRPr="00026FDC">
        <w:rPr>
          <w:noProof/>
        </w:rPr>
      </w:r>
      <w:r w:rsidR="00D570C3" w:rsidRPr="00026FDC">
        <w:rPr>
          <w:noProof/>
        </w:rPr>
        <w:fldChar w:fldCharType="separate"/>
      </w:r>
      <w:r w:rsidR="004B1AB4">
        <w:rPr>
          <w:noProof/>
        </w:rPr>
        <w:t>78</w:t>
      </w:r>
      <w:r w:rsidR="00D570C3" w:rsidRPr="00026FDC">
        <w:rPr>
          <w:noProof/>
        </w:rPr>
        <w:fldChar w:fldCharType="end"/>
      </w:r>
    </w:p>
    <w:p w:rsidR="00717F60" w:rsidRPr="00026FDC" w:rsidRDefault="00D570C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36347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4B1AB4">
        <w:rPr>
          <w:iCs/>
          <w:sz w:val="24"/>
          <w:szCs w:val="24"/>
        </w:rPr>
        <w:t xml:space="preserve">Заказчик, являющийся Организатором запроса предложений </w:t>
      </w:r>
      <w:r w:rsidR="007556FF" w:rsidRPr="004B1AB4">
        <w:rPr>
          <w:iCs/>
          <w:sz w:val="24"/>
          <w:szCs w:val="24"/>
        </w:rPr>
        <w:t>– ПАО «МРСК Центра» (далее – Заказчик или Организатор)</w:t>
      </w:r>
      <w:r w:rsidRPr="004B1AB4">
        <w:rPr>
          <w:iCs/>
          <w:sz w:val="24"/>
          <w:szCs w:val="24"/>
        </w:rPr>
        <w:t xml:space="preserve"> (почтовый адрес:</w:t>
      </w:r>
      <w:proofErr w:type="gramEnd"/>
      <w:r w:rsidR="007556FF" w:rsidRPr="004B1AB4">
        <w:rPr>
          <w:iCs/>
          <w:sz w:val="24"/>
          <w:szCs w:val="24"/>
        </w:rPr>
        <w:t xml:space="preserve"> </w:t>
      </w:r>
      <w:proofErr w:type="gramStart"/>
      <w:r w:rsidR="007556FF" w:rsidRPr="004B1AB4">
        <w:rPr>
          <w:iCs/>
          <w:sz w:val="24"/>
          <w:szCs w:val="24"/>
        </w:rPr>
        <w:t>РФ, 127018, г. Москва, ул. 2-я Ямская, 4</w:t>
      </w:r>
      <w:r w:rsidR="00EC1043" w:rsidRPr="004B1AB4">
        <w:rPr>
          <w:iCs/>
          <w:sz w:val="24"/>
          <w:szCs w:val="24"/>
        </w:rPr>
        <w:t>, с</w:t>
      </w:r>
      <w:r w:rsidRPr="004B1AB4">
        <w:rPr>
          <w:iCs/>
          <w:sz w:val="24"/>
          <w:szCs w:val="24"/>
        </w:rPr>
        <w:t xml:space="preserve">екретарь Закупочной комиссии – </w:t>
      </w:r>
      <w:r w:rsidR="002F1BC1" w:rsidRPr="004B1AB4">
        <w:rPr>
          <w:iCs/>
          <w:sz w:val="24"/>
          <w:szCs w:val="24"/>
        </w:rPr>
        <w:t xml:space="preserve">РФ, 127018, г. Москва, ул. 2-я Ямская, 4, 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2F1BC1" w:rsidRPr="004B1AB4">
        <w:rPr>
          <w:sz w:val="24"/>
          <w:szCs w:val="24"/>
        </w:rPr>
        <w:t>адрес электронной почты:</w:t>
      </w:r>
      <w:proofErr w:type="gramEnd"/>
      <w:r w:rsidR="002F1BC1" w:rsidRPr="004B1AB4">
        <w:rPr>
          <w:sz w:val="24"/>
          <w:szCs w:val="24"/>
        </w:rPr>
        <w:t xml:space="preserve"> </w:t>
      </w:r>
      <w:r w:rsidR="002F1BC1" w:rsidRPr="004B1AB4">
        <w:rPr>
          <w:iCs/>
          <w:sz w:val="24"/>
          <w:szCs w:val="24"/>
        </w:rPr>
        <w:t xml:space="preserve"> </w:t>
      </w:r>
      <w:hyperlink r:id="rId18" w:history="1">
        <w:r w:rsidR="002F1BC1" w:rsidRPr="004B1AB4">
          <w:rPr>
            <w:rStyle w:val="a7"/>
            <w:sz w:val="24"/>
            <w:szCs w:val="24"/>
            <w:lang w:val="en-US"/>
          </w:rPr>
          <w:t>Zaitseva</w:t>
        </w:r>
        <w:r w:rsidR="002F1BC1" w:rsidRPr="004B1AB4">
          <w:rPr>
            <w:rStyle w:val="a7"/>
            <w:sz w:val="24"/>
            <w:szCs w:val="24"/>
          </w:rPr>
          <w:t>.</w:t>
        </w:r>
        <w:r w:rsidR="002F1BC1" w:rsidRPr="004B1AB4">
          <w:rPr>
            <w:rStyle w:val="a7"/>
            <w:sz w:val="24"/>
            <w:szCs w:val="24"/>
            <w:lang w:val="en-US"/>
          </w:rPr>
          <w:t>AA</w:t>
        </w:r>
        <w:r w:rsidR="002F1BC1" w:rsidRPr="004B1AB4">
          <w:rPr>
            <w:rStyle w:val="a7"/>
            <w:sz w:val="24"/>
            <w:szCs w:val="24"/>
          </w:rPr>
          <w:t>@mrsk-1.ru</w:t>
        </w:r>
      </w:hyperlink>
      <w:r w:rsidR="002F1BC1" w:rsidRPr="004B1AB4">
        <w:rPr>
          <w:rStyle w:val="a7"/>
          <w:sz w:val="24"/>
          <w:szCs w:val="24"/>
        </w:rPr>
        <w:t>,</w:t>
      </w:r>
      <w:r w:rsidR="00862664" w:rsidRPr="004B1AB4">
        <w:rPr>
          <w:sz w:val="24"/>
          <w:szCs w:val="24"/>
        </w:rPr>
        <w:t xml:space="preserve"> </w:t>
      </w:r>
      <w:r w:rsidR="004B5EB3" w:rsidRPr="004B1AB4">
        <w:rPr>
          <w:iCs/>
          <w:sz w:val="24"/>
          <w:szCs w:val="24"/>
        </w:rPr>
        <w:t>Извещени</w:t>
      </w:r>
      <w:r w:rsidRPr="004B1AB4">
        <w:rPr>
          <w:iCs/>
          <w:sz w:val="24"/>
          <w:szCs w:val="24"/>
        </w:rPr>
        <w:t>ем</w:t>
      </w:r>
      <w:r w:rsidRPr="004B1AB4">
        <w:rPr>
          <w:sz w:val="24"/>
          <w:szCs w:val="24"/>
        </w:rPr>
        <w:t xml:space="preserve"> о проведении открытого </w:t>
      </w:r>
      <w:r w:rsidRPr="004B1AB4">
        <w:rPr>
          <w:iCs/>
          <w:sz w:val="24"/>
          <w:szCs w:val="24"/>
        </w:rPr>
        <w:t>запроса предложений</w:t>
      </w:r>
      <w:r w:rsidRPr="004B1AB4">
        <w:rPr>
          <w:sz w:val="24"/>
          <w:szCs w:val="24"/>
        </w:rPr>
        <w:t xml:space="preserve">, опубликованным </w:t>
      </w:r>
      <w:r w:rsidRPr="004B1AB4">
        <w:rPr>
          <w:b/>
          <w:sz w:val="24"/>
          <w:szCs w:val="24"/>
        </w:rPr>
        <w:t>«</w:t>
      </w:r>
      <w:r w:rsidR="002F1BC1" w:rsidRPr="004B1AB4">
        <w:rPr>
          <w:b/>
          <w:sz w:val="24"/>
          <w:szCs w:val="24"/>
        </w:rPr>
        <w:t>09</w:t>
      </w:r>
      <w:r w:rsidRPr="004B1AB4">
        <w:rPr>
          <w:b/>
          <w:sz w:val="24"/>
          <w:szCs w:val="24"/>
        </w:rPr>
        <w:t xml:space="preserve">» </w:t>
      </w:r>
      <w:r w:rsidR="002F1BC1" w:rsidRPr="004B1AB4">
        <w:rPr>
          <w:b/>
          <w:sz w:val="24"/>
          <w:szCs w:val="24"/>
        </w:rPr>
        <w:t>нояб</w:t>
      </w:r>
      <w:r w:rsidR="00862664" w:rsidRPr="004B1AB4">
        <w:rPr>
          <w:b/>
          <w:sz w:val="24"/>
          <w:szCs w:val="24"/>
        </w:rPr>
        <w:t>ря</w:t>
      </w:r>
      <w:r w:rsidRPr="004B1AB4">
        <w:rPr>
          <w:b/>
          <w:sz w:val="24"/>
          <w:szCs w:val="24"/>
        </w:rPr>
        <w:t xml:space="preserve"> 20</w:t>
      </w:r>
      <w:r w:rsidR="00C12FA4" w:rsidRPr="004B1AB4">
        <w:rPr>
          <w:b/>
          <w:sz w:val="24"/>
          <w:szCs w:val="24"/>
        </w:rPr>
        <w:t>1</w:t>
      </w:r>
      <w:r w:rsidR="00862664" w:rsidRPr="004B1AB4">
        <w:rPr>
          <w:b/>
          <w:sz w:val="24"/>
          <w:szCs w:val="24"/>
        </w:rPr>
        <w:t>6</w:t>
      </w:r>
      <w:r w:rsidRPr="004B1AB4">
        <w:rPr>
          <w:b/>
          <w:sz w:val="24"/>
          <w:szCs w:val="24"/>
        </w:rPr>
        <w:t xml:space="preserve"> г.</w:t>
      </w:r>
      <w:r w:rsidRPr="004B1AB4">
        <w:rPr>
          <w:sz w:val="24"/>
          <w:szCs w:val="24"/>
        </w:rPr>
        <w:t xml:space="preserve"> на официальном сайте (</w:t>
      </w:r>
      <w:hyperlink r:id="rId19" w:history="1">
        <w:r w:rsidR="00345CCA" w:rsidRPr="004B1AB4">
          <w:rPr>
            <w:rStyle w:val="a7"/>
            <w:sz w:val="24"/>
            <w:szCs w:val="24"/>
          </w:rPr>
          <w:t>www.zakupki.</w:t>
        </w:r>
        <w:r w:rsidR="00345CCA" w:rsidRPr="004B1AB4">
          <w:rPr>
            <w:rStyle w:val="a7"/>
            <w:sz w:val="24"/>
            <w:szCs w:val="24"/>
            <w:lang w:val="en-US"/>
          </w:rPr>
          <w:t>gov</w:t>
        </w:r>
        <w:r w:rsidR="00345CCA" w:rsidRPr="004B1AB4">
          <w:rPr>
            <w:rStyle w:val="a7"/>
            <w:sz w:val="24"/>
            <w:szCs w:val="24"/>
          </w:rPr>
          <w:t>.ru</w:t>
        </w:r>
      </w:hyperlink>
      <w:r w:rsidRPr="004B1AB4">
        <w:rPr>
          <w:sz w:val="24"/>
          <w:szCs w:val="24"/>
        </w:rPr>
        <w:t>),</w:t>
      </w:r>
      <w:r w:rsidR="009D7F01" w:rsidRPr="004B1AB4">
        <w:rPr>
          <w:iCs/>
          <w:sz w:val="24"/>
          <w:szCs w:val="24"/>
        </w:rPr>
        <w:t xml:space="preserve"> </w:t>
      </w:r>
      <w:r w:rsidR="009D7F01" w:rsidRPr="004B1AB4">
        <w:rPr>
          <w:sz w:val="24"/>
          <w:szCs w:val="24"/>
        </w:rPr>
        <w:t xml:space="preserve">на сайте </w:t>
      </w:r>
      <w:r w:rsidR="007556FF" w:rsidRPr="004B1AB4">
        <w:rPr>
          <w:iCs/>
          <w:sz w:val="24"/>
          <w:szCs w:val="24"/>
        </w:rPr>
        <w:t>ПАО «МРСК Центра»</w:t>
      </w:r>
      <w:r w:rsidR="009D7F01" w:rsidRPr="004B1AB4">
        <w:rPr>
          <w:sz w:val="24"/>
          <w:szCs w:val="24"/>
        </w:rPr>
        <w:t xml:space="preserve"> (</w:t>
      </w:r>
      <w:hyperlink r:id="rId20" w:history="1">
        <w:r w:rsidR="007556FF" w:rsidRPr="004B1AB4">
          <w:rPr>
            <w:rStyle w:val="a7"/>
            <w:sz w:val="24"/>
            <w:szCs w:val="24"/>
          </w:rPr>
          <w:t>www.mrsk-1.ru</w:t>
        </w:r>
      </w:hyperlink>
      <w:r w:rsidR="00862664" w:rsidRPr="004B1AB4">
        <w:rPr>
          <w:sz w:val="24"/>
          <w:szCs w:val="24"/>
        </w:rPr>
        <w:t>)</w:t>
      </w:r>
      <w:r w:rsidR="00702B2C" w:rsidRPr="004B1AB4">
        <w:rPr>
          <w:sz w:val="24"/>
          <w:szCs w:val="24"/>
        </w:rPr>
        <w:t xml:space="preserve">, на сайте </w:t>
      </w:r>
      <w:r w:rsidR="00F71B88" w:rsidRPr="004B1AB4">
        <w:rPr>
          <w:sz w:val="24"/>
          <w:szCs w:val="24"/>
        </w:rPr>
        <w:t>электронной торговой площадки ПАО «</w:t>
      </w:r>
      <w:proofErr w:type="spellStart"/>
      <w:r w:rsidR="00F71B88" w:rsidRPr="004B1AB4">
        <w:rPr>
          <w:sz w:val="24"/>
          <w:szCs w:val="24"/>
        </w:rPr>
        <w:t>Россети</w:t>
      </w:r>
      <w:proofErr w:type="spellEnd"/>
      <w:r w:rsidR="00F71B88" w:rsidRPr="004B1AB4">
        <w:rPr>
          <w:sz w:val="24"/>
          <w:szCs w:val="24"/>
        </w:rPr>
        <w:t xml:space="preserve">» </w:t>
      </w:r>
      <w:hyperlink r:id="rId21" w:history="1">
        <w:r w:rsidR="00F71B88" w:rsidRPr="004B1AB4">
          <w:rPr>
            <w:rStyle w:val="a7"/>
            <w:sz w:val="24"/>
            <w:szCs w:val="24"/>
          </w:rPr>
          <w:t>www.b2b-mrsk.ru</w:t>
        </w:r>
      </w:hyperlink>
      <w:r w:rsidR="00F71B88" w:rsidRPr="004B1AB4">
        <w:rPr>
          <w:sz w:val="24"/>
          <w:szCs w:val="24"/>
        </w:rPr>
        <w:t xml:space="preserve"> (далее — ЭТП)</w:t>
      </w:r>
      <w:r w:rsidR="00702B2C" w:rsidRPr="004B1AB4">
        <w:rPr>
          <w:sz w:val="24"/>
          <w:szCs w:val="24"/>
        </w:rPr>
        <w:t xml:space="preserve">, </w:t>
      </w:r>
      <w:r w:rsidRPr="004B1AB4">
        <w:rPr>
          <w:iCs/>
          <w:sz w:val="24"/>
          <w:szCs w:val="24"/>
        </w:rPr>
        <w:t>приг</w:t>
      </w:r>
      <w:r w:rsidRPr="004B1AB4">
        <w:rPr>
          <w:sz w:val="24"/>
          <w:szCs w:val="24"/>
        </w:rPr>
        <w:t>ласило юридических лиц</w:t>
      </w:r>
      <w:r w:rsidR="005B75A6" w:rsidRPr="004B1AB4">
        <w:rPr>
          <w:sz w:val="24"/>
          <w:szCs w:val="24"/>
        </w:rPr>
        <w:t xml:space="preserve"> и физических лиц (в т.</w:t>
      </w:r>
      <w:r w:rsidR="003129D4" w:rsidRPr="004B1AB4">
        <w:rPr>
          <w:sz w:val="24"/>
          <w:szCs w:val="24"/>
        </w:rPr>
        <w:t xml:space="preserve"> </w:t>
      </w:r>
      <w:r w:rsidR="005B75A6" w:rsidRPr="004B1AB4">
        <w:rPr>
          <w:sz w:val="24"/>
          <w:szCs w:val="24"/>
        </w:rPr>
        <w:t>ч. индивидуальных предпринимателей)</w:t>
      </w:r>
      <w:r w:rsidR="00DC6125" w:rsidRPr="004B1AB4">
        <w:rPr>
          <w:sz w:val="24"/>
          <w:szCs w:val="24"/>
        </w:rPr>
        <w:t xml:space="preserve"> (далее - Участники)</w:t>
      </w:r>
      <w:r w:rsidR="009D7F01" w:rsidRPr="004B1AB4">
        <w:rPr>
          <w:sz w:val="24"/>
          <w:szCs w:val="24"/>
        </w:rPr>
        <w:t xml:space="preserve"> </w:t>
      </w:r>
      <w:r w:rsidR="004B5EB3" w:rsidRPr="004B1AB4">
        <w:rPr>
          <w:sz w:val="24"/>
          <w:szCs w:val="24"/>
        </w:rPr>
        <w:t>к участию в процедуре О</w:t>
      </w:r>
      <w:r w:rsidRPr="004B1AB4">
        <w:rPr>
          <w:sz w:val="24"/>
          <w:szCs w:val="24"/>
        </w:rPr>
        <w:t xml:space="preserve">ткрытого запроса предложений (далее – запрос предложений) </w:t>
      </w:r>
      <w:bookmarkEnd w:id="10"/>
      <w:r w:rsidR="004B5EB3" w:rsidRPr="004B1AB4">
        <w:rPr>
          <w:sz w:val="24"/>
          <w:szCs w:val="24"/>
        </w:rPr>
        <w:t xml:space="preserve">на право заключения </w:t>
      </w:r>
      <w:r w:rsidR="00366652" w:rsidRPr="004B1AB4">
        <w:rPr>
          <w:sz w:val="24"/>
          <w:szCs w:val="24"/>
        </w:rPr>
        <w:t>Договор</w:t>
      </w:r>
      <w:r w:rsidR="002F1BC1" w:rsidRPr="004B1AB4">
        <w:rPr>
          <w:sz w:val="24"/>
          <w:szCs w:val="24"/>
        </w:rPr>
        <w:t>а</w:t>
      </w:r>
      <w:r w:rsidR="00366652" w:rsidRPr="004B1AB4">
        <w:rPr>
          <w:sz w:val="24"/>
          <w:szCs w:val="24"/>
        </w:rPr>
        <w:t xml:space="preserve"> </w:t>
      </w:r>
      <w:r w:rsidR="007A2B14" w:rsidRPr="00355D8A">
        <w:rPr>
          <w:sz w:val="24"/>
        </w:rPr>
        <w:t>на оказание услуг по</w:t>
      </w:r>
      <w:r w:rsidR="007A2B14">
        <w:rPr>
          <w:sz w:val="24"/>
        </w:rPr>
        <w:t xml:space="preserve"> проживанию на время</w:t>
      </w:r>
      <w:r w:rsidR="007A2B14" w:rsidRPr="00355D8A">
        <w:rPr>
          <w:sz w:val="24"/>
        </w:rPr>
        <w:t xml:space="preserve"> </w:t>
      </w:r>
      <w:r w:rsidR="007A2B14">
        <w:rPr>
          <w:sz w:val="24"/>
        </w:rPr>
        <w:t>обучения</w:t>
      </w:r>
      <w:r w:rsidR="007A2B14" w:rsidRPr="00355D8A">
        <w:rPr>
          <w:sz w:val="24"/>
        </w:rPr>
        <w:t xml:space="preserve"> на 2017 год</w:t>
      </w:r>
      <w:r w:rsidR="002F1BC1" w:rsidRPr="00363470">
        <w:rPr>
          <w:sz w:val="24"/>
          <w:szCs w:val="24"/>
        </w:rPr>
        <w:t xml:space="preserve"> </w:t>
      </w:r>
      <w:r w:rsidR="00366652" w:rsidRPr="00363470">
        <w:rPr>
          <w:sz w:val="24"/>
          <w:szCs w:val="24"/>
        </w:rPr>
        <w:t>для нужд ПАО «МРСК Центра»</w:t>
      </w:r>
      <w:r w:rsidR="00702B2C" w:rsidRPr="00363470">
        <w:rPr>
          <w:sz w:val="24"/>
          <w:szCs w:val="24"/>
        </w:rPr>
        <w:t xml:space="preserve"> </w:t>
      </w:r>
      <w:r w:rsidR="00862664" w:rsidRPr="00363470">
        <w:rPr>
          <w:sz w:val="24"/>
          <w:szCs w:val="24"/>
        </w:rPr>
        <w:t>(филиала «Воронежэнерго»</w:t>
      </w:r>
      <w:r w:rsidR="002F1BC1" w:rsidRPr="00363470">
        <w:rPr>
          <w:sz w:val="24"/>
          <w:szCs w:val="24"/>
        </w:rPr>
        <w:t>)</w:t>
      </w:r>
      <w:r w:rsidR="00862664" w:rsidRPr="00363470">
        <w:rPr>
          <w:sz w:val="24"/>
          <w:szCs w:val="24"/>
        </w:rPr>
        <w:t xml:space="preserve">, расположенного по адресу: РФ, 394033, г. Воронеж, ул. </w:t>
      </w:r>
      <w:proofErr w:type="spellStart"/>
      <w:r w:rsidR="00862664" w:rsidRPr="00363470">
        <w:rPr>
          <w:sz w:val="24"/>
          <w:szCs w:val="24"/>
        </w:rPr>
        <w:t>Арзамасская</w:t>
      </w:r>
      <w:proofErr w:type="spellEnd"/>
      <w:r w:rsidR="00862664" w:rsidRPr="00363470">
        <w:rPr>
          <w:sz w:val="24"/>
          <w:szCs w:val="24"/>
        </w:rPr>
        <w:t>, 2</w:t>
      </w:r>
      <w:r w:rsidRPr="00363470">
        <w:rPr>
          <w:sz w:val="24"/>
          <w:szCs w:val="24"/>
        </w:rPr>
        <w:t>.</w:t>
      </w:r>
      <w:bookmarkEnd w:id="11"/>
      <w:bookmarkEnd w:id="12"/>
      <w:bookmarkEnd w:id="13"/>
    </w:p>
    <w:p w:rsidR="00717F60" w:rsidRPr="0036347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63470">
        <w:rPr>
          <w:sz w:val="24"/>
          <w:szCs w:val="24"/>
        </w:rPr>
        <w:t xml:space="preserve">Настоящий </w:t>
      </w:r>
      <w:r w:rsidR="004B5EB3" w:rsidRPr="00363470">
        <w:rPr>
          <w:sz w:val="24"/>
          <w:szCs w:val="24"/>
        </w:rPr>
        <w:t>З</w:t>
      </w:r>
      <w:r w:rsidRPr="00363470">
        <w:rPr>
          <w:sz w:val="24"/>
          <w:szCs w:val="24"/>
        </w:rPr>
        <w:t xml:space="preserve">апрос предложений проводится </w:t>
      </w:r>
      <w:r w:rsidR="00F71B88" w:rsidRPr="00363470">
        <w:rPr>
          <w:sz w:val="24"/>
          <w:szCs w:val="24"/>
        </w:rPr>
        <w:t>без использования функционала ЭТП</w:t>
      </w:r>
      <w:r w:rsidR="005B75A6" w:rsidRPr="00363470">
        <w:rPr>
          <w:sz w:val="24"/>
          <w:szCs w:val="24"/>
        </w:rPr>
        <w:t>.</w:t>
      </w:r>
      <w:bookmarkEnd w:id="14"/>
    </w:p>
    <w:p w:rsidR="00717F60" w:rsidRPr="0036347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63470">
        <w:rPr>
          <w:sz w:val="24"/>
          <w:szCs w:val="24"/>
        </w:rPr>
        <w:t>Заказчик</w:t>
      </w:r>
      <w:r w:rsidR="00702B2C" w:rsidRPr="00363470">
        <w:rPr>
          <w:sz w:val="24"/>
          <w:szCs w:val="24"/>
        </w:rPr>
        <w:t xml:space="preserve">: </w:t>
      </w:r>
      <w:r w:rsidRPr="00363470">
        <w:rPr>
          <w:sz w:val="24"/>
          <w:szCs w:val="24"/>
        </w:rPr>
        <w:t xml:space="preserve"> </w:t>
      </w:r>
      <w:r w:rsidR="00702B2C" w:rsidRPr="00363470">
        <w:rPr>
          <w:iCs/>
          <w:sz w:val="24"/>
          <w:szCs w:val="24"/>
        </w:rPr>
        <w:t>ПАО «МРСК Центра».</w:t>
      </w:r>
      <w:r w:rsidRPr="00363470">
        <w:rPr>
          <w:rStyle w:val="aa"/>
          <w:sz w:val="24"/>
          <w:szCs w:val="24"/>
        </w:rPr>
        <w:t xml:space="preserve"> </w:t>
      </w:r>
      <w:bookmarkEnd w:id="15"/>
    </w:p>
    <w:p w:rsidR="008C4223" w:rsidRPr="00B2573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25731">
        <w:rPr>
          <w:sz w:val="24"/>
          <w:szCs w:val="24"/>
        </w:rPr>
        <w:t>Предмет З</w:t>
      </w:r>
      <w:r w:rsidR="00717F60" w:rsidRPr="00B25731">
        <w:rPr>
          <w:sz w:val="24"/>
          <w:szCs w:val="24"/>
        </w:rPr>
        <w:t>апроса предложений</w:t>
      </w:r>
      <w:r w:rsidR="00702B2C" w:rsidRPr="00B25731">
        <w:rPr>
          <w:sz w:val="24"/>
          <w:szCs w:val="24"/>
        </w:rPr>
        <w:t>:</w:t>
      </w:r>
      <w:bookmarkEnd w:id="16"/>
    </w:p>
    <w:p w:rsidR="00A40714" w:rsidRPr="00B2573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B25731">
        <w:rPr>
          <w:b/>
          <w:sz w:val="24"/>
          <w:szCs w:val="24"/>
          <w:u w:val="single"/>
        </w:rPr>
        <w:t>Лот №1:</w:t>
      </w:r>
      <w:r w:rsidR="00717F60" w:rsidRPr="00B25731">
        <w:rPr>
          <w:sz w:val="24"/>
          <w:szCs w:val="24"/>
        </w:rPr>
        <w:t xml:space="preserve"> право заключения </w:t>
      </w:r>
      <w:r w:rsidR="00123C70" w:rsidRPr="00B25731">
        <w:rPr>
          <w:sz w:val="24"/>
          <w:szCs w:val="24"/>
        </w:rPr>
        <w:t>Договор</w:t>
      </w:r>
      <w:r w:rsidR="002F1BC1" w:rsidRPr="00B25731">
        <w:rPr>
          <w:sz w:val="24"/>
          <w:szCs w:val="24"/>
        </w:rPr>
        <w:t>а</w:t>
      </w:r>
      <w:r w:rsidR="00A40714" w:rsidRPr="00B25731">
        <w:rPr>
          <w:sz w:val="24"/>
          <w:szCs w:val="24"/>
        </w:rPr>
        <w:t xml:space="preserve"> </w:t>
      </w:r>
      <w:r w:rsidR="007A2B14" w:rsidRPr="00355D8A">
        <w:rPr>
          <w:sz w:val="24"/>
        </w:rPr>
        <w:t>на оказание услуг по</w:t>
      </w:r>
      <w:r w:rsidR="007A2B14">
        <w:rPr>
          <w:sz w:val="24"/>
        </w:rPr>
        <w:t xml:space="preserve"> проживанию на время</w:t>
      </w:r>
      <w:r w:rsidR="007A2B14" w:rsidRPr="00355D8A">
        <w:rPr>
          <w:sz w:val="24"/>
        </w:rPr>
        <w:t xml:space="preserve"> </w:t>
      </w:r>
      <w:r w:rsidR="007A2B14">
        <w:rPr>
          <w:sz w:val="24"/>
        </w:rPr>
        <w:t>обучения</w:t>
      </w:r>
      <w:r w:rsidR="007A2B14" w:rsidRPr="00355D8A">
        <w:rPr>
          <w:sz w:val="24"/>
        </w:rPr>
        <w:t xml:space="preserve"> на 2017 год</w:t>
      </w:r>
      <w:r w:rsidR="007A2B14" w:rsidRPr="00B25731">
        <w:rPr>
          <w:sz w:val="24"/>
          <w:szCs w:val="24"/>
        </w:rPr>
        <w:t xml:space="preserve"> </w:t>
      </w:r>
      <w:r w:rsidR="00366652" w:rsidRPr="00B25731">
        <w:rPr>
          <w:sz w:val="24"/>
          <w:szCs w:val="24"/>
        </w:rPr>
        <w:t>для нужд ПАО «МРСК Центра»</w:t>
      </w:r>
      <w:r w:rsidR="00702B2C" w:rsidRPr="00B25731">
        <w:rPr>
          <w:sz w:val="24"/>
          <w:szCs w:val="24"/>
        </w:rPr>
        <w:t xml:space="preserve"> (филиал</w:t>
      </w:r>
      <w:r w:rsidR="002F1BC1" w:rsidRPr="00B25731">
        <w:rPr>
          <w:sz w:val="24"/>
          <w:szCs w:val="24"/>
        </w:rPr>
        <w:t>а</w:t>
      </w:r>
      <w:r w:rsidR="00862664" w:rsidRPr="00B25731">
        <w:rPr>
          <w:sz w:val="24"/>
          <w:szCs w:val="24"/>
        </w:rPr>
        <w:t xml:space="preserve"> </w:t>
      </w:r>
      <w:r w:rsidR="00702B2C" w:rsidRPr="00B25731">
        <w:rPr>
          <w:sz w:val="24"/>
          <w:szCs w:val="24"/>
        </w:rPr>
        <w:t>«Воронежэнерго</w:t>
      </w:r>
      <w:r w:rsidR="00862664" w:rsidRPr="00B25731">
        <w:rPr>
          <w:sz w:val="24"/>
          <w:szCs w:val="24"/>
        </w:rPr>
        <w:t>»</w:t>
      </w:r>
      <w:r w:rsidR="00702B2C" w:rsidRPr="00B25731">
        <w:rPr>
          <w:sz w:val="24"/>
          <w:szCs w:val="24"/>
        </w:rPr>
        <w:t>)</w:t>
      </w:r>
      <w:bookmarkEnd w:id="17"/>
      <w:r w:rsidR="00702B2C" w:rsidRPr="00B25731">
        <w:rPr>
          <w:sz w:val="24"/>
          <w:szCs w:val="24"/>
        </w:rPr>
        <w:t>.</w:t>
      </w:r>
    </w:p>
    <w:p w:rsidR="008C4223" w:rsidRPr="00B25731" w:rsidRDefault="008C4223" w:rsidP="00750D4A">
      <w:pPr>
        <w:keepNext/>
        <w:autoSpaceDE w:val="0"/>
        <w:autoSpaceDN w:val="0"/>
        <w:spacing w:line="264" w:lineRule="auto"/>
        <w:ind w:firstLine="540"/>
        <w:rPr>
          <w:sz w:val="24"/>
          <w:szCs w:val="24"/>
          <w:lang w:eastAsia="ru-RU"/>
        </w:rPr>
      </w:pPr>
      <w:r w:rsidRPr="00B25731">
        <w:rPr>
          <w:sz w:val="24"/>
          <w:szCs w:val="24"/>
        </w:rPr>
        <w:t xml:space="preserve">Количество лотов: </w:t>
      </w:r>
      <w:r w:rsidRPr="00B25731">
        <w:rPr>
          <w:b/>
          <w:sz w:val="24"/>
          <w:szCs w:val="24"/>
        </w:rPr>
        <w:t>1 (один)</w:t>
      </w:r>
      <w:r w:rsidRPr="00B25731">
        <w:rPr>
          <w:sz w:val="24"/>
          <w:szCs w:val="24"/>
        </w:rPr>
        <w:t>.</w:t>
      </w:r>
    </w:p>
    <w:bookmarkEnd w:id="18"/>
    <w:p w:rsidR="00804801" w:rsidRPr="00B25731" w:rsidRDefault="00B5344A" w:rsidP="00750D4A">
      <w:pPr>
        <w:pStyle w:val="a"/>
        <w:keepNext/>
        <w:numPr>
          <w:ilvl w:val="0"/>
          <w:numId w:val="0"/>
        </w:numPr>
        <w:spacing w:line="264" w:lineRule="auto"/>
        <w:ind w:left="360" w:hanging="360"/>
        <w:rPr>
          <w:sz w:val="24"/>
          <w:szCs w:val="24"/>
        </w:rPr>
      </w:pPr>
      <w:r w:rsidRPr="00B25731">
        <w:rPr>
          <w:sz w:val="24"/>
          <w:szCs w:val="24"/>
        </w:rPr>
        <w:t xml:space="preserve">Частичное </w:t>
      </w:r>
      <w:r w:rsidR="00366652" w:rsidRPr="00B25731">
        <w:rPr>
          <w:sz w:val="24"/>
          <w:szCs w:val="24"/>
        </w:rPr>
        <w:t xml:space="preserve">оказание </w:t>
      </w:r>
      <w:r w:rsidR="00AD3EBC" w:rsidRPr="00B25731">
        <w:rPr>
          <w:sz w:val="24"/>
          <w:szCs w:val="24"/>
        </w:rPr>
        <w:t>услуг</w:t>
      </w:r>
      <w:r w:rsidRPr="00B25731">
        <w:rPr>
          <w:sz w:val="24"/>
          <w:szCs w:val="24"/>
        </w:rPr>
        <w:t xml:space="preserve"> не допускается.</w:t>
      </w:r>
    </w:p>
    <w:p w:rsidR="00717F60" w:rsidRPr="00B2573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25731">
        <w:rPr>
          <w:sz w:val="24"/>
          <w:szCs w:val="24"/>
        </w:rPr>
        <w:t>Сроки</w:t>
      </w:r>
      <w:r w:rsidR="00717F60" w:rsidRPr="00B25731">
        <w:rPr>
          <w:sz w:val="24"/>
          <w:szCs w:val="24"/>
        </w:rPr>
        <w:t xml:space="preserve"> </w:t>
      </w:r>
      <w:r w:rsidR="00366652" w:rsidRPr="00B25731">
        <w:rPr>
          <w:sz w:val="24"/>
          <w:szCs w:val="24"/>
        </w:rPr>
        <w:t>оказания услуг</w:t>
      </w:r>
      <w:r w:rsidR="00717F60" w:rsidRPr="00B25731">
        <w:rPr>
          <w:sz w:val="24"/>
          <w:szCs w:val="24"/>
        </w:rPr>
        <w:t xml:space="preserve">: </w:t>
      </w:r>
      <w:r w:rsidR="002F1BC1" w:rsidRPr="00B25731">
        <w:rPr>
          <w:sz w:val="24"/>
          <w:szCs w:val="24"/>
        </w:rPr>
        <w:t xml:space="preserve">январь – декабрь 2017г. </w:t>
      </w:r>
      <w:r w:rsidR="008C0DE2" w:rsidRPr="00B25731">
        <w:rPr>
          <w:sz w:val="24"/>
          <w:szCs w:val="24"/>
        </w:rPr>
        <w:t>/в соответствии со сроками, указанными в Приложении №1 настоящей Документации</w:t>
      </w:r>
      <w:r w:rsidR="00717F60" w:rsidRPr="00B25731">
        <w:rPr>
          <w:sz w:val="24"/>
          <w:szCs w:val="24"/>
        </w:rPr>
        <w:t>.</w:t>
      </w:r>
      <w:bookmarkEnd w:id="19"/>
    </w:p>
    <w:p w:rsidR="008D2928" w:rsidRPr="00B25731"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B25731">
        <w:rPr>
          <w:sz w:val="24"/>
          <w:szCs w:val="24"/>
        </w:rPr>
        <w:t xml:space="preserve">Оказание услуг Участником будет осуществляться на </w:t>
      </w:r>
      <w:r w:rsidR="008C0DE2" w:rsidRPr="00B25731">
        <w:rPr>
          <w:sz w:val="24"/>
          <w:szCs w:val="24"/>
        </w:rPr>
        <w:t>территории Российской Федерации</w:t>
      </w:r>
      <w:r w:rsidRPr="00B25731">
        <w:rPr>
          <w:sz w:val="24"/>
          <w:szCs w:val="24"/>
        </w:rPr>
        <w:t>.</w:t>
      </w:r>
      <w:bookmarkEnd w:id="20"/>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25731">
        <w:rPr>
          <w:iCs/>
          <w:sz w:val="24"/>
          <w:szCs w:val="24"/>
        </w:rPr>
        <w:t>Форма и</w:t>
      </w:r>
      <w:r w:rsidRPr="00026FDC">
        <w:rPr>
          <w:iCs/>
          <w:sz w:val="24"/>
          <w:szCs w:val="24"/>
        </w:rPr>
        <w:t xml:space="preserve"> порядок оплаты: </w:t>
      </w:r>
      <w:r w:rsidR="00366652" w:rsidRPr="00026FDC">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521228">
        <w:fldChar w:fldCharType="begin"/>
      </w:r>
      <w:r w:rsidR="00521228">
        <w:instrText xml:space="preserve"> REF _Ref311232052 \r \h  \* MERGEFORMAT </w:instrText>
      </w:r>
      <w:r w:rsidR="00521228">
        <w:fldChar w:fldCharType="separate"/>
      </w:r>
      <w:r w:rsidR="004B1AB4">
        <w:t>3</w:t>
      </w:r>
      <w:r w:rsidR="00521228">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521228">
        <w:fldChar w:fldCharType="begin"/>
      </w:r>
      <w:r w:rsidR="00521228">
        <w:instrText xml:space="preserve"> REF _Ref440270568 \r \h  \* MERGEFORMAT </w:instrText>
      </w:r>
      <w:r w:rsidR="00521228">
        <w:fldChar w:fldCharType="separate"/>
      </w:r>
      <w:r w:rsidR="004B1AB4">
        <w:t>4</w:t>
      </w:r>
      <w:r w:rsidR="00521228">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521228">
        <w:fldChar w:fldCharType="begin"/>
      </w:r>
      <w:r w:rsidR="00521228">
        <w:instrText xml:space="preserve"> REF _Ref305973574 \r \h  \* MERGEFORMAT </w:instrText>
      </w:r>
      <w:r w:rsidR="00521228">
        <w:fldChar w:fldCharType="separate"/>
      </w:r>
      <w:r w:rsidR="004B1AB4">
        <w:t>2</w:t>
      </w:r>
      <w:r w:rsidR="00521228">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521228">
        <w:fldChar w:fldCharType="begin"/>
      </w:r>
      <w:r w:rsidR="00521228">
        <w:instrText xml:space="preserve"> REF _Ref440270602 \r \h  \* MERGEFORMAT </w:instrText>
      </w:r>
      <w:r w:rsidR="00521228">
        <w:fldChar w:fldCharType="separate"/>
      </w:r>
      <w:r w:rsidR="004B1AB4">
        <w:t>5</w:t>
      </w:r>
      <w:r w:rsidR="00521228">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521228">
        <w:fldChar w:fldCharType="begin"/>
      </w:r>
      <w:r w:rsidR="00521228">
        <w:instrText xml:space="preserve"> REF _Ref440270637 \r \h  \* MERGEFORMAT </w:instrText>
      </w:r>
      <w:r w:rsidR="00521228">
        <w:fldChar w:fldCharType="separate"/>
      </w:r>
      <w:r w:rsidR="004B1AB4" w:rsidRPr="004B1AB4">
        <w:rPr>
          <w:sz w:val="24"/>
          <w:szCs w:val="24"/>
        </w:rPr>
        <w:t>1.1.5</w:t>
      </w:r>
      <w:r w:rsidR="00521228">
        <w:fldChar w:fldCharType="end"/>
      </w:r>
      <w:r w:rsidRPr="00026FDC">
        <w:rPr>
          <w:sz w:val="24"/>
          <w:szCs w:val="24"/>
        </w:rPr>
        <w:t xml:space="preserve">, </w:t>
      </w:r>
      <w:r w:rsidR="00521228">
        <w:fldChar w:fldCharType="begin"/>
      </w:r>
      <w:r w:rsidR="00521228">
        <w:instrText xml:space="preserve"> REF _Ref440270663 \r \h  \* MERGEFORMAT </w:instrText>
      </w:r>
      <w:r w:rsidR="00521228">
        <w:fldChar w:fldCharType="separate"/>
      </w:r>
      <w:r w:rsidR="004B1AB4" w:rsidRPr="004B1AB4">
        <w:rPr>
          <w:sz w:val="24"/>
          <w:szCs w:val="24"/>
        </w:rPr>
        <w:t>1.1.7</w:t>
      </w:r>
      <w:r w:rsidR="00521228">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w:t>
      </w:r>
      <w:proofErr w:type="gramStart"/>
      <w:r w:rsidR="00A154B7" w:rsidRPr="00026FDC">
        <w:rPr>
          <w:sz w:val="24"/>
          <w:szCs w:val="24"/>
        </w:rPr>
        <w:t>м(</w:t>
      </w:r>
      <w:proofErr w:type="gramEnd"/>
      <w:r w:rsidRPr="00026FDC">
        <w:rPr>
          <w:sz w:val="24"/>
          <w:szCs w:val="24"/>
        </w:rPr>
        <w:t>их</w:t>
      </w:r>
      <w:r w:rsidR="00A154B7" w:rsidRPr="00026FDC">
        <w:rPr>
          <w:sz w:val="24"/>
          <w:szCs w:val="24"/>
        </w:rPr>
        <w:t>)</w:t>
      </w:r>
      <w:r w:rsidRPr="00026FDC">
        <w:rPr>
          <w:sz w:val="24"/>
          <w:szCs w:val="24"/>
        </w:rPr>
        <w:t xml:space="preserve"> задани</w:t>
      </w:r>
      <w:r w:rsidR="00A154B7" w:rsidRPr="00026FDC">
        <w:rPr>
          <w:sz w:val="24"/>
          <w:szCs w:val="24"/>
        </w:rPr>
        <w:t>и(</w:t>
      </w:r>
      <w:proofErr w:type="spellStart"/>
      <w:r w:rsidRPr="00026FDC">
        <w:rPr>
          <w:sz w:val="24"/>
          <w:szCs w:val="24"/>
        </w:rPr>
        <w:t>ях</w:t>
      </w:r>
      <w:proofErr w:type="spellEnd"/>
      <w:r w:rsidR="00A154B7" w:rsidRPr="00026FDC">
        <w:rPr>
          <w:sz w:val="24"/>
          <w:szCs w:val="24"/>
        </w:rPr>
        <w:t>)</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521228">
        <w:fldChar w:fldCharType="begin"/>
      </w:r>
      <w:r w:rsidR="00521228">
        <w:instrText xml:space="preserve"> REF _Ref440270637 \r \h  \* MERGEFORMAT </w:instrText>
      </w:r>
      <w:r w:rsidR="00521228">
        <w:fldChar w:fldCharType="separate"/>
      </w:r>
      <w:r w:rsidR="004B1AB4" w:rsidRPr="004B1AB4">
        <w:rPr>
          <w:sz w:val="24"/>
          <w:szCs w:val="24"/>
        </w:rPr>
        <w:t>1.1.5</w:t>
      </w:r>
      <w:r w:rsidR="00521228">
        <w:fldChar w:fldCharType="end"/>
      </w:r>
      <w:r w:rsidR="008D2928" w:rsidRPr="00026FDC">
        <w:rPr>
          <w:sz w:val="24"/>
          <w:szCs w:val="24"/>
        </w:rPr>
        <w:t xml:space="preserve">, </w:t>
      </w:r>
      <w:r w:rsidR="00521228">
        <w:fldChar w:fldCharType="begin"/>
      </w:r>
      <w:r w:rsidR="00521228">
        <w:instrText xml:space="preserve"> REF _Ref440270663 \r \h  \* MERGEFORMAT </w:instrText>
      </w:r>
      <w:r w:rsidR="00521228">
        <w:fldChar w:fldCharType="separate"/>
      </w:r>
      <w:r w:rsidR="004B1AB4" w:rsidRPr="004B1AB4">
        <w:rPr>
          <w:sz w:val="24"/>
          <w:szCs w:val="24"/>
        </w:rPr>
        <w:t>1.1.7</w:t>
      </w:r>
      <w:r w:rsidR="00521228">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521228">
        <w:fldChar w:fldCharType="begin"/>
      </w:r>
      <w:r w:rsidR="00521228">
        <w:instrText xml:space="preserve"> REF _Ref440270663 \r \h  \* MERGEFORMAT </w:instrText>
      </w:r>
      <w:r w:rsidR="00521228">
        <w:fldChar w:fldCharType="separate"/>
      </w:r>
      <w:r w:rsidR="004B1AB4" w:rsidRPr="004B1AB4">
        <w:rPr>
          <w:sz w:val="24"/>
          <w:szCs w:val="24"/>
        </w:rPr>
        <w:t>1.1.7</w:t>
      </w:r>
      <w:r w:rsidR="00521228">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w:t>
      </w:r>
      <w:proofErr w:type="spellStart"/>
      <w:r w:rsidR="0022360B" w:rsidRPr="00026FDC">
        <w:rPr>
          <w:bCs w:val="0"/>
          <w:sz w:val="24"/>
          <w:szCs w:val="24"/>
        </w:rPr>
        <w:t>Россети</w:t>
      </w:r>
      <w:proofErr w:type="spellEnd"/>
      <w:r w:rsidR="0022360B" w:rsidRPr="00026FDC">
        <w:rPr>
          <w:bCs w:val="0"/>
          <w:sz w:val="24"/>
          <w:szCs w:val="24"/>
        </w:rPr>
        <w:t>»</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w:t>
      </w:r>
      <w:proofErr w:type="spellStart"/>
      <w:r w:rsidR="004E3ED2" w:rsidRPr="00026FDC">
        <w:rPr>
          <w:bCs w:val="0"/>
          <w:sz w:val="24"/>
          <w:szCs w:val="24"/>
        </w:rPr>
        <w:t>Россети</w:t>
      </w:r>
      <w:proofErr w:type="spellEnd"/>
      <w:r w:rsidR="004E3ED2" w:rsidRPr="00026FDC">
        <w:rPr>
          <w:bCs w:val="0"/>
          <w:sz w:val="24"/>
          <w:szCs w:val="24"/>
        </w:rPr>
        <w:t>»</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521228">
        <w:fldChar w:fldCharType="begin"/>
      </w:r>
      <w:r w:rsidR="00521228">
        <w:instrText xml:space="preserve"> REF _Ref305973033 \r \h  \* MERGEFORMAT </w:instrText>
      </w:r>
      <w:r w:rsidR="00521228">
        <w:fldChar w:fldCharType="separate"/>
      </w:r>
      <w:r w:rsidR="004B1AB4" w:rsidRPr="004B1AB4">
        <w:rPr>
          <w:sz w:val="24"/>
          <w:szCs w:val="24"/>
        </w:rPr>
        <w:t>3.2</w:t>
      </w:r>
      <w:r w:rsidR="00521228">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521228">
        <w:fldChar w:fldCharType="begin"/>
      </w:r>
      <w:r w:rsidR="00521228">
        <w:instrText xml:space="preserve"> REF _Ref191386164 \r \h  \* MERGEFORMAT </w:instrText>
      </w:r>
      <w:r w:rsidR="00521228">
        <w:fldChar w:fldCharType="separate"/>
      </w:r>
      <w:r w:rsidR="004B1AB4" w:rsidRPr="004B1AB4">
        <w:rPr>
          <w:sz w:val="24"/>
          <w:szCs w:val="24"/>
        </w:rPr>
        <w:t xml:space="preserve"> 1.4.1 </w:t>
      </w:r>
      <w:r w:rsidR="00521228">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521228">
        <w:fldChar w:fldCharType="begin"/>
      </w:r>
      <w:r w:rsidR="00521228">
        <w:instrText xml:space="preserve"> REF _Ref306978606 \r \h  \* MERGEFORMAT </w:instrText>
      </w:r>
      <w:r w:rsidR="00521228">
        <w:fldChar w:fldCharType="separate"/>
      </w:r>
      <w:r w:rsidR="004B1AB4" w:rsidRPr="004B1AB4">
        <w:rPr>
          <w:sz w:val="24"/>
          <w:szCs w:val="24"/>
        </w:rPr>
        <w:t xml:space="preserve"> 1.4.2 </w:t>
      </w:r>
      <w:r w:rsidR="00521228">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w:t>
      </w:r>
      <w:proofErr w:type="spellStart"/>
      <w:r w:rsidRPr="00026FDC">
        <w:rPr>
          <w:sz w:val="24"/>
          <w:szCs w:val="24"/>
        </w:rPr>
        <w:t>аффилированности</w:t>
      </w:r>
      <w:proofErr w:type="spellEnd"/>
      <w:r w:rsidRPr="00026FDC">
        <w:rPr>
          <w:sz w:val="24"/>
          <w:szCs w:val="24"/>
        </w:rPr>
        <w:t xml:space="preserve">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521228">
        <w:fldChar w:fldCharType="begin"/>
      </w:r>
      <w:r w:rsidR="00521228">
        <w:instrText xml:space="preserve"> REF _Ref306114966 \r \h  \* MERGEFORMAT </w:instrText>
      </w:r>
      <w:r w:rsidR="00521228">
        <w:fldChar w:fldCharType="separate"/>
      </w:r>
      <w:r w:rsidR="004B1AB4" w:rsidRPr="004B1AB4">
        <w:rPr>
          <w:sz w:val="24"/>
          <w:szCs w:val="24"/>
        </w:rPr>
        <w:t>3.3.11</w:t>
      </w:r>
      <w:r w:rsidR="00521228">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521228">
        <w:fldChar w:fldCharType="begin"/>
      </w:r>
      <w:r w:rsidR="00521228">
        <w:instrText xml:space="preserve"> REF _Ref191386085 \r \h  \* MERGEFORMAT </w:instrText>
      </w:r>
      <w:r w:rsidR="00521228">
        <w:fldChar w:fldCharType="separate"/>
      </w:r>
      <w:r w:rsidR="004B1AB4" w:rsidRPr="004B1AB4">
        <w:rPr>
          <w:iCs/>
          <w:sz w:val="24"/>
          <w:szCs w:val="24"/>
        </w:rPr>
        <w:t>1.1.1</w:t>
      </w:r>
      <w:r w:rsidR="00521228">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21228">
        <w:fldChar w:fldCharType="begin"/>
      </w:r>
      <w:r w:rsidR="00521228">
        <w:instrText xml:space="preserve"> REF _Ref440275279 \r \h  \* MERGEFORMAT </w:instrText>
      </w:r>
      <w:r w:rsidR="00521228">
        <w:fldChar w:fldCharType="separate"/>
      </w:r>
      <w:r w:rsidR="004B1AB4" w:rsidRPr="004B1AB4">
        <w:rPr>
          <w:b w:val="0"/>
        </w:rPr>
        <w:t>1.1.4</w:t>
      </w:r>
      <w:r w:rsidR="00521228">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521228">
        <w:fldChar w:fldCharType="begin"/>
      </w:r>
      <w:r w:rsidR="00521228">
        <w:instrText xml:space="preserve"> REF _Ref305973147 \r \h  \* MERGEFORMAT </w:instrText>
      </w:r>
      <w:r w:rsidR="00521228">
        <w:fldChar w:fldCharType="separate"/>
      </w:r>
      <w:r w:rsidR="004B1AB4" w:rsidRPr="004B1AB4">
        <w:rPr>
          <w:b w:val="0"/>
          <w:szCs w:val="24"/>
        </w:rPr>
        <w:t>3.3</w:t>
      </w:r>
      <w:r w:rsidR="00521228">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b w:val="0"/>
          <w:szCs w:val="24"/>
        </w:rPr>
        <w:t>5.1</w:t>
      </w:r>
      <w:r w:rsidR="00521228">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521228">
        <w:fldChar w:fldCharType="begin"/>
      </w:r>
      <w:r w:rsidR="00521228">
        <w:instrText xml:space="preserve"> REF _Ref440284918 \r \h  \* MERGEFORMAT </w:instrText>
      </w:r>
      <w:r w:rsidR="00521228">
        <w:fldChar w:fldCharType="separate"/>
      </w:r>
      <w:r w:rsidR="004B1AB4" w:rsidRPr="004B1AB4">
        <w:rPr>
          <w:b w:val="0"/>
          <w:szCs w:val="24"/>
        </w:rPr>
        <w:t>5.2</w:t>
      </w:r>
      <w:r w:rsidR="00521228">
        <w:fldChar w:fldCharType="end"/>
      </w:r>
      <w:r w:rsidRPr="00026FDC">
        <w:rPr>
          <w:b w:val="0"/>
          <w:szCs w:val="24"/>
        </w:rPr>
        <w:t xml:space="preserve">), Техническое предложение (подраздел </w:t>
      </w:r>
      <w:r w:rsidR="00521228">
        <w:fldChar w:fldCharType="begin"/>
      </w:r>
      <w:r w:rsidR="00521228">
        <w:instrText xml:space="preserve"> REF _Ref440537120 \r \h  \* MERGEFORMAT </w:instrText>
      </w:r>
      <w:r w:rsidR="00521228">
        <w:fldChar w:fldCharType="separate"/>
      </w:r>
      <w:r w:rsidR="004B1AB4" w:rsidRPr="004B1AB4">
        <w:rPr>
          <w:b w:val="0"/>
          <w:szCs w:val="24"/>
        </w:rPr>
        <w:t>5.3</w:t>
      </w:r>
      <w:r w:rsidR="00521228">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521228">
        <w:fldChar w:fldCharType="begin"/>
      </w:r>
      <w:r w:rsidR="00521228">
        <w:instrText xml:space="preserve"> REF _Ref440284947 \r \h  \* MERGEFORMAT </w:instrText>
      </w:r>
      <w:r w:rsidR="00521228">
        <w:fldChar w:fldCharType="separate"/>
      </w:r>
      <w:r w:rsidR="004B1AB4" w:rsidRPr="004B1AB4">
        <w:rPr>
          <w:b w:val="0"/>
          <w:szCs w:val="24"/>
        </w:rPr>
        <w:t>5.4</w:t>
      </w:r>
      <w:r w:rsidR="00521228">
        <w:fldChar w:fldCharType="end"/>
      </w:r>
      <w:r w:rsidRPr="00026FDC">
        <w:rPr>
          <w:b w:val="0"/>
          <w:szCs w:val="24"/>
        </w:rPr>
        <w:t>)</w:t>
      </w:r>
      <w:r w:rsidR="00B8118F" w:rsidRPr="00026FDC">
        <w:rPr>
          <w:b w:val="0"/>
          <w:szCs w:val="24"/>
        </w:rPr>
        <w:t xml:space="preserve">, График оплаты оказания услуг (подраздел </w:t>
      </w:r>
      <w:r w:rsidR="00521228">
        <w:fldChar w:fldCharType="begin"/>
      </w:r>
      <w:r w:rsidR="00521228">
        <w:instrText xml:space="preserve"> REF _Ref440361439 \r \h  \* MERGEFORMAT </w:instrText>
      </w:r>
      <w:r w:rsidR="00521228">
        <w:fldChar w:fldCharType="separate"/>
      </w:r>
      <w:r w:rsidR="004B1AB4" w:rsidRPr="004B1AB4">
        <w:rPr>
          <w:b w:val="0"/>
          <w:szCs w:val="24"/>
        </w:rPr>
        <w:t>5.5</w:t>
      </w:r>
      <w:r w:rsidR="00521228">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521228">
        <w:fldChar w:fldCharType="begin"/>
      </w:r>
      <w:r w:rsidR="00521228">
        <w:instrText xml:space="preserve"> REF _Ref440361531 \r \h  \* MERGEFORMAT </w:instrText>
      </w:r>
      <w:r w:rsidR="00521228">
        <w:fldChar w:fldCharType="separate"/>
      </w:r>
      <w:r w:rsidR="004B1AB4" w:rsidRPr="004B1AB4">
        <w:rPr>
          <w:b w:val="0"/>
          <w:szCs w:val="24"/>
        </w:rPr>
        <w:t>5.6</w:t>
      </w:r>
      <w:r w:rsidR="00521228">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521228">
        <w:fldChar w:fldCharType="begin"/>
      </w:r>
      <w:r w:rsidR="00521228">
        <w:instrText xml:space="preserve"> REF _Ref440285128 \r \h  \* MERGEFORMAT </w:instrText>
      </w:r>
      <w:r w:rsidR="00521228">
        <w:fldChar w:fldCharType="separate"/>
      </w:r>
      <w:r w:rsidR="004B1AB4" w:rsidRPr="004B1AB4">
        <w:rPr>
          <w:b w:val="0"/>
          <w:szCs w:val="24"/>
        </w:rPr>
        <w:t>3.3.14</w:t>
      </w:r>
      <w:r w:rsidR="00521228">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521228">
        <w:fldChar w:fldCharType="begin"/>
      </w:r>
      <w:r w:rsidR="00521228">
        <w:instrText xml:space="preserve"> REF _Ref305973250 \r \h  \* MERGEFORMAT </w:instrText>
      </w:r>
      <w:r w:rsidR="00521228">
        <w:fldChar w:fldCharType="separate"/>
      </w:r>
      <w:r w:rsidR="004B1AB4" w:rsidRPr="004B1AB4">
        <w:rPr>
          <w:b w:val="0"/>
          <w:szCs w:val="24"/>
        </w:rPr>
        <w:t>3.5.1</w:t>
      </w:r>
      <w:r w:rsidR="00521228">
        <w:fldChar w:fldCharType="end"/>
      </w:r>
      <w:r w:rsidRPr="00026FDC">
        <w:rPr>
          <w:b w:val="0"/>
          <w:szCs w:val="24"/>
        </w:rPr>
        <w:t xml:space="preserve">) и подведение итогов запроса предложений (подраздел </w:t>
      </w:r>
      <w:r w:rsidR="00521228">
        <w:fldChar w:fldCharType="begin"/>
      </w:r>
      <w:r w:rsidR="00521228">
        <w:instrText xml:space="preserve"> REF _Ref303681924 \r \h  \* MERGEFORMAT </w:instrText>
      </w:r>
      <w:r w:rsidR="00521228">
        <w:fldChar w:fldCharType="separate"/>
      </w:r>
      <w:r w:rsidR="004B1AB4" w:rsidRPr="004B1AB4">
        <w:rPr>
          <w:b w:val="0"/>
          <w:szCs w:val="24"/>
        </w:rPr>
        <w:t>3.8</w:t>
      </w:r>
      <w:r w:rsidR="00521228">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521228">
        <w:fldChar w:fldCharType="begin"/>
      </w:r>
      <w:r w:rsidR="00521228">
        <w:instrText xml:space="preserve"> REF _Ref93264992 \r \h  \* MERGEFORMAT </w:instrText>
      </w:r>
      <w:r w:rsidR="00521228">
        <w:fldChar w:fldCharType="separate"/>
      </w:r>
      <w:r w:rsidR="004B1AB4" w:rsidRPr="004B1AB4">
        <w:rPr>
          <w:b w:val="0"/>
        </w:rPr>
        <w:t>5.5</w:t>
      </w:r>
      <w:r w:rsidR="00521228">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21228">
        <w:fldChar w:fldCharType="begin"/>
      </w:r>
      <w:r w:rsidR="00521228">
        <w:instrText xml:space="preserve"> REF _Ref440270867 \r \h  \* MERGEFORMAT </w:instrText>
      </w:r>
      <w:r w:rsidR="00521228">
        <w:fldChar w:fldCharType="separate"/>
      </w:r>
      <w:r w:rsidR="004B1AB4" w:rsidRPr="004B1AB4">
        <w:rPr>
          <w:b w:val="0"/>
        </w:rPr>
        <w:t>2.2.3</w:t>
      </w:r>
      <w:r w:rsidR="00521228">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72738F" w:rsidRPr="00796F09" w:rsidRDefault="0072738F" w:rsidP="0072738F">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72738F" w:rsidRPr="00796F09" w:rsidRDefault="0072738F" w:rsidP="0072738F">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2738F" w:rsidRPr="00796F09" w:rsidRDefault="0072738F" w:rsidP="0072738F">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72738F" w:rsidRPr="00796F09" w:rsidRDefault="0072738F" w:rsidP="0072738F">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2738F" w:rsidRPr="00796F09" w:rsidRDefault="0072738F" w:rsidP="0072738F">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72738F" w:rsidRPr="00796F09" w:rsidRDefault="0072738F" w:rsidP="0072738F">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2738F" w:rsidRPr="00796F09" w:rsidRDefault="0072738F" w:rsidP="0072738F">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72738F" w:rsidRPr="00796F09" w:rsidRDefault="0072738F" w:rsidP="0072738F">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521228">
        <w:fldChar w:fldCharType="begin"/>
      </w:r>
      <w:r w:rsidR="00521228">
        <w:instrText xml:space="preserve"> REF _Ref305973033 \r \h  \* MERGEFORMAT </w:instrText>
      </w:r>
      <w:r w:rsidR="00521228">
        <w:fldChar w:fldCharType="separate"/>
      </w:r>
      <w:r w:rsidR="004B1AB4" w:rsidRPr="004B1AB4">
        <w:rPr>
          <w:bCs w:val="0"/>
          <w:sz w:val="24"/>
          <w:szCs w:val="24"/>
        </w:rPr>
        <w:t>3.2</w:t>
      </w:r>
      <w:r w:rsidR="00521228">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521228">
        <w:fldChar w:fldCharType="begin"/>
      </w:r>
      <w:r w:rsidR="00521228">
        <w:instrText xml:space="preserve"> REF _Ref305973147 \r \h  \* MERGEFORMAT </w:instrText>
      </w:r>
      <w:r w:rsidR="00521228">
        <w:fldChar w:fldCharType="separate"/>
      </w:r>
      <w:r w:rsidR="004B1AB4" w:rsidRPr="004B1AB4">
        <w:rPr>
          <w:bCs w:val="0"/>
          <w:sz w:val="24"/>
          <w:szCs w:val="24"/>
        </w:rPr>
        <w:t>3.3</w:t>
      </w:r>
      <w:r w:rsidR="00521228">
        <w:fldChar w:fldCharType="end"/>
      </w:r>
      <w:r w:rsidR="00D570C3"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D570C3"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521228">
        <w:fldChar w:fldCharType="begin"/>
      </w:r>
      <w:r w:rsidR="00521228">
        <w:instrText xml:space="preserve"> REF _Ref305973214 \r \h  \* MERGEFORMAT </w:instrText>
      </w:r>
      <w:r w:rsidR="00521228">
        <w:fldChar w:fldCharType="separate"/>
      </w:r>
      <w:r w:rsidR="004B1AB4" w:rsidRPr="004B1AB4">
        <w:rPr>
          <w:bCs w:val="0"/>
          <w:sz w:val="24"/>
          <w:szCs w:val="24"/>
        </w:rPr>
        <w:t>3.4</w:t>
      </w:r>
      <w:r w:rsidR="00521228">
        <w:fldChar w:fldCharType="end"/>
      </w:r>
      <w:r w:rsidR="00096E9D" w:rsidRPr="00026FDC">
        <w:rPr>
          <w:bCs w:val="0"/>
          <w:sz w:val="24"/>
          <w:szCs w:val="24"/>
        </w:rPr>
        <w:t xml:space="preserve">, </w:t>
      </w:r>
      <w:r w:rsidR="00521228">
        <w:fldChar w:fldCharType="begin"/>
      </w:r>
      <w:r w:rsidR="00521228">
        <w:instrText xml:space="preserve"> REF _Ref440881267 \r \h  \* MERGEFORMAT </w:instrText>
      </w:r>
      <w:r w:rsidR="00521228">
        <w:fldChar w:fldCharType="separate"/>
      </w:r>
      <w:r w:rsidR="004B1AB4" w:rsidRPr="004B1AB4">
        <w:rPr>
          <w:bCs w:val="0"/>
          <w:sz w:val="24"/>
          <w:szCs w:val="24"/>
        </w:rPr>
        <w:t>3.5</w:t>
      </w:r>
      <w:r w:rsidR="00521228">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521228">
        <w:fldChar w:fldCharType="begin"/>
      </w:r>
      <w:r w:rsidR="00521228">
        <w:instrText xml:space="preserve"> REF _Ref305973250 \r \h  \* MERGEFORMAT </w:instrText>
      </w:r>
      <w:r w:rsidR="00521228">
        <w:fldChar w:fldCharType="separate"/>
      </w:r>
      <w:r w:rsidR="004B1AB4" w:rsidRPr="004B1AB4">
        <w:rPr>
          <w:bCs w:val="0"/>
          <w:sz w:val="24"/>
          <w:szCs w:val="24"/>
        </w:rPr>
        <w:t>3.5</w:t>
      </w:r>
      <w:r w:rsidR="004B1AB4">
        <w:t>.1</w:t>
      </w:r>
      <w:r w:rsidR="00521228">
        <w:fldChar w:fldCharType="end"/>
      </w:r>
      <w:r w:rsidR="00D570C3"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521228">
        <w:fldChar w:fldCharType="begin"/>
      </w:r>
      <w:r w:rsidR="00521228">
        <w:instrText xml:space="preserve"> REF _Ref303250967 \r \h  \* MERGEFORMAT </w:instrText>
      </w:r>
      <w:r w:rsidR="00521228">
        <w:fldChar w:fldCharType="separate"/>
      </w:r>
      <w:r w:rsidR="004B1AB4" w:rsidRPr="004B1AB4">
        <w:rPr>
          <w:bCs w:val="0"/>
          <w:sz w:val="24"/>
          <w:szCs w:val="24"/>
        </w:rPr>
        <w:t>3.7</w:t>
      </w:r>
      <w:r w:rsidR="00521228">
        <w:fldChar w:fldCharType="end"/>
      </w:r>
      <w:r w:rsidR="00D570C3"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521228">
        <w:fldChar w:fldCharType="begin"/>
      </w:r>
      <w:r w:rsidR="00521228">
        <w:instrText xml:space="preserve"> REF _Ref303681924 \r \h  \* MERGEFORMAT </w:instrText>
      </w:r>
      <w:r w:rsidR="00521228">
        <w:fldChar w:fldCharType="separate"/>
      </w:r>
      <w:r w:rsidR="004B1AB4" w:rsidRPr="004B1AB4">
        <w:rPr>
          <w:bCs w:val="0"/>
          <w:sz w:val="24"/>
          <w:szCs w:val="24"/>
        </w:rPr>
        <w:t>3.8</w:t>
      </w:r>
      <w:r w:rsidR="00521228">
        <w:fldChar w:fldCharType="end"/>
      </w:r>
      <w:r w:rsidR="00D570C3"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521228">
        <w:fldChar w:fldCharType="begin"/>
      </w:r>
      <w:r w:rsidR="00521228">
        <w:instrText xml:space="preserve"> REF _Ref303683929 \r \h  \* MERGEFORMAT </w:instrText>
      </w:r>
      <w:r w:rsidR="00521228">
        <w:fldChar w:fldCharType="separate"/>
      </w:r>
      <w:r w:rsidR="004B1AB4" w:rsidRPr="004B1AB4">
        <w:rPr>
          <w:bCs w:val="0"/>
          <w:sz w:val="24"/>
          <w:szCs w:val="24"/>
        </w:rPr>
        <w:t>3.10</w:t>
      </w:r>
      <w:r w:rsidR="00521228">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521228">
        <w:fldChar w:fldCharType="begin"/>
      </w:r>
      <w:r w:rsidR="00521228">
        <w:instrText xml:space="preserve"> REF _Ref306140410 \r \h  \* MERGEFORMAT </w:instrText>
      </w:r>
      <w:r w:rsidR="00521228">
        <w:fldChar w:fldCharType="separate"/>
      </w:r>
      <w:r w:rsidR="004B1AB4" w:rsidRPr="004B1AB4">
        <w:rPr>
          <w:bCs w:val="0"/>
          <w:sz w:val="24"/>
          <w:szCs w:val="24"/>
        </w:rPr>
        <w:t>3.11</w:t>
      </w:r>
      <w:r w:rsidR="00521228">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521228">
        <w:fldChar w:fldCharType="begin"/>
      </w:r>
      <w:r w:rsidR="00521228">
        <w:instrText xml:space="preserve"> REF _Ref306140451 \r \h  \* MERGEFORMAT </w:instrText>
      </w:r>
      <w:r w:rsidR="00521228">
        <w:fldChar w:fldCharType="separate"/>
      </w:r>
      <w:r w:rsidR="004B1AB4" w:rsidRPr="004B1AB4">
        <w:rPr>
          <w:bCs w:val="0"/>
          <w:sz w:val="24"/>
          <w:szCs w:val="24"/>
        </w:rPr>
        <w:t>3.12</w:t>
      </w:r>
      <w:r w:rsidR="00521228">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521228">
        <w:fldChar w:fldCharType="begin"/>
      </w:r>
      <w:r w:rsidR="00521228">
        <w:instrText xml:space="preserve"> REF _Ref302563524 \n \h  \* MERGEFORMAT </w:instrText>
      </w:r>
      <w:r w:rsidR="00521228">
        <w:fldChar w:fldCharType="separate"/>
      </w:r>
      <w:r w:rsidR="004B1AB4" w:rsidRPr="004B1AB4">
        <w:rPr>
          <w:sz w:val="24"/>
          <w:szCs w:val="24"/>
        </w:rPr>
        <w:t>1.1.1</w:t>
      </w:r>
      <w:r w:rsidR="00521228">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521228">
        <w:fldChar w:fldCharType="begin"/>
      </w:r>
      <w:r w:rsidR="00521228">
        <w:instrText xml:space="preserve"> REF _Ref55336310 \r \h  \* MERGEFORMAT </w:instrText>
      </w:r>
      <w:r w:rsidR="00521228">
        <w:fldChar w:fldCharType="separate"/>
      </w:r>
      <w:r w:rsidR="004B1AB4" w:rsidRPr="004B1AB4">
        <w:rPr>
          <w:bCs w:val="0"/>
          <w:sz w:val="24"/>
          <w:szCs w:val="24"/>
        </w:rPr>
        <w:t>5.1</w:t>
      </w:r>
      <w:r w:rsidR="00521228">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521228">
        <w:fldChar w:fldCharType="begin"/>
      </w:r>
      <w:r w:rsidR="00521228">
        <w:instrText xml:space="preserve"> REF _Ref440271072 \r \h  \* MERGEFORMAT </w:instrText>
      </w:r>
      <w:r w:rsidR="00521228">
        <w:fldChar w:fldCharType="separate"/>
      </w:r>
      <w:r w:rsidR="004B1AB4" w:rsidRPr="004B1AB4">
        <w:rPr>
          <w:bCs w:val="0"/>
          <w:sz w:val="24"/>
          <w:szCs w:val="24"/>
        </w:rPr>
        <w:t>5.2</w:t>
      </w:r>
      <w:r w:rsidR="00521228">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521228">
        <w:fldChar w:fldCharType="begin"/>
      </w:r>
      <w:r w:rsidR="00521228">
        <w:instrText xml:space="preserve"> REF _Ref440537056 \r \h  \* MERGEFORMAT </w:instrText>
      </w:r>
      <w:r w:rsidR="00521228">
        <w:fldChar w:fldCharType="separate"/>
      </w:r>
      <w:r w:rsidR="004B1AB4" w:rsidRPr="004B1AB4">
        <w:rPr>
          <w:bCs w:val="0"/>
          <w:spacing w:val="-1"/>
          <w:sz w:val="24"/>
          <w:szCs w:val="24"/>
        </w:rPr>
        <w:t>5.3</w:t>
      </w:r>
      <w:r w:rsidR="00521228">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521228">
        <w:fldChar w:fldCharType="begin"/>
      </w:r>
      <w:r w:rsidR="00521228">
        <w:instrText xml:space="preserve"> REF _Ref440271036 \r \h  \* MERGEFORMAT </w:instrText>
      </w:r>
      <w:r w:rsidR="00521228">
        <w:fldChar w:fldCharType="separate"/>
      </w:r>
      <w:r w:rsidR="004B1AB4" w:rsidRPr="004B1AB4">
        <w:rPr>
          <w:bCs w:val="0"/>
          <w:sz w:val="24"/>
          <w:szCs w:val="24"/>
        </w:rPr>
        <w:t>5.4</w:t>
      </w:r>
      <w:r w:rsidR="00521228">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521228">
        <w:fldChar w:fldCharType="begin"/>
      </w:r>
      <w:r w:rsidR="00521228">
        <w:instrText xml:space="preserve"> REF _Ref440361914 \r \h  \* MERGEFORMAT </w:instrText>
      </w:r>
      <w:r w:rsidR="00521228">
        <w:fldChar w:fldCharType="separate"/>
      </w:r>
      <w:r w:rsidR="004B1AB4" w:rsidRPr="004B1AB4">
        <w:rPr>
          <w:bCs w:val="0"/>
          <w:sz w:val="24"/>
          <w:szCs w:val="24"/>
        </w:rPr>
        <w:t>5.5</w:t>
      </w:r>
      <w:r w:rsidR="00521228">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521228">
        <w:fldChar w:fldCharType="begin"/>
      </w:r>
      <w:r w:rsidR="00521228">
        <w:instrText xml:space="preserve"> REF _Ref191386407 \r \h  \* MERGEFORMAT </w:instrText>
      </w:r>
      <w:r w:rsidR="00521228">
        <w:fldChar w:fldCharType="separate"/>
      </w:r>
      <w:r w:rsidR="004B1AB4" w:rsidRPr="004B1AB4">
        <w:rPr>
          <w:bCs w:val="0"/>
          <w:sz w:val="24"/>
          <w:szCs w:val="24"/>
        </w:rPr>
        <w:t>3.3.8</w:t>
      </w:r>
      <w:r w:rsidR="00521228">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521228">
        <w:fldChar w:fldCharType="begin"/>
      </w:r>
      <w:r w:rsidR="00521228">
        <w:instrText xml:space="preserve"> REF _Ref440361610 \r \h  \* MERGEFORMAT </w:instrText>
      </w:r>
      <w:r w:rsidR="00521228">
        <w:fldChar w:fldCharType="separate"/>
      </w:r>
      <w:r w:rsidR="004B1AB4" w:rsidRPr="004B1AB4">
        <w:rPr>
          <w:bCs w:val="0"/>
          <w:sz w:val="24"/>
          <w:szCs w:val="24"/>
        </w:rPr>
        <w:t>5.6</w:t>
      </w:r>
      <w:r w:rsidR="00521228">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521228">
        <w:fldChar w:fldCharType="begin"/>
      </w:r>
      <w:r w:rsidR="00521228">
        <w:instrText xml:space="preserve"> REF _Ref55336310 \r \h  \* MERGEFORMAT </w:instrText>
      </w:r>
      <w:r w:rsidR="00521228">
        <w:fldChar w:fldCharType="separate"/>
      </w:r>
      <w:r w:rsidR="004B1AB4" w:rsidRPr="004B1AB4">
        <w:rPr>
          <w:bCs w:val="0"/>
          <w:sz w:val="24"/>
          <w:szCs w:val="24"/>
          <w:lang w:eastAsia="ru-RU"/>
        </w:rPr>
        <w:t>5.1</w:t>
      </w:r>
      <w:r w:rsidR="00521228">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521228">
        <w:fldChar w:fldCharType="begin"/>
      </w:r>
      <w:r w:rsidR="00521228">
        <w:instrText xml:space="preserve"> REF _Ref440279062 \r \h  \* MERGEFORMAT </w:instrText>
      </w:r>
      <w:r w:rsidR="00521228">
        <w:fldChar w:fldCharType="separate"/>
      </w:r>
      <w:r w:rsidR="004B1AB4" w:rsidRPr="004B1AB4">
        <w:rPr>
          <w:sz w:val="24"/>
          <w:szCs w:val="24"/>
        </w:rPr>
        <w:t>б)</w:t>
      </w:r>
      <w:r w:rsidR="00521228">
        <w:fldChar w:fldCharType="end"/>
      </w:r>
      <w:r w:rsidR="00F463E8" w:rsidRPr="00026FDC">
        <w:rPr>
          <w:sz w:val="24"/>
          <w:szCs w:val="24"/>
        </w:rPr>
        <w:t xml:space="preserve"> п. </w:t>
      </w:r>
      <w:r w:rsidR="00521228">
        <w:fldChar w:fldCharType="begin"/>
      </w:r>
      <w:r w:rsidR="00521228">
        <w:instrText xml:space="preserve"> REF _Ref306005578 \r \h  \* MERGEFORMAT </w:instrText>
      </w:r>
      <w:r w:rsidR="00521228">
        <w:fldChar w:fldCharType="separate"/>
      </w:r>
      <w:r w:rsidR="004B1AB4" w:rsidRPr="004B1AB4">
        <w:rPr>
          <w:sz w:val="24"/>
          <w:szCs w:val="24"/>
        </w:rPr>
        <w:t>3.3.8.3</w:t>
      </w:r>
      <w:r w:rsidR="00521228">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521228">
        <w:fldChar w:fldCharType="begin"/>
      </w:r>
      <w:r w:rsidR="00521228">
        <w:instrText xml:space="preserve"> REF _Ref444170560 \r \h  \* MERGEFORMAT </w:instrText>
      </w:r>
      <w:r w:rsidR="00521228">
        <w:fldChar w:fldCharType="separate"/>
      </w:r>
      <w:r w:rsidR="004B1AB4" w:rsidRPr="004B1AB4">
        <w:rPr>
          <w:bCs w:val="0"/>
          <w:sz w:val="24"/>
          <w:szCs w:val="24"/>
        </w:rPr>
        <w:t>5.7.1</w:t>
      </w:r>
      <w:r w:rsidR="00521228">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521228">
        <w:fldChar w:fldCharType="begin"/>
      </w:r>
      <w:r w:rsidR="00521228">
        <w:instrText xml:space="preserve"> REF _Ref444170566 \r \h  \* MERGEFORMAT </w:instrText>
      </w:r>
      <w:r w:rsidR="00521228">
        <w:fldChar w:fldCharType="separate"/>
      </w:r>
      <w:r w:rsidR="004B1AB4" w:rsidRPr="004B1AB4">
        <w:rPr>
          <w:sz w:val="24"/>
          <w:szCs w:val="24"/>
        </w:rPr>
        <w:t>5.7.2</w:t>
      </w:r>
      <w:r w:rsidR="00521228">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521228">
        <w:fldChar w:fldCharType="begin"/>
      </w:r>
      <w:r w:rsidR="00521228">
        <w:instrText xml:space="preserve"> REF _Ref440274902 \r \h  \* MERGEFORMAT </w:instrText>
      </w:r>
      <w:r w:rsidR="00521228">
        <w:fldChar w:fldCharType="separate"/>
      </w:r>
      <w:r w:rsidR="004B1AB4" w:rsidRPr="004B1AB4">
        <w:rPr>
          <w:bCs w:val="0"/>
          <w:sz w:val="24"/>
          <w:szCs w:val="24"/>
          <w:lang w:eastAsia="ru-RU"/>
        </w:rPr>
        <w:t>5.4</w:t>
      </w:r>
      <w:r w:rsidR="00521228">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521228">
        <w:fldChar w:fldCharType="begin"/>
      </w:r>
      <w:r w:rsidR="00521228">
        <w:instrText xml:space="preserve"> REF _Ref440274913 \r \h  \* MERGEFORMAT </w:instrText>
      </w:r>
      <w:r w:rsidR="00521228">
        <w:fldChar w:fldCharType="separate"/>
      </w:r>
      <w:r w:rsidR="004B1AB4" w:rsidRPr="004B1AB4">
        <w:rPr>
          <w:bCs w:val="0"/>
          <w:sz w:val="24"/>
          <w:szCs w:val="24"/>
          <w:lang w:eastAsia="ru-RU"/>
        </w:rPr>
        <w:t>5.2</w:t>
      </w:r>
      <w:r w:rsidR="00521228">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521228">
        <w:fldChar w:fldCharType="begin"/>
      </w:r>
      <w:r w:rsidR="00521228">
        <w:instrText xml:space="preserve"> REF _Ref440361959 \r \h  \* MERGEFORMAT </w:instrText>
      </w:r>
      <w:r w:rsidR="00521228">
        <w:fldChar w:fldCharType="separate"/>
      </w:r>
      <w:r w:rsidR="004B1AB4" w:rsidRPr="004B1AB4">
        <w:rPr>
          <w:bCs w:val="0"/>
          <w:sz w:val="24"/>
          <w:szCs w:val="24"/>
        </w:rPr>
        <w:t>5.5</w:t>
      </w:r>
      <w:r w:rsidR="00521228">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521228">
        <w:fldChar w:fldCharType="begin"/>
      </w:r>
      <w:r w:rsidR="00521228">
        <w:instrText xml:space="preserve"> REF _Ref440361610 \r \h  \* MERGEFORMAT </w:instrText>
      </w:r>
      <w:r w:rsidR="00521228">
        <w:fldChar w:fldCharType="separate"/>
      </w:r>
      <w:r w:rsidR="004B1AB4" w:rsidRPr="004B1AB4">
        <w:rPr>
          <w:bCs w:val="0"/>
          <w:sz w:val="24"/>
          <w:szCs w:val="24"/>
        </w:rPr>
        <w:t>5.6</w:t>
      </w:r>
      <w:r w:rsidR="00521228">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521228">
        <w:fldChar w:fldCharType="begin"/>
      </w:r>
      <w:r w:rsidR="00521228">
        <w:instrText xml:space="preserve"> REF _Ref306005578 \r \h  \* MERGEFORMAT </w:instrText>
      </w:r>
      <w:r w:rsidR="00521228">
        <w:fldChar w:fldCharType="separate"/>
      </w:r>
      <w:r w:rsidR="004B1AB4" w:rsidRPr="004B1AB4">
        <w:rPr>
          <w:bCs w:val="0"/>
          <w:sz w:val="24"/>
          <w:szCs w:val="24"/>
        </w:rPr>
        <w:t>3.3.8.3</w:t>
      </w:r>
      <w:r w:rsidR="00521228">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521228">
        <w:fldChar w:fldCharType="begin"/>
      </w:r>
      <w:r w:rsidR="00521228">
        <w:instrText xml:space="preserve"> REF _Ref440279062 \r \h  \* MERGEFORMAT </w:instrText>
      </w:r>
      <w:r w:rsidR="00521228">
        <w:fldChar w:fldCharType="separate"/>
      </w:r>
      <w:r w:rsidR="004B1AB4" w:rsidRPr="004B1AB4">
        <w:rPr>
          <w:sz w:val="24"/>
          <w:szCs w:val="24"/>
        </w:rPr>
        <w:t>б)</w:t>
      </w:r>
      <w:r w:rsidR="00521228">
        <w:fldChar w:fldCharType="end"/>
      </w:r>
      <w:r w:rsidR="00FA5339" w:rsidRPr="00026FDC">
        <w:rPr>
          <w:sz w:val="24"/>
          <w:szCs w:val="24"/>
        </w:rPr>
        <w:t>,</w:t>
      </w:r>
      <w:r w:rsidR="007638F4" w:rsidRPr="00026FDC">
        <w:rPr>
          <w:sz w:val="24"/>
          <w:szCs w:val="24"/>
        </w:rPr>
        <w:t xml:space="preserve"> </w:t>
      </w:r>
      <w:r w:rsidR="00521228">
        <w:fldChar w:fldCharType="begin"/>
      </w:r>
      <w:r w:rsidR="00521228">
        <w:instrText xml:space="preserve"> REF _Ref440372326 \r \h  \* MERGEFORMAT </w:instrText>
      </w:r>
      <w:r w:rsidR="00521228">
        <w:fldChar w:fldCharType="separate"/>
      </w:r>
      <w:r w:rsidR="004B1AB4" w:rsidRPr="004B1AB4">
        <w:rPr>
          <w:sz w:val="24"/>
          <w:szCs w:val="24"/>
        </w:rPr>
        <w:t>д)</w:t>
      </w:r>
      <w:r w:rsidR="00521228">
        <w:fldChar w:fldCharType="end"/>
      </w:r>
      <w:r w:rsidR="007638F4" w:rsidRPr="00026FDC">
        <w:rPr>
          <w:sz w:val="24"/>
          <w:szCs w:val="24"/>
        </w:rPr>
        <w:t>,</w:t>
      </w:r>
      <w:r w:rsidR="00FA5339" w:rsidRPr="00026FDC">
        <w:rPr>
          <w:sz w:val="24"/>
          <w:szCs w:val="24"/>
        </w:rPr>
        <w:t xml:space="preserve"> </w:t>
      </w:r>
      <w:r w:rsidR="00521228">
        <w:fldChar w:fldCharType="begin"/>
      </w:r>
      <w:r w:rsidR="00521228">
        <w:instrText xml:space="preserve"> REF _Ref440371812 \r \h  \* MERGEFORMAT </w:instrText>
      </w:r>
      <w:r w:rsidR="00521228">
        <w:fldChar w:fldCharType="separate"/>
      </w:r>
      <w:r w:rsidR="004B1AB4" w:rsidRPr="004B1AB4">
        <w:rPr>
          <w:sz w:val="24"/>
          <w:szCs w:val="24"/>
        </w:rPr>
        <w:t>м)</w:t>
      </w:r>
      <w:r w:rsidR="00521228">
        <w:fldChar w:fldCharType="end"/>
      </w:r>
      <w:r w:rsidR="00FA5339" w:rsidRPr="00026FDC">
        <w:rPr>
          <w:sz w:val="24"/>
          <w:szCs w:val="24"/>
        </w:rPr>
        <w:t xml:space="preserve">, </w:t>
      </w:r>
      <w:r w:rsidR="00521228">
        <w:fldChar w:fldCharType="begin"/>
      </w:r>
      <w:r w:rsidR="00521228">
        <w:instrText xml:space="preserve"> REF _Ref440371822 \r \h  \* MERGEFORMAT </w:instrText>
      </w:r>
      <w:r w:rsidR="00521228">
        <w:fldChar w:fldCharType="separate"/>
      </w:r>
      <w:r w:rsidR="004B1AB4" w:rsidRPr="004B1AB4">
        <w:rPr>
          <w:sz w:val="24"/>
          <w:szCs w:val="24"/>
        </w:rPr>
        <w:t>н)</w:t>
      </w:r>
      <w:r w:rsidR="00521228">
        <w:fldChar w:fldCharType="end"/>
      </w:r>
      <w:r w:rsidR="00F463E8" w:rsidRPr="00026FDC">
        <w:rPr>
          <w:sz w:val="24"/>
          <w:szCs w:val="24"/>
        </w:rPr>
        <w:t xml:space="preserve"> п. </w:t>
      </w:r>
      <w:r w:rsidR="00521228">
        <w:fldChar w:fldCharType="begin"/>
      </w:r>
      <w:r w:rsidR="00521228">
        <w:instrText xml:space="preserve"> REF _Ref306005578 \r \h  \* MERGEFORMAT </w:instrText>
      </w:r>
      <w:r w:rsidR="00521228">
        <w:fldChar w:fldCharType="separate"/>
      </w:r>
      <w:r w:rsidR="004B1AB4" w:rsidRPr="004B1AB4">
        <w:rPr>
          <w:sz w:val="24"/>
          <w:szCs w:val="24"/>
        </w:rPr>
        <w:t>3.3.8.3</w:t>
      </w:r>
      <w:r w:rsidR="00521228">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521228">
        <w:fldChar w:fldCharType="begin"/>
      </w:r>
      <w:r w:rsidR="00521228">
        <w:instrText xml:space="preserve"> REF _Ref440274944 \r \h  \* MERGEFORMAT </w:instrText>
      </w:r>
      <w:r w:rsidR="00521228">
        <w:fldChar w:fldCharType="separate"/>
      </w:r>
      <w:r w:rsidR="004B1AB4" w:rsidRPr="004B1AB4">
        <w:rPr>
          <w:bCs w:val="0"/>
          <w:sz w:val="24"/>
          <w:szCs w:val="24"/>
        </w:rPr>
        <w:t>5.14</w:t>
      </w:r>
      <w:r w:rsidR="00521228">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521228">
        <w:fldChar w:fldCharType="begin"/>
      </w:r>
      <w:r w:rsidR="00521228">
        <w:instrText xml:space="preserve"> REF _Ref440272510 \r \h  \* MERGEFORMAT </w:instrText>
      </w:r>
      <w:r w:rsidR="00521228">
        <w:fldChar w:fldCharType="separate"/>
      </w:r>
      <w:r w:rsidR="004B1AB4" w:rsidRPr="004B1AB4">
        <w:rPr>
          <w:bCs w:val="0"/>
          <w:sz w:val="24"/>
          <w:szCs w:val="24"/>
        </w:rPr>
        <w:t>5.16</w:t>
      </w:r>
      <w:r w:rsidR="00521228">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521228">
        <w:fldChar w:fldCharType="begin"/>
      </w:r>
      <w:r w:rsidR="00521228">
        <w:instrText xml:space="preserve"> REF _Ref440274659 \r \h  \* MERGEFORMAT </w:instrText>
      </w:r>
      <w:r w:rsidR="00521228">
        <w:fldChar w:fldCharType="separate"/>
      </w:r>
      <w:r w:rsidR="004B1AB4" w:rsidRPr="004B1AB4">
        <w:rPr>
          <w:bCs w:val="0"/>
          <w:sz w:val="24"/>
          <w:szCs w:val="24"/>
        </w:rPr>
        <w:t>5.11</w:t>
      </w:r>
      <w:r w:rsidR="00521228">
        <w:fldChar w:fldCharType="end"/>
      </w:r>
      <w:r w:rsidRPr="00026FDC">
        <w:rPr>
          <w:bCs w:val="0"/>
          <w:sz w:val="24"/>
          <w:szCs w:val="24"/>
        </w:rPr>
        <w:t xml:space="preserve">, </w:t>
      </w:r>
      <w:r w:rsidR="00521228">
        <w:fldChar w:fldCharType="begin"/>
      </w:r>
      <w:r w:rsidR="00521228">
        <w:instrText xml:space="preserve"> REF _Ref440274733 \r \h  \* MERGEFORMAT </w:instrText>
      </w:r>
      <w:r w:rsidR="00521228">
        <w:fldChar w:fldCharType="separate"/>
      </w:r>
      <w:r w:rsidR="004B1AB4" w:rsidRPr="004B1AB4">
        <w:rPr>
          <w:bCs w:val="0"/>
          <w:sz w:val="24"/>
          <w:szCs w:val="24"/>
        </w:rPr>
        <w:t>5.12</w:t>
      </w:r>
      <w:r w:rsidR="00521228">
        <w:fldChar w:fldCharType="end"/>
      </w:r>
      <w:r w:rsidRPr="00026FDC">
        <w:rPr>
          <w:bCs w:val="0"/>
          <w:sz w:val="24"/>
          <w:szCs w:val="24"/>
        </w:rPr>
        <w:t xml:space="preserve">, </w:t>
      </w:r>
      <w:r w:rsidR="00521228">
        <w:fldChar w:fldCharType="begin"/>
      </w:r>
      <w:r w:rsidR="00521228">
        <w:instrText xml:space="preserve"> REF _Ref440274744 \r \h  \* MERGEFORMAT </w:instrText>
      </w:r>
      <w:r w:rsidR="00521228">
        <w:fldChar w:fldCharType="separate"/>
      </w:r>
      <w:r w:rsidR="004B1AB4" w:rsidRPr="004B1AB4">
        <w:rPr>
          <w:bCs w:val="0"/>
          <w:sz w:val="24"/>
          <w:szCs w:val="24"/>
        </w:rPr>
        <w:t>5.13</w:t>
      </w:r>
      <w:r w:rsidR="00521228">
        <w:fldChar w:fldCharType="end"/>
      </w:r>
      <w:r w:rsidRPr="00026FDC">
        <w:rPr>
          <w:bCs w:val="0"/>
          <w:sz w:val="24"/>
          <w:szCs w:val="24"/>
        </w:rPr>
        <w:t xml:space="preserve">, </w:t>
      </w:r>
      <w:r w:rsidR="00521228">
        <w:fldChar w:fldCharType="begin"/>
      </w:r>
      <w:r w:rsidR="00521228">
        <w:instrText xml:space="preserve"> REF _Ref440274756 \r \h  \* MERGEFORMAT </w:instrText>
      </w:r>
      <w:r w:rsidR="00521228">
        <w:fldChar w:fldCharType="separate"/>
      </w:r>
      <w:r w:rsidR="004B1AB4" w:rsidRPr="004B1AB4">
        <w:rPr>
          <w:bCs w:val="0"/>
          <w:sz w:val="24"/>
          <w:szCs w:val="24"/>
        </w:rPr>
        <w:t>5.15</w:t>
      </w:r>
      <w:r w:rsidR="00521228">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521228">
        <w:fldChar w:fldCharType="begin"/>
      </w:r>
      <w:r w:rsidR="00521228">
        <w:instrText xml:space="preserve"> REF _Ref306005578 \r \h  \* MERGEFORMAT </w:instrText>
      </w:r>
      <w:r w:rsidR="00521228">
        <w:fldChar w:fldCharType="separate"/>
      </w:r>
      <w:r w:rsidR="004B1AB4" w:rsidRPr="004B1AB4">
        <w:rPr>
          <w:bCs w:val="0"/>
          <w:sz w:val="24"/>
          <w:szCs w:val="24"/>
        </w:rPr>
        <w:t>3.3.8.3</w:t>
      </w:r>
      <w:r w:rsidR="00521228">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521228">
        <w:fldChar w:fldCharType="begin"/>
      </w:r>
      <w:r w:rsidR="00521228">
        <w:instrText xml:space="preserve"> REF _Ref440376401 \r \h  \* MERGEFORMAT </w:instrText>
      </w:r>
      <w:r w:rsidR="00521228">
        <w:fldChar w:fldCharType="separate"/>
      </w:r>
      <w:r w:rsidR="004B1AB4" w:rsidRPr="004B1AB4">
        <w:rPr>
          <w:bCs w:val="0"/>
          <w:sz w:val="24"/>
          <w:szCs w:val="24"/>
        </w:rPr>
        <w:t>5.17</w:t>
      </w:r>
      <w:r w:rsidR="00521228">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521228">
        <w:fldChar w:fldCharType="begin"/>
      </w:r>
      <w:r w:rsidR="00521228">
        <w:instrText xml:space="preserve"> REF _Ref440274659 \r \h  \* MERGEFORMAT </w:instrText>
      </w:r>
      <w:r w:rsidR="00521228">
        <w:fldChar w:fldCharType="separate"/>
      </w:r>
      <w:r w:rsidR="004B1AB4" w:rsidRPr="004B1AB4">
        <w:rPr>
          <w:bCs w:val="0"/>
          <w:sz w:val="24"/>
          <w:szCs w:val="24"/>
        </w:rPr>
        <w:t>5.11</w:t>
      </w:r>
      <w:r w:rsidR="00521228">
        <w:fldChar w:fldCharType="end"/>
      </w:r>
      <w:r w:rsidRPr="00026FDC">
        <w:rPr>
          <w:bCs w:val="0"/>
          <w:sz w:val="24"/>
          <w:szCs w:val="24"/>
        </w:rPr>
        <w:t xml:space="preserve">, </w:t>
      </w:r>
      <w:r w:rsidR="00521228">
        <w:fldChar w:fldCharType="begin"/>
      </w:r>
      <w:r w:rsidR="00521228">
        <w:instrText xml:space="preserve"> REF _Ref440274733 \r \h  \* MERGEFORMAT </w:instrText>
      </w:r>
      <w:r w:rsidR="00521228">
        <w:fldChar w:fldCharType="separate"/>
      </w:r>
      <w:r w:rsidR="004B1AB4" w:rsidRPr="004B1AB4">
        <w:rPr>
          <w:bCs w:val="0"/>
          <w:sz w:val="24"/>
          <w:szCs w:val="24"/>
        </w:rPr>
        <w:t>5.12</w:t>
      </w:r>
      <w:r w:rsidR="00521228">
        <w:fldChar w:fldCharType="end"/>
      </w:r>
      <w:r w:rsidRPr="00026FDC">
        <w:rPr>
          <w:bCs w:val="0"/>
          <w:sz w:val="24"/>
          <w:szCs w:val="24"/>
        </w:rPr>
        <w:t xml:space="preserve">, </w:t>
      </w:r>
      <w:r w:rsidR="00521228">
        <w:fldChar w:fldCharType="begin"/>
      </w:r>
      <w:r w:rsidR="00521228">
        <w:instrText xml:space="preserve"> REF _Ref440274744 \r \h  \* MERGEFORMAT </w:instrText>
      </w:r>
      <w:r w:rsidR="00521228">
        <w:fldChar w:fldCharType="separate"/>
      </w:r>
      <w:r w:rsidR="004B1AB4" w:rsidRPr="004B1AB4">
        <w:rPr>
          <w:bCs w:val="0"/>
          <w:sz w:val="24"/>
          <w:szCs w:val="24"/>
        </w:rPr>
        <w:t>5.13</w:t>
      </w:r>
      <w:r w:rsidR="00521228">
        <w:fldChar w:fldCharType="end"/>
      </w:r>
      <w:r w:rsidRPr="00026FDC">
        <w:rPr>
          <w:bCs w:val="0"/>
          <w:sz w:val="24"/>
          <w:szCs w:val="24"/>
        </w:rPr>
        <w:t xml:space="preserve">, </w:t>
      </w:r>
      <w:r w:rsidR="00521228">
        <w:fldChar w:fldCharType="begin"/>
      </w:r>
      <w:r w:rsidR="00521228">
        <w:instrText xml:space="preserve"> REF _Ref440274756 \r \h  \* MERGEFORMAT </w:instrText>
      </w:r>
      <w:r w:rsidR="00521228">
        <w:fldChar w:fldCharType="separate"/>
      </w:r>
      <w:r w:rsidR="004B1AB4" w:rsidRPr="004B1AB4">
        <w:rPr>
          <w:bCs w:val="0"/>
          <w:sz w:val="24"/>
          <w:szCs w:val="24"/>
        </w:rPr>
        <w:t>5.15</w:t>
      </w:r>
      <w:r w:rsidR="00521228">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521228">
        <w:fldChar w:fldCharType="begin"/>
      </w:r>
      <w:r w:rsidR="00521228">
        <w:instrText xml:space="preserve"> REF _Ref306005578 \r \h  \* MERGEFORMAT </w:instrText>
      </w:r>
      <w:r w:rsidR="00521228">
        <w:fldChar w:fldCharType="separate"/>
      </w:r>
      <w:r w:rsidR="004B1AB4" w:rsidRPr="004B1AB4">
        <w:rPr>
          <w:bCs w:val="0"/>
          <w:sz w:val="24"/>
          <w:szCs w:val="24"/>
        </w:rPr>
        <w:t>3.3.8.3</w:t>
      </w:r>
      <w:r w:rsidR="00521228">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521228">
        <w:fldChar w:fldCharType="begin"/>
      </w:r>
      <w:r w:rsidR="00521228">
        <w:instrText xml:space="preserve"> REF _Ref440537079 \r \h  \* MERGEFORMAT </w:instrText>
      </w:r>
      <w:r w:rsidR="00521228">
        <w:fldChar w:fldCharType="separate"/>
      </w:r>
      <w:r w:rsidR="004B1AB4" w:rsidRPr="004B1AB4">
        <w:rPr>
          <w:bCs w:val="0"/>
          <w:sz w:val="24"/>
          <w:szCs w:val="24"/>
          <w:lang w:eastAsia="ru-RU"/>
        </w:rPr>
        <w:t>5.3</w:t>
      </w:r>
      <w:r w:rsidR="00521228">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521228">
        <w:fldChar w:fldCharType="begin"/>
      </w:r>
      <w:r w:rsidR="00521228">
        <w:instrText xml:space="preserve"> REF _Ref440270602 \r \h  \* MERGEFORMAT </w:instrText>
      </w:r>
      <w:r w:rsidR="00521228">
        <w:fldChar w:fldCharType="separate"/>
      </w:r>
      <w:r w:rsidR="004B1AB4">
        <w:t>5</w:t>
      </w:r>
      <w:r w:rsidR="00521228">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521228">
        <w:fldChar w:fldCharType="begin"/>
      </w:r>
      <w:r w:rsidR="00521228">
        <w:instrText xml:space="preserve"> REF _Ref115076807 \n \h  \* MERGEFORMAT </w:instrText>
      </w:r>
      <w:r w:rsidR="00521228">
        <w:fldChar w:fldCharType="separate"/>
      </w:r>
      <w:r w:rsidR="004B1AB4" w:rsidRPr="004B1AB4">
        <w:rPr>
          <w:bCs w:val="0"/>
          <w:sz w:val="24"/>
          <w:szCs w:val="24"/>
        </w:rPr>
        <w:t>3.3.3</w:t>
      </w:r>
      <w:r w:rsidR="00521228">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521228">
        <w:fldChar w:fldCharType="begin"/>
      </w:r>
      <w:r w:rsidR="00521228">
        <w:instrText xml:space="preserve"> REF _Ref440361959 \r \h  \* MERGEFORMAT </w:instrText>
      </w:r>
      <w:r w:rsidR="00521228">
        <w:fldChar w:fldCharType="separate"/>
      </w:r>
      <w:r w:rsidR="004B1AB4" w:rsidRPr="004B1AB4">
        <w:rPr>
          <w:bCs w:val="0"/>
          <w:sz w:val="24"/>
          <w:szCs w:val="24"/>
        </w:rPr>
        <w:t>5.5</w:t>
      </w:r>
      <w:r w:rsidR="00521228">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521228">
        <w:fldChar w:fldCharType="begin"/>
      </w:r>
      <w:r w:rsidR="00521228">
        <w:instrText xml:space="preserve"> REF _Ref440271036 \r \h  \* MERGEFORMAT </w:instrText>
      </w:r>
      <w:r w:rsidR="00521228">
        <w:fldChar w:fldCharType="separate"/>
      </w:r>
      <w:r w:rsidR="004B1AB4" w:rsidRPr="004B1AB4">
        <w:rPr>
          <w:bCs w:val="0"/>
          <w:sz w:val="24"/>
          <w:szCs w:val="24"/>
        </w:rPr>
        <w:t>5.4</w:t>
      </w:r>
      <w:r w:rsidR="00521228">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521228">
        <w:fldChar w:fldCharType="begin"/>
      </w:r>
      <w:r w:rsidR="00521228">
        <w:instrText xml:space="preserve"> REF _Ref55336310 \r \h  \* MERGEFORMAT </w:instrText>
      </w:r>
      <w:r w:rsidR="00521228">
        <w:fldChar w:fldCharType="separate"/>
      </w:r>
      <w:r w:rsidR="004B1AB4" w:rsidRPr="004B1AB4">
        <w:rPr>
          <w:bCs w:val="0"/>
          <w:sz w:val="24"/>
          <w:szCs w:val="24"/>
        </w:rPr>
        <w:t>5.1</w:t>
      </w:r>
      <w:r w:rsidR="00521228">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521228">
        <w:fldChar w:fldCharType="begin"/>
      </w:r>
      <w:r w:rsidR="00521228">
        <w:instrText xml:space="preserve"> REF _Ref55336310 \r \h  \* MERGEFORMAT </w:instrText>
      </w:r>
      <w:r w:rsidR="00521228">
        <w:fldChar w:fldCharType="separate"/>
      </w:r>
      <w:r w:rsidR="004B1AB4" w:rsidRPr="004B1AB4">
        <w:rPr>
          <w:bCs w:val="0"/>
          <w:sz w:val="24"/>
          <w:szCs w:val="24"/>
        </w:rPr>
        <w:t>5.1</w:t>
      </w:r>
      <w:r w:rsidR="00521228">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521228">
        <w:fldChar w:fldCharType="begin"/>
      </w:r>
      <w:r w:rsidR="00521228">
        <w:instrText xml:space="preserve"> REF _Ref306114638 \r \h  \* MERGEFORMAT </w:instrText>
      </w:r>
      <w:r w:rsidR="00521228">
        <w:fldChar w:fldCharType="separate"/>
      </w:r>
      <w:r w:rsidR="004B1AB4" w:rsidRPr="004B1AB4">
        <w:rPr>
          <w:bCs w:val="0"/>
          <w:sz w:val="24"/>
          <w:szCs w:val="24"/>
        </w:rPr>
        <w:t>3.3.1</w:t>
      </w:r>
      <w:r w:rsidR="00521228">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521228">
        <w:fldChar w:fldCharType="begin"/>
      </w:r>
      <w:r w:rsidR="00521228">
        <w:instrText xml:space="preserve"> REF _Ref55279015 \r \h  \* MERGEFORMAT </w:instrText>
      </w:r>
      <w:r w:rsidR="00521228">
        <w:fldChar w:fldCharType="separate"/>
      </w:r>
      <w:r w:rsidR="004B1AB4" w:rsidRPr="004B1AB4">
        <w:rPr>
          <w:bCs w:val="0"/>
          <w:sz w:val="24"/>
          <w:szCs w:val="24"/>
        </w:rPr>
        <w:t>3.3.1.6</w:t>
      </w:r>
      <w:r w:rsidR="00521228">
        <w:fldChar w:fldCharType="end"/>
      </w:r>
      <w:r w:rsidRPr="00026FDC">
        <w:rPr>
          <w:bCs w:val="0"/>
          <w:sz w:val="24"/>
          <w:szCs w:val="24"/>
        </w:rPr>
        <w:t xml:space="preserve"> и </w:t>
      </w:r>
      <w:r w:rsidR="00521228">
        <w:fldChar w:fldCharType="begin"/>
      </w:r>
      <w:r w:rsidR="00521228">
        <w:instrText xml:space="preserve"> REF _Ref195087786 \r \h  \* MERGEFORMAT </w:instrText>
      </w:r>
      <w:r w:rsidR="00521228">
        <w:fldChar w:fldCharType="separate"/>
      </w:r>
      <w:r w:rsidR="004B1AB4" w:rsidRPr="004B1AB4">
        <w:rPr>
          <w:bCs w:val="0"/>
          <w:sz w:val="24"/>
          <w:szCs w:val="24"/>
        </w:rPr>
        <w:t>3.3.1.7</w:t>
      </w:r>
      <w:r w:rsidR="00521228">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521228">
        <w:fldChar w:fldCharType="begin"/>
      </w:r>
      <w:r w:rsidR="00521228">
        <w:instrText xml:space="preserve"> REF _Ref306017842 \r \h  \* MERGEFORMAT </w:instrText>
      </w:r>
      <w:r w:rsidR="00521228">
        <w:fldChar w:fldCharType="separate"/>
      </w:r>
      <w:r w:rsidR="004B1AB4" w:rsidRPr="004B1AB4">
        <w:rPr>
          <w:bCs w:val="0"/>
          <w:sz w:val="24"/>
          <w:szCs w:val="24"/>
        </w:rPr>
        <w:t>3.4.2.4</w:t>
      </w:r>
      <w:r w:rsidR="00521228">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B25731"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B25731">
        <w:rPr>
          <w:szCs w:val="24"/>
        </w:rPr>
        <w:t xml:space="preserve">Начальная (максимальная) цена </w:t>
      </w:r>
      <w:r w:rsidR="00123C70" w:rsidRPr="00B25731">
        <w:rPr>
          <w:szCs w:val="24"/>
        </w:rPr>
        <w:t>Договор</w:t>
      </w:r>
      <w:r w:rsidRPr="00B25731">
        <w:rPr>
          <w:szCs w:val="24"/>
        </w:rPr>
        <w:t>а (цена лота)</w:t>
      </w:r>
      <w:bookmarkEnd w:id="286"/>
      <w:bookmarkEnd w:id="287"/>
      <w:bookmarkEnd w:id="288"/>
      <w:bookmarkEnd w:id="289"/>
      <w:bookmarkEnd w:id="290"/>
      <w:bookmarkEnd w:id="291"/>
      <w:bookmarkEnd w:id="292"/>
      <w:bookmarkEnd w:id="293"/>
    </w:p>
    <w:p w:rsidR="00216641" w:rsidRPr="00B2573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25731">
        <w:rPr>
          <w:bCs w:val="0"/>
          <w:sz w:val="24"/>
          <w:szCs w:val="24"/>
        </w:rPr>
        <w:t xml:space="preserve">Начальная (максимальная) цена </w:t>
      </w:r>
      <w:r w:rsidR="00123C70" w:rsidRPr="00B25731">
        <w:rPr>
          <w:bCs w:val="0"/>
          <w:sz w:val="24"/>
          <w:szCs w:val="24"/>
        </w:rPr>
        <w:t>Договор</w:t>
      </w:r>
      <w:r w:rsidRPr="00B25731">
        <w:rPr>
          <w:bCs w:val="0"/>
          <w:sz w:val="24"/>
          <w:szCs w:val="24"/>
        </w:rPr>
        <w:t>а</w:t>
      </w:r>
      <w:r w:rsidR="00216641" w:rsidRPr="00B25731">
        <w:rPr>
          <w:bCs w:val="0"/>
          <w:sz w:val="24"/>
          <w:szCs w:val="24"/>
        </w:rPr>
        <w:t>:</w:t>
      </w:r>
    </w:p>
    <w:p w:rsidR="00717F60" w:rsidRPr="00FB77CE"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FB77CE">
        <w:rPr>
          <w:b/>
          <w:bCs w:val="0"/>
          <w:sz w:val="24"/>
          <w:szCs w:val="24"/>
          <w:u w:val="single"/>
        </w:rPr>
        <w:t>По Лоту №1:</w:t>
      </w:r>
      <w:r w:rsidR="00717F60" w:rsidRPr="00FB77CE">
        <w:rPr>
          <w:bCs w:val="0"/>
          <w:sz w:val="24"/>
          <w:szCs w:val="24"/>
        </w:rPr>
        <w:t xml:space="preserve"> </w:t>
      </w:r>
      <w:r w:rsidR="007A2B14" w:rsidRPr="00FB77CE">
        <w:rPr>
          <w:b/>
          <w:sz w:val="24"/>
          <w:szCs w:val="24"/>
        </w:rPr>
        <w:t>3 400 000,00</w:t>
      </w:r>
      <w:r w:rsidR="007A2B14" w:rsidRPr="00FB77CE">
        <w:rPr>
          <w:sz w:val="24"/>
          <w:szCs w:val="24"/>
        </w:rPr>
        <w:t xml:space="preserve"> (Три миллиона четыреста тысяч) рублей 00 копеек РФ, без учета НДС; НДС составляет </w:t>
      </w:r>
      <w:r w:rsidR="007A2B14" w:rsidRPr="00FB77CE">
        <w:rPr>
          <w:b/>
          <w:sz w:val="24"/>
          <w:szCs w:val="24"/>
        </w:rPr>
        <w:t xml:space="preserve">612 000,00 </w:t>
      </w:r>
      <w:r w:rsidR="007A2B14" w:rsidRPr="00FB77CE">
        <w:rPr>
          <w:sz w:val="24"/>
          <w:szCs w:val="24"/>
        </w:rPr>
        <w:t xml:space="preserve">(шестьсот двенадцать тысяч) рублей 00 копеек РФ; </w:t>
      </w:r>
      <w:r w:rsidR="007A2B14" w:rsidRPr="00FB77CE">
        <w:rPr>
          <w:b/>
          <w:sz w:val="24"/>
          <w:szCs w:val="24"/>
        </w:rPr>
        <w:t>4 012 000,00</w:t>
      </w:r>
      <w:r w:rsidR="007A2B14" w:rsidRPr="00FB77CE">
        <w:rPr>
          <w:sz w:val="24"/>
          <w:szCs w:val="24"/>
        </w:rPr>
        <w:t xml:space="preserve"> (Четыре миллиона двенадцать тысяч) рублей 00 копеек РФ, с учетом НДС</w:t>
      </w:r>
      <w:r w:rsidR="002F1BC1" w:rsidRPr="00FB77CE">
        <w:rPr>
          <w:sz w:val="24"/>
          <w:szCs w:val="24"/>
        </w:rPr>
        <w:t>.</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521228">
        <w:fldChar w:fldCharType="begin"/>
      </w:r>
      <w:r w:rsidR="00521228">
        <w:instrText xml:space="preserve"> REF _Ref55336310 \r \h  \* MERGEFORMAT </w:instrText>
      </w:r>
      <w:r w:rsidR="00521228">
        <w:fldChar w:fldCharType="separate"/>
      </w:r>
      <w:r w:rsidR="004B1AB4" w:rsidRPr="004B1AB4">
        <w:rPr>
          <w:bCs w:val="0"/>
          <w:sz w:val="24"/>
          <w:szCs w:val="24"/>
        </w:rPr>
        <w:t>5.1</w:t>
      </w:r>
      <w:r w:rsidR="00521228">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521228">
        <w:fldChar w:fldCharType="begin"/>
      </w:r>
      <w:r w:rsidR="00521228">
        <w:instrText xml:space="preserve"> REF _Ref440271072 \r \h  \* MERGEFORMAT </w:instrText>
      </w:r>
      <w:r w:rsidR="00521228">
        <w:fldChar w:fldCharType="separate"/>
      </w:r>
      <w:r w:rsidR="004B1AB4" w:rsidRPr="004B1AB4">
        <w:rPr>
          <w:bCs w:val="0"/>
          <w:sz w:val="24"/>
          <w:szCs w:val="24"/>
        </w:rPr>
        <w:t>5.2</w:t>
      </w:r>
      <w:r w:rsidR="00521228">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w:t>
      </w:r>
      <w:bookmarkStart w:id="294" w:name="_GoBack"/>
      <w:bookmarkEnd w:id="294"/>
      <w:r w:rsidR="00022F2E" w:rsidRPr="00026FDC">
        <w:rPr>
          <w:sz w:val="24"/>
          <w:szCs w:val="24"/>
        </w:rPr>
        <w:t>слуг</w:t>
      </w:r>
      <w:r w:rsidR="00B950C4" w:rsidRPr="00026FDC">
        <w:rPr>
          <w:sz w:val="24"/>
          <w:szCs w:val="24"/>
        </w:rPr>
        <w:t xml:space="preserve"> (раздел </w:t>
      </w:r>
      <w:r w:rsidR="00521228">
        <w:fldChar w:fldCharType="begin"/>
      </w:r>
      <w:r w:rsidR="00521228">
        <w:instrText xml:space="preserve"> REF _Ref440361439 \r \h  \* MERGEFORMAT </w:instrText>
      </w:r>
      <w:r w:rsidR="00521228">
        <w:fldChar w:fldCharType="separate"/>
      </w:r>
      <w:r w:rsidR="004B1AB4" w:rsidRPr="004B1AB4">
        <w:rPr>
          <w:sz w:val="24"/>
          <w:szCs w:val="24"/>
        </w:rPr>
        <w:t>5.5</w:t>
      </w:r>
      <w:r w:rsidR="00521228">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521228">
        <w:fldChar w:fldCharType="begin"/>
      </w:r>
      <w:r w:rsidR="00521228">
        <w:instrText xml:space="preserve"> REF _Ref306138385 \r \h  \* MERGEFORMAT </w:instrText>
      </w:r>
      <w:r w:rsidR="00521228">
        <w:fldChar w:fldCharType="separate"/>
      </w:r>
      <w:r w:rsidR="004B1AB4" w:rsidRPr="004B1AB4">
        <w:rPr>
          <w:bCs w:val="0"/>
          <w:sz w:val="24"/>
          <w:szCs w:val="24"/>
        </w:rPr>
        <w:t>3.6.4</w:t>
      </w:r>
      <w:r w:rsidR="00521228">
        <w:fldChar w:fldCharType="end"/>
      </w:r>
      <w:r w:rsidRPr="00026FDC">
        <w:rPr>
          <w:bCs w:val="0"/>
          <w:sz w:val="24"/>
          <w:szCs w:val="24"/>
        </w:rPr>
        <w:t xml:space="preserve"> настоящей </w:t>
      </w:r>
      <w:r w:rsidRPr="00026FDC">
        <w:rPr>
          <w:bCs w:val="0"/>
          <w:sz w:val="24"/>
          <w:szCs w:val="24"/>
        </w:rPr>
        <w:lastRenderedPageBreak/>
        <w:t>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467"/>
      <w:bookmarkStart w:id="305"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6"/>
      <w:r w:rsidRPr="00026FDC">
        <w:rPr>
          <w:bCs w:val="0"/>
          <w:sz w:val="24"/>
          <w:szCs w:val="24"/>
        </w:rPr>
        <w:t>:</w:t>
      </w:r>
      <w:bookmarkStart w:id="309" w:name="_Ref306004833"/>
      <w:bookmarkEnd w:id="307"/>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Pr="00026FDC">
        <w:rPr>
          <w:bCs w:val="0"/>
          <w:sz w:val="24"/>
          <w:szCs w:val="24"/>
        </w:rPr>
        <w:t xml:space="preserve">. </w:t>
      </w:r>
      <w:proofErr w:type="gramStart"/>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521228">
        <w:fldChar w:fldCharType="begin"/>
      </w:r>
      <w:r w:rsidR="00521228">
        <w:instrText xml:space="preserve"> REF _Ref191386451 \n \h  \* MERGEFORMAT </w:instrText>
      </w:r>
      <w:r w:rsidR="00521228">
        <w:fldChar w:fldCharType="separate"/>
      </w:r>
      <w:r w:rsidR="004B1AB4" w:rsidRPr="004B1AB4">
        <w:rPr>
          <w:bCs w:val="0"/>
          <w:sz w:val="24"/>
          <w:szCs w:val="24"/>
        </w:rPr>
        <w:t>3.3.9</w:t>
      </w:r>
      <w:r w:rsidR="00521228">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521228">
        <w:fldChar w:fldCharType="begin"/>
      </w:r>
      <w:r w:rsidR="00521228">
        <w:instrText xml:space="preserve"> REF _Ref440876567 \r \h  \* MERGEFORMAT </w:instrText>
      </w:r>
      <w:r w:rsidR="00521228">
        <w:fldChar w:fldCharType="separate"/>
      </w:r>
      <w:r w:rsidR="004B1AB4" w:rsidRPr="004B1AB4">
        <w:rPr>
          <w:bCs w:val="0"/>
          <w:sz w:val="24"/>
          <w:szCs w:val="24"/>
        </w:rPr>
        <w:t>3.3.10</w:t>
      </w:r>
      <w:r w:rsidR="00521228">
        <w:fldChar w:fldCharType="end"/>
      </w:r>
      <w:r w:rsidRPr="00026FDC">
        <w:rPr>
          <w:bCs w:val="0"/>
          <w:sz w:val="24"/>
          <w:szCs w:val="24"/>
        </w:rPr>
        <w:t xml:space="preserve">. </w:t>
      </w:r>
      <w:bookmarkEnd w:id="308"/>
      <w:bookmarkEnd w:id="309"/>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10"/>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026FDC">
        <w:rPr>
          <w:bCs w:val="0"/>
          <w:color w:val="000000"/>
          <w:sz w:val="24"/>
          <w:szCs w:val="24"/>
        </w:rPr>
        <w:t xml:space="preserve">должен </w:t>
      </w:r>
      <w:bookmarkStart w:id="312"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1"/>
      <w:bookmarkEnd w:id="312"/>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2F1BC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 xml:space="preserve">05.04.2013 № 44-ФЗ «О контрактной системе в сфере </w:t>
      </w:r>
      <w:r w:rsidR="00D72A7A" w:rsidRPr="002F1BC1">
        <w:rPr>
          <w:rFonts w:eastAsia="Arial Unicode MS"/>
          <w:sz w:val="24"/>
          <w:szCs w:val="24"/>
        </w:rPr>
        <w:t>закупок товаров, работ, услуг для обеспечения государственных и муниципальных нужд»</w:t>
      </w:r>
      <w:r w:rsidRPr="002F1BC1">
        <w:rPr>
          <w:rFonts w:eastAsia="Arial Unicode MS"/>
          <w:sz w:val="24"/>
          <w:szCs w:val="24"/>
          <w:lang w:eastAsia="ru-RU"/>
        </w:rPr>
        <w:t>;</w:t>
      </w:r>
      <w:bookmarkEnd w:id="313"/>
      <w:proofErr w:type="gramEnd"/>
    </w:p>
    <w:p w:rsidR="00DC7643" w:rsidRPr="002F1BC1"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F1BC1">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521228" w:rsidRPr="002F1BC1">
        <w:fldChar w:fldCharType="begin"/>
      </w:r>
      <w:r w:rsidR="00521228" w:rsidRPr="002F1BC1">
        <w:instrText xml:space="preserve"> REF _Ref440275279 \r \h  \* MERGEFORMAT </w:instrText>
      </w:r>
      <w:r w:rsidR="00521228" w:rsidRPr="002F1BC1">
        <w:fldChar w:fldCharType="separate"/>
      </w:r>
      <w:r w:rsidR="004B1AB4" w:rsidRPr="004B1AB4">
        <w:rPr>
          <w:sz w:val="24"/>
          <w:szCs w:val="24"/>
        </w:rPr>
        <w:t>1.1.4</w:t>
      </w:r>
      <w:r w:rsidR="00521228" w:rsidRPr="002F1BC1">
        <w:fldChar w:fldCharType="end"/>
      </w:r>
      <w:r w:rsidRPr="002F1BC1">
        <w:rPr>
          <w:sz w:val="24"/>
          <w:szCs w:val="24"/>
        </w:rPr>
        <w:t xml:space="preserve"> и разделе </w:t>
      </w:r>
      <w:r w:rsidR="00521228" w:rsidRPr="002F1BC1">
        <w:fldChar w:fldCharType="begin"/>
      </w:r>
      <w:r w:rsidR="00521228" w:rsidRPr="002F1BC1">
        <w:instrText xml:space="preserve"> REF _Ref440270568 \r \h  \* MERGEFORMAT </w:instrText>
      </w:r>
      <w:r w:rsidR="00521228" w:rsidRPr="002F1BC1">
        <w:fldChar w:fldCharType="separate"/>
      </w:r>
      <w:r w:rsidR="004B1AB4">
        <w:t>4</w:t>
      </w:r>
      <w:r w:rsidR="00521228" w:rsidRPr="002F1BC1">
        <w:fldChar w:fldCharType="end"/>
      </w:r>
      <w:r w:rsidRPr="002F1BC1">
        <w:rPr>
          <w:sz w:val="24"/>
          <w:szCs w:val="24"/>
        </w:rPr>
        <w:t>, в соответствии с требованиями законодательства Российской Федерации);</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F1BC1">
        <w:rPr>
          <w:color w:val="000000"/>
          <w:sz w:val="24"/>
          <w:szCs w:val="24"/>
          <w:lang w:eastAsia="ru-RU"/>
        </w:rPr>
        <w:t>обладать необходимыми профессиональными знаниями, управленческой</w:t>
      </w:r>
      <w:r w:rsidRPr="00026FDC">
        <w:rPr>
          <w:color w:val="000000"/>
          <w:sz w:val="24"/>
          <w:szCs w:val="24"/>
          <w:lang w:eastAsia="ru-RU"/>
        </w:rPr>
        <w:t xml:space="preserve">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w:t>
      </w:r>
      <w:proofErr w:type="spellStart"/>
      <w:r w:rsidR="00036006" w:rsidRPr="00026FDC">
        <w:rPr>
          <w:color w:val="000000"/>
          <w:sz w:val="24"/>
          <w:szCs w:val="24"/>
          <w:lang w:eastAsia="ru-RU"/>
        </w:rPr>
        <w:t>т.ч</w:t>
      </w:r>
      <w:proofErr w:type="spellEnd"/>
      <w:r w:rsidR="00036006" w:rsidRPr="00026FDC">
        <w:rPr>
          <w:color w:val="000000"/>
          <w:sz w:val="24"/>
          <w:szCs w:val="24"/>
          <w:lang w:eastAsia="ru-RU"/>
        </w:rPr>
        <w:t xml:space="preserve">.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26FDC">
        <w:rPr>
          <w:sz w:val="24"/>
          <w:szCs w:val="24"/>
          <w:lang w:eastAsia="ru-RU"/>
        </w:rPr>
        <w:t>ог</w:t>
      </w:r>
      <w:proofErr w:type="gramStart"/>
      <w:r w:rsidR="003776BB" w:rsidRPr="00026FDC">
        <w:rPr>
          <w:sz w:val="24"/>
          <w:szCs w:val="24"/>
          <w:lang w:eastAsia="ru-RU"/>
        </w:rPr>
        <w:t>о(</w:t>
      </w:r>
      <w:proofErr w:type="gramEnd"/>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изложены в Приложении №1 (Техническ</w:t>
      </w:r>
      <w:r w:rsidR="003776BB" w:rsidRPr="00026FDC">
        <w:rPr>
          <w:sz w:val="24"/>
          <w:szCs w:val="24"/>
          <w:lang w:eastAsia="ru-RU"/>
        </w:rPr>
        <w:t>ом(</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и(</w:t>
      </w:r>
      <w:proofErr w:type="spellStart"/>
      <w:r w:rsidRPr="00026FDC">
        <w:rPr>
          <w:sz w:val="24"/>
          <w:szCs w:val="24"/>
          <w:lang w:eastAsia="ru-RU"/>
        </w:rPr>
        <w:t>ях</w:t>
      </w:r>
      <w:proofErr w:type="spellEnd"/>
      <w:r w:rsidR="003776BB" w:rsidRPr="00026FDC">
        <w:rPr>
          <w:sz w:val="24"/>
          <w:szCs w:val="24"/>
          <w:lang w:eastAsia="ru-RU"/>
        </w:rPr>
        <w:t>)</w:t>
      </w:r>
      <w:r w:rsidRPr="00026FDC">
        <w:rPr>
          <w:sz w:val="24"/>
          <w:szCs w:val="24"/>
          <w:lang w:eastAsia="ru-RU"/>
        </w:rPr>
        <w:t>) к настоящей Документации. При несоблюдении требований Техническ</w:t>
      </w:r>
      <w:r w:rsidR="003776BB" w:rsidRPr="00026FDC">
        <w:rPr>
          <w:sz w:val="24"/>
          <w:szCs w:val="24"/>
          <w:lang w:eastAsia="ru-RU"/>
        </w:rPr>
        <w:t>ог</w:t>
      </w:r>
      <w:proofErr w:type="gramStart"/>
      <w:r w:rsidR="003776BB" w:rsidRPr="00026FDC">
        <w:rPr>
          <w:sz w:val="24"/>
          <w:szCs w:val="24"/>
          <w:lang w:eastAsia="ru-RU"/>
        </w:rPr>
        <w:t>о(</w:t>
      </w:r>
      <w:proofErr w:type="gramEnd"/>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w:t>
      </w:r>
      <w:proofErr w:type="spellStart"/>
      <w:r w:rsidRPr="00026FDC">
        <w:rPr>
          <w:color w:val="000000"/>
          <w:sz w:val="24"/>
          <w:szCs w:val="24"/>
        </w:rPr>
        <w:t>аффилированности</w:t>
      </w:r>
      <w:proofErr w:type="spellEnd"/>
      <w:r w:rsidRPr="00026FDC">
        <w:rPr>
          <w:color w:val="000000"/>
          <w:sz w:val="24"/>
          <w:szCs w:val="24"/>
        </w:rPr>
        <w:t xml:space="preserve">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5"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6"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w:t>
      </w:r>
      <w:r w:rsidR="00CD7B91">
        <w:rPr>
          <w:sz w:val="24"/>
          <w:szCs w:val="24"/>
        </w:rPr>
        <w:t xml:space="preserve">(аналогичного документа для индивидуальных предпринимателей) </w:t>
      </w:r>
      <w:r w:rsidR="00553A57" w:rsidRPr="00026FDC">
        <w:rPr>
          <w:sz w:val="24"/>
          <w:szCs w:val="24"/>
        </w:rPr>
        <w:t xml:space="preserve">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6"/>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w:t>
      </w:r>
      <w:proofErr w:type="spellStart"/>
      <w:r w:rsidRPr="00026FDC">
        <w:rPr>
          <w:sz w:val="24"/>
          <w:szCs w:val="24"/>
        </w:rPr>
        <w:t>аффилированности</w:t>
      </w:r>
      <w:proofErr w:type="spellEnd"/>
      <w:r w:rsidRPr="00026FDC">
        <w:rPr>
          <w:sz w:val="24"/>
          <w:szCs w:val="24"/>
        </w:rPr>
        <w:t xml:space="preserve">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521228">
        <w:fldChar w:fldCharType="begin"/>
      </w:r>
      <w:r w:rsidR="00521228">
        <w:instrText xml:space="preserve"> REF _Ref440271993 \r \h  \* MERGEFORMAT </w:instrText>
      </w:r>
      <w:r w:rsidR="00521228">
        <w:fldChar w:fldCharType="separate"/>
      </w:r>
      <w:r w:rsidR="004B1AB4" w:rsidRPr="004B1AB4">
        <w:rPr>
          <w:sz w:val="24"/>
          <w:szCs w:val="24"/>
        </w:rPr>
        <w:t>5.11</w:t>
      </w:r>
      <w:r w:rsidR="00521228">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 xml:space="preserve">по форме и в соответствии с </w:t>
      </w:r>
      <w:r w:rsidR="00A154B7" w:rsidRPr="00026FDC">
        <w:rPr>
          <w:bCs w:val="0"/>
          <w:sz w:val="24"/>
          <w:szCs w:val="24"/>
        </w:rPr>
        <w:lastRenderedPageBreak/>
        <w:t>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521228">
        <w:fldChar w:fldCharType="begin"/>
      </w:r>
      <w:r w:rsidR="00521228">
        <w:instrText xml:space="preserve"> REF _Ref440271964 \r \h  \* MERGEFORMAT </w:instrText>
      </w:r>
      <w:r w:rsidR="00521228">
        <w:fldChar w:fldCharType="separate"/>
      </w:r>
      <w:r w:rsidR="004B1AB4" w:rsidRPr="004B1AB4">
        <w:rPr>
          <w:sz w:val="24"/>
          <w:szCs w:val="24"/>
        </w:rPr>
        <w:t>5.1.3</w:t>
      </w:r>
      <w:r w:rsidR="00521228">
        <w:fldChar w:fldCharType="end"/>
      </w:r>
      <w:r w:rsidR="00A600E3" w:rsidRPr="00026FDC">
        <w:rPr>
          <w:sz w:val="24"/>
          <w:szCs w:val="24"/>
        </w:rPr>
        <w:t>)</w:t>
      </w:r>
      <w:r w:rsidRPr="00026FDC">
        <w:rPr>
          <w:sz w:val="24"/>
          <w:szCs w:val="24"/>
        </w:rPr>
        <w:t>;</w:t>
      </w:r>
      <w:bookmarkEnd w:id="317"/>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521228">
        <w:fldChar w:fldCharType="begin"/>
      </w:r>
      <w:r w:rsidR="00521228">
        <w:instrText xml:space="preserve"> REF _Ref440272035 \r \h  \* MERGEFORMAT </w:instrText>
      </w:r>
      <w:r w:rsidR="00521228">
        <w:fldChar w:fldCharType="separate"/>
      </w:r>
      <w:r w:rsidR="004B1AB4" w:rsidRPr="004B1AB4">
        <w:rPr>
          <w:sz w:val="24"/>
          <w:szCs w:val="24"/>
        </w:rPr>
        <w:t>5.12</w:t>
      </w:r>
      <w:r w:rsidR="00521228">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521228">
        <w:fldChar w:fldCharType="begin"/>
      </w:r>
      <w:r w:rsidR="00521228">
        <w:instrText xml:space="preserve"> REF _Ref440272051 \r \h  \* MERGEFORMAT </w:instrText>
      </w:r>
      <w:r w:rsidR="00521228">
        <w:fldChar w:fldCharType="separate"/>
      </w:r>
      <w:r w:rsidR="004B1AB4" w:rsidRPr="004B1AB4">
        <w:rPr>
          <w:sz w:val="24"/>
          <w:szCs w:val="24"/>
        </w:rPr>
        <w:t>5.13</w:t>
      </w:r>
      <w:r w:rsidR="00521228">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3"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521228">
        <w:fldChar w:fldCharType="begin"/>
      </w:r>
      <w:r w:rsidR="00521228">
        <w:instrText xml:space="preserve"> REF _Ref440272119 \r \h  \* MERGEFORMAT </w:instrText>
      </w:r>
      <w:r w:rsidR="00521228">
        <w:fldChar w:fldCharType="separate"/>
      </w:r>
      <w:r w:rsidR="004B1AB4" w:rsidRPr="004B1AB4">
        <w:rPr>
          <w:sz w:val="24"/>
          <w:szCs w:val="24"/>
        </w:rPr>
        <w:t>5.7.1</w:t>
      </w:r>
      <w:r w:rsidR="00521228">
        <w:fldChar w:fldCharType="end"/>
      </w:r>
      <w:r w:rsidR="009948B4" w:rsidRPr="00026FDC">
        <w:rPr>
          <w:sz w:val="24"/>
          <w:szCs w:val="24"/>
        </w:rPr>
        <w:t>)</w:t>
      </w:r>
      <w:r w:rsidR="00F82225" w:rsidRPr="00026FDC">
        <w:rPr>
          <w:sz w:val="24"/>
          <w:szCs w:val="24"/>
        </w:rPr>
        <w:t>;</w:t>
      </w:r>
      <w:bookmarkEnd w:id="318"/>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521228">
        <w:fldChar w:fldCharType="begin"/>
      </w:r>
      <w:r w:rsidR="00521228">
        <w:instrText xml:space="preserve"> REF _Ref440272147 \r \h  \* MERGEFORMAT </w:instrText>
      </w:r>
      <w:r w:rsidR="00521228">
        <w:fldChar w:fldCharType="separate"/>
      </w:r>
      <w:r w:rsidR="004B1AB4" w:rsidRPr="004B1AB4">
        <w:rPr>
          <w:sz w:val="24"/>
          <w:szCs w:val="24"/>
        </w:rPr>
        <w:t>5.7.2</w:t>
      </w:r>
      <w:r w:rsidR="00521228">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9"/>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w:t>
      </w:r>
      <w:r w:rsidR="00A316B7" w:rsidRPr="002F1BC1">
        <w:rPr>
          <w:sz w:val="24"/>
          <w:szCs w:val="24"/>
        </w:rPr>
        <w:t>Участника есть разрешающие документы</w:t>
      </w:r>
      <w:r w:rsidRPr="002F1BC1">
        <w:rPr>
          <w:sz w:val="24"/>
          <w:szCs w:val="24"/>
        </w:rPr>
        <w:t xml:space="preserve"> (в случае, если наличие данных разрешающих документов необходимо для оказания услуг, указанных в п. </w:t>
      </w:r>
      <w:r w:rsidR="00521228" w:rsidRPr="002F1BC1">
        <w:fldChar w:fldCharType="begin"/>
      </w:r>
      <w:r w:rsidR="00521228" w:rsidRPr="002F1BC1">
        <w:instrText xml:space="preserve"> REF _Ref440275279 \r \h  \* MERGEFORMAT </w:instrText>
      </w:r>
      <w:r w:rsidR="00521228" w:rsidRPr="002F1BC1">
        <w:fldChar w:fldCharType="separate"/>
      </w:r>
      <w:r w:rsidR="004B1AB4" w:rsidRPr="004B1AB4">
        <w:rPr>
          <w:sz w:val="24"/>
          <w:szCs w:val="24"/>
        </w:rPr>
        <w:t>1.1.4</w:t>
      </w:r>
      <w:r w:rsidR="00521228" w:rsidRPr="002F1BC1">
        <w:fldChar w:fldCharType="end"/>
      </w:r>
      <w:r w:rsidRPr="002F1BC1">
        <w:rPr>
          <w:sz w:val="24"/>
          <w:szCs w:val="24"/>
        </w:rPr>
        <w:t xml:space="preserve"> и разделе </w:t>
      </w:r>
      <w:r w:rsidR="00521228" w:rsidRPr="002F1BC1">
        <w:fldChar w:fldCharType="begin"/>
      </w:r>
      <w:r w:rsidR="00521228" w:rsidRPr="002F1BC1">
        <w:instrText xml:space="preserve"> REF _Ref440270568 \r \h  \* MERGEFORMAT </w:instrText>
      </w:r>
      <w:r w:rsidR="00521228" w:rsidRPr="002F1BC1">
        <w:fldChar w:fldCharType="separate"/>
      </w:r>
      <w:r w:rsidR="004B1AB4">
        <w:t>4</w:t>
      </w:r>
      <w:r w:rsidR="00521228" w:rsidRPr="002F1BC1">
        <w:fldChar w:fldCharType="end"/>
      </w:r>
      <w:r w:rsidRPr="002F1BC1">
        <w:rPr>
          <w:sz w:val="24"/>
          <w:szCs w:val="24"/>
        </w:rPr>
        <w:t>, в соответствии с требованиями законодательства Российской Федерации)</w:t>
      </w:r>
      <w:r w:rsidR="00A316B7" w:rsidRPr="002F1BC1">
        <w:rPr>
          <w:sz w:val="24"/>
          <w:szCs w:val="24"/>
        </w:rPr>
        <w:t>;</w:t>
      </w:r>
      <w:proofErr w:type="gramEnd"/>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D570C3">
        <w:rPr>
          <w:sz w:val="24"/>
          <w:szCs w:val="24"/>
        </w:rPr>
        <w:fldChar w:fldCharType="begin"/>
      </w:r>
      <w:r w:rsidR="00812688">
        <w:rPr>
          <w:sz w:val="24"/>
          <w:szCs w:val="24"/>
        </w:rPr>
        <w:instrText xml:space="preserve"> REF _Ref449016759 \r \h </w:instrText>
      </w:r>
      <w:r w:rsidR="00D570C3">
        <w:rPr>
          <w:sz w:val="24"/>
          <w:szCs w:val="24"/>
        </w:rPr>
      </w:r>
      <w:r w:rsidR="00D570C3">
        <w:rPr>
          <w:sz w:val="24"/>
          <w:szCs w:val="24"/>
        </w:rPr>
        <w:fldChar w:fldCharType="separate"/>
      </w:r>
      <w:r w:rsidR="004B1AB4">
        <w:rPr>
          <w:sz w:val="24"/>
          <w:szCs w:val="24"/>
        </w:rPr>
        <w:t>5.8</w:t>
      </w:r>
      <w:r w:rsidR="00D570C3">
        <w:rPr>
          <w:sz w:val="24"/>
          <w:szCs w:val="24"/>
        </w:rPr>
        <w:fldChar w:fldCharType="end"/>
      </w:r>
      <w:r w:rsidR="00D570C3">
        <w:rPr>
          <w:sz w:val="24"/>
          <w:szCs w:val="24"/>
        </w:rPr>
        <w:fldChar w:fldCharType="begin"/>
      </w:r>
      <w:r w:rsidR="00812688">
        <w:rPr>
          <w:sz w:val="24"/>
          <w:szCs w:val="24"/>
        </w:rPr>
        <w:instrText xml:space="preserve"> REF _Ref449016627 \r \h </w:instrText>
      </w:r>
      <w:r w:rsidR="00D570C3">
        <w:rPr>
          <w:sz w:val="24"/>
          <w:szCs w:val="24"/>
        </w:rPr>
      </w:r>
      <w:r w:rsidR="00D570C3">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521228">
        <w:fldChar w:fldCharType="begin"/>
      </w:r>
      <w:r w:rsidR="00521228">
        <w:instrText xml:space="preserve"> REF _Ref55336389 \r \h  \* MERGEFORMAT </w:instrText>
      </w:r>
      <w:r w:rsidR="00521228">
        <w:fldChar w:fldCharType="separate"/>
      </w:r>
      <w:r w:rsidR="004B1AB4" w:rsidRPr="004B1AB4">
        <w:rPr>
          <w:sz w:val="24"/>
          <w:szCs w:val="24"/>
        </w:rPr>
        <w:t>5.9</w:t>
      </w:r>
      <w:r w:rsidR="00521228">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521228">
        <w:fldChar w:fldCharType="begin"/>
      </w:r>
      <w:r w:rsidR="00521228">
        <w:instrText xml:space="preserve"> REF _Ref55336398 \r \h  \* MERGEFORMAT </w:instrText>
      </w:r>
      <w:r w:rsidR="00521228">
        <w:fldChar w:fldCharType="separate"/>
      </w:r>
      <w:r w:rsidR="004B1AB4" w:rsidRPr="004B1AB4">
        <w:rPr>
          <w:sz w:val="24"/>
          <w:szCs w:val="24"/>
        </w:rPr>
        <w:t>5.10</w:t>
      </w:r>
      <w:r w:rsidR="00521228">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Отзывы, рекомендации или другие документальные доказательства 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521228">
        <w:fldChar w:fldCharType="begin"/>
      </w:r>
      <w:r w:rsidR="00521228">
        <w:instrText xml:space="preserve"> REF _Ref440272256 \r \h  \* MERGEFORMAT </w:instrText>
      </w:r>
      <w:r w:rsidR="00521228">
        <w:fldChar w:fldCharType="separate"/>
      </w:r>
      <w:r w:rsidR="004B1AB4" w:rsidRPr="004B1AB4">
        <w:rPr>
          <w:sz w:val="24"/>
          <w:szCs w:val="24"/>
        </w:rPr>
        <w:t>5.14</w:t>
      </w:r>
      <w:r w:rsidR="00521228">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Pr="00026FDC">
        <w:rPr>
          <w:sz w:val="24"/>
          <w:szCs w:val="24"/>
        </w:rPr>
        <w:lastRenderedPageBreak/>
        <w:t>(</w:t>
      </w:r>
      <w:r w:rsidR="003C2207" w:rsidRPr="00026FDC">
        <w:rPr>
          <w:sz w:val="24"/>
          <w:szCs w:val="24"/>
        </w:rPr>
        <w:t>подраздел</w:t>
      </w:r>
      <w:r w:rsidRPr="00026FDC">
        <w:rPr>
          <w:sz w:val="24"/>
          <w:szCs w:val="24"/>
        </w:rPr>
        <w:t xml:space="preserve"> </w:t>
      </w:r>
      <w:r w:rsidR="00521228">
        <w:fldChar w:fldCharType="begin"/>
      </w:r>
      <w:r w:rsidR="00521228">
        <w:instrText xml:space="preserve"> REF _Ref440272274 \r \h  \* MERGEFORMAT </w:instrText>
      </w:r>
      <w:r w:rsidR="00521228">
        <w:fldChar w:fldCharType="separate"/>
      </w:r>
      <w:r w:rsidR="004B1AB4" w:rsidRPr="004B1AB4">
        <w:rPr>
          <w:sz w:val="24"/>
          <w:szCs w:val="24"/>
        </w:rPr>
        <w:t>5.15</w:t>
      </w:r>
      <w:r w:rsidR="00521228">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w:t>
      </w:r>
      <w:r w:rsidRPr="00026FDC">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468"/>
      <w:r w:rsidRPr="00026FDC">
        <w:rPr>
          <w:szCs w:val="24"/>
        </w:rPr>
        <w:t xml:space="preserve">Привлечение </w:t>
      </w:r>
      <w:bookmarkEnd w:id="320"/>
      <w:bookmarkEnd w:id="321"/>
      <w:bookmarkEnd w:id="322"/>
      <w:bookmarkEnd w:id="323"/>
      <w:bookmarkEnd w:id="324"/>
      <w:r w:rsidR="00362EA4" w:rsidRPr="00026FDC">
        <w:rPr>
          <w:szCs w:val="24"/>
        </w:rPr>
        <w:t>соисполнителей</w:t>
      </w:r>
      <w:bookmarkEnd w:id="325"/>
      <w:bookmarkEnd w:id="326"/>
      <w:bookmarkEnd w:id="327"/>
      <w:bookmarkEnd w:id="328"/>
      <w:bookmarkEnd w:id="329"/>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lastRenderedPageBreak/>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521228">
        <w:fldChar w:fldCharType="begin"/>
      </w:r>
      <w:r w:rsidR="00521228">
        <w:instrText xml:space="preserve"> REF _Ref191386407 \r \h  \* MERGEFORMAT </w:instrText>
      </w:r>
      <w:r w:rsidR="00521228">
        <w:fldChar w:fldCharType="separate"/>
      </w:r>
      <w:r w:rsidR="004B1AB4" w:rsidRPr="004B1AB4">
        <w:rPr>
          <w:bCs w:val="0"/>
          <w:sz w:val="24"/>
          <w:szCs w:val="24"/>
        </w:rPr>
        <w:t>3.3.8</w:t>
      </w:r>
      <w:r w:rsidR="00521228">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521228">
        <w:fldChar w:fldCharType="begin"/>
      </w:r>
      <w:r w:rsidR="00521228">
        <w:instrText xml:space="preserve"> REF _Ref440291364 \r \h  \* MERGEFORMAT </w:instrText>
      </w:r>
      <w:r w:rsidR="00521228">
        <w:fldChar w:fldCharType="separate"/>
      </w:r>
      <w:r w:rsidR="004B1AB4" w:rsidRPr="004B1AB4">
        <w:rPr>
          <w:bCs w:val="0"/>
          <w:sz w:val="24"/>
          <w:szCs w:val="24"/>
        </w:rPr>
        <w:t>3.3.8.1</w:t>
      </w:r>
      <w:r w:rsidR="00521228">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521228">
        <w:fldChar w:fldCharType="begin"/>
      </w:r>
      <w:r w:rsidR="00521228">
        <w:instrText xml:space="preserve"> REF _Ref303669127 \r \h  \* MERGEFORMAT </w:instrText>
      </w:r>
      <w:r w:rsidR="00521228">
        <w:fldChar w:fldCharType="separate"/>
      </w:r>
      <w:r w:rsidR="004B1AB4" w:rsidRPr="004B1AB4">
        <w:rPr>
          <w:bCs w:val="0"/>
          <w:sz w:val="24"/>
          <w:szCs w:val="24"/>
        </w:rPr>
        <w:t>3.3.8.2</w:t>
      </w:r>
      <w:r w:rsidR="00521228">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521228">
        <w:fldChar w:fldCharType="begin"/>
      </w:r>
      <w:r w:rsidR="00521228">
        <w:instrText xml:space="preserve"> REF _Ref440272510 \r \h  \* MERGEFORMAT </w:instrText>
      </w:r>
      <w:r w:rsidR="00521228">
        <w:fldChar w:fldCharType="separate"/>
      </w:r>
      <w:r w:rsidR="004B1AB4" w:rsidRPr="004B1AB4">
        <w:rPr>
          <w:bCs w:val="0"/>
          <w:sz w:val="24"/>
          <w:szCs w:val="24"/>
        </w:rPr>
        <w:t>5.16</w:t>
      </w:r>
      <w:r w:rsidR="00521228">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521228">
        <w:fldChar w:fldCharType="begin"/>
      </w:r>
      <w:r w:rsidR="00521228">
        <w:instrText xml:space="preserve"> REF _Ref191386482 \r \h  \* MERGEFORMAT </w:instrText>
      </w:r>
      <w:r w:rsidR="00521228">
        <w:fldChar w:fldCharType="separate"/>
      </w:r>
      <w:r w:rsidR="004B1AB4" w:rsidRPr="004B1AB4">
        <w:rPr>
          <w:bCs w:val="0"/>
          <w:sz w:val="24"/>
          <w:szCs w:val="24"/>
        </w:rPr>
        <w:t>3.3.8.1</w:t>
      </w:r>
      <w:r w:rsidR="00521228">
        <w:fldChar w:fldCharType="end"/>
      </w:r>
      <w:r w:rsidRPr="00026FDC">
        <w:rPr>
          <w:bCs w:val="0"/>
          <w:sz w:val="24"/>
          <w:szCs w:val="24"/>
        </w:rPr>
        <w:t xml:space="preserve">), но и их объединения </w:t>
      </w:r>
      <w:r w:rsidRPr="00026FDC">
        <w:rPr>
          <w:bCs w:val="0"/>
          <w:sz w:val="24"/>
          <w:szCs w:val="24"/>
        </w:rPr>
        <w:lastRenderedPageBreak/>
        <w:t xml:space="preserve">(группы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521228">
        <w:fldChar w:fldCharType="begin"/>
      </w:r>
      <w:r w:rsidR="00521228">
        <w:instrText xml:space="preserve"> REF _Ref191386407 \r \h  \* MERGEFORMAT </w:instrText>
      </w:r>
      <w:r w:rsidR="00521228">
        <w:fldChar w:fldCharType="separate"/>
      </w:r>
      <w:r w:rsidR="004B1AB4" w:rsidRPr="004B1AB4">
        <w:rPr>
          <w:bCs w:val="0"/>
          <w:sz w:val="24"/>
          <w:szCs w:val="24"/>
        </w:rPr>
        <w:t>3.3.8</w:t>
      </w:r>
      <w:r w:rsidR="00521228">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521228">
        <w:fldChar w:fldCharType="begin"/>
      </w:r>
      <w:r w:rsidR="00521228">
        <w:instrText xml:space="preserve"> REF _Ref440291364 \r \h  \* MERGEFORMAT </w:instrText>
      </w:r>
      <w:r w:rsidR="00521228">
        <w:fldChar w:fldCharType="separate"/>
      </w:r>
      <w:r w:rsidR="004B1AB4" w:rsidRPr="004B1AB4">
        <w:rPr>
          <w:bCs w:val="0"/>
          <w:sz w:val="24"/>
          <w:szCs w:val="24"/>
        </w:rPr>
        <w:t>3.3.8.1</w:t>
      </w:r>
      <w:r w:rsidR="00521228">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2"/>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3"/>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4"/>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21228">
        <w:fldChar w:fldCharType="begin"/>
      </w:r>
      <w:r w:rsidR="00521228">
        <w:instrText xml:space="preserve"> REF _Ref307563248 \r \h  \* MERGEFORMAT </w:instrText>
      </w:r>
      <w:r w:rsidR="00521228">
        <w:fldChar w:fldCharType="separate"/>
      </w:r>
      <w:r w:rsidR="004B1AB4" w:rsidRPr="004B1AB4">
        <w:rPr>
          <w:bCs w:val="0"/>
          <w:sz w:val="24"/>
          <w:szCs w:val="24"/>
          <w:lang w:val="en-US"/>
        </w:rPr>
        <w:t>a</w:t>
      </w:r>
      <w:r w:rsidR="004B1AB4" w:rsidRPr="004B1AB4">
        <w:rPr>
          <w:bCs w:val="0"/>
          <w:sz w:val="24"/>
          <w:szCs w:val="24"/>
        </w:rPr>
        <w:t>)</w:t>
      </w:r>
      <w:r w:rsidR="00521228">
        <w:fldChar w:fldCharType="end"/>
      </w:r>
      <w:r w:rsidRPr="00026FDC">
        <w:rPr>
          <w:bCs w:val="0"/>
          <w:sz w:val="24"/>
          <w:szCs w:val="24"/>
        </w:rPr>
        <w:t xml:space="preserve">- </w:t>
      </w:r>
      <w:r w:rsidR="00521228">
        <w:fldChar w:fldCharType="begin"/>
      </w:r>
      <w:r w:rsidR="00521228">
        <w:instrText xml:space="preserve"> REF _Ref307563262 \r \h  \* MERGEFORMAT </w:instrText>
      </w:r>
      <w:r w:rsidR="00521228">
        <w:fldChar w:fldCharType="separate"/>
      </w:r>
      <w:r w:rsidR="004B1AB4" w:rsidRPr="004B1AB4">
        <w:rPr>
          <w:bCs w:val="0"/>
          <w:sz w:val="24"/>
          <w:szCs w:val="24"/>
          <w:lang w:val="en-US"/>
        </w:rPr>
        <w:t>g</w:t>
      </w:r>
      <w:r w:rsidR="004B1AB4" w:rsidRPr="004B1AB4">
        <w:rPr>
          <w:bCs w:val="0"/>
          <w:sz w:val="24"/>
          <w:szCs w:val="24"/>
        </w:rPr>
        <w:t>)</w:t>
      </w:r>
      <w:r w:rsidR="00521228">
        <w:fldChar w:fldCharType="end"/>
      </w:r>
      <w:r w:rsidRPr="00026FDC">
        <w:rPr>
          <w:bCs w:val="0"/>
          <w:sz w:val="24"/>
          <w:szCs w:val="24"/>
        </w:rPr>
        <w:t xml:space="preserve">п. </w:t>
      </w:r>
      <w:r w:rsidR="00521228">
        <w:fldChar w:fldCharType="begin"/>
      </w:r>
      <w:r w:rsidR="00521228">
        <w:instrText xml:space="preserve"> REF _Ref306032591 \r \h  \* MERGEFORMAT </w:instrText>
      </w:r>
      <w:r w:rsidR="00521228">
        <w:fldChar w:fldCharType="separate"/>
      </w:r>
      <w:r w:rsidR="004B1AB4" w:rsidRPr="004B1AB4">
        <w:rPr>
          <w:bCs w:val="0"/>
          <w:sz w:val="24"/>
          <w:szCs w:val="24"/>
        </w:rPr>
        <w:t>3.3.10.4</w:t>
      </w:r>
      <w:r w:rsidR="00521228">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 xml:space="preserve">у </w:t>
      </w:r>
      <w:r w:rsidRPr="00026FDC">
        <w:rPr>
          <w:bCs w:val="0"/>
          <w:sz w:val="24"/>
          <w:szCs w:val="24"/>
        </w:rPr>
        <w:lastRenderedPageBreak/>
        <w:t>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521228">
        <w:fldChar w:fldCharType="begin"/>
      </w:r>
      <w:r w:rsidR="00521228">
        <w:instrText xml:space="preserve"> REF _Ref303669127 \r \h  \* MERGEFORMAT </w:instrText>
      </w:r>
      <w:r w:rsidR="00521228">
        <w:fldChar w:fldCharType="separate"/>
      </w:r>
      <w:r w:rsidR="004B1AB4" w:rsidRPr="004B1AB4">
        <w:rPr>
          <w:bCs w:val="0"/>
          <w:sz w:val="24"/>
          <w:szCs w:val="24"/>
        </w:rPr>
        <w:t>3.3.8.2</w:t>
      </w:r>
      <w:r w:rsidR="00521228">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521228">
        <w:fldChar w:fldCharType="begin"/>
      </w:r>
      <w:r w:rsidR="00521228">
        <w:instrText xml:space="preserve"> REF _Ref440376324 \r \h  \* MERGEFORMAT </w:instrText>
      </w:r>
      <w:r w:rsidR="00521228">
        <w:fldChar w:fldCharType="separate"/>
      </w:r>
      <w:r w:rsidR="004B1AB4" w:rsidRPr="004B1AB4">
        <w:rPr>
          <w:bCs w:val="0"/>
          <w:sz w:val="24"/>
          <w:szCs w:val="24"/>
        </w:rPr>
        <w:t>5.17</w:t>
      </w:r>
      <w:r w:rsidR="00521228">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521228">
        <w:fldChar w:fldCharType="begin"/>
      </w:r>
      <w:r w:rsidR="00521228">
        <w:instrText xml:space="preserve"> REF _Ref440291364 \r \h  \* MERGEFORMAT </w:instrText>
      </w:r>
      <w:r w:rsidR="00521228">
        <w:fldChar w:fldCharType="separate"/>
      </w:r>
      <w:r w:rsidR="004B1AB4" w:rsidRPr="004B1AB4">
        <w:rPr>
          <w:bCs w:val="0"/>
          <w:sz w:val="24"/>
          <w:szCs w:val="24"/>
        </w:rPr>
        <w:t>3.3.8.1</w:t>
      </w:r>
      <w:r w:rsidR="00521228">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470"/>
      <w:r w:rsidRPr="00026FDC">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521228">
        <w:fldChar w:fldCharType="begin"/>
      </w:r>
      <w:r w:rsidR="00521228">
        <w:instrText xml:space="preserve"> REF _Ref440969980 \r \h  \* MERGEFORMAT </w:instrText>
      </w:r>
      <w:r w:rsidR="00521228">
        <w:fldChar w:fldCharType="separate"/>
      </w:r>
      <w:r w:rsidR="004B1AB4" w:rsidRPr="004B1AB4">
        <w:rPr>
          <w:bCs w:val="0"/>
          <w:iCs/>
          <w:sz w:val="24"/>
          <w:szCs w:val="24"/>
        </w:rPr>
        <w:t>3.3.12</w:t>
      </w:r>
      <w:r w:rsidR="00521228">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521228">
        <w:fldChar w:fldCharType="begin"/>
      </w:r>
      <w:r w:rsidR="00521228">
        <w:instrText xml:space="preserve"> REF _Ref440289401 \r \h  \* MERGEFORMAT </w:instrText>
      </w:r>
      <w:r w:rsidR="00521228">
        <w:fldChar w:fldCharType="separate"/>
      </w:r>
      <w:r w:rsidR="004B1AB4" w:rsidRPr="004B1AB4">
        <w:rPr>
          <w:bCs w:val="0"/>
          <w:iCs/>
          <w:sz w:val="24"/>
          <w:szCs w:val="24"/>
        </w:rPr>
        <w:t>3.3.13</w:t>
      </w:r>
      <w:r w:rsidR="00521228">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471"/>
      <w:r w:rsidRPr="00026FDC">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lastRenderedPageBreak/>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472"/>
      <w:r w:rsidRPr="00026FDC">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и, на сумму не менее</w:t>
      </w:r>
      <w:r w:rsidR="004816F5" w:rsidRPr="00026FDC">
        <w:rPr>
          <w:bCs w:val="0"/>
          <w:sz w:val="24"/>
          <w:szCs w:val="24"/>
        </w:rPr>
        <w:t xml:space="preserve"> 3</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4"/>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521228">
        <w:fldChar w:fldCharType="begin"/>
      </w:r>
      <w:r w:rsidR="00521228">
        <w:instrText xml:space="preserve"> REF _Ref440272678 \r \h  \* MERGEFORMAT </w:instrText>
      </w:r>
      <w:r w:rsidR="00521228">
        <w:fldChar w:fldCharType="separate"/>
      </w:r>
      <w:r w:rsidR="004B1AB4" w:rsidRPr="004B1AB4">
        <w:rPr>
          <w:bCs w:val="0"/>
          <w:sz w:val="24"/>
          <w:szCs w:val="24"/>
          <w:lang w:eastAsia="ru-RU"/>
        </w:rPr>
        <w:t>5.14</w:t>
      </w:r>
      <w:r w:rsidR="00521228">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026FDC">
        <w:rPr>
          <w:bCs w:val="0"/>
          <w:sz w:val="24"/>
          <w:szCs w:val="24"/>
        </w:rPr>
        <w:t>В соглашении о неустойке должно быть указано</w:t>
      </w:r>
      <w:bookmarkStart w:id="386"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5"/>
      <w:bookmarkEnd w:id="386"/>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521228">
        <w:fldChar w:fldCharType="begin"/>
      </w:r>
      <w:r w:rsidR="00521228">
        <w:instrText xml:space="preserve"> REF _Ref306008743 \r \h  \* MERGEFORMAT </w:instrText>
      </w:r>
      <w:r w:rsidR="00521228">
        <w:fldChar w:fldCharType="separate"/>
      </w:r>
      <w:r w:rsidR="004B1AB4" w:rsidRPr="004B1AB4">
        <w:rPr>
          <w:bCs w:val="0"/>
          <w:sz w:val="24"/>
          <w:szCs w:val="24"/>
        </w:rPr>
        <w:t>3.3.3.1</w:t>
      </w:r>
      <w:r w:rsidR="00521228">
        <w:fldChar w:fldCharType="end"/>
      </w:r>
      <w:r w:rsidRPr="00026FDC">
        <w:rPr>
          <w:bCs w:val="0"/>
          <w:sz w:val="24"/>
          <w:szCs w:val="24"/>
        </w:rPr>
        <w:t xml:space="preserve">) после истечения срока окончания подачи заявок (п. </w:t>
      </w:r>
      <w:r w:rsidR="00521228">
        <w:fldChar w:fldCharType="begin"/>
      </w:r>
      <w:r w:rsidR="00521228">
        <w:instrText xml:space="preserve"> REF _Ref306017842 \r \h  \* MERGEFORMAT </w:instrText>
      </w:r>
      <w:r w:rsidR="00521228">
        <w:fldChar w:fldCharType="separate"/>
      </w:r>
      <w:r w:rsidR="004B1AB4" w:rsidRPr="004B1AB4">
        <w:rPr>
          <w:bCs w:val="0"/>
          <w:sz w:val="24"/>
          <w:szCs w:val="24"/>
        </w:rPr>
        <w:t>3.4.2.4</w:t>
      </w:r>
      <w:r w:rsidR="00521228">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521228">
        <w:fldChar w:fldCharType="begin"/>
      </w:r>
      <w:r w:rsidR="00521228">
        <w:instrText xml:space="preserve"> REF _Ref303683929 \r \h  \* MERGEFORMAT </w:instrText>
      </w:r>
      <w:r w:rsidR="00521228">
        <w:fldChar w:fldCharType="separate"/>
      </w:r>
      <w:r w:rsidR="004B1AB4" w:rsidRPr="004B1AB4">
        <w:rPr>
          <w:bCs w:val="0"/>
          <w:sz w:val="24"/>
          <w:szCs w:val="24"/>
        </w:rPr>
        <w:t>3.10</w:t>
      </w:r>
      <w:r w:rsidR="00521228">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026FDC">
        <w:rPr>
          <w:bCs w:val="0"/>
          <w:sz w:val="24"/>
          <w:szCs w:val="24"/>
        </w:rPr>
        <w:t xml:space="preserve">В случаях, указанных в п. </w:t>
      </w:r>
      <w:r w:rsidR="00521228">
        <w:fldChar w:fldCharType="begin"/>
      </w:r>
      <w:r w:rsidR="00521228">
        <w:instrText xml:space="preserve"> REF _Ref305753174 \r \h  \* MERGEFORMAT </w:instrText>
      </w:r>
      <w:r w:rsidR="00521228">
        <w:fldChar w:fldCharType="separate"/>
      </w:r>
      <w:r w:rsidR="004B1AB4" w:rsidRPr="004B1AB4">
        <w:rPr>
          <w:bCs w:val="0"/>
          <w:sz w:val="24"/>
          <w:szCs w:val="24"/>
        </w:rPr>
        <w:t>3.3.14.4</w:t>
      </w:r>
      <w:r w:rsidR="00521228">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7"/>
      <w:r w:rsidR="000A7A8E" w:rsidRPr="00026FDC">
        <w:rPr>
          <w:bCs w:val="0"/>
          <w:sz w:val="24"/>
          <w:szCs w:val="24"/>
        </w:rPr>
        <w:t>3%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026FDC">
        <w:rPr>
          <w:bCs w:val="0"/>
          <w:sz w:val="24"/>
          <w:szCs w:val="24"/>
        </w:rPr>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90" w:name="_Ref305973214"/>
      <w:bookmarkStart w:id="391" w:name="_Toc441130474"/>
      <w:r w:rsidRPr="00026FDC">
        <w:lastRenderedPageBreak/>
        <w:t>Подача Заявок и их прием</w:t>
      </w:r>
      <w:bookmarkStart w:id="392" w:name="_Ref56229451"/>
      <w:bookmarkEnd w:id="372"/>
      <w:bookmarkEnd w:id="390"/>
      <w:bookmarkEnd w:id="391"/>
    </w:p>
    <w:p w:rsidR="00717F60" w:rsidRPr="00026FDC"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475"/>
      <w:r w:rsidRPr="00026FDC">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476"/>
      <w:r w:rsidRPr="00026FDC">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026FDC">
        <w:rPr>
          <w:bCs w:val="0"/>
          <w:sz w:val="24"/>
          <w:szCs w:val="24"/>
        </w:rPr>
        <w:t>На каждом из этих конвертов необходимо указать следующие сведения: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026FDC">
        <w:rPr>
          <w:bCs w:val="0"/>
          <w:sz w:val="24"/>
          <w:szCs w:val="24"/>
        </w:rPr>
        <w:t xml:space="preserve">наименование и адрес Организатора в соответствии с п. </w:t>
      </w:r>
      <w:r w:rsidR="00521228">
        <w:fldChar w:fldCharType="begin"/>
      </w:r>
      <w:r w:rsidR="00521228">
        <w:instrText xml:space="preserve"> REF _Ref191386085 \n \h  \* MERGEFORMAT </w:instrText>
      </w:r>
      <w:r w:rsidR="00521228">
        <w:fldChar w:fldCharType="separate"/>
      </w:r>
      <w:r w:rsidR="004B1AB4" w:rsidRPr="004B1AB4">
        <w:rPr>
          <w:bCs w:val="0"/>
          <w:sz w:val="24"/>
          <w:szCs w:val="24"/>
        </w:rPr>
        <w:t>1.1.1</w:t>
      </w:r>
      <w:r w:rsidR="00521228">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521228">
        <w:fldChar w:fldCharType="begin"/>
      </w:r>
      <w:r w:rsidR="00521228">
        <w:instrText xml:space="preserve"> REF _Ref306980366 \r \h  \* MERGEFORMAT </w:instrText>
      </w:r>
      <w:r w:rsidR="00521228">
        <w:fldChar w:fldCharType="separate"/>
      </w:r>
      <w:r w:rsidR="004B1AB4" w:rsidRPr="004B1AB4">
        <w:rPr>
          <w:bCs w:val="0"/>
          <w:sz w:val="24"/>
          <w:szCs w:val="24"/>
        </w:rPr>
        <w:t>1.1.4</w:t>
      </w:r>
      <w:r w:rsidR="00521228">
        <w:fldChar w:fldCharType="end"/>
      </w:r>
    </w:p>
    <w:p w:rsidR="001E2C37" w:rsidRPr="004B4080" w:rsidRDefault="001E2C37" w:rsidP="001E2C37">
      <w:pPr>
        <w:widowControl w:val="0"/>
        <w:numPr>
          <w:ilvl w:val="3"/>
          <w:numId w:val="28"/>
        </w:numPr>
        <w:overflowPunct w:val="0"/>
        <w:autoSpaceDE w:val="0"/>
        <w:spacing w:after="100" w:line="264" w:lineRule="auto"/>
        <w:ind w:left="0" w:firstLine="567"/>
        <w:rPr>
          <w:bCs w:val="0"/>
          <w:sz w:val="24"/>
          <w:szCs w:val="24"/>
        </w:rPr>
      </w:pPr>
      <w:r w:rsidRPr="004B4080">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4B4080" w:rsidRDefault="001E2C37" w:rsidP="001E2C37">
      <w:pPr>
        <w:widowControl w:val="0"/>
        <w:numPr>
          <w:ilvl w:val="0"/>
          <w:numId w:val="8"/>
        </w:numPr>
        <w:tabs>
          <w:tab w:val="left" w:pos="426"/>
        </w:tabs>
        <w:autoSpaceDE w:val="0"/>
        <w:spacing w:line="264" w:lineRule="auto"/>
        <w:ind w:left="0" w:firstLine="567"/>
        <w:rPr>
          <w:bCs w:val="0"/>
          <w:sz w:val="24"/>
          <w:szCs w:val="24"/>
        </w:rPr>
      </w:pPr>
      <w:r w:rsidRPr="004B4080">
        <w:rPr>
          <w:bCs w:val="0"/>
          <w:sz w:val="24"/>
          <w:szCs w:val="24"/>
        </w:rPr>
        <w:t xml:space="preserve">наименование и адрес Организатора в соответствии с п. </w:t>
      </w:r>
      <w:r w:rsidR="00521228" w:rsidRPr="004B4080">
        <w:fldChar w:fldCharType="begin"/>
      </w:r>
      <w:r w:rsidR="00521228" w:rsidRPr="004B4080">
        <w:instrText xml:space="preserve"> REF _Ref191386085 \n \h  \* MERGEFORMAT </w:instrText>
      </w:r>
      <w:r w:rsidR="00521228" w:rsidRPr="004B4080">
        <w:fldChar w:fldCharType="separate"/>
      </w:r>
      <w:r w:rsidR="004B1AB4" w:rsidRPr="004B4080">
        <w:rPr>
          <w:bCs w:val="0"/>
          <w:sz w:val="24"/>
          <w:szCs w:val="24"/>
        </w:rPr>
        <w:t>1.1.1</w:t>
      </w:r>
      <w:r w:rsidR="00521228" w:rsidRPr="004B4080">
        <w:fldChar w:fldCharType="end"/>
      </w:r>
      <w:r w:rsidRPr="004B4080">
        <w:rPr>
          <w:bCs w:val="0"/>
          <w:sz w:val="24"/>
          <w:szCs w:val="24"/>
        </w:rPr>
        <w:t>;</w:t>
      </w:r>
    </w:p>
    <w:p w:rsidR="001E2C37" w:rsidRPr="004B4080" w:rsidRDefault="001E2C37" w:rsidP="001E2C37">
      <w:pPr>
        <w:widowControl w:val="0"/>
        <w:numPr>
          <w:ilvl w:val="0"/>
          <w:numId w:val="8"/>
        </w:numPr>
        <w:tabs>
          <w:tab w:val="left" w:pos="426"/>
        </w:tabs>
        <w:autoSpaceDE w:val="0"/>
        <w:spacing w:line="264" w:lineRule="auto"/>
        <w:ind w:left="0" w:firstLine="567"/>
        <w:rPr>
          <w:bCs w:val="0"/>
          <w:sz w:val="24"/>
          <w:szCs w:val="24"/>
        </w:rPr>
      </w:pPr>
      <w:r w:rsidRPr="004B4080">
        <w:rPr>
          <w:bCs w:val="0"/>
          <w:sz w:val="24"/>
          <w:szCs w:val="24"/>
        </w:rPr>
        <w:t>полное фирменное наименование Участника и его почтовый адрес;</w:t>
      </w:r>
    </w:p>
    <w:p w:rsidR="001E2C37" w:rsidRPr="004B4080" w:rsidRDefault="001E2C37" w:rsidP="001E2C37">
      <w:pPr>
        <w:widowControl w:val="0"/>
        <w:numPr>
          <w:ilvl w:val="0"/>
          <w:numId w:val="8"/>
        </w:numPr>
        <w:tabs>
          <w:tab w:val="left" w:pos="426"/>
        </w:tabs>
        <w:autoSpaceDE w:val="0"/>
        <w:spacing w:line="264" w:lineRule="auto"/>
        <w:ind w:left="0" w:firstLine="567"/>
        <w:rPr>
          <w:bCs w:val="0"/>
          <w:sz w:val="24"/>
          <w:szCs w:val="24"/>
        </w:rPr>
      </w:pPr>
      <w:r w:rsidRPr="004B4080">
        <w:rPr>
          <w:bCs w:val="0"/>
          <w:sz w:val="24"/>
          <w:szCs w:val="24"/>
        </w:rPr>
        <w:t xml:space="preserve">предмет запроса предложений в соответствии с п. </w:t>
      </w:r>
      <w:r w:rsidR="00521228" w:rsidRPr="004B4080">
        <w:fldChar w:fldCharType="begin"/>
      </w:r>
      <w:r w:rsidR="00521228" w:rsidRPr="004B4080">
        <w:instrText xml:space="preserve"> REF _Ref306980366 \r \h  \* MERGEFORMAT </w:instrText>
      </w:r>
      <w:r w:rsidR="00521228" w:rsidRPr="004B4080">
        <w:fldChar w:fldCharType="separate"/>
      </w:r>
      <w:r w:rsidR="004B1AB4" w:rsidRPr="004B4080">
        <w:rPr>
          <w:bCs w:val="0"/>
          <w:sz w:val="24"/>
          <w:szCs w:val="24"/>
        </w:rPr>
        <w:t>1.1.4</w:t>
      </w:r>
      <w:r w:rsidR="00521228" w:rsidRPr="004B4080">
        <w:fldChar w:fldCharType="end"/>
      </w:r>
    </w:p>
    <w:p w:rsidR="001E2C37" w:rsidRPr="004B4080"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4B4080">
        <w:rPr>
          <w:bCs w:val="0"/>
          <w:sz w:val="24"/>
          <w:szCs w:val="24"/>
        </w:rPr>
        <w:t xml:space="preserve">Участники должны обеспечить доставку своих Заявок </w:t>
      </w:r>
      <w:r w:rsidR="00246B57" w:rsidRPr="004B4080">
        <w:rPr>
          <w:bCs w:val="0"/>
          <w:sz w:val="24"/>
          <w:szCs w:val="24"/>
        </w:rPr>
        <w:t xml:space="preserve">в срок до </w:t>
      </w:r>
      <w:r w:rsidR="00246B57" w:rsidRPr="004B4080">
        <w:rPr>
          <w:b/>
          <w:bCs w:val="0"/>
          <w:sz w:val="24"/>
          <w:szCs w:val="24"/>
        </w:rPr>
        <w:t>1</w:t>
      </w:r>
      <w:r w:rsidR="004B4080">
        <w:rPr>
          <w:b/>
          <w:bCs w:val="0"/>
          <w:sz w:val="24"/>
          <w:szCs w:val="24"/>
        </w:rPr>
        <w:t>3</w:t>
      </w:r>
      <w:r w:rsidR="00246B57" w:rsidRPr="004B4080">
        <w:rPr>
          <w:b/>
          <w:bCs w:val="0"/>
          <w:sz w:val="24"/>
          <w:szCs w:val="24"/>
        </w:rPr>
        <w:t xml:space="preserve"> часов 00 минут </w:t>
      </w:r>
      <w:r w:rsidR="004B4080">
        <w:rPr>
          <w:b/>
          <w:bCs w:val="0"/>
          <w:sz w:val="24"/>
          <w:szCs w:val="24"/>
        </w:rPr>
        <w:t>25</w:t>
      </w:r>
      <w:r w:rsidR="00246B57" w:rsidRPr="004B4080">
        <w:rPr>
          <w:b/>
          <w:bCs w:val="0"/>
          <w:sz w:val="24"/>
          <w:szCs w:val="24"/>
        </w:rPr>
        <w:t xml:space="preserve"> </w:t>
      </w:r>
      <w:r w:rsidR="004B4080">
        <w:rPr>
          <w:b/>
          <w:bCs w:val="0"/>
          <w:sz w:val="24"/>
          <w:szCs w:val="24"/>
        </w:rPr>
        <w:t xml:space="preserve">ноября </w:t>
      </w:r>
      <w:r w:rsidR="00246B57" w:rsidRPr="004B4080">
        <w:rPr>
          <w:b/>
          <w:bCs w:val="0"/>
          <w:sz w:val="24"/>
          <w:szCs w:val="24"/>
        </w:rPr>
        <w:t xml:space="preserve">2016 года </w:t>
      </w:r>
      <w:r w:rsidRPr="004B4080">
        <w:rPr>
          <w:bCs w:val="0"/>
          <w:sz w:val="24"/>
          <w:szCs w:val="24"/>
        </w:rPr>
        <w:t xml:space="preserve">по адресу: </w:t>
      </w:r>
      <w:r w:rsidR="002F1BC1" w:rsidRPr="004B4080">
        <w:rPr>
          <w:sz w:val="24"/>
          <w:szCs w:val="24"/>
        </w:rPr>
        <w:t xml:space="preserve">РФ, </w:t>
      </w:r>
      <w:r w:rsidR="002F1BC1" w:rsidRPr="004B4080">
        <w:rPr>
          <w:iCs/>
          <w:sz w:val="24"/>
          <w:szCs w:val="24"/>
        </w:rPr>
        <w:t xml:space="preserve">394033, г. Воронеж, ул. </w:t>
      </w:r>
      <w:proofErr w:type="spellStart"/>
      <w:r w:rsidR="002F1BC1" w:rsidRPr="004B4080">
        <w:rPr>
          <w:iCs/>
          <w:sz w:val="24"/>
          <w:szCs w:val="24"/>
        </w:rPr>
        <w:t>Арзамасская</w:t>
      </w:r>
      <w:proofErr w:type="spellEnd"/>
      <w:r w:rsidR="002F1BC1" w:rsidRPr="004B4080">
        <w:rPr>
          <w:iCs/>
          <w:sz w:val="24"/>
          <w:szCs w:val="24"/>
        </w:rPr>
        <w:t>, д. 2</w:t>
      </w:r>
      <w:r w:rsidR="002F1BC1" w:rsidRPr="004B4080">
        <w:rPr>
          <w:sz w:val="24"/>
          <w:szCs w:val="24"/>
        </w:rPr>
        <w:t xml:space="preserve">, </w:t>
      </w:r>
      <w:proofErr w:type="spellStart"/>
      <w:r w:rsidR="002F1BC1" w:rsidRPr="004B4080">
        <w:rPr>
          <w:sz w:val="24"/>
          <w:szCs w:val="24"/>
        </w:rPr>
        <w:t>каб</w:t>
      </w:r>
      <w:proofErr w:type="spellEnd"/>
      <w:r w:rsidR="002F1BC1" w:rsidRPr="004B4080">
        <w:rPr>
          <w:sz w:val="24"/>
          <w:szCs w:val="24"/>
        </w:rPr>
        <w:t>. №112, исполнительный сотрудник – Зайцева Александра Анатольевна</w:t>
      </w:r>
      <w:r w:rsidR="002F1BC1" w:rsidRPr="004B4080">
        <w:rPr>
          <w:bCs w:val="0"/>
          <w:sz w:val="24"/>
          <w:szCs w:val="24"/>
        </w:rPr>
        <w:t xml:space="preserve">, контактный телефон </w:t>
      </w:r>
      <w:r w:rsidR="002F1BC1" w:rsidRPr="004B4080">
        <w:rPr>
          <w:sz w:val="24"/>
          <w:szCs w:val="24"/>
        </w:rPr>
        <w:t>(473) 249-57-66</w:t>
      </w:r>
      <w:r w:rsidRPr="004B4080">
        <w:rPr>
          <w:sz w:val="24"/>
          <w:szCs w:val="24"/>
        </w:rPr>
        <w:t xml:space="preserve">. </w:t>
      </w:r>
      <w:r w:rsidRPr="004B4080">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4B4080">
        <w:rPr>
          <w:bCs w:val="0"/>
          <w:sz w:val="24"/>
          <w:szCs w:val="24"/>
        </w:rPr>
        <w:t>Заявки в бумажной форме должны</w:t>
      </w:r>
      <w:r w:rsidRPr="00026FDC">
        <w:rPr>
          <w:bCs w:val="0"/>
          <w:sz w:val="24"/>
          <w:szCs w:val="24"/>
        </w:rPr>
        <w:t xml:space="preserve">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521228">
        <w:fldChar w:fldCharType="begin"/>
      </w:r>
      <w:r w:rsidR="00521228">
        <w:instrText xml:space="preserve"> REF _Ref306017842 \r \h  \* MERGEFORMAT </w:instrText>
      </w:r>
      <w:r w:rsidR="00521228">
        <w:fldChar w:fldCharType="separate"/>
      </w:r>
      <w:r w:rsidR="004B1AB4" w:rsidRPr="004B1AB4">
        <w:rPr>
          <w:bCs w:val="0"/>
          <w:sz w:val="24"/>
          <w:szCs w:val="24"/>
        </w:rPr>
        <w:t>3.4.2.4</w:t>
      </w:r>
      <w:r w:rsidR="00521228">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t xml:space="preserve">Изменение и отзыв </w:t>
      </w:r>
      <w:r w:rsidR="004B5EB3" w:rsidRPr="00026FDC">
        <w:t>Заявк</w:t>
      </w:r>
      <w:r w:rsidRPr="00026FDC">
        <w:t>и</w:t>
      </w:r>
      <w:bookmarkEnd w:id="412"/>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00521228">
        <w:fldChar w:fldCharType="begin"/>
      </w:r>
      <w:r w:rsidR="00521228">
        <w:instrText xml:space="preserve"> REF _Ref306017842 \r \h  \* MERGEFORMAT </w:instrText>
      </w:r>
      <w:r w:rsidR="00521228">
        <w:fldChar w:fldCharType="separate"/>
      </w:r>
      <w:r w:rsidR="004B1AB4" w:rsidRPr="004B1AB4">
        <w:rPr>
          <w:sz w:val="24"/>
          <w:szCs w:val="24"/>
        </w:rPr>
        <w:t>3.4.2.4</w:t>
      </w:r>
      <w:r w:rsidR="00521228">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В случае изменения Заявки Участники готовят следующие документы в 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521228">
        <w:fldChar w:fldCharType="begin"/>
      </w:r>
      <w:r w:rsidR="00521228">
        <w:instrText xml:space="preserve"> REF _Ref55279015 \r \h  \* MERGEFORMAT </w:instrText>
      </w:r>
      <w:r w:rsidR="00521228">
        <w:fldChar w:fldCharType="separate"/>
      </w:r>
      <w:r w:rsidR="004B1AB4" w:rsidRPr="004B1AB4">
        <w:rPr>
          <w:bCs w:val="0"/>
          <w:sz w:val="24"/>
          <w:szCs w:val="24"/>
        </w:rPr>
        <w:t>3.3.1.6</w:t>
      </w:r>
      <w:r w:rsidR="00521228">
        <w:fldChar w:fldCharType="end"/>
      </w:r>
      <w:r w:rsidRPr="00026FDC">
        <w:rPr>
          <w:bCs w:val="0"/>
          <w:sz w:val="24"/>
          <w:szCs w:val="24"/>
        </w:rPr>
        <w:t xml:space="preserve">, </w:t>
      </w:r>
      <w:r w:rsidR="00521228">
        <w:fldChar w:fldCharType="begin"/>
      </w:r>
      <w:r w:rsidR="00521228">
        <w:instrText xml:space="preserve"> REF _Ref195087786 \r \h  \* MERGEFORMAT </w:instrText>
      </w:r>
      <w:r w:rsidR="00521228">
        <w:fldChar w:fldCharType="separate"/>
      </w:r>
      <w:r w:rsidR="004B1AB4" w:rsidRPr="004B1AB4">
        <w:rPr>
          <w:bCs w:val="0"/>
          <w:sz w:val="24"/>
          <w:szCs w:val="24"/>
        </w:rPr>
        <w:t>3.3.1.7</w:t>
      </w:r>
      <w:r w:rsidR="00521228">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lastRenderedPageBreak/>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521228">
        <w:fldChar w:fldCharType="begin"/>
      </w:r>
      <w:r w:rsidR="00521228">
        <w:instrText xml:space="preserve"> REF _Ref55279015 \r \h  \* MERGEFORMAT </w:instrText>
      </w:r>
      <w:r w:rsidR="00521228">
        <w:fldChar w:fldCharType="separate"/>
      </w:r>
      <w:r w:rsidR="004B1AB4" w:rsidRPr="004B1AB4">
        <w:rPr>
          <w:sz w:val="24"/>
          <w:szCs w:val="24"/>
        </w:rPr>
        <w:t>3.3.1.6</w:t>
      </w:r>
      <w:r w:rsidR="00521228">
        <w:fldChar w:fldCharType="end"/>
      </w:r>
      <w:r w:rsidRPr="00026FDC">
        <w:rPr>
          <w:sz w:val="24"/>
          <w:szCs w:val="24"/>
        </w:rPr>
        <w:t xml:space="preserve">, </w:t>
      </w:r>
      <w:r w:rsidR="00521228">
        <w:fldChar w:fldCharType="begin"/>
      </w:r>
      <w:r w:rsidR="00521228">
        <w:instrText xml:space="preserve"> REF _Ref195087786 \r \h  \* MERGEFORMAT </w:instrText>
      </w:r>
      <w:r w:rsidR="00521228">
        <w:fldChar w:fldCharType="separate"/>
      </w:r>
      <w:r w:rsidR="004B1AB4" w:rsidRPr="004B1AB4">
        <w:rPr>
          <w:sz w:val="24"/>
          <w:szCs w:val="24"/>
        </w:rPr>
        <w:t>3.3.1.7</w:t>
      </w:r>
      <w:r w:rsidR="00521228">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521228">
        <w:fldChar w:fldCharType="begin"/>
      </w:r>
      <w:r w:rsidR="00521228">
        <w:instrText xml:space="preserve"> REF _Ref306017842 \r \h  \* MERGEFORMAT </w:instrText>
      </w:r>
      <w:r w:rsidR="00521228">
        <w:fldChar w:fldCharType="separate"/>
      </w:r>
      <w:r w:rsidR="004B1AB4" w:rsidRPr="004B1AB4">
        <w:rPr>
          <w:sz w:val="24"/>
          <w:szCs w:val="24"/>
        </w:rPr>
        <w:t>3.4.2.4</w:t>
      </w:r>
      <w:r w:rsidR="00521228">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521228">
        <w:fldChar w:fldCharType="begin"/>
      </w:r>
      <w:r w:rsidR="00521228">
        <w:instrText xml:space="preserve"> REF _Ref306017842 \r \h  \* MERGEFORMAT </w:instrText>
      </w:r>
      <w:r w:rsidR="00521228">
        <w:fldChar w:fldCharType="separate"/>
      </w:r>
      <w:r w:rsidR="004B1AB4" w:rsidRPr="004B1AB4">
        <w:rPr>
          <w:sz w:val="24"/>
          <w:szCs w:val="24"/>
        </w:rPr>
        <w:t>3.4.2.4</w:t>
      </w:r>
      <w:r w:rsidR="00521228">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521228">
        <w:fldChar w:fldCharType="begin"/>
      </w:r>
      <w:r w:rsidR="00521228">
        <w:instrText xml:space="preserve"> REF _Ref93089454 \n \h  \* MERGEFORMAT </w:instrText>
      </w:r>
      <w:r w:rsidR="00521228">
        <w:fldChar w:fldCharType="separate"/>
      </w:r>
      <w:r w:rsidR="004B1AB4" w:rsidRPr="004B1AB4">
        <w:rPr>
          <w:bCs w:val="0"/>
          <w:sz w:val="24"/>
          <w:szCs w:val="24"/>
        </w:rPr>
        <w:t>3.6.2</w:t>
      </w:r>
      <w:r w:rsidR="00521228">
        <w:fldChar w:fldCharType="end"/>
      </w:r>
      <w:r w:rsidRPr="00026FDC">
        <w:rPr>
          <w:bCs w:val="0"/>
          <w:sz w:val="24"/>
          <w:szCs w:val="24"/>
        </w:rPr>
        <w:t xml:space="preserve">), проведение (при необходимости) переговоров (пункт </w:t>
      </w:r>
      <w:r w:rsidR="00521228">
        <w:fldChar w:fldCharType="begin"/>
      </w:r>
      <w:r w:rsidR="00521228">
        <w:instrText xml:space="preserve"> REF _Ref303670674 \n \h  \* MERGEFORMAT </w:instrText>
      </w:r>
      <w:r w:rsidR="00521228">
        <w:fldChar w:fldCharType="separate"/>
      </w:r>
      <w:r w:rsidR="004B1AB4" w:rsidRPr="004B1AB4">
        <w:rPr>
          <w:bCs w:val="0"/>
          <w:sz w:val="24"/>
          <w:szCs w:val="24"/>
        </w:rPr>
        <w:t>3.6.3</w:t>
      </w:r>
      <w:r w:rsidR="00521228">
        <w:fldChar w:fldCharType="end"/>
      </w:r>
      <w:r w:rsidRPr="00026FDC">
        <w:rPr>
          <w:bCs w:val="0"/>
          <w:sz w:val="24"/>
          <w:szCs w:val="24"/>
        </w:rPr>
        <w:t>) и оценочную стадию (пункт</w:t>
      </w:r>
      <w:r w:rsidR="007F3FB7" w:rsidRPr="00026FDC">
        <w:rPr>
          <w:bCs w:val="0"/>
          <w:sz w:val="24"/>
          <w:szCs w:val="24"/>
        </w:rPr>
        <w:t xml:space="preserve"> </w:t>
      </w:r>
      <w:r w:rsidR="00521228">
        <w:fldChar w:fldCharType="begin"/>
      </w:r>
      <w:r w:rsidR="00521228">
        <w:instrText xml:space="preserve"> REF _Ref306138385 \r \h  \* MERGEFORMAT </w:instrText>
      </w:r>
      <w:r w:rsidR="00521228">
        <w:fldChar w:fldCharType="separate"/>
      </w:r>
      <w:r w:rsidR="004B1AB4" w:rsidRPr="004B1AB4">
        <w:rPr>
          <w:bCs w:val="0"/>
          <w:sz w:val="24"/>
          <w:szCs w:val="24"/>
        </w:rPr>
        <w:t>3.6.4</w:t>
      </w:r>
      <w:r w:rsidR="00521228">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lastRenderedPageBreak/>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521228">
        <w:fldChar w:fldCharType="begin"/>
      </w:r>
      <w:r w:rsidR="00521228">
        <w:instrText xml:space="preserve"> REF _Ref444181682 \r \h  \* MERGEFORMAT </w:instrText>
      </w:r>
      <w:r w:rsidR="00521228">
        <w:fldChar w:fldCharType="separate"/>
      </w:r>
      <w:r w:rsidR="004B1AB4" w:rsidRPr="004B1AB4">
        <w:rPr>
          <w:sz w:val="24"/>
          <w:szCs w:val="24"/>
        </w:rPr>
        <w:t>5.12</w:t>
      </w:r>
      <w:r w:rsidR="00521228">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21228">
        <w:fldChar w:fldCharType="begin"/>
      </w:r>
      <w:r w:rsidR="00521228">
        <w:instrText xml:space="preserve"> REF _Ref306176386 \r \h  \* MERGEFORMAT </w:instrText>
      </w:r>
      <w:r w:rsidR="00521228">
        <w:fldChar w:fldCharType="separate"/>
      </w:r>
      <w:r w:rsidR="004B1AB4" w:rsidRPr="004B1AB4">
        <w:rPr>
          <w:sz w:val="24"/>
          <w:szCs w:val="24"/>
        </w:rPr>
        <w:t>3.3.14</w:t>
      </w:r>
      <w:r w:rsidR="00521228">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521228">
        <w:fldChar w:fldCharType="begin"/>
      </w:r>
      <w:r w:rsidR="00521228">
        <w:instrText xml:space="preserve"> REF _Ref306176386 \r \h  \* MERGEFORMAT </w:instrText>
      </w:r>
      <w:r w:rsidR="00521228">
        <w:fldChar w:fldCharType="separate"/>
      </w:r>
      <w:r w:rsidR="004B1AB4" w:rsidRPr="004B1AB4">
        <w:rPr>
          <w:sz w:val="24"/>
          <w:szCs w:val="24"/>
        </w:rPr>
        <w:t>3.3.14</w:t>
      </w:r>
      <w:r w:rsidR="00521228">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lastRenderedPageBreak/>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w:t>
      </w:r>
      <w:r w:rsidRPr="00026FDC">
        <w:rPr>
          <w:sz w:val="24"/>
          <w:szCs w:val="24"/>
        </w:rPr>
        <w:lastRenderedPageBreak/>
        <w:t>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w:t>
      </w:r>
      <w:r w:rsidRPr="00026FDC">
        <w:rPr>
          <w:sz w:val="24"/>
          <w:szCs w:val="24"/>
        </w:rPr>
        <w:lastRenderedPageBreak/>
        <w:t>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521228">
        <w:fldChar w:fldCharType="begin"/>
      </w:r>
      <w:r w:rsidR="00521228">
        <w:instrText xml:space="preserve"> REF _Ref306004660 \r \h  \* MERGEFORMAT </w:instrText>
      </w:r>
      <w:r w:rsidR="00521228">
        <w:fldChar w:fldCharType="separate"/>
      </w:r>
      <w:r w:rsidR="004B1AB4" w:rsidRPr="004B1AB4">
        <w:rPr>
          <w:sz w:val="24"/>
          <w:szCs w:val="24"/>
        </w:rPr>
        <w:t>3.3.1.3</w:t>
      </w:r>
      <w:r w:rsidR="00521228">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xml:space="preserve">, который подписывается ответственным секретарем Закупочной </w:t>
      </w:r>
      <w:r w:rsidR="00E60F8E" w:rsidRPr="00026FDC">
        <w:rPr>
          <w:sz w:val="24"/>
          <w:szCs w:val="24"/>
        </w:rPr>
        <w:lastRenderedPageBreak/>
        <w:t>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521228">
        <w:fldChar w:fldCharType="begin"/>
      </w:r>
      <w:r w:rsidR="00521228">
        <w:instrText xml:space="preserve"> REF _Ref191386085 \r \h  \* MERGEFORMAT </w:instrText>
      </w:r>
      <w:r w:rsidR="00521228">
        <w:fldChar w:fldCharType="separate"/>
      </w:r>
      <w:r w:rsidR="004B1AB4" w:rsidRPr="004B1AB4">
        <w:rPr>
          <w:iCs/>
          <w:sz w:val="24"/>
          <w:szCs w:val="24"/>
        </w:rPr>
        <w:t>1.1.1</w:t>
      </w:r>
      <w:r w:rsidR="00521228">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 xml:space="preserve">Признание запроса предложений </w:t>
      </w:r>
      <w:proofErr w:type="gramStart"/>
      <w:r w:rsidRPr="00026FDC">
        <w:t>несостоявшимся</w:t>
      </w:r>
      <w:bookmarkEnd w:id="470"/>
      <w:bookmarkEnd w:id="471"/>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lastRenderedPageBreak/>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521228">
        <w:fldChar w:fldCharType="begin"/>
      </w:r>
      <w:r w:rsidR="00521228">
        <w:instrText xml:space="preserve"> REF _Ref294695546 \r \h  \* MERGEFORMAT </w:instrText>
      </w:r>
      <w:r w:rsidR="00521228">
        <w:fldChar w:fldCharType="separate"/>
      </w:r>
      <w:r w:rsidR="004B1AB4" w:rsidRPr="004B1AB4">
        <w:rPr>
          <w:bCs w:val="0"/>
          <w:sz w:val="24"/>
          <w:szCs w:val="24"/>
        </w:rPr>
        <w:t xml:space="preserve"> 1.2.6 </w:t>
      </w:r>
      <w:r w:rsidR="00521228">
        <w:fldChar w:fldCharType="end"/>
      </w:r>
      <w:r w:rsidRPr="00026FDC">
        <w:rPr>
          <w:bCs w:val="0"/>
          <w:sz w:val="24"/>
          <w:szCs w:val="24"/>
        </w:rPr>
        <w:t>и/или в срок, определенный в п.</w:t>
      </w:r>
      <w:r w:rsidR="001716DB" w:rsidRPr="00026FDC">
        <w:rPr>
          <w:bCs w:val="0"/>
          <w:sz w:val="24"/>
          <w:szCs w:val="24"/>
        </w:rPr>
        <w:t xml:space="preserve"> </w:t>
      </w:r>
      <w:r w:rsidR="00521228">
        <w:fldChar w:fldCharType="begin"/>
      </w:r>
      <w:r w:rsidR="00521228">
        <w:instrText xml:space="preserve"> REF _Ref294695403 \n \h  \* MERGEFORMAT </w:instrText>
      </w:r>
      <w:r w:rsidR="00521228">
        <w:fldChar w:fldCharType="separate"/>
      </w:r>
      <w:r w:rsidR="004B1AB4" w:rsidRPr="004B1AB4">
        <w:rPr>
          <w:bCs w:val="0"/>
          <w:sz w:val="24"/>
          <w:szCs w:val="24"/>
        </w:rPr>
        <w:t>3.10.3</w:t>
      </w:r>
      <w:r w:rsidR="00521228">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521228">
        <w:fldChar w:fldCharType="begin"/>
      </w:r>
      <w:r w:rsidR="00521228">
        <w:instrText xml:space="preserve"> REF _Ref305979053 \r \h  \* MERGEFORMAT </w:instrText>
      </w:r>
      <w:r w:rsidR="00521228">
        <w:fldChar w:fldCharType="separate"/>
      </w:r>
      <w:r w:rsidR="004B1AB4" w:rsidRPr="004B1AB4">
        <w:rPr>
          <w:bCs w:val="0"/>
          <w:sz w:val="24"/>
          <w:szCs w:val="24"/>
        </w:rPr>
        <w:t>3.10.4</w:t>
      </w:r>
      <w:r w:rsidR="00521228">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521228">
        <w:fldChar w:fldCharType="begin"/>
      </w:r>
      <w:r w:rsidR="00521228">
        <w:instrText xml:space="preserve"> REF _Ref440272931 \r \h  \* MERGEFORMAT </w:instrText>
      </w:r>
      <w:r w:rsidR="00521228">
        <w:fldChar w:fldCharType="separate"/>
      </w:r>
      <w:r w:rsidR="004B1AB4">
        <w:t>2</w:t>
      </w:r>
      <w:r w:rsidR="00521228">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521228">
        <w:fldChar w:fldCharType="begin"/>
      </w:r>
      <w:r w:rsidR="00521228">
        <w:instrText xml:space="preserve"> REF _Ref191386085 \r \h  \* MERGEFORMAT </w:instrText>
      </w:r>
      <w:r w:rsidR="00521228">
        <w:fldChar w:fldCharType="separate"/>
      </w:r>
      <w:r w:rsidR="004B1AB4" w:rsidRPr="004B1AB4">
        <w:rPr>
          <w:iCs/>
          <w:sz w:val="24"/>
          <w:szCs w:val="24"/>
        </w:rPr>
        <w:t>1.1.1</w:t>
      </w:r>
      <w:r w:rsidR="00521228">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026FD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объемы и характеристики </w:t>
      </w:r>
      <w:bookmarkEnd w:id="500"/>
      <w:bookmarkEnd w:id="501"/>
      <w:bookmarkEnd w:id="502"/>
      <w:bookmarkEnd w:id="503"/>
      <w:bookmarkEnd w:id="504"/>
      <w:bookmarkEnd w:id="505"/>
      <w:bookmarkEnd w:id="506"/>
      <w:bookmarkEnd w:id="507"/>
      <w:r w:rsidR="00C3704B" w:rsidRPr="00026FDC">
        <w:t>закупаемых услуг</w:t>
      </w:r>
      <w:bookmarkEnd w:id="508"/>
    </w:p>
    <w:p w:rsidR="002B5044" w:rsidRPr="00026FD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026FDC">
        <w:rPr>
          <w:b w:val="0"/>
          <w:szCs w:val="24"/>
        </w:rPr>
        <w:t>Техническ</w:t>
      </w:r>
      <w:r w:rsidR="003776BB" w:rsidRPr="00026FDC">
        <w:rPr>
          <w:b w:val="0"/>
          <w:szCs w:val="24"/>
        </w:rPr>
        <w:t>о</w:t>
      </w:r>
      <w:proofErr w:type="gramStart"/>
      <w:r w:rsidR="003776BB" w:rsidRPr="00026FDC">
        <w:rPr>
          <w:b w:val="0"/>
          <w:szCs w:val="24"/>
        </w:rPr>
        <w:t>е(</w:t>
      </w:r>
      <w:proofErr w:type="spellStart"/>
      <w:proofErr w:type="gramEnd"/>
      <w:r w:rsidRPr="00026FDC">
        <w:rPr>
          <w:b w:val="0"/>
          <w:szCs w:val="24"/>
        </w:rPr>
        <w:t>ие</w:t>
      </w:r>
      <w:proofErr w:type="spellEnd"/>
      <w:r w:rsidR="003776BB" w:rsidRPr="00026FDC">
        <w:rPr>
          <w:b w:val="0"/>
          <w:szCs w:val="24"/>
        </w:rPr>
        <w:t>)</w:t>
      </w:r>
      <w:r w:rsidRPr="00026FDC">
        <w:rPr>
          <w:b w:val="0"/>
          <w:szCs w:val="24"/>
        </w:rPr>
        <w:t xml:space="preserve"> задани</w:t>
      </w:r>
      <w:r w:rsidR="003776BB" w:rsidRPr="00026FDC">
        <w:rPr>
          <w:b w:val="0"/>
          <w:szCs w:val="24"/>
        </w:rPr>
        <w:t>е(</w:t>
      </w:r>
      <w:r w:rsidRPr="00026FDC">
        <w:rPr>
          <w:b w:val="0"/>
          <w:szCs w:val="24"/>
        </w:rPr>
        <w:t>я</w:t>
      </w:r>
      <w:r w:rsidR="003776BB" w:rsidRPr="00026FDC">
        <w:rPr>
          <w:b w:val="0"/>
          <w:szCs w:val="24"/>
        </w:rPr>
        <w:t>)</w:t>
      </w:r>
      <w:r w:rsidRPr="00026FDC">
        <w:rPr>
          <w:b w:val="0"/>
          <w:szCs w:val="24"/>
        </w:rPr>
        <w:t xml:space="preserve"> </w:t>
      </w:r>
      <w:r w:rsidR="00A154B7" w:rsidRPr="00026FDC">
        <w:rPr>
          <w:b w:val="0"/>
          <w:szCs w:val="24"/>
        </w:rPr>
        <w:t xml:space="preserve">по </w:t>
      </w:r>
      <w:r w:rsidR="00A154B7" w:rsidRPr="00AB2BB9">
        <w:rPr>
          <w:b w:val="0"/>
          <w:szCs w:val="24"/>
        </w:rPr>
        <w:t>Лоту №1</w:t>
      </w:r>
      <w:r w:rsidR="00A154B7" w:rsidRPr="00026FDC">
        <w:rPr>
          <w:b w:val="0"/>
          <w:szCs w:val="24"/>
        </w:rPr>
        <w:t xml:space="preserve"> (подраздел </w:t>
      </w:r>
      <w:r w:rsidR="00521228">
        <w:fldChar w:fldCharType="begin"/>
      </w:r>
      <w:r w:rsidR="00521228">
        <w:instrText xml:space="preserve"> REF _Ref440275279 \r \h  \* MERGEFORMAT </w:instrText>
      </w:r>
      <w:r w:rsidR="00521228">
        <w:fldChar w:fldCharType="separate"/>
      </w:r>
      <w:r w:rsidR="004B1AB4" w:rsidRPr="004B1AB4">
        <w:rPr>
          <w:b w:val="0"/>
          <w:szCs w:val="24"/>
        </w:rPr>
        <w:t>1.1.4</w:t>
      </w:r>
      <w:r w:rsidR="00521228">
        <w:fldChar w:fldCharType="end"/>
      </w:r>
      <w:r w:rsidR="00A154B7" w:rsidRPr="00026FDC">
        <w:rPr>
          <w:b w:val="0"/>
          <w:szCs w:val="24"/>
        </w:rPr>
        <w:t>)</w:t>
      </w:r>
      <w:r w:rsidRPr="00026FDC">
        <w:rPr>
          <w:b w:val="0"/>
          <w:szCs w:val="24"/>
        </w:rPr>
        <w:t xml:space="preserve"> изложен</w:t>
      </w:r>
      <w:r w:rsidR="00F463E8" w:rsidRPr="00026FDC">
        <w:rPr>
          <w:b w:val="0"/>
          <w:szCs w:val="24"/>
        </w:rPr>
        <w:t>о(</w:t>
      </w:r>
      <w:r w:rsidRPr="00026FDC">
        <w:rPr>
          <w:b w:val="0"/>
          <w:szCs w:val="24"/>
        </w:rPr>
        <w:t>ы</w:t>
      </w:r>
      <w:r w:rsidR="00F463E8" w:rsidRPr="00026FDC">
        <w:rPr>
          <w:b w:val="0"/>
          <w:szCs w:val="24"/>
        </w:rPr>
        <w:t>)</w:t>
      </w:r>
      <w:r w:rsidRPr="00026FDC">
        <w:rPr>
          <w:b w:val="0"/>
          <w:szCs w:val="24"/>
        </w:rPr>
        <w:t xml:space="preserve"> в Приложении №1, которое является неотъемлемым приложением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26FDC" w:rsidRDefault="002B5044" w:rsidP="0021751A">
      <w:pPr>
        <w:pStyle w:val="2"/>
        <w:ind w:left="1701" w:hanging="1134"/>
      </w:pPr>
      <w:bookmarkStart w:id="527" w:name="_Ref194832984"/>
      <w:bookmarkStart w:id="528" w:name="_Ref197686508"/>
      <w:bookmarkStart w:id="529" w:name="_Toc423421727"/>
      <w:bookmarkStart w:id="530" w:name="_Toc441130492"/>
      <w:r w:rsidRPr="00026FDC">
        <w:t xml:space="preserve">Требование к </w:t>
      </w:r>
      <w:bookmarkEnd w:id="527"/>
      <w:bookmarkEnd w:id="528"/>
      <w:bookmarkEnd w:id="529"/>
      <w:r w:rsidR="00C3704B" w:rsidRPr="00026FDC">
        <w:t>закупаемым услугам</w:t>
      </w:r>
      <w:bookmarkEnd w:id="530"/>
    </w:p>
    <w:p w:rsidR="002B5044" w:rsidRPr="00026FD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w:t>
      </w:r>
      <w:proofErr w:type="gramStart"/>
      <w:r w:rsidR="003776BB" w:rsidRPr="00026FDC">
        <w:rPr>
          <w:b w:val="0"/>
          <w:szCs w:val="24"/>
          <w:lang w:eastAsia="ru-RU"/>
        </w:rPr>
        <w:t>м(</w:t>
      </w:r>
      <w:proofErr w:type="gramEnd"/>
      <w:r w:rsidR="003776BB" w:rsidRPr="00026FDC">
        <w:rPr>
          <w:b w:val="0"/>
          <w:szCs w:val="24"/>
          <w:lang w:eastAsia="ru-RU"/>
        </w:rPr>
        <w:t>их) задании(</w:t>
      </w:r>
      <w:proofErr w:type="spellStart"/>
      <w:r w:rsidR="003776BB" w:rsidRPr="00026FDC">
        <w:rPr>
          <w:b w:val="0"/>
          <w:szCs w:val="24"/>
          <w:lang w:eastAsia="ru-RU"/>
        </w:rPr>
        <w:t>ях</w:t>
      </w:r>
      <w:proofErr w:type="spellEnd"/>
      <w:r w:rsidR="003776BB" w:rsidRPr="00026FDC">
        <w:rPr>
          <w:b w:val="0"/>
          <w:szCs w:val="24"/>
          <w:lang w:eastAsia="ru-RU"/>
        </w:rPr>
        <w:t>)) к настоящей Документации. При несоблюдении требований Техническог</w:t>
      </w:r>
      <w:proofErr w:type="gramStart"/>
      <w:r w:rsidR="003776BB" w:rsidRPr="00026FDC">
        <w:rPr>
          <w:b w:val="0"/>
          <w:szCs w:val="24"/>
          <w:lang w:eastAsia="ru-RU"/>
        </w:rPr>
        <w:t>о(</w:t>
      </w:r>
      <w:proofErr w:type="gramEnd"/>
      <w:r w:rsidR="003776BB" w:rsidRPr="00026FDC">
        <w:rPr>
          <w:b w:val="0"/>
          <w:szCs w:val="24"/>
          <w:lang w:eastAsia="ru-RU"/>
        </w:rPr>
        <w:t>их) задания(й) Закупочная комиссия отклонит Заявку Участника</w:t>
      </w:r>
      <w:r w:rsidRPr="00026FD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r w:rsidRPr="00026FDC">
              <w:rPr>
                <w:rStyle w:val="aa"/>
                <w:b w:val="0"/>
                <w:i w:val="0"/>
              </w:rPr>
              <w:t xml:space="preserve">по лоту № </w:t>
            </w:r>
            <w:r w:rsidRPr="00026FDC">
              <w:rPr>
                <w:rStyle w:val="aa"/>
                <w:b w:val="0"/>
              </w:rPr>
              <w:t xml:space="preserve">(указывается номер и название  лота, на который подает оферту </w:t>
            </w:r>
            <w:r w:rsidR="00C236C0" w:rsidRPr="00026FDC">
              <w:rPr>
                <w:rStyle w:val="aa"/>
                <w:b w:val="0"/>
              </w:rPr>
              <w:t>Участник</w:t>
            </w:r>
            <w:r w:rsidRPr="00026FD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120" w:line="240" w:lineRule="auto"/>
        <w:rPr>
          <w:sz w:val="24"/>
          <w:szCs w:val="24"/>
        </w:rPr>
      </w:pPr>
      <w:r w:rsidRPr="00026FDC">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lastRenderedPageBreak/>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521228">
        <w:fldChar w:fldCharType="begin"/>
      </w:r>
      <w:r w:rsidR="00521228">
        <w:instrText xml:space="preserve"> REF _Ref440879531 \r \h  \* MERGEFORMAT </w:instrText>
      </w:r>
      <w:r w:rsidR="00521228">
        <w:fldChar w:fldCharType="separate"/>
      </w:r>
      <w:r w:rsidR="004B1AB4" w:rsidRPr="004B1AB4">
        <w:rPr>
          <w:sz w:val="24"/>
          <w:szCs w:val="24"/>
        </w:rPr>
        <w:t>3.3.4</w:t>
      </w:r>
      <w:r w:rsidR="00521228">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521228">
        <w:fldChar w:fldCharType="begin"/>
      </w:r>
      <w:r w:rsidR="00521228">
        <w:instrText xml:space="preserve"> REF _Ref55279015 \r \h  \* MERGEFORMAT </w:instrText>
      </w:r>
      <w:r w:rsidR="00521228">
        <w:fldChar w:fldCharType="separate"/>
      </w:r>
      <w:r w:rsidR="004B1AB4" w:rsidRPr="004B1AB4">
        <w:rPr>
          <w:sz w:val="24"/>
          <w:szCs w:val="24"/>
        </w:rPr>
        <w:t>3.3.1.6</w:t>
      </w:r>
      <w:r w:rsidR="00521228">
        <w:fldChar w:fldCharType="end"/>
      </w:r>
      <w:r w:rsidRPr="00026FDC">
        <w:rPr>
          <w:sz w:val="24"/>
          <w:szCs w:val="24"/>
        </w:rPr>
        <w:t xml:space="preserve"> и </w:t>
      </w:r>
      <w:r w:rsidR="00521228">
        <w:fldChar w:fldCharType="begin"/>
      </w:r>
      <w:r w:rsidR="00521228">
        <w:instrText xml:space="preserve"> REF _Ref195087786 \r \h  \* MERGEFORMAT </w:instrText>
      </w:r>
      <w:r w:rsidR="00521228">
        <w:fldChar w:fldCharType="separate"/>
      </w:r>
      <w:r w:rsidR="004B1AB4" w:rsidRPr="004B1AB4">
        <w:rPr>
          <w:sz w:val="24"/>
          <w:szCs w:val="24"/>
        </w:rPr>
        <w:t>3.3.1.7</w:t>
      </w:r>
      <w:r w:rsidR="00521228">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w:t>
      </w:r>
      <w:proofErr w:type="spellStart"/>
      <w:r w:rsidRPr="00026FDC">
        <w:t>Россети</w:t>
      </w:r>
      <w:proofErr w:type="spellEnd"/>
      <w:r w:rsidRPr="00026FDC">
        <w:t>» и его ДЗО, утвержденной решением Совета директоров ПАО «</w:t>
      </w:r>
      <w:proofErr w:type="spellStart"/>
      <w:r w:rsidRPr="00026FDC">
        <w:t>Россети</w:t>
      </w:r>
      <w:proofErr w:type="spellEnd"/>
      <w:r w:rsidRPr="00026FDC">
        <w:t>»/</w:t>
      </w:r>
      <w:r w:rsidRPr="00026FDC">
        <w:rPr>
          <w:rFonts w:ascii="Calibri" w:hAnsi="Calibri"/>
        </w:rPr>
        <w:t xml:space="preserve"> </w:t>
      </w:r>
      <w:r w:rsidRPr="00026FDC">
        <w:t>ДЗО ПАО «</w:t>
      </w:r>
      <w:proofErr w:type="spellStart"/>
      <w:r w:rsidRPr="00026FDC">
        <w:t>Россети</w:t>
      </w:r>
      <w:proofErr w:type="spellEnd"/>
      <w:r w:rsidRPr="00026FDC">
        <w:t>»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w:t>
      </w:r>
      <w:proofErr w:type="spellStart"/>
      <w:r w:rsidRPr="00026FDC">
        <w:t>Россети</w:t>
      </w:r>
      <w:proofErr w:type="spellEnd"/>
      <w:r w:rsidRPr="00026FDC">
        <w:t>»/ДЗО ПАО «</w:t>
      </w:r>
      <w:proofErr w:type="spellStart"/>
      <w:r w:rsidRPr="00026FDC">
        <w:t>Россети</w:t>
      </w:r>
      <w:proofErr w:type="spellEnd"/>
      <w:r w:rsidRPr="00026FDC">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26FDC">
        <w:lastRenderedPageBreak/>
        <w:t>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40"/>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AB2BB9">
            <w:pPr>
              <w:pStyle w:val="aff1"/>
              <w:numPr>
                <w:ilvl w:val="0"/>
                <w:numId w:val="89"/>
              </w:numPr>
              <w:tabs>
                <w:tab w:val="left" w:pos="-1951"/>
              </w:tabs>
              <w:suppressAutoHyphens w:val="0"/>
              <w:spacing w:before="0" w:after="0"/>
              <w:rPr>
                <w:color w:val="000000"/>
                <w:szCs w:val="24"/>
              </w:rPr>
            </w:pPr>
            <w:r w:rsidRPr="00026FDC">
              <w:rPr>
                <w:bCs w:val="0"/>
              </w:rPr>
              <w:t xml:space="preserve">Филиал ПАО «МРСК </w:t>
            </w:r>
            <w:r w:rsidRPr="00AB2BB9">
              <w:rPr>
                <w:bCs w:val="0"/>
              </w:rPr>
              <w:t>Центра» «</w:t>
            </w:r>
            <w:r w:rsidR="00521228" w:rsidRPr="00AB2BB9">
              <w:rPr>
                <w:bCs w:val="0"/>
                <w:i/>
              </w:rPr>
              <w:t>Воронежэнерго</w:t>
            </w:r>
            <w:r w:rsidRPr="00AB2BB9">
              <w:rPr>
                <w:bCs w:val="0"/>
              </w:rPr>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521228">
        <w:fldChar w:fldCharType="begin"/>
      </w:r>
      <w:r w:rsidR="00521228">
        <w:instrText xml:space="preserve"> REF _Ref440537176 \r \h  \* MERGEFORMAT </w:instrText>
      </w:r>
      <w:r w:rsidR="00521228">
        <w:fldChar w:fldCharType="separate"/>
      </w:r>
      <w:r w:rsidR="004B1AB4" w:rsidRPr="004B1AB4">
        <w:rPr>
          <w:sz w:val="24"/>
          <w:szCs w:val="24"/>
        </w:rPr>
        <w:t>5.3</w:t>
      </w:r>
      <w:r w:rsidR="00521228">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521228">
        <w:fldChar w:fldCharType="begin"/>
      </w:r>
      <w:r w:rsidR="00521228">
        <w:instrText xml:space="preserve"> REF _Ref440270568 \r \h  \* MERGEFORMAT </w:instrText>
      </w:r>
      <w:r w:rsidR="00521228">
        <w:fldChar w:fldCharType="separate"/>
      </w:r>
      <w:r w:rsidR="004B1AB4">
        <w:t>4</w:t>
      </w:r>
      <w:r w:rsidR="00521228">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586A53" w:rsidRDefault="00EA3F63" w:rsidP="00586A53">
            <w:pPr>
              <w:spacing w:line="240" w:lineRule="auto"/>
              <w:ind w:firstLine="0"/>
              <w:rPr>
                <w:sz w:val="24"/>
                <w:szCs w:val="24"/>
              </w:rPr>
            </w:pPr>
            <w:r w:rsidRPr="00586A53">
              <w:rPr>
                <w:bCs w:val="0"/>
              </w:rPr>
              <w:t>Филиал ПАО «МРСК Центра» «</w:t>
            </w:r>
            <w:r w:rsidR="00586A53" w:rsidRPr="00586A53">
              <w:rPr>
                <w:bCs w:val="0"/>
                <w:i/>
              </w:rPr>
              <w:t>Воронежэнерго</w:t>
            </w:r>
            <w:r w:rsidRPr="00586A53">
              <w:rPr>
                <w:bCs w:val="0"/>
              </w:rPr>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586A53"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521228">
        <w:fldChar w:fldCharType="begin"/>
      </w:r>
      <w:r w:rsidR="00521228">
        <w:instrText xml:space="preserve"> REF _Ref440270568 \r \h  \* MERGEFORMAT </w:instrText>
      </w:r>
      <w:r w:rsidR="00521228">
        <w:fldChar w:fldCharType="separate"/>
      </w:r>
      <w:r w:rsidR="004B1AB4">
        <w:t>4</w:t>
      </w:r>
      <w:r w:rsidR="00521228">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521228">
        <w:fldChar w:fldCharType="begin"/>
      </w:r>
      <w:r w:rsidR="00521228">
        <w:instrText xml:space="preserve"> REF _Ref440270568 \r \h  \* MERGEFORMAT </w:instrText>
      </w:r>
      <w:r w:rsidR="00521228">
        <w:fldChar w:fldCharType="separate"/>
      </w:r>
      <w:r w:rsidR="004B1AB4">
        <w:t>4</w:t>
      </w:r>
      <w:r w:rsidR="00521228">
        <w:fldChar w:fldCharType="end"/>
      </w:r>
      <w:r w:rsidRPr="00026FDC">
        <w:rPr>
          <w:sz w:val="24"/>
          <w:szCs w:val="24"/>
        </w:rPr>
        <w:t xml:space="preserve"> с учетом предлагаемых условий Договора (раздел </w:t>
      </w:r>
      <w:r w:rsidR="00521228">
        <w:fldChar w:fldCharType="begin"/>
      </w:r>
      <w:r w:rsidR="00521228">
        <w:instrText xml:space="preserve"> REF _Ref440272931 \r \h  \* MERGEFORMAT </w:instrText>
      </w:r>
      <w:r w:rsidR="00521228">
        <w:fldChar w:fldCharType="separate"/>
      </w:r>
      <w:r w:rsidR="004B1AB4">
        <w:t>2</w:t>
      </w:r>
      <w:r w:rsidR="00521228">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521228">
        <w:fldChar w:fldCharType="begin"/>
      </w:r>
      <w:r w:rsidR="00521228">
        <w:instrText xml:space="preserve"> REF _Ref440273986 \r \h  \* MERGEFORMAT </w:instrText>
      </w:r>
      <w:r w:rsidR="00521228">
        <w:fldChar w:fldCharType="separate"/>
      </w:r>
      <w:r w:rsidR="004B1AB4" w:rsidRPr="004B1AB4">
        <w:rPr>
          <w:sz w:val="24"/>
          <w:szCs w:val="24"/>
        </w:rPr>
        <w:t>5.2</w:t>
      </w:r>
      <w:r w:rsidR="00521228">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521228">
        <w:fldChar w:fldCharType="begin"/>
      </w:r>
      <w:r w:rsidR="00521228">
        <w:instrText xml:space="preserve"> REF _Ref440361140 \r \h  \* MERGEFORMAT </w:instrText>
      </w:r>
      <w:r w:rsidR="00521228">
        <w:fldChar w:fldCharType="separate"/>
      </w:r>
      <w:r w:rsidR="004B1AB4" w:rsidRPr="004B1AB4">
        <w:rPr>
          <w:sz w:val="24"/>
          <w:szCs w:val="24"/>
        </w:rPr>
        <w:t>5.4</w:t>
      </w:r>
      <w:r w:rsidR="00521228">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521228">
              <w:fldChar w:fldCharType="begin"/>
            </w:r>
            <w:r w:rsidR="00521228">
              <w:instrText xml:space="preserve"> REF _Ref440272931 \r \h  \* MERGEFORMAT </w:instrText>
            </w:r>
            <w:r w:rsidR="00521228">
              <w:fldChar w:fldCharType="separate"/>
            </w:r>
            <w:r w:rsidR="004B1AB4">
              <w:t>2</w:t>
            </w:r>
            <w:r w:rsidR="00521228">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521228">
              <w:fldChar w:fldCharType="begin"/>
            </w:r>
            <w:r w:rsidR="00521228">
              <w:instrText xml:space="preserve"> REF _Ref440272931 \r \h  \* MERGEFORMAT </w:instrText>
            </w:r>
            <w:r w:rsidR="00521228">
              <w:fldChar w:fldCharType="separate"/>
            </w:r>
            <w:r w:rsidR="004B1AB4">
              <w:t>2</w:t>
            </w:r>
            <w:r w:rsidR="00521228">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521228">
        <w:fldChar w:fldCharType="begin"/>
      </w:r>
      <w:r w:rsidR="00521228">
        <w:instrText xml:space="preserve"> REF _Ref440274025 \r \h  \* MERGEFORMAT </w:instrText>
      </w:r>
      <w:r w:rsidR="00521228">
        <w:fldChar w:fldCharType="separate"/>
      </w:r>
      <w:r w:rsidR="004B1AB4">
        <w:t>2</w:t>
      </w:r>
      <w:r w:rsidR="00521228">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521228">
        <w:fldChar w:fldCharType="begin"/>
      </w:r>
      <w:r w:rsidR="00521228">
        <w:instrText xml:space="preserve"> REF _Ref294695546 \r \h  \* MERGEFORMAT </w:instrText>
      </w:r>
      <w:r w:rsidR="00521228">
        <w:fldChar w:fldCharType="separate"/>
      </w:r>
      <w:r w:rsidR="004B1AB4" w:rsidRPr="004B1AB4">
        <w:rPr>
          <w:sz w:val="24"/>
          <w:szCs w:val="24"/>
        </w:rPr>
        <w:t xml:space="preserve"> 1.2.6 </w:t>
      </w:r>
      <w:r w:rsidR="00521228">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0A00A0" w:rsidRDefault="000A00A0" w:rsidP="000A00A0">
      <w:pPr>
        <w:spacing w:line="240" w:lineRule="auto"/>
        <w:rPr>
          <w:sz w:val="24"/>
          <w:szCs w:val="24"/>
        </w:rPr>
      </w:pPr>
      <w:r>
        <w:rPr>
          <w:sz w:val="24"/>
          <w:szCs w:val="24"/>
        </w:rPr>
        <w:t xml:space="preserve">Подтверждаем, что  </w:t>
      </w:r>
    </w:p>
    <w:p w:rsidR="000A00A0" w:rsidRDefault="000A00A0" w:rsidP="000A00A0">
      <w:pPr>
        <w:pBdr>
          <w:top w:val="single" w:sz="4" w:space="1" w:color="auto"/>
        </w:pBdr>
        <w:spacing w:line="240" w:lineRule="auto"/>
        <w:ind w:left="2637"/>
        <w:jc w:val="center"/>
      </w:pPr>
      <w:r>
        <w:t>(указывается наименование участника закупки)</w:t>
      </w:r>
    </w:p>
    <w:p w:rsidR="000A00A0" w:rsidRDefault="000A00A0" w:rsidP="000A00A0">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A00A0" w:rsidRDefault="000A00A0" w:rsidP="000A00A0">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0A00A0" w:rsidRDefault="000A00A0" w:rsidP="000A00A0">
      <w:pPr>
        <w:spacing w:line="240" w:lineRule="auto"/>
        <w:rPr>
          <w:sz w:val="24"/>
          <w:szCs w:val="24"/>
        </w:rPr>
      </w:pPr>
      <w:r>
        <w:rPr>
          <w:sz w:val="24"/>
          <w:szCs w:val="24"/>
        </w:rPr>
        <w:t>предпринимательства, и сообщаем следующую информацию:</w:t>
      </w:r>
    </w:p>
    <w:p w:rsidR="000A00A0" w:rsidRDefault="000A00A0" w:rsidP="000A00A0">
      <w:pPr>
        <w:spacing w:line="240" w:lineRule="auto"/>
        <w:ind w:left="567"/>
        <w:rPr>
          <w:sz w:val="24"/>
          <w:szCs w:val="24"/>
        </w:rPr>
      </w:pPr>
      <w:r>
        <w:rPr>
          <w:sz w:val="24"/>
          <w:szCs w:val="24"/>
        </w:rPr>
        <w:t xml:space="preserve">1. Адрес местонахождения (юридический адрес):  </w:t>
      </w:r>
    </w:p>
    <w:p w:rsidR="000A00A0" w:rsidRDefault="000A00A0" w:rsidP="000A00A0">
      <w:pPr>
        <w:pBdr>
          <w:top w:val="single" w:sz="4" w:space="1" w:color="auto"/>
        </w:pBdr>
        <w:spacing w:line="240" w:lineRule="auto"/>
        <w:ind w:left="5755"/>
        <w:rPr>
          <w:sz w:val="2"/>
          <w:szCs w:val="2"/>
        </w:rPr>
      </w:pPr>
    </w:p>
    <w:p w:rsidR="000A00A0" w:rsidRDefault="000A00A0" w:rsidP="000A00A0">
      <w:pPr>
        <w:tabs>
          <w:tab w:val="right" w:pos="9923"/>
        </w:tabs>
        <w:spacing w:line="240" w:lineRule="auto"/>
        <w:rPr>
          <w:sz w:val="24"/>
          <w:szCs w:val="24"/>
        </w:rPr>
      </w:pPr>
      <w:r>
        <w:rPr>
          <w:sz w:val="24"/>
          <w:szCs w:val="24"/>
        </w:rPr>
        <w:tab/>
        <w:t>.</w:t>
      </w:r>
    </w:p>
    <w:p w:rsidR="000A00A0" w:rsidRDefault="000A00A0" w:rsidP="000A00A0">
      <w:pPr>
        <w:pBdr>
          <w:top w:val="single" w:sz="4" w:space="1" w:color="auto"/>
        </w:pBdr>
        <w:spacing w:line="240" w:lineRule="auto"/>
        <w:ind w:right="113"/>
        <w:rPr>
          <w:sz w:val="2"/>
          <w:szCs w:val="2"/>
        </w:rPr>
      </w:pPr>
    </w:p>
    <w:p w:rsidR="000A00A0" w:rsidRDefault="000A00A0" w:rsidP="000A00A0">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0A00A0" w:rsidRDefault="000A00A0" w:rsidP="000A00A0">
      <w:pPr>
        <w:pBdr>
          <w:top w:val="single" w:sz="4" w:space="1" w:color="auto"/>
        </w:pBdr>
        <w:spacing w:line="240" w:lineRule="auto"/>
        <w:ind w:left="2098" w:right="113"/>
        <w:jc w:val="center"/>
      </w:pPr>
      <w:r>
        <w:t>(№, сведения о дате выдачи документа и выдавшем его органе)</w:t>
      </w:r>
    </w:p>
    <w:p w:rsidR="000A00A0" w:rsidRDefault="000A00A0" w:rsidP="000A00A0">
      <w:pPr>
        <w:tabs>
          <w:tab w:val="right" w:pos="9923"/>
        </w:tabs>
        <w:spacing w:line="240" w:lineRule="auto"/>
        <w:ind w:left="567"/>
        <w:rPr>
          <w:sz w:val="24"/>
          <w:szCs w:val="24"/>
        </w:rPr>
      </w:pPr>
      <w:r>
        <w:rPr>
          <w:sz w:val="24"/>
          <w:szCs w:val="24"/>
        </w:rPr>
        <w:t xml:space="preserve">3. ОГРН:  </w:t>
      </w:r>
      <w:r>
        <w:rPr>
          <w:sz w:val="24"/>
          <w:szCs w:val="24"/>
        </w:rPr>
        <w:tab/>
        <w:t>.</w:t>
      </w:r>
    </w:p>
    <w:p w:rsidR="000A00A0" w:rsidRDefault="000A00A0" w:rsidP="000A00A0">
      <w:pPr>
        <w:pBdr>
          <w:top w:val="single" w:sz="4" w:space="1" w:color="auto"/>
        </w:pBdr>
        <w:spacing w:line="240" w:lineRule="auto"/>
        <w:ind w:left="1616" w:right="113"/>
        <w:rPr>
          <w:sz w:val="2"/>
          <w:szCs w:val="2"/>
        </w:rPr>
      </w:pPr>
    </w:p>
    <w:p w:rsidR="000A00A0" w:rsidRDefault="000A00A0" w:rsidP="000A00A0">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A00A0" w:rsidRDefault="000A00A0" w:rsidP="000A00A0">
      <w:pPr>
        <w:pBdr>
          <w:top w:val="single" w:sz="4" w:space="1" w:color="auto"/>
        </w:pBdr>
        <w:spacing w:line="240" w:lineRule="auto"/>
        <w:ind w:left="7002"/>
        <w:rPr>
          <w:sz w:val="2"/>
          <w:szCs w:val="2"/>
        </w:rPr>
      </w:pPr>
    </w:p>
    <w:p w:rsidR="000A00A0" w:rsidRDefault="000A00A0" w:rsidP="000A00A0">
      <w:pPr>
        <w:tabs>
          <w:tab w:val="right" w:pos="9923"/>
        </w:tabs>
        <w:spacing w:line="240" w:lineRule="auto"/>
        <w:rPr>
          <w:sz w:val="24"/>
          <w:szCs w:val="24"/>
        </w:rPr>
      </w:pPr>
      <w:r w:rsidRPr="00610CB3">
        <w:rPr>
          <w:sz w:val="24"/>
          <w:szCs w:val="24"/>
        </w:rPr>
        <w:tab/>
      </w:r>
      <w:r>
        <w:rPr>
          <w:sz w:val="24"/>
          <w:szCs w:val="24"/>
        </w:rPr>
        <w:t>.</w:t>
      </w:r>
    </w:p>
    <w:p w:rsidR="000A00A0" w:rsidRDefault="000A00A0" w:rsidP="000A00A0">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0A00A0" w:rsidRDefault="000A00A0" w:rsidP="000A00A0">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00A0" w:rsidRPr="00154BCB" w:rsidTr="00521228">
        <w:trPr>
          <w:cantSplit/>
          <w:tblHeader/>
        </w:trPr>
        <w:tc>
          <w:tcPr>
            <w:tcW w:w="567" w:type="dxa"/>
            <w:vAlign w:val="center"/>
          </w:tcPr>
          <w:p w:rsidR="000A00A0" w:rsidRPr="00154BCB" w:rsidRDefault="000A00A0" w:rsidP="00521228">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0A00A0" w:rsidRPr="00154BCB" w:rsidRDefault="000A00A0" w:rsidP="00521228">
            <w:pPr>
              <w:spacing w:line="240" w:lineRule="auto"/>
              <w:ind w:firstLine="0"/>
              <w:jc w:val="center"/>
            </w:pPr>
            <w:r w:rsidRPr="00154BCB">
              <w:t>Наименование сведений</w:t>
            </w:r>
            <w:r>
              <w:rPr>
                <w:rStyle w:val="afffffff9"/>
              </w:rPr>
              <w:t>2</w:t>
            </w:r>
          </w:p>
        </w:tc>
        <w:tc>
          <w:tcPr>
            <w:tcW w:w="1588" w:type="dxa"/>
            <w:vAlign w:val="center"/>
          </w:tcPr>
          <w:p w:rsidR="000A00A0" w:rsidRPr="00154BCB" w:rsidRDefault="000A00A0" w:rsidP="00521228">
            <w:pPr>
              <w:spacing w:line="240" w:lineRule="auto"/>
              <w:ind w:firstLine="0"/>
              <w:jc w:val="center"/>
            </w:pPr>
            <w:r w:rsidRPr="00154BCB">
              <w:t>Малые предприятия</w:t>
            </w:r>
          </w:p>
        </w:tc>
        <w:tc>
          <w:tcPr>
            <w:tcW w:w="1588" w:type="dxa"/>
            <w:vAlign w:val="center"/>
          </w:tcPr>
          <w:p w:rsidR="000A00A0" w:rsidRPr="00154BCB" w:rsidRDefault="000A00A0" w:rsidP="00521228">
            <w:pPr>
              <w:spacing w:line="240" w:lineRule="auto"/>
              <w:ind w:firstLine="0"/>
              <w:jc w:val="center"/>
            </w:pPr>
            <w:r w:rsidRPr="00154BCB">
              <w:t>Средние предприятия</w:t>
            </w:r>
          </w:p>
        </w:tc>
        <w:tc>
          <w:tcPr>
            <w:tcW w:w="1588" w:type="dxa"/>
            <w:vAlign w:val="center"/>
          </w:tcPr>
          <w:p w:rsidR="000A00A0" w:rsidRPr="00154BCB" w:rsidRDefault="000A00A0" w:rsidP="00521228">
            <w:pPr>
              <w:spacing w:line="240" w:lineRule="auto"/>
              <w:ind w:firstLine="0"/>
              <w:jc w:val="center"/>
            </w:pPr>
            <w:r w:rsidRPr="00154BCB">
              <w:t>Показатель</w:t>
            </w:r>
          </w:p>
        </w:tc>
      </w:tr>
      <w:tr w:rsidR="000A00A0" w:rsidRPr="00154BCB" w:rsidTr="00521228">
        <w:trPr>
          <w:cantSplit/>
          <w:tblHeader/>
        </w:trPr>
        <w:tc>
          <w:tcPr>
            <w:tcW w:w="567" w:type="dxa"/>
          </w:tcPr>
          <w:p w:rsidR="000A00A0" w:rsidRPr="00154BCB" w:rsidRDefault="000A00A0" w:rsidP="00521228">
            <w:pPr>
              <w:spacing w:line="240" w:lineRule="auto"/>
              <w:ind w:firstLine="0"/>
              <w:jc w:val="center"/>
            </w:pPr>
            <w:r w:rsidRPr="00154BCB">
              <w:t>1</w:t>
            </w:r>
            <w:r>
              <w:rPr>
                <w:rStyle w:val="afffffff9"/>
              </w:rPr>
              <w:t>3</w:t>
            </w:r>
          </w:p>
        </w:tc>
        <w:tc>
          <w:tcPr>
            <w:tcW w:w="4649" w:type="dxa"/>
          </w:tcPr>
          <w:p w:rsidR="000A00A0" w:rsidRPr="00154BCB" w:rsidRDefault="000A00A0" w:rsidP="00521228">
            <w:pPr>
              <w:spacing w:line="240" w:lineRule="auto"/>
              <w:ind w:firstLine="0"/>
              <w:jc w:val="center"/>
            </w:pPr>
            <w:r w:rsidRPr="00154BCB">
              <w:t>2</w:t>
            </w:r>
          </w:p>
        </w:tc>
        <w:tc>
          <w:tcPr>
            <w:tcW w:w="1588" w:type="dxa"/>
          </w:tcPr>
          <w:p w:rsidR="000A00A0" w:rsidRPr="00154BCB" w:rsidRDefault="000A00A0" w:rsidP="00521228">
            <w:pPr>
              <w:spacing w:line="240" w:lineRule="auto"/>
              <w:ind w:firstLine="0"/>
              <w:jc w:val="center"/>
            </w:pPr>
            <w:r w:rsidRPr="00154BCB">
              <w:t>3</w:t>
            </w:r>
          </w:p>
        </w:tc>
        <w:tc>
          <w:tcPr>
            <w:tcW w:w="1588" w:type="dxa"/>
          </w:tcPr>
          <w:p w:rsidR="000A00A0" w:rsidRPr="00154BCB" w:rsidRDefault="000A00A0" w:rsidP="00521228">
            <w:pPr>
              <w:spacing w:line="240" w:lineRule="auto"/>
              <w:ind w:firstLine="0"/>
              <w:jc w:val="center"/>
            </w:pPr>
            <w:r w:rsidRPr="00154BCB">
              <w:t>4</w:t>
            </w:r>
          </w:p>
        </w:tc>
        <w:tc>
          <w:tcPr>
            <w:tcW w:w="1588" w:type="dxa"/>
          </w:tcPr>
          <w:p w:rsidR="000A00A0" w:rsidRPr="00154BCB" w:rsidRDefault="000A00A0" w:rsidP="00521228">
            <w:pPr>
              <w:spacing w:line="240" w:lineRule="auto"/>
              <w:ind w:firstLine="0"/>
              <w:jc w:val="center"/>
            </w:pPr>
            <w:r w:rsidRPr="00154BCB">
              <w:t>5</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w:t>
            </w:r>
          </w:p>
        </w:tc>
        <w:tc>
          <w:tcPr>
            <w:tcW w:w="4649" w:type="dxa"/>
          </w:tcPr>
          <w:p w:rsidR="000A00A0" w:rsidRPr="00154BCB" w:rsidRDefault="000A00A0" w:rsidP="00521228">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A00A0" w:rsidRPr="00154BCB" w:rsidRDefault="000A00A0" w:rsidP="00521228">
            <w:pPr>
              <w:spacing w:line="240" w:lineRule="auto"/>
              <w:ind w:firstLine="0"/>
              <w:jc w:val="center"/>
            </w:pPr>
            <w:r w:rsidRPr="00154BCB">
              <w:t>не более 25</w:t>
            </w:r>
          </w:p>
        </w:tc>
        <w:tc>
          <w:tcPr>
            <w:tcW w:w="1588" w:type="dxa"/>
          </w:tcPr>
          <w:p w:rsidR="000A00A0" w:rsidRPr="00154BCB" w:rsidRDefault="000A00A0" w:rsidP="00521228">
            <w:pPr>
              <w:spacing w:line="240" w:lineRule="auto"/>
              <w:ind w:left="57" w:firstLine="0"/>
            </w:pPr>
            <w:r w:rsidRPr="00154BCB">
              <w:sym w:font="Symbol" w:char="F02D"/>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2</w:t>
            </w:r>
          </w:p>
        </w:tc>
        <w:tc>
          <w:tcPr>
            <w:tcW w:w="4649" w:type="dxa"/>
          </w:tcPr>
          <w:p w:rsidR="000A00A0" w:rsidRPr="00154BCB" w:rsidRDefault="000A00A0" w:rsidP="00521228">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0A00A0" w:rsidRPr="00154BCB" w:rsidRDefault="000A00A0" w:rsidP="00521228">
            <w:pPr>
              <w:spacing w:line="240" w:lineRule="auto"/>
              <w:ind w:firstLine="0"/>
              <w:jc w:val="center"/>
            </w:pPr>
            <w:r w:rsidRPr="00154BCB">
              <w:t>не более 49</w:t>
            </w:r>
          </w:p>
        </w:tc>
        <w:tc>
          <w:tcPr>
            <w:tcW w:w="1588" w:type="dxa"/>
          </w:tcPr>
          <w:p w:rsidR="000A00A0" w:rsidRPr="00154BCB" w:rsidRDefault="000A00A0" w:rsidP="00521228">
            <w:pPr>
              <w:spacing w:line="240" w:lineRule="auto"/>
              <w:ind w:left="57" w:firstLine="0"/>
            </w:pPr>
            <w:r w:rsidRPr="00154BCB">
              <w:sym w:font="Symbol" w:char="F02D"/>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lastRenderedPageBreak/>
              <w:t>3</w:t>
            </w:r>
          </w:p>
        </w:tc>
        <w:tc>
          <w:tcPr>
            <w:tcW w:w="4649" w:type="dxa"/>
          </w:tcPr>
          <w:p w:rsidR="000A00A0" w:rsidRPr="00154BCB" w:rsidRDefault="000A00A0" w:rsidP="00521228">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A00A0" w:rsidRPr="00154BCB" w:rsidRDefault="000A00A0" w:rsidP="00521228">
            <w:pPr>
              <w:spacing w:line="240" w:lineRule="auto"/>
              <w:ind w:firstLine="0"/>
              <w:jc w:val="center"/>
            </w:pPr>
            <w:r w:rsidRPr="00154BCB">
              <w:t>да (нет)</w:t>
            </w:r>
          </w:p>
        </w:tc>
        <w:tc>
          <w:tcPr>
            <w:tcW w:w="1588" w:type="dxa"/>
          </w:tcPr>
          <w:p w:rsidR="000A00A0" w:rsidRPr="00154BCB" w:rsidRDefault="000A00A0" w:rsidP="00521228">
            <w:pPr>
              <w:spacing w:line="240" w:lineRule="auto"/>
              <w:ind w:left="57" w:firstLine="0"/>
            </w:pPr>
            <w:r w:rsidRPr="00154BCB">
              <w:t>_</w:t>
            </w:r>
          </w:p>
        </w:tc>
      </w:tr>
      <w:tr w:rsidR="000A00A0" w:rsidRPr="00154BCB" w:rsidTr="00521228">
        <w:trPr>
          <w:cantSplit/>
        </w:trPr>
        <w:tc>
          <w:tcPr>
            <w:tcW w:w="567" w:type="dxa"/>
          </w:tcPr>
          <w:p w:rsidR="000A00A0" w:rsidRPr="00154BCB" w:rsidRDefault="000A00A0" w:rsidP="00521228">
            <w:pPr>
              <w:spacing w:line="240" w:lineRule="auto"/>
              <w:ind w:firstLine="0"/>
              <w:jc w:val="center"/>
              <w:rPr>
                <w:lang w:val="en-US"/>
              </w:rPr>
            </w:pPr>
            <w:r w:rsidRPr="00154BCB">
              <w:rPr>
                <w:lang w:val="en-US"/>
              </w:rPr>
              <w:t>4</w:t>
            </w:r>
          </w:p>
        </w:tc>
        <w:tc>
          <w:tcPr>
            <w:tcW w:w="4649" w:type="dxa"/>
          </w:tcPr>
          <w:p w:rsidR="000A00A0" w:rsidRPr="00154BCB" w:rsidRDefault="000A00A0" w:rsidP="00521228">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0A00A0" w:rsidRPr="00154BCB" w:rsidRDefault="000A00A0" w:rsidP="00521228">
            <w:pPr>
              <w:spacing w:line="240" w:lineRule="auto"/>
              <w:ind w:firstLine="0"/>
              <w:jc w:val="center"/>
            </w:pPr>
            <w:r w:rsidRPr="00154BCB">
              <w:t>да (нет)</w:t>
            </w:r>
          </w:p>
        </w:tc>
        <w:tc>
          <w:tcPr>
            <w:tcW w:w="1588" w:type="dxa"/>
          </w:tcPr>
          <w:p w:rsidR="000A00A0" w:rsidRPr="00154BCB" w:rsidRDefault="000A00A0" w:rsidP="00521228">
            <w:pPr>
              <w:spacing w:line="240" w:lineRule="auto"/>
              <w:ind w:left="57" w:firstLine="0"/>
            </w:pPr>
            <w:r w:rsidRPr="00154BCB">
              <w:t>-</w:t>
            </w:r>
          </w:p>
        </w:tc>
      </w:tr>
      <w:tr w:rsidR="000A00A0" w:rsidRPr="00154BCB" w:rsidTr="00521228">
        <w:trPr>
          <w:cantSplit/>
        </w:trPr>
        <w:tc>
          <w:tcPr>
            <w:tcW w:w="567" w:type="dxa"/>
          </w:tcPr>
          <w:p w:rsidR="000A00A0" w:rsidRPr="00154BCB" w:rsidRDefault="000A00A0" w:rsidP="00521228">
            <w:pPr>
              <w:spacing w:line="240" w:lineRule="auto"/>
              <w:ind w:firstLine="0"/>
              <w:jc w:val="center"/>
              <w:rPr>
                <w:lang w:val="en-US"/>
              </w:rPr>
            </w:pPr>
            <w:r w:rsidRPr="00154BCB">
              <w:rPr>
                <w:lang w:val="en-US"/>
              </w:rPr>
              <w:t>5</w:t>
            </w:r>
          </w:p>
        </w:tc>
        <w:tc>
          <w:tcPr>
            <w:tcW w:w="4649" w:type="dxa"/>
          </w:tcPr>
          <w:p w:rsidR="000A00A0" w:rsidRPr="00154BCB" w:rsidRDefault="000A00A0" w:rsidP="00521228">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0A00A0" w:rsidRPr="00154BCB" w:rsidRDefault="000A00A0" w:rsidP="00521228">
            <w:pPr>
              <w:spacing w:line="240" w:lineRule="auto"/>
              <w:ind w:firstLine="0"/>
              <w:jc w:val="center"/>
            </w:pPr>
            <w:r w:rsidRPr="00154BCB">
              <w:t>да (нет)</w:t>
            </w:r>
          </w:p>
        </w:tc>
        <w:tc>
          <w:tcPr>
            <w:tcW w:w="1588" w:type="dxa"/>
          </w:tcPr>
          <w:p w:rsidR="000A00A0" w:rsidRPr="00154BCB" w:rsidRDefault="000A00A0" w:rsidP="00521228">
            <w:pPr>
              <w:spacing w:line="240" w:lineRule="auto"/>
              <w:ind w:left="57" w:firstLine="0"/>
            </w:pPr>
            <w:r w:rsidRPr="00154BCB">
              <w:t>-</w:t>
            </w:r>
          </w:p>
        </w:tc>
      </w:tr>
      <w:tr w:rsidR="000A00A0" w:rsidRPr="00154BCB" w:rsidTr="00521228">
        <w:trPr>
          <w:cantSplit/>
        </w:trPr>
        <w:tc>
          <w:tcPr>
            <w:tcW w:w="567" w:type="dxa"/>
          </w:tcPr>
          <w:p w:rsidR="000A00A0" w:rsidRPr="00154BCB" w:rsidRDefault="000A00A0" w:rsidP="00521228">
            <w:pPr>
              <w:spacing w:line="240" w:lineRule="auto"/>
              <w:ind w:firstLine="0"/>
              <w:jc w:val="center"/>
              <w:rPr>
                <w:lang w:val="en-US"/>
              </w:rPr>
            </w:pPr>
            <w:r w:rsidRPr="00154BCB">
              <w:rPr>
                <w:lang w:val="en-US"/>
              </w:rPr>
              <w:t>6</w:t>
            </w:r>
          </w:p>
        </w:tc>
        <w:tc>
          <w:tcPr>
            <w:tcW w:w="4649" w:type="dxa"/>
          </w:tcPr>
          <w:p w:rsidR="000A00A0" w:rsidRPr="00154BCB" w:rsidRDefault="000A00A0" w:rsidP="00521228">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0A00A0" w:rsidRPr="00154BCB" w:rsidRDefault="000A00A0" w:rsidP="00521228">
            <w:pPr>
              <w:spacing w:line="240" w:lineRule="auto"/>
              <w:ind w:firstLine="0"/>
              <w:jc w:val="center"/>
            </w:pPr>
            <w:r w:rsidRPr="00154BCB">
              <w:t>да (нет)</w:t>
            </w:r>
          </w:p>
        </w:tc>
        <w:tc>
          <w:tcPr>
            <w:tcW w:w="1588" w:type="dxa"/>
          </w:tcPr>
          <w:p w:rsidR="000A00A0" w:rsidRPr="00154BCB" w:rsidRDefault="000A00A0" w:rsidP="00521228">
            <w:pPr>
              <w:spacing w:line="240" w:lineRule="auto"/>
              <w:ind w:left="57" w:firstLine="0"/>
            </w:pPr>
            <w:r w:rsidRPr="00154BCB">
              <w:t>-</w:t>
            </w:r>
          </w:p>
        </w:tc>
      </w:tr>
      <w:tr w:rsidR="000A00A0" w:rsidRPr="00154BCB" w:rsidTr="00521228">
        <w:trPr>
          <w:cantSplit/>
        </w:trPr>
        <w:tc>
          <w:tcPr>
            <w:tcW w:w="567" w:type="dxa"/>
            <w:vMerge w:val="restart"/>
          </w:tcPr>
          <w:p w:rsidR="000A00A0" w:rsidRPr="00154BCB" w:rsidRDefault="000A00A0" w:rsidP="00521228">
            <w:pPr>
              <w:spacing w:line="240" w:lineRule="auto"/>
              <w:ind w:firstLine="0"/>
              <w:jc w:val="center"/>
              <w:rPr>
                <w:lang w:val="en-US"/>
              </w:rPr>
            </w:pPr>
            <w:r w:rsidRPr="00154BCB">
              <w:rPr>
                <w:lang w:val="en-US"/>
              </w:rPr>
              <w:t>7</w:t>
            </w:r>
          </w:p>
        </w:tc>
        <w:tc>
          <w:tcPr>
            <w:tcW w:w="4649" w:type="dxa"/>
            <w:vMerge w:val="restart"/>
          </w:tcPr>
          <w:p w:rsidR="000A00A0" w:rsidRPr="00154BCB" w:rsidRDefault="000A00A0" w:rsidP="00521228">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0A00A0" w:rsidRPr="00154BCB" w:rsidRDefault="000A00A0" w:rsidP="00521228">
            <w:pPr>
              <w:spacing w:line="240" w:lineRule="auto"/>
              <w:ind w:firstLine="0"/>
              <w:jc w:val="center"/>
            </w:pPr>
            <w:r w:rsidRPr="00154BCB">
              <w:t>до 100 включительно</w:t>
            </w:r>
          </w:p>
        </w:tc>
        <w:tc>
          <w:tcPr>
            <w:tcW w:w="1588" w:type="dxa"/>
            <w:vMerge w:val="restart"/>
          </w:tcPr>
          <w:p w:rsidR="000A00A0" w:rsidRPr="00154BCB" w:rsidRDefault="000A00A0" w:rsidP="00521228">
            <w:pPr>
              <w:spacing w:line="240" w:lineRule="auto"/>
              <w:ind w:firstLine="0"/>
              <w:jc w:val="center"/>
            </w:pPr>
            <w:r w:rsidRPr="00154BCB">
              <w:t>от 101 до 250 включительно</w:t>
            </w:r>
          </w:p>
        </w:tc>
        <w:tc>
          <w:tcPr>
            <w:tcW w:w="1588" w:type="dxa"/>
            <w:vMerge w:val="restart"/>
          </w:tcPr>
          <w:p w:rsidR="000A00A0" w:rsidRPr="00154BCB" w:rsidRDefault="000A00A0" w:rsidP="00521228">
            <w:pPr>
              <w:spacing w:line="240" w:lineRule="auto"/>
              <w:ind w:left="57" w:firstLine="0"/>
            </w:pPr>
            <w:r w:rsidRPr="00154BCB">
              <w:t>указывается количество человек</w:t>
            </w:r>
            <w:r w:rsidRPr="00154BCB">
              <w:br/>
              <w:t>(за предшествующий календарный год)</w:t>
            </w:r>
          </w:p>
        </w:tc>
      </w:tr>
      <w:tr w:rsidR="000A00A0" w:rsidRPr="00154BCB" w:rsidTr="00521228">
        <w:trPr>
          <w:cantSplit/>
        </w:trPr>
        <w:tc>
          <w:tcPr>
            <w:tcW w:w="567" w:type="dxa"/>
            <w:vMerge/>
          </w:tcPr>
          <w:p w:rsidR="000A00A0" w:rsidRPr="00154BCB" w:rsidRDefault="000A00A0" w:rsidP="00521228">
            <w:pPr>
              <w:spacing w:line="240" w:lineRule="auto"/>
              <w:ind w:firstLine="0"/>
              <w:jc w:val="center"/>
            </w:pPr>
          </w:p>
        </w:tc>
        <w:tc>
          <w:tcPr>
            <w:tcW w:w="4649" w:type="dxa"/>
            <w:vMerge/>
          </w:tcPr>
          <w:p w:rsidR="000A00A0" w:rsidRPr="00154BCB" w:rsidRDefault="000A00A0" w:rsidP="00521228">
            <w:pPr>
              <w:spacing w:line="240" w:lineRule="auto"/>
              <w:ind w:left="57" w:firstLine="0"/>
            </w:pPr>
          </w:p>
        </w:tc>
        <w:tc>
          <w:tcPr>
            <w:tcW w:w="1588" w:type="dxa"/>
          </w:tcPr>
          <w:p w:rsidR="000A00A0" w:rsidRPr="00154BCB" w:rsidRDefault="000A00A0" w:rsidP="00521228">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0A00A0" w:rsidRPr="00154BCB" w:rsidRDefault="000A00A0" w:rsidP="00521228">
            <w:pPr>
              <w:spacing w:line="240" w:lineRule="auto"/>
              <w:ind w:firstLine="0"/>
            </w:pPr>
          </w:p>
        </w:tc>
        <w:tc>
          <w:tcPr>
            <w:tcW w:w="1588" w:type="dxa"/>
            <w:vMerge/>
          </w:tcPr>
          <w:p w:rsidR="000A00A0" w:rsidRPr="00154BCB" w:rsidRDefault="000A00A0" w:rsidP="00521228">
            <w:pPr>
              <w:spacing w:line="240" w:lineRule="auto"/>
              <w:ind w:left="57" w:firstLine="0"/>
            </w:pPr>
          </w:p>
        </w:tc>
      </w:tr>
      <w:tr w:rsidR="000A00A0" w:rsidRPr="00154BCB" w:rsidTr="00521228">
        <w:trPr>
          <w:cantSplit/>
        </w:trPr>
        <w:tc>
          <w:tcPr>
            <w:tcW w:w="567" w:type="dxa"/>
            <w:vMerge w:val="restart"/>
          </w:tcPr>
          <w:p w:rsidR="000A00A0" w:rsidRPr="00154BCB" w:rsidRDefault="000A00A0" w:rsidP="00521228">
            <w:pPr>
              <w:spacing w:line="240" w:lineRule="auto"/>
              <w:ind w:firstLine="0"/>
              <w:jc w:val="center"/>
            </w:pPr>
            <w:r w:rsidRPr="00154BCB">
              <w:t>8</w:t>
            </w:r>
          </w:p>
        </w:tc>
        <w:tc>
          <w:tcPr>
            <w:tcW w:w="4649" w:type="dxa"/>
            <w:vMerge w:val="restart"/>
          </w:tcPr>
          <w:p w:rsidR="000A00A0" w:rsidRPr="00154BCB" w:rsidRDefault="000A00A0" w:rsidP="00521228">
            <w:pPr>
              <w:spacing w:line="240" w:lineRule="auto"/>
              <w:ind w:left="57" w:firstLine="0"/>
            </w:pPr>
            <w:r w:rsidRPr="00154BCB">
              <w:t>Доход за предшествующий календарный год, который</w:t>
            </w:r>
          </w:p>
          <w:p w:rsidR="000A00A0" w:rsidRPr="00154BCB" w:rsidRDefault="000A00A0" w:rsidP="00521228">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0A00A0" w:rsidRPr="00154BCB" w:rsidRDefault="000A00A0" w:rsidP="00521228">
            <w:pPr>
              <w:spacing w:line="240" w:lineRule="auto"/>
              <w:ind w:firstLine="0"/>
              <w:jc w:val="center"/>
            </w:pPr>
            <w:r w:rsidRPr="00154BCB">
              <w:lastRenderedPageBreak/>
              <w:t>800</w:t>
            </w:r>
          </w:p>
        </w:tc>
        <w:tc>
          <w:tcPr>
            <w:tcW w:w="1588" w:type="dxa"/>
            <w:vMerge w:val="restart"/>
          </w:tcPr>
          <w:p w:rsidR="000A00A0" w:rsidRPr="00154BCB" w:rsidRDefault="000A00A0" w:rsidP="00521228">
            <w:pPr>
              <w:spacing w:line="240" w:lineRule="auto"/>
              <w:ind w:firstLine="0"/>
              <w:jc w:val="center"/>
            </w:pPr>
            <w:r w:rsidRPr="00154BCB">
              <w:t>2000</w:t>
            </w:r>
          </w:p>
        </w:tc>
        <w:tc>
          <w:tcPr>
            <w:tcW w:w="1588" w:type="dxa"/>
          </w:tcPr>
          <w:p w:rsidR="000A00A0" w:rsidRPr="00154BCB" w:rsidRDefault="000A00A0" w:rsidP="00521228">
            <w:pPr>
              <w:spacing w:line="240" w:lineRule="auto"/>
              <w:ind w:left="57" w:firstLine="0"/>
            </w:pPr>
            <w:r w:rsidRPr="00154BCB">
              <w:t>указывается в млн. рублей</w:t>
            </w:r>
            <w:r w:rsidRPr="00154BCB">
              <w:br/>
              <w:t>(за предшествующий календарный год)</w:t>
            </w:r>
          </w:p>
        </w:tc>
      </w:tr>
      <w:tr w:rsidR="000A00A0" w:rsidRPr="00154BCB" w:rsidTr="00521228">
        <w:trPr>
          <w:cantSplit/>
        </w:trPr>
        <w:tc>
          <w:tcPr>
            <w:tcW w:w="567" w:type="dxa"/>
            <w:vMerge/>
          </w:tcPr>
          <w:p w:rsidR="000A00A0" w:rsidRPr="00154BCB" w:rsidRDefault="000A00A0" w:rsidP="00521228">
            <w:pPr>
              <w:spacing w:line="240" w:lineRule="auto"/>
              <w:ind w:firstLine="0"/>
              <w:jc w:val="center"/>
            </w:pPr>
          </w:p>
        </w:tc>
        <w:tc>
          <w:tcPr>
            <w:tcW w:w="4649" w:type="dxa"/>
            <w:vMerge/>
          </w:tcPr>
          <w:p w:rsidR="000A00A0" w:rsidRPr="00154BCB" w:rsidRDefault="000A00A0" w:rsidP="00521228">
            <w:pPr>
              <w:spacing w:line="240" w:lineRule="auto"/>
              <w:ind w:firstLine="0"/>
            </w:pPr>
          </w:p>
        </w:tc>
        <w:tc>
          <w:tcPr>
            <w:tcW w:w="1588" w:type="dxa"/>
          </w:tcPr>
          <w:p w:rsidR="000A00A0" w:rsidRPr="00154BCB" w:rsidRDefault="000A00A0" w:rsidP="00521228">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0A00A0" w:rsidRPr="00154BCB" w:rsidRDefault="000A00A0" w:rsidP="00521228">
            <w:pPr>
              <w:spacing w:line="240" w:lineRule="auto"/>
              <w:ind w:firstLine="0"/>
            </w:pPr>
          </w:p>
        </w:tc>
        <w:tc>
          <w:tcPr>
            <w:tcW w:w="1588" w:type="dxa"/>
          </w:tcPr>
          <w:p w:rsidR="000A00A0" w:rsidRPr="00154BCB" w:rsidRDefault="000A00A0" w:rsidP="00521228">
            <w:pPr>
              <w:spacing w:line="240" w:lineRule="auto"/>
              <w:ind w:left="57" w:firstLine="0"/>
            </w:pP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lastRenderedPageBreak/>
              <w:t>9</w:t>
            </w:r>
          </w:p>
        </w:tc>
        <w:tc>
          <w:tcPr>
            <w:tcW w:w="4649" w:type="dxa"/>
          </w:tcPr>
          <w:p w:rsidR="000A00A0" w:rsidRPr="00154BCB" w:rsidRDefault="000A00A0" w:rsidP="00521228">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A00A0" w:rsidRPr="00154BCB" w:rsidRDefault="000A00A0" w:rsidP="00521228">
            <w:pPr>
              <w:spacing w:line="240" w:lineRule="auto"/>
              <w:ind w:firstLine="0"/>
              <w:jc w:val="center"/>
            </w:pPr>
            <w:r w:rsidRPr="00154BCB">
              <w:t>Подлежит заполнению</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10</w:t>
            </w:r>
          </w:p>
        </w:tc>
        <w:tc>
          <w:tcPr>
            <w:tcW w:w="4649" w:type="dxa"/>
          </w:tcPr>
          <w:p w:rsidR="000A00A0" w:rsidRPr="00154BCB" w:rsidRDefault="000A00A0" w:rsidP="00521228">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521228">
            <w:pPr>
              <w:spacing w:line="240" w:lineRule="auto"/>
              <w:ind w:firstLine="0"/>
              <w:jc w:val="center"/>
            </w:pPr>
            <w:r w:rsidRPr="00154BCB">
              <w:t>Подлежит заполнению</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11</w:t>
            </w:r>
          </w:p>
        </w:tc>
        <w:tc>
          <w:tcPr>
            <w:tcW w:w="4649" w:type="dxa"/>
          </w:tcPr>
          <w:p w:rsidR="000A00A0" w:rsidRPr="00154BCB" w:rsidRDefault="000A00A0" w:rsidP="00521228">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521228">
            <w:pPr>
              <w:spacing w:line="240" w:lineRule="auto"/>
              <w:ind w:firstLine="0"/>
              <w:jc w:val="center"/>
            </w:pPr>
            <w:r w:rsidRPr="00154BCB">
              <w:t>Подлежит заполнению</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12</w:t>
            </w:r>
          </w:p>
        </w:tc>
        <w:tc>
          <w:tcPr>
            <w:tcW w:w="4649" w:type="dxa"/>
          </w:tcPr>
          <w:p w:rsidR="000A00A0" w:rsidRPr="00154BCB" w:rsidRDefault="000A00A0" w:rsidP="00521228">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A00A0" w:rsidRPr="00154BCB" w:rsidRDefault="000A00A0" w:rsidP="00521228">
            <w:pPr>
              <w:spacing w:line="240" w:lineRule="auto"/>
              <w:ind w:firstLine="0"/>
              <w:jc w:val="center"/>
            </w:pPr>
            <w:r w:rsidRPr="00154BCB">
              <w:t>да (нет)</w:t>
            </w:r>
            <w:r w:rsidRPr="00154BCB">
              <w:br/>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13</w:t>
            </w:r>
          </w:p>
        </w:tc>
        <w:tc>
          <w:tcPr>
            <w:tcW w:w="4649" w:type="dxa"/>
          </w:tcPr>
          <w:p w:rsidR="000A00A0" w:rsidRPr="00154BCB" w:rsidRDefault="000A00A0" w:rsidP="00521228">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A00A0" w:rsidRPr="00154BCB" w:rsidRDefault="000A00A0" w:rsidP="00521228">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14</w:t>
            </w:r>
          </w:p>
        </w:tc>
        <w:tc>
          <w:tcPr>
            <w:tcW w:w="4649" w:type="dxa"/>
          </w:tcPr>
          <w:p w:rsidR="000A00A0" w:rsidRPr="00154BCB" w:rsidRDefault="000A00A0" w:rsidP="00521228">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0A00A0" w:rsidRPr="00154BCB" w:rsidRDefault="000A00A0" w:rsidP="00521228">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t>15</w:t>
            </w:r>
          </w:p>
        </w:tc>
        <w:tc>
          <w:tcPr>
            <w:tcW w:w="4649" w:type="dxa"/>
          </w:tcPr>
          <w:p w:rsidR="000A00A0" w:rsidRPr="00154BCB" w:rsidRDefault="000A00A0" w:rsidP="00521228">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0A00A0" w:rsidRPr="00154BCB" w:rsidRDefault="000A00A0" w:rsidP="00521228">
            <w:pPr>
              <w:spacing w:line="240" w:lineRule="auto"/>
              <w:ind w:firstLine="0"/>
              <w:jc w:val="center"/>
            </w:pPr>
            <w:r w:rsidRPr="00154BCB">
              <w:t>да (нет)</w:t>
            </w:r>
          </w:p>
        </w:tc>
      </w:tr>
      <w:tr w:rsidR="000A00A0" w:rsidRPr="00154BCB" w:rsidTr="00521228">
        <w:trPr>
          <w:cantSplit/>
        </w:trPr>
        <w:tc>
          <w:tcPr>
            <w:tcW w:w="567" w:type="dxa"/>
          </w:tcPr>
          <w:p w:rsidR="000A00A0" w:rsidRPr="00154BCB" w:rsidRDefault="000A00A0" w:rsidP="00521228">
            <w:pPr>
              <w:spacing w:line="240" w:lineRule="auto"/>
              <w:ind w:firstLine="0"/>
              <w:jc w:val="center"/>
            </w:pPr>
            <w:r w:rsidRPr="00154BCB">
              <w:lastRenderedPageBreak/>
              <w:t>16</w:t>
            </w:r>
          </w:p>
        </w:tc>
        <w:tc>
          <w:tcPr>
            <w:tcW w:w="4649" w:type="dxa"/>
          </w:tcPr>
          <w:p w:rsidR="000A00A0" w:rsidRPr="00154BCB" w:rsidRDefault="000A00A0" w:rsidP="00521228">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0A00A0" w:rsidRPr="00154BCB" w:rsidRDefault="000A00A0" w:rsidP="00521228">
            <w:pPr>
              <w:spacing w:line="240" w:lineRule="auto"/>
              <w:ind w:firstLine="0"/>
              <w:jc w:val="center"/>
            </w:pPr>
            <w:r w:rsidRPr="00154BCB">
              <w:t>да (нет)</w:t>
            </w:r>
          </w:p>
        </w:tc>
      </w:tr>
    </w:tbl>
    <w:p w:rsidR="000A00A0" w:rsidRDefault="000A00A0" w:rsidP="000A00A0">
      <w:pPr>
        <w:spacing w:line="240" w:lineRule="auto"/>
        <w:ind w:right="5954"/>
        <w:jc w:val="center"/>
        <w:rPr>
          <w:sz w:val="24"/>
          <w:szCs w:val="24"/>
        </w:rPr>
      </w:pPr>
    </w:p>
    <w:p w:rsidR="000A00A0" w:rsidRDefault="000A00A0" w:rsidP="000A00A0">
      <w:pPr>
        <w:spacing w:line="240" w:lineRule="auto"/>
        <w:ind w:right="5954"/>
        <w:jc w:val="center"/>
        <w:rPr>
          <w:sz w:val="24"/>
          <w:szCs w:val="24"/>
        </w:rPr>
      </w:pPr>
    </w:p>
    <w:p w:rsidR="000A00A0" w:rsidRDefault="000A00A0" w:rsidP="000A00A0">
      <w:pPr>
        <w:pBdr>
          <w:top w:val="single" w:sz="4" w:space="1" w:color="auto"/>
        </w:pBdr>
        <w:spacing w:line="240" w:lineRule="auto"/>
        <w:ind w:right="5952"/>
        <w:jc w:val="center"/>
      </w:pPr>
      <w:r>
        <w:t>(подпись)</w:t>
      </w:r>
    </w:p>
    <w:p w:rsidR="000A00A0" w:rsidRDefault="000A00A0" w:rsidP="000A00A0">
      <w:pPr>
        <w:spacing w:line="240" w:lineRule="auto"/>
        <w:ind w:left="851"/>
        <w:rPr>
          <w:sz w:val="24"/>
          <w:szCs w:val="24"/>
        </w:rPr>
      </w:pPr>
      <w:r>
        <w:rPr>
          <w:sz w:val="24"/>
          <w:szCs w:val="24"/>
        </w:rPr>
        <w:t>М.П.</w:t>
      </w:r>
    </w:p>
    <w:p w:rsidR="000A00A0" w:rsidRDefault="000A00A0" w:rsidP="000A00A0">
      <w:pPr>
        <w:spacing w:line="240" w:lineRule="auto"/>
        <w:rPr>
          <w:sz w:val="24"/>
          <w:szCs w:val="24"/>
        </w:rPr>
      </w:pPr>
    </w:p>
    <w:p w:rsidR="000A00A0" w:rsidRDefault="000A00A0" w:rsidP="000A00A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0A00A0" w:rsidRDefault="000A00A0" w:rsidP="000A00A0">
      <w:pPr>
        <w:spacing w:line="240" w:lineRule="auto"/>
        <w:rPr>
          <w:sz w:val="24"/>
          <w:szCs w:val="24"/>
        </w:rPr>
      </w:pPr>
    </w:p>
    <w:p w:rsidR="000A00A0" w:rsidRPr="00D37ACE" w:rsidRDefault="000A00A0" w:rsidP="000A00A0">
      <w:pPr>
        <w:spacing w:line="240" w:lineRule="auto"/>
        <w:jc w:val="right"/>
        <w:outlineLvl w:val="0"/>
      </w:pPr>
    </w:p>
    <w:p w:rsidR="000A00A0" w:rsidRDefault="000A00A0" w:rsidP="000A00A0">
      <w:pPr>
        <w:pStyle w:val="afffffff7"/>
        <w:jc w:val="both"/>
      </w:pPr>
      <w:bookmarkStart w:id="897" w:name="_Toc439170690"/>
      <w:bookmarkStart w:id="898" w:name="_Toc439172792"/>
      <w:bookmarkStart w:id="899" w:name="_Toc439173236"/>
      <w:bookmarkStart w:id="90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0A00A0" w:rsidRDefault="000A00A0" w:rsidP="000A00A0">
      <w:pPr>
        <w:pStyle w:val="afffffff7"/>
        <w:jc w:val="both"/>
      </w:pPr>
    </w:p>
    <w:p w:rsidR="000A00A0" w:rsidRDefault="000A00A0" w:rsidP="000A00A0">
      <w:pPr>
        <w:pStyle w:val="afffffff7"/>
        <w:jc w:val="both"/>
      </w:pPr>
      <w:r>
        <w:rPr>
          <w:rStyle w:val="afffffff9"/>
        </w:rPr>
        <w:t>2</w:t>
      </w:r>
      <w:r>
        <w:t xml:space="preserve"> </w:t>
      </w:r>
      <w:r w:rsidRPr="0049465E">
        <w:rPr>
          <w:sz w:val="22"/>
        </w:rPr>
        <w:t>Пункты 1 – 11 являются обязательными для заполнения.</w:t>
      </w:r>
    </w:p>
    <w:p w:rsidR="000A00A0" w:rsidRDefault="000A00A0" w:rsidP="000A00A0">
      <w:pPr>
        <w:pStyle w:val="afffffff7"/>
      </w:pPr>
    </w:p>
    <w:p w:rsidR="000A00A0" w:rsidRPr="00D37ACE" w:rsidRDefault="000A00A0" w:rsidP="000A00A0">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97"/>
    <w:bookmarkEnd w:id="898"/>
    <w:bookmarkEnd w:id="899"/>
    <w:bookmarkEnd w:id="900"/>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1" w:name="_Toc125426243"/>
      <w:bookmarkStart w:id="902" w:name="_Toc396984070"/>
      <w:bookmarkStart w:id="903" w:name="_Toc423423673"/>
      <w:r w:rsidRPr="00026FDC">
        <w:br w:type="page"/>
      </w:r>
    </w:p>
    <w:p w:rsidR="004F4D80" w:rsidRPr="00026FDC" w:rsidRDefault="004F4D80" w:rsidP="004F4D80">
      <w:pPr>
        <w:pStyle w:val="3"/>
        <w:rPr>
          <w:sz w:val="22"/>
        </w:rPr>
      </w:pPr>
      <w:bookmarkStart w:id="904" w:name="_Toc439170691"/>
      <w:bookmarkStart w:id="905" w:name="_Toc439172793"/>
      <w:bookmarkStart w:id="906" w:name="_Toc439173237"/>
      <w:bookmarkStart w:id="907" w:name="_Toc439238233"/>
      <w:bookmarkStart w:id="908" w:name="_Toc439252780"/>
      <w:bookmarkStart w:id="909" w:name="_Toc439323754"/>
      <w:bookmarkStart w:id="910" w:name="_Toc440361391"/>
      <w:bookmarkStart w:id="911" w:name="_Toc440376146"/>
      <w:bookmarkStart w:id="912" w:name="_Toc440376273"/>
      <w:bookmarkStart w:id="913" w:name="_Toc440382531"/>
      <w:bookmarkStart w:id="914" w:name="_Toc440447201"/>
      <w:bookmarkStart w:id="915" w:name="_Toc440631744"/>
      <w:bookmarkStart w:id="916" w:name="_Toc440877400"/>
      <w:bookmarkStart w:id="917" w:name="_Toc441130518"/>
      <w:r w:rsidRPr="00026FDC">
        <w:rPr>
          <w:szCs w:val="24"/>
        </w:rPr>
        <w:lastRenderedPageBreak/>
        <w:t>Инструкции по заполнению</w:t>
      </w:r>
      <w:bookmarkEnd w:id="901"/>
      <w:r w:rsidRPr="00026FDC">
        <w:rPr>
          <w:szCs w:val="24"/>
        </w:rPr>
        <w:t xml:space="preserve"> Анкеты </w:t>
      </w:r>
      <w:r w:rsidR="00C236C0" w:rsidRPr="00026FDC">
        <w:rPr>
          <w:szCs w:val="24"/>
        </w:rPr>
        <w:t>Участник</w:t>
      </w:r>
      <w:r w:rsidRPr="00026FDC">
        <w:rPr>
          <w:szCs w:val="24"/>
        </w:rPr>
        <w:t>а</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18" w:name="_Ref55336378"/>
      <w:bookmarkStart w:id="919" w:name="_Toc57314676"/>
      <w:bookmarkStart w:id="920" w:name="_Toc69728990"/>
      <w:bookmarkStart w:id="921" w:name="_Toc98253942"/>
      <w:bookmarkStart w:id="922" w:name="_Toc165173868"/>
      <w:bookmarkStart w:id="923" w:name="_Toc423423674"/>
      <w:bookmarkStart w:id="924"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521228">
        <w:fldChar w:fldCharType="begin"/>
      </w:r>
      <w:r w:rsidR="00521228">
        <w:instrText xml:space="preserve"> REF _Ref444170645 \r \h  \* MERGEFORMAT </w:instrText>
      </w:r>
      <w:r w:rsidR="00521228">
        <w:fldChar w:fldCharType="separate"/>
      </w:r>
      <w:r w:rsidR="004B1AB4" w:rsidRPr="004B1AB4">
        <w:rPr>
          <w:sz w:val="24"/>
          <w:szCs w:val="24"/>
        </w:rPr>
        <w:t>5.7.2</w:t>
      </w:r>
      <w:r w:rsidR="00521228">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5"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18"/>
      <w:bookmarkEnd w:id="919"/>
      <w:bookmarkEnd w:id="920"/>
      <w:bookmarkEnd w:id="921"/>
      <w:bookmarkEnd w:id="922"/>
      <w:bookmarkEnd w:id="923"/>
      <w:bookmarkEnd w:id="924"/>
      <w:bookmarkEnd w:id="925"/>
    </w:p>
    <w:p w:rsidR="004F4D80" w:rsidRPr="00026FDC" w:rsidRDefault="004F4D80" w:rsidP="004F4D80">
      <w:pPr>
        <w:pStyle w:val="3"/>
        <w:rPr>
          <w:szCs w:val="24"/>
        </w:rPr>
      </w:pPr>
      <w:bookmarkStart w:id="926" w:name="_Toc98253943"/>
      <w:bookmarkStart w:id="927" w:name="_Toc157248195"/>
      <w:bookmarkStart w:id="928" w:name="_Toc157496564"/>
      <w:bookmarkStart w:id="929" w:name="_Toc158206103"/>
      <w:bookmarkStart w:id="930" w:name="_Toc164057788"/>
      <w:bookmarkStart w:id="931" w:name="_Toc164137138"/>
      <w:bookmarkStart w:id="932" w:name="_Toc164161298"/>
      <w:bookmarkStart w:id="933" w:name="_Toc165173869"/>
      <w:bookmarkStart w:id="934" w:name="_Toc439170693"/>
      <w:bookmarkStart w:id="935" w:name="_Toc439172795"/>
      <w:bookmarkStart w:id="936" w:name="_Toc439173239"/>
      <w:bookmarkStart w:id="937" w:name="_Toc439238235"/>
      <w:bookmarkStart w:id="938" w:name="_Toc439252782"/>
      <w:bookmarkStart w:id="939" w:name="_Toc439323756"/>
      <w:bookmarkStart w:id="940" w:name="_Toc440361393"/>
      <w:bookmarkStart w:id="941" w:name="_Toc440376275"/>
      <w:bookmarkStart w:id="942" w:name="_Toc440382533"/>
      <w:bookmarkStart w:id="943" w:name="_Toc440447203"/>
      <w:bookmarkStart w:id="944" w:name="_Toc440631746"/>
      <w:bookmarkStart w:id="945" w:name="_Toc440877402"/>
      <w:bookmarkStart w:id="946" w:name="_Toc441130520"/>
      <w:r w:rsidRPr="00026FDC">
        <w:rPr>
          <w:szCs w:val="24"/>
        </w:rPr>
        <w:t>Форма Справки о перечне и годовых объемах выполнения аналогичных договоров</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7" w:name="_Toc98253944"/>
      <w:bookmarkStart w:id="948" w:name="_Toc157248196"/>
      <w:bookmarkStart w:id="949" w:name="_Toc157496565"/>
      <w:bookmarkStart w:id="950" w:name="_Toc158206104"/>
      <w:bookmarkStart w:id="951" w:name="_Toc164057789"/>
      <w:bookmarkStart w:id="952" w:name="_Toc164137139"/>
      <w:bookmarkStart w:id="953" w:name="_Toc164161299"/>
      <w:bookmarkStart w:id="954" w:name="_Toc165173870"/>
      <w:r w:rsidRPr="00026FDC">
        <w:rPr>
          <w:szCs w:val="24"/>
        </w:rPr>
        <w:br w:type="page"/>
      </w:r>
    </w:p>
    <w:p w:rsidR="004F4D80" w:rsidRPr="00026FDC" w:rsidRDefault="004F4D80" w:rsidP="004F4D80">
      <w:pPr>
        <w:pStyle w:val="3"/>
        <w:rPr>
          <w:szCs w:val="24"/>
        </w:rPr>
      </w:pPr>
      <w:bookmarkStart w:id="955" w:name="_Toc439170694"/>
      <w:bookmarkStart w:id="956" w:name="_Toc439172796"/>
      <w:bookmarkStart w:id="957" w:name="_Toc439173240"/>
      <w:bookmarkStart w:id="958" w:name="_Toc439238236"/>
      <w:bookmarkStart w:id="959" w:name="_Toc439252783"/>
      <w:bookmarkStart w:id="960" w:name="_Toc439323757"/>
      <w:bookmarkStart w:id="961" w:name="_Toc440361394"/>
      <w:bookmarkStart w:id="962" w:name="_Toc440376276"/>
      <w:bookmarkStart w:id="963" w:name="_Toc440382534"/>
      <w:bookmarkStart w:id="964" w:name="_Toc440447204"/>
      <w:bookmarkStart w:id="965" w:name="_Toc440631747"/>
      <w:bookmarkStart w:id="966" w:name="_Toc440877403"/>
      <w:bookmarkStart w:id="967" w:name="_Toc441130521"/>
      <w:r w:rsidRPr="00026FDC">
        <w:rPr>
          <w:szCs w:val="24"/>
        </w:rPr>
        <w:lastRenderedPageBreak/>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21228">
        <w:fldChar w:fldCharType="begin"/>
      </w:r>
      <w:r w:rsidR="00521228">
        <w:instrText xml:space="preserve"> REF _Ref440274159 \r \h  \* MERGEFORMAT </w:instrText>
      </w:r>
      <w:r w:rsidR="00521228">
        <w:fldChar w:fldCharType="separate"/>
      </w:r>
      <w:r w:rsidR="004B1AB4">
        <w:t>4</w:t>
      </w:r>
      <w:r w:rsidR="00521228">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8" w:name="_Ref55336389"/>
      <w:bookmarkStart w:id="969" w:name="_Toc57314677"/>
      <w:bookmarkStart w:id="970" w:name="_Toc69728991"/>
      <w:bookmarkStart w:id="971" w:name="_Toc98253945"/>
      <w:bookmarkStart w:id="972" w:name="_Toc165173871"/>
      <w:bookmarkStart w:id="973" w:name="_Toc423423675"/>
      <w:bookmarkStart w:id="974" w:name="_Toc441130522"/>
      <w:r w:rsidRPr="00026FDC">
        <w:lastRenderedPageBreak/>
        <w:t xml:space="preserve">Справка о материально-технических ресурсах (форма </w:t>
      </w:r>
      <w:r w:rsidR="00B8118F" w:rsidRPr="00026FDC">
        <w:t>9</w:t>
      </w:r>
      <w:r w:rsidRPr="00026FDC">
        <w:t>)</w:t>
      </w:r>
      <w:bookmarkEnd w:id="968"/>
      <w:bookmarkEnd w:id="969"/>
      <w:bookmarkEnd w:id="970"/>
      <w:bookmarkEnd w:id="971"/>
      <w:bookmarkEnd w:id="972"/>
      <w:bookmarkEnd w:id="973"/>
      <w:bookmarkEnd w:id="974"/>
    </w:p>
    <w:p w:rsidR="004F4D80" w:rsidRPr="00026FDC" w:rsidRDefault="004F4D80" w:rsidP="004F4D80">
      <w:pPr>
        <w:pStyle w:val="3"/>
        <w:rPr>
          <w:szCs w:val="24"/>
        </w:rPr>
      </w:pPr>
      <w:bookmarkStart w:id="975" w:name="_Toc98253946"/>
      <w:bookmarkStart w:id="976" w:name="_Toc157248198"/>
      <w:bookmarkStart w:id="977" w:name="_Toc157496567"/>
      <w:bookmarkStart w:id="978" w:name="_Toc158206106"/>
      <w:bookmarkStart w:id="979" w:name="_Toc164057791"/>
      <w:bookmarkStart w:id="980" w:name="_Toc164137141"/>
      <w:bookmarkStart w:id="981" w:name="_Toc164161301"/>
      <w:bookmarkStart w:id="982" w:name="_Toc165173872"/>
      <w:bookmarkStart w:id="983" w:name="_Toc439170696"/>
      <w:bookmarkStart w:id="984" w:name="_Toc439172798"/>
      <w:bookmarkStart w:id="985" w:name="_Toc439173242"/>
      <w:bookmarkStart w:id="986" w:name="_Toc439238238"/>
      <w:bookmarkStart w:id="987" w:name="_Toc439252785"/>
      <w:bookmarkStart w:id="988" w:name="_Toc439323759"/>
      <w:bookmarkStart w:id="989" w:name="_Toc440361396"/>
      <w:bookmarkStart w:id="990" w:name="_Toc440376278"/>
      <w:bookmarkStart w:id="991" w:name="_Toc440382536"/>
      <w:bookmarkStart w:id="992" w:name="_Toc440447206"/>
      <w:bookmarkStart w:id="993" w:name="_Toc440631749"/>
      <w:bookmarkStart w:id="994" w:name="_Toc440877405"/>
      <w:bookmarkStart w:id="995" w:name="_Toc441130523"/>
      <w:r w:rsidRPr="00026FDC">
        <w:rPr>
          <w:szCs w:val="24"/>
        </w:rPr>
        <w:t>Форма Справки о материально-технических ресурсах</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6" w:name="_Toc98253947"/>
      <w:bookmarkStart w:id="997" w:name="_Toc157248199"/>
      <w:bookmarkStart w:id="998" w:name="_Toc157496568"/>
      <w:bookmarkStart w:id="999" w:name="_Toc158206107"/>
      <w:bookmarkStart w:id="1000" w:name="_Toc164057792"/>
      <w:bookmarkStart w:id="1001" w:name="_Toc164137142"/>
      <w:bookmarkStart w:id="1002" w:name="_Toc164161302"/>
      <w:bookmarkStart w:id="1003"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4" w:name="_Toc439170697"/>
      <w:bookmarkStart w:id="1005" w:name="_Toc439172799"/>
      <w:bookmarkStart w:id="1006" w:name="_Toc439173243"/>
      <w:bookmarkStart w:id="1007" w:name="_Toc439238239"/>
      <w:bookmarkStart w:id="1008" w:name="_Toc439252786"/>
      <w:bookmarkStart w:id="1009" w:name="_Toc439323760"/>
      <w:bookmarkStart w:id="1010" w:name="_Toc440361397"/>
      <w:bookmarkStart w:id="1011" w:name="_Toc440376279"/>
      <w:bookmarkStart w:id="1012" w:name="_Toc440382537"/>
      <w:bookmarkStart w:id="1013" w:name="_Toc440447207"/>
      <w:bookmarkStart w:id="1014" w:name="_Toc440631750"/>
      <w:bookmarkStart w:id="1015" w:name="_Toc440877406"/>
      <w:bookmarkStart w:id="1016" w:name="_Toc441130524"/>
      <w:r w:rsidRPr="00026FDC">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7" w:name="_Ref55336398"/>
      <w:bookmarkStart w:id="1018" w:name="_Toc57314678"/>
      <w:bookmarkStart w:id="1019" w:name="_Toc69728992"/>
      <w:bookmarkStart w:id="1020" w:name="_Toc98253948"/>
      <w:bookmarkStart w:id="1021" w:name="_Toc165173874"/>
      <w:bookmarkStart w:id="1022" w:name="_Toc423423676"/>
      <w:bookmarkStart w:id="1023" w:name="_Toc441130525"/>
      <w:r w:rsidRPr="00026FDC">
        <w:lastRenderedPageBreak/>
        <w:t xml:space="preserve">Справка о кадровых ресурсах (форма </w:t>
      </w:r>
      <w:r w:rsidR="00B8118F" w:rsidRPr="00026FDC">
        <w:t>10</w:t>
      </w:r>
      <w:r w:rsidRPr="00026FDC">
        <w:t>)</w:t>
      </w:r>
      <w:bookmarkEnd w:id="1017"/>
      <w:bookmarkEnd w:id="1018"/>
      <w:bookmarkEnd w:id="1019"/>
      <w:bookmarkEnd w:id="1020"/>
      <w:bookmarkEnd w:id="1021"/>
      <w:bookmarkEnd w:id="1022"/>
      <w:bookmarkEnd w:id="1023"/>
    </w:p>
    <w:p w:rsidR="004F4D80" w:rsidRPr="00026FDC" w:rsidRDefault="004F4D80" w:rsidP="004F4D80">
      <w:pPr>
        <w:pStyle w:val="3"/>
        <w:rPr>
          <w:szCs w:val="24"/>
        </w:rPr>
      </w:pPr>
      <w:bookmarkStart w:id="1024" w:name="_Toc98253949"/>
      <w:bookmarkStart w:id="1025" w:name="_Toc157248201"/>
      <w:bookmarkStart w:id="1026" w:name="_Toc157496570"/>
      <w:bookmarkStart w:id="1027" w:name="_Toc158206109"/>
      <w:bookmarkStart w:id="1028" w:name="_Toc164057794"/>
      <w:bookmarkStart w:id="1029" w:name="_Toc164137144"/>
      <w:bookmarkStart w:id="1030" w:name="_Toc164161304"/>
      <w:bookmarkStart w:id="1031" w:name="_Toc165173875"/>
      <w:bookmarkStart w:id="1032" w:name="_Toc439170699"/>
      <w:bookmarkStart w:id="1033" w:name="_Toc439172801"/>
      <w:bookmarkStart w:id="1034" w:name="_Toc439173245"/>
      <w:bookmarkStart w:id="1035" w:name="_Toc439238241"/>
      <w:bookmarkStart w:id="1036" w:name="_Toc439252788"/>
      <w:bookmarkStart w:id="1037" w:name="_Toc439323762"/>
      <w:bookmarkStart w:id="1038" w:name="_Toc440361399"/>
      <w:bookmarkStart w:id="1039" w:name="_Toc440376281"/>
      <w:bookmarkStart w:id="1040" w:name="_Toc440382539"/>
      <w:bookmarkStart w:id="1041" w:name="_Toc440447209"/>
      <w:bookmarkStart w:id="1042" w:name="_Toc440631752"/>
      <w:bookmarkStart w:id="1043" w:name="_Toc440877408"/>
      <w:bookmarkStart w:id="1044" w:name="_Toc441130526"/>
      <w:r w:rsidRPr="00026FDC">
        <w:rPr>
          <w:szCs w:val="24"/>
        </w:rPr>
        <w:t>Форма Справки о кадровых ресурсах</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5" w:name="_Toc98253950"/>
      <w:bookmarkStart w:id="1046" w:name="_Toc157248202"/>
      <w:bookmarkStart w:id="1047" w:name="_Toc157496571"/>
      <w:bookmarkStart w:id="1048" w:name="_Toc158206110"/>
      <w:bookmarkStart w:id="1049" w:name="_Toc164057795"/>
      <w:bookmarkStart w:id="1050" w:name="_Toc164137145"/>
      <w:bookmarkStart w:id="1051" w:name="_Toc164161305"/>
      <w:bookmarkStart w:id="1052" w:name="_Toc165173876"/>
      <w:r w:rsidRPr="00026FDC">
        <w:rPr>
          <w:b/>
          <w:szCs w:val="24"/>
        </w:rPr>
        <w:br w:type="page"/>
      </w:r>
    </w:p>
    <w:p w:rsidR="004F4D80" w:rsidRPr="00026FDC" w:rsidRDefault="004F4D80" w:rsidP="004F4D80">
      <w:pPr>
        <w:pStyle w:val="3"/>
        <w:rPr>
          <w:szCs w:val="24"/>
        </w:rPr>
      </w:pPr>
      <w:bookmarkStart w:id="1053" w:name="_Toc439170700"/>
      <w:bookmarkStart w:id="1054" w:name="_Toc439172802"/>
      <w:bookmarkStart w:id="1055" w:name="_Toc439173246"/>
      <w:bookmarkStart w:id="1056" w:name="_Toc439238242"/>
      <w:bookmarkStart w:id="1057" w:name="_Toc439252789"/>
      <w:bookmarkStart w:id="1058" w:name="_Toc439323763"/>
      <w:bookmarkStart w:id="1059" w:name="_Toc440361400"/>
      <w:bookmarkStart w:id="1060" w:name="_Toc440376282"/>
      <w:bookmarkStart w:id="1061" w:name="_Toc440382540"/>
      <w:bookmarkStart w:id="1062" w:name="_Toc440447210"/>
      <w:bookmarkStart w:id="1063" w:name="_Toc440631753"/>
      <w:bookmarkStart w:id="1064" w:name="_Toc440877409"/>
      <w:bookmarkStart w:id="1065" w:name="_Toc441130527"/>
      <w:r w:rsidRPr="00026FDC">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6" w:name="_Toc165173881"/>
      <w:bookmarkStart w:id="1067" w:name="_Ref194749267"/>
      <w:bookmarkStart w:id="1068" w:name="_Toc423423677"/>
      <w:bookmarkStart w:id="1069" w:name="_Ref440271993"/>
      <w:bookmarkStart w:id="1070" w:name="_Ref440274659"/>
      <w:bookmarkStart w:id="1071" w:name="_Toc441130528"/>
      <w:bookmarkStart w:id="1072" w:name="_Ref90381523"/>
      <w:bookmarkStart w:id="1073" w:name="_Toc90385124"/>
      <w:bookmarkStart w:id="1074" w:name="_Ref96861029"/>
      <w:bookmarkStart w:id="1075" w:name="_Toc97651410"/>
      <w:bookmarkStart w:id="1076"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 xml:space="preserve">связей, носящих характер </w:t>
      </w:r>
      <w:proofErr w:type="spellStart"/>
      <w:r w:rsidRPr="00026FDC">
        <w:t>аффилированности</w:t>
      </w:r>
      <w:proofErr w:type="spellEnd"/>
      <w:r w:rsidRPr="00026FDC">
        <w:t xml:space="preserve"> с сотрудниками Заказчика или Организатора (форма 1</w:t>
      </w:r>
      <w:r w:rsidR="00B8118F" w:rsidRPr="00026FDC">
        <w:t>1</w:t>
      </w:r>
      <w:r w:rsidRPr="00026FDC">
        <w:t>)</w:t>
      </w:r>
      <w:bookmarkEnd w:id="1066"/>
      <w:bookmarkEnd w:id="1067"/>
      <w:bookmarkEnd w:id="1068"/>
      <w:bookmarkEnd w:id="1069"/>
      <w:bookmarkEnd w:id="1070"/>
      <w:bookmarkEnd w:id="1071"/>
    </w:p>
    <w:p w:rsidR="004F4D80" w:rsidRPr="00026FDC" w:rsidRDefault="004F4D80" w:rsidP="004F4D80">
      <w:pPr>
        <w:pStyle w:val="3"/>
        <w:rPr>
          <w:szCs w:val="24"/>
        </w:rPr>
      </w:pPr>
      <w:bookmarkStart w:id="1077" w:name="_Toc97651411"/>
      <w:bookmarkStart w:id="1078" w:name="_Toc98253956"/>
      <w:bookmarkStart w:id="1079" w:name="_Toc157248208"/>
      <w:bookmarkStart w:id="1080" w:name="_Toc157496577"/>
      <w:bookmarkStart w:id="1081" w:name="_Toc158206116"/>
      <w:bookmarkStart w:id="1082" w:name="_Toc164057801"/>
      <w:bookmarkStart w:id="1083" w:name="_Toc164137151"/>
      <w:bookmarkStart w:id="1084" w:name="_Toc164161311"/>
      <w:bookmarkStart w:id="1085" w:name="_Toc165173882"/>
      <w:bookmarkStart w:id="1086" w:name="_Toc439170702"/>
      <w:bookmarkStart w:id="1087" w:name="_Toc439172804"/>
      <w:bookmarkStart w:id="1088" w:name="_Toc439173248"/>
      <w:bookmarkStart w:id="1089" w:name="_Toc439238244"/>
      <w:bookmarkStart w:id="1090" w:name="_Toc439252791"/>
      <w:bookmarkStart w:id="1091" w:name="_Toc439323765"/>
      <w:bookmarkStart w:id="1092" w:name="_Toc440361402"/>
      <w:bookmarkStart w:id="1093" w:name="_Toc440376284"/>
      <w:bookmarkStart w:id="1094" w:name="_Toc440382542"/>
      <w:bookmarkStart w:id="1095" w:name="_Toc440447212"/>
      <w:bookmarkStart w:id="1096" w:name="_Toc440631755"/>
      <w:bookmarkStart w:id="1097" w:name="_Toc440877411"/>
      <w:bookmarkStart w:id="1098"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 xml:space="preserve">связей, носящих характер </w:t>
      </w:r>
      <w:proofErr w:type="spellStart"/>
      <w:r w:rsidRPr="00026FDC">
        <w:rPr>
          <w:szCs w:val="24"/>
        </w:rPr>
        <w:t>аффилированности</w:t>
      </w:r>
      <w:proofErr w:type="spellEnd"/>
      <w:r w:rsidRPr="00026FDC">
        <w:rPr>
          <w:szCs w:val="24"/>
        </w:rPr>
        <w:t xml:space="preserve"> с сотрудниками Заказчика или Организатора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99" w:name="_Toc97651412"/>
      <w:bookmarkStart w:id="1100" w:name="_Toc98253957"/>
      <w:bookmarkStart w:id="1101" w:name="_Toc157248209"/>
      <w:bookmarkStart w:id="1102" w:name="_Toc157496578"/>
      <w:bookmarkStart w:id="1103" w:name="_Toc158206117"/>
      <w:bookmarkStart w:id="1104" w:name="_Toc164057802"/>
      <w:bookmarkStart w:id="1105" w:name="_Toc164137152"/>
      <w:bookmarkStart w:id="1106" w:name="_Toc164161312"/>
      <w:bookmarkStart w:id="1107" w:name="_Toc165173883"/>
      <w:r w:rsidRPr="00026FDC">
        <w:rPr>
          <w:b/>
          <w:szCs w:val="24"/>
        </w:rPr>
        <w:br w:type="page"/>
      </w:r>
    </w:p>
    <w:p w:rsidR="004F4D80" w:rsidRPr="00026FDC" w:rsidRDefault="004F4D80" w:rsidP="004F4D80">
      <w:pPr>
        <w:pStyle w:val="3"/>
        <w:rPr>
          <w:szCs w:val="24"/>
        </w:rPr>
      </w:pPr>
      <w:bookmarkStart w:id="1108" w:name="_Toc439170703"/>
      <w:bookmarkStart w:id="1109" w:name="_Toc439172805"/>
      <w:bookmarkStart w:id="1110" w:name="_Toc439173249"/>
      <w:bookmarkStart w:id="1111" w:name="_Toc439238245"/>
      <w:bookmarkStart w:id="1112" w:name="_Toc439252792"/>
      <w:bookmarkStart w:id="1113" w:name="_Toc439323766"/>
      <w:bookmarkStart w:id="1114" w:name="_Toc440361403"/>
      <w:bookmarkStart w:id="1115" w:name="_Toc440376285"/>
      <w:bookmarkStart w:id="1116" w:name="_Toc440382543"/>
      <w:bookmarkStart w:id="1117" w:name="_Toc440447213"/>
      <w:bookmarkStart w:id="1118" w:name="_Toc440631756"/>
      <w:bookmarkStart w:id="1119" w:name="_Toc440877412"/>
      <w:bookmarkStart w:id="1120" w:name="_Toc441130530"/>
      <w:r w:rsidRPr="00026FDC">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 xml:space="preserve">связей, которые могут быть признаны носящими характер </w:t>
      </w:r>
      <w:proofErr w:type="spellStart"/>
      <w:r w:rsidR="004F4D80" w:rsidRPr="00026FDC">
        <w:rPr>
          <w:sz w:val="24"/>
          <w:szCs w:val="24"/>
        </w:rPr>
        <w:t>аффилированности</w:t>
      </w:r>
      <w:proofErr w:type="spellEnd"/>
      <w:r w:rsidR="004F4D80" w:rsidRPr="00026FD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w:t>
      </w:r>
      <w:proofErr w:type="spellStart"/>
      <w:r w:rsidRPr="00026FDC">
        <w:rPr>
          <w:sz w:val="24"/>
          <w:szCs w:val="24"/>
        </w:rPr>
        <w:t>аффилированности</w:t>
      </w:r>
      <w:proofErr w:type="spellEnd"/>
      <w:r w:rsidRPr="00026FDC">
        <w:rPr>
          <w:sz w:val="24"/>
          <w:szCs w:val="24"/>
        </w:rPr>
        <w:t xml:space="preserve">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2"/>
    <w:bookmarkEnd w:id="1073"/>
    <w:bookmarkEnd w:id="1074"/>
    <w:bookmarkEnd w:id="1075"/>
    <w:bookmarkEnd w:id="1076"/>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1"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2" w:name="_Toc423423680"/>
      <w:bookmarkStart w:id="1123" w:name="_Ref440272035"/>
      <w:bookmarkStart w:id="1124" w:name="_Ref440274733"/>
      <w:bookmarkStart w:id="1125" w:name="_Toc441130531"/>
      <w:bookmarkStart w:id="1126"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1"/>
      <w:bookmarkEnd w:id="1122"/>
      <w:bookmarkEnd w:id="1123"/>
      <w:bookmarkEnd w:id="1124"/>
      <w:bookmarkEnd w:id="1125"/>
      <w:bookmarkEnd w:id="1126"/>
    </w:p>
    <w:p w:rsidR="004F4D80" w:rsidRPr="00026FDC" w:rsidRDefault="004F4D80" w:rsidP="004F4D80">
      <w:pPr>
        <w:pStyle w:val="3"/>
        <w:rPr>
          <w:sz w:val="22"/>
        </w:rPr>
      </w:pPr>
      <w:bookmarkStart w:id="1127" w:name="_Toc343690584"/>
      <w:bookmarkStart w:id="1128" w:name="_Toc372294428"/>
      <w:bookmarkStart w:id="1129" w:name="_Toc379288896"/>
      <w:bookmarkStart w:id="1130" w:name="_Toc384734780"/>
      <w:bookmarkStart w:id="1131" w:name="_Toc396984078"/>
      <w:bookmarkStart w:id="1132" w:name="_Toc423423681"/>
      <w:bookmarkStart w:id="1133" w:name="_Toc439170710"/>
      <w:bookmarkStart w:id="1134" w:name="_Toc439172812"/>
      <w:bookmarkStart w:id="1135" w:name="_Toc439173253"/>
      <w:bookmarkStart w:id="1136" w:name="_Toc439238249"/>
      <w:bookmarkStart w:id="1137" w:name="_Toc439252796"/>
      <w:bookmarkStart w:id="1138" w:name="_Toc439323770"/>
      <w:bookmarkStart w:id="1139" w:name="_Toc440361405"/>
      <w:bookmarkStart w:id="1140" w:name="_Toc440376287"/>
      <w:bookmarkStart w:id="1141" w:name="_Toc440382545"/>
      <w:bookmarkStart w:id="1142" w:name="_Toc440447215"/>
      <w:bookmarkStart w:id="1143" w:name="_Toc440631758"/>
      <w:bookmarkStart w:id="1144" w:name="_Toc440877414"/>
      <w:bookmarkStart w:id="1145"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6" w:name="_Toc343690585"/>
      <w:bookmarkStart w:id="1147" w:name="_Toc372294429"/>
      <w:bookmarkStart w:id="1148" w:name="_Toc379288897"/>
      <w:bookmarkStart w:id="1149" w:name="_Toc384734781"/>
      <w:bookmarkStart w:id="1150" w:name="_Toc396984079"/>
      <w:bookmarkStart w:id="1151" w:name="_Toc423423682"/>
      <w:bookmarkStart w:id="1152" w:name="_Toc439170711"/>
      <w:bookmarkStart w:id="1153" w:name="_Toc439172813"/>
      <w:bookmarkStart w:id="1154" w:name="_Toc439173254"/>
      <w:bookmarkStart w:id="1155" w:name="_Toc439238250"/>
      <w:bookmarkStart w:id="1156" w:name="_Toc439252797"/>
      <w:bookmarkStart w:id="1157" w:name="_Toc439323771"/>
      <w:bookmarkStart w:id="1158" w:name="_Toc440361406"/>
      <w:bookmarkStart w:id="1159" w:name="_Toc440376288"/>
      <w:bookmarkStart w:id="1160" w:name="_Toc440382546"/>
      <w:bookmarkStart w:id="1161" w:name="_Toc440447216"/>
      <w:bookmarkStart w:id="1162" w:name="_Toc440631759"/>
      <w:bookmarkStart w:id="1163" w:name="_Toc440877415"/>
      <w:bookmarkStart w:id="1164" w:name="_Toc441130533"/>
      <w:r w:rsidRPr="00026FDC">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5"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6" w:name="_Toc423423683"/>
      <w:bookmarkStart w:id="1167" w:name="_Ref440272051"/>
      <w:bookmarkStart w:id="1168" w:name="_Ref440274744"/>
      <w:bookmarkStart w:id="1169"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5"/>
      <w:bookmarkEnd w:id="1166"/>
      <w:bookmarkEnd w:id="1167"/>
      <w:bookmarkEnd w:id="1168"/>
      <w:bookmarkEnd w:id="1169"/>
    </w:p>
    <w:p w:rsidR="004F4D80" w:rsidRPr="00026FDC" w:rsidRDefault="004F4D80" w:rsidP="004F4D80">
      <w:pPr>
        <w:pStyle w:val="3"/>
        <w:rPr>
          <w:szCs w:val="24"/>
        </w:rPr>
      </w:pPr>
      <w:bookmarkStart w:id="1170" w:name="_Toc343690587"/>
      <w:bookmarkStart w:id="1171" w:name="_Toc372294431"/>
      <w:bookmarkStart w:id="1172" w:name="_Toc379288899"/>
      <w:bookmarkStart w:id="1173" w:name="_Toc384734783"/>
      <w:bookmarkStart w:id="1174" w:name="_Toc396984081"/>
      <w:bookmarkStart w:id="1175" w:name="_Toc423423684"/>
      <w:bookmarkStart w:id="1176" w:name="_Toc439170713"/>
      <w:bookmarkStart w:id="1177" w:name="_Toc439172815"/>
      <w:bookmarkStart w:id="1178" w:name="_Toc439173256"/>
      <w:bookmarkStart w:id="1179" w:name="_Toc439238252"/>
      <w:bookmarkStart w:id="1180" w:name="_Toc439252799"/>
      <w:bookmarkStart w:id="1181" w:name="_Toc439323773"/>
      <w:bookmarkStart w:id="1182" w:name="_Toc440361408"/>
      <w:bookmarkStart w:id="1183" w:name="_Toc440376290"/>
      <w:bookmarkStart w:id="1184" w:name="_Toc440382548"/>
      <w:bookmarkStart w:id="1185" w:name="_Toc440447218"/>
      <w:bookmarkStart w:id="1186" w:name="_Toc440631761"/>
      <w:bookmarkStart w:id="1187" w:name="_Toc440877417"/>
      <w:bookmarkStart w:id="1188" w:name="_Toc441130535"/>
      <w:r w:rsidRPr="00026FDC">
        <w:rPr>
          <w:szCs w:val="24"/>
        </w:rPr>
        <w:t xml:space="preserve">Форма </w:t>
      </w:r>
      <w:bookmarkEnd w:id="1170"/>
      <w:bookmarkEnd w:id="1171"/>
      <w:bookmarkEnd w:id="1172"/>
      <w:bookmarkEnd w:id="1173"/>
      <w:bookmarkEnd w:id="1174"/>
      <w:bookmarkEnd w:id="1175"/>
      <w:bookmarkEnd w:id="1176"/>
      <w:bookmarkEnd w:id="1177"/>
      <w:bookmarkEnd w:id="1178"/>
      <w:bookmarkEnd w:id="1179"/>
      <w:bookmarkEnd w:id="1180"/>
      <w:r w:rsidR="000D70B6" w:rsidRPr="00026FDC">
        <w:rPr>
          <w:szCs w:val="24"/>
        </w:rPr>
        <w:t>Согласия на обработку персональных данных</w:t>
      </w:r>
      <w:bookmarkEnd w:id="1181"/>
      <w:bookmarkEnd w:id="1182"/>
      <w:bookmarkEnd w:id="1183"/>
      <w:bookmarkEnd w:id="1184"/>
      <w:bookmarkEnd w:id="1185"/>
      <w:bookmarkEnd w:id="1186"/>
      <w:bookmarkEnd w:id="1187"/>
      <w:bookmarkEnd w:id="1188"/>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w:t>
      </w:r>
      <w:proofErr w:type="spellStart"/>
      <w:r w:rsidRPr="00026FDC">
        <w:rPr>
          <w:snapToGrid w:val="0"/>
          <w:sz w:val="24"/>
          <w:szCs w:val="24"/>
        </w:rPr>
        <w:t>Россети</w:t>
      </w:r>
      <w:proofErr w:type="spellEnd"/>
      <w:r w:rsidRPr="00026FDC">
        <w:rPr>
          <w:snapToGrid w:val="0"/>
          <w:sz w:val="24"/>
          <w:szCs w:val="24"/>
        </w:rPr>
        <w:t>»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89" w:name="_Toc439252801"/>
      <w:bookmarkStart w:id="1190" w:name="_Toc439323774"/>
      <w:bookmarkStart w:id="1191" w:name="_Toc440361409"/>
      <w:bookmarkStart w:id="1192" w:name="_Toc440376291"/>
      <w:bookmarkStart w:id="1193" w:name="_Toc440382549"/>
      <w:bookmarkStart w:id="1194" w:name="_Toc440447219"/>
      <w:bookmarkStart w:id="1195" w:name="_Toc440631762"/>
      <w:bookmarkStart w:id="1196" w:name="_Toc440877418"/>
      <w:bookmarkStart w:id="1197" w:name="_Toc441130536"/>
      <w:r w:rsidRPr="00026FDC">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8" w:name="_Ref440272256"/>
      <w:bookmarkStart w:id="1199" w:name="_Ref440272678"/>
      <w:bookmarkStart w:id="1200" w:name="_Ref440274944"/>
      <w:bookmarkStart w:id="1201" w:name="_Toc441130537"/>
      <w:r w:rsidRPr="00026FDC">
        <w:lastRenderedPageBreak/>
        <w:t>Соглашение о неустойке (форма 1</w:t>
      </w:r>
      <w:r w:rsidR="00635719" w:rsidRPr="00026FDC">
        <w:t>4</w:t>
      </w:r>
      <w:r w:rsidRPr="00026FDC">
        <w:t>)</w:t>
      </w:r>
      <w:bookmarkEnd w:id="1198"/>
      <w:bookmarkEnd w:id="1199"/>
      <w:bookmarkEnd w:id="1200"/>
      <w:bookmarkEnd w:id="1201"/>
    </w:p>
    <w:p w:rsidR="007A6A39" w:rsidRPr="00026FDC" w:rsidRDefault="007A6A39" w:rsidP="007A6A39">
      <w:pPr>
        <w:pStyle w:val="3"/>
        <w:rPr>
          <w:szCs w:val="24"/>
        </w:rPr>
      </w:pPr>
      <w:bookmarkStart w:id="1202" w:name="_Toc439170715"/>
      <w:bookmarkStart w:id="1203" w:name="_Toc439172817"/>
      <w:bookmarkStart w:id="1204" w:name="_Toc439173259"/>
      <w:bookmarkStart w:id="1205" w:name="_Toc439238255"/>
      <w:bookmarkStart w:id="1206" w:name="_Toc439252803"/>
      <w:bookmarkStart w:id="1207" w:name="_Toc439323776"/>
      <w:bookmarkStart w:id="1208" w:name="_Toc440361411"/>
      <w:bookmarkStart w:id="1209" w:name="_Toc440376293"/>
      <w:bookmarkStart w:id="1210" w:name="_Toc440382551"/>
      <w:bookmarkStart w:id="1211" w:name="_Toc440447221"/>
      <w:bookmarkStart w:id="1212" w:name="_Toc440631764"/>
      <w:bookmarkStart w:id="1213" w:name="_Toc440877420"/>
      <w:bookmarkStart w:id="1214" w:name="_Toc441130538"/>
      <w:r w:rsidRPr="00026FDC">
        <w:rPr>
          <w:szCs w:val="24"/>
        </w:rPr>
        <w:t>Форма соглашени</w:t>
      </w:r>
      <w:r w:rsidR="00E47073" w:rsidRPr="00026FDC">
        <w:rPr>
          <w:szCs w:val="24"/>
        </w:rPr>
        <w:t>я</w:t>
      </w:r>
      <w:r w:rsidRPr="00026FDC">
        <w:rPr>
          <w:szCs w:val="24"/>
        </w:rPr>
        <w:t xml:space="preserve"> о неустойке</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521228">
        <w:fldChar w:fldCharType="begin"/>
      </w:r>
      <w:r w:rsidR="00521228">
        <w:instrText xml:space="preserve"> REF _Ref440275279 \r \h  \* MERGEFORMAT </w:instrText>
      </w:r>
      <w:r w:rsidR="00521228">
        <w:fldChar w:fldCharType="separate"/>
      </w:r>
      <w:r w:rsidR="004B1AB4" w:rsidRPr="004B1AB4">
        <w:rPr>
          <w:vertAlign w:val="subscript"/>
        </w:rPr>
        <w:t>1.1.4</w:t>
      </w:r>
      <w:r w:rsidR="00521228">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521228">
        <w:fldChar w:fldCharType="begin"/>
      </w:r>
      <w:r w:rsidR="00521228">
        <w:instrText xml:space="preserve"> REF _Ref440275279 \r \h  \* MERGEFORMAT </w:instrText>
      </w:r>
      <w:r w:rsidR="00521228">
        <w:fldChar w:fldCharType="separate"/>
      </w:r>
      <w:r w:rsidR="004B1AB4" w:rsidRPr="004B1AB4">
        <w:rPr>
          <w:vertAlign w:val="subscript"/>
        </w:rPr>
        <w:t>1.1.4</w:t>
      </w:r>
      <w:r w:rsidR="00521228">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5" w:name="_Toc439170716"/>
      <w:bookmarkStart w:id="1216" w:name="_Toc439172818"/>
      <w:bookmarkStart w:id="1217" w:name="_Toc439173260"/>
      <w:bookmarkStart w:id="1218" w:name="_Toc439238256"/>
      <w:bookmarkStart w:id="1219" w:name="_Toc439252804"/>
      <w:bookmarkStart w:id="1220" w:name="_Toc439323777"/>
      <w:bookmarkStart w:id="1221" w:name="_Toc440361412"/>
      <w:bookmarkStart w:id="1222" w:name="_Toc440376294"/>
      <w:bookmarkStart w:id="1223" w:name="_Toc440382552"/>
      <w:bookmarkStart w:id="1224" w:name="_Toc440447222"/>
      <w:bookmarkStart w:id="1225" w:name="_Toc440631765"/>
      <w:bookmarkStart w:id="1226" w:name="_Toc440877421"/>
      <w:bookmarkStart w:id="1227" w:name="_Toc441130539"/>
      <w:r w:rsidRPr="00026FDC">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28" w:name="_Ref440272274"/>
      <w:bookmarkStart w:id="1229" w:name="_Ref440274756"/>
      <w:bookmarkStart w:id="1230"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28"/>
      <w:bookmarkEnd w:id="1229"/>
      <w:bookmarkEnd w:id="1230"/>
    </w:p>
    <w:p w:rsidR="007857E5" w:rsidRPr="00026FDC" w:rsidRDefault="007857E5" w:rsidP="007857E5">
      <w:pPr>
        <w:pStyle w:val="3"/>
        <w:rPr>
          <w:szCs w:val="24"/>
        </w:rPr>
      </w:pPr>
      <w:bookmarkStart w:id="1231" w:name="_Toc439170718"/>
      <w:bookmarkStart w:id="1232" w:name="_Toc439172820"/>
      <w:bookmarkStart w:id="1233" w:name="_Toc439173262"/>
      <w:bookmarkStart w:id="1234" w:name="_Toc439238258"/>
      <w:bookmarkStart w:id="1235" w:name="_Toc439252806"/>
      <w:bookmarkStart w:id="1236" w:name="_Toc439323779"/>
      <w:bookmarkStart w:id="1237" w:name="_Toc440361414"/>
      <w:bookmarkStart w:id="1238" w:name="_Toc440376296"/>
      <w:bookmarkStart w:id="1239" w:name="_Toc440382554"/>
      <w:bookmarkStart w:id="1240" w:name="_Toc440447224"/>
      <w:bookmarkStart w:id="1241" w:name="_Toc440631767"/>
      <w:bookmarkStart w:id="1242" w:name="_Toc440877423"/>
      <w:bookmarkStart w:id="1243" w:name="_Toc441130541"/>
      <w:r w:rsidRPr="00026FDC">
        <w:rPr>
          <w:szCs w:val="24"/>
        </w:rPr>
        <w:t xml:space="preserve">Форма </w:t>
      </w:r>
      <w:bookmarkEnd w:id="1231"/>
      <w:r w:rsidR="00E47073" w:rsidRPr="00026FDC">
        <w:rPr>
          <w:szCs w:val="24"/>
        </w:rPr>
        <w:t>согласия Участника налоговым органам на разглашение сведений, составляющих налоговую тайну</w:t>
      </w:r>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4" w:name="_Toc300142269"/>
      <w:bookmarkStart w:id="1245" w:name="_Toc309735391"/>
      <w:bookmarkStart w:id="1246"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4"/>
      <w:r w:rsidRPr="00026FDC">
        <w:rPr>
          <w:b/>
          <w:bCs w:val="0"/>
          <w:snapToGrid w:val="0"/>
          <w:sz w:val="24"/>
          <w:szCs w:val="24"/>
        </w:rPr>
        <w:t xml:space="preserve"> </w:t>
      </w:r>
      <w:bookmarkEnd w:id="1245"/>
      <w:bookmarkEnd w:id="1246"/>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7" w:name="_Toc439170719"/>
      <w:bookmarkStart w:id="1248" w:name="_Toc439172821"/>
      <w:bookmarkStart w:id="1249" w:name="_Toc439173263"/>
      <w:bookmarkStart w:id="1250" w:name="_Toc439238259"/>
      <w:bookmarkStart w:id="1251" w:name="_Toc439252807"/>
      <w:bookmarkStart w:id="1252" w:name="_Toc439323780"/>
      <w:bookmarkStart w:id="1253" w:name="_Toc440361415"/>
      <w:bookmarkStart w:id="1254" w:name="_Toc440376297"/>
      <w:bookmarkStart w:id="1255" w:name="_Toc440382555"/>
      <w:bookmarkStart w:id="1256" w:name="_Toc440447225"/>
      <w:bookmarkStart w:id="1257" w:name="_Toc440631768"/>
      <w:bookmarkStart w:id="1258" w:name="_Toc440877424"/>
      <w:bookmarkStart w:id="1259" w:name="_Toc441130542"/>
      <w:r w:rsidRPr="00026FDC">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0" w:name="_Ref93268095"/>
      <w:bookmarkStart w:id="1261" w:name="_Ref93268099"/>
      <w:bookmarkStart w:id="1262" w:name="_Toc98253958"/>
      <w:bookmarkStart w:id="1263" w:name="_Toc165173884"/>
      <w:bookmarkStart w:id="1264" w:name="_Toc423423678"/>
      <w:bookmarkStart w:id="1265" w:name="_Ref440272510"/>
      <w:bookmarkStart w:id="1266" w:name="_Ref440274961"/>
      <w:bookmarkStart w:id="1267" w:name="_Ref90381141"/>
      <w:bookmarkStart w:id="1268" w:name="_Toc90385121"/>
      <w:bookmarkStart w:id="1269" w:name="_Toc98253952"/>
      <w:bookmarkStart w:id="1270" w:name="_Toc165173878"/>
      <w:bookmarkStart w:id="1271" w:name="_Toc423427449"/>
      <w:bookmarkStart w:id="1272"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635719" w:rsidRPr="00026FDC" w:rsidRDefault="00635719" w:rsidP="00635719">
      <w:pPr>
        <w:pStyle w:val="3"/>
        <w:rPr>
          <w:szCs w:val="24"/>
        </w:rPr>
      </w:pPr>
      <w:bookmarkStart w:id="1273" w:name="_Toc90385125"/>
      <w:bookmarkStart w:id="1274" w:name="_Toc439170705"/>
      <w:bookmarkStart w:id="1275" w:name="_Toc439172807"/>
      <w:bookmarkStart w:id="1276" w:name="_Toc439173268"/>
      <w:bookmarkStart w:id="1277" w:name="_Toc439238264"/>
      <w:bookmarkStart w:id="1278" w:name="_Toc439252812"/>
      <w:bookmarkStart w:id="1279" w:name="_Toc439323785"/>
      <w:bookmarkStart w:id="1280" w:name="_Toc440361420"/>
      <w:bookmarkStart w:id="1281" w:name="_Toc440376302"/>
      <w:bookmarkStart w:id="1282" w:name="_Toc440382560"/>
      <w:bookmarkStart w:id="1283" w:name="_Toc440447230"/>
      <w:bookmarkStart w:id="1284" w:name="_Toc440631773"/>
      <w:bookmarkStart w:id="1285" w:name="_Toc440877426"/>
      <w:bookmarkStart w:id="1286" w:name="_Toc441130544"/>
      <w:r w:rsidRPr="00026FDC">
        <w:rPr>
          <w:szCs w:val="24"/>
        </w:rPr>
        <w:t xml:space="preserve">Форма </w:t>
      </w:r>
      <w:bookmarkEnd w:id="1273"/>
      <w:bookmarkEnd w:id="1274"/>
      <w:bookmarkEnd w:id="1275"/>
      <w:bookmarkEnd w:id="1276"/>
      <w:bookmarkEnd w:id="1277"/>
      <w:bookmarkEnd w:id="1278"/>
      <w:bookmarkEnd w:id="1279"/>
      <w:bookmarkEnd w:id="1280"/>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1"/>
      <w:bookmarkEnd w:id="1282"/>
      <w:bookmarkEnd w:id="1283"/>
      <w:bookmarkEnd w:id="1284"/>
      <w:bookmarkEnd w:id="1285"/>
      <w:bookmarkEnd w:id="1286"/>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7" w:name="_Toc90385126"/>
      <w:bookmarkStart w:id="1288" w:name="_Toc98253959"/>
      <w:bookmarkStart w:id="1289" w:name="_Toc157248211"/>
      <w:bookmarkStart w:id="1290" w:name="_Toc157496580"/>
      <w:bookmarkStart w:id="1291" w:name="_Toc158206119"/>
      <w:bookmarkStart w:id="1292" w:name="_Toc164057804"/>
      <w:bookmarkStart w:id="1293" w:name="_Toc164137154"/>
      <w:bookmarkStart w:id="1294" w:name="_Toc164161314"/>
      <w:bookmarkStart w:id="1295" w:name="_Toc165173885"/>
      <w:r w:rsidRPr="00026FDC">
        <w:rPr>
          <w:b/>
          <w:szCs w:val="24"/>
        </w:rPr>
        <w:br w:type="page"/>
      </w:r>
    </w:p>
    <w:p w:rsidR="00635719" w:rsidRPr="00026FDC" w:rsidRDefault="00635719" w:rsidP="00635719">
      <w:pPr>
        <w:pStyle w:val="3"/>
        <w:rPr>
          <w:szCs w:val="24"/>
        </w:rPr>
      </w:pPr>
      <w:bookmarkStart w:id="1296" w:name="_Toc439170706"/>
      <w:bookmarkStart w:id="1297" w:name="_Toc439172808"/>
      <w:bookmarkStart w:id="1298" w:name="_Toc439173269"/>
      <w:bookmarkStart w:id="1299" w:name="_Toc439238265"/>
      <w:bookmarkStart w:id="1300" w:name="_Toc439252813"/>
      <w:bookmarkStart w:id="1301" w:name="_Toc439323786"/>
      <w:bookmarkStart w:id="1302" w:name="_Toc440361421"/>
      <w:bookmarkStart w:id="1303" w:name="_Toc440376303"/>
      <w:bookmarkStart w:id="1304" w:name="_Toc440382561"/>
      <w:bookmarkStart w:id="1305" w:name="_Toc440447231"/>
      <w:bookmarkStart w:id="1306" w:name="_Toc440631774"/>
      <w:bookmarkStart w:id="1307" w:name="_Toc440877427"/>
      <w:bookmarkStart w:id="1308" w:name="_Toc441130545"/>
      <w:r w:rsidRPr="00026FDC">
        <w:rPr>
          <w:szCs w:val="24"/>
        </w:rPr>
        <w:lastRenderedPageBreak/>
        <w:t>Инструкции по заполнению</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521228">
        <w:fldChar w:fldCharType="begin"/>
      </w:r>
      <w:r w:rsidR="00521228">
        <w:instrText xml:space="preserve"> REF _Ref440271628 \r \h  \* MERGEFORMAT </w:instrText>
      </w:r>
      <w:r w:rsidR="00521228">
        <w:fldChar w:fldCharType="separate"/>
      </w:r>
      <w:r w:rsidR="004B1AB4" w:rsidRPr="004B1AB4">
        <w:rPr>
          <w:sz w:val="24"/>
          <w:szCs w:val="24"/>
        </w:rPr>
        <w:t>3.3.9</w:t>
      </w:r>
      <w:r w:rsidR="00521228">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521228">
        <w:fldChar w:fldCharType="begin"/>
      </w:r>
      <w:r w:rsidR="00521228">
        <w:instrText xml:space="preserve"> REF _Ref440274337 \r \h  \* MERGEFORMAT </w:instrText>
      </w:r>
      <w:r w:rsidR="00521228">
        <w:fldChar w:fldCharType="separate"/>
      </w:r>
      <w:r w:rsidR="004B1AB4" w:rsidRPr="004B1AB4">
        <w:rPr>
          <w:sz w:val="24"/>
          <w:szCs w:val="24"/>
        </w:rPr>
        <w:t>5.2</w:t>
      </w:r>
      <w:r w:rsidR="00521228">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521228">
        <w:fldChar w:fldCharType="begin"/>
      </w:r>
      <w:r w:rsidR="00521228">
        <w:instrText xml:space="preserve"> REF _Ref440274366 \r \h  \* MERGEFORMAT </w:instrText>
      </w:r>
      <w:r w:rsidR="00521228">
        <w:fldChar w:fldCharType="separate"/>
      </w:r>
      <w:r w:rsidR="004B1AB4" w:rsidRPr="004B1AB4">
        <w:rPr>
          <w:sz w:val="24"/>
          <w:szCs w:val="24"/>
        </w:rPr>
        <w:t>5.4</w:t>
      </w:r>
      <w:r w:rsidR="00521228">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440376324"/>
      <w:bookmarkStart w:id="1310" w:name="_Ref440376401"/>
      <w:bookmarkStart w:id="1311"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09"/>
      <w:bookmarkEnd w:id="1310"/>
      <w:bookmarkEnd w:id="1311"/>
    </w:p>
    <w:p w:rsidR="00CA1534" w:rsidRPr="00026FDC" w:rsidRDefault="00CA1534" w:rsidP="00CA1534">
      <w:pPr>
        <w:pStyle w:val="3"/>
        <w:rPr>
          <w:szCs w:val="24"/>
        </w:rPr>
      </w:pPr>
      <w:bookmarkStart w:id="1312" w:name="_Toc440376305"/>
      <w:bookmarkStart w:id="1313" w:name="_Toc440382563"/>
      <w:bookmarkStart w:id="1314" w:name="_Toc440447233"/>
      <w:bookmarkStart w:id="1315" w:name="_Toc440631776"/>
      <w:bookmarkStart w:id="1316" w:name="_Toc440877429"/>
      <w:bookmarkStart w:id="1317"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2"/>
      <w:bookmarkEnd w:id="1313"/>
      <w:bookmarkEnd w:id="1314"/>
      <w:bookmarkEnd w:id="1315"/>
      <w:bookmarkEnd w:id="1316"/>
      <w:bookmarkEnd w:id="1317"/>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18" w:name="_Toc440376306"/>
      <w:bookmarkStart w:id="1319" w:name="_Toc440382564"/>
      <w:bookmarkStart w:id="1320" w:name="_Toc440447234"/>
      <w:bookmarkStart w:id="1321" w:name="_Toc440631777"/>
      <w:bookmarkStart w:id="1322" w:name="_Toc440877430"/>
      <w:bookmarkStart w:id="1323" w:name="_Toc441130548"/>
      <w:r w:rsidRPr="00026FDC">
        <w:rPr>
          <w:szCs w:val="24"/>
        </w:rPr>
        <w:lastRenderedPageBreak/>
        <w:t>Инструкции по заполнению</w:t>
      </w:r>
      <w:bookmarkEnd w:id="1318"/>
      <w:bookmarkEnd w:id="1319"/>
      <w:bookmarkEnd w:id="1320"/>
      <w:bookmarkEnd w:id="1321"/>
      <w:bookmarkEnd w:id="1322"/>
      <w:bookmarkEnd w:id="1323"/>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521228">
        <w:fldChar w:fldCharType="begin"/>
      </w:r>
      <w:r w:rsidR="00521228">
        <w:instrText xml:space="preserve"> REF _Ref440876668 \r \h  \* MERGEFORMAT </w:instrText>
      </w:r>
      <w:r w:rsidR="00521228">
        <w:fldChar w:fldCharType="separate"/>
      </w:r>
      <w:r w:rsidR="004B1AB4" w:rsidRPr="004B1AB4">
        <w:rPr>
          <w:sz w:val="24"/>
          <w:szCs w:val="24"/>
        </w:rPr>
        <w:t>3.3.10</w:t>
      </w:r>
      <w:r w:rsidR="00521228">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521228">
        <w:fldChar w:fldCharType="begin"/>
      </w:r>
      <w:r w:rsidR="00521228">
        <w:instrText xml:space="preserve"> REF _Ref55336310 \r \h  \* MERGEFORMAT </w:instrText>
      </w:r>
      <w:r w:rsidR="00521228">
        <w:fldChar w:fldCharType="separate"/>
      </w:r>
      <w:r w:rsidR="004B1AB4" w:rsidRPr="004B1AB4">
        <w:rPr>
          <w:sz w:val="24"/>
          <w:szCs w:val="24"/>
        </w:rPr>
        <w:t>5.1</w:t>
      </w:r>
      <w:r w:rsidR="00521228">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521228">
        <w:fldChar w:fldCharType="begin"/>
      </w:r>
      <w:r w:rsidR="00521228">
        <w:instrText xml:space="preserve"> REF _Ref440274337 \r \h  \* MERGEFORMAT </w:instrText>
      </w:r>
      <w:r w:rsidR="00521228">
        <w:fldChar w:fldCharType="separate"/>
      </w:r>
      <w:r w:rsidR="004B1AB4" w:rsidRPr="004B1AB4">
        <w:rPr>
          <w:sz w:val="24"/>
          <w:szCs w:val="24"/>
        </w:rPr>
        <w:t>5.2</w:t>
      </w:r>
      <w:r w:rsidR="00521228">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521228">
        <w:fldChar w:fldCharType="begin"/>
      </w:r>
      <w:r w:rsidR="00521228">
        <w:instrText xml:space="preserve"> REF _Ref440274366 \r \h  \* MERGEFORMAT </w:instrText>
      </w:r>
      <w:r w:rsidR="00521228">
        <w:fldChar w:fldCharType="separate"/>
      </w:r>
      <w:r w:rsidR="004B1AB4" w:rsidRPr="004B1AB4">
        <w:rPr>
          <w:sz w:val="24"/>
          <w:szCs w:val="24"/>
        </w:rPr>
        <w:t>5.4</w:t>
      </w:r>
      <w:r w:rsidR="00521228">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D15" w:rsidRDefault="00277D15">
      <w:pPr>
        <w:spacing w:line="240" w:lineRule="auto"/>
      </w:pPr>
      <w:r>
        <w:separator/>
      </w:r>
    </w:p>
  </w:endnote>
  <w:endnote w:type="continuationSeparator" w:id="0">
    <w:p w:rsidR="00277D15" w:rsidRDefault="00277D15">
      <w:pPr>
        <w:spacing w:line="240" w:lineRule="auto"/>
      </w:pPr>
      <w:r>
        <w:continuationSeparator/>
      </w:r>
    </w:p>
  </w:endnote>
  <w:endnote w:id="1">
    <w:p w:rsidR="00521228" w:rsidRDefault="00521228" w:rsidP="000A00A0">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21228" w:rsidRDefault="0052122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Pr="00FA0376" w:rsidRDefault="0052122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B77CE">
      <w:rPr>
        <w:noProof/>
        <w:sz w:val="16"/>
        <w:szCs w:val="16"/>
        <w:lang w:eastAsia="ru-RU"/>
      </w:rPr>
      <w:t>15</w:t>
    </w:r>
    <w:r w:rsidRPr="00FA0376">
      <w:rPr>
        <w:sz w:val="16"/>
        <w:szCs w:val="16"/>
        <w:lang w:eastAsia="ru-RU"/>
      </w:rPr>
      <w:fldChar w:fldCharType="end"/>
    </w:r>
  </w:p>
  <w:p w:rsidR="00521228" w:rsidRPr="00EE0539" w:rsidRDefault="0052122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F1BC1">
      <w:rPr>
        <w:sz w:val="18"/>
        <w:szCs w:val="18"/>
      </w:rPr>
      <w:t xml:space="preserve">Договора </w:t>
    </w:r>
    <w:r w:rsidR="007A2B14" w:rsidRPr="007A2B14">
      <w:rPr>
        <w:sz w:val="18"/>
        <w:szCs w:val="18"/>
      </w:rPr>
      <w:t>на оказание услуг по проживанию на время обучения на 2017 год</w:t>
    </w:r>
    <w:r w:rsidR="007A2B14" w:rsidRPr="002F1BC1">
      <w:rPr>
        <w:sz w:val="18"/>
        <w:szCs w:val="18"/>
      </w:rPr>
      <w:t xml:space="preserve"> </w:t>
    </w:r>
    <w:r w:rsidRPr="002F1BC1">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D15" w:rsidRDefault="00277D15">
      <w:pPr>
        <w:spacing w:line="240" w:lineRule="auto"/>
      </w:pPr>
      <w:r>
        <w:separator/>
      </w:r>
    </w:p>
  </w:footnote>
  <w:footnote w:type="continuationSeparator" w:id="0">
    <w:p w:rsidR="00277D15" w:rsidRDefault="00277D15">
      <w:pPr>
        <w:spacing w:line="240" w:lineRule="auto"/>
      </w:pPr>
      <w:r>
        <w:continuationSeparator/>
      </w:r>
    </w:p>
  </w:footnote>
  <w:footnote w:id="1">
    <w:p w:rsidR="00521228" w:rsidRDefault="00521228" w:rsidP="000A00A0">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Pr="00930031" w:rsidRDefault="0052122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228" w:rsidRDefault="005212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A0"/>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77D15"/>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3A6F"/>
    <w:rsid w:val="002C589F"/>
    <w:rsid w:val="002D2948"/>
    <w:rsid w:val="002D41BC"/>
    <w:rsid w:val="002D4BC6"/>
    <w:rsid w:val="002E5D59"/>
    <w:rsid w:val="002E6387"/>
    <w:rsid w:val="002E6D2D"/>
    <w:rsid w:val="002F1BC1"/>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3470"/>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3E77"/>
    <w:rsid w:val="00496CB3"/>
    <w:rsid w:val="004A3882"/>
    <w:rsid w:val="004A3A59"/>
    <w:rsid w:val="004A4292"/>
    <w:rsid w:val="004B027C"/>
    <w:rsid w:val="004B1AB4"/>
    <w:rsid w:val="004B3E87"/>
    <w:rsid w:val="004B4080"/>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1228"/>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6A53"/>
    <w:rsid w:val="005878D5"/>
    <w:rsid w:val="00595528"/>
    <w:rsid w:val="00596921"/>
    <w:rsid w:val="005A2CAE"/>
    <w:rsid w:val="005A3827"/>
    <w:rsid w:val="005A3F4B"/>
    <w:rsid w:val="005A708D"/>
    <w:rsid w:val="005B074F"/>
    <w:rsid w:val="005B5062"/>
    <w:rsid w:val="005B75A6"/>
    <w:rsid w:val="005C08CA"/>
    <w:rsid w:val="005C10C6"/>
    <w:rsid w:val="005C22A4"/>
    <w:rsid w:val="005C3F93"/>
    <w:rsid w:val="005C6F5D"/>
    <w:rsid w:val="005D16BC"/>
    <w:rsid w:val="005D4A00"/>
    <w:rsid w:val="005D7AA7"/>
    <w:rsid w:val="005E1025"/>
    <w:rsid w:val="005E116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2738F"/>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2B14"/>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336"/>
    <w:rsid w:val="009E049A"/>
    <w:rsid w:val="009E24FD"/>
    <w:rsid w:val="009E319E"/>
    <w:rsid w:val="009E3750"/>
    <w:rsid w:val="009E5AF9"/>
    <w:rsid w:val="009E65C0"/>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45B3"/>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2BB9"/>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5731"/>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6F77"/>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D7B91"/>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0C3"/>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A745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2CBD"/>
    <w:rsid w:val="00EA3F63"/>
    <w:rsid w:val="00EB1E5E"/>
    <w:rsid w:val="00EB5268"/>
    <w:rsid w:val="00EC1043"/>
    <w:rsid w:val="00EC2E49"/>
    <w:rsid w:val="00EC73BD"/>
    <w:rsid w:val="00ED01BF"/>
    <w:rsid w:val="00ED30BB"/>
    <w:rsid w:val="00ED5414"/>
    <w:rsid w:val="00ED5C7C"/>
    <w:rsid w:val="00ED6C19"/>
    <w:rsid w:val="00ED6E97"/>
    <w:rsid w:val="00EE04FB"/>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7CE"/>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 w:type="paragraph" w:styleId="afffffff7">
    <w:name w:val="endnote text"/>
    <w:basedOn w:val="a2"/>
    <w:link w:val="afffffff8"/>
    <w:uiPriority w:val="99"/>
    <w:rsid w:val="000A00A0"/>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0A00A0"/>
  </w:style>
  <w:style w:type="character" w:styleId="afffffff9">
    <w:name w:val="endnote reference"/>
    <w:basedOn w:val="a3"/>
    <w:uiPriority w:val="99"/>
    <w:rsid w:val="000A00A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33F3B-C22E-4FC8-9C27-2ADF2A675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79</Pages>
  <Words>23743</Words>
  <Characters>135338</Characters>
  <Application>Microsoft Office Word</Application>
  <DocSecurity>0</DocSecurity>
  <Lines>1127</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158764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79</cp:revision>
  <cp:lastPrinted>2016-11-09T12:14:00Z</cp:lastPrinted>
  <dcterms:created xsi:type="dcterms:W3CDTF">2016-01-15T11:45:00Z</dcterms:created>
  <dcterms:modified xsi:type="dcterms:W3CDTF">2016-11-09T13:02:00Z</dcterms:modified>
</cp:coreProperties>
</file>