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582"/>
        <w:gridCol w:w="4850"/>
      </w:tblGrid>
      <w:tr w:rsidR="006A734F" w:rsidRPr="001908BD" w14:paraId="30C37899" w14:textId="77777777" w:rsidTr="00854860">
        <w:tc>
          <w:tcPr>
            <w:tcW w:w="576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0"/>
              <w:gridCol w:w="2506"/>
            </w:tblGrid>
            <w:tr w:rsidR="00446A85" w:rsidRPr="001908BD" w14:paraId="3F421281" w14:textId="77777777" w:rsidTr="00DC0526">
              <w:tc>
                <w:tcPr>
                  <w:tcW w:w="5766" w:type="dxa"/>
                  <w:shd w:val="clear" w:color="auto" w:fill="auto"/>
                </w:tcPr>
                <w:p w14:paraId="4D799D4A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023" w:type="dxa"/>
                  <w:shd w:val="clear" w:color="auto" w:fill="auto"/>
                </w:tcPr>
                <w:p w14:paraId="4D93EEEF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4CCA3DF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023" w:type="dxa"/>
            <w:shd w:val="clear" w:color="auto" w:fill="auto"/>
          </w:tcPr>
          <w:p w14:paraId="19B78705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</w:tr>
    </w:tbl>
    <w:p w14:paraId="55F65EBF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679DA511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25D27BA8" w14:textId="77777777" w:rsidR="006A734F" w:rsidRPr="003246B1" w:rsidRDefault="006A734F" w:rsidP="006A734F">
      <w:pPr>
        <w:pStyle w:val="2"/>
        <w:numPr>
          <w:ilvl w:val="0"/>
          <w:numId w:val="0"/>
        </w:numPr>
        <w:rPr>
          <w:sz w:val="26"/>
          <w:szCs w:val="26"/>
        </w:rPr>
      </w:pPr>
      <w:r w:rsidRPr="003246B1">
        <w:rPr>
          <w:sz w:val="26"/>
          <w:szCs w:val="26"/>
        </w:rPr>
        <w:t>ТЕХНИЧЕСКОЕ ЗАДАНИЕ</w:t>
      </w:r>
    </w:p>
    <w:p w14:paraId="16DEA6E3" w14:textId="77777777" w:rsidR="006A734F" w:rsidRPr="003246B1" w:rsidRDefault="006A734F" w:rsidP="006A734F">
      <w:pPr>
        <w:jc w:val="center"/>
        <w:rPr>
          <w:sz w:val="26"/>
          <w:szCs w:val="26"/>
        </w:rPr>
      </w:pPr>
      <w:r w:rsidRPr="003246B1">
        <w:rPr>
          <w:sz w:val="26"/>
          <w:szCs w:val="26"/>
        </w:rPr>
        <w:t>на проведение ТЗП по выбору подрядчика</w:t>
      </w:r>
    </w:p>
    <w:p w14:paraId="76B5178C" w14:textId="11A61163" w:rsidR="006A734F" w:rsidRPr="00232AFB" w:rsidRDefault="006A734F" w:rsidP="00232AFB">
      <w:pPr>
        <w:pStyle w:val="a4"/>
        <w:ind w:left="0" w:firstLine="0"/>
        <w:rPr>
          <w:bCs/>
          <w:sz w:val="26"/>
          <w:szCs w:val="26"/>
          <w:lang w:val="ru-RU"/>
        </w:rPr>
      </w:pPr>
      <w:r w:rsidRPr="003246B1">
        <w:rPr>
          <w:sz w:val="26"/>
          <w:szCs w:val="26"/>
        </w:rPr>
        <w:t>на выпол</w:t>
      </w:r>
      <w:r w:rsidR="00ED7FCF">
        <w:rPr>
          <w:bCs/>
          <w:color w:val="000000" w:themeColor="text1"/>
          <w:sz w:val="26"/>
          <w:szCs w:val="26"/>
          <w:lang w:val="ru-RU"/>
        </w:rPr>
        <w:t>н</w:t>
      </w:r>
      <w:r w:rsidRPr="003246B1">
        <w:rPr>
          <w:sz w:val="26"/>
          <w:szCs w:val="26"/>
        </w:rPr>
        <w:t xml:space="preserve">ение работ «под ключ» по </w:t>
      </w:r>
      <w:r w:rsidR="00506E8F">
        <w:rPr>
          <w:bCs/>
          <w:sz w:val="26"/>
          <w:szCs w:val="26"/>
          <w:lang w:val="ru-RU"/>
        </w:rPr>
        <w:t xml:space="preserve">проектированию и строительству </w:t>
      </w:r>
      <w:sdt>
        <w:sdtPr>
          <w:rPr>
            <w:sz w:val="26"/>
            <w:szCs w:val="26"/>
            <w:lang w:val="ru-RU"/>
          </w:rPr>
          <w:alias w:val="объект"/>
          <w:id w:val="773900822"/>
          <w:placeholder>
            <w:docPart w:val="40F7EE73CCDF486AB4256610169D8882"/>
          </w:placeholder>
          <w15:color w:val="FF0000"/>
        </w:sdtPr>
        <w:sdtEndPr/>
        <w:sdtContent>
          <w:r w:rsidR="001717F0">
            <w:rPr>
              <w:sz w:val="26"/>
              <w:szCs w:val="26"/>
              <w:lang w:val="ru-RU"/>
            </w:rPr>
            <w:t>ВЛ-0,4 кВ</w:t>
          </w:r>
        </w:sdtContent>
      </w:sdt>
      <w:r w:rsidR="00ED7FCF">
        <w:rPr>
          <w:bCs/>
          <w:color w:val="000000" w:themeColor="text1"/>
          <w:sz w:val="26"/>
          <w:szCs w:val="26"/>
          <w:lang w:val="ru-RU"/>
        </w:rPr>
        <w:t xml:space="preserve"> </w:t>
      </w:r>
      <w:r w:rsidR="00043B1F">
        <w:rPr>
          <w:bCs/>
          <w:sz w:val="26"/>
          <w:szCs w:val="26"/>
          <w:lang w:val="ru-RU"/>
        </w:rPr>
        <w:t>дл</w:t>
      </w:r>
      <w:r w:rsidR="00BA6554" w:rsidRPr="003246B1">
        <w:rPr>
          <w:sz w:val="26"/>
          <w:szCs w:val="26"/>
        </w:rPr>
        <w:t>я</w:t>
      </w:r>
      <w:r w:rsidR="00C260DD" w:rsidRPr="003246B1">
        <w:rPr>
          <w:sz w:val="26"/>
          <w:szCs w:val="26"/>
          <w:lang w:val="ru-RU"/>
        </w:rPr>
        <w:t xml:space="preserve"> технологического</w:t>
      </w:r>
      <w:r w:rsidR="00183E1A" w:rsidRPr="003246B1">
        <w:rPr>
          <w:sz w:val="26"/>
          <w:szCs w:val="26"/>
          <w:lang w:val="ru-RU"/>
        </w:rPr>
        <w:t xml:space="preserve"> присоединения</w:t>
      </w:r>
      <w:r w:rsidR="000F5A02" w:rsidRPr="000F5A02">
        <w:rPr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669145427"/>
          <w:placeholder>
            <w:docPart w:val="52FEBA963CF046C4927485B924AA95A7"/>
          </w:placeholder>
          <w15:color w:val="FF0000"/>
        </w:sdtPr>
        <w:sdtContent>
          <w:r w:rsidR="001717F0">
            <w:rPr>
              <w:sz w:val="26"/>
              <w:szCs w:val="26"/>
              <w:lang w:val="ru-RU"/>
            </w:rPr>
            <w:t>жилого дома</w:t>
          </w:r>
        </w:sdtContent>
      </w:sdt>
      <w:r w:rsidRPr="003246B1">
        <w:rPr>
          <w:sz w:val="26"/>
          <w:szCs w:val="26"/>
          <w:lang w:val="ru-RU"/>
        </w:rPr>
        <w:t>.</w:t>
      </w:r>
    </w:p>
    <w:p w14:paraId="1C5541D5" w14:textId="3050941F" w:rsidR="00F15D17" w:rsidRPr="00512BDA" w:rsidRDefault="004955D9" w:rsidP="00A35856">
      <w:pPr>
        <w:pStyle w:val="a4"/>
        <w:ind w:left="0" w:firstLine="0"/>
        <w:rPr>
          <w:b/>
          <w:sz w:val="26"/>
          <w:szCs w:val="26"/>
          <w:lang w:val="ru-RU"/>
        </w:rPr>
      </w:pPr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EndPr/>
        <w:sdtContent>
          <w:r w:rsidR="001717F0">
            <w:rPr>
              <w:b/>
              <w:sz w:val="26"/>
              <w:szCs w:val="26"/>
              <w:lang w:val="ru-RU"/>
            </w:rPr>
            <w:t>Беляев Андрей Алексеевич</w:t>
          </w:r>
        </w:sdtContent>
      </w:sdt>
      <w:r w:rsidR="00512BDA">
        <w:rPr>
          <w:b/>
          <w:sz w:val="26"/>
          <w:szCs w:val="26"/>
          <w:lang w:val="ru-RU"/>
        </w:rPr>
        <w:t>.</w:t>
      </w:r>
    </w:p>
    <w:p w14:paraId="0DCB587B" w14:textId="77777777" w:rsidR="00B027AF" w:rsidRPr="008E2648" w:rsidRDefault="00183E1A" w:rsidP="00183E1A">
      <w:pPr>
        <w:pStyle w:val="a4"/>
        <w:tabs>
          <w:tab w:val="left" w:pos="5330"/>
        </w:tabs>
        <w:ind w:left="0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4D0E20D4" w14:textId="77777777" w:rsidR="0059259D" w:rsidRPr="008E2648" w:rsidRDefault="0059259D" w:rsidP="00312A57">
      <w:pPr>
        <w:pStyle w:val="a4"/>
        <w:ind w:left="0" w:firstLine="0"/>
        <w:rPr>
          <w:sz w:val="26"/>
          <w:szCs w:val="26"/>
        </w:rPr>
      </w:pPr>
    </w:p>
    <w:p w14:paraId="320E3D0F" w14:textId="77777777" w:rsidR="003E034A" w:rsidRPr="000F2BC0" w:rsidRDefault="003E034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  <w:lang w:val="ru-RU"/>
        </w:rPr>
        <w:t>Основание выполнения работ</w:t>
      </w:r>
    </w:p>
    <w:p w14:paraId="67492C55" w14:textId="77777777" w:rsidR="003E034A" w:rsidRPr="000F2BC0" w:rsidRDefault="003E034A" w:rsidP="000F2BC0">
      <w:pPr>
        <w:pStyle w:val="af0"/>
        <w:ind w:left="0" w:firstLine="851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5D16C46F" w:rsidR="003E034A" w:rsidRPr="00512BDA" w:rsidRDefault="003E034A" w:rsidP="000F2BC0">
      <w:pPr>
        <w:pStyle w:val="af0"/>
        <w:ind w:left="0"/>
        <w:jc w:val="both"/>
        <w:rPr>
          <w:bCs/>
          <w:caps/>
          <w:sz w:val="24"/>
          <w:szCs w:val="24"/>
        </w:rPr>
      </w:pPr>
      <w:r w:rsidRPr="000F2BC0">
        <w:rPr>
          <w:bCs/>
          <w:sz w:val="24"/>
          <w:szCs w:val="24"/>
        </w:rPr>
        <w:t xml:space="preserve">(код инвестиционного </w:t>
      </w:r>
      <w:r w:rsidRPr="00232AFB">
        <w:rPr>
          <w:bCs/>
          <w:sz w:val="24"/>
          <w:szCs w:val="24"/>
        </w:rPr>
        <w:t>проекта</w:t>
      </w:r>
      <w:r w:rsidR="00FA43BB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1717F0">
            <w:rPr>
              <w:bCs/>
              <w:sz w:val="24"/>
              <w:szCs w:val="24"/>
            </w:rPr>
            <w:t>ТБ-1119</w:t>
          </w:r>
        </w:sdtContent>
      </w:sdt>
      <w:r w:rsidRPr="000F2BC0">
        <w:rPr>
          <w:bCs/>
          <w:sz w:val="24"/>
          <w:szCs w:val="24"/>
        </w:rPr>
        <w:t>).</w:t>
      </w:r>
      <w:r w:rsidR="00B15B6B" w:rsidRPr="00B15B6B">
        <w:rPr>
          <w:sz w:val="26"/>
          <w:szCs w:val="26"/>
        </w:rPr>
        <w:t xml:space="preserve"> </w:t>
      </w:r>
    </w:p>
    <w:p w14:paraId="34E90903" w14:textId="77777777" w:rsidR="003E034A" w:rsidRPr="0047707E" w:rsidRDefault="003E034A" w:rsidP="000F2BC0">
      <w:pPr>
        <w:pStyle w:val="a4"/>
        <w:ind w:left="709" w:firstLine="0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0F2BC0" w:rsidRDefault="0059259D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Общие требования</w:t>
      </w:r>
      <w:r w:rsidR="0063498D" w:rsidRPr="000F2BC0">
        <w:rPr>
          <w:b/>
          <w:sz w:val="24"/>
          <w:szCs w:val="24"/>
          <w:lang w:val="ru-RU"/>
        </w:rPr>
        <w:t>.</w:t>
      </w:r>
    </w:p>
    <w:p w14:paraId="34F8B3FF" w14:textId="77777777" w:rsidR="0009369A" w:rsidRPr="000F2BC0" w:rsidRDefault="0059259D" w:rsidP="000F2BC0">
      <w:pPr>
        <w:pStyle w:val="a4"/>
        <w:tabs>
          <w:tab w:val="left" w:pos="1134"/>
          <w:tab w:val="left" w:pos="1276"/>
        </w:tabs>
        <w:ind w:left="709" w:firstLine="0"/>
        <w:jc w:val="both"/>
        <w:rPr>
          <w:b/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1-й этап</w:t>
      </w:r>
      <w:r w:rsidRPr="000F2BC0">
        <w:rPr>
          <w:b/>
          <w:bCs/>
          <w:iCs/>
          <w:sz w:val="24"/>
          <w:szCs w:val="24"/>
        </w:rPr>
        <w:t xml:space="preserve">: </w:t>
      </w:r>
    </w:p>
    <w:p w14:paraId="441E1813" w14:textId="6D6FBAD3" w:rsidR="003E6DE5" w:rsidRPr="000F2BC0" w:rsidRDefault="003E6DE5" w:rsidP="000F2BC0">
      <w:pPr>
        <w:pStyle w:val="a4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Разработать проектно-сметную документацию (ПСД) для </w:t>
      </w:r>
      <w:r w:rsidR="00506E8F">
        <w:rPr>
          <w:sz w:val="24"/>
          <w:szCs w:val="24"/>
          <w:lang w:val="ru-RU"/>
        </w:rPr>
        <w:t>нового строительства</w:t>
      </w:r>
      <w:r w:rsidR="00B15B6B" w:rsidRPr="00B15B6B">
        <w:rPr>
          <w:bCs/>
          <w:sz w:val="26"/>
          <w:szCs w:val="26"/>
          <w:lang w:val="ru-RU"/>
        </w:rPr>
        <w:t xml:space="preserve"> </w:t>
      </w:r>
      <w:sdt>
        <w:sdtPr>
          <w:rPr>
            <w:bCs/>
            <w:sz w:val="26"/>
            <w:szCs w:val="26"/>
            <w:lang w:val="ru-RU"/>
          </w:rPr>
          <w:alias w:val="объект строительства"/>
          <w:tag w:val="объект строительства"/>
          <w:id w:val="663903907"/>
          <w:placeholder>
            <w:docPart w:val="DAC9CC6479374EFE93586A034B6D5057"/>
          </w:placeholder>
          <w15:color w:val="FF0000"/>
          <w:dropDownList>
            <w:listItem w:displayText="ВЛ-0,4 кВ" w:value="ВЛ-0,4 кВ"/>
            <w:listItem w:displayText="КЛ-0,4 кВ" w:value="КЛ-0,4 кВ"/>
            <w:listItem w:displayText="ВЛ-10 кВ" w:value="ВЛ-10 кВ"/>
            <w:listItem w:displayText="ВЛ-10 кВ, ВЛ-0,4 кВ, ТП-10/0,4 кВ" w:value="ВЛ-10 кВ, ВЛ-0,4 кВ, ТП-10/0,4 кВ"/>
            <w:listItem w:displayText="КЛ-0,4 кВ, ТП-10/0,4 кВ" w:value="КЛ-0,4 кВ, ТП-10/0,4 кВ"/>
            <w:listItem w:displayText="КЛ-0,4 кВ, ТП-6/0,4 кВ" w:value="КЛ-0,4 кВ, ТП-6/0,4 кВ"/>
            <w:listItem w:displayText="КЛ-10 кВ, КЛ-0,4 кВ, КЛ-0,4 кВ, ТП-10/0,4 кВ" w:value="КЛ-10 кВ, КЛ-0,4 кВ, КЛ-0,4 кВ, ТП-10/0,4 кВ"/>
            <w:listItem w:displayText="ВЛ-6 кВ, ВЛ-0,4 кВ, ТП-10/0,4 кВ" w:value="ВЛ-6 кВ, ВЛ-0,4 кВ, ТП-10/0,4 кВ"/>
            <w:listItem w:displayText="КЛ-10 кВ, ВЛ-0,4 кВ, ТП-10/0,4 кВ" w:value="КЛ-10 кВ, ВЛ-0,4 кВ, ТП-10/0,4 кВ"/>
            <w:listItem w:displayText="КЛ-6 кВ, ВЛ-0,4 кВ, ТП-6/0,4 кВ" w:value="КЛ-6 кВ, ВЛ-0,4 кВ, ТП-6/0,4 кВ"/>
            <w:listItem w:displayText="КЛ-6 кВ, КЛ-0,4 кВ, ТП-6/0,4 кВ" w:value="КЛ-6 кВ, КЛ-0,4 кВ, ТП-6/0,4 кВ"/>
          </w:dropDownList>
        </w:sdtPr>
        <w:sdtEndPr/>
        <w:sdtContent>
          <w:r w:rsidR="001717F0">
            <w:rPr>
              <w:bCs/>
              <w:sz w:val="26"/>
              <w:szCs w:val="26"/>
              <w:lang w:val="ru-RU"/>
            </w:rPr>
            <w:t>ВЛ-0,4 кВ</w:t>
          </w:r>
        </w:sdtContent>
      </w:sdt>
      <w:r w:rsidR="00EF0BCC" w:rsidRPr="000F2BC0">
        <w:rPr>
          <w:sz w:val="24"/>
          <w:szCs w:val="24"/>
          <w:lang w:val="ru-RU"/>
        </w:rPr>
        <w:t>,</w:t>
      </w:r>
      <w:r w:rsidRPr="000F2BC0">
        <w:rPr>
          <w:sz w:val="24"/>
          <w:szCs w:val="24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 xml:space="preserve">расположенных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рм" w:value="Моршанскрм"/>
            <w:listItem w:displayText="Северный" w:value="Северный"/>
            <w:listItem w:displayText="Рассказовский" w:value="Рассказовский"/>
            <w:listItem w:displayText="Мордовский" w:value="Мордовский"/>
            <w:listItem w:displayText="Сосновский" w:value="Сосновский"/>
            <w:listItem w:displayText="Пичаевский" w:value="Пичаевский"/>
            <w:listItem w:displayText="Сампурский" w:value="Сампурский"/>
            <w:listItem w:displayText="Петровский" w:value="Петровский"/>
            <w:listItem w:displayText="Токаревский" w:value="Токаревский"/>
            <w:listItem w:displayText="Жердевский" w:value="Жердевский"/>
            <w:listItem w:displayText="Ржаксинский" w:value="Ржаксинский"/>
            <w:listItem w:displayText="Уваровский" w:value="Уваровский"/>
            <w:listItem w:displayText="Инжавинский" w:value="Инжавинский"/>
            <w:listItem w:displayText="Кирсановский" w:value="Кирсановский"/>
            <w:listItem w:displayText="Гавриловский" w:value="Гавриловский"/>
          </w:comboBox>
        </w:sdtPr>
        <w:sdtEndPr/>
        <w:sdtContent>
          <w:r w:rsidR="001717F0">
            <w:rPr>
              <w:bCs/>
              <w:sz w:val="24"/>
              <w:szCs w:val="24"/>
              <w:lang w:val="ru-RU"/>
            </w:rPr>
            <w:t>Тамбовском</w:t>
          </w:r>
        </w:sdtContent>
      </w:sdt>
      <w:r w:rsidR="00B15B6B">
        <w:rPr>
          <w:bCs/>
          <w:sz w:val="24"/>
          <w:szCs w:val="24"/>
          <w:lang w:val="ru-RU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>РЭС</w:t>
      </w:r>
      <w:r w:rsidR="0001049C" w:rsidRPr="000F2BC0">
        <w:rPr>
          <w:bCs/>
          <w:sz w:val="24"/>
          <w:szCs w:val="24"/>
          <w:lang w:val="ru-RU"/>
        </w:rPr>
        <w:t xml:space="preserve"> (по адресу</w:t>
      </w:r>
      <w:r w:rsidR="000F2BC0">
        <w:rPr>
          <w:bCs/>
          <w:sz w:val="24"/>
          <w:szCs w:val="24"/>
          <w:lang w:val="ru-RU"/>
        </w:rPr>
        <w:t>: Тамбовская область,</w:t>
      </w:r>
      <w:r w:rsidR="00E13EDE">
        <w:rPr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-1597014583"/>
          <w:placeholder>
            <w:docPart w:val="4CB39FD42F7647B9B8DABB481758E34E"/>
          </w:placeholder>
          <w15:color w:val="FF0000"/>
        </w:sdtPr>
        <w:sdtEndPr/>
        <w:sdtContent>
          <w:r w:rsidR="001717F0">
            <w:rPr>
              <w:sz w:val="26"/>
              <w:szCs w:val="26"/>
              <w:lang w:val="ru-RU"/>
            </w:rPr>
            <w:t>Тамбовский район, г. Котовск, ул. Кузьминская, 11</w:t>
          </w:r>
        </w:sdtContent>
      </w:sdt>
      <w:r w:rsidR="00E2789B">
        <w:rPr>
          <w:bCs/>
          <w:sz w:val="24"/>
          <w:szCs w:val="24"/>
          <w:lang w:val="ru-RU"/>
        </w:rPr>
        <w:t>)</w:t>
      </w:r>
      <w:r w:rsidR="00F961D8" w:rsidRPr="000F2BC0">
        <w:rPr>
          <w:bCs/>
          <w:iCs/>
          <w:sz w:val="24"/>
          <w:szCs w:val="24"/>
          <w:lang w:val="ru-RU"/>
        </w:rPr>
        <w:t xml:space="preserve">, с учетом требований НТД, указанных в п. 6 настоящего ТЗ. </w:t>
      </w:r>
      <w:r w:rsidR="00F961D8" w:rsidRPr="000F2BC0">
        <w:rPr>
          <w:bCs/>
          <w:sz w:val="24"/>
          <w:szCs w:val="24"/>
          <w:lang w:val="ru-RU"/>
        </w:rPr>
        <w:t>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ТЗ</w:t>
      </w:r>
      <w:r w:rsidR="00F961D8" w:rsidRPr="000F2BC0">
        <w:rPr>
          <w:bCs/>
          <w:iCs/>
          <w:sz w:val="24"/>
          <w:szCs w:val="24"/>
        </w:rPr>
        <w:t>.</w:t>
      </w:r>
    </w:p>
    <w:p w14:paraId="518E73F5" w14:textId="77777777" w:rsidR="00F961D8" w:rsidRPr="000F2BC0" w:rsidRDefault="00F961D8" w:rsidP="00271F0D">
      <w:pPr>
        <w:pStyle w:val="a4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использования.</w:t>
      </w:r>
    </w:p>
    <w:p w14:paraId="61035CC9" w14:textId="77777777" w:rsidR="0059259D" w:rsidRPr="000F2BC0" w:rsidRDefault="0009369A" w:rsidP="000F2BC0">
      <w:pPr>
        <w:pStyle w:val="a4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Выполнить согласование проекта с Заказчиком, заинтересованными сторонами и надзорными органами (при необходимости).</w:t>
      </w:r>
    </w:p>
    <w:p w14:paraId="590B829B" w14:textId="77777777" w:rsidR="0059259D" w:rsidRPr="000F2BC0" w:rsidRDefault="0059259D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2-й этап</w:t>
      </w:r>
      <w:r w:rsidRPr="000F2BC0">
        <w:rPr>
          <w:b/>
          <w:bCs/>
          <w:iCs/>
          <w:sz w:val="24"/>
          <w:szCs w:val="24"/>
        </w:rPr>
        <w:t xml:space="preserve">: </w:t>
      </w:r>
      <w:r w:rsidR="00F961D8" w:rsidRPr="000F2B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</w:t>
      </w:r>
      <w:r w:rsidR="0009369A" w:rsidRPr="000F2BC0">
        <w:rPr>
          <w:bCs/>
          <w:iCs/>
          <w:sz w:val="24"/>
          <w:szCs w:val="24"/>
        </w:rPr>
        <w:t>.</w:t>
      </w:r>
    </w:p>
    <w:p w14:paraId="299E4A41" w14:textId="77777777" w:rsidR="00C02914" w:rsidRPr="000F2BC0" w:rsidRDefault="00C02914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14:paraId="38936034" w14:textId="77777777" w:rsidR="0009369A" w:rsidRPr="000F2BC0" w:rsidRDefault="0009369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Исходные данные для проект</w:t>
      </w:r>
      <w:r w:rsidR="0063498D" w:rsidRPr="000F2BC0">
        <w:rPr>
          <w:b/>
          <w:sz w:val="24"/>
          <w:szCs w:val="24"/>
        </w:rPr>
        <w:t>ирования и проведения СМР и ПНР:</w:t>
      </w:r>
    </w:p>
    <w:p w14:paraId="08DE7466" w14:textId="100DD784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договор на технологическое присоединение № </w:t>
      </w:r>
      <w:sdt>
        <w:sdtPr>
          <w:rPr>
            <w:bCs/>
            <w:sz w:val="24"/>
            <w:szCs w:val="24"/>
          </w:rPr>
          <w:id w:val="-779102794"/>
          <w:placeholder>
            <w:docPart w:val="A44ACE63ED104F04A0064F223930D2B1"/>
          </w:placeholder>
          <w15:color w:val="FF0000"/>
        </w:sdtPr>
        <w:sdtEndPr/>
        <w:sdtContent>
          <w:r w:rsidR="001717F0">
            <w:rPr>
              <w:bCs/>
              <w:sz w:val="24"/>
              <w:szCs w:val="24"/>
            </w:rPr>
            <w:t>41893236</w:t>
          </w:r>
        </w:sdtContent>
      </w:sdt>
      <w:r w:rsidR="00A35856">
        <w:rPr>
          <w:bCs/>
          <w:sz w:val="24"/>
          <w:szCs w:val="24"/>
        </w:rPr>
        <w:t xml:space="preserve"> </w:t>
      </w:r>
      <w:r w:rsidR="00417319"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-663166274"/>
          <w:placeholder>
            <w:docPart w:val="677A39FCFD61457B9B96458F972CC95A"/>
          </w:placeholder>
          <w15:color w:val="FF0000"/>
        </w:sdtPr>
        <w:sdtEndPr/>
        <w:sdtContent>
          <w:r w:rsidR="001717F0">
            <w:rPr>
              <w:bCs/>
              <w:sz w:val="24"/>
              <w:szCs w:val="24"/>
            </w:rPr>
            <w:t>21.10</w:t>
          </w:r>
        </w:sdtContent>
      </w:sdt>
      <w:r w:rsidRPr="000F2BC0">
        <w:rPr>
          <w:bCs/>
          <w:sz w:val="24"/>
          <w:szCs w:val="24"/>
        </w:rPr>
        <w:t>.201</w:t>
      </w:r>
      <w:r w:rsidR="005050DC" w:rsidRPr="000F2BC0">
        <w:rPr>
          <w:bCs/>
          <w:sz w:val="24"/>
          <w:szCs w:val="24"/>
        </w:rPr>
        <w:t>9</w:t>
      </w:r>
      <w:r w:rsidRPr="000F2BC0">
        <w:rPr>
          <w:bCs/>
          <w:sz w:val="24"/>
          <w:szCs w:val="24"/>
        </w:rPr>
        <w:t xml:space="preserve"> г.;</w:t>
      </w:r>
    </w:p>
    <w:p w14:paraId="592427CC" w14:textId="7C9C30CC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- ТУ для присоединения к электрическим сетям №</w:t>
      </w:r>
      <w:r w:rsidR="00C84656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08725113"/>
          <w:placeholder>
            <w:docPart w:val="BAF7C307F2AF42AE9951F41644479CEB"/>
          </w:placeholder>
          <w15:color w:val="FF0000"/>
        </w:sdtPr>
        <w:sdtEndPr/>
        <w:sdtContent>
          <w:r w:rsidR="001717F0">
            <w:rPr>
              <w:bCs/>
              <w:sz w:val="24"/>
              <w:szCs w:val="24"/>
            </w:rPr>
            <w:t>20599796</w:t>
          </w:r>
        </w:sdtContent>
      </w:sdt>
      <w:r w:rsidR="0013274B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1104382300"/>
          <w:placeholder>
            <w:docPart w:val="C86D783B9A0F4F30B7CEB0EF871904AC"/>
          </w:placeholder>
          <w15:color w:val="FF0000"/>
        </w:sdtPr>
        <w:sdtEndPr/>
        <w:sdtContent>
          <w:r w:rsidR="001717F0">
            <w:rPr>
              <w:bCs/>
              <w:sz w:val="24"/>
              <w:szCs w:val="24"/>
            </w:rPr>
            <w:t>8.10</w:t>
          </w:r>
        </w:sdtContent>
      </w:sdt>
      <w:r w:rsidR="005050DC" w:rsidRPr="000F2BC0">
        <w:rPr>
          <w:bCs/>
          <w:sz w:val="24"/>
          <w:szCs w:val="24"/>
        </w:rPr>
        <w:t>.2019</w:t>
      </w:r>
      <w:r w:rsidRPr="000F2BC0">
        <w:rPr>
          <w:bCs/>
          <w:sz w:val="24"/>
          <w:szCs w:val="24"/>
        </w:rPr>
        <w:t xml:space="preserve"> г.;</w:t>
      </w:r>
    </w:p>
    <w:p w14:paraId="5B17A688" w14:textId="498B0CBA" w:rsidR="003E6DE5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характеристика присоединяемого </w:t>
      </w:r>
      <w:r w:rsidR="00887005" w:rsidRPr="000F2BC0">
        <w:rPr>
          <w:bCs/>
          <w:sz w:val="24"/>
          <w:szCs w:val="24"/>
        </w:rPr>
        <w:t xml:space="preserve">объекта: максимальная мощность </w:t>
      </w:r>
      <w:sdt>
        <w:sdtPr>
          <w:rPr>
            <w:bCs/>
            <w:sz w:val="24"/>
            <w:szCs w:val="24"/>
          </w:rPr>
          <w:id w:val="586265513"/>
          <w:placeholder>
            <w:docPart w:val="C9A5530E83DA4E568B4EC2A077CB7B45"/>
          </w:placeholder>
          <w15:color w:val="FF0000"/>
        </w:sdtPr>
        <w:sdtEndPr/>
        <w:sdtContent>
          <w:r w:rsidR="001717F0">
            <w:rPr>
              <w:bCs/>
              <w:sz w:val="24"/>
              <w:szCs w:val="24"/>
            </w:rPr>
            <w:t>15</w:t>
          </w:r>
        </w:sdtContent>
      </w:sdt>
      <w:r w:rsidRPr="000F2BC0">
        <w:rPr>
          <w:bCs/>
          <w:sz w:val="24"/>
          <w:szCs w:val="24"/>
        </w:rPr>
        <w:t xml:space="preserve"> кВт, категория надёжности электроснабжения – </w:t>
      </w:r>
      <w:sdt>
        <w:sdtPr>
          <w:rPr>
            <w:bCs/>
            <w:sz w:val="24"/>
            <w:szCs w:val="24"/>
          </w:rPr>
          <w:id w:val="1775355526"/>
          <w:placeholder>
            <w:docPart w:val="F3DF5609E0E3420EB7F3EBA1787022AB"/>
          </w:placeholder>
          <w15:color w:val="FF0000"/>
        </w:sdtPr>
        <w:sdtEndPr/>
        <w:sdtContent>
          <w:r w:rsidR="001717F0">
            <w:rPr>
              <w:bCs/>
              <w:sz w:val="24"/>
              <w:szCs w:val="24"/>
              <w:lang w:val="en-US"/>
            </w:rPr>
            <w:t>III</w:t>
          </w:r>
        </w:sdtContent>
      </w:sdt>
      <w:r w:rsidRPr="000F2BC0">
        <w:rPr>
          <w:bCs/>
          <w:sz w:val="24"/>
          <w:szCs w:val="24"/>
        </w:rPr>
        <w:t>, номинальный уровень напряжения на границе балансового разграничения</w:t>
      </w:r>
      <w:r w:rsidR="002B2C38" w:rsidRPr="000F2BC0">
        <w:rPr>
          <w:bCs/>
          <w:sz w:val="24"/>
          <w:szCs w:val="24"/>
        </w:rPr>
        <w:t xml:space="preserve"> </w:t>
      </w:r>
      <w:r w:rsidR="00324436">
        <w:rPr>
          <w:bCs/>
          <w:sz w:val="24"/>
          <w:szCs w:val="24"/>
        </w:rPr>
        <w:t>–</w:t>
      </w:r>
      <w:r w:rsidR="00433B67" w:rsidRPr="00433B67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1549650"/>
          <w:placeholder>
            <w:docPart w:val="4F68B0ADD17C47E2B99003243481DA46"/>
          </w:placeholder>
          <w15:color w:val="FF0000"/>
        </w:sdtPr>
        <w:sdtEndPr/>
        <w:sdtContent>
          <w:r w:rsidR="001717F0">
            <w:rPr>
              <w:bCs/>
              <w:sz w:val="24"/>
              <w:szCs w:val="24"/>
            </w:rPr>
            <w:t>0,4</w:t>
          </w:r>
        </w:sdtContent>
      </w:sdt>
      <w:r w:rsidR="00433B67" w:rsidRPr="000F2BC0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>кВ</w:t>
      </w:r>
      <w:r w:rsidR="00C02914" w:rsidRPr="000F2BC0">
        <w:rPr>
          <w:bCs/>
          <w:sz w:val="24"/>
          <w:szCs w:val="24"/>
        </w:rPr>
        <w:t>.</w:t>
      </w:r>
    </w:p>
    <w:p w14:paraId="355C9F0D" w14:textId="77777777" w:rsidR="003246B1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3D4E81ED" w14:textId="77777777" w:rsid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07DB3087" w14:textId="77777777" w:rsidR="000F2BC0" w:rsidRP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7EE14CD5" w14:textId="77777777" w:rsidR="003246B1" w:rsidRPr="000F2BC0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244D8483" w14:textId="77777777" w:rsidR="00EF0BCC" w:rsidRPr="000F2BC0" w:rsidRDefault="0063498D" w:rsidP="000F2BC0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ru-RU"/>
        </w:rPr>
      </w:pPr>
      <w:r w:rsidRPr="000F2BC0">
        <w:rPr>
          <w:b/>
          <w:sz w:val="24"/>
          <w:szCs w:val="24"/>
          <w:lang w:val="ru-RU" w:eastAsia="ru-RU"/>
        </w:rPr>
        <w:lastRenderedPageBreak/>
        <w:t>Основные параметры работ:</w:t>
      </w:r>
    </w:p>
    <w:p w14:paraId="4CE15641" w14:textId="6E0CC2F2" w:rsidR="00C84656" w:rsidRDefault="00EF0BCC" w:rsidP="00506E8F">
      <w:pPr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ab/>
      </w:r>
      <w:r w:rsidR="005764E7" w:rsidRPr="000F2BC0">
        <w:rPr>
          <w:bCs/>
          <w:sz w:val="24"/>
          <w:szCs w:val="24"/>
        </w:rPr>
        <w:t>-</w:t>
      </w:r>
      <w:r w:rsidRPr="000F2BC0">
        <w:rPr>
          <w:bCs/>
          <w:sz w:val="24"/>
          <w:szCs w:val="24"/>
        </w:rPr>
        <w:t xml:space="preserve"> </w:t>
      </w:r>
      <w:r w:rsidR="005764E7" w:rsidRPr="000F2BC0">
        <w:rPr>
          <w:bCs/>
          <w:sz w:val="24"/>
          <w:szCs w:val="24"/>
        </w:rPr>
        <w:t xml:space="preserve">выполнить проектирование и строительство </w:t>
      </w:r>
      <w:sdt>
        <w:sdtPr>
          <w:rPr>
            <w:bCs/>
            <w:sz w:val="24"/>
            <w:szCs w:val="24"/>
          </w:rPr>
          <w:id w:val="2113552153"/>
          <w:placeholder>
            <w:docPart w:val="FF9C80FEDDDA4A319A6D01B18BFCB90D"/>
          </w:placeholder>
          <w15:color w:val="FF0000"/>
        </w:sdtPr>
        <w:sdtEndPr/>
        <w:sdtContent>
          <w:r w:rsidR="001717F0" w:rsidRPr="001717F0">
            <w:rPr>
              <w:bCs/>
              <w:sz w:val="24"/>
              <w:szCs w:val="24"/>
            </w:rPr>
            <w:t xml:space="preserve">ВЛИ-0,4 кВ от ближайшей опоры ВЛИ-0,4 кВ (по ТУ </w:t>
          </w:r>
          <w:r w:rsidR="001717F0">
            <w:rPr>
              <w:bCs/>
              <w:sz w:val="24"/>
              <w:szCs w:val="24"/>
            </w:rPr>
            <w:t>№20571859), ВЛ-10 кВ №9, ПС 110/35/10 кВ Промышленная</w:t>
          </w:r>
        </w:sdtContent>
      </w:sdt>
      <w:r w:rsidR="0013274B" w:rsidRPr="000F2BC0">
        <w:rPr>
          <w:bCs/>
          <w:sz w:val="24"/>
          <w:szCs w:val="24"/>
        </w:rPr>
        <w:t xml:space="preserve"> </w:t>
      </w:r>
      <w:r w:rsidR="00271F0D">
        <w:rPr>
          <w:bCs/>
          <w:sz w:val="24"/>
          <w:szCs w:val="24"/>
        </w:rPr>
        <w:t xml:space="preserve">до </w:t>
      </w:r>
      <w:r w:rsidR="00D03E34">
        <w:rPr>
          <w:bCs/>
          <w:sz w:val="24"/>
          <w:szCs w:val="24"/>
        </w:rPr>
        <w:t>границы участка</w:t>
      </w:r>
      <w:r w:rsidR="00271F0D">
        <w:rPr>
          <w:bCs/>
          <w:sz w:val="24"/>
          <w:szCs w:val="24"/>
        </w:rPr>
        <w:t xml:space="preserve"> заявителя</w:t>
      </w:r>
      <w:r w:rsidR="00DA40F7">
        <w:rPr>
          <w:bCs/>
          <w:sz w:val="24"/>
          <w:szCs w:val="24"/>
        </w:rPr>
        <w:t xml:space="preserve"> </w:t>
      </w:r>
      <w:r w:rsidR="0002765A" w:rsidRPr="000F2BC0">
        <w:rPr>
          <w:sz w:val="24"/>
          <w:szCs w:val="24"/>
        </w:rPr>
        <w:t>(</w:t>
      </w:r>
      <w:r w:rsidR="0002765A" w:rsidRPr="000F2BC0">
        <w:rPr>
          <w:bCs/>
          <w:sz w:val="24"/>
          <w:szCs w:val="24"/>
        </w:rPr>
        <w:t>СПП - элемент:</w:t>
      </w:r>
      <w:r w:rsidR="0002765A" w:rsidRPr="000F2BC0">
        <w:rPr>
          <w:sz w:val="24"/>
          <w:szCs w:val="24"/>
        </w:rPr>
        <w:t xml:space="preserve"> </w:t>
      </w:r>
      <w:r w:rsidR="0002765A" w:rsidRPr="000F2BC0">
        <w:rPr>
          <w:bCs/>
          <w:sz w:val="24"/>
          <w:szCs w:val="24"/>
        </w:rPr>
        <w:t>Z68-</w:t>
      </w:r>
      <w:r w:rsidR="00183E1A" w:rsidRPr="000F2BC0">
        <w:rPr>
          <w:bCs/>
          <w:sz w:val="24"/>
          <w:szCs w:val="24"/>
        </w:rPr>
        <w:t>TP</w:t>
      </w:r>
      <w:sdt>
        <w:sdtPr>
          <w:rPr>
            <w:bCs/>
            <w:sz w:val="24"/>
            <w:szCs w:val="24"/>
          </w:rPr>
          <w:id w:val="1778052599"/>
          <w:placeholder>
            <w:docPart w:val="59B00978CEF3443F8EE23F803994E359"/>
          </w:placeholder>
          <w15:color w:val="FF0000"/>
        </w:sdtPr>
        <w:sdtEndPr/>
        <w:sdtContent>
          <w:r w:rsidR="001717F0">
            <w:rPr>
              <w:bCs/>
              <w:sz w:val="24"/>
              <w:szCs w:val="24"/>
            </w:rPr>
            <w:t>41893236.02</w:t>
          </w:r>
        </w:sdtContent>
      </w:sdt>
      <w:r w:rsidR="0013274B">
        <w:rPr>
          <w:bCs/>
          <w:sz w:val="24"/>
          <w:szCs w:val="24"/>
        </w:rPr>
        <w:t>)</w:t>
      </w:r>
      <w:r w:rsidR="00A35856">
        <w:rPr>
          <w:bCs/>
          <w:sz w:val="24"/>
          <w:szCs w:val="24"/>
        </w:rPr>
        <w:t>;</w:t>
      </w:r>
    </w:p>
    <w:p w14:paraId="7BB6CC15" w14:textId="77777777" w:rsidR="00232AFB" w:rsidRPr="000F2BC0" w:rsidRDefault="00043B1F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</w:p>
    <w:p w14:paraId="2EC044FB" w14:textId="77777777" w:rsidR="0009369A" w:rsidRPr="000F2BC0" w:rsidRDefault="00EF0BCC" w:rsidP="00271F0D">
      <w:pPr>
        <w:jc w:val="both"/>
        <w:rPr>
          <w:b/>
          <w:sz w:val="24"/>
          <w:szCs w:val="24"/>
        </w:rPr>
      </w:pPr>
      <w:r w:rsidRPr="000F2BC0">
        <w:rPr>
          <w:bCs/>
          <w:sz w:val="24"/>
          <w:szCs w:val="24"/>
        </w:rPr>
        <w:t xml:space="preserve">           </w:t>
      </w:r>
      <w:r w:rsidR="0009369A" w:rsidRPr="000F2BC0">
        <w:rPr>
          <w:b/>
          <w:sz w:val="24"/>
          <w:szCs w:val="24"/>
        </w:rPr>
        <w:t>Требования к проектированию</w:t>
      </w:r>
      <w:r w:rsidR="00D92961" w:rsidRPr="000F2BC0">
        <w:rPr>
          <w:b/>
          <w:sz w:val="24"/>
          <w:szCs w:val="24"/>
        </w:rPr>
        <w:t>.</w:t>
      </w:r>
    </w:p>
    <w:p w14:paraId="212314B2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59DDBD64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2AB77F2B" w14:textId="77777777" w:rsidR="0009369A" w:rsidRPr="000F2BC0" w:rsidRDefault="0009369A" w:rsidP="000F2BC0">
      <w:pPr>
        <w:pStyle w:val="af0"/>
        <w:numPr>
          <w:ilvl w:val="1"/>
          <w:numId w:val="19"/>
        </w:numPr>
        <w:ind w:left="106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Техническая часть проекта в составе</w:t>
      </w:r>
      <w:r w:rsidR="00E26ADC" w:rsidRPr="000F2BC0">
        <w:rPr>
          <w:b/>
          <w:sz w:val="24"/>
          <w:szCs w:val="24"/>
        </w:rPr>
        <w:t>:</w:t>
      </w:r>
    </w:p>
    <w:p w14:paraId="5C96664B" w14:textId="77777777" w:rsidR="003E6DE5" w:rsidRPr="000F2BC0" w:rsidRDefault="003E6DE5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Пояснительная записка:</w:t>
      </w:r>
    </w:p>
    <w:p w14:paraId="10DF24A4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исходные данные для проектирования;</w:t>
      </w:r>
    </w:p>
    <w:p w14:paraId="5B8D4F70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="00C02914" w:rsidRPr="000F2BC0">
        <w:rPr>
          <w:bCs/>
          <w:sz w:val="24"/>
          <w:szCs w:val="24"/>
        </w:rPr>
        <w:t>объ</w:t>
      </w:r>
      <w:r w:rsidR="008E61CB" w:rsidRPr="000F2BC0">
        <w:rPr>
          <w:bCs/>
          <w:sz w:val="24"/>
          <w:szCs w:val="24"/>
        </w:rPr>
        <w:t>ектов распределительной сети 10/</w:t>
      </w:r>
      <w:r w:rsidR="00C02914" w:rsidRPr="000F2BC0">
        <w:rPr>
          <w:bCs/>
          <w:sz w:val="24"/>
          <w:szCs w:val="24"/>
        </w:rPr>
        <w:t>0,4 кВ</w:t>
      </w:r>
      <w:r w:rsidRPr="000F2BC0">
        <w:rPr>
          <w:sz w:val="24"/>
          <w:szCs w:val="24"/>
        </w:rPr>
        <w:t>;</w:t>
      </w:r>
    </w:p>
    <w:p w14:paraId="572D6DCD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</w:t>
      </w:r>
      <w:r w:rsidR="00C02914" w:rsidRPr="000F2BC0">
        <w:rPr>
          <w:sz w:val="24"/>
          <w:szCs w:val="24"/>
        </w:rPr>
        <w:t xml:space="preserve">проектируемых объектах </w:t>
      </w:r>
      <w:r w:rsidR="00C02914" w:rsidRPr="000F2BC0">
        <w:rPr>
          <w:bCs/>
          <w:sz w:val="24"/>
          <w:szCs w:val="24"/>
        </w:rPr>
        <w:t>распределительной сети 10/0,4 кВ</w:t>
      </w:r>
      <w:r w:rsidR="00C02914" w:rsidRPr="000F2BC0">
        <w:rPr>
          <w:sz w:val="24"/>
          <w:szCs w:val="24"/>
        </w:rPr>
        <w:t xml:space="preserve">, в т.ч. для </w:t>
      </w:r>
      <w:r w:rsidRPr="000F2BC0">
        <w:rPr>
          <w:sz w:val="24"/>
          <w:szCs w:val="24"/>
        </w:rPr>
        <w:t>линейно</w:t>
      </w:r>
      <w:r w:rsidR="00C02914" w:rsidRPr="000F2BC0">
        <w:rPr>
          <w:sz w:val="24"/>
          <w:szCs w:val="24"/>
        </w:rPr>
        <w:t xml:space="preserve">го объекта - указание </w:t>
      </w:r>
      <w:r w:rsidRPr="000F2BC0">
        <w:rPr>
          <w:sz w:val="24"/>
          <w:szCs w:val="24"/>
        </w:rPr>
        <w:t>наименования, назначения и месторасположения начального и коне</w:t>
      </w:r>
      <w:r w:rsidR="00C02914" w:rsidRPr="000F2BC0">
        <w:rPr>
          <w:sz w:val="24"/>
          <w:szCs w:val="24"/>
        </w:rPr>
        <w:t>чного пунктов линейного объекта</w:t>
      </w:r>
      <w:r w:rsidRPr="000F2BC0">
        <w:rPr>
          <w:sz w:val="24"/>
          <w:szCs w:val="24"/>
        </w:rPr>
        <w:t>;</w:t>
      </w:r>
    </w:p>
    <w:p w14:paraId="04DA43D1" w14:textId="77777777" w:rsidR="00D36A5B" w:rsidRPr="000F2BC0" w:rsidRDefault="00D36A5B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</w:t>
      </w:r>
      <w:r w:rsidR="00AA646D" w:rsidRPr="000F2BC0">
        <w:rPr>
          <w:sz w:val="24"/>
          <w:szCs w:val="24"/>
        </w:rPr>
        <w:t>технологий</w:t>
      </w:r>
      <w:r w:rsidRPr="000F2BC0">
        <w:rPr>
          <w:sz w:val="24"/>
          <w:szCs w:val="24"/>
        </w:rPr>
        <w:t xml:space="preserve"> ПАО «Россети», размещенного на официальном сайте компании;</w:t>
      </w:r>
    </w:p>
    <w:p w14:paraId="44686372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технико-экономическ</w:t>
      </w:r>
      <w:r w:rsidR="00C02914" w:rsidRPr="000F2BC0">
        <w:rPr>
          <w:sz w:val="24"/>
          <w:szCs w:val="24"/>
        </w:rPr>
        <w:t>ие</w:t>
      </w:r>
      <w:r w:rsidRPr="000F2BC0">
        <w:rPr>
          <w:sz w:val="24"/>
          <w:szCs w:val="24"/>
        </w:rPr>
        <w:t xml:space="preserve"> характеристик</w:t>
      </w:r>
      <w:r w:rsidR="00C02914" w:rsidRPr="000F2BC0">
        <w:rPr>
          <w:sz w:val="24"/>
          <w:szCs w:val="24"/>
        </w:rPr>
        <w:t>и</w:t>
      </w:r>
      <w:r w:rsidRPr="000F2BC0">
        <w:rPr>
          <w:sz w:val="24"/>
          <w:szCs w:val="24"/>
        </w:rPr>
        <w:t xml:space="preserve"> проектируем</w:t>
      </w:r>
      <w:r w:rsidR="00C02914" w:rsidRPr="000F2BC0">
        <w:rPr>
          <w:sz w:val="24"/>
          <w:szCs w:val="24"/>
        </w:rPr>
        <w:t>ых</w:t>
      </w:r>
      <w:r w:rsidRPr="000F2BC0">
        <w:rPr>
          <w:sz w:val="24"/>
          <w:szCs w:val="24"/>
        </w:rPr>
        <w:t xml:space="preserve"> объект</w:t>
      </w:r>
      <w:r w:rsidR="00C02914" w:rsidRPr="000F2BC0">
        <w:rPr>
          <w:sz w:val="24"/>
          <w:szCs w:val="24"/>
        </w:rPr>
        <w:t>ов</w:t>
      </w:r>
      <w:r w:rsidRPr="000F2BC0">
        <w:rPr>
          <w:sz w:val="24"/>
          <w:szCs w:val="24"/>
        </w:rPr>
        <w:t xml:space="preserve"> </w:t>
      </w:r>
      <w:r w:rsidR="008E61CB" w:rsidRPr="000F2BC0">
        <w:rPr>
          <w:bCs/>
          <w:sz w:val="24"/>
          <w:szCs w:val="24"/>
        </w:rPr>
        <w:t>распределительной сети 10</w:t>
      </w:r>
      <w:r w:rsidR="00C02914" w:rsidRPr="000F2BC0">
        <w:rPr>
          <w:bCs/>
          <w:sz w:val="24"/>
          <w:szCs w:val="24"/>
        </w:rPr>
        <w:t>/0,4 кВ</w:t>
      </w:r>
      <w:r w:rsidR="00C02914" w:rsidRPr="000F2BC0">
        <w:rPr>
          <w:sz w:val="24"/>
          <w:szCs w:val="24"/>
        </w:rPr>
        <w:t xml:space="preserve"> </w:t>
      </w:r>
      <w:r w:rsidRPr="000F2BC0">
        <w:rPr>
          <w:sz w:val="24"/>
          <w:szCs w:val="24"/>
        </w:rPr>
        <w:t>(категория, протяженность, проектная мощность, пропускная способность и др.)</w:t>
      </w:r>
      <w:r w:rsidR="00E82E4C" w:rsidRPr="000F2BC0">
        <w:rPr>
          <w:sz w:val="24"/>
          <w:szCs w:val="24"/>
        </w:rPr>
        <w:t>;</w:t>
      </w:r>
    </w:p>
    <w:p w14:paraId="73BBE0EE" w14:textId="77777777" w:rsidR="00E82E4C" w:rsidRPr="000F2BC0" w:rsidRDefault="00E82E4C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технологий ПАО «Россети», размещенного на официальном сайте компании.</w:t>
      </w:r>
    </w:p>
    <w:p w14:paraId="09B10679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Электротехнические решения: выбор оборудования ТП, РП, электрические принципиальные и монтажные схемы, карта уставок РЗА </w:t>
      </w:r>
      <w:r w:rsidRPr="000F2BC0">
        <w:rPr>
          <w:bCs/>
          <w:i/>
          <w:iCs/>
          <w:sz w:val="24"/>
          <w:szCs w:val="24"/>
        </w:rPr>
        <w:t>(при необходимости).</w:t>
      </w:r>
    </w:p>
    <w:p w14:paraId="6751F4BF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 xml:space="preserve">Установочные чертежи опор ВЛ </w:t>
      </w:r>
      <w:r w:rsidRPr="000F2BC0">
        <w:rPr>
          <w:bCs/>
          <w:sz w:val="24"/>
          <w:szCs w:val="24"/>
          <w:lang w:eastAsia="ar-SA"/>
        </w:rPr>
        <w:t>10 (6) кВ</w:t>
      </w:r>
      <w:r w:rsidRPr="000F2BC0">
        <w:rPr>
          <w:bCs/>
          <w:iCs/>
          <w:sz w:val="24"/>
          <w:szCs w:val="24"/>
          <w:lang w:eastAsia="ar-SA"/>
        </w:rPr>
        <w:t xml:space="preserve"> (в т.ч. </w:t>
      </w:r>
      <w:r w:rsidRPr="000F2BC0">
        <w:rPr>
          <w:sz w:val="24"/>
          <w:szCs w:val="24"/>
          <w:lang w:eastAsia="ar-SA"/>
        </w:rPr>
        <w:t>отдельных элементов и узлов опор), ТП и РП.</w:t>
      </w:r>
    </w:p>
    <w:p w14:paraId="4E272458" w14:textId="77777777" w:rsidR="00E82E4C" w:rsidRPr="000F2BC0" w:rsidRDefault="00E82E4C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Конструктивные решения:</w:t>
      </w:r>
    </w:p>
    <w:p w14:paraId="4EAA1F75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категории и классе линейного и площадного объекта электросетевого комплекса;</w:t>
      </w:r>
    </w:p>
    <w:p w14:paraId="6F859D06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антиобледенению, системы молниезащиты, а также мер по защите конструкций от коррозии и др.);</w:t>
      </w:r>
    </w:p>
    <w:p w14:paraId="73E5E0F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типов и размеров стоек (промежуточные, угловые, анкерные), конструкций опор;</w:t>
      </w:r>
    </w:p>
    <w:p w14:paraId="54F56D2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конструкций фундаментов, опор;</w:t>
      </w:r>
    </w:p>
    <w:p w14:paraId="666A4FC1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принятых объемно-планировочных решений объекта капитального строительства;</w:t>
      </w:r>
    </w:p>
    <w:p w14:paraId="17829B59" w14:textId="77777777" w:rsidR="00E82E4C" w:rsidRPr="000F2BC0" w:rsidRDefault="00E82E4C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088E5EF5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чертежи конструктивных решений и отдельных элементов опор ВЛ и оборудования, описанных в пояснительной записке;</w:t>
      </w:r>
    </w:p>
    <w:p w14:paraId="58DD8444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45280570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крепления опор;</w:t>
      </w:r>
    </w:p>
    <w:p w14:paraId="2B656046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чертежи заземляющих устройств опор ВЛ.</w:t>
      </w:r>
    </w:p>
    <w:p w14:paraId="12BF56E8" w14:textId="510E2FE4" w:rsidR="00CC5534" w:rsidRPr="00CC5534" w:rsidRDefault="00E82E4C" w:rsidP="00CC5534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Общи</w:t>
      </w:r>
      <w:r w:rsidR="00ED7FCF">
        <w:rPr>
          <w:sz w:val="24"/>
          <w:szCs w:val="24"/>
          <w:lang w:eastAsia="ar-SA"/>
        </w:rPr>
        <w:t>е требования к проектируемым ЛЭП</w:t>
      </w:r>
      <w:r w:rsidRPr="000F2BC0">
        <w:rPr>
          <w:sz w:val="24"/>
          <w:szCs w:val="24"/>
          <w:lang w:eastAsia="ar-SA"/>
        </w:rPr>
        <w:t xml:space="preserve"> 0,4 </w:t>
      </w:r>
      <w:commentRangeStart w:id="0"/>
      <w:r w:rsidRPr="000F2BC0">
        <w:rPr>
          <w:sz w:val="24"/>
          <w:szCs w:val="24"/>
          <w:lang w:eastAsia="ar-SA"/>
        </w:rPr>
        <w:t>кВ</w:t>
      </w:r>
      <w:commentRangeEnd w:id="0"/>
      <w:r w:rsidR="00433B67">
        <w:rPr>
          <w:rStyle w:val="af5"/>
        </w:rPr>
        <w:commentReference w:id="0"/>
      </w:r>
      <w:r w:rsidRPr="000F2BC0">
        <w:rPr>
          <w:sz w:val="24"/>
          <w:szCs w:val="24"/>
          <w:lang w:eastAsia="ar-SA"/>
        </w:rPr>
        <w:t>:</w:t>
      </w:r>
      <w:r w:rsidR="00433B67">
        <w:rPr>
          <w:sz w:val="24"/>
          <w:szCs w:val="24"/>
          <w:lang w:eastAsia="ar-SA"/>
        </w:rPr>
        <w:t xml:space="preserve"> </w:t>
      </w:r>
      <w:r w:rsidR="00433B67" w:rsidRPr="00433B67">
        <w:rPr>
          <w:vanish/>
          <w:sz w:val="24"/>
          <w:szCs w:val="24"/>
          <w:highlight w:val="yellow"/>
          <w:lang w:eastAsia="ar-SA"/>
        </w:rPr>
        <w:t>ВСТАВИТЬ БЛОК</w:t>
      </w:r>
    </w:p>
    <w:tbl>
      <w:tblPr>
        <w:tblpPr w:leftFromText="180" w:rightFromText="180" w:vertAnchor="text" w:horzAnchor="margin" w:tblpXSpec="right" w:tblpY="16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794"/>
      </w:tblGrid>
      <w:tr w:rsidR="00CC5534" w:rsidRPr="00C65ABA" w14:paraId="2A74948A" w14:textId="77777777" w:rsidTr="00C65ABA">
        <w:trPr>
          <w:trHeight w:val="60"/>
        </w:trPr>
        <w:tc>
          <w:tcPr>
            <w:tcW w:w="10173" w:type="dxa"/>
            <w:gridSpan w:val="2"/>
            <w:vAlign w:val="center"/>
          </w:tcPr>
          <w:p w14:paraId="5175ACD7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6"/>
                <w:szCs w:val="26"/>
                <w:lang w:eastAsia="ar-SA"/>
              </w:rPr>
            </w:pPr>
            <w:r w:rsidRPr="00C65ABA">
              <w:rPr>
                <w:b/>
                <w:sz w:val="26"/>
                <w:szCs w:val="26"/>
                <w:lang w:eastAsia="ar-SA"/>
              </w:rPr>
              <w:lastRenderedPageBreak/>
              <w:t>Проектируемая ВЛИ–0,4 кВ</w:t>
            </w:r>
          </w:p>
        </w:tc>
      </w:tr>
      <w:tr w:rsidR="00CC5534" w:rsidRPr="00C65ABA" w14:paraId="320AA32C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55734334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6"/>
                <w:szCs w:val="26"/>
                <w:lang w:eastAsia="ar-SA"/>
              </w:rPr>
            </w:pPr>
            <w:r w:rsidRPr="00C65ABA">
              <w:rPr>
                <w:sz w:val="26"/>
                <w:szCs w:val="26"/>
                <w:lang w:eastAsia="ar-SA"/>
              </w:rPr>
              <w:t>Напряжение ВЛИ, кВ</w:t>
            </w:r>
          </w:p>
        </w:tc>
        <w:tc>
          <w:tcPr>
            <w:tcW w:w="3794" w:type="dxa"/>
            <w:vAlign w:val="center"/>
          </w:tcPr>
          <w:p w14:paraId="41E61043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C65ABA">
              <w:rPr>
                <w:sz w:val="26"/>
                <w:szCs w:val="26"/>
                <w:lang w:eastAsia="ar-SA"/>
              </w:rPr>
              <w:t>0,4</w:t>
            </w:r>
          </w:p>
        </w:tc>
      </w:tr>
      <w:tr w:rsidR="00CC5534" w:rsidRPr="00C65ABA" w14:paraId="6A659278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5D2297BD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6"/>
                <w:szCs w:val="26"/>
                <w:lang w:eastAsia="ar-SA"/>
              </w:rPr>
            </w:pPr>
            <w:r w:rsidRPr="00C65ABA">
              <w:rPr>
                <w:sz w:val="26"/>
                <w:szCs w:val="26"/>
                <w:lang w:eastAsia="ar-SA"/>
              </w:rPr>
              <w:t>Протяженность ВЛИ общая (ориентировочно), м</w:t>
            </w:r>
          </w:p>
        </w:tc>
        <w:tc>
          <w:tcPr>
            <w:tcW w:w="3794" w:type="dxa"/>
            <w:vAlign w:val="center"/>
          </w:tcPr>
          <w:p w14:paraId="132415D0" w14:textId="5ADC1AC5" w:rsidR="00CC5534" w:rsidRPr="00C65ABA" w:rsidRDefault="00CC5534" w:rsidP="00CC553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6"/>
                <w:szCs w:val="26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-368999681"/>
                <w:placeholder>
                  <w:docPart w:val="98C60E751AA44AF88D3468A4215AC4AC"/>
                </w:placeholder>
              </w:sdtPr>
              <w:sdtContent>
                <w:r>
                  <w:rPr>
                    <w:sz w:val="24"/>
                    <w:szCs w:val="24"/>
                  </w:rPr>
                  <w:t>325</w:t>
                </w:r>
              </w:sdtContent>
            </w:sdt>
          </w:p>
        </w:tc>
      </w:tr>
      <w:tr w:rsidR="00CC5534" w:rsidRPr="00C65ABA" w14:paraId="61C39DAD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55B0F17D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6"/>
                <w:szCs w:val="26"/>
                <w:lang w:eastAsia="ar-SA"/>
              </w:rPr>
            </w:pPr>
            <w:r w:rsidRPr="00C65ABA">
              <w:rPr>
                <w:sz w:val="26"/>
                <w:szCs w:val="26"/>
                <w:lang w:eastAsia="ar-SA"/>
              </w:rPr>
              <w:t>Тип провода</w:t>
            </w:r>
          </w:p>
        </w:tc>
        <w:tc>
          <w:tcPr>
            <w:tcW w:w="3794" w:type="dxa"/>
            <w:vAlign w:val="center"/>
          </w:tcPr>
          <w:p w14:paraId="002D37D5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C65ABA">
              <w:rPr>
                <w:sz w:val="26"/>
                <w:szCs w:val="26"/>
                <w:lang w:eastAsia="ar-SA"/>
              </w:rPr>
              <w:t>СИП2</w:t>
            </w:r>
          </w:p>
        </w:tc>
      </w:tr>
      <w:tr w:rsidR="00CC5534" w:rsidRPr="00C65ABA" w14:paraId="4D0F3663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2884D1A3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6"/>
                <w:szCs w:val="26"/>
                <w:lang w:eastAsia="ar-SA"/>
              </w:rPr>
            </w:pPr>
            <w:r w:rsidRPr="00C65ABA">
              <w:rPr>
                <w:sz w:val="26"/>
                <w:szCs w:val="26"/>
                <w:lang w:eastAsia="ar-SA"/>
              </w:rPr>
              <w:t>Исполнение</w:t>
            </w:r>
          </w:p>
        </w:tc>
        <w:tc>
          <w:tcPr>
            <w:tcW w:w="3794" w:type="dxa"/>
            <w:vAlign w:val="center"/>
          </w:tcPr>
          <w:sdt>
            <w:sdtPr>
              <w:rPr>
                <w:sz w:val="26"/>
                <w:szCs w:val="26"/>
                <w:lang w:eastAsia="ar-SA"/>
              </w:rPr>
              <w:alias w:val="кол-во жил"/>
              <w:tag w:val="кол-во жил"/>
              <w:id w:val="-717055062"/>
              <w:placeholder>
                <w:docPart w:val="F477CA5FCAEB4263895CC28B374CFC74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Content>
              <w:p w14:paraId="0A6B2FA3" w14:textId="008EC998" w:rsidR="00CC5534" w:rsidRPr="00C65ABA" w:rsidRDefault="00CC5534" w:rsidP="007167BA">
                <w:pPr>
                  <w:tabs>
                    <w:tab w:val="left" w:pos="993"/>
                  </w:tabs>
                  <w:suppressAutoHyphens/>
                  <w:contextualSpacing/>
                  <w:jc w:val="center"/>
                  <w:rPr>
                    <w:sz w:val="26"/>
                    <w:szCs w:val="26"/>
                    <w:lang w:eastAsia="ar-SA"/>
                  </w:rPr>
                </w:pPr>
                <w:r>
                  <w:rPr>
                    <w:sz w:val="26"/>
                    <w:szCs w:val="26"/>
                    <w:lang w:eastAsia="ar-SA"/>
                  </w:rPr>
                  <w:t>3-х фазное 4-х проводное + жила уличного освещения</w:t>
                </w:r>
              </w:p>
            </w:sdtContent>
          </w:sdt>
        </w:tc>
      </w:tr>
      <w:tr w:rsidR="00CC5534" w:rsidRPr="00C65ABA" w14:paraId="7CC8027B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5BA65A51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6"/>
                <w:szCs w:val="26"/>
                <w:lang w:eastAsia="ar-SA"/>
              </w:rPr>
            </w:pPr>
            <w:r w:rsidRPr="00C65ABA">
              <w:rPr>
                <w:sz w:val="26"/>
                <w:szCs w:val="26"/>
                <w:lang w:eastAsia="ar-SA"/>
              </w:rPr>
              <w:t>Сечение, мм</w:t>
            </w:r>
            <w:r w:rsidRPr="00C65ABA">
              <w:rPr>
                <w:sz w:val="26"/>
                <w:szCs w:val="26"/>
                <w:vertAlign w:val="superscript"/>
                <w:lang w:eastAsia="ar-SA"/>
              </w:rPr>
              <w:t>2</w:t>
            </w:r>
            <w:r w:rsidRPr="00C65ABA">
              <w:rPr>
                <w:sz w:val="26"/>
                <w:szCs w:val="26"/>
                <w:lang w:eastAsia="ar-SA"/>
              </w:rPr>
              <w:t xml:space="preserve"> </w:t>
            </w:r>
          </w:p>
        </w:tc>
        <w:tc>
          <w:tcPr>
            <w:tcW w:w="3794" w:type="dxa"/>
            <w:vAlign w:val="center"/>
          </w:tcPr>
          <w:p w14:paraId="17E3B3EA" w14:textId="0C73E3AB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C65ABA">
              <w:rPr>
                <w:sz w:val="26"/>
                <w:szCs w:val="26"/>
                <w:lang w:eastAsia="ar-SA"/>
              </w:rPr>
              <w:t xml:space="preserve">не менее 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475072848"/>
                <w:placeholder>
                  <w:docPart w:val="F0775BE6B1EC468983E6ACA9C8986596"/>
                </w:placeholder>
              </w:sdtPr>
              <w:sdtContent>
                <w:bookmarkStart w:id="1" w:name="_GoBack"/>
                <w:r w:rsidRPr="00CC5534">
                  <w:rPr>
                    <w:sz w:val="26"/>
                    <w:szCs w:val="26"/>
                  </w:rPr>
                  <w:t>70</w:t>
                </w:r>
                <w:bookmarkEnd w:id="1"/>
              </w:sdtContent>
            </w:sdt>
          </w:p>
          <w:p w14:paraId="1579CD5C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C65ABA">
              <w:rPr>
                <w:sz w:val="26"/>
                <w:szCs w:val="26"/>
                <w:lang w:eastAsia="ar-SA"/>
              </w:rPr>
              <w:t>(уточнить проектом)</w:t>
            </w:r>
          </w:p>
        </w:tc>
      </w:tr>
      <w:tr w:rsidR="00CC5534" w:rsidRPr="00C65ABA" w14:paraId="1CDD1AE7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20143481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6"/>
                <w:szCs w:val="26"/>
                <w:lang w:val="x-none" w:eastAsia="ar-SA"/>
              </w:rPr>
            </w:pPr>
            <w:r w:rsidRPr="00C65ABA">
              <w:rPr>
                <w:sz w:val="26"/>
                <w:szCs w:val="26"/>
                <w:lang w:val="x-none" w:eastAsia="ar-SA"/>
              </w:rPr>
              <w:t>Изгибающий момент стоек (не менее), кН·м</w:t>
            </w:r>
          </w:p>
        </w:tc>
        <w:tc>
          <w:tcPr>
            <w:tcW w:w="3794" w:type="dxa"/>
          </w:tcPr>
          <w:p w14:paraId="422EEA3E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6"/>
                <w:szCs w:val="26"/>
                <w:lang w:val="x-none" w:eastAsia="ar-SA"/>
              </w:rPr>
            </w:pPr>
            <w:r w:rsidRPr="00C65ABA">
              <w:rPr>
                <w:sz w:val="26"/>
                <w:szCs w:val="26"/>
                <w:lang w:val="x-none" w:eastAsia="ar-SA"/>
              </w:rPr>
              <w:t>30</w:t>
            </w:r>
          </w:p>
        </w:tc>
      </w:tr>
      <w:tr w:rsidR="00CC5534" w:rsidRPr="00C65ABA" w14:paraId="2E82B465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695DC33E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6"/>
                <w:szCs w:val="26"/>
                <w:lang w:val="x-none" w:eastAsia="ar-SA"/>
              </w:rPr>
            </w:pPr>
            <w:r w:rsidRPr="00C65ABA">
              <w:rPr>
                <w:sz w:val="26"/>
                <w:szCs w:val="26"/>
                <w:lang w:val="x-none" w:eastAsia="ar-SA"/>
              </w:rPr>
              <w:t>Материал промежуточных опор 0,4 кВ</w:t>
            </w:r>
          </w:p>
        </w:tc>
        <w:tc>
          <w:tcPr>
            <w:tcW w:w="3794" w:type="dxa"/>
          </w:tcPr>
          <w:p w14:paraId="4D180B9F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6"/>
                <w:szCs w:val="26"/>
                <w:lang w:val="x-none" w:eastAsia="ar-SA"/>
              </w:rPr>
            </w:pPr>
            <w:r w:rsidRPr="00C65ABA">
              <w:rPr>
                <w:sz w:val="26"/>
                <w:szCs w:val="26"/>
                <w:lang w:val="x-none" w:eastAsia="ar-SA"/>
              </w:rPr>
              <w:t>Железобетон</w:t>
            </w:r>
            <w:r w:rsidRPr="00C65ABA">
              <w:rPr>
                <w:sz w:val="26"/>
                <w:szCs w:val="26"/>
                <w:lang w:eastAsia="ar-SA"/>
              </w:rPr>
              <w:t>/дерево</w:t>
            </w:r>
          </w:p>
        </w:tc>
      </w:tr>
      <w:tr w:rsidR="00CC5534" w:rsidRPr="00C65ABA" w14:paraId="27817FB3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674F542A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6"/>
                <w:szCs w:val="26"/>
                <w:lang w:val="x-none" w:eastAsia="ar-SA"/>
              </w:rPr>
            </w:pPr>
            <w:r w:rsidRPr="00C65ABA">
              <w:rPr>
                <w:sz w:val="26"/>
                <w:szCs w:val="26"/>
                <w:lang w:val="x-none" w:eastAsia="ar-SA"/>
              </w:rPr>
              <w:t>Материал анкерных опор 0,4 кВ</w:t>
            </w:r>
          </w:p>
        </w:tc>
        <w:tc>
          <w:tcPr>
            <w:tcW w:w="3794" w:type="dxa"/>
          </w:tcPr>
          <w:p w14:paraId="695CC86A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6"/>
                <w:szCs w:val="26"/>
                <w:vertAlign w:val="superscript"/>
                <w:lang w:val="x-none" w:eastAsia="ar-SA"/>
              </w:rPr>
            </w:pPr>
            <w:r w:rsidRPr="00C65ABA">
              <w:rPr>
                <w:sz w:val="26"/>
                <w:szCs w:val="26"/>
                <w:lang w:val="x-none" w:eastAsia="ar-SA"/>
              </w:rPr>
              <w:t>Железобетон/металл</w:t>
            </w:r>
          </w:p>
        </w:tc>
      </w:tr>
      <w:tr w:rsidR="00CC5534" w:rsidRPr="00C65ABA" w14:paraId="47431359" w14:textId="77777777" w:rsidTr="00C65ABA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2E0CACCD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6"/>
                <w:szCs w:val="26"/>
                <w:lang w:val="x-none" w:eastAsia="ar-SA"/>
              </w:rPr>
            </w:pPr>
            <w:r w:rsidRPr="00C65ABA">
              <w:rPr>
                <w:sz w:val="26"/>
                <w:szCs w:val="26"/>
                <w:lang w:val="x-none" w:eastAsia="ar-SA"/>
              </w:rPr>
              <w:t>Материал угловых анкерных опор 0,4 кВ</w:t>
            </w:r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14:paraId="374E05D8" w14:textId="77777777" w:rsidR="00CC5534" w:rsidRPr="00C65ABA" w:rsidRDefault="00CC5534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6"/>
                <w:szCs w:val="26"/>
                <w:lang w:val="x-none" w:eastAsia="ar-SA"/>
              </w:rPr>
            </w:pPr>
            <w:r w:rsidRPr="00C65ABA">
              <w:rPr>
                <w:sz w:val="26"/>
                <w:szCs w:val="26"/>
                <w:lang w:val="x-none" w:eastAsia="ar-SA"/>
              </w:rPr>
              <w:t>Железобетон/металл</w:t>
            </w:r>
          </w:p>
        </w:tc>
      </w:tr>
    </w:tbl>
    <w:p w14:paraId="734A1C0A" w14:textId="77777777" w:rsidR="00CC5534" w:rsidRPr="00C65ABA" w:rsidRDefault="00CC5534" w:rsidP="00CC553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6"/>
          <w:szCs w:val="26"/>
          <w:lang w:val="x-none" w:eastAsia="ar-SA"/>
        </w:rPr>
      </w:pPr>
      <w:r w:rsidRPr="00C65ABA">
        <w:rPr>
          <w:sz w:val="26"/>
          <w:szCs w:val="26"/>
          <w:lang w:val="x-none" w:eastAsia="ar-SA"/>
        </w:rPr>
        <w:lastRenderedPageBreak/>
        <w:t>применять при новом строительстве и реконструкции ВЛ-0,4 кВ стальные многогранные опоры (согласно выполненной ПАО "МРСК Центра" опытно-конструкторской работе, патент № 138695 от 20.02.2014) вместо трехстоечных железобетонных или деревянных опор. Вместо двухстоечных железобетонных или деревянных опор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 в соответствии с ОУ-05-2014 от 02.12.2014"</w:t>
      </w:r>
      <w:r w:rsidRPr="00C65ABA">
        <w:rPr>
          <w:bCs/>
          <w:sz w:val="26"/>
          <w:szCs w:val="26"/>
          <w:lang w:val="x-none" w:eastAsia="ar-SA"/>
        </w:rPr>
        <w:t>;</w:t>
      </w:r>
    </w:p>
    <w:p w14:paraId="7D229C3F" w14:textId="77777777" w:rsidR="00CC5534" w:rsidRPr="00C65ABA" w:rsidRDefault="00CC5534" w:rsidP="00CC553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6"/>
          <w:szCs w:val="26"/>
          <w:lang w:val="x-none" w:eastAsia="ar-SA"/>
        </w:rPr>
      </w:pPr>
      <w:r w:rsidRPr="00C65ABA">
        <w:rPr>
          <w:bCs/>
          <w:sz w:val="26"/>
          <w:szCs w:val="26"/>
          <w:lang w:val="x-none" w:eastAsia="ar-SA"/>
        </w:rPr>
        <w:t>при прохождении ВЛ 10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10 кВ);</w:t>
      </w:r>
    </w:p>
    <w:p w14:paraId="33D11D64" w14:textId="77777777" w:rsidR="00CC5534" w:rsidRPr="00C65ABA" w:rsidRDefault="00CC5534" w:rsidP="00CC553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6"/>
          <w:szCs w:val="26"/>
          <w:lang w:val="x-none" w:eastAsia="ar-SA"/>
        </w:rPr>
      </w:pPr>
      <w:r w:rsidRPr="00C65ABA">
        <w:rPr>
          <w:bCs/>
          <w:sz w:val="26"/>
          <w:szCs w:val="26"/>
          <w:lang w:val="x-none" w:eastAsia="ar-SA"/>
        </w:rPr>
        <w:t>в начале и в конце ВЛИ-0,4 кВ на всех проводах  установить зажимы для присоединения приборов контроля напряжения и переносных заземлений;</w:t>
      </w:r>
    </w:p>
    <w:p w14:paraId="78614C95" w14:textId="77777777" w:rsidR="00CC5534" w:rsidRPr="00C65ABA" w:rsidRDefault="00CC5534" w:rsidP="00CC553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6"/>
          <w:szCs w:val="26"/>
          <w:lang w:val="x-none" w:eastAsia="ar-SA"/>
        </w:rPr>
      </w:pPr>
      <w:r w:rsidRPr="00C65ABA">
        <w:rPr>
          <w:sz w:val="26"/>
          <w:szCs w:val="26"/>
          <w:lang w:val="x-none" w:eastAsia="ar-SA"/>
        </w:rPr>
        <w:t>в конце и начале ВЛИ-0,4 кВ установить зажимы для переносного заземления;</w:t>
      </w:r>
    </w:p>
    <w:p w14:paraId="47C3E65E" w14:textId="77777777" w:rsidR="00CC5534" w:rsidRPr="00C65ABA" w:rsidRDefault="00CC5534" w:rsidP="00CC553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6"/>
          <w:szCs w:val="26"/>
          <w:lang w:val="x-none" w:eastAsia="ar-SA"/>
        </w:rPr>
      </w:pPr>
      <w:r w:rsidRPr="00C65ABA">
        <w:rPr>
          <w:sz w:val="26"/>
          <w:szCs w:val="26"/>
          <w:lang w:val="x-none" w:eastAsia="ar-SA"/>
        </w:rPr>
        <w:t>провод СИП должен соответствовать ГОСТ Р 52373-2005.</w:t>
      </w:r>
    </w:p>
    <w:p w14:paraId="41696FE7" w14:textId="77777777" w:rsidR="00CC5534" w:rsidRPr="00C65ABA" w:rsidRDefault="00CC5534" w:rsidP="00C65ABA">
      <w:pPr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  <w:lang w:eastAsia="ar-SA"/>
        </w:rPr>
      </w:pPr>
      <w:r w:rsidRPr="00C65ABA">
        <w:rPr>
          <w:sz w:val="26"/>
          <w:szCs w:val="26"/>
          <w:lang w:eastAsia="ar-SA"/>
        </w:rPr>
        <w:t>Требования к линейной арматуре для ВЛИ-0,4 кВ:</w:t>
      </w:r>
    </w:p>
    <w:p w14:paraId="04F6BCE6" w14:textId="77777777" w:rsidR="00CC5534" w:rsidRPr="00C65ABA" w:rsidRDefault="00CC5534" w:rsidP="00CC553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6"/>
          <w:szCs w:val="26"/>
          <w:lang w:eastAsia="ar-SA"/>
        </w:rPr>
      </w:pPr>
      <w:r w:rsidRPr="00C65ABA">
        <w:rPr>
          <w:sz w:val="26"/>
          <w:szCs w:val="26"/>
          <w:lang w:eastAsia="ar-SA"/>
        </w:rPr>
        <w:t>линейная арматура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52373-2005;</w:t>
      </w:r>
    </w:p>
    <w:p w14:paraId="08B97E14" w14:textId="77777777" w:rsidR="00CC5534" w:rsidRPr="00C65ABA" w:rsidRDefault="00CC5534" w:rsidP="00CC553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6"/>
          <w:szCs w:val="26"/>
          <w:lang w:eastAsia="ar-SA"/>
        </w:rPr>
      </w:pPr>
      <w:r w:rsidRPr="00C65ABA">
        <w:rPr>
          <w:sz w:val="26"/>
          <w:szCs w:val="26"/>
          <w:lang w:eastAsia="ar-SA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14:paraId="4F26736C" w14:textId="77777777" w:rsidR="00CC5534" w:rsidRPr="00C65ABA" w:rsidRDefault="00CC5534" w:rsidP="00CC553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6"/>
          <w:szCs w:val="26"/>
          <w:lang w:eastAsia="ar-SA"/>
        </w:rPr>
      </w:pPr>
      <w:r w:rsidRPr="00C65ABA">
        <w:rPr>
          <w:sz w:val="26"/>
          <w:szCs w:val="26"/>
          <w:lang w:eastAsia="ar-SA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сплава;</w:t>
      </w:r>
    </w:p>
    <w:p w14:paraId="1126CBE1" w14:textId="77777777" w:rsidR="00CC5534" w:rsidRPr="00C65ABA" w:rsidRDefault="00CC5534" w:rsidP="00CC553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6"/>
          <w:szCs w:val="26"/>
          <w:lang w:eastAsia="ar-SA"/>
        </w:rPr>
      </w:pPr>
      <w:r w:rsidRPr="00C65ABA">
        <w:rPr>
          <w:sz w:val="26"/>
          <w:szCs w:val="26"/>
          <w:lang w:eastAsia="ar-SA"/>
        </w:rPr>
        <w:t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магистрали;</w:t>
      </w:r>
    </w:p>
    <w:p w14:paraId="186841D2" w14:textId="77777777" w:rsidR="00CC5534" w:rsidRPr="00C65ABA" w:rsidRDefault="00CC5534" w:rsidP="00CC553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6"/>
          <w:szCs w:val="26"/>
          <w:lang w:eastAsia="ar-SA"/>
        </w:rPr>
      </w:pPr>
      <w:r w:rsidRPr="00C65ABA">
        <w:rPr>
          <w:sz w:val="26"/>
          <w:szCs w:val="26"/>
          <w:lang w:eastAsia="ar-SA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14:paraId="72B1C8E9" w14:textId="77777777" w:rsidR="00CC5534" w:rsidRDefault="00CC5534" w:rsidP="00CC553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6"/>
          <w:szCs w:val="26"/>
          <w:lang w:eastAsia="ar-SA"/>
        </w:rPr>
      </w:pPr>
      <w:r w:rsidRPr="00C65ABA">
        <w:rPr>
          <w:sz w:val="26"/>
          <w:szCs w:val="26"/>
          <w:lang w:eastAsia="ar-SA"/>
        </w:rPr>
        <w:t>заявленный срок службы линейной арматуры и провода не менее 40 лет.</w:t>
      </w:r>
    </w:p>
    <w:p w14:paraId="6ECF9EF8" w14:textId="77777777" w:rsidR="0013274B" w:rsidRDefault="0013274B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2E127121" w14:textId="77777777" w:rsidR="00433B67" w:rsidRPr="000F2BC0" w:rsidRDefault="00433B67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48ABB29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Профили пересечений с инженерными коммуникациями.</w:t>
      </w:r>
    </w:p>
    <w:p w14:paraId="293AC1E7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Проект организации строительства:</w:t>
      </w:r>
    </w:p>
    <w:p w14:paraId="4E2D82A0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характеристика трассы линейного объекта, района его строительства, описание полосы отвода;</w:t>
      </w:r>
    </w:p>
    <w:p w14:paraId="42F90772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размерах земельных участков, временно отводимых на период строительства;</w:t>
      </w:r>
    </w:p>
    <w:p w14:paraId="669F79A7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об объемах и трудоемкости основных строительных и монтажных работ по участкам трассы;</w:t>
      </w:r>
    </w:p>
    <w:p w14:paraId="0F0AE253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2F9937C9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23FDE54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5E5089D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знакам».</w:t>
      </w:r>
    </w:p>
    <w:p w14:paraId="52C3C7EE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>Требования   по   выбору    земельного    участка   для    размещения    объекта (ов) капитального строительства:</w:t>
      </w:r>
    </w:p>
    <w:p w14:paraId="3BD9C75C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2CC1DC5B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Центра» и обоснованием отсутствия возможности размещения объектов энергетики на муниципальных землях.</w:t>
      </w:r>
    </w:p>
    <w:p w14:paraId="242F50EC" w14:textId="77777777" w:rsidR="00FB0D02" w:rsidRPr="000F2BC0" w:rsidRDefault="00FB0D02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 полосы отвода:</w:t>
      </w:r>
    </w:p>
    <w:p w14:paraId="46403A9C" w14:textId="77777777" w:rsidR="00FB0D02" w:rsidRPr="000F2BC0" w:rsidRDefault="00FB0D02" w:rsidP="000F2BC0">
      <w:pPr>
        <w:numPr>
          <w:ilvl w:val="0"/>
          <w:numId w:val="5"/>
        </w:numPr>
        <w:tabs>
          <w:tab w:val="num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 xml:space="preserve">Привести в текстовой части </w:t>
      </w:r>
    </w:p>
    <w:p w14:paraId="29155A73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характеристику земельного участка, предоставленного для размещения объекта капитального строительства;</w:t>
      </w:r>
    </w:p>
    <w:p w14:paraId="333BB73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обоснование планировочной организации земельного участка;</w:t>
      </w:r>
    </w:p>
    <w:p w14:paraId="14F0466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60C957DF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схема расположения земельного участка на кадастровом плане территории, согласованная с собственниками земельных участков и смежными землепользователями; </w:t>
      </w:r>
    </w:p>
    <w:p w14:paraId="273CF548" w14:textId="77777777" w:rsidR="00FB0D02" w:rsidRPr="000F2BC0" w:rsidRDefault="00FB0D02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689A9AE1" w14:textId="77777777" w:rsidR="00FB0D02" w:rsidRPr="000F2BC0" w:rsidRDefault="00FB0D02" w:rsidP="000F2BC0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i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схема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0E348DC5" w14:textId="77777777" w:rsidR="003E6DE5" w:rsidRPr="000F2BC0" w:rsidRDefault="00FB0D02" w:rsidP="000F2BC0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схему планировочной организации земельного участка, план трассы на действующем топоматериале с указанием сведений об углах поворота, длине прямых и криволинейных участков и мест размещения проектируемых объектов электросетевого комплекса</w:t>
      </w:r>
      <w:r w:rsidR="00514BE9" w:rsidRPr="000F2BC0">
        <w:rPr>
          <w:sz w:val="24"/>
          <w:szCs w:val="24"/>
        </w:rPr>
        <w:t>.</w:t>
      </w:r>
      <w:r w:rsidR="003E6DE5" w:rsidRPr="000F2BC0">
        <w:rPr>
          <w:sz w:val="24"/>
          <w:szCs w:val="24"/>
        </w:rPr>
        <w:t xml:space="preserve"> </w:t>
      </w:r>
    </w:p>
    <w:p w14:paraId="112F84D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lastRenderedPageBreak/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части);</w:t>
      </w:r>
    </w:p>
    <w:p w14:paraId="6708613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охране окружающей среды;</w:t>
      </w:r>
    </w:p>
    <w:p w14:paraId="4786091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пожарной безопасности;</w:t>
      </w:r>
    </w:p>
    <w:p w14:paraId="7C16B0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соблюдения требований энергетической эффективности.</w:t>
      </w:r>
    </w:p>
    <w:p w14:paraId="0D86004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Спецификации оборудования, изделий и материалов (в т.ч. при необходимости ЗИП и аварийный резерв).</w:t>
      </w:r>
    </w:p>
    <w:p w14:paraId="68C636DA" w14:textId="77777777" w:rsidR="00FB0D02" w:rsidRPr="000F2BC0" w:rsidRDefault="00FB0D02" w:rsidP="000F2BC0">
      <w:pPr>
        <w:pStyle w:val="af0"/>
        <w:numPr>
          <w:ilvl w:val="1"/>
          <w:numId w:val="19"/>
        </w:numPr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оформлению рабочей документации</w:t>
      </w:r>
    </w:p>
    <w:p w14:paraId="173341D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24714CC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299BB50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557BB61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Согласованную Заказчиком и всеми заинтересованными лицами рабочую и сметную документацию предоставить в 3 экземплярах на бумажном носителе и в электронном виде в 2 экземплярах на USB - носителе: один в формате PDF, второй – в стандартных форматах МS Officе, AutoCAD и др.</w:t>
      </w:r>
    </w:p>
    <w:p w14:paraId="06064C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Электронная версия документации должна соответствовать ведомости основного комплекта рабочей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3AB96AE2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Не допускается передача документации в формате PDF с пофайловым разделением страниц.</w:t>
      </w:r>
    </w:p>
    <w:p w14:paraId="7646439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 рабочей документации должны использоваться утвержденные диспетчерские наименования объектов.</w:t>
      </w:r>
    </w:p>
    <w:p w14:paraId="009C738B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применяемым техническим решениям и оборудованию.</w:t>
      </w:r>
    </w:p>
    <w:p w14:paraId="0D095412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39EAEF56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14:paraId="04EC8F73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«Россети», а также пройти процедуру аттестации в ПАО «Россети» (при условии наличия в перечнях оборудования и материалов, подлежащих аттестации).</w:t>
      </w:r>
    </w:p>
    <w:p w14:paraId="0247D871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19471A3B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57C5FF3C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lastRenderedPageBreak/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61DD7B4F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D06FB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3F5AE6DF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сметной документации</w:t>
      </w:r>
    </w:p>
    <w:p w14:paraId="1D57CA9C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4C049518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</w:t>
      </w:r>
      <w:r w:rsidRPr="000F2BC0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66D88C10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С</w:t>
      </w:r>
      <w:r w:rsidRPr="000F2BC0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F2BC0">
        <w:rPr>
          <w:color w:val="000000"/>
          <w:sz w:val="24"/>
          <w:szCs w:val="24"/>
        </w:rPr>
        <w:t>сложившемся ко времени составления смет</w:t>
      </w:r>
      <w:r w:rsidRPr="000F2BC0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1C82338E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случае применения инновационных решений, приведенных в Реестре инновационных решений ПАО «Россети»,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пусконаладке.</w:t>
      </w:r>
    </w:p>
    <w:p w14:paraId="4A009E16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F2BC0">
        <w:rPr>
          <w:sz w:val="24"/>
          <w:szCs w:val="24"/>
          <w:lang w:val="en-US"/>
        </w:rPr>
        <w:t>USB</w:t>
      </w:r>
      <w:r w:rsidRPr="000F2BC0">
        <w:rPr>
          <w:sz w:val="24"/>
          <w:szCs w:val="24"/>
        </w:rPr>
        <w:t xml:space="preserve"> - носителе: один в формате </w:t>
      </w:r>
      <w:r w:rsidRPr="000F2BC0">
        <w:rPr>
          <w:sz w:val="24"/>
          <w:szCs w:val="24"/>
          <w:lang w:val="en-US"/>
        </w:rPr>
        <w:t>PDF</w:t>
      </w:r>
      <w:r w:rsidRPr="000F2BC0">
        <w:rPr>
          <w:sz w:val="24"/>
          <w:szCs w:val="24"/>
        </w:rPr>
        <w:t xml:space="preserve">, а второй в формате </w:t>
      </w:r>
      <w:r w:rsidRPr="000F2BC0">
        <w:rPr>
          <w:sz w:val="24"/>
          <w:szCs w:val="24"/>
          <w:lang w:val="en-US"/>
        </w:rPr>
        <w:t>Excel</w:t>
      </w:r>
      <w:r w:rsidRPr="000F2BC0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4BD811F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Разработанная проектно-сметная документация (далее ПСД) является собственностью Заказчика, и передача ее третьим лицам без его согласия запрещается.</w:t>
      </w:r>
    </w:p>
    <w:p w14:paraId="450F2E8B" w14:textId="77777777" w:rsidR="007B6CB8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Разработанные основные технические решения (в том числе математическая модель сети), рабочая и сметная документация является собственностью Заказчика, и передача ее третьим лицам без его согласия запрещается</w:t>
      </w:r>
      <w:r w:rsidR="007B6CB8" w:rsidRPr="000F2BC0">
        <w:rPr>
          <w:sz w:val="24"/>
          <w:szCs w:val="24"/>
        </w:rPr>
        <w:t>.</w:t>
      </w:r>
    </w:p>
    <w:p w14:paraId="727971BF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проведению СМР и ПНР</w:t>
      </w:r>
    </w:p>
    <w:p w14:paraId="380D91C4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Последовательность проведения работ:</w:t>
      </w:r>
    </w:p>
    <w:p w14:paraId="7B9DDCE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Подготовительные работы и поставка оборудования.</w:t>
      </w:r>
    </w:p>
    <w:p w14:paraId="72305571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СМР (при необходимости на данном этапе произвести комплекс работ по восстановление прилегающей территории до первоначального состояния).</w:t>
      </w:r>
    </w:p>
    <w:p w14:paraId="434AD3DA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Проведение ПНР, в том числе актуализация (при необходимости) однолинейных схем 6-10 кВ РЭС и прописывание элементов в АСТУ ОТУ (визуально и привязка ТС, ТИ и ТУ).</w:t>
      </w:r>
    </w:p>
    <w:p w14:paraId="28AE1927" w14:textId="77777777" w:rsidR="00CD0A02" w:rsidRPr="000F2BC0" w:rsidRDefault="00CD0A02" w:rsidP="000F2BC0">
      <w:pPr>
        <w:numPr>
          <w:ilvl w:val="0"/>
          <w:numId w:val="24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предоставление сведений геолокации (спутниковых координат широты и долготы) по каждой вновь устанавливаемой опоре ВЛ 0,4-10 кВ и ТП 10/0,4 кВ. Так же по монтируемым трансформаторным подстанциям предоставление фотографий на электронном носителе по одному фото с каждой стороны ТП.</w:t>
      </w:r>
    </w:p>
    <w:p w14:paraId="3A07C788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14:paraId="577E887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при необходимости землеустроительных.</w:t>
      </w:r>
    </w:p>
    <w:p w14:paraId="2C472CA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Страхование рисков, в том числе причинения ущерба третьей стороне.</w:t>
      </w:r>
    </w:p>
    <w:p w14:paraId="4189E00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616578E9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0CDC7E34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01E25887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при необходимости разрешений на производство земляных работ.</w:t>
      </w:r>
    </w:p>
    <w:p w14:paraId="636AD908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необходимых согласований, возникающих в процессе строительства.</w:t>
      </w:r>
    </w:p>
    <w:p w14:paraId="1514E54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Технических условий, выданных заинтересованными организациями.</w:t>
      </w:r>
    </w:p>
    <w:p w14:paraId="5DAC5EFB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38C4B7F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6DD3924B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8A02D39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подрядной организации</w:t>
      </w:r>
    </w:p>
    <w:p w14:paraId="63F3C5C9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обладать необходимыми профессиональными знаниями и опытом при выполнении аналогичных проектных и строительных работ;</w:t>
      </w:r>
    </w:p>
    <w:p w14:paraId="19F7A74F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иметь свидетельство о допуске на данный вид деятельности, оформленного в соответствии с требованиями действующего законодательства РФ и устава СРО, а также опыт проектирования аналогичных объектов не менее 3 лет;</w:t>
      </w:r>
    </w:p>
    <w:p w14:paraId="4CDA3BC5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привлекать специализированные Субподрядные организации, по согласованию с Заказчиком;</w:t>
      </w:r>
    </w:p>
    <w:p w14:paraId="6B33C5A3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выбор типа оборудования и заводов изготовителей производить по согласованию с Заказчиком.</w:t>
      </w:r>
    </w:p>
    <w:p w14:paraId="3C31EC96" w14:textId="77777777" w:rsidR="00FB0D02" w:rsidRPr="000F2BC0" w:rsidRDefault="00FB0D02" w:rsidP="000F2BC0">
      <w:pPr>
        <w:tabs>
          <w:tab w:val="left" w:pos="993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24DFF65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Гарантийные обязательства</w:t>
      </w:r>
    </w:p>
    <w:p w14:paraId="654BBBC7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256FA553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 xml:space="preserve"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</w:t>
      </w:r>
      <w:r w:rsidRPr="000F2BC0">
        <w:rPr>
          <w:bCs/>
          <w:iCs/>
          <w:sz w:val="24"/>
          <w:szCs w:val="24"/>
          <w:lang w:eastAsia="ar-SA"/>
        </w:rPr>
        <w:lastRenderedPageBreak/>
        <w:t>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726276F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DC3B5B4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Сроки выполнения работ и условия оплаты</w:t>
      </w:r>
    </w:p>
    <w:p w14:paraId="781E6ED6" w14:textId="77777777" w:rsidR="00FB0D02" w:rsidRPr="000F2BC0" w:rsidRDefault="00275F3B" w:rsidP="000F2BC0">
      <w:pPr>
        <w:numPr>
          <w:ilvl w:val="1"/>
          <w:numId w:val="21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>Срок выполнения проектных работ не более 32 календарных дней с даты получения протокола проведения закупки. Выполнение строительно-монтажных работ – в течении 30 календарных дней после уведомления о необходимости выполнения работ</w:t>
      </w:r>
      <w:r w:rsidRPr="000F2BC0">
        <w:rPr>
          <w:sz w:val="24"/>
          <w:szCs w:val="24"/>
          <w:lang w:eastAsia="ar-SA"/>
        </w:rPr>
        <w:t>. Работы выполняются в соответствии с согласованным с Заказчиком графиком выполнения работ</w:t>
      </w:r>
      <w:r w:rsidR="00FB0D02" w:rsidRPr="000F2BC0">
        <w:rPr>
          <w:sz w:val="24"/>
          <w:szCs w:val="24"/>
          <w:lang w:eastAsia="ar-SA"/>
        </w:rPr>
        <w:t>.</w:t>
      </w:r>
    </w:p>
    <w:p w14:paraId="428F0DA4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Проектные работы выполняются в соответствии с согласованным с Заказчиком графиком выполнения работ.</w:t>
      </w:r>
    </w:p>
    <w:p w14:paraId="050B16D6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577C372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Основные нормативно-технические документы, определяющие требования к выполнению работ</w:t>
      </w:r>
    </w:p>
    <w:p w14:paraId="2E91ACA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Градостроительный кодекс РФ;</w:t>
      </w:r>
    </w:p>
    <w:p w14:paraId="25986984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Земельный кодекс РФ;</w:t>
      </w:r>
    </w:p>
    <w:p w14:paraId="6314BC4D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Лесной кодекс РФ; </w:t>
      </w:r>
    </w:p>
    <w:p w14:paraId="2D88BD8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ПУЭ (действующее издание);</w:t>
      </w:r>
    </w:p>
    <w:p w14:paraId="71DB989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ПТЭ (действующее издание);</w:t>
      </w:r>
    </w:p>
    <w:p w14:paraId="1078D92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07307FC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6AA27C09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767D4C7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3FEA8FD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Положение ПАО «Россети» «О единой технической политике в электросетевом комплексе»;</w:t>
      </w:r>
    </w:p>
    <w:p w14:paraId="249C666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Концепция цифровизации сетей на 2018-2030 гг. ПАО «Россети»;</w:t>
      </w:r>
    </w:p>
    <w:p w14:paraId="1F111B3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34.01-21-004-2019. «Цифровой питающий центр. Требования к технологическому проектированию цифровых подстанция напряжением 110-220 кВ»;</w:t>
      </w:r>
    </w:p>
    <w:p w14:paraId="6E4ED83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14:paraId="61CA7745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34.01-6.1-001-2016. «Программно-технические комплексы подстанций 6-10 (20) кВ. Общие технические требования»;</w:t>
      </w:r>
    </w:p>
    <w:p w14:paraId="2F4E8D7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34.01-6.1-002-2016. «Программно-технические комплексы подстанций 35-110 (150) кВ. Общие технические требования»;</w:t>
      </w:r>
    </w:p>
    <w:p w14:paraId="73963B0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14:paraId="6562DD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Технические требования к компонентам цифровой сети ПАО «Россети»;</w:t>
      </w:r>
    </w:p>
    <w:p w14:paraId="1CC6F2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ГОСТ Р 21.1101-2013. Основные требования к проектной и рабочей документации;</w:t>
      </w:r>
    </w:p>
    <w:p w14:paraId="1740844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14:paraId="211FBAC4" w14:textId="77777777" w:rsidR="00F77E84" w:rsidRDefault="00F77E84" w:rsidP="00F77E84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lastRenderedPageBreak/>
        <w:t xml:space="preserve">  Положение об управлении фирменным стилем ПАО «МРСК Центра» ПС БС 8/01-01/2019, утв. Советом Директоров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>ПАО «МРСК Центра» (Протокол от 28.06.2019 № 24/19);</w:t>
      </w:r>
    </w:p>
    <w:p w14:paraId="594CA74D" w14:textId="77777777" w:rsidR="00FB0D02" w:rsidRPr="000F2BC0" w:rsidRDefault="00FB0D02" w:rsidP="000F2BC0">
      <w:pPr>
        <w:numPr>
          <w:ilvl w:val="0"/>
          <w:numId w:val="20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 Трансформаторы силовые распределительные 6-10 кВ мощностью 63-2500 кВА. Требования к уровню потерь холостого хода и короткого замыкания. СТО 34.01-3.2-011-2017.</w:t>
      </w:r>
    </w:p>
    <w:p w14:paraId="6CBB145B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14:paraId="6008C9A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</w:rPr>
        <w:t>СТО 34.01-2.2-033-2017 «Линейное коммутационное оборудование 6-35 кВ – секционирующие пункты (реклоузеры). Том 1.2. Секционирующие пункты (реклоузеры)»</w:t>
      </w:r>
      <w:r w:rsidRPr="000F2BC0">
        <w:rPr>
          <w:sz w:val="24"/>
          <w:szCs w:val="24"/>
          <w:lang w:eastAsia="ar-SA"/>
        </w:rPr>
        <w:t>;</w:t>
      </w:r>
    </w:p>
    <w:p w14:paraId="4C2D5A18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Руководство по изысканиям трасс и площадок для электросетевых объектов напряжением 0,4-20 кВ;</w:t>
      </w:r>
    </w:p>
    <w:p w14:paraId="02E634A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12-01-2004 «Организация строительного производства»;</w:t>
      </w:r>
    </w:p>
    <w:p w14:paraId="547F57D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СНиП 12-03-2001 «Безопасность труда в строительстве», часть 1 «Общие требования»; </w:t>
      </w:r>
    </w:p>
    <w:p w14:paraId="3458C2A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12-04-2002 «Безопасность труда в строительстве», часть 2 «Строительное производство».</w:t>
      </w:r>
    </w:p>
    <w:p w14:paraId="4C301CFE" w14:textId="77777777" w:rsidR="00F42F28" w:rsidRPr="000F2BC0" w:rsidRDefault="00F42F28" w:rsidP="000F2BC0">
      <w:pPr>
        <w:pStyle w:val="af0"/>
        <w:tabs>
          <w:tab w:val="left" w:pos="993"/>
        </w:tabs>
        <w:jc w:val="both"/>
        <w:rPr>
          <w:sz w:val="24"/>
          <w:szCs w:val="24"/>
        </w:rPr>
      </w:pPr>
    </w:p>
    <w:p w14:paraId="6CD50913" w14:textId="77777777" w:rsidR="00D477BB" w:rsidRPr="000F2BC0" w:rsidRDefault="00D477BB" w:rsidP="000F2BC0">
      <w:pPr>
        <w:pStyle w:val="a4"/>
        <w:tabs>
          <w:tab w:val="left" w:pos="1134"/>
        </w:tabs>
        <w:ind w:left="851" w:firstLine="0"/>
        <w:jc w:val="both"/>
        <w:rPr>
          <w:sz w:val="24"/>
          <w:szCs w:val="24"/>
        </w:rPr>
      </w:pPr>
    </w:p>
    <w:p w14:paraId="43C9FEB6" w14:textId="77777777" w:rsidR="0059259D" w:rsidRPr="000F2BC0" w:rsidRDefault="0059259D" w:rsidP="000F2BC0">
      <w:pPr>
        <w:rPr>
          <w:sz w:val="24"/>
          <w:szCs w:val="24"/>
        </w:rPr>
      </w:pPr>
    </w:p>
    <w:p w14:paraId="373D59AB" w14:textId="77777777" w:rsidR="0059259D" w:rsidRPr="000F2BC0" w:rsidRDefault="0059259D" w:rsidP="000F2BC0">
      <w:pPr>
        <w:rPr>
          <w:sz w:val="24"/>
          <w:szCs w:val="24"/>
        </w:rPr>
      </w:pPr>
    </w:p>
    <w:p w14:paraId="47A5CEE3" w14:textId="77777777" w:rsidR="007B34A9" w:rsidRPr="000F2BC0" w:rsidRDefault="00043B1F" w:rsidP="000F2BC0">
      <w:pPr>
        <w:pStyle w:val="a4"/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</w:t>
      </w:r>
      <w:r w:rsidR="007B34A9" w:rsidRPr="000F2BC0">
        <w:rPr>
          <w:sz w:val="24"/>
          <w:szCs w:val="24"/>
        </w:rPr>
        <w:t xml:space="preserve">ачальник управления </w:t>
      </w:r>
      <w:r w:rsidR="007B34A9" w:rsidRPr="000F2BC0">
        <w:rPr>
          <w:sz w:val="24"/>
          <w:szCs w:val="24"/>
          <w:lang w:val="ru-RU"/>
        </w:rPr>
        <w:t>технологического</w:t>
      </w:r>
      <w:r w:rsidR="007B34A9" w:rsidRPr="000F2BC0">
        <w:rPr>
          <w:sz w:val="24"/>
          <w:szCs w:val="24"/>
        </w:rPr>
        <w:t xml:space="preserve"> развития</w:t>
      </w:r>
    </w:p>
    <w:p w14:paraId="3EFEA52B" w14:textId="77777777" w:rsidR="007B34A9" w:rsidRPr="000F2BC0" w:rsidRDefault="007B34A9" w:rsidP="000F2BC0">
      <w:pPr>
        <w:pStyle w:val="a4"/>
        <w:suppressAutoHyphens/>
        <w:jc w:val="both"/>
        <w:rPr>
          <w:sz w:val="24"/>
          <w:szCs w:val="24"/>
          <w:lang w:val="ru-RU"/>
        </w:rPr>
      </w:pPr>
      <w:r w:rsidRPr="000F2BC0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="00EF5920">
        <w:rPr>
          <w:sz w:val="24"/>
          <w:szCs w:val="24"/>
          <w:lang w:val="ru-RU"/>
        </w:rPr>
        <w:t xml:space="preserve">          </w:t>
      </w:r>
      <w:r w:rsidRPr="000F2BC0">
        <w:rPr>
          <w:sz w:val="24"/>
          <w:szCs w:val="24"/>
        </w:rPr>
        <w:t xml:space="preserve">    </w:t>
      </w:r>
      <w:r w:rsidR="00043B1F">
        <w:rPr>
          <w:sz w:val="24"/>
          <w:szCs w:val="24"/>
          <w:lang w:val="ru-RU"/>
        </w:rPr>
        <w:t xml:space="preserve">    В</w:t>
      </w:r>
      <w:r w:rsidRPr="000F2BC0">
        <w:rPr>
          <w:sz w:val="24"/>
          <w:szCs w:val="24"/>
        </w:rPr>
        <w:t>.</w:t>
      </w:r>
      <w:r w:rsidR="00043B1F">
        <w:rPr>
          <w:sz w:val="24"/>
          <w:szCs w:val="24"/>
          <w:lang w:val="ru-RU"/>
        </w:rPr>
        <w:t>Н</w:t>
      </w:r>
      <w:r w:rsidRPr="000F2BC0">
        <w:rPr>
          <w:sz w:val="24"/>
          <w:szCs w:val="24"/>
        </w:rPr>
        <w:t xml:space="preserve">. </w:t>
      </w:r>
      <w:r w:rsidR="00043B1F">
        <w:rPr>
          <w:sz w:val="24"/>
          <w:szCs w:val="24"/>
          <w:lang w:val="ru-RU"/>
        </w:rPr>
        <w:t>Мечёв</w:t>
      </w:r>
    </w:p>
    <w:p w14:paraId="4A134022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5F902633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3816682A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4EA6F3D7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75E55E1D" w14:textId="77777777" w:rsidR="007B34A9" w:rsidRPr="004816F8" w:rsidRDefault="005D3C11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>Уваров С.А</w:t>
      </w:r>
      <w:r w:rsidR="007B34A9" w:rsidRPr="004816F8">
        <w:rPr>
          <w:sz w:val="14"/>
          <w:szCs w:val="14"/>
        </w:rPr>
        <w:t>.</w:t>
      </w:r>
    </w:p>
    <w:p w14:paraId="7B5864A9" w14:textId="77777777" w:rsidR="007B34A9" w:rsidRPr="004816F8" w:rsidRDefault="007B34A9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 xml:space="preserve"> 8(4752) 578-</w:t>
      </w:r>
      <w:r w:rsidR="005D3C11" w:rsidRPr="004816F8">
        <w:rPr>
          <w:sz w:val="14"/>
          <w:szCs w:val="14"/>
        </w:rPr>
        <w:t>165</w:t>
      </w:r>
    </w:p>
    <w:p w14:paraId="091A976A" w14:textId="77777777" w:rsidR="00AF1D44" w:rsidRPr="000F2BC0" w:rsidRDefault="00AF1D44" w:rsidP="000F2BC0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AF1D44" w:rsidRPr="000F2BC0" w:rsidSect="005050DC">
      <w:headerReference w:type="even" r:id="rId10"/>
      <w:headerReference w:type="default" r:id="rId11"/>
      <w:headerReference w:type="first" r:id="rId12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Уваров Сергей Александрович" w:date="2019-10-25T08:59:00Z" w:initials="УСА">
    <w:p w14:paraId="2D160C3E" w14:textId="77777777" w:rsidR="00433B67" w:rsidRDefault="00433B67">
      <w:pPr>
        <w:pStyle w:val="af6"/>
      </w:pPr>
      <w:r>
        <w:rPr>
          <w:rStyle w:val="af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160C3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43BAD" w14:textId="77777777" w:rsidR="004955D9" w:rsidRDefault="004955D9">
      <w:r>
        <w:separator/>
      </w:r>
    </w:p>
  </w:endnote>
  <w:endnote w:type="continuationSeparator" w:id="0">
    <w:p w14:paraId="2252E056" w14:textId="77777777" w:rsidR="004955D9" w:rsidRDefault="00495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2C3E3" w14:textId="77777777" w:rsidR="004955D9" w:rsidRDefault="004955D9">
      <w:r>
        <w:separator/>
      </w:r>
    </w:p>
  </w:footnote>
  <w:footnote w:type="continuationSeparator" w:id="0">
    <w:p w14:paraId="46A026E7" w14:textId="77777777" w:rsidR="004955D9" w:rsidRDefault="004955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62637" w14:textId="77777777" w:rsidR="0047707E" w:rsidRDefault="0047707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47707E" w:rsidRDefault="0047707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71BC4" w14:textId="77777777" w:rsidR="0047707E" w:rsidRPr="00972FE9" w:rsidRDefault="0047707E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CC5534">
      <w:rPr>
        <w:rStyle w:val="a8"/>
        <w:noProof/>
      </w:rPr>
      <w:t>9</w:t>
    </w:r>
    <w:r w:rsidRPr="00972FE9">
      <w:rPr>
        <w:rStyle w:val="a8"/>
      </w:rPr>
      <w:fldChar w:fldCharType="end"/>
    </w:r>
  </w:p>
  <w:p w14:paraId="3680E820" w14:textId="77777777" w:rsidR="0047707E" w:rsidRDefault="0047707E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6022"/>
      <w:gridCol w:w="4827"/>
    </w:tblGrid>
    <w:tr w:rsidR="0047707E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p w14:paraId="1BD60334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СОГЛАСОВАНО</w:t>
          </w:r>
        </w:p>
        <w:p w14:paraId="7C4593B7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Заместитель директора</w:t>
          </w:r>
        </w:p>
        <w:p w14:paraId="1440CBAB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по капитальному </w:t>
          </w:r>
          <w:r w:rsidRPr="001908BD">
            <w:rPr>
              <w:sz w:val="26"/>
              <w:szCs w:val="26"/>
            </w:rPr>
            <w:t>строительству филиала</w:t>
          </w:r>
        </w:p>
        <w:p w14:paraId="14D220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5C25B1F9" w14:textId="77777777" w:rsidR="0047707E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</w:t>
          </w:r>
        </w:p>
        <w:p w14:paraId="2D299053" w14:textId="77777777" w:rsidR="0047707E" w:rsidRPr="00B96F75" w:rsidRDefault="0047707E" w:rsidP="005050DC">
          <w:pPr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          </w:t>
          </w:r>
          <w:r w:rsidRPr="001908BD">
            <w:rPr>
              <w:sz w:val="26"/>
              <w:szCs w:val="26"/>
            </w:rPr>
            <w:t>_______________________</w:t>
          </w:r>
          <w:r w:rsidRPr="001908BD">
            <w:rPr>
              <w:sz w:val="24"/>
              <w:szCs w:val="24"/>
            </w:rPr>
            <w:t xml:space="preserve"> </w:t>
          </w:r>
          <w:r w:rsidRPr="00B96F75">
            <w:rPr>
              <w:sz w:val="26"/>
              <w:szCs w:val="26"/>
            </w:rPr>
            <w:t>К.А. Свирин</w:t>
          </w:r>
        </w:p>
        <w:p w14:paraId="2E9285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6087B07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E6493CF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УТВЕРЖДАЮ</w:t>
          </w:r>
        </w:p>
        <w:p w14:paraId="038744FE" w14:textId="77777777" w:rsidR="0047707E" w:rsidRPr="001908BD" w:rsidRDefault="0047707E" w:rsidP="005050DC">
          <w:pPr>
            <w:jc w:val="center"/>
            <w:rPr>
              <w:rFonts w:ascii="Verdana" w:hAnsi="Verdana"/>
            </w:rPr>
          </w:pPr>
          <w:r>
            <w:rPr>
              <w:sz w:val="26"/>
              <w:szCs w:val="26"/>
            </w:rPr>
            <w:t xml:space="preserve">      П</w:t>
          </w:r>
          <w:r w:rsidRPr="001908BD">
            <w:rPr>
              <w:sz w:val="26"/>
              <w:szCs w:val="26"/>
            </w:rPr>
            <w:t>ерв</w:t>
          </w:r>
          <w:r>
            <w:rPr>
              <w:sz w:val="26"/>
              <w:szCs w:val="26"/>
            </w:rPr>
            <w:t>ый заместитель директора - главный</w:t>
          </w:r>
          <w:r w:rsidRPr="001908BD">
            <w:rPr>
              <w:sz w:val="26"/>
              <w:szCs w:val="26"/>
            </w:rPr>
            <w:t xml:space="preserve"> инженер филиала</w:t>
          </w:r>
        </w:p>
        <w:p w14:paraId="776E811D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655C2241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                                                                      </w:t>
          </w:r>
          <w:r>
            <w:rPr>
              <w:sz w:val="26"/>
              <w:szCs w:val="26"/>
            </w:rPr>
            <w:t>_______________________И.В</w:t>
          </w:r>
          <w:r w:rsidRPr="001908BD">
            <w:rPr>
              <w:sz w:val="26"/>
              <w:szCs w:val="26"/>
            </w:rPr>
            <w:t xml:space="preserve">. </w:t>
          </w:r>
          <w:r>
            <w:rPr>
              <w:sz w:val="26"/>
              <w:szCs w:val="26"/>
            </w:rPr>
            <w:t>Поляков</w:t>
          </w:r>
        </w:p>
        <w:p w14:paraId="1A9B0709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8699B91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47707E" w:rsidRDefault="0047707E" w:rsidP="005050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A"/>
    <w:multiLevelType w:val="multilevel"/>
    <w:tmpl w:val="95D8F686"/>
    <w:name w:val="WW8Num19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5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6E020E"/>
    <w:multiLevelType w:val="multilevel"/>
    <w:tmpl w:val="DF52E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7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22"/>
  </w:num>
  <w:num w:numId="4">
    <w:abstractNumId w:val="9"/>
  </w:num>
  <w:num w:numId="5">
    <w:abstractNumId w:val="25"/>
  </w:num>
  <w:num w:numId="6">
    <w:abstractNumId w:val="10"/>
  </w:num>
  <w:num w:numId="7">
    <w:abstractNumId w:val="12"/>
  </w:num>
  <w:num w:numId="8">
    <w:abstractNumId w:val="28"/>
  </w:num>
  <w:num w:numId="9">
    <w:abstractNumId w:val="20"/>
  </w:num>
  <w:num w:numId="10">
    <w:abstractNumId w:val="29"/>
  </w:num>
  <w:num w:numId="11">
    <w:abstractNumId w:val="27"/>
  </w:num>
  <w:num w:numId="12">
    <w:abstractNumId w:val="13"/>
  </w:num>
  <w:num w:numId="13">
    <w:abstractNumId w:val="19"/>
  </w:num>
  <w:num w:numId="14">
    <w:abstractNumId w:val="21"/>
  </w:num>
  <w:num w:numId="15">
    <w:abstractNumId w:val="16"/>
  </w:num>
  <w:num w:numId="16">
    <w:abstractNumId w:val="15"/>
  </w:num>
  <w:num w:numId="17">
    <w:abstractNumId w:val="23"/>
  </w:num>
  <w:num w:numId="18">
    <w:abstractNumId w:val="11"/>
  </w:num>
  <w:num w:numId="19">
    <w:abstractNumId w:val="26"/>
  </w:num>
  <w:num w:numId="20">
    <w:abstractNumId w:val="4"/>
  </w:num>
  <w:num w:numId="21">
    <w:abstractNumId w:val="2"/>
  </w:num>
  <w:num w:numId="22">
    <w:abstractNumId w:val="14"/>
  </w:num>
  <w:num w:numId="23">
    <w:abstractNumId w:val="6"/>
  </w:num>
  <w:num w:numId="24">
    <w:abstractNumId w:val="18"/>
  </w:num>
  <w:num w:numId="25">
    <w:abstractNumId w:val="8"/>
  </w:num>
  <w:num w:numId="26">
    <w:abstractNumId w:val="4"/>
  </w:num>
  <w:numIdMacAtCleanup w:val="2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Уваров Сергей Александрович">
    <w15:presenceInfo w15:providerId="AD" w15:userId="S-1-5-21-1264035209-2472686174-2146618077-1330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4B11"/>
    <w:rsid w:val="0002765A"/>
    <w:rsid w:val="00027A3C"/>
    <w:rsid w:val="000374D5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958"/>
    <w:rsid w:val="000736F3"/>
    <w:rsid w:val="0007589B"/>
    <w:rsid w:val="000760EB"/>
    <w:rsid w:val="00080A1D"/>
    <w:rsid w:val="00084847"/>
    <w:rsid w:val="0008530A"/>
    <w:rsid w:val="0008730F"/>
    <w:rsid w:val="0009369A"/>
    <w:rsid w:val="0009580E"/>
    <w:rsid w:val="00096146"/>
    <w:rsid w:val="00097B24"/>
    <w:rsid w:val="000A01E7"/>
    <w:rsid w:val="000A12BE"/>
    <w:rsid w:val="000A69C7"/>
    <w:rsid w:val="000B7484"/>
    <w:rsid w:val="000B78DA"/>
    <w:rsid w:val="000C00FB"/>
    <w:rsid w:val="000C69C2"/>
    <w:rsid w:val="000C6FE0"/>
    <w:rsid w:val="000D3D7F"/>
    <w:rsid w:val="000D43D0"/>
    <w:rsid w:val="000D6E85"/>
    <w:rsid w:val="000E138E"/>
    <w:rsid w:val="000E16DC"/>
    <w:rsid w:val="000E49AD"/>
    <w:rsid w:val="000F2BC0"/>
    <w:rsid w:val="000F5A02"/>
    <w:rsid w:val="000F6CB7"/>
    <w:rsid w:val="00100E19"/>
    <w:rsid w:val="001036A6"/>
    <w:rsid w:val="00104932"/>
    <w:rsid w:val="00106731"/>
    <w:rsid w:val="00106F89"/>
    <w:rsid w:val="0011326D"/>
    <w:rsid w:val="00113E61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17F0"/>
    <w:rsid w:val="00172776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1272"/>
    <w:rsid w:val="001A4259"/>
    <w:rsid w:val="001A4283"/>
    <w:rsid w:val="001B2AAF"/>
    <w:rsid w:val="001B67DE"/>
    <w:rsid w:val="001B6AA4"/>
    <w:rsid w:val="001C04F4"/>
    <w:rsid w:val="001C069B"/>
    <w:rsid w:val="001C759B"/>
    <w:rsid w:val="001D66EF"/>
    <w:rsid w:val="001E25F4"/>
    <w:rsid w:val="001E3064"/>
    <w:rsid w:val="001E4566"/>
    <w:rsid w:val="001E4763"/>
    <w:rsid w:val="001E68BF"/>
    <w:rsid w:val="001E6900"/>
    <w:rsid w:val="00202E9A"/>
    <w:rsid w:val="00205CD4"/>
    <w:rsid w:val="00225B30"/>
    <w:rsid w:val="002274C0"/>
    <w:rsid w:val="0023246A"/>
    <w:rsid w:val="00232662"/>
    <w:rsid w:val="00232A40"/>
    <w:rsid w:val="00232AFB"/>
    <w:rsid w:val="00251F9B"/>
    <w:rsid w:val="00252F02"/>
    <w:rsid w:val="00254341"/>
    <w:rsid w:val="00256BB0"/>
    <w:rsid w:val="00261135"/>
    <w:rsid w:val="002612A1"/>
    <w:rsid w:val="0026278B"/>
    <w:rsid w:val="002638CA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C38"/>
    <w:rsid w:val="002B60B6"/>
    <w:rsid w:val="002B6110"/>
    <w:rsid w:val="002B65FC"/>
    <w:rsid w:val="002C2A4A"/>
    <w:rsid w:val="002C2D4D"/>
    <w:rsid w:val="002C3573"/>
    <w:rsid w:val="002C59F3"/>
    <w:rsid w:val="002C7B01"/>
    <w:rsid w:val="002D14C9"/>
    <w:rsid w:val="002F4DC8"/>
    <w:rsid w:val="002F5DD7"/>
    <w:rsid w:val="002F62C5"/>
    <w:rsid w:val="002F77C7"/>
    <w:rsid w:val="002F794B"/>
    <w:rsid w:val="00310A41"/>
    <w:rsid w:val="00312A57"/>
    <w:rsid w:val="0031318C"/>
    <w:rsid w:val="00314D11"/>
    <w:rsid w:val="00314E5D"/>
    <w:rsid w:val="00315A53"/>
    <w:rsid w:val="00320314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100E"/>
    <w:rsid w:val="003622FF"/>
    <w:rsid w:val="00372317"/>
    <w:rsid w:val="0037791F"/>
    <w:rsid w:val="003804D1"/>
    <w:rsid w:val="00384B72"/>
    <w:rsid w:val="00385CAB"/>
    <w:rsid w:val="0038735E"/>
    <w:rsid w:val="003918B8"/>
    <w:rsid w:val="00391F3C"/>
    <w:rsid w:val="0039650B"/>
    <w:rsid w:val="003A2425"/>
    <w:rsid w:val="003A4892"/>
    <w:rsid w:val="003C3E4B"/>
    <w:rsid w:val="003C5CD6"/>
    <w:rsid w:val="003D0851"/>
    <w:rsid w:val="003D237C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2357"/>
    <w:rsid w:val="003F3990"/>
    <w:rsid w:val="003F6A54"/>
    <w:rsid w:val="00402411"/>
    <w:rsid w:val="00405F40"/>
    <w:rsid w:val="0040735E"/>
    <w:rsid w:val="00415731"/>
    <w:rsid w:val="00417319"/>
    <w:rsid w:val="00417997"/>
    <w:rsid w:val="004200EF"/>
    <w:rsid w:val="00422491"/>
    <w:rsid w:val="00430703"/>
    <w:rsid w:val="00432508"/>
    <w:rsid w:val="004325F9"/>
    <w:rsid w:val="00433B67"/>
    <w:rsid w:val="00436BCA"/>
    <w:rsid w:val="00436F15"/>
    <w:rsid w:val="00437957"/>
    <w:rsid w:val="0044203E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55D9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4839"/>
    <w:rsid w:val="00500641"/>
    <w:rsid w:val="00500C8F"/>
    <w:rsid w:val="005024DF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3027F"/>
    <w:rsid w:val="005308BD"/>
    <w:rsid w:val="005312A2"/>
    <w:rsid w:val="00531F16"/>
    <w:rsid w:val="00533505"/>
    <w:rsid w:val="00534FD2"/>
    <w:rsid w:val="0054538C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AE8"/>
    <w:rsid w:val="00582392"/>
    <w:rsid w:val="0059259D"/>
    <w:rsid w:val="0059669F"/>
    <w:rsid w:val="005A398B"/>
    <w:rsid w:val="005A4FF8"/>
    <w:rsid w:val="005A7B7A"/>
    <w:rsid w:val="005B09DE"/>
    <w:rsid w:val="005B4D88"/>
    <w:rsid w:val="005B5F7F"/>
    <w:rsid w:val="005B7EF4"/>
    <w:rsid w:val="005C29B7"/>
    <w:rsid w:val="005C2AE7"/>
    <w:rsid w:val="005C4518"/>
    <w:rsid w:val="005C4B56"/>
    <w:rsid w:val="005D2CFF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20BA"/>
    <w:rsid w:val="006269BB"/>
    <w:rsid w:val="00626C66"/>
    <w:rsid w:val="00633824"/>
    <w:rsid w:val="0063498D"/>
    <w:rsid w:val="00640025"/>
    <w:rsid w:val="00645678"/>
    <w:rsid w:val="006468F4"/>
    <w:rsid w:val="00647228"/>
    <w:rsid w:val="00653EE7"/>
    <w:rsid w:val="00655216"/>
    <w:rsid w:val="00661675"/>
    <w:rsid w:val="006650F2"/>
    <w:rsid w:val="00665493"/>
    <w:rsid w:val="0067002E"/>
    <w:rsid w:val="00671E7A"/>
    <w:rsid w:val="006753A1"/>
    <w:rsid w:val="0067564B"/>
    <w:rsid w:val="00676080"/>
    <w:rsid w:val="006806A9"/>
    <w:rsid w:val="00682207"/>
    <w:rsid w:val="00687B8B"/>
    <w:rsid w:val="00691E59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D2936"/>
    <w:rsid w:val="006D56F4"/>
    <w:rsid w:val="006D592C"/>
    <w:rsid w:val="006D71E0"/>
    <w:rsid w:val="006E0739"/>
    <w:rsid w:val="006E51D4"/>
    <w:rsid w:val="006E64BE"/>
    <w:rsid w:val="006E64DC"/>
    <w:rsid w:val="006E6D79"/>
    <w:rsid w:val="006F1262"/>
    <w:rsid w:val="006F1C3D"/>
    <w:rsid w:val="006F29C7"/>
    <w:rsid w:val="006F5D72"/>
    <w:rsid w:val="006F7734"/>
    <w:rsid w:val="0070660E"/>
    <w:rsid w:val="0070676C"/>
    <w:rsid w:val="007115BC"/>
    <w:rsid w:val="00715B12"/>
    <w:rsid w:val="00716590"/>
    <w:rsid w:val="0072417C"/>
    <w:rsid w:val="00724CFC"/>
    <w:rsid w:val="007264D1"/>
    <w:rsid w:val="0072682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5C9C"/>
    <w:rsid w:val="00760243"/>
    <w:rsid w:val="00766A9E"/>
    <w:rsid w:val="007716CA"/>
    <w:rsid w:val="00776EC0"/>
    <w:rsid w:val="00777AB3"/>
    <w:rsid w:val="00777B1E"/>
    <w:rsid w:val="00782144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D0E6E"/>
    <w:rsid w:val="007D19DE"/>
    <w:rsid w:val="007D4637"/>
    <w:rsid w:val="007D55D1"/>
    <w:rsid w:val="007D6B31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4953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2735"/>
    <w:rsid w:val="00854860"/>
    <w:rsid w:val="00856C26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A5A91"/>
    <w:rsid w:val="008A5DF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CE0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E23"/>
    <w:rsid w:val="009D2259"/>
    <w:rsid w:val="009D704D"/>
    <w:rsid w:val="009E2AD5"/>
    <w:rsid w:val="009E7970"/>
    <w:rsid w:val="009F2AC2"/>
    <w:rsid w:val="009F4396"/>
    <w:rsid w:val="009F4485"/>
    <w:rsid w:val="009F6F23"/>
    <w:rsid w:val="00A023F1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40479"/>
    <w:rsid w:val="00A40F26"/>
    <w:rsid w:val="00A41852"/>
    <w:rsid w:val="00A44766"/>
    <w:rsid w:val="00A473AF"/>
    <w:rsid w:val="00A632B9"/>
    <w:rsid w:val="00A6661B"/>
    <w:rsid w:val="00A706CA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56FD"/>
    <w:rsid w:val="00AA646D"/>
    <w:rsid w:val="00AB0945"/>
    <w:rsid w:val="00AC0C25"/>
    <w:rsid w:val="00AC2533"/>
    <w:rsid w:val="00AC3825"/>
    <w:rsid w:val="00AC53E9"/>
    <w:rsid w:val="00AC53F7"/>
    <w:rsid w:val="00AD16C3"/>
    <w:rsid w:val="00AD41A0"/>
    <w:rsid w:val="00AD52A0"/>
    <w:rsid w:val="00AD64B5"/>
    <w:rsid w:val="00AE65AE"/>
    <w:rsid w:val="00AF1D44"/>
    <w:rsid w:val="00AF3C61"/>
    <w:rsid w:val="00AF4199"/>
    <w:rsid w:val="00AF4BA6"/>
    <w:rsid w:val="00B01DC4"/>
    <w:rsid w:val="00B027AF"/>
    <w:rsid w:val="00B04FE4"/>
    <w:rsid w:val="00B05A2E"/>
    <w:rsid w:val="00B1038C"/>
    <w:rsid w:val="00B11B37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2BD5"/>
    <w:rsid w:val="00B43401"/>
    <w:rsid w:val="00B45D13"/>
    <w:rsid w:val="00B46A23"/>
    <w:rsid w:val="00B53532"/>
    <w:rsid w:val="00B55138"/>
    <w:rsid w:val="00B55B63"/>
    <w:rsid w:val="00B61847"/>
    <w:rsid w:val="00B65038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D49E0"/>
    <w:rsid w:val="00BD56EF"/>
    <w:rsid w:val="00BE2AE4"/>
    <w:rsid w:val="00BE43DF"/>
    <w:rsid w:val="00BF02DC"/>
    <w:rsid w:val="00BF52C5"/>
    <w:rsid w:val="00C0095C"/>
    <w:rsid w:val="00C00E85"/>
    <w:rsid w:val="00C01839"/>
    <w:rsid w:val="00C01892"/>
    <w:rsid w:val="00C02914"/>
    <w:rsid w:val="00C036E8"/>
    <w:rsid w:val="00C04D0A"/>
    <w:rsid w:val="00C107B3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B078F"/>
    <w:rsid w:val="00CB432E"/>
    <w:rsid w:val="00CB4D7E"/>
    <w:rsid w:val="00CB54A7"/>
    <w:rsid w:val="00CB757D"/>
    <w:rsid w:val="00CC0BD5"/>
    <w:rsid w:val="00CC5534"/>
    <w:rsid w:val="00CD0A02"/>
    <w:rsid w:val="00CD15AF"/>
    <w:rsid w:val="00CD242C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655F"/>
    <w:rsid w:val="00D36A5B"/>
    <w:rsid w:val="00D414C7"/>
    <w:rsid w:val="00D435FD"/>
    <w:rsid w:val="00D43EA0"/>
    <w:rsid w:val="00D44B57"/>
    <w:rsid w:val="00D477BB"/>
    <w:rsid w:val="00D47D6C"/>
    <w:rsid w:val="00D56558"/>
    <w:rsid w:val="00D6110C"/>
    <w:rsid w:val="00D6669A"/>
    <w:rsid w:val="00D80AA2"/>
    <w:rsid w:val="00D82A35"/>
    <w:rsid w:val="00D8430E"/>
    <w:rsid w:val="00D8630A"/>
    <w:rsid w:val="00D9296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564D"/>
    <w:rsid w:val="00DC0358"/>
    <w:rsid w:val="00DC0526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74CD"/>
    <w:rsid w:val="00E021BF"/>
    <w:rsid w:val="00E05512"/>
    <w:rsid w:val="00E05526"/>
    <w:rsid w:val="00E05A5E"/>
    <w:rsid w:val="00E10976"/>
    <w:rsid w:val="00E112D7"/>
    <w:rsid w:val="00E1278D"/>
    <w:rsid w:val="00E13EDE"/>
    <w:rsid w:val="00E14C30"/>
    <w:rsid w:val="00E14F49"/>
    <w:rsid w:val="00E171D7"/>
    <w:rsid w:val="00E20A19"/>
    <w:rsid w:val="00E26ADC"/>
    <w:rsid w:val="00E2789B"/>
    <w:rsid w:val="00E345F8"/>
    <w:rsid w:val="00E3762C"/>
    <w:rsid w:val="00E37DDF"/>
    <w:rsid w:val="00E44E3E"/>
    <w:rsid w:val="00E454CC"/>
    <w:rsid w:val="00E5057D"/>
    <w:rsid w:val="00E50CAA"/>
    <w:rsid w:val="00E54E49"/>
    <w:rsid w:val="00E5656D"/>
    <w:rsid w:val="00E57560"/>
    <w:rsid w:val="00E643AA"/>
    <w:rsid w:val="00E64C3B"/>
    <w:rsid w:val="00E7263A"/>
    <w:rsid w:val="00E72677"/>
    <w:rsid w:val="00E72D02"/>
    <w:rsid w:val="00E747DD"/>
    <w:rsid w:val="00E76011"/>
    <w:rsid w:val="00E76CE5"/>
    <w:rsid w:val="00E77394"/>
    <w:rsid w:val="00E82E4C"/>
    <w:rsid w:val="00E86792"/>
    <w:rsid w:val="00E86908"/>
    <w:rsid w:val="00E92145"/>
    <w:rsid w:val="00E961A0"/>
    <w:rsid w:val="00EA077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920"/>
    <w:rsid w:val="00F0010F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66B7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B03FC"/>
    <w:rsid w:val="00FB0D02"/>
    <w:rsid w:val="00FB3EDE"/>
    <w:rsid w:val="00FC1808"/>
    <w:rsid w:val="00FC1FB0"/>
    <w:rsid w:val="00FD0F67"/>
    <w:rsid w:val="00FD1036"/>
    <w:rsid w:val="00FD15F5"/>
    <w:rsid w:val="00FD5224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3"/>
      </w:numPr>
    </w:pPr>
  </w:style>
  <w:style w:type="numbering" w:customStyle="1" w:styleId="WWNum9">
    <w:name w:val="WWNum9"/>
    <w:basedOn w:val="a3"/>
    <w:rsid w:val="002F4DC8"/>
    <w:pPr>
      <w:numPr>
        <w:numId w:val="14"/>
      </w:numPr>
    </w:pPr>
  </w:style>
  <w:style w:type="numbering" w:customStyle="1" w:styleId="WWNum10">
    <w:name w:val="WWNum10"/>
    <w:basedOn w:val="a3"/>
    <w:rsid w:val="002F4DC8"/>
    <w:pPr>
      <w:numPr>
        <w:numId w:val="15"/>
      </w:numPr>
    </w:pPr>
  </w:style>
  <w:style w:type="numbering" w:customStyle="1" w:styleId="WWNum11">
    <w:name w:val="WWNum11"/>
    <w:basedOn w:val="a3"/>
    <w:rsid w:val="002F4DC8"/>
    <w:pPr>
      <w:numPr>
        <w:numId w:val="16"/>
      </w:numPr>
    </w:pPr>
  </w:style>
  <w:style w:type="numbering" w:customStyle="1" w:styleId="WWNum12">
    <w:name w:val="WWNum12"/>
    <w:basedOn w:val="a3"/>
    <w:rsid w:val="002F4DC8"/>
    <w:pPr>
      <w:numPr>
        <w:numId w:val="17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  <w:style w:type="paragraph" w:styleId="afc">
    <w:name w:val="Revision"/>
    <w:hidden/>
    <w:uiPriority w:val="99"/>
    <w:semiHidden/>
    <w:rsid w:val="00171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41167A" w:rsidRDefault="00C75B88" w:rsidP="00C75B88">
          <w:pPr>
            <w:pStyle w:val="6FB8B169D57A421FBBD905D1B1FFF86110"/>
          </w:pPr>
          <w:r w:rsidRPr="00B15B6B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41167A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DAC9CC6479374EFE93586A034B6D5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CA2D6B-510E-42C3-8A3F-CDA80CA82361}"/>
      </w:docPartPr>
      <w:docPartBody>
        <w:p w:rsidR="0041167A" w:rsidRDefault="00BD6A29">
          <w:pPr>
            <w:pStyle w:val="DAC9CC6479374EFE93586A034B6D505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77A39FCFD61457B9B96458F972CC9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41126B-0238-47B4-A3C6-B6B6E5907FDB}"/>
      </w:docPartPr>
      <w:docPartBody>
        <w:p w:rsidR="0041167A" w:rsidRDefault="00C75B88" w:rsidP="00C75B88">
          <w:pPr>
            <w:pStyle w:val="677A39FCFD61457B9B96458F972CC95A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BAF7C307F2AF42AE9951F41644479C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180398-B0FC-4950-AC2D-AA3F243F80BB}"/>
      </w:docPartPr>
      <w:docPartBody>
        <w:p w:rsidR="0041167A" w:rsidRDefault="00C75B88" w:rsidP="00C75B88">
          <w:pPr>
            <w:pStyle w:val="BAF7C307F2AF42AE9951F41644479CEB10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86D783B9A0F4F30B7CEB0EF871904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CCB37B-C885-4FDF-BD7E-4882A5BBD533}"/>
      </w:docPartPr>
      <w:docPartBody>
        <w:p w:rsidR="0041167A" w:rsidRDefault="00C75B88" w:rsidP="00C75B88">
          <w:pPr>
            <w:pStyle w:val="C86D783B9A0F4F30B7CEB0EF871904AC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A44ACE63ED104F04A0064F223930D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995648-5349-45AF-8409-9E5F24A46425}"/>
      </w:docPartPr>
      <w:docPartBody>
        <w:p w:rsidR="0041167A" w:rsidRDefault="00C75B88" w:rsidP="00C75B88">
          <w:pPr>
            <w:pStyle w:val="A44ACE63ED104F04A0064F223930D2B19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9A5530E83DA4E568B4EC2A077CB7B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297067-12E8-44C0-B515-A3EA419AB153}"/>
      </w:docPartPr>
      <w:docPartBody>
        <w:p w:rsidR="0041167A" w:rsidRDefault="00C75B88" w:rsidP="00C75B88">
          <w:pPr>
            <w:pStyle w:val="C9A5530E83DA4E568B4EC2A077CB7B45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3DF5609E0E3420EB7F3EBA1787022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34719-7342-4791-AFAF-613AE46D092F}"/>
      </w:docPartPr>
      <w:docPartBody>
        <w:p w:rsidR="0041167A" w:rsidRDefault="00C75B88" w:rsidP="00C75B88">
          <w:pPr>
            <w:pStyle w:val="F3DF5609E0E3420EB7F3EBA1787022AB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F9C80FEDDDA4A319A6D01B18BFCB9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B1E875-6098-4A6E-8477-CC306FF3C018}"/>
      </w:docPartPr>
      <w:docPartBody>
        <w:p w:rsidR="0041167A" w:rsidRDefault="00C75B88" w:rsidP="00C75B88">
          <w:pPr>
            <w:pStyle w:val="FF9C80FEDDDA4A319A6D01B18BFCB90D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текст</w:t>
          </w:r>
        </w:p>
      </w:docPartBody>
    </w:docPart>
    <w:docPart>
      <w:docPartPr>
        <w:name w:val="59B00978CEF3443F8EE23F803994E3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A4157D-ADAE-49D7-A998-078932D93D8D}"/>
      </w:docPartPr>
      <w:docPartBody>
        <w:p w:rsidR="0041167A" w:rsidRDefault="00C75B88" w:rsidP="00C75B88">
          <w:pPr>
            <w:pStyle w:val="59B00978CEF3443F8EE23F803994E359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40F7EE73CCDF486AB4256610169D8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107C7-7668-4B32-8A9F-DDA94A7D4673}"/>
      </w:docPartPr>
      <w:docPartBody>
        <w:p w:rsidR="0041167A" w:rsidRDefault="00C75B88" w:rsidP="00C75B88">
          <w:pPr>
            <w:pStyle w:val="40F7EE73CCDF486AB4256610169D88827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ВЛ/КЛ-0,4</w:t>
          </w:r>
        </w:p>
      </w:docPartBody>
    </w:docPart>
    <w:docPart>
      <w:docPartPr>
        <w:name w:val="4F68B0ADD17C47E2B99003243481D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25B9F6-A4F4-4C5C-AAD7-167AB3FEC63D}"/>
      </w:docPartPr>
      <w:docPartBody>
        <w:p w:rsidR="00613BC9" w:rsidRDefault="00C75B88" w:rsidP="00C75B88">
          <w:pPr>
            <w:pStyle w:val="4F68B0ADD17C47E2B99003243481DA463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4CB39FD42F7647B9B8DABB481758E3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7CF18-3D3A-4F35-898F-8E6864B3ECED}"/>
      </w:docPartPr>
      <w:docPartBody>
        <w:p w:rsidR="00C75B88" w:rsidRDefault="00C75B88" w:rsidP="00C75B88">
          <w:pPr>
            <w:pStyle w:val="4CB39FD42F7647B9B8DABB481758E34E2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адресс</w:t>
          </w:r>
        </w:p>
      </w:docPartBody>
    </w:docPart>
    <w:docPart>
      <w:docPartPr>
        <w:name w:val="52FEBA963CF046C4927485B924AA95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4668B-5B29-4C5B-9F06-04BAEAD9E83F}"/>
      </w:docPartPr>
      <w:docPartBody>
        <w:p w:rsidR="00000000" w:rsidRDefault="00C75B88" w:rsidP="00C75B88">
          <w:pPr>
            <w:pStyle w:val="52FEBA963CF046C4927485B924AA95A71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объект</w:t>
          </w:r>
        </w:p>
      </w:docPartBody>
    </w:docPart>
    <w:docPart>
      <w:docPartPr>
        <w:name w:val="98C60E751AA44AF88D3468A4215AC4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7193B5-63B3-4D00-B6A6-D2F65CD0C04B}"/>
      </w:docPartPr>
      <w:docPartBody>
        <w:p w:rsidR="00000000" w:rsidRDefault="00C75B88" w:rsidP="00C75B88">
          <w:pPr>
            <w:pStyle w:val="98C60E751AA44AF88D3468A4215AC4AC"/>
          </w:pPr>
          <w:r w:rsidRPr="007167BA">
            <w:rPr>
              <w:rStyle w:val="a3"/>
              <w:highlight w:val="yellow"/>
            </w:rPr>
            <w:t>Значение</w:t>
          </w:r>
        </w:p>
      </w:docPartBody>
    </w:docPart>
    <w:docPart>
      <w:docPartPr>
        <w:name w:val="F477CA5FCAEB4263895CC28B374CFC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43C18-ECCB-49F0-A816-BDA8EA5F1388}"/>
      </w:docPartPr>
      <w:docPartBody>
        <w:p w:rsidR="00000000" w:rsidRDefault="00C75B88" w:rsidP="00C75B88">
          <w:pPr>
            <w:pStyle w:val="F477CA5FCAEB4263895CC28B374CFC74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F0775BE6B1EC468983E6ACA9C89865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0A6159-5699-4E63-B3D1-FC7CF8F9894E}"/>
      </w:docPartPr>
      <w:docPartBody>
        <w:p w:rsidR="00000000" w:rsidRDefault="00C75B88" w:rsidP="00C75B88">
          <w:pPr>
            <w:pStyle w:val="F0775BE6B1EC468983E6ACA9C8986596"/>
          </w:pPr>
          <w:r w:rsidRPr="007167BA">
            <w:rPr>
              <w:rStyle w:val="a3"/>
              <w:highlight w:val="yellow"/>
            </w:rPr>
            <w:t>Значение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246314"/>
    <w:rsid w:val="0041167A"/>
    <w:rsid w:val="00512262"/>
    <w:rsid w:val="00613BC9"/>
    <w:rsid w:val="009D1041"/>
    <w:rsid w:val="00BD6A29"/>
    <w:rsid w:val="00C75B88"/>
    <w:rsid w:val="00F3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5B88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8C60E751AA44AF88D3468A4215AC4AC">
    <w:name w:val="98C60E751AA44AF88D3468A4215AC4AC"/>
    <w:rsid w:val="00C75B88"/>
  </w:style>
  <w:style w:type="paragraph" w:customStyle="1" w:styleId="F477CA5FCAEB4263895CC28B374CFC74">
    <w:name w:val="F477CA5FCAEB4263895CC28B374CFC74"/>
    <w:rsid w:val="00C75B88"/>
  </w:style>
  <w:style w:type="paragraph" w:customStyle="1" w:styleId="F0775BE6B1EC468983E6ACA9C8986596">
    <w:name w:val="F0775BE6B1EC468983E6ACA9C8986596"/>
    <w:rsid w:val="00C75B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5FFD6-9C54-4E32-BE57-50938646E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0</TotalTime>
  <Pages>9</Pages>
  <Words>3360</Words>
  <Characters>19155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Уваров Сергей Александрович</cp:lastModifiedBy>
  <cp:revision>2</cp:revision>
  <cp:lastPrinted>2019-10-24T11:10:00Z</cp:lastPrinted>
  <dcterms:created xsi:type="dcterms:W3CDTF">2019-10-25T06:31:00Z</dcterms:created>
  <dcterms:modified xsi:type="dcterms:W3CDTF">2019-10-25T06:31:00Z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