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2C4787"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5D6BFC" w:rsidRPr="000D67AD" w:rsidRDefault="005D6BFC"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D6BFC" w:rsidRPr="000D67AD" w:rsidRDefault="005D6BFC"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D6BFC" w:rsidRPr="000D67AD" w:rsidRDefault="005D6BFC"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D6BFC" w:rsidRPr="000D67AD" w:rsidRDefault="005D6BFC"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D6BFC" w:rsidRPr="000D67AD" w:rsidRDefault="005D6BFC" w:rsidP="00BF0828">
                  <w:pPr>
                    <w:spacing w:line="240" w:lineRule="auto"/>
                    <w:ind w:right="-23"/>
                    <w:rPr>
                      <w:rFonts w:ascii="Helios" w:hAnsi="Helios"/>
                      <w:sz w:val="12"/>
                      <w:szCs w:val="12"/>
                    </w:rPr>
                  </w:pPr>
                  <w:r w:rsidRPr="000D67AD">
                    <w:rPr>
                      <w:rFonts w:ascii="Helios" w:hAnsi="Helios"/>
                      <w:sz w:val="12"/>
                      <w:szCs w:val="12"/>
                    </w:rPr>
                    <w:t>тел.: +7 (495) 747-92-92,</w:t>
                  </w:r>
                </w:p>
                <w:p w:rsidR="005D6BFC" w:rsidRPr="000D67AD" w:rsidRDefault="005D6BFC"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5D6BFC" w:rsidRPr="000D67AD" w:rsidRDefault="005D6BF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D6BFC" w:rsidRPr="000D67AD" w:rsidRDefault="005D6BF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D6BFC" w:rsidRPr="000D67AD" w:rsidRDefault="005D6BFC"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D6BFC" w:rsidRPr="002609A9" w:rsidRDefault="005D6BFC"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2609A9">
                    <w:rPr>
                      <w:rFonts w:ascii="Helios" w:hAnsi="Helios"/>
                      <w:sz w:val="12"/>
                      <w:szCs w:val="12"/>
                    </w:rPr>
                    <w:t>-</w:t>
                  </w:r>
                  <w:r w:rsidRPr="000D67AD">
                    <w:rPr>
                      <w:rFonts w:ascii="Helios" w:hAnsi="Helios"/>
                      <w:sz w:val="12"/>
                      <w:szCs w:val="12"/>
                      <w:lang w:val="en-US"/>
                    </w:rPr>
                    <w:t>mail</w:t>
                  </w:r>
                  <w:proofErr w:type="gramEnd"/>
                  <w:r w:rsidRPr="002609A9">
                    <w:rPr>
                      <w:rFonts w:ascii="Helios" w:hAnsi="Helios"/>
                      <w:sz w:val="12"/>
                      <w:szCs w:val="12"/>
                    </w:rPr>
                    <w:t xml:space="preserve">: </w:t>
                  </w:r>
                  <w:hyperlink r:id="rId9" w:history="1">
                    <w:r w:rsidRPr="000D67AD">
                      <w:rPr>
                        <w:rFonts w:ascii="Helios" w:hAnsi="Helios"/>
                        <w:sz w:val="12"/>
                        <w:szCs w:val="12"/>
                        <w:lang w:val="en-US"/>
                      </w:rPr>
                      <w:t>posta</w:t>
                    </w:r>
                    <w:r w:rsidRPr="002609A9">
                      <w:rPr>
                        <w:rFonts w:ascii="Helios" w:hAnsi="Helios"/>
                        <w:sz w:val="12"/>
                        <w:szCs w:val="12"/>
                      </w:rPr>
                      <w:t>@</w:t>
                    </w:r>
                    <w:r w:rsidRPr="000D67AD">
                      <w:rPr>
                        <w:rFonts w:ascii="Helios" w:hAnsi="Helios"/>
                        <w:sz w:val="12"/>
                        <w:szCs w:val="12"/>
                        <w:lang w:val="en-US"/>
                      </w:rPr>
                      <w:t>mrsk</w:t>
                    </w:r>
                    <w:r w:rsidRPr="002609A9">
                      <w:rPr>
                        <w:rFonts w:ascii="Helios" w:hAnsi="Helios"/>
                        <w:sz w:val="12"/>
                        <w:szCs w:val="12"/>
                      </w:rPr>
                      <w:t>-1.</w:t>
                    </w:r>
                    <w:r w:rsidRPr="000D67AD">
                      <w:rPr>
                        <w:rFonts w:ascii="Helios" w:hAnsi="Helios"/>
                        <w:sz w:val="12"/>
                        <w:szCs w:val="12"/>
                        <w:lang w:val="en-US"/>
                      </w:rPr>
                      <w:t>ru</w:t>
                    </w:r>
                  </w:hyperlink>
                  <w:r w:rsidRPr="002609A9">
                    <w:rPr>
                      <w:rFonts w:ascii="Helios" w:hAnsi="Helios"/>
                      <w:sz w:val="12"/>
                      <w:szCs w:val="12"/>
                    </w:rPr>
                    <w:t xml:space="preserve">, </w:t>
                  </w:r>
                  <w:hyperlink r:id="rId10" w:history="1">
                    <w:r w:rsidRPr="000D67AD">
                      <w:rPr>
                        <w:rFonts w:ascii="Helios" w:hAnsi="Helios"/>
                        <w:sz w:val="12"/>
                        <w:szCs w:val="12"/>
                        <w:lang w:val="en-US"/>
                      </w:rPr>
                      <w:t>www</w:t>
                    </w:r>
                    <w:r w:rsidRPr="002609A9">
                      <w:rPr>
                        <w:rFonts w:ascii="Helios" w:hAnsi="Helios"/>
                        <w:sz w:val="12"/>
                        <w:szCs w:val="12"/>
                      </w:rPr>
                      <w:t>.</w:t>
                    </w:r>
                    <w:r w:rsidRPr="000D67AD">
                      <w:rPr>
                        <w:rFonts w:ascii="Helios" w:hAnsi="Helios"/>
                        <w:sz w:val="12"/>
                        <w:szCs w:val="12"/>
                        <w:lang w:val="en-US"/>
                      </w:rPr>
                      <w:t>mrsk</w:t>
                    </w:r>
                    <w:r w:rsidRPr="002609A9">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0A7E7C" w:rsidRDefault="000A7E7C" w:rsidP="000A7E7C">
      <w:pPr>
        <w:spacing w:line="240" w:lineRule="auto"/>
        <w:jc w:val="right"/>
        <w:rPr>
          <w:sz w:val="24"/>
          <w:szCs w:val="24"/>
        </w:rPr>
      </w:pPr>
      <w:r>
        <w:rPr>
          <w:sz w:val="24"/>
          <w:szCs w:val="24"/>
        </w:rPr>
        <w:t>Председатель закупочной комиссии -</w:t>
      </w:r>
    </w:p>
    <w:p w:rsidR="000A7E7C" w:rsidRDefault="000A7E7C" w:rsidP="000A7E7C">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0A7E7C" w:rsidRPr="00C12FA4" w:rsidRDefault="000A7E7C" w:rsidP="000A7E7C">
      <w:pPr>
        <w:spacing w:line="276" w:lineRule="auto"/>
        <w:jc w:val="right"/>
        <w:rPr>
          <w:sz w:val="24"/>
          <w:szCs w:val="24"/>
        </w:rPr>
      </w:pPr>
      <w:r>
        <w:rPr>
          <w:sz w:val="24"/>
          <w:szCs w:val="24"/>
        </w:rPr>
        <w:t>ПАО «МРСК Центра</w:t>
      </w:r>
      <w:proofErr w:type="gramStart"/>
      <w:r>
        <w:rPr>
          <w:sz w:val="24"/>
          <w:szCs w:val="24"/>
        </w:rPr>
        <w:t>»-</w:t>
      </w:r>
      <w:proofErr w:type="gramEnd"/>
      <w:r>
        <w:rPr>
          <w:sz w:val="24"/>
          <w:szCs w:val="24"/>
        </w:rPr>
        <w:t>«Курскэнерго»</w:t>
      </w:r>
    </w:p>
    <w:p w:rsidR="000A7E7C" w:rsidRPr="00C12FA4" w:rsidRDefault="000A7E7C" w:rsidP="000A7E7C">
      <w:pPr>
        <w:spacing w:line="240" w:lineRule="auto"/>
        <w:jc w:val="right"/>
      </w:pPr>
    </w:p>
    <w:p w:rsidR="007556FF" w:rsidRPr="00382A07" w:rsidRDefault="000A7E7C" w:rsidP="000A7E7C">
      <w:pPr>
        <w:spacing w:line="240" w:lineRule="auto"/>
        <w:jc w:val="right"/>
        <w:rPr>
          <w:sz w:val="24"/>
          <w:szCs w:val="24"/>
        </w:rPr>
      </w:pPr>
      <w:r w:rsidRPr="00C12FA4">
        <w:rPr>
          <w:sz w:val="24"/>
          <w:szCs w:val="24"/>
        </w:rPr>
        <w:t xml:space="preserve">____________________ </w:t>
      </w:r>
      <w:r>
        <w:rPr>
          <w:sz w:val="24"/>
          <w:szCs w:val="24"/>
        </w:rPr>
        <w:t>О.С. Скрынников</w:t>
      </w:r>
    </w:p>
    <w:p w:rsidR="007556FF" w:rsidRPr="00382A07" w:rsidRDefault="007556FF" w:rsidP="007556FF">
      <w:pPr>
        <w:spacing w:line="240" w:lineRule="auto"/>
        <w:jc w:val="right"/>
        <w:rPr>
          <w:sz w:val="24"/>
          <w:szCs w:val="24"/>
        </w:rPr>
      </w:pPr>
    </w:p>
    <w:p w:rsidR="007556FF" w:rsidRPr="00382A07" w:rsidRDefault="007556FF" w:rsidP="007556FF">
      <w:pPr>
        <w:ind w:left="5670" w:firstLine="0"/>
        <w:jc w:val="right"/>
        <w:rPr>
          <w:sz w:val="24"/>
          <w:szCs w:val="24"/>
        </w:rPr>
      </w:pPr>
      <w:r w:rsidRPr="00382A07">
        <w:rPr>
          <w:sz w:val="24"/>
          <w:szCs w:val="24"/>
        </w:rPr>
        <w:t xml:space="preserve"> «____» ___________________ 201</w:t>
      </w:r>
      <w:r w:rsidR="00862664" w:rsidRPr="00382A07">
        <w:rPr>
          <w:sz w:val="24"/>
          <w:szCs w:val="24"/>
        </w:rPr>
        <w:t>6</w:t>
      </w:r>
      <w:r w:rsidRPr="00382A07">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Протокол № </w:t>
      </w:r>
      <w:r w:rsidR="000A7E7C">
        <w:rPr>
          <w:b/>
          <w:kern w:val="36"/>
          <w:sz w:val="24"/>
          <w:szCs w:val="24"/>
        </w:rPr>
        <w:t>01</w:t>
      </w:r>
      <w:r w:rsidR="00175D1C">
        <w:rPr>
          <w:b/>
          <w:kern w:val="36"/>
          <w:sz w:val="24"/>
          <w:szCs w:val="24"/>
        </w:rPr>
        <w:t>3</w:t>
      </w:r>
      <w:r w:rsidR="002609A9">
        <w:rPr>
          <w:b/>
          <w:kern w:val="36"/>
          <w:sz w:val="24"/>
          <w:szCs w:val="24"/>
        </w:rPr>
        <w:t>3</w:t>
      </w:r>
      <w:r w:rsidR="000A7E7C">
        <w:rPr>
          <w:b/>
          <w:kern w:val="36"/>
          <w:sz w:val="24"/>
          <w:szCs w:val="24"/>
        </w:rPr>
        <w:t>-КР-16</w:t>
      </w:r>
    </w:p>
    <w:p w:rsidR="007556FF" w:rsidRPr="00382A07" w:rsidRDefault="000A7E7C" w:rsidP="007556FF">
      <w:pPr>
        <w:spacing w:line="240" w:lineRule="auto"/>
        <w:ind w:left="6804" w:firstLine="0"/>
        <w:rPr>
          <w:b/>
          <w:kern w:val="36"/>
          <w:sz w:val="24"/>
          <w:szCs w:val="24"/>
        </w:rPr>
      </w:pPr>
      <w:r>
        <w:rPr>
          <w:b/>
          <w:kern w:val="36"/>
          <w:sz w:val="24"/>
          <w:szCs w:val="24"/>
        </w:rPr>
        <w:t>от «2</w:t>
      </w:r>
      <w:r w:rsidR="00175D1C">
        <w:rPr>
          <w:b/>
          <w:kern w:val="36"/>
          <w:sz w:val="24"/>
          <w:szCs w:val="24"/>
        </w:rPr>
        <w:t>9</w:t>
      </w:r>
      <w:r w:rsidR="007556FF" w:rsidRPr="00382A07">
        <w:rPr>
          <w:b/>
          <w:kern w:val="36"/>
          <w:sz w:val="24"/>
          <w:szCs w:val="24"/>
        </w:rPr>
        <w:t xml:space="preserve">» </w:t>
      </w:r>
      <w:r>
        <w:rPr>
          <w:b/>
          <w:kern w:val="36"/>
          <w:sz w:val="24"/>
          <w:szCs w:val="24"/>
        </w:rPr>
        <w:t>ноября</w:t>
      </w:r>
      <w:r w:rsidR="007556FF" w:rsidRPr="00382A07">
        <w:rPr>
          <w:b/>
          <w:kern w:val="36"/>
          <w:sz w:val="24"/>
          <w:szCs w:val="24"/>
        </w:rPr>
        <w:t xml:space="preserve"> 201</w:t>
      </w:r>
      <w:r w:rsidR="00862664" w:rsidRPr="00382A07">
        <w:rPr>
          <w:b/>
          <w:kern w:val="36"/>
          <w:sz w:val="24"/>
          <w:szCs w:val="24"/>
        </w:rPr>
        <w:t>6</w:t>
      </w:r>
      <w:r w:rsidR="007556FF"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2609A9" w:rsidRPr="00DA51D9">
        <w:rPr>
          <w:b/>
          <w:sz w:val="24"/>
          <w:szCs w:val="24"/>
        </w:rPr>
        <w:t xml:space="preserve">Договора на поставку </w:t>
      </w:r>
      <w:r w:rsidR="002609A9">
        <w:rPr>
          <w:b/>
          <w:sz w:val="24"/>
          <w:szCs w:val="24"/>
        </w:rPr>
        <w:t>металлопроката</w:t>
      </w:r>
      <w:r w:rsidR="002609A9" w:rsidRPr="00DA51D9">
        <w:rPr>
          <w:b/>
          <w:sz w:val="24"/>
          <w:szCs w:val="24"/>
        </w:rPr>
        <w:t xml:space="preserve"> для нужд ПАО «МРСК Центра» (филиала «Курскэнерго»)</w:t>
      </w:r>
      <w:r w:rsidR="00175D1C" w:rsidRPr="00175D1C">
        <w:rPr>
          <w:b/>
          <w:sz w:val="24"/>
          <w:szCs w:val="24"/>
        </w:rPr>
        <w:t>.</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0A7E7C">
        <w:rPr>
          <w:sz w:val="24"/>
          <w:szCs w:val="24"/>
        </w:rPr>
        <w:t>Курск</w:t>
      </w:r>
      <w:r w:rsidRPr="00382A07">
        <w:rPr>
          <w:sz w:val="24"/>
          <w:szCs w:val="24"/>
        </w:rPr>
        <w:br/>
        <w:t>201</w:t>
      </w:r>
      <w:r w:rsidR="00862664" w:rsidRPr="00382A07">
        <w:rPr>
          <w:sz w:val="24"/>
          <w:szCs w:val="24"/>
        </w:rPr>
        <w:t>6</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382A07" w:rsidRPr="00382A07" w:rsidRDefault="0079480A">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382A07" w:rsidRPr="00382A07">
        <w:rPr>
          <w:noProof/>
        </w:rPr>
        <w:t>1</w:t>
      </w:r>
      <w:r w:rsidR="00382A07" w:rsidRPr="00382A07">
        <w:rPr>
          <w:rFonts w:asciiTheme="minorHAnsi" w:eastAsiaTheme="minorEastAsia" w:hAnsiTheme="minorHAnsi" w:cstheme="minorBidi"/>
          <w:b w:val="0"/>
          <w:caps w:val="0"/>
          <w:noProof/>
          <w:szCs w:val="22"/>
          <w:lang w:eastAsia="ru-RU"/>
        </w:rPr>
        <w:tab/>
      </w:r>
      <w:r w:rsidR="00382A07" w:rsidRPr="00382A07">
        <w:rPr>
          <w:noProof/>
        </w:rPr>
        <w:t>Общие положения</w:t>
      </w:r>
      <w:r w:rsidR="00382A07" w:rsidRPr="00382A07">
        <w:rPr>
          <w:noProof/>
        </w:rPr>
        <w:tab/>
      </w:r>
      <w:r w:rsidRPr="00382A07">
        <w:rPr>
          <w:noProof/>
        </w:rPr>
        <w:fldChar w:fldCharType="begin"/>
      </w:r>
      <w:r w:rsidR="00382A07" w:rsidRPr="00382A07">
        <w:rPr>
          <w:noProof/>
        </w:rPr>
        <w:instrText xml:space="preserve"> PAGEREF _Toc466970486 \h </w:instrText>
      </w:r>
      <w:r w:rsidRPr="00382A07">
        <w:rPr>
          <w:noProof/>
        </w:rPr>
      </w:r>
      <w:r w:rsidRPr="00382A07">
        <w:rPr>
          <w:noProof/>
        </w:rPr>
        <w:fldChar w:fldCharType="separate"/>
      </w:r>
      <w:r w:rsidR="005D6BFC">
        <w:rPr>
          <w:noProof/>
        </w:rPr>
        <w:t>4</w:t>
      </w:r>
      <w:r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1.1</w:t>
      </w:r>
      <w:r w:rsidRPr="00382A07">
        <w:rPr>
          <w:rFonts w:asciiTheme="minorHAnsi" w:eastAsiaTheme="minorEastAsia" w:hAnsiTheme="minorHAnsi" w:cstheme="minorBidi"/>
          <w:b w:val="0"/>
          <w:bCs w:val="0"/>
          <w:noProof/>
          <w:sz w:val="22"/>
          <w:szCs w:val="22"/>
          <w:lang w:eastAsia="ru-RU"/>
        </w:rPr>
        <w:tab/>
      </w:r>
      <w:r w:rsidRPr="00382A07">
        <w:rPr>
          <w:noProof/>
        </w:rPr>
        <w:t>Общие сведения о процедуре запроса предложений</w:t>
      </w:r>
      <w:r w:rsidRPr="00382A07">
        <w:rPr>
          <w:noProof/>
        </w:rPr>
        <w:tab/>
      </w:r>
      <w:r w:rsidR="0079480A" w:rsidRPr="00382A07">
        <w:rPr>
          <w:noProof/>
        </w:rPr>
        <w:fldChar w:fldCharType="begin"/>
      </w:r>
      <w:r w:rsidRPr="00382A07">
        <w:rPr>
          <w:noProof/>
        </w:rPr>
        <w:instrText xml:space="preserve"> PAGEREF _Toc466970487 \h </w:instrText>
      </w:r>
      <w:r w:rsidR="0079480A" w:rsidRPr="00382A07">
        <w:rPr>
          <w:noProof/>
        </w:rPr>
      </w:r>
      <w:r w:rsidR="0079480A" w:rsidRPr="00382A07">
        <w:rPr>
          <w:noProof/>
        </w:rPr>
        <w:fldChar w:fldCharType="separate"/>
      </w:r>
      <w:r w:rsidR="005D6BFC">
        <w:rPr>
          <w:noProof/>
        </w:rPr>
        <w:t>4</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1.2</w:t>
      </w:r>
      <w:r w:rsidRPr="00382A07">
        <w:rPr>
          <w:rFonts w:asciiTheme="minorHAnsi" w:eastAsiaTheme="minorEastAsia" w:hAnsiTheme="minorHAnsi" w:cstheme="minorBidi"/>
          <w:b w:val="0"/>
          <w:bCs w:val="0"/>
          <w:noProof/>
          <w:sz w:val="22"/>
          <w:szCs w:val="22"/>
          <w:lang w:eastAsia="ru-RU"/>
        </w:rPr>
        <w:tab/>
      </w:r>
      <w:r w:rsidRPr="00382A07">
        <w:rPr>
          <w:noProof/>
        </w:rPr>
        <w:t>Правовой статус документов</w:t>
      </w:r>
      <w:r w:rsidRPr="00382A07">
        <w:rPr>
          <w:noProof/>
        </w:rPr>
        <w:tab/>
      </w:r>
      <w:r w:rsidR="0079480A" w:rsidRPr="00382A07">
        <w:rPr>
          <w:noProof/>
        </w:rPr>
        <w:fldChar w:fldCharType="begin"/>
      </w:r>
      <w:r w:rsidRPr="00382A07">
        <w:rPr>
          <w:noProof/>
        </w:rPr>
        <w:instrText xml:space="preserve"> PAGEREF _Toc466970488 \h </w:instrText>
      </w:r>
      <w:r w:rsidR="0079480A" w:rsidRPr="00382A07">
        <w:rPr>
          <w:noProof/>
        </w:rPr>
      </w:r>
      <w:r w:rsidR="0079480A" w:rsidRPr="00382A07">
        <w:rPr>
          <w:noProof/>
        </w:rPr>
        <w:fldChar w:fldCharType="separate"/>
      </w:r>
      <w:r w:rsidR="005D6BFC">
        <w:rPr>
          <w:noProof/>
        </w:rPr>
        <w:t>5</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1.3</w:t>
      </w:r>
      <w:r w:rsidRPr="00382A07">
        <w:rPr>
          <w:rFonts w:asciiTheme="minorHAnsi" w:eastAsiaTheme="minorEastAsia" w:hAnsiTheme="minorHAnsi" w:cstheme="minorBidi"/>
          <w:b w:val="0"/>
          <w:bCs w:val="0"/>
          <w:noProof/>
          <w:sz w:val="22"/>
          <w:szCs w:val="22"/>
          <w:lang w:eastAsia="ru-RU"/>
        </w:rPr>
        <w:tab/>
      </w:r>
      <w:r w:rsidRPr="00382A07">
        <w:rPr>
          <w:noProof/>
        </w:rPr>
        <w:t>Особые положения в связи с проведением Запроса предложений на ЭТП</w:t>
      </w:r>
      <w:r w:rsidRPr="00382A07">
        <w:rPr>
          <w:noProof/>
        </w:rPr>
        <w:tab/>
      </w:r>
      <w:r w:rsidR="0079480A" w:rsidRPr="00382A07">
        <w:rPr>
          <w:noProof/>
        </w:rPr>
        <w:fldChar w:fldCharType="begin"/>
      </w:r>
      <w:r w:rsidRPr="00382A07">
        <w:rPr>
          <w:noProof/>
        </w:rPr>
        <w:instrText xml:space="preserve"> PAGEREF _Toc466970489 \h </w:instrText>
      </w:r>
      <w:r w:rsidR="0079480A" w:rsidRPr="00382A07">
        <w:rPr>
          <w:noProof/>
        </w:rPr>
      </w:r>
      <w:r w:rsidR="0079480A" w:rsidRPr="00382A07">
        <w:rPr>
          <w:noProof/>
        </w:rPr>
        <w:fldChar w:fldCharType="separate"/>
      </w:r>
      <w:r w:rsidR="005D6BFC">
        <w:rPr>
          <w:noProof/>
        </w:rPr>
        <w:t>6</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1.4</w:t>
      </w:r>
      <w:r w:rsidRPr="00382A07">
        <w:rPr>
          <w:rFonts w:asciiTheme="minorHAnsi" w:eastAsiaTheme="minorEastAsia" w:hAnsiTheme="minorHAnsi" w:cstheme="minorBidi"/>
          <w:b w:val="0"/>
          <w:bCs w:val="0"/>
          <w:noProof/>
          <w:sz w:val="22"/>
          <w:szCs w:val="22"/>
          <w:lang w:eastAsia="ru-RU"/>
        </w:rPr>
        <w:tab/>
      </w:r>
      <w:r w:rsidRPr="00382A07">
        <w:rPr>
          <w:noProof/>
        </w:rPr>
        <w:t>Обжалование</w:t>
      </w:r>
      <w:r w:rsidRPr="00382A07">
        <w:rPr>
          <w:noProof/>
        </w:rPr>
        <w:tab/>
      </w:r>
      <w:r w:rsidR="0079480A" w:rsidRPr="00382A07">
        <w:rPr>
          <w:noProof/>
        </w:rPr>
        <w:fldChar w:fldCharType="begin"/>
      </w:r>
      <w:r w:rsidRPr="00382A07">
        <w:rPr>
          <w:noProof/>
        </w:rPr>
        <w:instrText xml:space="preserve"> PAGEREF _Toc466970490 \h </w:instrText>
      </w:r>
      <w:r w:rsidR="0079480A" w:rsidRPr="00382A07">
        <w:rPr>
          <w:noProof/>
        </w:rPr>
      </w:r>
      <w:r w:rsidR="0079480A" w:rsidRPr="00382A07">
        <w:rPr>
          <w:noProof/>
        </w:rPr>
        <w:fldChar w:fldCharType="separate"/>
      </w:r>
      <w:r w:rsidR="005D6BFC">
        <w:rPr>
          <w:noProof/>
        </w:rPr>
        <w:t>6</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1.5</w:t>
      </w:r>
      <w:r w:rsidRPr="00382A07">
        <w:rPr>
          <w:rFonts w:asciiTheme="minorHAnsi" w:eastAsiaTheme="minorEastAsia" w:hAnsiTheme="minorHAnsi" w:cstheme="minorBidi"/>
          <w:b w:val="0"/>
          <w:bCs w:val="0"/>
          <w:noProof/>
          <w:sz w:val="22"/>
          <w:szCs w:val="22"/>
          <w:lang w:eastAsia="ru-RU"/>
        </w:rPr>
        <w:tab/>
      </w:r>
      <w:r w:rsidRPr="00382A07">
        <w:rPr>
          <w:noProof/>
        </w:rPr>
        <w:t>Прочие положения</w:t>
      </w:r>
      <w:r w:rsidRPr="00382A07">
        <w:rPr>
          <w:noProof/>
        </w:rPr>
        <w:tab/>
      </w:r>
      <w:r w:rsidR="0079480A" w:rsidRPr="00382A07">
        <w:rPr>
          <w:noProof/>
        </w:rPr>
        <w:fldChar w:fldCharType="begin"/>
      </w:r>
      <w:r w:rsidRPr="00382A07">
        <w:rPr>
          <w:noProof/>
        </w:rPr>
        <w:instrText xml:space="preserve"> PAGEREF _Toc466970491 \h </w:instrText>
      </w:r>
      <w:r w:rsidR="0079480A" w:rsidRPr="00382A07">
        <w:rPr>
          <w:noProof/>
        </w:rPr>
      </w:r>
      <w:r w:rsidR="0079480A" w:rsidRPr="00382A07">
        <w:rPr>
          <w:noProof/>
        </w:rPr>
        <w:fldChar w:fldCharType="separate"/>
      </w:r>
      <w:r w:rsidR="005D6BFC">
        <w:rPr>
          <w:noProof/>
        </w:rPr>
        <w:t>7</w:t>
      </w:r>
      <w:r w:rsidR="0079480A"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rPr>
        <w:t>2</w:t>
      </w:r>
      <w:r w:rsidRPr="00382A07">
        <w:rPr>
          <w:rFonts w:asciiTheme="minorHAnsi" w:eastAsiaTheme="minorEastAsia" w:hAnsiTheme="minorHAnsi" w:cstheme="minorBidi"/>
          <w:b w:val="0"/>
          <w:caps w:val="0"/>
          <w:noProof/>
          <w:szCs w:val="22"/>
          <w:lang w:eastAsia="ru-RU"/>
        </w:rPr>
        <w:tab/>
      </w:r>
      <w:r w:rsidRPr="00382A07">
        <w:rPr>
          <w:noProof/>
        </w:rPr>
        <w:t>Проект Договора. Антикоррупционная оговорка, включаемая в проект договора</w:t>
      </w:r>
      <w:r w:rsidRPr="00382A07">
        <w:rPr>
          <w:noProof/>
        </w:rPr>
        <w:tab/>
      </w:r>
      <w:r w:rsidR="0079480A" w:rsidRPr="00382A07">
        <w:rPr>
          <w:noProof/>
        </w:rPr>
        <w:fldChar w:fldCharType="begin"/>
      </w:r>
      <w:r w:rsidRPr="00382A07">
        <w:rPr>
          <w:noProof/>
        </w:rPr>
        <w:instrText xml:space="preserve"> PAGEREF _Toc466970499 \h </w:instrText>
      </w:r>
      <w:r w:rsidR="0079480A" w:rsidRPr="00382A07">
        <w:rPr>
          <w:noProof/>
        </w:rPr>
      </w:r>
      <w:r w:rsidR="0079480A" w:rsidRPr="00382A07">
        <w:rPr>
          <w:noProof/>
        </w:rPr>
        <w:fldChar w:fldCharType="separate"/>
      </w:r>
      <w:r w:rsidR="005D6BFC">
        <w:rPr>
          <w:noProof/>
        </w:rPr>
        <w:t>9</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2.1</w:t>
      </w:r>
      <w:r w:rsidRPr="00382A07">
        <w:rPr>
          <w:rFonts w:asciiTheme="minorHAnsi" w:eastAsiaTheme="minorEastAsia" w:hAnsiTheme="minorHAnsi" w:cstheme="minorBidi"/>
          <w:b w:val="0"/>
          <w:bCs w:val="0"/>
          <w:noProof/>
          <w:sz w:val="22"/>
          <w:szCs w:val="22"/>
          <w:lang w:eastAsia="ru-RU"/>
        </w:rPr>
        <w:tab/>
      </w:r>
      <w:r w:rsidRPr="00382A07">
        <w:rPr>
          <w:noProof/>
        </w:rPr>
        <w:t>Проект договора</w:t>
      </w:r>
      <w:r w:rsidRPr="00382A07">
        <w:rPr>
          <w:noProof/>
        </w:rPr>
        <w:tab/>
      </w:r>
      <w:r w:rsidR="0079480A" w:rsidRPr="00382A07">
        <w:rPr>
          <w:noProof/>
        </w:rPr>
        <w:fldChar w:fldCharType="begin"/>
      </w:r>
      <w:r w:rsidRPr="00382A07">
        <w:rPr>
          <w:noProof/>
        </w:rPr>
        <w:instrText xml:space="preserve"> PAGEREF _Toc466970500 \h </w:instrText>
      </w:r>
      <w:r w:rsidR="0079480A" w:rsidRPr="00382A07">
        <w:rPr>
          <w:noProof/>
        </w:rPr>
      </w:r>
      <w:r w:rsidR="0079480A" w:rsidRPr="00382A07">
        <w:rPr>
          <w:noProof/>
        </w:rPr>
        <w:fldChar w:fldCharType="separate"/>
      </w:r>
      <w:r w:rsidR="005D6BFC">
        <w:rPr>
          <w:noProof/>
        </w:rPr>
        <w:t>9</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2.2</w:t>
      </w:r>
      <w:r w:rsidRPr="00382A07">
        <w:rPr>
          <w:rFonts w:asciiTheme="minorHAnsi" w:eastAsiaTheme="minorEastAsia" w:hAnsiTheme="minorHAnsi" w:cstheme="minorBidi"/>
          <w:b w:val="0"/>
          <w:bCs w:val="0"/>
          <w:noProof/>
          <w:sz w:val="22"/>
          <w:szCs w:val="22"/>
          <w:lang w:eastAsia="ru-RU"/>
        </w:rPr>
        <w:tab/>
      </w:r>
      <w:r w:rsidRPr="00382A07">
        <w:rPr>
          <w:bCs w:val="0"/>
          <w:noProof/>
        </w:rPr>
        <w:t>Антикоррупционная оговорка, включаемая в проект договора</w:t>
      </w:r>
      <w:r w:rsidRPr="00382A07">
        <w:rPr>
          <w:noProof/>
        </w:rPr>
        <w:tab/>
      </w:r>
      <w:r w:rsidR="0079480A" w:rsidRPr="00382A07">
        <w:rPr>
          <w:noProof/>
        </w:rPr>
        <w:fldChar w:fldCharType="begin"/>
      </w:r>
      <w:r w:rsidRPr="00382A07">
        <w:rPr>
          <w:noProof/>
        </w:rPr>
        <w:instrText xml:space="preserve"> PAGEREF _Toc466970504 \h </w:instrText>
      </w:r>
      <w:r w:rsidR="0079480A" w:rsidRPr="00382A07">
        <w:rPr>
          <w:noProof/>
        </w:rPr>
      </w:r>
      <w:r w:rsidR="0079480A" w:rsidRPr="00382A07">
        <w:rPr>
          <w:noProof/>
        </w:rPr>
        <w:fldChar w:fldCharType="separate"/>
      </w:r>
      <w:r w:rsidR="005D6BFC">
        <w:rPr>
          <w:noProof/>
        </w:rPr>
        <w:t>9</w:t>
      </w:r>
      <w:r w:rsidR="0079480A"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rPr>
        <w:t>3</w:t>
      </w:r>
      <w:r w:rsidRPr="00382A07">
        <w:rPr>
          <w:rFonts w:asciiTheme="minorHAnsi" w:eastAsiaTheme="minorEastAsia" w:hAnsiTheme="minorHAnsi" w:cstheme="minorBidi"/>
          <w:b w:val="0"/>
          <w:caps w:val="0"/>
          <w:noProof/>
          <w:szCs w:val="22"/>
          <w:lang w:eastAsia="ru-RU"/>
        </w:rPr>
        <w:tab/>
      </w:r>
      <w:r w:rsidRPr="00382A07">
        <w:rPr>
          <w:noProof/>
        </w:rPr>
        <w:t>Порядок проведения Запроса предложений. Инструкции по подготовке Заявок</w:t>
      </w:r>
      <w:r w:rsidRPr="00382A07">
        <w:rPr>
          <w:noProof/>
        </w:rPr>
        <w:tab/>
      </w:r>
      <w:r w:rsidR="0079480A" w:rsidRPr="00382A07">
        <w:rPr>
          <w:noProof/>
        </w:rPr>
        <w:fldChar w:fldCharType="begin"/>
      </w:r>
      <w:r w:rsidRPr="00382A07">
        <w:rPr>
          <w:noProof/>
        </w:rPr>
        <w:instrText xml:space="preserve"> PAGEREF _Toc466970508 \h </w:instrText>
      </w:r>
      <w:r w:rsidR="0079480A" w:rsidRPr="00382A07">
        <w:rPr>
          <w:noProof/>
        </w:rPr>
      </w:r>
      <w:r w:rsidR="0079480A" w:rsidRPr="00382A07">
        <w:rPr>
          <w:noProof/>
        </w:rPr>
        <w:fldChar w:fldCharType="separate"/>
      </w:r>
      <w:r w:rsidR="005D6BFC">
        <w:rPr>
          <w:noProof/>
        </w:rPr>
        <w:t>11</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w:t>
      </w:r>
      <w:r w:rsidRPr="00382A07">
        <w:rPr>
          <w:rFonts w:asciiTheme="minorHAnsi" w:eastAsiaTheme="minorEastAsia" w:hAnsiTheme="minorHAnsi" w:cstheme="minorBidi"/>
          <w:b w:val="0"/>
          <w:bCs w:val="0"/>
          <w:noProof/>
          <w:sz w:val="22"/>
          <w:szCs w:val="22"/>
          <w:lang w:eastAsia="ru-RU"/>
        </w:rPr>
        <w:tab/>
      </w:r>
      <w:r w:rsidRPr="00382A07">
        <w:rPr>
          <w:noProof/>
        </w:rPr>
        <w:t>Общий порядок проведения Запроса предложений</w:t>
      </w:r>
      <w:r w:rsidRPr="00382A07">
        <w:rPr>
          <w:noProof/>
        </w:rPr>
        <w:tab/>
      </w:r>
      <w:r w:rsidR="0079480A" w:rsidRPr="00382A07">
        <w:rPr>
          <w:noProof/>
        </w:rPr>
        <w:fldChar w:fldCharType="begin"/>
      </w:r>
      <w:r w:rsidRPr="00382A07">
        <w:rPr>
          <w:noProof/>
        </w:rPr>
        <w:instrText xml:space="preserve"> PAGEREF _Toc466970509 \h </w:instrText>
      </w:r>
      <w:r w:rsidR="0079480A" w:rsidRPr="00382A07">
        <w:rPr>
          <w:noProof/>
        </w:rPr>
      </w:r>
      <w:r w:rsidR="0079480A" w:rsidRPr="00382A07">
        <w:rPr>
          <w:noProof/>
        </w:rPr>
        <w:fldChar w:fldCharType="separate"/>
      </w:r>
      <w:r w:rsidR="005D6BFC">
        <w:rPr>
          <w:noProof/>
        </w:rPr>
        <w:t>11</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3.2</w:t>
      </w:r>
      <w:r w:rsidRPr="00382A07">
        <w:rPr>
          <w:rFonts w:asciiTheme="minorHAnsi" w:eastAsiaTheme="minorEastAsia" w:hAnsiTheme="minorHAnsi" w:cstheme="minorBidi"/>
          <w:b w:val="0"/>
          <w:bCs w:val="0"/>
          <w:noProof/>
          <w:sz w:val="22"/>
          <w:szCs w:val="22"/>
          <w:lang w:eastAsia="ru-RU"/>
        </w:rPr>
        <w:tab/>
      </w:r>
      <w:r w:rsidRPr="00382A07">
        <w:rPr>
          <w:noProof/>
        </w:rPr>
        <w:t>Публикация Извещения о проведении запроса предложений и Документации по запросу предложений</w:t>
      </w:r>
      <w:r w:rsidRPr="00382A07">
        <w:rPr>
          <w:noProof/>
        </w:rPr>
        <w:tab/>
      </w:r>
      <w:r w:rsidR="0079480A" w:rsidRPr="00382A07">
        <w:rPr>
          <w:noProof/>
        </w:rPr>
        <w:fldChar w:fldCharType="begin"/>
      </w:r>
      <w:r w:rsidRPr="00382A07">
        <w:rPr>
          <w:noProof/>
        </w:rPr>
        <w:instrText xml:space="preserve"> PAGEREF _Toc466970512 \h </w:instrText>
      </w:r>
      <w:r w:rsidR="0079480A" w:rsidRPr="00382A07">
        <w:rPr>
          <w:noProof/>
        </w:rPr>
      </w:r>
      <w:r w:rsidR="0079480A" w:rsidRPr="00382A07">
        <w:rPr>
          <w:noProof/>
        </w:rPr>
        <w:fldChar w:fldCharType="separate"/>
      </w:r>
      <w:r w:rsidR="005D6BFC">
        <w:rPr>
          <w:noProof/>
        </w:rPr>
        <w:t>11</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3.3</w:t>
      </w:r>
      <w:r w:rsidRPr="00382A07">
        <w:rPr>
          <w:rFonts w:asciiTheme="minorHAnsi" w:eastAsiaTheme="minorEastAsia" w:hAnsiTheme="minorHAnsi" w:cstheme="minorBidi"/>
          <w:b w:val="0"/>
          <w:bCs w:val="0"/>
          <w:noProof/>
          <w:sz w:val="22"/>
          <w:szCs w:val="22"/>
          <w:lang w:eastAsia="ru-RU"/>
        </w:rPr>
        <w:tab/>
      </w:r>
      <w:r w:rsidRPr="00382A07">
        <w:rPr>
          <w:noProof/>
        </w:rPr>
        <w:t>Подготовка Заявок</w:t>
      </w:r>
      <w:r w:rsidRPr="00382A07">
        <w:rPr>
          <w:noProof/>
        </w:rPr>
        <w:tab/>
      </w:r>
      <w:r w:rsidR="0079480A" w:rsidRPr="00382A07">
        <w:rPr>
          <w:noProof/>
        </w:rPr>
        <w:fldChar w:fldCharType="begin"/>
      </w:r>
      <w:r w:rsidRPr="00382A07">
        <w:rPr>
          <w:noProof/>
        </w:rPr>
        <w:instrText xml:space="preserve"> PAGEREF _Toc466970513 \h </w:instrText>
      </w:r>
      <w:r w:rsidR="0079480A" w:rsidRPr="00382A07">
        <w:rPr>
          <w:noProof/>
        </w:rPr>
      </w:r>
      <w:r w:rsidR="0079480A" w:rsidRPr="00382A07">
        <w:rPr>
          <w:noProof/>
        </w:rPr>
        <w:fldChar w:fldCharType="separate"/>
      </w:r>
      <w:r w:rsidR="005D6BFC">
        <w:rPr>
          <w:noProof/>
        </w:rPr>
        <w:t>12</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3.4</w:t>
      </w:r>
      <w:r w:rsidRPr="00382A07">
        <w:rPr>
          <w:rFonts w:asciiTheme="minorHAnsi" w:eastAsiaTheme="minorEastAsia" w:hAnsiTheme="minorHAnsi" w:cstheme="minorBidi"/>
          <w:b w:val="0"/>
          <w:bCs w:val="0"/>
          <w:noProof/>
          <w:sz w:val="22"/>
          <w:szCs w:val="22"/>
          <w:lang w:eastAsia="ru-RU"/>
        </w:rPr>
        <w:tab/>
      </w:r>
      <w:r w:rsidRPr="00382A07">
        <w:rPr>
          <w:noProof/>
        </w:rPr>
        <w:t>Подача Заявок и их прием</w:t>
      </w:r>
      <w:r w:rsidRPr="00382A07">
        <w:rPr>
          <w:noProof/>
        </w:rPr>
        <w:tab/>
      </w:r>
      <w:r w:rsidR="0079480A" w:rsidRPr="00382A07">
        <w:rPr>
          <w:noProof/>
        </w:rPr>
        <w:fldChar w:fldCharType="begin"/>
      </w:r>
      <w:r w:rsidRPr="00382A07">
        <w:rPr>
          <w:noProof/>
        </w:rPr>
        <w:instrText xml:space="preserve"> PAGEREF _Toc466970528 \h </w:instrText>
      </w:r>
      <w:r w:rsidR="0079480A" w:rsidRPr="00382A07">
        <w:rPr>
          <w:noProof/>
        </w:rPr>
      </w:r>
      <w:r w:rsidR="0079480A" w:rsidRPr="00382A07">
        <w:rPr>
          <w:noProof/>
        </w:rPr>
        <w:fldChar w:fldCharType="separate"/>
      </w:r>
      <w:r w:rsidR="005D6BFC">
        <w:rPr>
          <w:noProof/>
        </w:rPr>
        <w:t>27</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3.5</w:t>
      </w:r>
      <w:r w:rsidRPr="00382A07">
        <w:rPr>
          <w:rFonts w:asciiTheme="minorHAnsi" w:eastAsiaTheme="minorEastAsia" w:hAnsiTheme="minorHAnsi" w:cstheme="minorBidi"/>
          <w:b w:val="0"/>
          <w:bCs w:val="0"/>
          <w:noProof/>
          <w:sz w:val="22"/>
          <w:szCs w:val="22"/>
          <w:lang w:eastAsia="ru-RU"/>
        </w:rPr>
        <w:tab/>
      </w:r>
      <w:r w:rsidRPr="00382A07">
        <w:rPr>
          <w:noProof/>
        </w:rPr>
        <w:t>Изменение и отзыв Заявки</w:t>
      </w:r>
      <w:r w:rsidRPr="00382A07">
        <w:rPr>
          <w:noProof/>
        </w:rPr>
        <w:tab/>
      </w:r>
      <w:r w:rsidR="0079480A" w:rsidRPr="00382A07">
        <w:rPr>
          <w:noProof/>
        </w:rPr>
        <w:fldChar w:fldCharType="begin"/>
      </w:r>
      <w:r w:rsidRPr="00382A07">
        <w:rPr>
          <w:noProof/>
        </w:rPr>
        <w:instrText xml:space="preserve"> PAGEREF _Toc466970531 \h </w:instrText>
      </w:r>
      <w:r w:rsidR="0079480A" w:rsidRPr="00382A07">
        <w:rPr>
          <w:noProof/>
        </w:rPr>
      </w:r>
      <w:r w:rsidR="0079480A" w:rsidRPr="00382A07">
        <w:rPr>
          <w:noProof/>
        </w:rPr>
        <w:fldChar w:fldCharType="separate"/>
      </w:r>
      <w:r w:rsidR="005D6BFC">
        <w:rPr>
          <w:noProof/>
        </w:rPr>
        <w:t>27</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3.6</w:t>
      </w:r>
      <w:r w:rsidRPr="00382A07">
        <w:rPr>
          <w:rFonts w:asciiTheme="minorHAnsi" w:eastAsiaTheme="minorEastAsia" w:hAnsiTheme="minorHAnsi" w:cstheme="minorBidi"/>
          <w:b w:val="0"/>
          <w:bCs w:val="0"/>
          <w:noProof/>
          <w:sz w:val="22"/>
          <w:szCs w:val="22"/>
          <w:lang w:eastAsia="ru-RU"/>
        </w:rPr>
        <w:tab/>
      </w:r>
      <w:r w:rsidRPr="00382A07">
        <w:rPr>
          <w:noProof/>
        </w:rPr>
        <w:t>Оценка Заявок и проведение переговоров</w:t>
      </w:r>
      <w:r w:rsidRPr="00382A07">
        <w:rPr>
          <w:noProof/>
        </w:rPr>
        <w:tab/>
      </w:r>
      <w:r w:rsidR="0079480A" w:rsidRPr="00382A07">
        <w:rPr>
          <w:noProof/>
        </w:rPr>
        <w:fldChar w:fldCharType="begin"/>
      </w:r>
      <w:r w:rsidRPr="00382A07">
        <w:rPr>
          <w:noProof/>
        </w:rPr>
        <w:instrText xml:space="preserve"> PAGEREF _Toc466970532 \h </w:instrText>
      </w:r>
      <w:r w:rsidR="0079480A" w:rsidRPr="00382A07">
        <w:rPr>
          <w:noProof/>
        </w:rPr>
      </w:r>
      <w:r w:rsidR="0079480A" w:rsidRPr="00382A07">
        <w:rPr>
          <w:noProof/>
        </w:rPr>
        <w:fldChar w:fldCharType="separate"/>
      </w:r>
      <w:r w:rsidR="005D6BFC">
        <w:rPr>
          <w:noProof/>
        </w:rPr>
        <w:t>27</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3.7</w:t>
      </w:r>
      <w:r w:rsidRPr="00382A07">
        <w:rPr>
          <w:rFonts w:asciiTheme="minorHAnsi" w:eastAsiaTheme="minorEastAsia" w:hAnsiTheme="minorHAnsi" w:cstheme="minorBidi"/>
          <w:b w:val="0"/>
          <w:bCs w:val="0"/>
          <w:noProof/>
          <w:sz w:val="22"/>
          <w:szCs w:val="22"/>
          <w:lang w:eastAsia="ru-RU"/>
        </w:rPr>
        <w:tab/>
      </w:r>
      <w:r w:rsidRPr="00382A07">
        <w:rPr>
          <w:noProof/>
        </w:rPr>
        <w:t>Аукционная процедура понижения цены (переторжка)</w:t>
      </w:r>
      <w:r w:rsidRPr="00382A07">
        <w:rPr>
          <w:noProof/>
        </w:rPr>
        <w:tab/>
      </w:r>
      <w:r w:rsidR="0079480A" w:rsidRPr="00382A07">
        <w:rPr>
          <w:noProof/>
        </w:rPr>
        <w:fldChar w:fldCharType="begin"/>
      </w:r>
      <w:r w:rsidRPr="00382A07">
        <w:rPr>
          <w:noProof/>
        </w:rPr>
        <w:instrText xml:space="preserve"> PAGEREF _Toc466970537 \h </w:instrText>
      </w:r>
      <w:r w:rsidR="0079480A" w:rsidRPr="00382A07">
        <w:rPr>
          <w:noProof/>
        </w:rPr>
      </w:r>
      <w:r w:rsidR="0079480A" w:rsidRPr="00382A07">
        <w:rPr>
          <w:noProof/>
        </w:rPr>
        <w:fldChar w:fldCharType="separate"/>
      </w:r>
      <w:r w:rsidR="005D6BFC">
        <w:rPr>
          <w:noProof/>
        </w:rPr>
        <w:t>30</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3.8</w:t>
      </w:r>
      <w:r w:rsidRPr="00382A07">
        <w:rPr>
          <w:rFonts w:asciiTheme="minorHAnsi" w:eastAsiaTheme="minorEastAsia" w:hAnsiTheme="minorHAnsi" w:cstheme="minorBidi"/>
          <w:b w:val="0"/>
          <w:bCs w:val="0"/>
          <w:noProof/>
          <w:sz w:val="22"/>
          <w:szCs w:val="22"/>
          <w:lang w:eastAsia="ru-RU"/>
        </w:rPr>
        <w:tab/>
      </w:r>
      <w:r w:rsidRPr="00382A07">
        <w:rPr>
          <w:noProof/>
        </w:rPr>
        <w:t>Подведение итогов Запроса предложений</w:t>
      </w:r>
      <w:r w:rsidRPr="00382A07">
        <w:rPr>
          <w:noProof/>
        </w:rPr>
        <w:tab/>
      </w:r>
      <w:r w:rsidR="0079480A" w:rsidRPr="00382A07">
        <w:rPr>
          <w:noProof/>
        </w:rPr>
        <w:fldChar w:fldCharType="begin"/>
      </w:r>
      <w:r w:rsidRPr="00382A07">
        <w:rPr>
          <w:noProof/>
        </w:rPr>
        <w:instrText xml:space="preserve"> PAGEREF _Toc466970538 \h </w:instrText>
      </w:r>
      <w:r w:rsidR="0079480A" w:rsidRPr="00382A07">
        <w:rPr>
          <w:noProof/>
        </w:rPr>
      </w:r>
      <w:r w:rsidR="0079480A" w:rsidRPr="00382A07">
        <w:rPr>
          <w:noProof/>
        </w:rPr>
        <w:fldChar w:fldCharType="separate"/>
      </w:r>
      <w:r w:rsidR="005D6BFC">
        <w:rPr>
          <w:noProof/>
        </w:rPr>
        <w:t>31</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3.9</w:t>
      </w:r>
      <w:r w:rsidRPr="00382A07">
        <w:rPr>
          <w:rFonts w:asciiTheme="minorHAnsi" w:eastAsiaTheme="minorEastAsia" w:hAnsiTheme="minorHAnsi" w:cstheme="minorBidi"/>
          <w:b w:val="0"/>
          <w:bCs w:val="0"/>
          <w:noProof/>
          <w:sz w:val="22"/>
          <w:szCs w:val="22"/>
          <w:lang w:eastAsia="ru-RU"/>
        </w:rPr>
        <w:tab/>
      </w:r>
      <w:r w:rsidRPr="00382A07">
        <w:rPr>
          <w:noProof/>
        </w:rPr>
        <w:t>Признание запроса предложений несостоявшимся</w:t>
      </w:r>
      <w:r w:rsidRPr="00382A07">
        <w:rPr>
          <w:noProof/>
        </w:rPr>
        <w:tab/>
      </w:r>
      <w:r w:rsidR="0079480A" w:rsidRPr="00382A07">
        <w:rPr>
          <w:noProof/>
        </w:rPr>
        <w:fldChar w:fldCharType="begin"/>
      </w:r>
      <w:r w:rsidRPr="00382A07">
        <w:rPr>
          <w:noProof/>
        </w:rPr>
        <w:instrText xml:space="preserve"> PAGEREF _Toc466970539 \h </w:instrText>
      </w:r>
      <w:r w:rsidR="0079480A" w:rsidRPr="00382A07">
        <w:rPr>
          <w:noProof/>
        </w:rPr>
      </w:r>
      <w:r w:rsidR="0079480A" w:rsidRPr="00382A07">
        <w:rPr>
          <w:noProof/>
        </w:rPr>
        <w:fldChar w:fldCharType="separate"/>
      </w:r>
      <w:r w:rsidR="005D6BFC">
        <w:rPr>
          <w:noProof/>
        </w:rPr>
        <w:t>31</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3.10</w:t>
      </w:r>
      <w:r w:rsidRPr="00382A07">
        <w:rPr>
          <w:rFonts w:asciiTheme="minorHAnsi" w:eastAsiaTheme="minorEastAsia" w:hAnsiTheme="minorHAnsi" w:cstheme="minorBidi"/>
          <w:b w:val="0"/>
          <w:bCs w:val="0"/>
          <w:noProof/>
          <w:sz w:val="22"/>
          <w:szCs w:val="22"/>
          <w:lang w:eastAsia="ru-RU"/>
        </w:rPr>
        <w:tab/>
      </w:r>
      <w:r w:rsidRPr="00382A07">
        <w:rPr>
          <w:noProof/>
        </w:rPr>
        <w:t>Проведение преддоговорных переговоров (по необходимости) и подписание Договора</w:t>
      </w:r>
      <w:r w:rsidRPr="00382A07">
        <w:rPr>
          <w:noProof/>
        </w:rPr>
        <w:tab/>
      </w:r>
      <w:r w:rsidR="0079480A" w:rsidRPr="00382A07">
        <w:rPr>
          <w:noProof/>
        </w:rPr>
        <w:fldChar w:fldCharType="begin"/>
      </w:r>
      <w:r w:rsidRPr="00382A07">
        <w:rPr>
          <w:noProof/>
        </w:rPr>
        <w:instrText xml:space="preserve"> PAGEREF _Toc466970540 \h </w:instrText>
      </w:r>
      <w:r w:rsidR="0079480A" w:rsidRPr="00382A07">
        <w:rPr>
          <w:noProof/>
        </w:rPr>
      </w:r>
      <w:r w:rsidR="0079480A" w:rsidRPr="00382A07">
        <w:rPr>
          <w:noProof/>
        </w:rPr>
        <w:fldChar w:fldCharType="separate"/>
      </w:r>
      <w:r w:rsidR="005D6BFC">
        <w:rPr>
          <w:noProof/>
        </w:rPr>
        <w:t>32</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3.11</w:t>
      </w:r>
      <w:r w:rsidRPr="00382A07">
        <w:rPr>
          <w:rFonts w:asciiTheme="minorHAnsi" w:eastAsiaTheme="minorEastAsia" w:hAnsiTheme="minorHAnsi" w:cstheme="minorBidi"/>
          <w:b w:val="0"/>
          <w:bCs w:val="0"/>
          <w:noProof/>
          <w:sz w:val="22"/>
          <w:szCs w:val="22"/>
          <w:lang w:eastAsia="ru-RU"/>
        </w:rPr>
        <w:tab/>
      </w:r>
      <w:r w:rsidRPr="00382A07">
        <w:rPr>
          <w:noProof/>
        </w:rPr>
        <w:t>Обеспечение исполнения обязательств Поставщика по Договору</w:t>
      </w:r>
      <w:r w:rsidRPr="00382A07">
        <w:rPr>
          <w:noProof/>
        </w:rPr>
        <w:tab/>
      </w:r>
      <w:r w:rsidR="0079480A" w:rsidRPr="00382A07">
        <w:rPr>
          <w:noProof/>
        </w:rPr>
        <w:fldChar w:fldCharType="begin"/>
      </w:r>
      <w:r w:rsidRPr="00382A07">
        <w:rPr>
          <w:noProof/>
        </w:rPr>
        <w:instrText xml:space="preserve"> PAGEREF _Toc466970541 \h </w:instrText>
      </w:r>
      <w:r w:rsidR="0079480A" w:rsidRPr="00382A07">
        <w:rPr>
          <w:noProof/>
        </w:rPr>
      </w:r>
      <w:r w:rsidR="0079480A" w:rsidRPr="00382A07">
        <w:rPr>
          <w:noProof/>
        </w:rPr>
        <w:fldChar w:fldCharType="separate"/>
      </w:r>
      <w:r w:rsidR="005D6BFC">
        <w:rPr>
          <w:noProof/>
        </w:rPr>
        <w:t>32</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3.12</w:t>
      </w:r>
      <w:r w:rsidRPr="00382A07">
        <w:rPr>
          <w:rFonts w:asciiTheme="minorHAnsi" w:eastAsiaTheme="minorEastAsia" w:hAnsiTheme="minorHAnsi" w:cstheme="minorBidi"/>
          <w:b w:val="0"/>
          <w:bCs w:val="0"/>
          <w:noProof/>
          <w:sz w:val="22"/>
          <w:szCs w:val="22"/>
          <w:lang w:eastAsia="ru-RU"/>
        </w:rPr>
        <w:tab/>
      </w:r>
      <w:r w:rsidRPr="00382A07">
        <w:rPr>
          <w:noProof/>
        </w:rPr>
        <w:t>Уведомление о результатах запроса предложений</w:t>
      </w:r>
      <w:r w:rsidRPr="00382A07">
        <w:rPr>
          <w:noProof/>
        </w:rPr>
        <w:tab/>
      </w:r>
      <w:r w:rsidR="0079480A" w:rsidRPr="00382A07">
        <w:rPr>
          <w:noProof/>
        </w:rPr>
        <w:fldChar w:fldCharType="begin"/>
      </w:r>
      <w:r w:rsidRPr="00382A07">
        <w:rPr>
          <w:noProof/>
        </w:rPr>
        <w:instrText xml:space="preserve"> PAGEREF _Toc466970542 \h </w:instrText>
      </w:r>
      <w:r w:rsidR="0079480A" w:rsidRPr="00382A07">
        <w:rPr>
          <w:noProof/>
        </w:rPr>
      </w:r>
      <w:r w:rsidR="0079480A" w:rsidRPr="00382A07">
        <w:rPr>
          <w:noProof/>
        </w:rPr>
        <w:fldChar w:fldCharType="separate"/>
      </w:r>
      <w:r w:rsidR="005D6BFC">
        <w:rPr>
          <w:noProof/>
        </w:rPr>
        <w:t>33</w:t>
      </w:r>
      <w:r w:rsidR="0079480A"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snapToGrid w:val="0"/>
          <w:lang w:eastAsia="ru-RU"/>
        </w:rPr>
        <w:t>4</w:t>
      </w:r>
      <w:r w:rsidRPr="00382A07">
        <w:rPr>
          <w:rFonts w:asciiTheme="minorHAnsi" w:eastAsiaTheme="minorEastAsia" w:hAnsiTheme="minorHAnsi" w:cstheme="minorBidi"/>
          <w:b w:val="0"/>
          <w:caps w:val="0"/>
          <w:noProof/>
          <w:szCs w:val="22"/>
          <w:lang w:eastAsia="ru-RU"/>
        </w:rPr>
        <w:tab/>
      </w:r>
      <w:r w:rsidRPr="00382A07">
        <w:rPr>
          <w:noProof/>
        </w:rPr>
        <w:t>Техническая часть</w:t>
      </w:r>
      <w:r w:rsidRPr="00382A07">
        <w:rPr>
          <w:noProof/>
        </w:rPr>
        <w:tab/>
      </w:r>
      <w:r w:rsidR="0079480A" w:rsidRPr="00382A07">
        <w:rPr>
          <w:noProof/>
        </w:rPr>
        <w:fldChar w:fldCharType="begin"/>
      </w:r>
      <w:r w:rsidRPr="00382A07">
        <w:rPr>
          <w:noProof/>
        </w:rPr>
        <w:instrText xml:space="preserve"> PAGEREF _Toc466970543 \h </w:instrText>
      </w:r>
      <w:r w:rsidR="0079480A" w:rsidRPr="00382A07">
        <w:rPr>
          <w:noProof/>
        </w:rPr>
      </w:r>
      <w:r w:rsidR="0079480A" w:rsidRPr="00382A07">
        <w:rPr>
          <w:noProof/>
        </w:rPr>
        <w:fldChar w:fldCharType="separate"/>
      </w:r>
      <w:r w:rsidR="005D6BFC">
        <w:rPr>
          <w:noProof/>
        </w:rPr>
        <w:t>34</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4.1</w:t>
      </w:r>
      <w:r w:rsidRPr="00382A07">
        <w:rPr>
          <w:rFonts w:asciiTheme="minorHAnsi" w:eastAsiaTheme="minorEastAsia" w:hAnsiTheme="minorHAnsi" w:cstheme="minorBidi"/>
          <w:b w:val="0"/>
          <w:bCs w:val="0"/>
          <w:noProof/>
          <w:sz w:val="22"/>
          <w:szCs w:val="22"/>
          <w:lang w:eastAsia="ru-RU"/>
        </w:rPr>
        <w:tab/>
      </w:r>
      <w:r w:rsidRPr="00382A07">
        <w:rPr>
          <w:noProof/>
        </w:rPr>
        <w:t>Общие требования к условиям поставки продукции</w:t>
      </w:r>
      <w:r w:rsidRPr="00382A07">
        <w:rPr>
          <w:noProof/>
        </w:rPr>
        <w:tab/>
      </w:r>
      <w:r w:rsidR="0079480A" w:rsidRPr="00382A07">
        <w:rPr>
          <w:noProof/>
        </w:rPr>
        <w:fldChar w:fldCharType="begin"/>
      </w:r>
      <w:r w:rsidRPr="00382A07">
        <w:rPr>
          <w:noProof/>
        </w:rPr>
        <w:instrText xml:space="preserve"> PAGEREF _Toc466970544 \h </w:instrText>
      </w:r>
      <w:r w:rsidR="0079480A" w:rsidRPr="00382A07">
        <w:rPr>
          <w:noProof/>
        </w:rPr>
      </w:r>
      <w:r w:rsidR="0079480A" w:rsidRPr="00382A07">
        <w:rPr>
          <w:noProof/>
        </w:rPr>
        <w:fldChar w:fldCharType="separate"/>
      </w:r>
      <w:r w:rsidR="005D6BFC">
        <w:rPr>
          <w:noProof/>
        </w:rPr>
        <w:t>34</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4.2</w:t>
      </w:r>
      <w:r w:rsidRPr="00382A07">
        <w:rPr>
          <w:rFonts w:asciiTheme="minorHAnsi" w:eastAsiaTheme="minorEastAsia" w:hAnsiTheme="minorHAnsi" w:cstheme="minorBidi"/>
          <w:b w:val="0"/>
          <w:bCs w:val="0"/>
          <w:noProof/>
          <w:sz w:val="22"/>
          <w:szCs w:val="22"/>
          <w:lang w:eastAsia="ru-RU"/>
        </w:rPr>
        <w:tab/>
      </w:r>
      <w:r w:rsidRPr="00382A07">
        <w:rPr>
          <w:noProof/>
        </w:rPr>
        <w:t>Перечень, объемы и характеристики закупаемой продукции</w:t>
      </w:r>
      <w:r w:rsidRPr="00382A07">
        <w:rPr>
          <w:noProof/>
        </w:rPr>
        <w:tab/>
      </w:r>
      <w:r w:rsidR="0079480A" w:rsidRPr="00382A07">
        <w:rPr>
          <w:noProof/>
        </w:rPr>
        <w:fldChar w:fldCharType="begin"/>
      </w:r>
      <w:r w:rsidRPr="00382A07">
        <w:rPr>
          <w:noProof/>
        </w:rPr>
        <w:instrText xml:space="preserve"> PAGEREF _Toc466970547 \h </w:instrText>
      </w:r>
      <w:r w:rsidR="0079480A" w:rsidRPr="00382A07">
        <w:rPr>
          <w:noProof/>
        </w:rPr>
      </w:r>
      <w:r w:rsidR="0079480A" w:rsidRPr="00382A07">
        <w:rPr>
          <w:noProof/>
        </w:rPr>
        <w:fldChar w:fldCharType="separate"/>
      </w:r>
      <w:r w:rsidR="005D6BFC">
        <w:rPr>
          <w:noProof/>
        </w:rPr>
        <w:t>34</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4.3</w:t>
      </w:r>
      <w:r w:rsidRPr="00382A07">
        <w:rPr>
          <w:rFonts w:asciiTheme="minorHAnsi" w:eastAsiaTheme="minorEastAsia" w:hAnsiTheme="minorHAnsi" w:cstheme="minorBidi"/>
          <w:b w:val="0"/>
          <w:bCs w:val="0"/>
          <w:noProof/>
          <w:sz w:val="22"/>
          <w:szCs w:val="22"/>
          <w:lang w:eastAsia="ru-RU"/>
        </w:rPr>
        <w:tab/>
      </w:r>
      <w:r w:rsidRPr="00382A07">
        <w:rPr>
          <w:noProof/>
        </w:rPr>
        <w:t>Требование к поставляемой продукции</w:t>
      </w:r>
      <w:r w:rsidRPr="00382A07">
        <w:rPr>
          <w:noProof/>
        </w:rPr>
        <w:tab/>
      </w:r>
      <w:r w:rsidR="0079480A" w:rsidRPr="00382A07">
        <w:rPr>
          <w:noProof/>
        </w:rPr>
        <w:fldChar w:fldCharType="begin"/>
      </w:r>
      <w:r w:rsidRPr="00382A07">
        <w:rPr>
          <w:noProof/>
        </w:rPr>
        <w:instrText xml:space="preserve"> PAGEREF _Toc466970550 \h </w:instrText>
      </w:r>
      <w:r w:rsidR="0079480A" w:rsidRPr="00382A07">
        <w:rPr>
          <w:noProof/>
        </w:rPr>
      </w:r>
      <w:r w:rsidR="0079480A" w:rsidRPr="00382A07">
        <w:rPr>
          <w:noProof/>
        </w:rPr>
        <w:fldChar w:fldCharType="separate"/>
      </w:r>
      <w:r w:rsidR="005D6BFC">
        <w:rPr>
          <w:noProof/>
        </w:rPr>
        <w:t>34</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4.4</w:t>
      </w:r>
      <w:r w:rsidRPr="00382A07">
        <w:rPr>
          <w:rFonts w:asciiTheme="minorHAnsi" w:eastAsiaTheme="minorEastAsia" w:hAnsiTheme="minorHAnsi" w:cstheme="minorBidi"/>
          <w:b w:val="0"/>
          <w:bCs w:val="0"/>
          <w:noProof/>
          <w:sz w:val="22"/>
          <w:szCs w:val="22"/>
          <w:lang w:eastAsia="ru-RU"/>
        </w:rPr>
        <w:tab/>
      </w:r>
      <w:r w:rsidRPr="00382A07">
        <w:rPr>
          <w:noProof/>
        </w:rPr>
        <w:t>Требование к Участнику.</w:t>
      </w:r>
      <w:r w:rsidRPr="00382A07">
        <w:rPr>
          <w:noProof/>
        </w:rPr>
        <w:tab/>
      </w:r>
      <w:r w:rsidR="0079480A" w:rsidRPr="00382A07">
        <w:rPr>
          <w:noProof/>
        </w:rPr>
        <w:fldChar w:fldCharType="begin"/>
      </w:r>
      <w:r w:rsidRPr="00382A07">
        <w:rPr>
          <w:noProof/>
        </w:rPr>
        <w:instrText xml:space="preserve"> PAGEREF _Toc466970553 \h </w:instrText>
      </w:r>
      <w:r w:rsidR="0079480A" w:rsidRPr="00382A07">
        <w:rPr>
          <w:noProof/>
        </w:rPr>
      </w:r>
      <w:r w:rsidR="0079480A" w:rsidRPr="00382A07">
        <w:rPr>
          <w:noProof/>
        </w:rPr>
        <w:fldChar w:fldCharType="separate"/>
      </w:r>
      <w:r w:rsidR="005D6BFC">
        <w:rPr>
          <w:noProof/>
        </w:rPr>
        <w:t>34</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4.5</w:t>
      </w:r>
      <w:r w:rsidRPr="00382A07">
        <w:rPr>
          <w:rFonts w:asciiTheme="minorHAnsi" w:eastAsiaTheme="minorEastAsia" w:hAnsiTheme="minorHAnsi" w:cstheme="minorBidi"/>
          <w:b w:val="0"/>
          <w:bCs w:val="0"/>
          <w:noProof/>
          <w:sz w:val="22"/>
          <w:szCs w:val="22"/>
          <w:lang w:eastAsia="ru-RU"/>
        </w:rPr>
        <w:tab/>
      </w:r>
      <w:r w:rsidRPr="00382A07">
        <w:rPr>
          <w:noProof/>
        </w:rPr>
        <w:t>Иные требования</w:t>
      </w:r>
      <w:r w:rsidRPr="00382A07">
        <w:rPr>
          <w:noProof/>
        </w:rPr>
        <w:tab/>
      </w:r>
      <w:r w:rsidR="0079480A" w:rsidRPr="00382A07">
        <w:rPr>
          <w:noProof/>
        </w:rPr>
        <w:fldChar w:fldCharType="begin"/>
      </w:r>
      <w:r w:rsidRPr="00382A07">
        <w:rPr>
          <w:noProof/>
        </w:rPr>
        <w:instrText xml:space="preserve"> PAGEREF _Toc466970556 \h </w:instrText>
      </w:r>
      <w:r w:rsidR="0079480A" w:rsidRPr="00382A07">
        <w:rPr>
          <w:noProof/>
        </w:rPr>
      </w:r>
      <w:r w:rsidR="0079480A" w:rsidRPr="00382A07">
        <w:rPr>
          <w:noProof/>
        </w:rPr>
        <w:fldChar w:fldCharType="separate"/>
      </w:r>
      <w:r w:rsidR="005D6BFC">
        <w:rPr>
          <w:noProof/>
        </w:rPr>
        <w:t>34</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b w:val="0"/>
          <w:noProof/>
        </w:rPr>
        <w:t>4.6</w:t>
      </w:r>
      <w:r w:rsidRPr="00382A07">
        <w:rPr>
          <w:rFonts w:asciiTheme="minorHAnsi" w:eastAsiaTheme="minorEastAsia" w:hAnsiTheme="minorHAnsi" w:cstheme="minorBidi"/>
          <w:b w:val="0"/>
          <w:bCs w:val="0"/>
          <w:noProof/>
          <w:sz w:val="22"/>
          <w:szCs w:val="22"/>
          <w:lang w:eastAsia="ru-RU"/>
        </w:rPr>
        <w:tab/>
      </w:r>
      <w:r w:rsidRPr="00382A07">
        <w:rPr>
          <w:noProof/>
        </w:rPr>
        <w:t>Альтернативные предложения</w:t>
      </w:r>
      <w:r w:rsidRPr="00382A07">
        <w:rPr>
          <w:noProof/>
        </w:rPr>
        <w:tab/>
      </w:r>
      <w:r w:rsidR="0079480A" w:rsidRPr="00382A07">
        <w:rPr>
          <w:noProof/>
        </w:rPr>
        <w:fldChar w:fldCharType="begin"/>
      </w:r>
      <w:r w:rsidRPr="00382A07">
        <w:rPr>
          <w:noProof/>
        </w:rPr>
        <w:instrText xml:space="preserve"> PAGEREF _Toc466970559 \h </w:instrText>
      </w:r>
      <w:r w:rsidR="0079480A" w:rsidRPr="00382A07">
        <w:rPr>
          <w:noProof/>
        </w:rPr>
      </w:r>
      <w:r w:rsidR="0079480A" w:rsidRPr="00382A07">
        <w:rPr>
          <w:noProof/>
        </w:rPr>
        <w:fldChar w:fldCharType="separate"/>
      </w:r>
      <w:r w:rsidR="005D6BFC">
        <w:rPr>
          <w:noProof/>
        </w:rPr>
        <w:t>35</w:t>
      </w:r>
      <w:r w:rsidR="0079480A"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lang w:eastAsia="ru-RU"/>
        </w:rPr>
        <w:t>5</w:t>
      </w:r>
      <w:r w:rsidRPr="00382A07">
        <w:rPr>
          <w:rFonts w:asciiTheme="minorHAnsi" w:eastAsiaTheme="minorEastAsia" w:hAnsiTheme="minorHAnsi" w:cstheme="minorBidi"/>
          <w:b w:val="0"/>
          <w:caps w:val="0"/>
          <w:noProof/>
          <w:szCs w:val="22"/>
          <w:lang w:eastAsia="ru-RU"/>
        </w:rPr>
        <w:tab/>
      </w:r>
      <w:r w:rsidRPr="00382A07">
        <w:rPr>
          <w:noProof/>
        </w:rPr>
        <w:t>Образцы основных форм документов, включаемых в Заявку</w:t>
      </w:r>
      <w:r w:rsidRPr="00382A07">
        <w:rPr>
          <w:noProof/>
        </w:rPr>
        <w:tab/>
      </w:r>
      <w:r w:rsidR="0079480A" w:rsidRPr="00382A07">
        <w:rPr>
          <w:noProof/>
        </w:rPr>
        <w:fldChar w:fldCharType="begin"/>
      </w:r>
      <w:r w:rsidRPr="00382A07">
        <w:rPr>
          <w:noProof/>
        </w:rPr>
        <w:instrText xml:space="preserve"> PAGEREF _Toc466970561 \h </w:instrText>
      </w:r>
      <w:r w:rsidR="0079480A" w:rsidRPr="00382A07">
        <w:rPr>
          <w:noProof/>
        </w:rPr>
      </w:r>
      <w:r w:rsidR="0079480A" w:rsidRPr="00382A07">
        <w:rPr>
          <w:noProof/>
        </w:rPr>
        <w:fldChar w:fldCharType="separate"/>
      </w:r>
      <w:r w:rsidR="005D6BFC">
        <w:rPr>
          <w:noProof/>
        </w:rPr>
        <w:t>36</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w:t>
      </w:r>
      <w:r w:rsidRPr="00382A07">
        <w:rPr>
          <w:rFonts w:asciiTheme="minorHAnsi" w:eastAsiaTheme="minorEastAsia" w:hAnsiTheme="minorHAnsi" w:cstheme="minorBidi"/>
          <w:b w:val="0"/>
          <w:bCs w:val="0"/>
          <w:noProof/>
          <w:sz w:val="22"/>
          <w:szCs w:val="22"/>
          <w:lang w:eastAsia="ru-RU"/>
        </w:rPr>
        <w:tab/>
      </w:r>
      <w:r w:rsidRPr="00382A07">
        <w:rPr>
          <w:noProof/>
        </w:rPr>
        <w:t>Письмо о подаче оферты (форма 1)</w:t>
      </w:r>
      <w:r w:rsidRPr="00382A07">
        <w:rPr>
          <w:noProof/>
        </w:rPr>
        <w:tab/>
      </w:r>
      <w:r w:rsidR="0079480A" w:rsidRPr="00382A07">
        <w:rPr>
          <w:noProof/>
        </w:rPr>
        <w:fldChar w:fldCharType="begin"/>
      </w:r>
      <w:r w:rsidRPr="00382A07">
        <w:rPr>
          <w:noProof/>
        </w:rPr>
        <w:instrText xml:space="preserve"> PAGEREF _Toc466970562 \h </w:instrText>
      </w:r>
      <w:r w:rsidR="0079480A" w:rsidRPr="00382A07">
        <w:rPr>
          <w:noProof/>
        </w:rPr>
      </w:r>
      <w:r w:rsidR="0079480A" w:rsidRPr="00382A07">
        <w:rPr>
          <w:noProof/>
        </w:rPr>
        <w:fldChar w:fldCharType="separate"/>
      </w:r>
      <w:r w:rsidR="005D6BFC">
        <w:rPr>
          <w:noProof/>
        </w:rPr>
        <w:t>36</w:t>
      </w:r>
      <w:r w:rsidR="0079480A" w:rsidRPr="00382A07">
        <w:rPr>
          <w:noProof/>
        </w:rPr>
        <w:fldChar w:fldCharType="end"/>
      </w:r>
    </w:p>
    <w:p w:rsidR="00382A07" w:rsidRPr="00382A07" w:rsidRDefault="00382A07">
      <w:pPr>
        <w:pStyle w:val="32"/>
        <w:rPr>
          <w:rFonts w:asciiTheme="minorHAnsi" w:eastAsiaTheme="minorEastAsia" w:hAnsiTheme="minorHAnsi" w:cstheme="minorBidi"/>
          <w:bCs w:val="0"/>
          <w:iCs w:val="0"/>
          <w:noProof/>
          <w:sz w:val="22"/>
          <w:szCs w:val="22"/>
          <w:lang w:eastAsia="ru-RU"/>
        </w:rPr>
      </w:pPr>
      <w:r w:rsidRPr="00382A07">
        <w:rPr>
          <w:noProof/>
        </w:rPr>
        <w:t>5.1.3</w:t>
      </w:r>
      <w:r w:rsidRPr="00382A07">
        <w:rPr>
          <w:rFonts w:asciiTheme="minorHAnsi" w:eastAsiaTheme="minorEastAsia" w:hAnsiTheme="minorHAnsi" w:cstheme="minorBidi"/>
          <w:bCs w:val="0"/>
          <w:iCs w:val="0"/>
          <w:noProof/>
          <w:sz w:val="22"/>
          <w:szCs w:val="22"/>
          <w:lang w:eastAsia="ru-RU"/>
        </w:rPr>
        <w:tab/>
      </w:r>
      <w:r w:rsidRPr="00382A07">
        <w:rPr>
          <w:noProof/>
        </w:rPr>
        <w:t>Антикоррупционные обязательства (Форма 1.1).</w:t>
      </w:r>
      <w:r w:rsidRPr="00382A07">
        <w:rPr>
          <w:noProof/>
        </w:rPr>
        <w:tab/>
      </w:r>
      <w:r w:rsidR="0079480A" w:rsidRPr="00382A07">
        <w:rPr>
          <w:noProof/>
        </w:rPr>
        <w:fldChar w:fldCharType="begin"/>
      </w:r>
      <w:r w:rsidRPr="00382A07">
        <w:rPr>
          <w:noProof/>
        </w:rPr>
        <w:instrText xml:space="preserve"> PAGEREF _Toc466970565 \h </w:instrText>
      </w:r>
      <w:r w:rsidR="0079480A" w:rsidRPr="00382A07">
        <w:rPr>
          <w:noProof/>
        </w:rPr>
      </w:r>
      <w:r w:rsidR="0079480A" w:rsidRPr="00382A07">
        <w:rPr>
          <w:noProof/>
        </w:rPr>
        <w:fldChar w:fldCharType="separate"/>
      </w:r>
      <w:r w:rsidR="005D6BFC">
        <w:rPr>
          <w:noProof/>
        </w:rPr>
        <w:t>40</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5.2</w:t>
      </w:r>
      <w:r w:rsidRPr="00382A07">
        <w:rPr>
          <w:rFonts w:asciiTheme="minorHAnsi" w:eastAsiaTheme="minorEastAsia" w:hAnsiTheme="minorHAnsi" w:cstheme="minorBidi"/>
          <w:b w:val="0"/>
          <w:bCs w:val="0"/>
          <w:noProof/>
          <w:sz w:val="22"/>
          <w:szCs w:val="22"/>
          <w:lang w:eastAsia="ru-RU"/>
        </w:rPr>
        <w:tab/>
      </w:r>
      <w:r w:rsidRPr="00382A07">
        <w:rPr>
          <w:noProof/>
        </w:rPr>
        <w:t xml:space="preserve">Сводная таблица стоимости </w:t>
      </w:r>
      <w:r w:rsidRPr="00382A07">
        <w:rPr>
          <w:bCs w:val="0"/>
          <w:noProof/>
        </w:rPr>
        <w:t xml:space="preserve">поставок </w:t>
      </w:r>
      <w:r w:rsidRPr="00382A07">
        <w:rPr>
          <w:noProof/>
        </w:rPr>
        <w:t>(форма 2)</w:t>
      </w:r>
      <w:r w:rsidRPr="00382A07">
        <w:rPr>
          <w:noProof/>
        </w:rPr>
        <w:tab/>
      </w:r>
      <w:r w:rsidR="0079480A" w:rsidRPr="00382A07">
        <w:rPr>
          <w:noProof/>
        </w:rPr>
        <w:fldChar w:fldCharType="begin"/>
      </w:r>
      <w:r w:rsidRPr="00382A07">
        <w:rPr>
          <w:noProof/>
        </w:rPr>
        <w:instrText xml:space="preserve"> PAGEREF _Toc466970567 \h </w:instrText>
      </w:r>
      <w:r w:rsidR="0079480A" w:rsidRPr="00382A07">
        <w:rPr>
          <w:noProof/>
        </w:rPr>
      </w:r>
      <w:r w:rsidR="0079480A" w:rsidRPr="00382A07">
        <w:rPr>
          <w:noProof/>
        </w:rPr>
        <w:fldChar w:fldCharType="separate"/>
      </w:r>
      <w:r w:rsidR="005D6BFC">
        <w:rPr>
          <w:noProof/>
        </w:rPr>
        <w:t>42</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5.3</w:t>
      </w:r>
      <w:r w:rsidRPr="00382A07">
        <w:rPr>
          <w:rFonts w:asciiTheme="minorHAnsi" w:eastAsiaTheme="minorEastAsia" w:hAnsiTheme="minorHAnsi" w:cstheme="minorBidi"/>
          <w:b w:val="0"/>
          <w:bCs w:val="0"/>
          <w:noProof/>
          <w:sz w:val="22"/>
          <w:szCs w:val="22"/>
          <w:lang w:eastAsia="ru-RU"/>
        </w:rPr>
        <w:tab/>
      </w:r>
      <w:r w:rsidRPr="00382A07">
        <w:rPr>
          <w:noProof/>
        </w:rPr>
        <w:t>Техническое предложение (форма 3)</w:t>
      </w:r>
      <w:r w:rsidRPr="00382A07">
        <w:rPr>
          <w:noProof/>
        </w:rPr>
        <w:tab/>
      </w:r>
      <w:r w:rsidR="0079480A" w:rsidRPr="00382A07">
        <w:rPr>
          <w:noProof/>
        </w:rPr>
        <w:fldChar w:fldCharType="begin"/>
      </w:r>
      <w:r w:rsidRPr="00382A07">
        <w:rPr>
          <w:noProof/>
        </w:rPr>
        <w:instrText xml:space="preserve"> PAGEREF _Toc466970570 \h </w:instrText>
      </w:r>
      <w:r w:rsidR="0079480A" w:rsidRPr="00382A07">
        <w:rPr>
          <w:noProof/>
        </w:rPr>
      </w:r>
      <w:r w:rsidR="0079480A" w:rsidRPr="00382A07">
        <w:rPr>
          <w:noProof/>
        </w:rPr>
        <w:fldChar w:fldCharType="separate"/>
      </w:r>
      <w:r w:rsidR="005D6BFC">
        <w:rPr>
          <w:noProof/>
        </w:rPr>
        <w:t>45</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5.4</w:t>
      </w:r>
      <w:r w:rsidRPr="00382A07">
        <w:rPr>
          <w:rFonts w:asciiTheme="minorHAnsi" w:eastAsiaTheme="minorEastAsia" w:hAnsiTheme="minorHAnsi" w:cstheme="minorBidi"/>
          <w:b w:val="0"/>
          <w:bCs w:val="0"/>
          <w:noProof/>
          <w:sz w:val="22"/>
          <w:szCs w:val="22"/>
          <w:lang w:eastAsia="ru-RU"/>
        </w:rPr>
        <w:tab/>
      </w:r>
      <w:r w:rsidRPr="00382A07">
        <w:rPr>
          <w:noProof/>
        </w:rPr>
        <w:t>График выполнения поставок (форма 4)</w:t>
      </w:r>
      <w:r w:rsidRPr="00382A07">
        <w:rPr>
          <w:noProof/>
        </w:rPr>
        <w:tab/>
      </w:r>
      <w:r w:rsidR="0079480A" w:rsidRPr="00382A07">
        <w:rPr>
          <w:noProof/>
        </w:rPr>
        <w:fldChar w:fldCharType="begin"/>
      </w:r>
      <w:r w:rsidRPr="00382A07">
        <w:rPr>
          <w:noProof/>
        </w:rPr>
        <w:instrText xml:space="preserve"> PAGEREF _Toc466970573 \h </w:instrText>
      </w:r>
      <w:r w:rsidR="0079480A" w:rsidRPr="00382A07">
        <w:rPr>
          <w:noProof/>
        </w:rPr>
      </w:r>
      <w:r w:rsidR="0079480A" w:rsidRPr="00382A07">
        <w:rPr>
          <w:noProof/>
        </w:rPr>
        <w:fldChar w:fldCharType="separate"/>
      </w:r>
      <w:r w:rsidR="005D6BFC">
        <w:rPr>
          <w:noProof/>
        </w:rPr>
        <w:t>47</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5.5</w:t>
      </w:r>
      <w:r w:rsidRPr="00382A07">
        <w:rPr>
          <w:rFonts w:asciiTheme="minorHAnsi" w:eastAsiaTheme="minorEastAsia" w:hAnsiTheme="minorHAnsi" w:cstheme="minorBidi"/>
          <w:b w:val="0"/>
          <w:bCs w:val="0"/>
          <w:noProof/>
          <w:sz w:val="22"/>
          <w:szCs w:val="22"/>
          <w:lang w:eastAsia="ru-RU"/>
        </w:rPr>
        <w:tab/>
      </w:r>
      <w:r w:rsidRPr="00382A07">
        <w:rPr>
          <w:noProof/>
        </w:rPr>
        <w:t>Протокол разногласий к проекту Договора (форма 5)</w:t>
      </w:r>
      <w:r w:rsidRPr="00382A07">
        <w:rPr>
          <w:noProof/>
        </w:rPr>
        <w:tab/>
      </w:r>
      <w:r w:rsidR="0079480A" w:rsidRPr="00382A07">
        <w:rPr>
          <w:noProof/>
        </w:rPr>
        <w:fldChar w:fldCharType="begin"/>
      </w:r>
      <w:r w:rsidRPr="00382A07">
        <w:rPr>
          <w:noProof/>
        </w:rPr>
        <w:instrText xml:space="preserve"> PAGEREF _Toc466970576 \h </w:instrText>
      </w:r>
      <w:r w:rsidR="0079480A" w:rsidRPr="00382A07">
        <w:rPr>
          <w:noProof/>
        </w:rPr>
      </w:r>
      <w:r w:rsidR="0079480A" w:rsidRPr="00382A07">
        <w:rPr>
          <w:noProof/>
        </w:rPr>
        <w:fldChar w:fldCharType="separate"/>
      </w:r>
      <w:r w:rsidR="005D6BFC">
        <w:rPr>
          <w:noProof/>
        </w:rPr>
        <w:t>49</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5.6</w:t>
      </w:r>
      <w:r w:rsidRPr="00382A07">
        <w:rPr>
          <w:rFonts w:asciiTheme="minorHAnsi" w:eastAsiaTheme="minorEastAsia" w:hAnsiTheme="minorHAnsi" w:cstheme="minorBidi"/>
          <w:b w:val="0"/>
          <w:bCs w:val="0"/>
          <w:noProof/>
          <w:sz w:val="22"/>
          <w:szCs w:val="22"/>
          <w:lang w:eastAsia="ru-RU"/>
        </w:rPr>
        <w:tab/>
      </w:r>
      <w:r w:rsidRPr="00382A07">
        <w:rPr>
          <w:noProof/>
        </w:rPr>
        <w:t>Анкета (форма 6)</w:t>
      </w:r>
      <w:r w:rsidRPr="00382A07">
        <w:rPr>
          <w:noProof/>
        </w:rPr>
        <w:tab/>
      </w:r>
      <w:r w:rsidR="0079480A" w:rsidRPr="00382A07">
        <w:rPr>
          <w:noProof/>
        </w:rPr>
        <w:fldChar w:fldCharType="begin"/>
      </w:r>
      <w:r w:rsidRPr="00382A07">
        <w:rPr>
          <w:noProof/>
        </w:rPr>
        <w:instrText xml:space="preserve"> PAGEREF _Toc466970579 \h </w:instrText>
      </w:r>
      <w:r w:rsidR="0079480A" w:rsidRPr="00382A07">
        <w:rPr>
          <w:noProof/>
        </w:rPr>
      </w:r>
      <w:r w:rsidR="0079480A" w:rsidRPr="00382A07">
        <w:rPr>
          <w:noProof/>
        </w:rPr>
        <w:fldChar w:fldCharType="separate"/>
      </w:r>
      <w:r w:rsidR="005D6BFC">
        <w:rPr>
          <w:noProof/>
        </w:rPr>
        <w:t>51</w:t>
      </w:r>
      <w:r w:rsidR="0079480A" w:rsidRPr="00382A07">
        <w:rPr>
          <w:noProof/>
        </w:rPr>
        <w:fldChar w:fldCharType="end"/>
      </w:r>
    </w:p>
    <w:p w:rsidR="00382A07" w:rsidRPr="00382A07" w:rsidRDefault="00382A07">
      <w:pPr>
        <w:pStyle w:val="32"/>
        <w:rPr>
          <w:rFonts w:asciiTheme="minorHAnsi" w:eastAsiaTheme="minorEastAsia" w:hAnsiTheme="minorHAnsi" w:cstheme="minorBidi"/>
          <w:bCs w:val="0"/>
          <w:iCs w:val="0"/>
          <w:noProof/>
          <w:sz w:val="22"/>
          <w:szCs w:val="22"/>
          <w:lang w:eastAsia="ru-RU"/>
        </w:rPr>
      </w:pPr>
      <w:r w:rsidRPr="00382A07">
        <w:rPr>
          <w:noProof/>
        </w:rPr>
        <w:t>5.6.2</w:t>
      </w:r>
      <w:r w:rsidRPr="00382A07">
        <w:rPr>
          <w:rFonts w:asciiTheme="minorHAnsi" w:eastAsiaTheme="minorEastAsia" w:hAnsiTheme="minorHAnsi" w:cstheme="minorBidi"/>
          <w:bCs w:val="0"/>
          <w:iCs w:val="0"/>
          <w:noProof/>
          <w:sz w:val="22"/>
          <w:szCs w:val="22"/>
          <w:lang w:eastAsia="ru-RU"/>
        </w:rPr>
        <w:tab/>
      </w:r>
      <w:r w:rsidRPr="00382A07">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382A07">
        <w:rPr>
          <w:noProof/>
        </w:rPr>
        <w:tab/>
      </w:r>
      <w:r w:rsidR="0079480A" w:rsidRPr="00382A07">
        <w:rPr>
          <w:noProof/>
        </w:rPr>
        <w:fldChar w:fldCharType="begin"/>
      </w:r>
      <w:r w:rsidRPr="00382A07">
        <w:rPr>
          <w:noProof/>
        </w:rPr>
        <w:instrText xml:space="preserve"> PAGEREF _Toc466970581 \h </w:instrText>
      </w:r>
      <w:r w:rsidR="0079480A" w:rsidRPr="00382A07">
        <w:rPr>
          <w:noProof/>
        </w:rPr>
      </w:r>
      <w:r w:rsidR="0079480A" w:rsidRPr="00382A07">
        <w:rPr>
          <w:noProof/>
        </w:rPr>
        <w:fldChar w:fldCharType="separate"/>
      </w:r>
      <w:r w:rsidR="005D6BFC">
        <w:rPr>
          <w:noProof/>
        </w:rPr>
        <w:t>53</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5.7</w:t>
      </w:r>
      <w:r w:rsidRPr="00382A07">
        <w:rPr>
          <w:rFonts w:asciiTheme="minorHAnsi" w:eastAsiaTheme="minorEastAsia" w:hAnsiTheme="minorHAnsi" w:cstheme="minorBidi"/>
          <w:b w:val="0"/>
          <w:bCs w:val="0"/>
          <w:noProof/>
          <w:sz w:val="22"/>
          <w:szCs w:val="22"/>
          <w:lang w:eastAsia="ru-RU"/>
        </w:rPr>
        <w:tab/>
      </w:r>
      <w:r w:rsidRPr="00382A07">
        <w:rPr>
          <w:noProof/>
        </w:rPr>
        <w:t>Справка о перечне и годовых объемах выполнения аналогичных договоров (форма 7)</w:t>
      </w:r>
      <w:r w:rsidRPr="00382A07">
        <w:rPr>
          <w:noProof/>
        </w:rPr>
        <w:tab/>
      </w:r>
      <w:r w:rsidR="0079480A" w:rsidRPr="00382A07">
        <w:rPr>
          <w:noProof/>
        </w:rPr>
        <w:fldChar w:fldCharType="begin"/>
      </w:r>
      <w:r w:rsidRPr="00382A07">
        <w:rPr>
          <w:noProof/>
        </w:rPr>
        <w:instrText xml:space="preserve"> PAGEREF _Toc466970583 \h </w:instrText>
      </w:r>
      <w:r w:rsidR="0079480A" w:rsidRPr="00382A07">
        <w:rPr>
          <w:noProof/>
        </w:rPr>
      </w:r>
      <w:r w:rsidR="0079480A" w:rsidRPr="00382A07">
        <w:rPr>
          <w:noProof/>
        </w:rPr>
        <w:fldChar w:fldCharType="separate"/>
      </w:r>
      <w:r w:rsidR="005D6BFC">
        <w:rPr>
          <w:noProof/>
        </w:rPr>
        <w:t>58</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5.8</w:t>
      </w:r>
      <w:r w:rsidRPr="00382A07">
        <w:rPr>
          <w:rFonts w:asciiTheme="minorHAnsi" w:eastAsiaTheme="minorEastAsia" w:hAnsiTheme="minorHAnsi" w:cstheme="minorBidi"/>
          <w:b w:val="0"/>
          <w:bCs w:val="0"/>
          <w:noProof/>
          <w:sz w:val="22"/>
          <w:szCs w:val="22"/>
          <w:lang w:eastAsia="ru-RU"/>
        </w:rPr>
        <w:tab/>
      </w:r>
      <w:r w:rsidRPr="00382A07">
        <w:rPr>
          <w:noProof/>
        </w:rPr>
        <w:t>Справка о кадровых ресурсах (форма 8)</w:t>
      </w:r>
      <w:r w:rsidRPr="00382A07">
        <w:rPr>
          <w:noProof/>
        </w:rPr>
        <w:tab/>
      </w:r>
      <w:r w:rsidR="0079480A" w:rsidRPr="00382A07">
        <w:rPr>
          <w:noProof/>
        </w:rPr>
        <w:fldChar w:fldCharType="begin"/>
      </w:r>
      <w:r w:rsidRPr="00382A07">
        <w:rPr>
          <w:noProof/>
        </w:rPr>
        <w:instrText xml:space="preserve"> PAGEREF _Toc466970586 \h </w:instrText>
      </w:r>
      <w:r w:rsidR="0079480A" w:rsidRPr="00382A07">
        <w:rPr>
          <w:noProof/>
        </w:rPr>
      </w:r>
      <w:r w:rsidR="0079480A" w:rsidRPr="00382A07">
        <w:rPr>
          <w:noProof/>
        </w:rPr>
        <w:fldChar w:fldCharType="separate"/>
      </w:r>
      <w:r w:rsidR="005D6BFC">
        <w:rPr>
          <w:noProof/>
        </w:rPr>
        <w:t>60</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5.9</w:t>
      </w:r>
      <w:r w:rsidRPr="00382A07">
        <w:rPr>
          <w:rFonts w:asciiTheme="minorHAnsi" w:eastAsiaTheme="minorEastAsia" w:hAnsiTheme="minorHAnsi" w:cstheme="minorBidi"/>
          <w:b w:val="0"/>
          <w:bCs w:val="0"/>
          <w:noProof/>
          <w:sz w:val="22"/>
          <w:szCs w:val="22"/>
          <w:lang w:eastAsia="ru-RU"/>
        </w:rPr>
        <w:tab/>
      </w:r>
      <w:r w:rsidRPr="00382A07">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382A07">
        <w:rPr>
          <w:noProof/>
        </w:rPr>
        <w:tab/>
      </w:r>
      <w:r w:rsidR="0079480A" w:rsidRPr="00382A07">
        <w:rPr>
          <w:noProof/>
        </w:rPr>
        <w:fldChar w:fldCharType="begin"/>
      </w:r>
      <w:r w:rsidRPr="00382A07">
        <w:rPr>
          <w:noProof/>
        </w:rPr>
        <w:instrText xml:space="preserve"> PAGEREF _Toc466970589 \h </w:instrText>
      </w:r>
      <w:r w:rsidR="0079480A" w:rsidRPr="00382A07">
        <w:rPr>
          <w:noProof/>
        </w:rPr>
      </w:r>
      <w:r w:rsidR="0079480A" w:rsidRPr="00382A07">
        <w:rPr>
          <w:noProof/>
        </w:rPr>
        <w:fldChar w:fldCharType="separate"/>
      </w:r>
      <w:r w:rsidR="005D6BFC">
        <w:rPr>
          <w:noProof/>
        </w:rPr>
        <w:t>62</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lastRenderedPageBreak/>
        <w:t>5.10</w:t>
      </w:r>
      <w:r w:rsidRPr="00382A07">
        <w:rPr>
          <w:rFonts w:asciiTheme="minorHAnsi" w:eastAsiaTheme="minorEastAsia" w:hAnsiTheme="minorHAnsi" w:cstheme="minorBidi"/>
          <w:b w:val="0"/>
          <w:bCs w:val="0"/>
          <w:noProof/>
          <w:sz w:val="22"/>
          <w:szCs w:val="22"/>
          <w:lang w:eastAsia="ru-RU"/>
        </w:rPr>
        <w:tab/>
      </w:r>
      <w:r w:rsidRPr="00382A07">
        <w:rPr>
          <w:noProof/>
        </w:rPr>
        <w:t>Информация о собственниках Участника (включая конечных бенефициаров) (форма 10)</w:t>
      </w:r>
      <w:r w:rsidRPr="00382A07">
        <w:rPr>
          <w:noProof/>
        </w:rPr>
        <w:tab/>
      </w:r>
      <w:r w:rsidR="0079480A" w:rsidRPr="00382A07">
        <w:rPr>
          <w:noProof/>
        </w:rPr>
        <w:fldChar w:fldCharType="begin"/>
      </w:r>
      <w:r w:rsidRPr="00382A07">
        <w:rPr>
          <w:noProof/>
        </w:rPr>
        <w:instrText xml:space="preserve"> PAGEREF _Toc466970592 \h </w:instrText>
      </w:r>
      <w:r w:rsidR="0079480A" w:rsidRPr="00382A07">
        <w:rPr>
          <w:noProof/>
        </w:rPr>
      </w:r>
      <w:r w:rsidR="0079480A" w:rsidRPr="00382A07">
        <w:rPr>
          <w:noProof/>
        </w:rPr>
        <w:fldChar w:fldCharType="separate"/>
      </w:r>
      <w:r w:rsidR="005D6BFC">
        <w:rPr>
          <w:noProof/>
        </w:rPr>
        <w:t>64</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5.11</w:t>
      </w:r>
      <w:r w:rsidRPr="00382A07">
        <w:rPr>
          <w:rFonts w:asciiTheme="minorHAnsi" w:eastAsiaTheme="minorEastAsia" w:hAnsiTheme="minorHAnsi" w:cstheme="minorBidi"/>
          <w:b w:val="0"/>
          <w:bCs w:val="0"/>
          <w:noProof/>
          <w:sz w:val="22"/>
          <w:szCs w:val="22"/>
          <w:lang w:eastAsia="ru-RU"/>
        </w:rPr>
        <w:tab/>
      </w:r>
      <w:r w:rsidRPr="00382A07">
        <w:rPr>
          <w:noProof/>
        </w:rPr>
        <w:t>Согласие на обработку персональных данных (форма 11)</w:t>
      </w:r>
      <w:r w:rsidRPr="00382A07">
        <w:rPr>
          <w:noProof/>
        </w:rPr>
        <w:tab/>
      </w:r>
      <w:r w:rsidR="0079480A" w:rsidRPr="00382A07">
        <w:rPr>
          <w:noProof/>
        </w:rPr>
        <w:fldChar w:fldCharType="begin"/>
      </w:r>
      <w:r w:rsidRPr="00382A07">
        <w:rPr>
          <w:noProof/>
        </w:rPr>
        <w:instrText xml:space="preserve"> PAGEREF _Toc466970595 \h </w:instrText>
      </w:r>
      <w:r w:rsidR="0079480A" w:rsidRPr="00382A07">
        <w:rPr>
          <w:noProof/>
        </w:rPr>
      </w:r>
      <w:r w:rsidR="0079480A" w:rsidRPr="00382A07">
        <w:rPr>
          <w:noProof/>
        </w:rPr>
        <w:fldChar w:fldCharType="separate"/>
      </w:r>
      <w:r w:rsidR="005D6BFC">
        <w:rPr>
          <w:noProof/>
        </w:rPr>
        <w:t>67</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5.12</w:t>
      </w:r>
      <w:r w:rsidRPr="00382A07">
        <w:rPr>
          <w:rFonts w:asciiTheme="minorHAnsi" w:eastAsiaTheme="minorEastAsia" w:hAnsiTheme="minorHAnsi" w:cstheme="minorBidi"/>
          <w:b w:val="0"/>
          <w:bCs w:val="0"/>
          <w:noProof/>
          <w:sz w:val="22"/>
          <w:szCs w:val="22"/>
          <w:lang w:eastAsia="ru-RU"/>
        </w:rPr>
        <w:tab/>
      </w:r>
      <w:r w:rsidRPr="00382A07">
        <w:rPr>
          <w:noProof/>
        </w:rPr>
        <w:t>Соглашение о неустойке (форма 12)</w:t>
      </w:r>
      <w:r w:rsidRPr="00382A07">
        <w:rPr>
          <w:noProof/>
        </w:rPr>
        <w:tab/>
      </w:r>
      <w:r w:rsidR="0079480A" w:rsidRPr="00382A07">
        <w:rPr>
          <w:noProof/>
        </w:rPr>
        <w:fldChar w:fldCharType="begin"/>
      </w:r>
      <w:r w:rsidRPr="00382A07">
        <w:rPr>
          <w:noProof/>
        </w:rPr>
        <w:instrText xml:space="preserve"> PAGEREF _Toc466970600 \h </w:instrText>
      </w:r>
      <w:r w:rsidR="0079480A" w:rsidRPr="00382A07">
        <w:rPr>
          <w:noProof/>
        </w:rPr>
      </w:r>
      <w:r w:rsidR="0079480A" w:rsidRPr="00382A07">
        <w:rPr>
          <w:noProof/>
        </w:rPr>
        <w:fldChar w:fldCharType="separate"/>
      </w:r>
      <w:r w:rsidR="005D6BFC">
        <w:rPr>
          <w:noProof/>
        </w:rPr>
        <w:t>71</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5.13</w:t>
      </w:r>
      <w:r w:rsidRPr="00382A07">
        <w:rPr>
          <w:rFonts w:asciiTheme="minorHAnsi" w:eastAsiaTheme="minorEastAsia" w:hAnsiTheme="minorHAnsi" w:cstheme="minorBidi"/>
          <w:b w:val="0"/>
          <w:bCs w:val="0"/>
          <w:noProof/>
          <w:sz w:val="22"/>
          <w:szCs w:val="22"/>
          <w:lang w:eastAsia="ru-RU"/>
        </w:rPr>
        <w:tab/>
      </w:r>
      <w:r w:rsidRPr="00382A07">
        <w:rPr>
          <w:noProof/>
        </w:rPr>
        <w:t>Расписка  сдачи-приемки соглашения о неустойке (форма 13)</w:t>
      </w:r>
      <w:r w:rsidRPr="00382A07">
        <w:rPr>
          <w:noProof/>
        </w:rPr>
        <w:tab/>
      </w:r>
      <w:r w:rsidR="0079480A" w:rsidRPr="00382A07">
        <w:rPr>
          <w:noProof/>
        </w:rPr>
        <w:fldChar w:fldCharType="begin"/>
      </w:r>
      <w:r w:rsidRPr="00382A07">
        <w:rPr>
          <w:noProof/>
        </w:rPr>
        <w:instrText xml:space="preserve"> PAGEREF _Toc466970603 \h </w:instrText>
      </w:r>
      <w:r w:rsidR="0079480A" w:rsidRPr="00382A07">
        <w:rPr>
          <w:noProof/>
        </w:rPr>
      </w:r>
      <w:r w:rsidR="0079480A" w:rsidRPr="00382A07">
        <w:rPr>
          <w:noProof/>
        </w:rPr>
        <w:fldChar w:fldCharType="separate"/>
      </w:r>
      <w:r w:rsidR="005D6BFC">
        <w:rPr>
          <w:noProof/>
        </w:rPr>
        <w:t>74</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5.14</w:t>
      </w:r>
      <w:r w:rsidRPr="00382A07">
        <w:rPr>
          <w:rFonts w:asciiTheme="minorHAnsi" w:eastAsiaTheme="minorEastAsia" w:hAnsiTheme="minorHAnsi" w:cstheme="minorBidi"/>
          <w:b w:val="0"/>
          <w:bCs w:val="0"/>
          <w:noProof/>
          <w:sz w:val="22"/>
          <w:szCs w:val="22"/>
          <w:lang w:eastAsia="ru-RU"/>
        </w:rPr>
        <w:tab/>
      </w:r>
      <w:r w:rsidRPr="00382A07">
        <w:rPr>
          <w:noProof/>
        </w:rPr>
        <w:t>Согласие Участника налоговым органам на разглашение сведений, составляющих налоговую тайну (форма 14)</w:t>
      </w:r>
      <w:r w:rsidRPr="00382A07">
        <w:rPr>
          <w:noProof/>
        </w:rPr>
        <w:tab/>
      </w:r>
      <w:r w:rsidR="0079480A" w:rsidRPr="00382A07">
        <w:rPr>
          <w:noProof/>
        </w:rPr>
        <w:fldChar w:fldCharType="begin"/>
      </w:r>
      <w:r w:rsidRPr="00382A07">
        <w:rPr>
          <w:noProof/>
        </w:rPr>
        <w:instrText xml:space="preserve"> PAGEREF _Toc466970606 \h </w:instrText>
      </w:r>
      <w:r w:rsidR="0079480A" w:rsidRPr="00382A07">
        <w:rPr>
          <w:noProof/>
        </w:rPr>
      </w:r>
      <w:r w:rsidR="0079480A" w:rsidRPr="00382A07">
        <w:rPr>
          <w:noProof/>
        </w:rPr>
        <w:fldChar w:fldCharType="separate"/>
      </w:r>
      <w:r w:rsidR="005D6BFC">
        <w:rPr>
          <w:noProof/>
        </w:rPr>
        <w:t>76</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5.15</w:t>
      </w:r>
      <w:r w:rsidRPr="00382A07">
        <w:rPr>
          <w:rFonts w:asciiTheme="minorHAnsi" w:eastAsiaTheme="minorEastAsia" w:hAnsiTheme="minorHAnsi" w:cstheme="minorBidi"/>
          <w:b w:val="0"/>
          <w:bCs w:val="0"/>
          <w:noProof/>
          <w:sz w:val="22"/>
          <w:szCs w:val="22"/>
          <w:lang w:eastAsia="ru-RU"/>
        </w:rPr>
        <w:tab/>
      </w:r>
      <w:r w:rsidRPr="00382A07">
        <w:rPr>
          <w:noProof/>
        </w:rPr>
        <w:t>План распределения объемов выполнения поставок внутри коллективного Участника (форма 15)</w:t>
      </w:r>
      <w:r w:rsidRPr="00382A07">
        <w:rPr>
          <w:noProof/>
        </w:rPr>
        <w:tab/>
      </w:r>
      <w:r w:rsidR="0079480A" w:rsidRPr="00382A07">
        <w:rPr>
          <w:noProof/>
        </w:rPr>
        <w:fldChar w:fldCharType="begin"/>
      </w:r>
      <w:r w:rsidRPr="00382A07">
        <w:rPr>
          <w:noProof/>
        </w:rPr>
        <w:instrText xml:space="preserve"> PAGEREF _Toc466970609 \h </w:instrText>
      </w:r>
      <w:r w:rsidR="0079480A" w:rsidRPr="00382A07">
        <w:rPr>
          <w:noProof/>
        </w:rPr>
      </w:r>
      <w:r w:rsidR="0079480A" w:rsidRPr="00382A07">
        <w:rPr>
          <w:noProof/>
        </w:rPr>
        <w:fldChar w:fldCharType="separate"/>
      </w:r>
      <w:r w:rsidR="005D6BFC">
        <w:rPr>
          <w:noProof/>
        </w:rPr>
        <w:t>78</w:t>
      </w:r>
      <w:r w:rsidR="0079480A" w:rsidRPr="00382A07">
        <w:rPr>
          <w:noProof/>
        </w:rPr>
        <w:fldChar w:fldCharType="end"/>
      </w:r>
    </w:p>
    <w:p w:rsidR="00717F60" w:rsidRPr="00382A07" w:rsidRDefault="0079480A"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66970486"/>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66970487"/>
      <w:bookmarkEnd w:id="8"/>
      <w:r w:rsidRPr="00382A07">
        <w:t>Общие сведения о процедуре запроса предложений</w:t>
      </w:r>
      <w:bookmarkEnd w:id="9"/>
    </w:p>
    <w:p w:rsidR="005B75A6" w:rsidRPr="00175D1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r w:rsidR="000A7E7C">
        <w:rPr>
          <w:iCs/>
          <w:sz w:val="24"/>
          <w:szCs w:val="24"/>
        </w:rPr>
        <w:t xml:space="preserve">специалист 1-й категории отдела закупочной деятельности </w:t>
      </w:r>
      <w:proofErr w:type="gramStart"/>
      <w:r w:rsidR="000A7E7C">
        <w:rPr>
          <w:iCs/>
          <w:sz w:val="24"/>
          <w:szCs w:val="24"/>
        </w:rPr>
        <w:t>УЛ</w:t>
      </w:r>
      <w:proofErr w:type="gramEnd"/>
      <w:r w:rsidR="000A7E7C">
        <w:rPr>
          <w:iCs/>
          <w:sz w:val="24"/>
          <w:szCs w:val="24"/>
        </w:rPr>
        <w:t xml:space="preserve"> и МТО филиала</w:t>
      </w:r>
      <w:r w:rsidR="000A7E7C" w:rsidRPr="00702B2C">
        <w:rPr>
          <w:iCs/>
          <w:sz w:val="24"/>
          <w:szCs w:val="24"/>
        </w:rPr>
        <w:t xml:space="preserve"> ПАО «МРСК Центра»</w:t>
      </w:r>
      <w:r w:rsidR="000A7E7C">
        <w:rPr>
          <w:iCs/>
          <w:sz w:val="24"/>
          <w:szCs w:val="24"/>
        </w:rPr>
        <w:t xml:space="preserve"> - «Курскэнерго»</w:t>
      </w:r>
      <w:r w:rsidR="000A7E7C" w:rsidRPr="00702B2C">
        <w:rPr>
          <w:iCs/>
          <w:sz w:val="24"/>
          <w:szCs w:val="24"/>
        </w:rPr>
        <w:t xml:space="preserve"> </w:t>
      </w:r>
      <w:r w:rsidR="000A7E7C">
        <w:rPr>
          <w:iCs/>
          <w:sz w:val="24"/>
          <w:szCs w:val="24"/>
        </w:rPr>
        <w:t>Носов А.Б</w:t>
      </w:r>
      <w:r w:rsidR="000A7E7C" w:rsidRPr="00702B2C">
        <w:rPr>
          <w:iCs/>
          <w:sz w:val="24"/>
          <w:szCs w:val="24"/>
        </w:rPr>
        <w:t>., контактные телефоны: (</w:t>
      </w:r>
      <w:r w:rsidR="000A7E7C">
        <w:rPr>
          <w:iCs/>
          <w:sz w:val="24"/>
          <w:szCs w:val="24"/>
        </w:rPr>
        <w:t>4712</w:t>
      </w:r>
      <w:r w:rsidR="000A7E7C" w:rsidRPr="00EA1920">
        <w:rPr>
          <w:iCs/>
          <w:sz w:val="24"/>
          <w:szCs w:val="24"/>
        </w:rPr>
        <w:t xml:space="preserve">) 55-70-49, </w:t>
      </w:r>
      <w:r w:rsidR="000A7E7C" w:rsidRPr="00EA1920">
        <w:rPr>
          <w:sz w:val="24"/>
          <w:szCs w:val="24"/>
        </w:rPr>
        <w:t xml:space="preserve">адрес электронной почты: </w:t>
      </w:r>
      <w:r w:rsidR="000A7E7C" w:rsidRPr="00EA1920">
        <w:rPr>
          <w:iCs/>
          <w:sz w:val="24"/>
          <w:szCs w:val="24"/>
        </w:rPr>
        <w:t xml:space="preserve"> </w:t>
      </w:r>
      <w:hyperlink r:id="rId18" w:history="1">
        <w:r w:rsidR="000A7E7C" w:rsidRPr="00EA1920">
          <w:rPr>
            <w:rStyle w:val="a7"/>
            <w:sz w:val="24"/>
            <w:szCs w:val="24"/>
            <w:lang w:val="en-US"/>
          </w:rPr>
          <w:t>nosov</w:t>
        </w:r>
        <w:r w:rsidR="000A7E7C" w:rsidRPr="00EA1920">
          <w:rPr>
            <w:rStyle w:val="a7"/>
            <w:sz w:val="24"/>
            <w:szCs w:val="24"/>
          </w:rPr>
          <w:t>.</w:t>
        </w:r>
        <w:r w:rsidR="000A7E7C" w:rsidRPr="00EA1920">
          <w:rPr>
            <w:rStyle w:val="a7"/>
            <w:sz w:val="24"/>
            <w:szCs w:val="24"/>
            <w:lang w:val="en-US"/>
          </w:rPr>
          <w:t>ab</w:t>
        </w:r>
        <w:r w:rsidR="000A7E7C" w:rsidRPr="00EA1920">
          <w:rPr>
            <w:rStyle w:val="a7"/>
            <w:sz w:val="24"/>
            <w:szCs w:val="24"/>
          </w:rPr>
          <w:t>@mrsk-1.ru</w:t>
        </w:r>
      </w:hyperlink>
      <w:r w:rsidR="000A7E7C" w:rsidRPr="00EA1920">
        <w:rPr>
          <w:iCs/>
          <w:sz w:val="24"/>
          <w:szCs w:val="24"/>
        </w:rPr>
        <w:t>, ответственное лицо –</w:t>
      </w:r>
      <w:r w:rsidR="000A7E7C" w:rsidRPr="00EA1920">
        <w:rPr>
          <w:sz w:val="24"/>
          <w:szCs w:val="24"/>
        </w:rPr>
        <w:t xml:space="preserve"> Носов Александр Борисович, контактные телефоны - (4712) 55-70-49, адрес электронной почты: </w:t>
      </w:r>
      <w:hyperlink r:id="rId19" w:history="1">
        <w:r w:rsidR="000A7E7C" w:rsidRPr="00EA1920">
          <w:rPr>
            <w:rStyle w:val="a7"/>
            <w:sz w:val="24"/>
            <w:szCs w:val="24"/>
            <w:lang w:val="en-US"/>
          </w:rPr>
          <w:t>nosov</w:t>
        </w:r>
        <w:r w:rsidR="000A7E7C" w:rsidRPr="00EA1920">
          <w:rPr>
            <w:rStyle w:val="a7"/>
            <w:sz w:val="24"/>
            <w:szCs w:val="24"/>
          </w:rPr>
          <w:t>.</w:t>
        </w:r>
        <w:r w:rsidR="000A7E7C" w:rsidRPr="00EA1920">
          <w:rPr>
            <w:rStyle w:val="a7"/>
            <w:sz w:val="24"/>
            <w:szCs w:val="24"/>
            <w:lang w:val="en-US"/>
          </w:rPr>
          <w:t>ab</w:t>
        </w:r>
        <w:r w:rsidR="000A7E7C" w:rsidRPr="00EA1920">
          <w:rPr>
            <w:rStyle w:val="a7"/>
            <w:sz w:val="24"/>
            <w:szCs w:val="24"/>
          </w:rPr>
          <w:t>@mrsk-1.ru</w:t>
        </w:r>
      </w:hyperlink>
      <w:r w:rsidR="000A7E7C" w:rsidRPr="0096620E">
        <w:rPr>
          <w:sz w:val="24"/>
          <w:szCs w:val="24"/>
        </w:rPr>
        <w:t>)</w:t>
      </w:r>
      <w:r w:rsidR="00862664" w:rsidRPr="00382A07">
        <w:rPr>
          <w:sz w:val="24"/>
          <w:szCs w:val="24"/>
        </w:rPr>
        <w:t xml:space="preserve"> </w:t>
      </w:r>
      <w:r w:rsidR="004B5EB3" w:rsidRPr="00382A07">
        <w:rPr>
          <w:iCs/>
          <w:sz w:val="24"/>
          <w:szCs w:val="24"/>
        </w:rPr>
        <w:t>Извещени</w:t>
      </w:r>
      <w:r w:rsidRPr="00382A07">
        <w:rPr>
          <w:iCs/>
          <w:sz w:val="24"/>
          <w:szCs w:val="24"/>
        </w:rPr>
        <w:t>ем</w:t>
      </w:r>
      <w:r w:rsidRPr="00382A07">
        <w:rPr>
          <w:sz w:val="24"/>
          <w:szCs w:val="24"/>
        </w:rPr>
        <w:t xml:space="preserve"> о проведении открытого </w:t>
      </w:r>
      <w:r w:rsidRPr="00382A07">
        <w:rPr>
          <w:iCs/>
          <w:sz w:val="24"/>
          <w:szCs w:val="24"/>
        </w:rPr>
        <w:t xml:space="preserve">запроса </w:t>
      </w:r>
      <w:proofErr w:type="gramStart"/>
      <w:r w:rsidRPr="00382A07">
        <w:rPr>
          <w:iCs/>
          <w:sz w:val="24"/>
          <w:szCs w:val="24"/>
        </w:rPr>
        <w:t>предложений</w:t>
      </w:r>
      <w:r w:rsidRPr="00382A07">
        <w:rPr>
          <w:sz w:val="24"/>
          <w:szCs w:val="24"/>
        </w:rPr>
        <w:t xml:space="preserve">, </w:t>
      </w:r>
      <w:r w:rsidRPr="000A7E7C">
        <w:rPr>
          <w:sz w:val="24"/>
          <w:szCs w:val="24"/>
        </w:rPr>
        <w:t xml:space="preserve">опубликованным </w:t>
      </w:r>
      <w:r w:rsidRPr="000A7E7C">
        <w:rPr>
          <w:b/>
          <w:sz w:val="24"/>
          <w:szCs w:val="24"/>
        </w:rPr>
        <w:t>«</w:t>
      </w:r>
      <w:r w:rsidR="000A7E7C" w:rsidRPr="000A7E7C">
        <w:rPr>
          <w:b/>
          <w:sz w:val="24"/>
          <w:szCs w:val="24"/>
        </w:rPr>
        <w:t>2</w:t>
      </w:r>
      <w:r w:rsidR="00175D1C">
        <w:rPr>
          <w:b/>
          <w:sz w:val="24"/>
          <w:szCs w:val="24"/>
        </w:rPr>
        <w:t>9</w:t>
      </w:r>
      <w:r w:rsidRPr="000A7E7C">
        <w:rPr>
          <w:b/>
          <w:sz w:val="24"/>
          <w:szCs w:val="24"/>
        </w:rPr>
        <w:t xml:space="preserve">» </w:t>
      </w:r>
      <w:r w:rsidR="000A7E7C" w:rsidRPr="000A7E7C">
        <w:rPr>
          <w:b/>
          <w:sz w:val="24"/>
          <w:szCs w:val="24"/>
        </w:rPr>
        <w:t>ноября</w:t>
      </w:r>
      <w:r w:rsidRPr="000A7E7C">
        <w:rPr>
          <w:b/>
          <w:sz w:val="24"/>
          <w:szCs w:val="24"/>
        </w:rPr>
        <w:t xml:space="preserve"> 20</w:t>
      </w:r>
      <w:r w:rsidR="00C12FA4" w:rsidRPr="000A7E7C">
        <w:rPr>
          <w:b/>
          <w:sz w:val="24"/>
          <w:szCs w:val="24"/>
        </w:rPr>
        <w:t>1</w:t>
      </w:r>
      <w:r w:rsidR="00862664" w:rsidRPr="000A7E7C">
        <w:rPr>
          <w:b/>
          <w:sz w:val="24"/>
          <w:szCs w:val="24"/>
        </w:rPr>
        <w:t>6</w:t>
      </w:r>
      <w:r w:rsidRPr="000A7E7C">
        <w:rPr>
          <w:b/>
          <w:sz w:val="24"/>
          <w:szCs w:val="24"/>
        </w:rPr>
        <w:t xml:space="preserve"> г.</w:t>
      </w:r>
      <w:r w:rsidRPr="00382A07">
        <w:rPr>
          <w:sz w:val="24"/>
          <w:szCs w:val="24"/>
        </w:rPr>
        <w:t xml:space="preserve"> на официальном сайте (</w:t>
      </w:r>
      <w:hyperlink r:id="rId20" w:history="1">
        <w:r w:rsidR="00345CCA" w:rsidRPr="00382A07">
          <w:rPr>
            <w:rStyle w:val="a7"/>
            <w:color w:val="auto"/>
            <w:sz w:val="24"/>
            <w:szCs w:val="24"/>
          </w:rPr>
          <w:t>www.zakupki.</w:t>
        </w:r>
        <w:r w:rsidR="00345CCA" w:rsidRPr="00382A07">
          <w:rPr>
            <w:rStyle w:val="a7"/>
            <w:color w:val="auto"/>
            <w:sz w:val="24"/>
            <w:szCs w:val="24"/>
            <w:lang w:val="en-US"/>
          </w:rPr>
          <w:t>gov</w:t>
        </w:r>
        <w:r w:rsidR="00345CCA" w:rsidRPr="00382A07">
          <w:rPr>
            <w:rStyle w:val="a7"/>
            <w:color w:val="auto"/>
            <w:sz w:val="24"/>
            <w:szCs w:val="24"/>
          </w:rPr>
          <w:t>.ru</w:t>
        </w:r>
      </w:hyperlink>
      <w:r w:rsidRPr="00382A07">
        <w:rPr>
          <w:sz w:val="24"/>
          <w:szCs w:val="24"/>
        </w:rPr>
        <w:t>),</w:t>
      </w:r>
      <w:r w:rsidR="009D7F01" w:rsidRPr="00382A07">
        <w:rPr>
          <w:iCs/>
          <w:sz w:val="24"/>
          <w:szCs w:val="24"/>
        </w:rPr>
        <w:t xml:space="preserve"> </w:t>
      </w:r>
      <w:r w:rsidR="009D7F01" w:rsidRPr="00382A07">
        <w:rPr>
          <w:sz w:val="24"/>
          <w:szCs w:val="24"/>
        </w:rPr>
        <w:t xml:space="preserve">на сайте </w:t>
      </w:r>
      <w:r w:rsidR="007556FF" w:rsidRPr="00382A07">
        <w:rPr>
          <w:iCs/>
          <w:sz w:val="24"/>
          <w:szCs w:val="24"/>
        </w:rPr>
        <w:t>ПАО «МРСК Центра»</w:t>
      </w:r>
      <w:r w:rsidR="009D7F01" w:rsidRPr="00382A07">
        <w:rPr>
          <w:sz w:val="24"/>
          <w:szCs w:val="24"/>
        </w:rPr>
        <w:t xml:space="preserve"> (</w:t>
      </w:r>
      <w:hyperlink r:id="rId21" w:history="1">
        <w:r w:rsidR="007556FF" w:rsidRPr="00382A07">
          <w:rPr>
            <w:rStyle w:val="a7"/>
            <w:color w:val="auto"/>
            <w:sz w:val="24"/>
            <w:szCs w:val="24"/>
          </w:rPr>
          <w:t>www.mrsk-1.ru</w:t>
        </w:r>
      </w:hyperlink>
      <w:r w:rsidR="00862664" w:rsidRPr="00382A07">
        <w:rPr>
          <w:sz w:val="24"/>
          <w:szCs w:val="24"/>
        </w:rPr>
        <w:t>)</w:t>
      </w:r>
      <w:r w:rsidR="00702B2C" w:rsidRPr="00382A07">
        <w:rPr>
          <w:sz w:val="24"/>
          <w:szCs w:val="24"/>
        </w:rPr>
        <w:t xml:space="preserve">, на сайте ЭТП, указанном в п. </w:t>
      </w:r>
      <w:r w:rsidR="000A7E7C">
        <w:fldChar w:fldCharType="begin"/>
      </w:r>
      <w:r w:rsidR="000A7E7C">
        <w:instrText xml:space="preserve"> REF _Ref440269836 \r \h  \* MERGEFORMAT </w:instrText>
      </w:r>
      <w:r w:rsidR="000A7E7C">
        <w:fldChar w:fldCharType="separate"/>
      </w:r>
      <w:r w:rsidR="005D6BFC" w:rsidRPr="005D6BFC">
        <w:rPr>
          <w:sz w:val="24"/>
          <w:szCs w:val="24"/>
        </w:rPr>
        <w:t>1.1.2</w:t>
      </w:r>
      <w:r w:rsidR="000A7E7C">
        <w:fldChar w:fldCharType="end"/>
      </w:r>
      <w:r w:rsidR="00702B2C" w:rsidRPr="00382A07">
        <w:rPr>
          <w:sz w:val="24"/>
          <w:szCs w:val="24"/>
        </w:rPr>
        <w:t xml:space="preserve"> настоящей Документации, </w:t>
      </w:r>
      <w:r w:rsidR="009A7733" w:rsidRPr="00382A07">
        <w:rPr>
          <w:iCs/>
          <w:sz w:val="24"/>
          <w:szCs w:val="24"/>
        </w:rPr>
        <w:t xml:space="preserve"> </w:t>
      </w:r>
      <w:r w:rsidRPr="00382A07">
        <w:rPr>
          <w:iCs/>
          <w:sz w:val="24"/>
          <w:szCs w:val="24"/>
        </w:rPr>
        <w:t>приг</w:t>
      </w:r>
      <w:r w:rsidRPr="00382A07">
        <w:rPr>
          <w:sz w:val="24"/>
          <w:szCs w:val="24"/>
        </w:rPr>
        <w:t>ласило юридических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0A7E7C">
        <w:rPr>
          <w:sz w:val="24"/>
          <w:szCs w:val="24"/>
        </w:rPr>
        <w:t xml:space="preserve"> </w:t>
      </w:r>
      <w:r w:rsidR="000A7E7C" w:rsidRPr="008838F6">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w:t>
      </w:r>
      <w:proofErr w:type="gramEnd"/>
      <w:r w:rsidR="000A7E7C" w:rsidRPr="008838F6">
        <w:rPr>
          <w:sz w:val="24"/>
          <w:szCs w:val="24"/>
        </w:rPr>
        <w:t xml:space="preserve"> </w:t>
      </w:r>
      <w:proofErr w:type="gramStart"/>
      <w:r w:rsidR="000A7E7C" w:rsidRPr="008838F6">
        <w:rPr>
          <w:sz w:val="24"/>
          <w:szCs w:val="24"/>
        </w:rPr>
        <w:t>законом Российской Федерации от 24 июля 2007 г. N 209-ФЗ «О развитии малого и среднего предпринимательства в Российской Федерации»</w:t>
      </w:r>
      <w:r w:rsidR="000A7E7C">
        <w:rPr>
          <w:sz w:val="24"/>
          <w:szCs w:val="24"/>
        </w:rPr>
        <w:t xml:space="preserve"> занесенных е </w:t>
      </w:r>
      <w:r w:rsidR="000A7E7C" w:rsidRPr="00772F28">
        <w:rPr>
          <w:sz w:val="24"/>
          <w:szCs w:val="24"/>
        </w:rPr>
        <w:t>единый реестр субъектов МСП, размещенном на официальном сайте Федеральной налоговой службы (https://rmsp.nalog.ru/)</w:t>
      </w:r>
      <w:r w:rsidR="000A7E7C" w:rsidRPr="008838F6">
        <w:rPr>
          <w:sz w:val="24"/>
          <w:szCs w:val="24"/>
        </w:rPr>
        <w:t>)</w:t>
      </w:r>
      <w:r w:rsidR="009D7F01" w:rsidRPr="00382A07">
        <w:rPr>
          <w:sz w:val="24"/>
          <w:szCs w:val="24"/>
        </w:rPr>
        <w:t xml:space="preserve"> </w:t>
      </w:r>
      <w:r w:rsidR="00D15381" w:rsidRPr="00382A07">
        <w:rPr>
          <w:sz w:val="24"/>
          <w:szCs w:val="24"/>
        </w:rPr>
        <w:t xml:space="preserve">(далее – Участники) </w:t>
      </w:r>
      <w:r w:rsidR="004B5EB3" w:rsidRPr="00382A07">
        <w:rPr>
          <w:sz w:val="24"/>
          <w:szCs w:val="24"/>
        </w:rPr>
        <w:t>к участию в процедуре О</w:t>
      </w:r>
      <w:r w:rsidRPr="00382A07">
        <w:rPr>
          <w:sz w:val="24"/>
          <w:szCs w:val="24"/>
        </w:rPr>
        <w:t xml:space="preserve">ткрытого запроса предложений (далее – запрос предложений) </w:t>
      </w:r>
      <w:bookmarkEnd w:id="10"/>
      <w:r w:rsidR="004B5EB3" w:rsidRPr="00382A07">
        <w:rPr>
          <w:sz w:val="24"/>
          <w:szCs w:val="24"/>
        </w:rPr>
        <w:t xml:space="preserve">на право заключения </w:t>
      </w:r>
      <w:r w:rsidR="002609A9" w:rsidRPr="002609A9">
        <w:rPr>
          <w:sz w:val="24"/>
          <w:szCs w:val="24"/>
        </w:rPr>
        <w:t>Договора на поставку металлопроката для нужд ПАО «МРСК Центра</w:t>
      </w:r>
      <w:proofErr w:type="gramEnd"/>
      <w:r w:rsidR="002609A9" w:rsidRPr="002609A9">
        <w:rPr>
          <w:sz w:val="24"/>
          <w:szCs w:val="24"/>
        </w:rPr>
        <w:t>» (филиала «Курскэнерго»)</w:t>
      </w:r>
      <w:r w:rsidRPr="00382A07">
        <w:rPr>
          <w:sz w:val="24"/>
          <w:szCs w:val="24"/>
        </w:rPr>
        <w:t>.</w:t>
      </w:r>
      <w:bookmarkEnd w:id="11"/>
      <w:bookmarkEnd w:id="12"/>
      <w:bookmarkEnd w:id="13"/>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АО «Россети»</w:t>
      </w:r>
      <w:r w:rsidR="000A7E7C">
        <w:rPr>
          <w:sz w:val="24"/>
          <w:szCs w:val="24"/>
        </w:rPr>
        <w:t xml:space="preserve"> </w:t>
      </w:r>
      <w:hyperlink r:id="rId22" w:history="1">
        <w:r w:rsidR="002609A9">
          <w:rPr>
            <w:rStyle w:val="a7"/>
            <w:sz w:val="24"/>
            <w:szCs w:val="24"/>
          </w:rPr>
          <w:t>www.b2b-mrsk.ru</w:t>
        </w:r>
      </w:hyperlink>
      <w:r w:rsidR="00862664" w:rsidRPr="000A7E7C">
        <w:rPr>
          <w:sz w:val="24"/>
          <w:szCs w:val="24"/>
        </w:rPr>
        <w:t xml:space="preserve"> </w:t>
      </w:r>
      <w:r w:rsidR="00702B2C" w:rsidRPr="000A7E7C">
        <w:rPr>
          <w:sz w:val="24"/>
          <w:szCs w:val="24"/>
        </w:rPr>
        <w:t>(</w:t>
      </w:r>
      <w:r w:rsidR="00702B2C" w:rsidRPr="00382A07">
        <w:rPr>
          <w:sz w:val="24"/>
          <w:szCs w:val="24"/>
        </w:rPr>
        <w:t>далее — ЭТП)</w:t>
      </w:r>
      <w:r w:rsidR="005B75A6" w:rsidRPr="00382A07">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382A07" w:rsidRDefault="00717F60"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sz w:val="24"/>
          <w:szCs w:val="24"/>
        </w:rPr>
        <w:t xml:space="preserve">право заключения </w:t>
      </w:r>
      <w:bookmarkEnd w:id="17"/>
      <w:r w:rsidR="002609A9" w:rsidRPr="002609A9">
        <w:rPr>
          <w:sz w:val="24"/>
          <w:szCs w:val="24"/>
        </w:rPr>
        <w:t>Договора на поставку металлопроката для нужд ПАО «МРСК Центра» (филиала «Курскэнерго»)</w:t>
      </w:r>
      <w:r w:rsidR="00702B2C" w:rsidRPr="00382A07">
        <w:rPr>
          <w:sz w:val="24"/>
          <w:szCs w:val="24"/>
        </w:rPr>
        <w:t>.</w:t>
      </w:r>
    </w:p>
    <w:bookmarkEnd w:id="18"/>
    <w:p w:rsidR="009D7F01" w:rsidRPr="000A7E7C" w:rsidRDefault="009D7F01" w:rsidP="00E722B6">
      <w:pPr>
        <w:keepNext/>
        <w:autoSpaceDE w:val="0"/>
        <w:autoSpaceDN w:val="0"/>
        <w:spacing w:line="264" w:lineRule="auto"/>
        <w:ind w:firstLine="540"/>
        <w:rPr>
          <w:i/>
          <w:sz w:val="24"/>
          <w:szCs w:val="24"/>
        </w:rPr>
      </w:pPr>
      <w:r w:rsidRPr="000A7E7C">
        <w:rPr>
          <w:i/>
          <w:sz w:val="24"/>
          <w:szCs w:val="24"/>
        </w:rPr>
        <w:t xml:space="preserve">Участник самостоятельно, в рамках своей </w:t>
      </w:r>
      <w:r w:rsidR="00702B2C" w:rsidRPr="000A7E7C">
        <w:rPr>
          <w:i/>
          <w:sz w:val="24"/>
          <w:szCs w:val="24"/>
        </w:rPr>
        <w:t>Заявки</w:t>
      </w:r>
      <w:r w:rsidRPr="000A7E7C">
        <w:rPr>
          <w:i/>
          <w:sz w:val="24"/>
          <w:szCs w:val="24"/>
        </w:rPr>
        <w:t xml:space="preserve"> формирует стоимость </w:t>
      </w:r>
      <w:r w:rsidR="00E56A22" w:rsidRPr="000A7E7C">
        <w:rPr>
          <w:i/>
          <w:sz w:val="24"/>
          <w:szCs w:val="24"/>
        </w:rPr>
        <w:t>предлагаемой к поставке продукции</w:t>
      </w:r>
      <w:r w:rsidRPr="000A7E7C">
        <w:rPr>
          <w:i/>
          <w:sz w:val="24"/>
          <w:szCs w:val="24"/>
        </w:rPr>
        <w:t>, закупаемо</w:t>
      </w:r>
      <w:r w:rsidR="00E56A22" w:rsidRPr="000A7E7C">
        <w:rPr>
          <w:i/>
          <w:sz w:val="24"/>
          <w:szCs w:val="24"/>
        </w:rPr>
        <w:t>й</w:t>
      </w:r>
      <w:r w:rsidRPr="000A7E7C">
        <w:rPr>
          <w:i/>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поставок</w:t>
      </w:r>
      <w:r w:rsidRPr="00382A07">
        <w:rPr>
          <w:sz w:val="24"/>
          <w:szCs w:val="24"/>
        </w:rPr>
        <w:t xml:space="preserve"> не допускается.</w:t>
      </w:r>
    </w:p>
    <w:p w:rsidR="00717F60" w:rsidRPr="00382A07" w:rsidRDefault="000A7E7C"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Pr="00E71A48">
        <w:rPr>
          <w:sz w:val="24"/>
          <w:szCs w:val="24"/>
        </w:rPr>
        <w:t xml:space="preserve"> выполнения </w:t>
      </w:r>
      <w:r>
        <w:rPr>
          <w:sz w:val="24"/>
          <w:szCs w:val="24"/>
        </w:rPr>
        <w:t>поставок</w:t>
      </w:r>
      <w:r w:rsidRPr="00E71A48">
        <w:rPr>
          <w:sz w:val="24"/>
          <w:szCs w:val="24"/>
        </w:rPr>
        <w:t xml:space="preserve">: </w:t>
      </w:r>
      <w:r w:rsidRPr="006A261C">
        <w:rPr>
          <w:sz w:val="24"/>
          <w:szCs w:val="24"/>
        </w:rPr>
        <w:t>в течение 10 календарных дней с момента подачи заявки от филиала, но не позднее 30.0</w:t>
      </w:r>
      <w:r>
        <w:rPr>
          <w:sz w:val="24"/>
          <w:szCs w:val="24"/>
        </w:rPr>
        <w:t>6</w:t>
      </w:r>
      <w:r w:rsidRPr="006A261C">
        <w:rPr>
          <w:sz w:val="24"/>
          <w:szCs w:val="24"/>
        </w:rPr>
        <w:t>.2017г</w:t>
      </w:r>
      <w:r w:rsidR="00717F60" w:rsidRPr="00382A07">
        <w:rPr>
          <w:sz w:val="24"/>
          <w:szCs w:val="24"/>
        </w:rPr>
        <w:t>.</w:t>
      </w:r>
      <w:bookmarkEnd w:id="19"/>
    </w:p>
    <w:p w:rsidR="000A7E7C" w:rsidRPr="000A7E7C" w:rsidRDefault="000A7E7C" w:rsidP="000A7E7C">
      <w:pPr>
        <w:keepNext/>
        <w:widowControl w:val="0"/>
        <w:numPr>
          <w:ilvl w:val="2"/>
          <w:numId w:val="18"/>
        </w:numPr>
        <w:tabs>
          <w:tab w:val="clear" w:pos="720"/>
          <w:tab w:val="num" w:pos="1571"/>
          <w:tab w:val="num" w:pos="1650"/>
          <w:tab w:val="num" w:pos="3131"/>
        </w:tabs>
        <w:suppressAutoHyphens w:val="0"/>
        <w:autoSpaceDE w:val="0"/>
        <w:autoSpaceDN w:val="0"/>
        <w:adjustRightInd w:val="0"/>
        <w:spacing w:before="60" w:line="264" w:lineRule="auto"/>
        <w:ind w:left="0" w:firstLine="550"/>
        <w:rPr>
          <w:sz w:val="24"/>
          <w:szCs w:val="24"/>
        </w:rPr>
      </w:pPr>
      <w:bookmarkStart w:id="20" w:name="_Ref440270651"/>
      <w:r w:rsidRPr="007252E9">
        <w:rPr>
          <w:sz w:val="24"/>
          <w:szCs w:val="24"/>
        </w:rPr>
        <w:t xml:space="preserve">Отгрузочные реквизиты/базис поставки: на условиях DDP (Согласно </w:t>
      </w:r>
      <w:r w:rsidRPr="000A7E7C">
        <w:rPr>
          <w:sz w:val="24"/>
          <w:szCs w:val="24"/>
        </w:rPr>
        <w:t>ИНКОТЕРМС 2010) по адресам филиалов ПАО «МРСК Центра»:</w:t>
      </w:r>
      <w:bookmarkEnd w:id="20"/>
    </w:p>
    <w:p w:rsidR="002A47D1" w:rsidRPr="000A7E7C" w:rsidRDefault="000A7E7C" w:rsidP="000A7E7C">
      <w:pPr>
        <w:pStyle w:val="afffffff2"/>
        <w:keepNext/>
        <w:numPr>
          <w:ilvl w:val="0"/>
          <w:numId w:val="79"/>
        </w:numPr>
        <w:spacing w:line="240" w:lineRule="auto"/>
        <w:rPr>
          <w:rFonts w:ascii="Times New Roman" w:hAnsi="Times New Roman"/>
          <w:sz w:val="24"/>
          <w:szCs w:val="24"/>
        </w:rPr>
      </w:pPr>
      <w:r w:rsidRPr="000A7E7C">
        <w:rPr>
          <w:rFonts w:ascii="Times New Roman" w:hAnsi="Times New Roman"/>
          <w:sz w:val="24"/>
          <w:szCs w:val="24"/>
        </w:rPr>
        <w:t>«Курскэнерго», РФ, Курская область, Курский р-н, п. Ворошнево (Центральный склад)</w:t>
      </w:r>
      <w:r w:rsidR="008D2928" w:rsidRPr="000A7E7C">
        <w:rPr>
          <w:rFonts w:ascii="Times New Roman" w:hAnsi="Times New Roman"/>
          <w:sz w:val="24"/>
          <w:szCs w:val="24"/>
        </w:rPr>
        <w:t>.</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E86E89">
        <w:rPr>
          <w:iCs/>
          <w:sz w:val="24"/>
          <w:szCs w:val="24"/>
        </w:rPr>
        <w:t>календарных дней с момента</w:t>
      </w:r>
      <w:r w:rsidRPr="00382A07">
        <w:rPr>
          <w:iCs/>
          <w:sz w:val="24"/>
          <w:szCs w:val="24"/>
        </w:rPr>
        <w:t xml:space="preserve"> подписания Сторонами накладной</w:t>
      </w:r>
      <w:r w:rsidR="00E86E89">
        <w:rPr>
          <w:iCs/>
          <w:sz w:val="24"/>
          <w:szCs w:val="24"/>
        </w:rPr>
        <w:t xml:space="preserve">, предоставления счета-фактуры </w:t>
      </w:r>
      <w:r w:rsidRPr="00382A07">
        <w:rPr>
          <w:iCs/>
          <w:sz w:val="24"/>
          <w:szCs w:val="24"/>
        </w:rPr>
        <w:t>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A7E7C">
        <w:fldChar w:fldCharType="begin"/>
      </w:r>
      <w:r w:rsidR="000A7E7C">
        <w:instrText xml:space="preserve"> REF _Ref311232052 \r \h  \* MERGEFORMAT </w:instrText>
      </w:r>
      <w:r w:rsidR="000A7E7C">
        <w:fldChar w:fldCharType="separate"/>
      </w:r>
      <w:r w:rsidR="005D6BFC">
        <w:t>3</w:t>
      </w:r>
      <w:r w:rsidR="000A7E7C">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w:t>
      </w:r>
      <w:r w:rsidR="00953802" w:rsidRPr="00382A07">
        <w:rPr>
          <w:sz w:val="24"/>
          <w:szCs w:val="24"/>
        </w:rPr>
        <w:lastRenderedPageBreak/>
        <w:t xml:space="preserve">разделе </w:t>
      </w:r>
      <w:r w:rsidR="000A7E7C">
        <w:fldChar w:fldCharType="begin"/>
      </w:r>
      <w:r w:rsidR="000A7E7C">
        <w:instrText xml:space="preserve"> REF _Ref440270568 \r \h  \* MERGEFORMAT </w:instrText>
      </w:r>
      <w:r w:rsidR="000A7E7C">
        <w:fldChar w:fldCharType="separate"/>
      </w:r>
      <w:r w:rsidR="005D6BFC">
        <w:t>4</w:t>
      </w:r>
      <w:r w:rsidR="000A7E7C">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A7E7C">
        <w:fldChar w:fldCharType="begin"/>
      </w:r>
      <w:r w:rsidR="000A7E7C">
        <w:instrText xml:space="preserve"> REF _Ref305973574 \r \h  \* MERGEFORMAT </w:instrText>
      </w:r>
      <w:r w:rsidR="000A7E7C">
        <w:fldChar w:fldCharType="separate"/>
      </w:r>
      <w:r w:rsidR="005D6BFC">
        <w:t>2</w:t>
      </w:r>
      <w:r w:rsidR="000A7E7C">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A7E7C">
        <w:fldChar w:fldCharType="begin"/>
      </w:r>
      <w:r w:rsidR="000A7E7C">
        <w:instrText xml:space="preserve"> REF _Ref440270602 \r \h  \* MERGEFORMAT </w:instrText>
      </w:r>
      <w:r w:rsidR="000A7E7C">
        <w:fldChar w:fldCharType="separate"/>
      </w:r>
      <w:r w:rsidR="005D6BFC">
        <w:t>5</w:t>
      </w:r>
      <w:r w:rsidR="000A7E7C">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0A7E7C">
        <w:fldChar w:fldCharType="begin"/>
      </w:r>
      <w:r w:rsidR="000A7E7C">
        <w:instrText xml:space="preserve"> REF _Ref440270637 \r \h  \* MERGEFORMAT </w:instrText>
      </w:r>
      <w:r w:rsidR="000A7E7C">
        <w:fldChar w:fldCharType="separate"/>
      </w:r>
      <w:r w:rsidR="005D6BFC" w:rsidRPr="005D6BFC">
        <w:rPr>
          <w:sz w:val="24"/>
          <w:szCs w:val="24"/>
        </w:rPr>
        <w:t>1.1.5</w:t>
      </w:r>
      <w:r w:rsidR="000A7E7C">
        <w:fldChar w:fldCharType="end"/>
      </w:r>
      <w:r w:rsidRPr="00382A07">
        <w:rPr>
          <w:sz w:val="24"/>
          <w:szCs w:val="24"/>
        </w:rPr>
        <w:t xml:space="preserve">, </w:t>
      </w:r>
      <w:r w:rsidR="000A7E7C">
        <w:fldChar w:fldCharType="begin"/>
      </w:r>
      <w:r w:rsidR="000A7E7C">
        <w:instrText xml:space="preserve"> REF _Ref440270651 \r \h  \* MERGEFORMAT </w:instrText>
      </w:r>
      <w:r w:rsidR="000A7E7C">
        <w:fldChar w:fldCharType="separate"/>
      </w:r>
      <w:r w:rsidR="005D6BFC" w:rsidRPr="005D6BFC">
        <w:rPr>
          <w:sz w:val="24"/>
          <w:szCs w:val="24"/>
        </w:rPr>
        <w:t>1.1.6</w:t>
      </w:r>
      <w:r w:rsidR="000A7E7C">
        <w:fldChar w:fldCharType="end"/>
      </w:r>
      <w:r w:rsidRPr="00382A07">
        <w:rPr>
          <w:sz w:val="24"/>
          <w:szCs w:val="24"/>
        </w:rPr>
        <w:t xml:space="preserve">, </w:t>
      </w:r>
      <w:r w:rsidR="000A7E7C">
        <w:fldChar w:fldCharType="begin"/>
      </w:r>
      <w:r w:rsidR="000A7E7C">
        <w:instrText xml:space="preserve"> REF _Ref440270663 \r \h  \* MERGEFORMAT </w:instrText>
      </w:r>
      <w:r w:rsidR="000A7E7C">
        <w:fldChar w:fldCharType="separate"/>
      </w:r>
      <w:r w:rsidR="005D6BFC" w:rsidRPr="005D6BFC">
        <w:rPr>
          <w:sz w:val="24"/>
          <w:szCs w:val="24"/>
        </w:rPr>
        <w:t>1.1.7</w:t>
      </w:r>
      <w:r w:rsidR="000A7E7C">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0A7E7C">
        <w:rPr>
          <w:sz w:val="24"/>
          <w:szCs w:val="24"/>
        </w:rPr>
        <w:t>ом</w:t>
      </w:r>
      <w:r w:rsidRPr="00382A07">
        <w:rPr>
          <w:sz w:val="24"/>
          <w:szCs w:val="24"/>
        </w:rPr>
        <w:t xml:space="preserve"> задани</w:t>
      </w:r>
      <w:r w:rsidR="000A7E7C">
        <w:rPr>
          <w:sz w:val="24"/>
          <w:szCs w:val="24"/>
        </w:rPr>
        <w:t>и</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A7E7C">
        <w:fldChar w:fldCharType="begin"/>
      </w:r>
      <w:r w:rsidR="000A7E7C">
        <w:instrText xml:space="preserve"> REF _Ref440270637 \r \h  \* MERGEFORMAT </w:instrText>
      </w:r>
      <w:r w:rsidR="000A7E7C">
        <w:fldChar w:fldCharType="separate"/>
      </w:r>
      <w:r w:rsidR="005D6BFC" w:rsidRPr="005D6BFC">
        <w:rPr>
          <w:sz w:val="24"/>
          <w:szCs w:val="24"/>
        </w:rPr>
        <w:t>1.1.5</w:t>
      </w:r>
      <w:r w:rsidR="000A7E7C">
        <w:fldChar w:fldCharType="end"/>
      </w:r>
      <w:r w:rsidR="008D2928" w:rsidRPr="00382A07">
        <w:rPr>
          <w:sz w:val="24"/>
          <w:szCs w:val="24"/>
        </w:rPr>
        <w:t xml:space="preserve">, </w:t>
      </w:r>
      <w:r w:rsidR="000A7E7C">
        <w:fldChar w:fldCharType="begin"/>
      </w:r>
      <w:r w:rsidR="000A7E7C">
        <w:instrText xml:space="preserve"> REF _Ref440270651 \r \h  \* MERGEFORMAT </w:instrText>
      </w:r>
      <w:r w:rsidR="000A7E7C">
        <w:fldChar w:fldCharType="separate"/>
      </w:r>
      <w:r w:rsidR="005D6BFC" w:rsidRPr="005D6BFC">
        <w:rPr>
          <w:sz w:val="24"/>
          <w:szCs w:val="24"/>
        </w:rPr>
        <w:t>1.1.6</w:t>
      </w:r>
      <w:r w:rsidR="000A7E7C">
        <w:fldChar w:fldCharType="end"/>
      </w:r>
      <w:r w:rsidR="008D2928" w:rsidRPr="00382A07">
        <w:rPr>
          <w:sz w:val="24"/>
          <w:szCs w:val="24"/>
        </w:rPr>
        <w:t xml:space="preserve">, </w:t>
      </w:r>
      <w:r w:rsidR="000A7E7C">
        <w:fldChar w:fldCharType="begin"/>
      </w:r>
      <w:r w:rsidR="000A7E7C">
        <w:instrText xml:space="preserve"> REF _Ref440270663 \r \h  \* MERGEFORMAT </w:instrText>
      </w:r>
      <w:r w:rsidR="000A7E7C">
        <w:fldChar w:fldCharType="separate"/>
      </w:r>
      <w:r w:rsidR="005D6BFC" w:rsidRPr="005D6BFC">
        <w:rPr>
          <w:sz w:val="24"/>
          <w:szCs w:val="24"/>
        </w:rPr>
        <w:t>1.1.7</w:t>
      </w:r>
      <w:r w:rsidR="000A7E7C">
        <w:fldChar w:fldCharType="end"/>
      </w:r>
      <w:r w:rsidRPr="00382A07">
        <w:rPr>
          <w:sz w:val="24"/>
          <w:szCs w:val="24"/>
        </w:rPr>
        <w:t xml:space="preserve"> настоящей Документации.</w:t>
      </w:r>
    </w:p>
    <w:p w:rsidR="00EE0095" w:rsidRPr="000A7E7C"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0A7E7C">
        <w:rPr>
          <w:sz w:val="24"/>
          <w:szCs w:val="24"/>
        </w:rPr>
        <w:t>В случае</w:t>
      </w:r>
      <w:proofErr w:type="gramStart"/>
      <w:r w:rsidRPr="000A7E7C">
        <w:rPr>
          <w:sz w:val="24"/>
          <w:szCs w:val="24"/>
        </w:rPr>
        <w:t>,</w:t>
      </w:r>
      <w:proofErr w:type="gramEnd"/>
      <w:r w:rsidRPr="000A7E7C">
        <w:rPr>
          <w:sz w:val="24"/>
          <w:szCs w:val="24"/>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A7E7C">
        <w:fldChar w:fldCharType="begin"/>
      </w:r>
      <w:r w:rsidR="000A7E7C">
        <w:instrText xml:space="preserve"> REF _Ref440270637 \r \h  \* MERGEFORMAT </w:instrText>
      </w:r>
      <w:r w:rsidR="000A7E7C">
        <w:fldChar w:fldCharType="separate"/>
      </w:r>
      <w:r w:rsidR="005D6BFC" w:rsidRPr="005D6BFC">
        <w:rPr>
          <w:bCs w:val="0"/>
          <w:iCs/>
          <w:sz w:val="24"/>
          <w:szCs w:val="24"/>
        </w:rPr>
        <w:t>1.1.5</w:t>
      </w:r>
      <w:r w:rsidR="000A7E7C">
        <w:fldChar w:fldCharType="end"/>
      </w:r>
      <w:r w:rsidR="00DA1402" w:rsidRPr="00382A07">
        <w:rPr>
          <w:bCs w:val="0"/>
          <w:iCs/>
          <w:sz w:val="24"/>
          <w:szCs w:val="24"/>
        </w:rPr>
        <w:t xml:space="preserve"> и </w:t>
      </w:r>
      <w:r w:rsidR="000A7E7C">
        <w:fldChar w:fldCharType="begin"/>
      </w:r>
      <w:r w:rsidR="000A7E7C">
        <w:instrText xml:space="preserve"> REF _Ref440270663 \r \h  \* MERGEFORMAT </w:instrText>
      </w:r>
      <w:r w:rsidR="000A7E7C">
        <w:fldChar w:fldCharType="separate"/>
      </w:r>
      <w:r w:rsidR="005D6BFC" w:rsidRPr="005D6BFC">
        <w:rPr>
          <w:sz w:val="24"/>
          <w:szCs w:val="24"/>
        </w:rPr>
        <w:t>1.1.7</w:t>
      </w:r>
      <w:r w:rsidR="000A7E7C">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66970488"/>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A7E7C">
        <w:fldChar w:fldCharType="begin"/>
      </w:r>
      <w:r w:rsidR="000A7E7C">
        <w:instrText xml:space="preserve"> REF _Ref305973033 \r \h  \* MERGEFORMAT </w:instrText>
      </w:r>
      <w:r w:rsidR="000A7E7C">
        <w:fldChar w:fldCharType="separate"/>
      </w:r>
      <w:r w:rsidR="005D6BFC" w:rsidRPr="005D6BFC">
        <w:rPr>
          <w:sz w:val="24"/>
          <w:szCs w:val="24"/>
        </w:rPr>
        <w:t>3.2</w:t>
      </w:r>
      <w:r w:rsidR="000A7E7C">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lastRenderedPageBreak/>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66970489"/>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A7E7C">
        <w:fldChar w:fldCharType="begin"/>
      </w:r>
      <w:r w:rsidR="000A7E7C">
        <w:instrText xml:space="preserve"> REF _Ref191386109 \n \h  \* MERGEFORMAT </w:instrText>
      </w:r>
      <w:r w:rsidR="000A7E7C">
        <w:fldChar w:fldCharType="separate"/>
      </w:r>
      <w:r w:rsidR="005D6BFC" w:rsidRPr="005D6BFC">
        <w:rPr>
          <w:sz w:val="24"/>
          <w:szCs w:val="24"/>
        </w:rPr>
        <w:t>3.3.2</w:t>
      </w:r>
      <w:r w:rsidR="000A7E7C">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A7E7C">
        <w:fldChar w:fldCharType="begin"/>
      </w:r>
      <w:r w:rsidR="000A7E7C">
        <w:instrText xml:space="preserve"> REF _Ref440272256 \r \h  \* MERGEFORMAT </w:instrText>
      </w:r>
      <w:r w:rsidR="000A7E7C">
        <w:fldChar w:fldCharType="separate"/>
      </w:r>
      <w:r w:rsidR="005D6BFC" w:rsidRPr="005D6BFC">
        <w:rPr>
          <w:sz w:val="24"/>
          <w:szCs w:val="24"/>
        </w:rPr>
        <w:t>5.12</w:t>
      </w:r>
      <w:r w:rsidR="000A7E7C">
        <w:fldChar w:fldCharType="end"/>
      </w:r>
      <w:r w:rsidR="006D2FCD" w:rsidRPr="00DB5A15">
        <w:rPr>
          <w:sz w:val="24"/>
          <w:szCs w:val="24"/>
        </w:rPr>
        <w:t xml:space="preserve">) и Расписки сдачи-приемки соглашения о неустойке (подраздел </w:t>
      </w:r>
      <w:r w:rsidR="000A7E7C">
        <w:fldChar w:fldCharType="begin"/>
      </w:r>
      <w:r w:rsidR="000A7E7C">
        <w:instrText xml:space="preserve"> REF _Ref467569419 \r \h  \* MERGEFORMAT </w:instrText>
      </w:r>
      <w:r w:rsidR="000A7E7C">
        <w:fldChar w:fldCharType="separate"/>
      </w:r>
      <w:r w:rsidR="005D6BFC" w:rsidRPr="005D6BFC">
        <w:rPr>
          <w:sz w:val="24"/>
          <w:szCs w:val="24"/>
        </w:rPr>
        <w:t>5.13</w:t>
      </w:r>
      <w:r w:rsidR="000A7E7C">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66970490"/>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w:t>
      </w:r>
      <w:r w:rsidR="0099066F" w:rsidRPr="00382A07">
        <w:rPr>
          <w:sz w:val="24"/>
          <w:szCs w:val="24"/>
        </w:rPr>
        <w:lastRenderedPageBreak/>
        <w:t>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0A7E7C">
        <w:fldChar w:fldCharType="begin"/>
      </w:r>
      <w:r w:rsidR="000A7E7C">
        <w:instrText xml:space="preserve"> REF _Ref191386164 \r \h  \* MERGEFORMAT </w:instrText>
      </w:r>
      <w:r w:rsidR="000A7E7C">
        <w:fldChar w:fldCharType="separate"/>
      </w:r>
      <w:r w:rsidR="005D6BFC" w:rsidRPr="005D6BFC">
        <w:rPr>
          <w:sz w:val="24"/>
          <w:szCs w:val="24"/>
        </w:rPr>
        <w:t xml:space="preserve"> 1.4.1 </w:t>
      </w:r>
      <w:r w:rsidR="000A7E7C">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A7E7C">
        <w:fldChar w:fldCharType="begin"/>
      </w:r>
      <w:r w:rsidR="000A7E7C">
        <w:instrText xml:space="preserve"> REF _Ref306978606 \r \h  \* MERGEFORMAT </w:instrText>
      </w:r>
      <w:r w:rsidR="000A7E7C">
        <w:fldChar w:fldCharType="separate"/>
      </w:r>
      <w:r w:rsidR="005D6BFC" w:rsidRPr="005D6BFC">
        <w:rPr>
          <w:sz w:val="24"/>
          <w:szCs w:val="24"/>
        </w:rPr>
        <w:t xml:space="preserve"> 1.4.2 </w:t>
      </w:r>
      <w:r w:rsidR="000A7E7C">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66970491"/>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w:t>
      </w:r>
      <w:r w:rsidRPr="00382A07">
        <w:rPr>
          <w:sz w:val="24"/>
          <w:szCs w:val="24"/>
        </w:rPr>
        <w:lastRenderedPageBreak/>
        <w:t xml:space="preserve">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A7E7C">
        <w:fldChar w:fldCharType="begin"/>
      </w:r>
      <w:r w:rsidR="000A7E7C">
        <w:instrText xml:space="preserve"> REF _Ref306114966 \r \h  \* MERGEFORMAT </w:instrText>
      </w:r>
      <w:r w:rsidR="000A7E7C">
        <w:fldChar w:fldCharType="separate"/>
      </w:r>
      <w:r w:rsidR="005D6BFC" w:rsidRPr="005D6BFC">
        <w:rPr>
          <w:sz w:val="24"/>
          <w:szCs w:val="24"/>
        </w:rPr>
        <w:t>3.3.11</w:t>
      </w:r>
      <w:r w:rsidR="000A7E7C">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bookmarkStart w:id="41" w:name="_Ref306144164"/>
    </w:p>
    <w:p w:rsidR="00717F60" w:rsidRPr="00382A07"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66970499"/>
      <w:bookmarkEnd w:id="41"/>
      <w:bookmarkEnd w:id="42"/>
      <w:r w:rsidRPr="00382A07">
        <w:rPr>
          <w:szCs w:val="24"/>
        </w:rPr>
        <w:lastRenderedPageBreak/>
        <w:t xml:space="preserve">Проект </w:t>
      </w:r>
      <w:r w:rsidR="00123C70" w:rsidRPr="00382A07">
        <w:rPr>
          <w:szCs w:val="24"/>
        </w:rPr>
        <w:t>Договор</w:t>
      </w:r>
      <w:r w:rsidRPr="00382A07">
        <w:rPr>
          <w:szCs w:val="24"/>
        </w:rPr>
        <w:t>а</w:t>
      </w:r>
      <w:bookmarkEnd w:id="43"/>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44"/>
      <w:bookmarkEnd w:id="45"/>
      <w:bookmarkEnd w:id="46"/>
      <w:bookmarkEnd w:id="47"/>
    </w:p>
    <w:p w:rsidR="00953802" w:rsidRPr="00382A07" w:rsidRDefault="00216641" w:rsidP="00953802">
      <w:pPr>
        <w:pStyle w:val="2"/>
        <w:tabs>
          <w:tab w:val="clear" w:pos="1700"/>
          <w:tab w:val="left" w:pos="567"/>
        </w:tabs>
        <w:spacing w:line="264" w:lineRule="auto"/>
      </w:pPr>
      <w:bookmarkStart w:id="48" w:name="_Toc466970500"/>
      <w:r w:rsidRPr="00382A07">
        <w:t>Проект договора</w:t>
      </w:r>
      <w:bookmarkEnd w:id="48"/>
    </w:p>
    <w:p w:rsidR="00953802" w:rsidRPr="00382A0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bookmarkStart w:id="60" w:name="_Toc464120581"/>
      <w:bookmarkStart w:id="61" w:name="_Toc466970501"/>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49"/>
      <w:bookmarkEnd w:id="50"/>
      <w:bookmarkEnd w:id="51"/>
      <w:bookmarkEnd w:id="52"/>
      <w:bookmarkEnd w:id="53"/>
      <w:bookmarkEnd w:id="54"/>
      <w:bookmarkEnd w:id="55"/>
      <w:bookmarkEnd w:id="56"/>
      <w:bookmarkEnd w:id="57"/>
      <w:bookmarkEnd w:id="58"/>
      <w:bookmarkEnd w:id="59"/>
      <w:bookmarkEnd w:id="60"/>
      <w:bookmarkEnd w:id="61"/>
    </w:p>
    <w:p w:rsidR="00953802" w:rsidRPr="00382A07" w:rsidRDefault="0094713A" w:rsidP="0094713A">
      <w:pPr>
        <w:pStyle w:val="3"/>
        <w:ind w:left="0" w:firstLine="709"/>
        <w:jc w:val="both"/>
        <w:rPr>
          <w:b w:val="0"/>
        </w:rPr>
      </w:pPr>
      <w:bookmarkStart w:id="62" w:name="_Toc439238032"/>
      <w:bookmarkStart w:id="63" w:name="_Toc439238154"/>
      <w:bookmarkStart w:id="64" w:name="_Toc439252706"/>
      <w:bookmarkStart w:id="65" w:name="_Toc439323564"/>
      <w:bookmarkStart w:id="66" w:name="_Toc439323680"/>
      <w:bookmarkStart w:id="67" w:name="_Toc440357078"/>
      <w:bookmarkStart w:id="68" w:name="_Toc440359633"/>
      <w:bookmarkStart w:id="69" w:name="_Toc440632096"/>
      <w:bookmarkStart w:id="70" w:name="_Toc440875917"/>
      <w:bookmarkStart w:id="71" w:name="_Toc441130945"/>
      <w:bookmarkStart w:id="72" w:name="_Toc447269760"/>
      <w:bookmarkStart w:id="73" w:name="_Toc464120582"/>
      <w:bookmarkStart w:id="74" w:name="_Toc466970502"/>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A7E7C">
        <w:fldChar w:fldCharType="begin"/>
      </w:r>
      <w:r w:rsidR="000A7E7C">
        <w:instrText xml:space="preserve"> REF _Ref93264992 \r \h  \* MERGEFORMAT </w:instrText>
      </w:r>
      <w:r w:rsidR="000A7E7C">
        <w:fldChar w:fldCharType="separate"/>
      </w:r>
      <w:r w:rsidR="005D6BFC" w:rsidRPr="005D6BFC">
        <w:rPr>
          <w:b w:val="0"/>
        </w:rPr>
        <w:t>5.5</w:t>
      </w:r>
      <w:r w:rsidR="000A7E7C">
        <w:fldChar w:fldCharType="end"/>
      </w:r>
      <w:r w:rsidRPr="00382A07">
        <w:rPr>
          <w:b w:val="0"/>
        </w:rPr>
        <w:t>) и приложить его к своей Заявке.</w:t>
      </w:r>
      <w:bookmarkEnd w:id="62"/>
      <w:bookmarkEnd w:id="63"/>
      <w:bookmarkEnd w:id="64"/>
      <w:bookmarkEnd w:id="65"/>
      <w:bookmarkEnd w:id="66"/>
      <w:bookmarkEnd w:id="67"/>
      <w:bookmarkEnd w:id="68"/>
      <w:bookmarkEnd w:id="69"/>
      <w:bookmarkEnd w:id="70"/>
      <w:bookmarkEnd w:id="71"/>
      <w:bookmarkEnd w:id="72"/>
      <w:bookmarkEnd w:id="73"/>
      <w:bookmarkEnd w:id="74"/>
    </w:p>
    <w:p w:rsidR="0094713A" w:rsidRPr="00382A07" w:rsidRDefault="0094713A" w:rsidP="0094713A">
      <w:pPr>
        <w:pStyle w:val="3"/>
        <w:ind w:left="0" w:firstLine="709"/>
        <w:jc w:val="both"/>
        <w:rPr>
          <w:b w:val="0"/>
        </w:rPr>
      </w:pPr>
      <w:bookmarkStart w:id="75" w:name="_Toc439238033"/>
      <w:bookmarkStart w:id="76" w:name="_Toc439238155"/>
      <w:bookmarkStart w:id="77" w:name="_Toc439252707"/>
      <w:bookmarkStart w:id="78" w:name="_Toc439323565"/>
      <w:bookmarkStart w:id="79" w:name="_Toc439323681"/>
      <w:bookmarkStart w:id="80" w:name="_Toc440357079"/>
      <w:bookmarkStart w:id="81" w:name="_Toc440359634"/>
      <w:bookmarkStart w:id="82" w:name="_Toc440632097"/>
      <w:bookmarkStart w:id="83" w:name="_Toc440875918"/>
      <w:bookmarkStart w:id="84" w:name="_Toc441130946"/>
      <w:bookmarkStart w:id="85" w:name="_Toc447269761"/>
      <w:bookmarkStart w:id="86" w:name="_Toc464120583"/>
      <w:bookmarkStart w:id="87" w:name="_Toc466970503"/>
      <w:r w:rsidRPr="00382A07">
        <w:rPr>
          <w:b w:val="0"/>
        </w:rPr>
        <w:t>Настоящий проект Договора не является окончательным, редакция Договора может быть изменена Заказчиком.</w:t>
      </w:r>
      <w:bookmarkEnd w:id="75"/>
      <w:bookmarkEnd w:id="76"/>
      <w:bookmarkEnd w:id="77"/>
      <w:bookmarkEnd w:id="78"/>
      <w:bookmarkEnd w:id="79"/>
      <w:bookmarkEnd w:id="80"/>
      <w:bookmarkEnd w:id="81"/>
      <w:bookmarkEnd w:id="82"/>
      <w:bookmarkEnd w:id="83"/>
      <w:bookmarkEnd w:id="84"/>
      <w:bookmarkEnd w:id="85"/>
      <w:bookmarkEnd w:id="86"/>
      <w:bookmarkEnd w:id="87"/>
    </w:p>
    <w:p w:rsidR="00953802" w:rsidRPr="00382A07" w:rsidRDefault="00953802" w:rsidP="00953802">
      <w:pPr>
        <w:pStyle w:val="2"/>
        <w:tabs>
          <w:tab w:val="clear" w:pos="1700"/>
          <w:tab w:val="left" w:pos="567"/>
        </w:tabs>
        <w:spacing w:line="264" w:lineRule="auto"/>
      </w:pPr>
      <w:bookmarkStart w:id="88" w:name="_Toc466970504"/>
      <w:r w:rsidRPr="00382A07">
        <w:rPr>
          <w:bCs w:val="0"/>
        </w:rPr>
        <w:t>Антикоррупционная оговорка, включаемая в проект договора</w:t>
      </w:r>
      <w:bookmarkEnd w:id="88"/>
    </w:p>
    <w:p w:rsidR="00953802" w:rsidRPr="00382A07" w:rsidRDefault="0094713A" w:rsidP="0094713A">
      <w:pPr>
        <w:pStyle w:val="3"/>
        <w:ind w:left="0" w:firstLine="709"/>
        <w:jc w:val="both"/>
        <w:rPr>
          <w:b w:val="0"/>
        </w:rPr>
      </w:pPr>
      <w:bookmarkStart w:id="89" w:name="_Toc439238157"/>
      <w:bookmarkStart w:id="90" w:name="_Toc439252709"/>
      <w:bookmarkStart w:id="91" w:name="_Toc439323567"/>
      <w:bookmarkStart w:id="92" w:name="_Toc439323683"/>
      <w:bookmarkStart w:id="93" w:name="_Toc440357081"/>
      <w:bookmarkStart w:id="94" w:name="_Toc440359636"/>
      <w:bookmarkStart w:id="95" w:name="_Toc440632099"/>
      <w:bookmarkStart w:id="96" w:name="_Toc440875920"/>
      <w:bookmarkStart w:id="97" w:name="_Toc441130948"/>
      <w:bookmarkStart w:id="98" w:name="_Toc447269763"/>
      <w:bookmarkStart w:id="99" w:name="_Toc464120585"/>
      <w:bookmarkStart w:id="100" w:name="_Toc466970505"/>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A7E7C">
        <w:fldChar w:fldCharType="begin"/>
      </w:r>
      <w:r w:rsidR="000A7E7C">
        <w:instrText xml:space="preserve"> REF _Ref440270867 \r \h  \* MERGEFORMAT </w:instrText>
      </w:r>
      <w:r w:rsidR="000A7E7C">
        <w:fldChar w:fldCharType="separate"/>
      </w:r>
      <w:r w:rsidR="005D6BFC" w:rsidRPr="005D6BFC">
        <w:rPr>
          <w:b w:val="0"/>
        </w:rPr>
        <w:t>2.2.3</w:t>
      </w:r>
      <w:r w:rsidR="000A7E7C">
        <w:fldChar w:fldCharType="end"/>
      </w:r>
      <w:r w:rsidRPr="00382A07">
        <w:rPr>
          <w:b w:val="0"/>
        </w:rPr>
        <w:t>).</w:t>
      </w:r>
      <w:bookmarkEnd w:id="89"/>
      <w:bookmarkEnd w:id="90"/>
      <w:bookmarkEnd w:id="91"/>
      <w:bookmarkEnd w:id="92"/>
      <w:bookmarkEnd w:id="93"/>
      <w:bookmarkEnd w:id="94"/>
      <w:bookmarkEnd w:id="95"/>
      <w:bookmarkEnd w:id="96"/>
      <w:bookmarkEnd w:id="97"/>
      <w:bookmarkEnd w:id="98"/>
      <w:bookmarkEnd w:id="99"/>
      <w:bookmarkEnd w:id="100"/>
    </w:p>
    <w:p w:rsidR="0094713A" w:rsidRPr="00382A07" w:rsidRDefault="0094713A" w:rsidP="0094713A">
      <w:pPr>
        <w:pStyle w:val="3"/>
        <w:ind w:left="0" w:firstLine="709"/>
        <w:jc w:val="both"/>
        <w:rPr>
          <w:b w:val="0"/>
        </w:rPr>
      </w:pPr>
      <w:bookmarkStart w:id="101" w:name="_Toc439238158"/>
      <w:bookmarkStart w:id="102" w:name="_Toc439252710"/>
      <w:bookmarkStart w:id="103" w:name="_Toc439323568"/>
      <w:bookmarkStart w:id="104" w:name="_Toc439323684"/>
      <w:bookmarkStart w:id="105" w:name="_Toc440357082"/>
      <w:bookmarkStart w:id="106" w:name="_Toc440359637"/>
      <w:bookmarkStart w:id="107" w:name="_Toc440632100"/>
      <w:bookmarkStart w:id="108" w:name="_Toc440875921"/>
      <w:bookmarkStart w:id="109" w:name="_Toc441130949"/>
      <w:bookmarkStart w:id="110" w:name="_Toc447269764"/>
      <w:bookmarkStart w:id="111" w:name="_Toc464120586"/>
      <w:bookmarkStart w:id="112" w:name="_Toc466970506"/>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01"/>
      <w:bookmarkEnd w:id="102"/>
      <w:bookmarkEnd w:id="103"/>
      <w:bookmarkEnd w:id="104"/>
      <w:bookmarkEnd w:id="105"/>
      <w:bookmarkEnd w:id="106"/>
      <w:bookmarkEnd w:id="107"/>
      <w:bookmarkEnd w:id="108"/>
      <w:bookmarkEnd w:id="109"/>
      <w:bookmarkEnd w:id="110"/>
      <w:bookmarkEnd w:id="111"/>
      <w:bookmarkEnd w:id="112"/>
    </w:p>
    <w:p w:rsidR="0094713A" w:rsidRPr="00382A07" w:rsidRDefault="0094713A" w:rsidP="0094713A">
      <w:pPr>
        <w:pStyle w:val="3"/>
        <w:ind w:left="0" w:firstLine="709"/>
        <w:jc w:val="both"/>
        <w:rPr>
          <w:b w:val="0"/>
        </w:rPr>
      </w:pPr>
      <w:bookmarkStart w:id="113" w:name="_Toc439238159"/>
      <w:bookmarkStart w:id="114" w:name="_Toc439252711"/>
      <w:bookmarkStart w:id="115" w:name="_Toc439323569"/>
      <w:bookmarkStart w:id="116" w:name="_Toc439323685"/>
      <w:bookmarkStart w:id="117" w:name="_Ref440270867"/>
      <w:bookmarkStart w:id="118" w:name="_Toc440357083"/>
      <w:bookmarkStart w:id="119" w:name="_Toc440359638"/>
      <w:bookmarkStart w:id="120" w:name="_Toc440632101"/>
      <w:bookmarkStart w:id="121" w:name="_Toc440875922"/>
      <w:bookmarkStart w:id="122" w:name="_Toc441130950"/>
      <w:bookmarkStart w:id="123" w:name="_Toc447269765"/>
      <w:bookmarkStart w:id="124" w:name="_Toc464120587"/>
      <w:bookmarkStart w:id="125" w:name="_Toc466970507"/>
      <w:r w:rsidRPr="00382A07">
        <w:rPr>
          <w:b w:val="0"/>
        </w:rPr>
        <w:t>Текст Антикоррупционной оговорки:</w:t>
      </w:r>
      <w:bookmarkEnd w:id="113"/>
      <w:bookmarkEnd w:id="114"/>
      <w:bookmarkEnd w:id="115"/>
      <w:bookmarkEnd w:id="116"/>
      <w:bookmarkEnd w:id="117"/>
      <w:bookmarkEnd w:id="118"/>
      <w:bookmarkEnd w:id="119"/>
      <w:bookmarkEnd w:id="120"/>
      <w:bookmarkEnd w:id="121"/>
      <w:bookmarkEnd w:id="122"/>
      <w:bookmarkEnd w:id="123"/>
      <w:bookmarkEnd w:id="124"/>
      <w:bookmarkEnd w:id="125"/>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382A07">
        <w:rPr>
          <w:sz w:val="24"/>
          <w:szCs w:val="24"/>
        </w:rPr>
        <w:t xml:space="preserve"> ПАО «Россети»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xml:space="preserve">), - полностью принимает положения Антикоррупционной политики ПАО «Россети»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26" w:name="_Ref303622434"/>
      <w:bookmarkStart w:id="127" w:name="_Ref303624273"/>
      <w:bookmarkStart w:id="128" w:name="_Ref303682476"/>
      <w:bookmarkStart w:id="129" w:name="_Ref303683017"/>
      <w:bookmarkEnd w:id="126"/>
      <w:bookmarkEnd w:id="127"/>
      <w:bookmarkEnd w:id="128"/>
      <w:bookmarkEnd w:id="129"/>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30" w:name="_Ref303711222"/>
      <w:bookmarkStart w:id="131" w:name="_Ref311232052"/>
      <w:bookmarkStart w:id="132" w:name="_Toc46697050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30"/>
      <w:r w:rsidR="00D51A0B" w:rsidRPr="00382A07">
        <w:rPr>
          <w:szCs w:val="24"/>
        </w:rPr>
        <w:t>Заявок</w:t>
      </w:r>
      <w:bookmarkEnd w:id="131"/>
      <w:bookmarkEnd w:id="132"/>
    </w:p>
    <w:p w:rsidR="00717F60" w:rsidRPr="00382A07" w:rsidRDefault="00717F60" w:rsidP="00E71A48">
      <w:pPr>
        <w:pStyle w:val="2"/>
        <w:tabs>
          <w:tab w:val="clear" w:pos="1700"/>
          <w:tab w:val="left" w:pos="567"/>
        </w:tabs>
        <w:spacing w:line="264" w:lineRule="auto"/>
      </w:pPr>
      <w:bookmarkStart w:id="133" w:name="_Toc466970509"/>
      <w:r w:rsidRPr="00382A07">
        <w:t xml:space="preserve">Общий порядок проведения </w:t>
      </w:r>
      <w:r w:rsidR="00440928" w:rsidRPr="00382A07">
        <w:t>З</w:t>
      </w:r>
      <w:r w:rsidRPr="00382A07">
        <w:t>апроса предложений</w:t>
      </w:r>
      <w:bookmarkEnd w:id="133"/>
    </w:p>
    <w:p w:rsidR="00717F60" w:rsidRPr="00382A07" w:rsidRDefault="00717F60" w:rsidP="00953802">
      <w:pPr>
        <w:pStyle w:val="3"/>
        <w:rPr>
          <w:bCs w:val="0"/>
          <w:szCs w:val="24"/>
        </w:rPr>
      </w:pPr>
      <w:bookmarkStart w:id="134" w:name="_Toc439323688"/>
      <w:bookmarkStart w:id="135" w:name="_Toc440357086"/>
      <w:bookmarkStart w:id="136" w:name="_Toc440359641"/>
      <w:bookmarkStart w:id="137" w:name="_Toc440632104"/>
      <w:bookmarkStart w:id="138" w:name="_Toc440875925"/>
      <w:bookmarkStart w:id="139" w:name="_Toc441130953"/>
      <w:bookmarkStart w:id="140" w:name="_Toc447269768"/>
      <w:bookmarkStart w:id="141" w:name="_Toc464120590"/>
      <w:bookmarkStart w:id="142" w:name="_Toc466970510"/>
      <w:r w:rsidRPr="00382A07">
        <w:rPr>
          <w:szCs w:val="24"/>
        </w:rPr>
        <w:t>Запрос</w:t>
      </w:r>
      <w:r w:rsidRPr="00382A07">
        <w:rPr>
          <w:bCs w:val="0"/>
          <w:szCs w:val="24"/>
        </w:rPr>
        <w:t xml:space="preserve"> предложений проводится в следующем порядке:</w:t>
      </w:r>
      <w:bookmarkEnd w:id="134"/>
      <w:bookmarkEnd w:id="135"/>
      <w:bookmarkEnd w:id="136"/>
      <w:bookmarkEnd w:id="137"/>
      <w:bookmarkEnd w:id="138"/>
      <w:bookmarkEnd w:id="139"/>
      <w:bookmarkEnd w:id="140"/>
      <w:bookmarkEnd w:id="141"/>
      <w:bookmarkEnd w:id="142"/>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A7E7C">
        <w:fldChar w:fldCharType="begin"/>
      </w:r>
      <w:r w:rsidR="000A7E7C">
        <w:instrText xml:space="preserve"> REF _Ref305973033 \r \h  \* MERGEFORMAT </w:instrText>
      </w:r>
      <w:r w:rsidR="000A7E7C">
        <w:fldChar w:fldCharType="separate"/>
      </w:r>
      <w:r w:rsidR="005D6BFC" w:rsidRPr="005D6BFC">
        <w:rPr>
          <w:bCs w:val="0"/>
          <w:sz w:val="24"/>
          <w:szCs w:val="24"/>
        </w:rPr>
        <w:t>3.2</w:t>
      </w:r>
      <w:r w:rsidR="000A7E7C">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A7E7C">
        <w:fldChar w:fldCharType="begin"/>
      </w:r>
      <w:r w:rsidR="000A7E7C">
        <w:instrText xml:space="preserve"> REF _Ref305973147 \r \h  \* MERGEFORMAT </w:instrText>
      </w:r>
      <w:r w:rsidR="000A7E7C">
        <w:fldChar w:fldCharType="separate"/>
      </w:r>
      <w:r w:rsidR="005D6BFC" w:rsidRPr="005D6BFC">
        <w:rPr>
          <w:bCs w:val="0"/>
          <w:sz w:val="24"/>
          <w:szCs w:val="24"/>
        </w:rPr>
        <w:t>3.3</w:t>
      </w:r>
      <w:r w:rsidR="000A7E7C">
        <w:fldChar w:fldCharType="end"/>
      </w:r>
      <w:r w:rsidR="0079480A"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79480A" w:rsidRPr="00382A07">
        <w:rPr>
          <w:bCs w:val="0"/>
          <w:sz w:val="24"/>
          <w:szCs w:val="24"/>
        </w:rPr>
      </w:r>
      <w:r w:rsidR="0079480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3" w:name="__RefNumPara__828_922829174"/>
      <w:bookmarkEnd w:id="143"/>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79480A"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79480A" w:rsidRPr="00382A07">
        <w:rPr>
          <w:bCs w:val="0"/>
          <w:sz w:val="24"/>
          <w:szCs w:val="24"/>
        </w:rPr>
      </w:r>
      <w:r w:rsidR="0079480A" w:rsidRPr="00382A07">
        <w:rPr>
          <w:bCs w:val="0"/>
          <w:sz w:val="24"/>
          <w:szCs w:val="24"/>
        </w:rPr>
        <w:fldChar w:fldCharType="end"/>
      </w:r>
      <w:r w:rsidR="000A7E7C">
        <w:fldChar w:fldCharType="begin"/>
      </w:r>
      <w:r w:rsidR="000A7E7C">
        <w:instrText xml:space="preserve"> REF _Ref305973214 \r \h  \* MERGEFORMAT </w:instrText>
      </w:r>
      <w:r w:rsidR="000A7E7C">
        <w:fldChar w:fldCharType="separate"/>
      </w:r>
      <w:r w:rsidR="005D6BFC" w:rsidRPr="005D6BFC">
        <w:rPr>
          <w:bCs w:val="0"/>
          <w:sz w:val="24"/>
          <w:szCs w:val="24"/>
        </w:rPr>
        <w:t>3.4</w:t>
      </w:r>
      <w:r w:rsidR="000A7E7C">
        <w:fldChar w:fldCharType="end"/>
      </w:r>
      <w:r w:rsidR="00096E9D" w:rsidRPr="00382A07">
        <w:rPr>
          <w:bCs w:val="0"/>
          <w:sz w:val="24"/>
          <w:szCs w:val="24"/>
        </w:rPr>
        <w:t xml:space="preserve">, </w:t>
      </w:r>
      <w:r w:rsidR="000A7E7C">
        <w:fldChar w:fldCharType="begin"/>
      </w:r>
      <w:r w:rsidR="000A7E7C">
        <w:instrText xml:space="preserve"> REF _Ref303683883 \r \h  \* MERGEFORMAT </w:instrText>
      </w:r>
      <w:r w:rsidR="000A7E7C">
        <w:fldChar w:fldCharType="separate"/>
      </w:r>
      <w:r w:rsidR="005D6BFC" w:rsidRPr="005D6BFC">
        <w:rPr>
          <w:bCs w:val="0"/>
          <w:sz w:val="24"/>
          <w:szCs w:val="24"/>
        </w:rPr>
        <w:t>3.5</w:t>
      </w:r>
      <w:r w:rsidR="000A7E7C">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4" w:name="__RefNumPara__832_922829174"/>
      <w:bookmarkEnd w:id="144"/>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0A7E7C">
        <w:fldChar w:fldCharType="begin"/>
      </w:r>
      <w:r w:rsidR="000A7E7C">
        <w:instrText xml:space="preserve"> REF _Ref305973250 \r \h  \* MERGEFORMAT </w:instrText>
      </w:r>
      <w:r w:rsidR="000A7E7C">
        <w:fldChar w:fldCharType="separate"/>
      </w:r>
      <w:r w:rsidR="005D6BFC" w:rsidRPr="005D6BFC">
        <w:rPr>
          <w:bCs w:val="0"/>
          <w:sz w:val="24"/>
          <w:szCs w:val="24"/>
        </w:rPr>
        <w:t>3.5</w:t>
      </w:r>
      <w:r w:rsidR="005D6BFC">
        <w:t>.1</w:t>
      </w:r>
      <w:r w:rsidR="000A7E7C">
        <w:fldChar w:fldCharType="end"/>
      </w:r>
      <w:r w:rsidR="0079480A"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79480A" w:rsidRPr="00382A07">
        <w:rPr>
          <w:bCs w:val="0"/>
          <w:sz w:val="24"/>
          <w:szCs w:val="24"/>
        </w:rPr>
      </w:r>
      <w:r w:rsidR="0079480A"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45" w:name="__RefNumPara__834_922829174"/>
      <w:bookmarkEnd w:id="145"/>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A7E7C">
        <w:fldChar w:fldCharType="begin"/>
      </w:r>
      <w:r w:rsidR="000A7E7C">
        <w:instrText xml:space="preserve"> REF _Ref303250967 \r \h  \* MERGEFORMAT </w:instrText>
      </w:r>
      <w:r w:rsidR="000A7E7C">
        <w:fldChar w:fldCharType="separate"/>
      </w:r>
      <w:r w:rsidR="005D6BFC" w:rsidRPr="005D6BFC">
        <w:rPr>
          <w:bCs w:val="0"/>
          <w:sz w:val="24"/>
          <w:szCs w:val="24"/>
        </w:rPr>
        <w:t>3.7</w:t>
      </w:r>
      <w:r w:rsidR="000A7E7C">
        <w:fldChar w:fldCharType="end"/>
      </w:r>
      <w:r w:rsidR="0079480A"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79480A" w:rsidRPr="00382A07">
        <w:rPr>
          <w:bCs w:val="0"/>
          <w:sz w:val="24"/>
          <w:szCs w:val="24"/>
        </w:rPr>
      </w:r>
      <w:r w:rsidR="0079480A"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6" w:name="__RefNumPara__836_922829174"/>
      <w:bookmarkEnd w:id="146"/>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0A7E7C">
        <w:fldChar w:fldCharType="begin"/>
      </w:r>
      <w:r w:rsidR="000A7E7C">
        <w:instrText xml:space="preserve"> REF _Ref303681924 \r \h  \* MERGEFORMAT </w:instrText>
      </w:r>
      <w:r w:rsidR="000A7E7C">
        <w:fldChar w:fldCharType="separate"/>
      </w:r>
      <w:r w:rsidR="005D6BFC" w:rsidRPr="005D6BFC">
        <w:rPr>
          <w:bCs w:val="0"/>
          <w:sz w:val="24"/>
          <w:szCs w:val="24"/>
        </w:rPr>
        <w:t>3.8</w:t>
      </w:r>
      <w:r w:rsidR="000A7E7C">
        <w:fldChar w:fldCharType="end"/>
      </w:r>
      <w:r w:rsidR="0079480A"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79480A" w:rsidRPr="00382A07">
        <w:rPr>
          <w:bCs w:val="0"/>
          <w:sz w:val="24"/>
          <w:szCs w:val="24"/>
        </w:rPr>
      </w:r>
      <w:r w:rsidR="0079480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0A7E7C">
        <w:fldChar w:fldCharType="begin"/>
      </w:r>
      <w:r w:rsidR="000A7E7C">
        <w:instrText xml:space="preserve"> REF _Ref303683929 \r \h  \* MERGEFORMAT </w:instrText>
      </w:r>
      <w:r w:rsidR="000A7E7C">
        <w:fldChar w:fldCharType="separate"/>
      </w:r>
      <w:r w:rsidR="005D6BFC" w:rsidRPr="005D6BFC">
        <w:rPr>
          <w:bCs w:val="0"/>
          <w:sz w:val="24"/>
          <w:szCs w:val="24"/>
        </w:rPr>
        <w:t>3.10</w:t>
      </w:r>
      <w:r w:rsidR="000A7E7C">
        <w:fldChar w:fldCharType="end"/>
      </w:r>
      <w:r w:rsidR="00096E9D" w:rsidRPr="00382A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0A7E7C">
        <w:fldChar w:fldCharType="begin"/>
      </w:r>
      <w:r w:rsidR="000A7E7C">
        <w:instrText xml:space="preserve"> REF _Ref306140410 \r \h  \* MERGEFORMAT </w:instrText>
      </w:r>
      <w:r w:rsidR="000A7E7C">
        <w:fldChar w:fldCharType="separate"/>
      </w:r>
      <w:r w:rsidR="005D6BFC" w:rsidRPr="005D6BFC">
        <w:rPr>
          <w:bCs w:val="0"/>
          <w:sz w:val="24"/>
          <w:szCs w:val="24"/>
        </w:rPr>
        <w:t>3.11</w:t>
      </w:r>
      <w:r w:rsidR="000A7E7C">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A7E7C">
        <w:fldChar w:fldCharType="begin"/>
      </w:r>
      <w:r w:rsidR="000A7E7C">
        <w:instrText xml:space="preserve"> REF _Ref306140451 \r \h  \* MERGEFORMAT </w:instrText>
      </w:r>
      <w:r w:rsidR="000A7E7C">
        <w:fldChar w:fldCharType="separate"/>
      </w:r>
      <w:r w:rsidR="005D6BFC" w:rsidRPr="005D6BFC">
        <w:rPr>
          <w:bCs w:val="0"/>
          <w:sz w:val="24"/>
          <w:szCs w:val="24"/>
        </w:rPr>
        <w:t>3.12</w:t>
      </w:r>
      <w:r w:rsidR="000A7E7C">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147" w:name="_Toc439323689"/>
      <w:bookmarkStart w:id="148" w:name="_Toc440357087"/>
      <w:bookmarkStart w:id="149" w:name="_Toc440359642"/>
      <w:bookmarkStart w:id="150" w:name="_Toc440632105"/>
      <w:bookmarkStart w:id="151" w:name="_Toc440875926"/>
      <w:bookmarkStart w:id="152" w:name="_Toc441130954"/>
      <w:bookmarkStart w:id="153" w:name="_Toc447269769"/>
      <w:bookmarkStart w:id="154" w:name="_Toc464120591"/>
      <w:bookmarkStart w:id="155" w:name="_Toc46697051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47"/>
      <w:bookmarkEnd w:id="148"/>
      <w:bookmarkEnd w:id="149"/>
      <w:bookmarkEnd w:id="150"/>
      <w:bookmarkEnd w:id="151"/>
      <w:bookmarkEnd w:id="152"/>
      <w:bookmarkEnd w:id="153"/>
      <w:bookmarkEnd w:id="154"/>
      <w:bookmarkEnd w:id="155"/>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156" w:name="_Ref303250835"/>
      <w:bookmarkStart w:id="157" w:name="_Ref305973033"/>
      <w:bookmarkStart w:id="158" w:name="_Toc466970512"/>
      <w:bookmarkStart w:id="159"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156"/>
      <w:r w:rsidRPr="00382A07">
        <w:t xml:space="preserve"> по запросу предложений</w:t>
      </w:r>
      <w:bookmarkEnd w:id="157"/>
      <w:bookmarkEnd w:id="158"/>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A7E7C">
        <w:fldChar w:fldCharType="begin"/>
      </w:r>
      <w:r w:rsidR="000A7E7C">
        <w:instrText xml:space="preserve"> REF _Ref302563524 \n \h  \* MERGEFORMAT </w:instrText>
      </w:r>
      <w:r w:rsidR="000A7E7C">
        <w:fldChar w:fldCharType="separate"/>
      </w:r>
      <w:r w:rsidR="005D6BFC" w:rsidRPr="005D6BFC">
        <w:rPr>
          <w:sz w:val="24"/>
          <w:szCs w:val="24"/>
        </w:rPr>
        <w:t>1.1.1</w:t>
      </w:r>
      <w:r w:rsidR="000A7E7C">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160" w:name="__RefNumPara__444_922829174"/>
      <w:bookmarkStart w:id="161" w:name="_Ref191386216"/>
      <w:bookmarkStart w:id="162" w:name="_Ref305973147"/>
      <w:bookmarkStart w:id="163" w:name="_Toc466970513"/>
      <w:bookmarkEnd w:id="159"/>
      <w:bookmarkEnd w:id="160"/>
      <w:r w:rsidRPr="00382A07">
        <w:lastRenderedPageBreak/>
        <w:t xml:space="preserve">Подготовка </w:t>
      </w:r>
      <w:bookmarkEnd w:id="161"/>
      <w:r w:rsidRPr="00382A07">
        <w:t>Заявок</w:t>
      </w:r>
      <w:bookmarkEnd w:id="162"/>
      <w:bookmarkEnd w:id="163"/>
    </w:p>
    <w:p w:rsidR="00717F60" w:rsidRPr="00382A07" w:rsidRDefault="00717F60" w:rsidP="00E71A48">
      <w:pPr>
        <w:pStyle w:val="3"/>
        <w:spacing w:line="264" w:lineRule="auto"/>
        <w:rPr>
          <w:szCs w:val="24"/>
        </w:rPr>
      </w:pPr>
      <w:bookmarkStart w:id="164" w:name="_Ref306114638"/>
      <w:bookmarkStart w:id="165" w:name="_Toc440357090"/>
      <w:bookmarkStart w:id="166" w:name="_Toc440359645"/>
      <w:bookmarkStart w:id="167" w:name="_Toc440632108"/>
      <w:bookmarkStart w:id="168" w:name="_Toc440875929"/>
      <w:bookmarkStart w:id="169" w:name="_Toc441130957"/>
      <w:bookmarkStart w:id="170" w:name="_Toc447269772"/>
      <w:bookmarkStart w:id="171" w:name="_Toc464120594"/>
      <w:bookmarkStart w:id="172" w:name="_Toc466970514"/>
      <w:r w:rsidRPr="00382A07">
        <w:rPr>
          <w:szCs w:val="24"/>
        </w:rPr>
        <w:t xml:space="preserve">Общие требования к </w:t>
      </w:r>
      <w:r w:rsidR="004B5EB3" w:rsidRPr="00382A07">
        <w:rPr>
          <w:szCs w:val="24"/>
        </w:rPr>
        <w:t>Заявк</w:t>
      </w:r>
      <w:r w:rsidRPr="00382A07">
        <w:rPr>
          <w:szCs w:val="24"/>
        </w:rPr>
        <w:t>е</w:t>
      </w:r>
      <w:bookmarkEnd w:id="164"/>
      <w:bookmarkEnd w:id="165"/>
      <w:bookmarkEnd w:id="166"/>
      <w:bookmarkEnd w:id="167"/>
      <w:bookmarkEnd w:id="168"/>
      <w:bookmarkEnd w:id="169"/>
      <w:bookmarkEnd w:id="170"/>
      <w:bookmarkEnd w:id="171"/>
      <w:bookmarkEnd w:id="17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A7E7C">
        <w:fldChar w:fldCharType="begin"/>
      </w:r>
      <w:r w:rsidR="000A7E7C">
        <w:instrText xml:space="preserve"> REF _Ref55336310 \r \h  \* MERGEFORMAT </w:instrText>
      </w:r>
      <w:r w:rsidR="000A7E7C">
        <w:fldChar w:fldCharType="separate"/>
      </w:r>
      <w:r w:rsidR="005D6BFC" w:rsidRPr="005D6BFC">
        <w:rPr>
          <w:bCs w:val="0"/>
          <w:sz w:val="24"/>
          <w:szCs w:val="24"/>
        </w:rPr>
        <w:t>5.1</w:t>
      </w:r>
      <w:r w:rsidR="000A7E7C">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A7E7C">
        <w:fldChar w:fldCharType="begin"/>
      </w:r>
      <w:r w:rsidR="000A7E7C">
        <w:instrText xml:space="preserve"> REF _Ref440271072 \r \h  \* MERGEFORMAT </w:instrText>
      </w:r>
      <w:r w:rsidR="000A7E7C">
        <w:fldChar w:fldCharType="separate"/>
      </w:r>
      <w:r w:rsidR="005D6BFC" w:rsidRPr="005D6BFC">
        <w:rPr>
          <w:bCs w:val="0"/>
          <w:sz w:val="24"/>
          <w:szCs w:val="24"/>
        </w:rPr>
        <w:t>5.2</w:t>
      </w:r>
      <w:r w:rsidR="000A7E7C">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A7E7C">
        <w:fldChar w:fldCharType="begin"/>
      </w:r>
      <w:r w:rsidR="000A7E7C">
        <w:instrText xml:space="preserve"> REF _Ref86826666 \r \h  \* MERGEFORMAT </w:instrText>
      </w:r>
      <w:r w:rsidR="000A7E7C">
        <w:fldChar w:fldCharType="separate"/>
      </w:r>
      <w:r w:rsidR="005D6BFC" w:rsidRPr="005D6BFC">
        <w:rPr>
          <w:bCs w:val="0"/>
          <w:sz w:val="24"/>
          <w:szCs w:val="24"/>
        </w:rPr>
        <w:t>5.3</w:t>
      </w:r>
      <w:r w:rsidR="000A7E7C">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A7E7C">
        <w:fldChar w:fldCharType="begin"/>
      </w:r>
      <w:r w:rsidR="000A7E7C">
        <w:instrText xml:space="preserve"> REF _Ref440271036 \r \h  \* MERGEFORMAT </w:instrText>
      </w:r>
      <w:r w:rsidR="000A7E7C">
        <w:fldChar w:fldCharType="separate"/>
      </w:r>
      <w:r w:rsidR="005D6BFC" w:rsidRPr="005D6BFC">
        <w:rPr>
          <w:bCs w:val="0"/>
          <w:sz w:val="24"/>
          <w:szCs w:val="24"/>
        </w:rPr>
        <w:t>5.4</w:t>
      </w:r>
      <w:r w:rsidR="000A7E7C">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A7E7C">
        <w:fldChar w:fldCharType="begin"/>
      </w:r>
      <w:r w:rsidR="000A7E7C">
        <w:instrText xml:space="preserve"> REF _Ref191386407 \r \h  \* MERGEFORMAT </w:instrText>
      </w:r>
      <w:r w:rsidR="000A7E7C">
        <w:fldChar w:fldCharType="separate"/>
      </w:r>
      <w:r w:rsidR="005D6BFC" w:rsidRPr="005D6BFC">
        <w:rPr>
          <w:bCs w:val="0"/>
          <w:sz w:val="24"/>
          <w:szCs w:val="24"/>
        </w:rPr>
        <w:t>3.3.8</w:t>
      </w:r>
      <w:r w:rsidR="000A7E7C">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A7E7C">
        <w:fldChar w:fldCharType="begin"/>
      </w:r>
      <w:r w:rsidR="000A7E7C">
        <w:instrText xml:space="preserve"> REF _Ref93264992 \r \h  \* MERGEFORMAT </w:instrText>
      </w:r>
      <w:r w:rsidR="000A7E7C">
        <w:fldChar w:fldCharType="separate"/>
      </w:r>
      <w:r w:rsidR="005D6BFC" w:rsidRPr="005D6BFC">
        <w:rPr>
          <w:bCs w:val="0"/>
          <w:sz w:val="24"/>
          <w:szCs w:val="24"/>
        </w:rPr>
        <w:t>5.5</w:t>
      </w:r>
      <w:r w:rsidR="000A7E7C">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17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17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A7E7C">
        <w:fldChar w:fldCharType="begin"/>
      </w:r>
      <w:r w:rsidR="000A7E7C">
        <w:instrText xml:space="preserve"> REF _Ref55336310 \r \h  \* MERGEFORMAT </w:instrText>
      </w:r>
      <w:r w:rsidR="000A7E7C">
        <w:fldChar w:fldCharType="separate"/>
      </w:r>
      <w:r w:rsidR="005D6BFC" w:rsidRPr="005D6BFC">
        <w:rPr>
          <w:bCs w:val="0"/>
          <w:sz w:val="24"/>
          <w:szCs w:val="24"/>
          <w:lang w:eastAsia="ru-RU"/>
        </w:rPr>
        <w:t>5.1</w:t>
      </w:r>
      <w:r w:rsidR="000A7E7C">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A7E7C">
        <w:fldChar w:fldCharType="begin"/>
      </w:r>
      <w:r w:rsidR="000A7E7C">
        <w:instrText xml:space="preserve"> REF _Ref440271964 \r \h  \* MERGEFORMAT </w:instrText>
      </w:r>
      <w:r w:rsidR="000A7E7C">
        <w:fldChar w:fldCharType="separate"/>
      </w:r>
      <w:r w:rsidR="005D6BFC" w:rsidRPr="005D6BFC">
        <w:rPr>
          <w:sz w:val="24"/>
          <w:szCs w:val="24"/>
        </w:rPr>
        <w:t>5.1.3</w:t>
      </w:r>
      <w:r w:rsidR="000A7E7C">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A7E7C">
        <w:fldChar w:fldCharType="begin"/>
      </w:r>
      <w:r w:rsidR="000A7E7C">
        <w:instrText xml:space="preserve"> REF _Ref440279062 \r \h  \* MERGEFORMAT </w:instrText>
      </w:r>
      <w:r w:rsidR="000A7E7C">
        <w:fldChar w:fldCharType="separate"/>
      </w:r>
      <w:r w:rsidR="005D6BFC" w:rsidRPr="005D6BFC">
        <w:rPr>
          <w:sz w:val="24"/>
          <w:szCs w:val="24"/>
        </w:rPr>
        <w:t>б)</w:t>
      </w:r>
      <w:r w:rsidR="000A7E7C">
        <w:fldChar w:fldCharType="end"/>
      </w:r>
      <w:r w:rsidR="00F463E8" w:rsidRPr="00382A07">
        <w:rPr>
          <w:sz w:val="24"/>
          <w:szCs w:val="24"/>
        </w:rPr>
        <w:t xml:space="preserve"> п. </w:t>
      </w:r>
      <w:r w:rsidR="000A7E7C">
        <w:fldChar w:fldCharType="begin"/>
      </w:r>
      <w:r w:rsidR="000A7E7C">
        <w:instrText xml:space="preserve"> REF _Ref303587815 \r \h  \* MERGEFORMAT </w:instrText>
      </w:r>
      <w:r w:rsidR="000A7E7C">
        <w:fldChar w:fldCharType="separate"/>
      </w:r>
      <w:r w:rsidR="005D6BFC" w:rsidRPr="005D6BFC">
        <w:rPr>
          <w:sz w:val="24"/>
          <w:szCs w:val="24"/>
        </w:rPr>
        <w:t>3.3.8.3</w:t>
      </w:r>
      <w:r w:rsidR="000A7E7C">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A7E7C">
        <w:fldChar w:fldCharType="begin"/>
      </w:r>
      <w:r w:rsidR="000A7E7C">
        <w:instrText xml:space="preserve"> REF _Ref86826666 \r \h  \* MERGEFORMAT </w:instrText>
      </w:r>
      <w:r w:rsidR="000A7E7C">
        <w:fldChar w:fldCharType="separate"/>
      </w:r>
      <w:r w:rsidR="005D6BFC" w:rsidRPr="005D6BFC">
        <w:rPr>
          <w:bCs w:val="0"/>
          <w:sz w:val="24"/>
          <w:szCs w:val="24"/>
          <w:lang w:eastAsia="ru-RU"/>
        </w:rPr>
        <w:t>5.3</w:t>
      </w:r>
      <w:r w:rsidR="000A7E7C">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A7E7C">
        <w:fldChar w:fldCharType="begin"/>
      </w:r>
      <w:r w:rsidR="000A7E7C">
        <w:instrText xml:space="preserve"> REF _Ref440274913 \r \h  \* MERGEFORMAT </w:instrText>
      </w:r>
      <w:r w:rsidR="000A7E7C">
        <w:fldChar w:fldCharType="separate"/>
      </w:r>
      <w:r w:rsidR="005D6BFC" w:rsidRPr="005D6BFC">
        <w:rPr>
          <w:bCs w:val="0"/>
          <w:sz w:val="24"/>
          <w:szCs w:val="24"/>
          <w:lang w:eastAsia="ru-RU"/>
        </w:rPr>
        <w:t>5.2</w:t>
      </w:r>
      <w:r w:rsidR="000A7E7C">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A7E7C">
        <w:fldChar w:fldCharType="begin"/>
      </w:r>
      <w:r w:rsidR="000A7E7C">
        <w:instrText xml:space="preserve"> REF _Ref440274902 \r \h  \* MERGEFORMAT </w:instrText>
      </w:r>
      <w:r w:rsidR="000A7E7C">
        <w:fldChar w:fldCharType="separate"/>
      </w:r>
      <w:r w:rsidR="005D6BFC" w:rsidRPr="005D6BFC">
        <w:rPr>
          <w:bCs w:val="0"/>
          <w:sz w:val="24"/>
          <w:szCs w:val="24"/>
          <w:lang w:eastAsia="ru-RU"/>
        </w:rPr>
        <w:t>5.4</w:t>
      </w:r>
      <w:r w:rsidR="000A7E7C">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A7E7C">
        <w:fldChar w:fldCharType="begin"/>
      </w:r>
      <w:r w:rsidR="000A7E7C">
        <w:instrText xml:space="preserve"> REF _Ref93264992 \r \h  \* MERGEFORMAT </w:instrText>
      </w:r>
      <w:r w:rsidR="000A7E7C">
        <w:fldChar w:fldCharType="separate"/>
      </w:r>
      <w:r w:rsidR="005D6BFC" w:rsidRPr="005D6BFC">
        <w:rPr>
          <w:bCs w:val="0"/>
          <w:sz w:val="24"/>
          <w:szCs w:val="24"/>
          <w:lang w:eastAsia="ru-RU"/>
        </w:rPr>
        <w:t>5.5</w:t>
      </w:r>
      <w:r w:rsidR="000A7E7C">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A7E7C">
        <w:fldChar w:fldCharType="begin"/>
      </w:r>
      <w:r w:rsidR="000A7E7C">
        <w:instrText xml:space="preserve"> REF _Ref444164229 \r \h  \* MERGEFORMAT </w:instrText>
      </w:r>
      <w:r w:rsidR="000A7E7C">
        <w:fldChar w:fldCharType="separate"/>
      </w:r>
      <w:r w:rsidR="005D6BFC" w:rsidRPr="005D6BFC">
        <w:rPr>
          <w:bCs w:val="0"/>
          <w:sz w:val="24"/>
          <w:szCs w:val="24"/>
          <w:lang w:eastAsia="ru-RU"/>
        </w:rPr>
        <w:t>5.6.1</w:t>
      </w:r>
      <w:r w:rsidR="000A7E7C">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0A7E7C">
        <w:fldChar w:fldCharType="begin"/>
      </w:r>
      <w:r w:rsidR="000A7E7C">
        <w:instrText xml:space="preserve"> REF _Ref444164241 \r \h  \* MERGEFORMAT </w:instrText>
      </w:r>
      <w:r w:rsidR="000A7E7C">
        <w:fldChar w:fldCharType="separate"/>
      </w:r>
      <w:r w:rsidR="005D6BFC" w:rsidRPr="005D6BFC">
        <w:rPr>
          <w:sz w:val="24"/>
          <w:szCs w:val="24"/>
        </w:rPr>
        <w:t>5.6.2</w:t>
      </w:r>
      <w:r w:rsidR="000A7E7C">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A7E7C">
        <w:fldChar w:fldCharType="begin"/>
      </w:r>
      <w:r w:rsidR="000A7E7C">
        <w:instrText xml:space="preserve"> REF _Ref303587815 \r \h  \* MERGEFORMAT </w:instrText>
      </w:r>
      <w:r w:rsidR="000A7E7C">
        <w:fldChar w:fldCharType="separate"/>
      </w:r>
      <w:r w:rsidR="005D6BFC" w:rsidRPr="005D6BFC">
        <w:rPr>
          <w:sz w:val="24"/>
          <w:szCs w:val="24"/>
        </w:rPr>
        <w:t>3.3.8.3</w:t>
      </w:r>
      <w:r w:rsidR="000A7E7C">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A7E7C">
        <w:fldChar w:fldCharType="begin"/>
      </w:r>
      <w:r w:rsidR="000A7E7C">
        <w:instrText xml:space="preserve"> REF _Ref440279062 \r \h  \* MERGEFORMAT </w:instrText>
      </w:r>
      <w:r w:rsidR="000A7E7C">
        <w:fldChar w:fldCharType="separate"/>
      </w:r>
      <w:r w:rsidR="005D6BFC" w:rsidRPr="005D6BFC">
        <w:rPr>
          <w:sz w:val="24"/>
          <w:szCs w:val="24"/>
        </w:rPr>
        <w:t>б)</w:t>
      </w:r>
      <w:r w:rsidR="000A7E7C">
        <w:fldChar w:fldCharType="end"/>
      </w:r>
      <w:r w:rsidR="00F958E8" w:rsidRPr="00382A07">
        <w:rPr>
          <w:sz w:val="24"/>
          <w:szCs w:val="24"/>
        </w:rPr>
        <w:t xml:space="preserve">, </w:t>
      </w:r>
      <w:r w:rsidR="0079480A">
        <w:fldChar w:fldCharType="begin"/>
      </w:r>
      <w:r w:rsidR="0079480A">
        <w:instrText xml:space="preserve"> REF _Ref440372460 \r \h  \* MERGEFORMAT </w:instrText>
      </w:r>
      <w:r w:rsidR="0079480A">
        <w:fldChar w:fldCharType="separate"/>
      </w:r>
      <w:r w:rsidR="005D6BFC" w:rsidRPr="005D6BFC">
        <w:rPr>
          <w:sz w:val="24"/>
          <w:szCs w:val="24"/>
        </w:rPr>
        <w:t>д)</w:t>
      </w:r>
      <w:r w:rsidR="0079480A">
        <w:fldChar w:fldCharType="end"/>
      </w:r>
      <w:r w:rsidR="00F958E8" w:rsidRPr="00382A07">
        <w:rPr>
          <w:sz w:val="24"/>
          <w:szCs w:val="24"/>
        </w:rPr>
        <w:t xml:space="preserve">, </w:t>
      </w:r>
      <w:r w:rsidR="000A7E7C">
        <w:fldChar w:fldCharType="begin"/>
      </w:r>
      <w:r w:rsidR="000A7E7C">
        <w:instrText xml:space="preserve"> REF _Ref440372474 \r \h  \* MERGEFORMAT </w:instrText>
      </w:r>
      <w:r w:rsidR="000A7E7C">
        <w:fldChar w:fldCharType="separate"/>
      </w:r>
      <w:r w:rsidR="005D6BFC" w:rsidRPr="005D6BFC">
        <w:rPr>
          <w:sz w:val="24"/>
          <w:szCs w:val="24"/>
        </w:rPr>
        <w:t>м)</w:t>
      </w:r>
      <w:r w:rsidR="000A7E7C">
        <w:fldChar w:fldCharType="end"/>
      </w:r>
      <w:r w:rsidR="00F958E8" w:rsidRPr="00382A07">
        <w:rPr>
          <w:sz w:val="24"/>
          <w:szCs w:val="24"/>
        </w:rPr>
        <w:t xml:space="preserve">, </w:t>
      </w:r>
      <w:r w:rsidR="0079480A">
        <w:fldChar w:fldCharType="begin"/>
      </w:r>
      <w:r w:rsidR="0079480A">
        <w:instrText xml:space="preserve"> REF _Ref440372477 \r \h  \* MERGEFORMAT </w:instrText>
      </w:r>
      <w:r w:rsidR="0079480A">
        <w:fldChar w:fldCharType="separate"/>
      </w:r>
      <w:r w:rsidR="005D6BFC" w:rsidRPr="005D6BFC">
        <w:rPr>
          <w:sz w:val="24"/>
          <w:szCs w:val="24"/>
        </w:rPr>
        <w:t>н)</w:t>
      </w:r>
      <w:r w:rsidR="0079480A">
        <w:fldChar w:fldCharType="end"/>
      </w:r>
      <w:r w:rsidR="00A24167" w:rsidRPr="00382A07">
        <w:rPr>
          <w:sz w:val="24"/>
          <w:szCs w:val="24"/>
        </w:rPr>
        <w:t xml:space="preserve">, </w:t>
      </w:r>
      <w:r w:rsidR="000A7E7C">
        <w:fldChar w:fldCharType="begin"/>
      </w:r>
      <w:r w:rsidR="000A7E7C">
        <w:instrText xml:space="preserve"> REF _Ref442188512 \r \h  \* MERGEFORMAT </w:instrText>
      </w:r>
      <w:r w:rsidR="000A7E7C">
        <w:fldChar w:fldCharType="separate"/>
      </w:r>
      <w:r w:rsidR="005D6BFC" w:rsidRPr="005D6BFC">
        <w:rPr>
          <w:sz w:val="24"/>
          <w:szCs w:val="24"/>
        </w:rPr>
        <w:t>с)</w:t>
      </w:r>
      <w:r w:rsidR="000A7E7C">
        <w:fldChar w:fldCharType="end"/>
      </w:r>
      <w:r w:rsidR="00F463E8" w:rsidRPr="00382A07">
        <w:rPr>
          <w:sz w:val="24"/>
          <w:szCs w:val="24"/>
        </w:rPr>
        <w:t xml:space="preserve"> п. </w:t>
      </w:r>
      <w:r w:rsidR="000A7E7C">
        <w:fldChar w:fldCharType="begin"/>
      </w:r>
      <w:r w:rsidR="000A7E7C">
        <w:instrText xml:space="preserve"> REF _Ref303587815 \r \h  \* MERGEFORMAT </w:instrText>
      </w:r>
      <w:r w:rsidR="000A7E7C">
        <w:fldChar w:fldCharType="separate"/>
      </w:r>
      <w:r w:rsidR="005D6BFC" w:rsidRPr="005D6BFC">
        <w:rPr>
          <w:sz w:val="24"/>
          <w:szCs w:val="24"/>
        </w:rPr>
        <w:t>3.3.8.3</w:t>
      </w:r>
      <w:r w:rsidR="000A7E7C">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A7E7C">
        <w:fldChar w:fldCharType="begin"/>
      </w:r>
      <w:r w:rsidR="000A7E7C">
        <w:instrText xml:space="preserve"> REF _Ref464116309 \r \h  \* MERGEFORMAT </w:instrText>
      </w:r>
      <w:r w:rsidR="000A7E7C">
        <w:fldChar w:fldCharType="separate"/>
      </w:r>
      <w:r w:rsidR="005D6BFC" w:rsidRPr="005D6BFC">
        <w:rPr>
          <w:sz w:val="24"/>
          <w:szCs w:val="24"/>
        </w:rPr>
        <w:t>3.3.10.7</w:t>
      </w:r>
      <w:r w:rsidR="000A7E7C">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 xml:space="preserve">Документы члена коллективного Участника _________________». Документы, указанные в </w:t>
      </w:r>
      <w:proofErr w:type="spellStart"/>
      <w:r w:rsidRPr="00DB5A15">
        <w:rPr>
          <w:bCs w:val="0"/>
          <w:sz w:val="24"/>
          <w:szCs w:val="24"/>
        </w:rPr>
        <w:t>пп</w:t>
      </w:r>
      <w:proofErr w:type="spellEnd"/>
      <w:r w:rsidRPr="00DB5A15">
        <w:rPr>
          <w:sz w:val="24"/>
          <w:szCs w:val="24"/>
        </w:rPr>
        <w:t xml:space="preserve">. </w:t>
      </w:r>
      <w:r w:rsidR="000A7E7C">
        <w:fldChar w:fldCharType="begin"/>
      </w:r>
      <w:r w:rsidR="000A7E7C">
        <w:instrText xml:space="preserve"> REF _Ref442188512 \r \h  \* MERGEFORMAT </w:instrText>
      </w:r>
      <w:r w:rsidR="000A7E7C">
        <w:fldChar w:fldCharType="separate"/>
      </w:r>
      <w:r w:rsidR="005D6BFC" w:rsidRPr="005D6BFC">
        <w:rPr>
          <w:sz w:val="24"/>
          <w:szCs w:val="24"/>
        </w:rPr>
        <w:t>с)</w:t>
      </w:r>
      <w:r w:rsidR="000A7E7C">
        <w:fldChar w:fldCharType="end"/>
      </w:r>
      <w:r w:rsidRPr="00DB5A15">
        <w:rPr>
          <w:sz w:val="24"/>
          <w:szCs w:val="24"/>
        </w:rPr>
        <w:t xml:space="preserve"> и </w:t>
      </w:r>
      <w:r w:rsidR="0079480A" w:rsidRPr="00DB5A15">
        <w:rPr>
          <w:sz w:val="24"/>
          <w:szCs w:val="24"/>
        </w:rPr>
        <w:fldChar w:fldCharType="begin"/>
      </w:r>
      <w:r w:rsidR="0079480A" w:rsidRPr="00DB5A15">
        <w:rPr>
          <w:sz w:val="24"/>
          <w:szCs w:val="24"/>
        </w:rPr>
        <w:instrText xml:space="preserve"> REF _Ref464462966 \r \h  \* MERGEFORMAT </w:instrText>
      </w:r>
      <w:r w:rsidR="0079480A" w:rsidRPr="00DB5A15">
        <w:rPr>
          <w:sz w:val="24"/>
          <w:szCs w:val="24"/>
        </w:rPr>
      </w:r>
      <w:r w:rsidR="0079480A" w:rsidRPr="00DB5A15">
        <w:rPr>
          <w:sz w:val="24"/>
          <w:szCs w:val="24"/>
        </w:rPr>
        <w:fldChar w:fldCharType="separate"/>
      </w:r>
      <w:r w:rsidR="005D6BFC">
        <w:rPr>
          <w:sz w:val="24"/>
          <w:szCs w:val="24"/>
        </w:rPr>
        <w:t>х)</w:t>
      </w:r>
      <w:r w:rsidR="0079480A" w:rsidRPr="00DB5A15">
        <w:rPr>
          <w:sz w:val="24"/>
          <w:szCs w:val="24"/>
        </w:rPr>
        <w:fldChar w:fldCharType="end"/>
      </w:r>
      <w:r w:rsidRPr="00DB5A15">
        <w:rPr>
          <w:sz w:val="24"/>
          <w:szCs w:val="24"/>
        </w:rPr>
        <w:t xml:space="preserve"> п. </w:t>
      </w:r>
      <w:r w:rsidR="000A7E7C">
        <w:fldChar w:fldCharType="begin"/>
      </w:r>
      <w:r w:rsidR="000A7E7C">
        <w:instrText xml:space="preserve"> REF _Ref303587815 \r \h  \* MERGEFORMAT </w:instrText>
      </w:r>
      <w:r w:rsidR="000A7E7C">
        <w:fldChar w:fldCharType="separate"/>
      </w:r>
      <w:r w:rsidR="005D6BFC" w:rsidRPr="005D6BFC">
        <w:rPr>
          <w:sz w:val="24"/>
          <w:szCs w:val="24"/>
        </w:rPr>
        <w:t>3.3.8.3</w:t>
      </w:r>
      <w:r w:rsidR="000A7E7C">
        <w:fldChar w:fldCharType="end"/>
      </w:r>
      <w:r w:rsidRPr="00DB5A15">
        <w:rPr>
          <w:sz w:val="24"/>
          <w:szCs w:val="24"/>
        </w:rPr>
        <w:t>, подаются Лидером коллективного участника</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A7E7C">
        <w:fldChar w:fldCharType="begin"/>
      </w:r>
      <w:r w:rsidR="000A7E7C">
        <w:instrText xml:space="preserve"> REF _Ref442263553 \r \h  \* MERGEFORMAT </w:instrText>
      </w:r>
      <w:r w:rsidR="000A7E7C">
        <w:fldChar w:fldCharType="separate"/>
      </w:r>
      <w:r w:rsidR="005D6BFC" w:rsidRPr="005D6BFC">
        <w:rPr>
          <w:sz w:val="24"/>
          <w:szCs w:val="24"/>
        </w:rPr>
        <w:t>3.3.14.4</w:t>
      </w:r>
      <w:r w:rsidR="000A7E7C">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17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17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A7E7C">
        <w:fldChar w:fldCharType="begin"/>
      </w:r>
      <w:r w:rsidR="000A7E7C">
        <w:instrText xml:space="preserve"> REF _Ref440270602 \r \h  \* MERGEFORMAT </w:instrText>
      </w:r>
      <w:r w:rsidR="000A7E7C">
        <w:fldChar w:fldCharType="separate"/>
      </w:r>
      <w:r w:rsidR="005D6BFC">
        <w:t>5</w:t>
      </w:r>
      <w:r w:rsidR="000A7E7C">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A7E7C">
        <w:fldChar w:fldCharType="begin"/>
      </w:r>
      <w:r w:rsidR="000A7E7C">
        <w:instrText xml:space="preserve"> REF _Ref191386419 \n \h  \* MERGEFORMAT </w:instrText>
      </w:r>
      <w:r w:rsidR="000A7E7C">
        <w:fldChar w:fldCharType="separate"/>
      </w:r>
      <w:r w:rsidR="005D6BFC" w:rsidRPr="005D6BFC">
        <w:rPr>
          <w:bCs w:val="0"/>
          <w:sz w:val="24"/>
          <w:szCs w:val="24"/>
        </w:rPr>
        <w:t>3.3.2</w:t>
      </w:r>
      <w:r w:rsidR="000A7E7C">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A7E7C">
        <w:fldChar w:fldCharType="begin"/>
      </w:r>
      <w:r w:rsidR="000A7E7C">
        <w:instrText xml:space="preserve"> REF _Ref440272256 \r \h  \* MERGEFORMAT </w:instrText>
      </w:r>
      <w:r w:rsidR="000A7E7C">
        <w:fldChar w:fldCharType="separate"/>
      </w:r>
      <w:r w:rsidR="005D6BFC" w:rsidRPr="005D6BFC">
        <w:rPr>
          <w:sz w:val="24"/>
          <w:szCs w:val="24"/>
        </w:rPr>
        <w:t>5.12</w:t>
      </w:r>
      <w:r w:rsidR="000A7E7C">
        <w:fldChar w:fldCharType="end"/>
      </w:r>
      <w:r w:rsidR="006D2FCD" w:rsidRPr="00DB5A15">
        <w:rPr>
          <w:sz w:val="24"/>
          <w:szCs w:val="24"/>
        </w:rPr>
        <w:t xml:space="preserve">) и Расписки сдачи-приемки соглашения о неустойке (подраздел </w:t>
      </w:r>
      <w:r w:rsidR="000A7E7C">
        <w:fldChar w:fldCharType="begin"/>
      </w:r>
      <w:r w:rsidR="000A7E7C">
        <w:instrText xml:space="preserve"> REF _Ref467569419 \r \h  \* MERGEFORMAT </w:instrText>
      </w:r>
      <w:r w:rsidR="000A7E7C">
        <w:fldChar w:fldCharType="separate"/>
      </w:r>
      <w:r w:rsidR="005D6BFC" w:rsidRPr="005D6BFC">
        <w:rPr>
          <w:sz w:val="24"/>
          <w:szCs w:val="24"/>
        </w:rPr>
        <w:t>5.13</w:t>
      </w:r>
      <w:r w:rsidR="000A7E7C">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75" w:name="_Ref55279015"/>
      <w:bookmarkStart w:id="17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17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7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176"/>
      <w:bookmarkEnd w:id="17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78"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A7E7C">
        <w:fldChar w:fldCharType="begin"/>
      </w:r>
      <w:r w:rsidR="000A7E7C">
        <w:instrText xml:space="preserve"> REF _Ref86826666 \r \h  \* MERGEFORMAT </w:instrText>
      </w:r>
      <w:r w:rsidR="000A7E7C">
        <w:fldChar w:fldCharType="separate"/>
      </w:r>
      <w:r w:rsidR="005D6BFC" w:rsidRPr="005D6BFC">
        <w:rPr>
          <w:bCs w:val="0"/>
          <w:spacing w:val="-1"/>
          <w:sz w:val="24"/>
          <w:szCs w:val="24"/>
        </w:rPr>
        <w:t>5.3</w:t>
      </w:r>
      <w:r w:rsidR="000A7E7C">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17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lastRenderedPageBreak/>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A7E7C">
        <w:fldChar w:fldCharType="begin"/>
      </w:r>
      <w:r w:rsidR="000A7E7C">
        <w:instrText xml:space="preserve"> REF _Ref86826666 \r \h  \* MERGEFORMAT </w:instrText>
      </w:r>
      <w:r w:rsidR="000A7E7C">
        <w:fldChar w:fldCharType="separate"/>
      </w:r>
      <w:r w:rsidR="005D6BFC" w:rsidRPr="005D6BFC">
        <w:rPr>
          <w:bCs w:val="0"/>
          <w:spacing w:val="-1"/>
          <w:sz w:val="24"/>
          <w:szCs w:val="24"/>
        </w:rPr>
        <w:t>5.3</w:t>
      </w:r>
      <w:r w:rsidR="000A7E7C">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A7E7C">
        <w:fldChar w:fldCharType="begin"/>
      </w:r>
      <w:r w:rsidR="000A7E7C">
        <w:instrText xml:space="preserve"> REF _Ref440271182 \r \h  \* MERGEFORMAT </w:instrText>
      </w:r>
      <w:r w:rsidR="000A7E7C">
        <w:fldChar w:fldCharType="separate"/>
      </w:r>
      <w:r w:rsidR="005D6BFC" w:rsidRPr="005D6BFC">
        <w:rPr>
          <w:sz w:val="24"/>
          <w:szCs w:val="24"/>
        </w:rPr>
        <w:t>3.3.1.9</w:t>
      </w:r>
      <w:r w:rsidR="000A7E7C">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A7E7C">
        <w:fldChar w:fldCharType="begin"/>
      </w:r>
      <w:r w:rsidR="000A7E7C">
        <w:instrText xml:space="preserve"> REF _Ref440271072 \r \h  \* MERGEFORMAT </w:instrText>
      </w:r>
      <w:r w:rsidR="000A7E7C">
        <w:fldChar w:fldCharType="separate"/>
      </w:r>
      <w:r w:rsidR="005D6BFC" w:rsidRPr="005D6BFC">
        <w:rPr>
          <w:bCs w:val="0"/>
          <w:sz w:val="24"/>
          <w:szCs w:val="24"/>
        </w:rPr>
        <w:t>5.2</w:t>
      </w:r>
      <w:r w:rsidR="000A7E7C">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A7E7C">
        <w:fldChar w:fldCharType="begin"/>
      </w:r>
      <w:r w:rsidR="000A7E7C">
        <w:instrText xml:space="preserve"> REF _Ref440271036 \r \h  \* MERGEFORMAT </w:instrText>
      </w:r>
      <w:r w:rsidR="000A7E7C">
        <w:fldChar w:fldCharType="separate"/>
      </w:r>
      <w:r w:rsidR="005D6BFC" w:rsidRPr="005D6BFC">
        <w:rPr>
          <w:bCs w:val="0"/>
          <w:sz w:val="24"/>
          <w:szCs w:val="24"/>
        </w:rPr>
        <w:t>5.4</w:t>
      </w:r>
      <w:r w:rsidR="000A7E7C">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A7E7C">
        <w:fldChar w:fldCharType="begin"/>
      </w:r>
      <w:r w:rsidR="000A7E7C">
        <w:instrText xml:space="preserve"> REF _Ref55336310 \r \h  \* MERGEFORMAT </w:instrText>
      </w:r>
      <w:r w:rsidR="000A7E7C">
        <w:fldChar w:fldCharType="separate"/>
      </w:r>
      <w:r w:rsidR="005D6BFC" w:rsidRPr="005D6BFC">
        <w:rPr>
          <w:bCs w:val="0"/>
          <w:sz w:val="24"/>
          <w:szCs w:val="24"/>
        </w:rPr>
        <w:t>5.1</w:t>
      </w:r>
      <w:r w:rsidR="000A7E7C">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A7E7C">
        <w:fldChar w:fldCharType="begin"/>
      </w:r>
      <w:r w:rsidR="000A7E7C">
        <w:instrText xml:space="preserve"> REF _Ref55336310 \r \h  \* MERGEFORMAT </w:instrText>
      </w:r>
      <w:r w:rsidR="000A7E7C">
        <w:fldChar w:fldCharType="separate"/>
      </w:r>
      <w:r w:rsidR="005D6BFC" w:rsidRPr="005D6BFC">
        <w:rPr>
          <w:bCs w:val="0"/>
          <w:sz w:val="24"/>
          <w:szCs w:val="24"/>
        </w:rPr>
        <w:t>5.1</w:t>
      </w:r>
      <w:r w:rsidR="000A7E7C">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179" w:name="_Ref115076752"/>
      <w:bookmarkStart w:id="180" w:name="_Ref191386109"/>
      <w:bookmarkStart w:id="181" w:name="_Ref191386419"/>
      <w:bookmarkStart w:id="182" w:name="_Toc440357091"/>
      <w:bookmarkStart w:id="183" w:name="_Toc440359646"/>
      <w:bookmarkStart w:id="184" w:name="_Toc440632109"/>
      <w:bookmarkStart w:id="185" w:name="_Toc440875930"/>
      <w:bookmarkStart w:id="186" w:name="_Toc441130958"/>
      <w:bookmarkStart w:id="187" w:name="_Toc447269773"/>
      <w:bookmarkStart w:id="188" w:name="_Toc464120595"/>
      <w:bookmarkStart w:id="189" w:name="_Toc466970515"/>
      <w:r w:rsidRPr="00382A07">
        <w:rPr>
          <w:szCs w:val="24"/>
        </w:rPr>
        <w:t xml:space="preserve">Порядок подготовки </w:t>
      </w:r>
      <w:r w:rsidR="004B5EB3" w:rsidRPr="00382A07">
        <w:rPr>
          <w:szCs w:val="24"/>
        </w:rPr>
        <w:t>Заявк</w:t>
      </w:r>
      <w:r w:rsidRPr="00382A07">
        <w:rPr>
          <w:szCs w:val="24"/>
        </w:rPr>
        <w:t>и через </w:t>
      </w:r>
      <w:bookmarkEnd w:id="179"/>
      <w:bookmarkEnd w:id="180"/>
      <w:bookmarkEnd w:id="181"/>
      <w:r w:rsidRPr="00382A07">
        <w:rPr>
          <w:szCs w:val="24"/>
        </w:rPr>
        <w:t>ЭТП</w:t>
      </w:r>
      <w:bookmarkEnd w:id="182"/>
      <w:bookmarkEnd w:id="183"/>
      <w:bookmarkEnd w:id="184"/>
      <w:bookmarkEnd w:id="185"/>
      <w:bookmarkEnd w:id="186"/>
      <w:bookmarkEnd w:id="187"/>
      <w:bookmarkEnd w:id="188"/>
      <w:bookmarkEnd w:id="189"/>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190" w:name="_Ref115076807"/>
      <w:bookmarkStart w:id="191" w:name="_Toc440357092"/>
      <w:bookmarkStart w:id="192" w:name="_Toc440359647"/>
      <w:bookmarkStart w:id="193" w:name="_Toc440632110"/>
      <w:bookmarkStart w:id="194" w:name="_Toc440875931"/>
      <w:bookmarkStart w:id="195" w:name="_Toc441130959"/>
      <w:bookmarkStart w:id="196" w:name="_Toc447269774"/>
      <w:bookmarkStart w:id="197" w:name="_Toc464120596"/>
      <w:bookmarkStart w:id="198" w:name="_Toc46697051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190"/>
      <w:bookmarkEnd w:id="191"/>
      <w:bookmarkEnd w:id="192"/>
      <w:bookmarkEnd w:id="193"/>
      <w:bookmarkEnd w:id="194"/>
      <w:bookmarkEnd w:id="195"/>
      <w:bookmarkEnd w:id="196"/>
      <w:bookmarkEnd w:id="197"/>
      <w:bookmarkEnd w:id="198"/>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199"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A7E7C">
        <w:fldChar w:fldCharType="begin"/>
      </w:r>
      <w:r w:rsidR="000A7E7C">
        <w:instrText xml:space="preserve"> REF _Ref440272256 \r \h  \* MERGEFORMAT </w:instrText>
      </w:r>
      <w:r w:rsidR="000A7E7C">
        <w:fldChar w:fldCharType="separate"/>
      </w:r>
      <w:r w:rsidR="005D6BFC" w:rsidRPr="005D6BFC">
        <w:rPr>
          <w:sz w:val="24"/>
          <w:szCs w:val="24"/>
        </w:rPr>
        <w:t>5.12</w:t>
      </w:r>
      <w:r w:rsidR="000A7E7C">
        <w:fldChar w:fldCharType="end"/>
      </w:r>
      <w:r w:rsidR="006D2FCD" w:rsidRPr="00DB5A15">
        <w:rPr>
          <w:sz w:val="24"/>
          <w:szCs w:val="24"/>
        </w:rPr>
        <w:t xml:space="preserve">) и Расписки сдачи-приемки соглашения о неустойке (подраздел </w:t>
      </w:r>
      <w:r w:rsidR="000A7E7C">
        <w:fldChar w:fldCharType="begin"/>
      </w:r>
      <w:r w:rsidR="000A7E7C">
        <w:instrText xml:space="preserve"> REF _Ref467569419 \r \h  \* MERGEFORMAT </w:instrText>
      </w:r>
      <w:r w:rsidR="000A7E7C">
        <w:fldChar w:fldCharType="separate"/>
      </w:r>
      <w:r w:rsidR="005D6BFC" w:rsidRPr="005D6BFC">
        <w:rPr>
          <w:sz w:val="24"/>
          <w:szCs w:val="24"/>
        </w:rPr>
        <w:t>5.13</w:t>
      </w:r>
      <w:r w:rsidR="000A7E7C">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199"/>
    </w:p>
    <w:p w:rsidR="00717F60" w:rsidRPr="00382A07" w:rsidRDefault="00717F60" w:rsidP="00E71A48">
      <w:pPr>
        <w:pStyle w:val="3"/>
        <w:spacing w:line="264" w:lineRule="auto"/>
        <w:rPr>
          <w:szCs w:val="24"/>
        </w:rPr>
      </w:pPr>
      <w:bookmarkStart w:id="200" w:name="_Ref306008743"/>
      <w:bookmarkStart w:id="201" w:name="_Toc440357093"/>
      <w:bookmarkStart w:id="202" w:name="_Toc440359648"/>
      <w:bookmarkStart w:id="203" w:name="_Toc440632111"/>
      <w:bookmarkStart w:id="204" w:name="_Toc440875932"/>
      <w:bookmarkStart w:id="205" w:name="_Toc441130960"/>
      <w:bookmarkStart w:id="206" w:name="_Toc447269775"/>
      <w:bookmarkStart w:id="207" w:name="_Toc464120597"/>
      <w:bookmarkStart w:id="208" w:name="_Toc466970517"/>
      <w:r w:rsidRPr="00382A07">
        <w:rPr>
          <w:szCs w:val="24"/>
        </w:rPr>
        <w:t xml:space="preserve">Требования к сроку действия </w:t>
      </w:r>
      <w:r w:rsidR="004B5EB3" w:rsidRPr="00382A07">
        <w:rPr>
          <w:szCs w:val="24"/>
        </w:rPr>
        <w:t>Заявк</w:t>
      </w:r>
      <w:r w:rsidRPr="00382A07">
        <w:rPr>
          <w:szCs w:val="24"/>
        </w:rPr>
        <w:t>и</w:t>
      </w:r>
      <w:bookmarkEnd w:id="200"/>
      <w:bookmarkEnd w:id="201"/>
      <w:bookmarkEnd w:id="202"/>
      <w:bookmarkEnd w:id="203"/>
      <w:bookmarkEnd w:id="204"/>
      <w:bookmarkEnd w:id="205"/>
      <w:bookmarkEnd w:id="206"/>
      <w:bookmarkEnd w:id="207"/>
      <w:bookmarkEnd w:id="208"/>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09"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A7E7C">
        <w:fldChar w:fldCharType="begin"/>
      </w:r>
      <w:r w:rsidR="000A7E7C">
        <w:instrText xml:space="preserve"> REF _Ref440289953 \r \h  \* MERGEFORMAT </w:instrText>
      </w:r>
      <w:r w:rsidR="000A7E7C">
        <w:fldChar w:fldCharType="separate"/>
      </w:r>
      <w:r w:rsidR="005D6BFC" w:rsidRPr="005D6BFC">
        <w:rPr>
          <w:bCs w:val="0"/>
          <w:sz w:val="24"/>
          <w:szCs w:val="24"/>
        </w:rPr>
        <w:t>3.4.1.3</w:t>
      </w:r>
      <w:r w:rsidR="000A7E7C">
        <w:fldChar w:fldCharType="end"/>
      </w:r>
      <w:r w:rsidR="003F5CDB" w:rsidRPr="00382A07">
        <w:rPr>
          <w:bCs w:val="0"/>
          <w:sz w:val="24"/>
          <w:szCs w:val="24"/>
        </w:rPr>
        <w:t>)</w:t>
      </w:r>
      <w:r w:rsidR="00717F60" w:rsidRPr="00382A07">
        <w:rPr>
          <w:bCs w:val="0"/>
          <w:sz w:val="24"/>
          <w:szCs w:val="24"/>
        </w:rPr>
        <w:t>.</w:t>
      </w:r>
      <w:bookmarkEnd w:id="209"/>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10" w:name="_Toc440357094"/>
      <w:bookmarkStart w:id="211" w:name="_Toc440359649"/>
      <w:bookmarkStart w:id="212" w:name="_Toc440632112"/>
      <w:bookmarkStart w:id="213" w:name="_Toc440875933"/>
      <w:bookmarkStart w:id="214" w:name="_Toc441130961"/>
      <w:bookmarkStart w:id="215" w:name="_Toc447269776"/>
      <w:bookmarkStart w:id="216" w:name="_Toc464120598"/>
      <w:bookmarkStart w:id="217" w:name="_Toc466970518"/>
      <w:r w:rsidRPr="00382A07">
        <w:rPr>
          <w:szCs w:val="24"/>
        </w:rPr>
        <w:t xml:space="preserve">Требования к языку </w:t>
      </w:r>
      <w:r w:rsidR="004B5EB3" w:rsidRPr="00382A07">
        <w:rPr>
          <w:szCs w:val="24"/>
        </w:rPr>
        <w:t>Заявк</w:t>
      </w:r>
      <w:r w:rsidRPr="00382A07">
        <w:rPr>
          <w:szCs w:val="24"/>
        </w:rPr>
        <w:t>и</w:t>
      </w:r>
      <w:bookmarkEnd w:id="210"/>
      <w:bookmarkEnd w:id="211"/>
      <w:bookmarkEnd w:id="212"/>
      <w:bookmarkEnd w:id="213"/>
      <w:bookmarkEnd w:id="214"/>
      <w:bookmarkEnd w:id="215"/>
      <w:bookmarkEnd w:id="216"/>
      <w:bookmarkEnd w:id="217"/>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218" w:name="_Toc440357095"/>
      <w:bookmarkStart w:id="219" w:name="_Toc440359650"/>
      <w:bookmarkStart w:id="220" w:name="_Toc440632113"/>
      <w:bookmarkStart w:id="221" w:name="_Toc440875934"/>
      <w:bookmarkStart w:id="222" w:name="_Toc441130962"/>
      <w:bookmarkStart w:id="223" w:name="_Toc447269777"/>
      <w:bookmarkStart w:id="224" w:name="_Toc464120599"/>
      <w:bookmarkStart w:id="225" w:name="_Toc466970519"/>
      <w:r w:rsidRPr="00382A07">
        <w:rPr>
          <w:szCs w:val="24"/>
        </w:rPr>
        <w:lastRenderedPageBreak/>
        <w:t xml:space="preserve">Требования к валюте </w:t>
      </w:r>
      <w:r w:rsidR="004B5EB3" w:rsidRPr="00382A07">
        <w:rPr>
          <w:szCs w:val="24"/>
        </w:rPr>
        <w:t>Заявк</w:t>
      </w:r>
      <w:r w:rsidRPr="00382A07">
        <w:rPr>
          <w:szCs w:val="24"/>
        </w:rPr>
        <w:t>и</w:t>
      </w:r>
      <w:bookmarkEnd w:id="218"/>
      <w:bookmarkEnd w:id="219"/>
      <w:bookmarkEnd w:id="220"/>
      <w:bookmarkEnd w:id="221"/>
      <w:bookmarkEnd w:id="222"/>
      <w:bookmarkEnd w:id="223"/>
      <w:bookmarkEnd w:id="224"/>
      <w:bookmarkEnd w:id="225"/>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226" w:name="_Toc440357096"/>
      <w:bookmarkStart w:id="227" w:name="_Toc440359651"/>
      <w:bookmarkStart w:id="228" w:name="_Toc440632114"/>
      <w:bookmarkStart w:id="229" w:name="_Toc440875935"/>
      <w:bookmarkStart w:id="230" w:name="_Toc441130963"/>
      <w:bookmarkStart w:id="231" w:name="_Toc447269778"/>
      <w:bookmarkStart w:id="232" w:name="_Toc464120600"/>
      <w:bookmarkStart w:id="233" w:name="_Toc466970520"/>
      <w:r w:rsidRPr="00382A07">
        <w:rPr>
          <w:szCs w:val="24"/>
        </w:rPr>
        <w:t xml:space="preserve">Начальная (максимальная) цена </w:t>
      </w:r>
      <w:r w:rsidR="00123C70" w:rsidRPr="00382A07">
        <w:rPr>
          <w:szCs w:val="24"/>
        </w:rPr>
        <w:t>Договор</w:t>
      </w:r>
      <w:r w:rsidRPr="00382A07">
        <w:rPr>
          <w:szCs w:val="24"/>
        </w:rPr>
        <w:t>а</w:t>
      </w:r>
      <w:bookmarkEnd w:id="226"/>
      <w:bookmarkEnd w:id="227"/>
      <w:bookmarkEnd w:id="228"/>
      <w:bookmarkEnd w:id="229"/>
      <w:bookmarkEnd w:id="230"/>
      <w:bookmarkEnd w:id="231"/>
      <w:bookmarkEnd w:id="232"/>
      <w:bookmarkEnd w:id="233"/>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p>
    <w:p w:rsidR="00717F60" w:rsidRPr="00382A07" w:rsidRDefault="0000182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Pr>
          <w:b/>
          <w:sz w:val="24"/>
          <w:szCs w:val="24"/>
        </w:rPr>
        <w:t>3 297 513</w:t>
      </w:r>
      <w:r w:rsidRPr="005708A7">
        <w:rPr>
          <w:sz w:val="24"/>
          <w:szCs w:val="24"/>
        </w:rPr>
        <w:t xml:space="preserve"> (</w:t>
      </w:r>
      <w:r w:rsidRPr="008F5DD4">
        <w:rPr>
          <w:sz w:val="24"/>
          <w:szCs w:val="24"/>
        </w:rPr>
        <w:t>три миллиона двести девяносто семь</w:t>
      </w:r>
      <w:r>
        <w:rPr>
          <w:sz w:val="24"/>
          <w:szCs w:val="24"/>
        </w:rPr>
        <w:t xml:space="preserve"> тысяч пятьсот тринадцать</w:t>
      </w:r>
      <w:r w:rsidRPr="005708A7">
        <w:rPr>
          <w:sz w:val="24"/>
          <w:szCs w:val="24"/>
        </w:rPr>
        <w:t>) рубл</w:t>
      </w:r>
      <w:r>
        <w:rPr>
          <w:sz w:val="24"/>
          <w:szCs w:val="24"/>
        </w:rPr>
        <w:t>ей</w:t>
      </w:r>
      <w:r w:rsidRPr="005708A7">
        <w:rPr>
          <w:sz w:val="24"/>
          <w:szCs w:val="24"/>
        </w:rPr>
        <w:t xml:space="preserve"> 00 копеек РФ, без учета НДС; НДС составляет </w:t>
      </w:r>
      <w:r>
        <w:rPr>
          <w:b/>
          <w:sz w:val="24"/>
          <w:szCs w:val="24"/>
        </w:rPr>
        <w:t>593 552</w:t>
      </w:r>
      <w:r w:rsidRPr="005708A7">
        <w:rPr>
          <w:sz w:val="24"/>
          <w:szCs w:val="24"/>
        </w:rPr>
        <w:t xml:space="preserve"> (</w:t>
      </w:r>
      <w:r w:rsidRPr="008F5DD4">
        <w:rPr>
          <w:sz w:val="24"/>
          <w:szCs w:val="24"/>
        </w:rPr>
        <w:t>пятьсот девяносто три ты</w:t>
      </w:r>
      <w:r>
        <w:rPr>
          <w:sz w:val="24"/>
          <w:szCs w:val="24"/>
        </w:rPr>
        <w:t>сячи пятьсот пятьдесят два</w:t>
      </w:r>
      <w:r w:rsidRPr="005708A7">
        <w:rPr>
          <w:sz w:val="24"/>
          <w:szCs w:val="24"/>
        </w:rPr>
        <w:t>) рубл</w:t>
      </w:r>
      <w:r>
        <w:rPr>
          <w:sz w:val="24"/>
          <w:szCs w:val="24"/>
        </w:rPr>
        <w:t>я</w:t>
      </w:r>
      <w:r w:rsidRPr="005708A7">
        <w:rPr>
          <w:sz w:val="24"/>
          <w:szCs w:val="24"/>
        </w:rPr>
        <w:t xml:space="preserve"> </w:t>
      </w:r>
      <w:r>
        <w:rPr>
          <w:sz w:val="24"/>
          <w:szCs w:val="24"/>
        </w:rPr>
        <w:t>34</w:t>
      </w:r>
      <w:r w:rsidRPr="005708A7">
        <w:rPr>
          <w:sz w:val="24"/>
          <w:szCs w:val="24"/>
        </w:rPr>
        <w:t xml:space="preserve"> копеек РФ; </w:t>
      </w:r>
      <w:r>
        <w:rPr>
          <w:b/>
          <w:sz w:val="24"/>
          <w:szCs w:val="24"/>
        </w:rPr>
        <w:t>3 891 065</w:t>
      </w:r>
      <w:r w:rsidRPr="005708A7">
        <w:rPr>
          <w:sz w:val="24"/>
          <w:szCs w:val="24"/>
        </w:rPr>
        <w:t xml:space="preserve"> (</w:t>
      </w:r>
      <w:r w:rsidRPr="008F5DD4">
        <w:rPr>
          <w:sz w:val="24"/>
          <w:szCs w:val="24"/>
        </w:rPr>
        <w:t>три миллиона восемьсот девяносто од</w:t>
      </w:r>
      <w:r>
        <w:rPr>
          <w:sz w:val="24"/>
          <w:szCs w:val="24"/>
        </w:rPr>
        <w:t>на тысяча шестьдесят пять</w:t>
      </w:r>
      <w:r w:rsidRPr="005708A7">
        <w:rPr>
          <w:sz w:val="24"/>
          <w:szCs w:val="24"/>
        </w:rPr>
        <w:t xml:space="preserve">) рублей </w:t>
      </w:r>
      <w:r>
        <w:rPr>
          <w:sz w:val="24"/>
          <w:szCs w:val="24"/>
        </w:rPr>
        <w:t>34</w:t>
      </w:r>
      <w:r w:rsidRPr="005708A7">
        <w:rPr>
          <w:sz w:val="24"/>
          <w:szCs w:val="24"/>
        </w:rPr>
        <w:t xml:space="preserve"> копеек РФ, с учетом НДС</w:t>
      </w:r>
      <w:r w:rsidR="000A7E7C">
        <w:rPr>
          <w:sz w:val="24"/>
          <w:szCs w:val="24"/>
        </w:rPr>
        <w:t>.</w:t>
      </w:r>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Организатор отклонит Заявку Участника только на том основании, что предложенная Участником цена превышает установленну</w:t>
      </w:r>
      <w:r w:rsidR="00B77958">
        <w:rPr>
          <w:sz w:val="24"/>
          <w:szCs w:val="24"/>
        </w:rPr>
        <w:t>ю начальную (максимальную) цену</w:t>
      </w:r>
      <w:r w:rsidR="004F657D" w:rsidRPr="00382A07">
        <w:rPr>
          <w:bCs w:val="0"/>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A7E7C">
        <w:fldChar w:fldCharType="begin"/>
      </w:r>
      <w:r w:rsidR="000A7E7C">
        <w:instrText xml:space="preserve"> REF _Ref55336310 \r \h  \* MERGEFORMAT </w:instrText>
      </w:r>
      <w:r w:rsidR="000A7E7C">
        <w:fldChar w:fldCharType="separate"/>
      </w:r>
      <w:r w:rsidR="005D6BFC" w:rsidRPr="005D6BFC">
        <w:rPr>
          <w:bCs w:val="0"/>
          <w:sz w:val="24"/>
          <w:szCs w:val="24"/>
        </w:rPr>
        <w:t>5.1</w:t>
      </w:r>
      <w:r w:rsidR="000A7E7C">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A7E7C">
        <w:fldChar w:fldCharType="begin"/>
      </w:r>
      <w:r w:rsidR="000A7E7C">
        <w:instrText xml:space="preserve"> REF _Ref440271072 \r \h  \* MERGEFORMAT </w:instrText>
      </w:r>
      <w:r w:rsidR="000A7E7C">
        <w:fldChar w:fldCharType="separate"/>
      </w:r>
      <w:r w:rsidR="005D6BFC" w:rsidRPr="005D6BFC">
        <w:rPr>
          <w:bCs w:val="0"/>
          <w:sz w:val="24"/>
          <w:szCs w:val="24"/>
        </w:rPr>
        <w:t>5.2</w:t>
      </w:r>
      <w:r w:rsidR="000A7E7C">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A7E7C">
        <w:fldChar w:fldCharType="begin"/>
      </w:r>
      <w:r w:rsidR="000A7E7C">
        <w:instrText xml:space="preserve"> REF _Ref306138385 \r \h  \* MERGEFORMAT </w:instrText>
      </w:r>
      <w:r w:rsidR="000A7E7C">
        <w:fldChar w:fldCharType="separate"/>
      </w:r>
      <w:r w:rsidR="005D6BFC" w:rsidRPr="005D6BFC">
        <w:rPr>
          <w:bCs w:val="0"/>
          <w:sz w:val="24"/>
          <w:szCs w:val="24"/>
        </w:rPr>
        <w:t>3.6.4</w:t>
      </w:r>
      <w:r w:rsidR="000A7E7C">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382A07">
        <w:rPr>
          <w:bCs w:val="0"/>
          <w:sz w:val="24"/>
          <w:szCs w:val="24"/>
        </w:rPr>
        <w:t>.</w:t>
      </w:r>
      <w:proofErr w:type="gramEnd"/>
    </w:p>
    <w:p w:rsidR="002A5B42" w:rsidRPr="00382A07" w:rsidRDefault="00717F60" w:rsidP="00E71A48">
      <w:pPr>
        <w:pStyle w:val="3"/>
        <w:spacing w:line="264" w:lineRule="auto"/>
        <w:rPr>
          <w:szCs w:val="24"/>
        </w:rPr>
      </w:pPr>
      <w:bookmarkStart w:id="234" w:name="_Ref191386407"/>
      <w:bookmarkStart w:id="235" w:name="_Ref191386526"/>
      <w:bookmarkStart w:id="236" w:name="_Toc440357097"/>
      <w:bookmarkStart w:id="237" w:name="_Toc440359652"/>
      <w:bookmarkStart w:id="238" w:name="_Toc440632115"/>
      <w:bookmarkStart w:id="239" w:name="_Toc440875936"/>
      <w:bookmarkStart w:id="240" w:name="_Toc441130964"/>
      <w:bookmarkStart w:id="241" w:name="_Toc447269779"/>
      <w:bookmarkStart w:id="242" w:name="_Toc464120601"/>
      <w:bookmarkStart w:id="243" w:name="_Toc466970521"/>
      <w:bookmarkStart w:id="244" w:name="_Ref303624481"/>
      <w:r w:rsidRPr="00382A07">
        <w:rPr>
          <w:szCs w:val="24"/>
        </w:rPr>
        <w:t xml:space="preserve">Требования к </w:t>
      </w:r>
      <w:r w:rsidR="009C744E" w:rsidRPr="00382A07">
        <w:rPr>
          <w:szCs w:val="24"/>
        </w:rPr>
        <w:t>Участник</w:t>
      </w:r>
      <w:r w:rsidRPr="00382A07">
        <w:rPr>
          <w:szCs w:val="24"/>
        </w:rPr>
        <w:t>у. Подтверждение соответствия предъявляемым требованиям</w:t>
      </w:r>
      <w:bookmarkEnd w:id="234"/>
      <w:bookmarkEnd w:id="235"/>
      <w:bookmarkEnd w:id="236"/>
      <w:bookmarkEnd w:id="237"/>
      <w:bookmarkEnd w:id="238"/>
      <w:bookmarkEnd w:id="239"/>
      <w:bookmarkEnd w:id="240"/>
      <w:bookmarkEnd w:id="241"/>
      <w:bookmarkEnd w:id="242"/>
      <w:bookmarkEnd w:id="243"/>
      <w:r w:rsidRPr="00382A07">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5" w:name="_Ref93090116"/>
      <w:bookmarkStart w:id="246" w:name="_Ref191386482"/>
      <w:bookmarkStart w:id="247" w:name="_Ref440291364"/>
      <w:bookmarkEnd w:id="244"/>
      <w:r w:rsidRPr="00382A07">
        <w:rPr>
          <w:bCs w:val="0"/>
          <w:sz w:val="24"/>
          <w:szCs w:val="24"/>
        </w:rPr>
        <w:t xml:space="preserve">Требования к </w:t>
      </w:r>
      <w:r w:rsidR="009C744E" w:rsidRPr="00382A07">
        <w:rPr>
          <w:bCs w:val="0"/>
          <w:sz w:val="24"/>
          <w:szCs w:val="24"/>
        </w:rPr>
        <w:t>Участник</w:t>
      </w:r>
      <w:r w:rsidRPr="00382A07">
        <w:rPr>
          <w:bCs w:val="0"/>
          <w:sz w:val="24"/>
          <w:szCs w:val="24"/>
        </w:rPr>
        <w:t>ам</w:t>
      </w:r>
      <w:bookmarkEnd w:id="245"/>
      <w:r w:rsidRPr="00382A07">
        <w:rPr>
          <w:bCs w:val="0"/>
          <w:sz w:val="24"/>
          <w:szCs w:val="24"/>
        </w:rPr>
        <w:t>:</w:t>
      </w:r>
      <w:bookmarkStart w:id="248" w:name="_Ref306004833"/>
      <w:bookmarkEnd w:id="246"/>
      <w:r w:rsidR="000F4365" w:rsidRPr="00382A07">
        <w:rPr>
          <w:bCs w:val="0"/>
          <w:sz w:val="24"/>
          <w:szCs w:val="24"/>
        </w:rPr>
        <w:t xml:space="preserve"> у</w:t>
      </w:r>
      <w:r w:rsidRPr="00382A07">
        <w:rPr>
          <w:bCs w:val="0"/>
          <w:sz w:val="24"/>
          <w:szCs w:val="24"/>
        </w:rPr>
        <w:t xml:space="preserve">частвовать в процедуре </w:t>
      </w:r>
      <w:r w:rsidR="009C744E" w:rsidRPr="00382A07">
        <w:rPr>
          <w:bCs w:val="0"/>
          <w:sz w:val="24"/>
          <w:szCs w:val="24"/>
        </w:rPr>
        <w:t>З</w:t>
      </w:r>
      <w:r w:rsidRPr="00382A07">
        <w:rPr>
          <w:bCs w:val="0"/>
          <w:sz w:val="24"/>
          <w:szCs w:val="24"/>
        </w:rPr>
        <w:t xml:space="preserve">апроса предложений может любое юридическое, физическое лицо </w:t>
      </w:r>
      <w:r w:rsidR="00E71628" w:rsidRPr="00382A07">
        <w:rPr>
          <w:bCs w:val="0"/>
          <w:sz w:val="24"/>
          <w:szCs w:val="24"/>
        </w:rPr>
        <w:t>(в т.</w:t>
      </w:r>
      <w:r w:rsidR="003129D4" w:rsidRPr="00382A07">
        <w:rPr>
          <w:bCs w:val="0"/>
          <w:sz w:val="24"/>
          <w:szCs w:val="24"/>
        </w:rPr>
        <w:t xml:space="preserve"> </w:t>
      </w:r>
      <w:r w:rsidR="00E71628" w:rsidRPr="00382A07">
        <w:rPr>
          <w:bCs w:val="0"/>
          <w:sz w:val="24"/>
          <w:szCs w:val="24"/>
        </w:rPr>
        <w:t xml:space="preserve">ч. </w:t>
      </w:r>
      <w:r w:rsidRPr="00382A07">
        <w:rPr>
          <w:bCs w:val="0"/>
          <w:sz w:val="24"/>
          <w:szCs w:val="24"/>
        </w:rPr>
        <w:t>индивидуальный предприниматель</w:t>
      </w:r>
      <w:r w:rsidR="00E71628" w:rsidRPr="00382A07">
        <w:rPr>
          <w:bCs w:val="0"/>
          <w:sz w:val="24"/>
          <w:szCs w:val="24"/>
        </w:rPr>
        <w:t>)</w:t>
      </w:r>
      <w:r w:rsidR="00385CA0">
        <w:rPr>
          <w:bCs w:val="0"/>
          <w:sz w:val="24"/>
          <w:szCs w:val="24"/>
        </w:rPr>
        <w:t xml:space="preserve"> </w:t>
      </w:r>
      <w:r w:rsidR="00385CA0" w:rsidRPr="00385CA0">
        <w:rPr>
          <w:sz w:val="24"/>
          <w:szCs w:val="24"/>
        </w:rPr>
        <w:t>являющееся субъектом малого и среднего предпринимательства</w:t>
      </w:r>
      <w:r w:rsidRPr="00385CA0">
        <w:rPr>
          <w:bCs w:val="0"/>
          <w:sz w:val="24"/>
          <w:szCs w:val="24"/>
        </w:rPr>
        <w:t>.</w:t>
      </w:r>
      <w:r w:rsidRPr="00382A07">
        <w:rPr>
          <w:bCs w:val="0"/>
          <w:sz w:val="24"/>
          <w:szCs w:val="24"/>
        </w:rPr>
        <w:t xml:space="preserve"> </w:t>
      </w:r>
      <w:r w:rsidR="003F330D" w:rsidRPr="00382A07">
        <w:rPr>
          <w:bCs w:val="0"/>
          <w:sz w:val="24"/>
          <w:szCs w:val="24"/>
        </w:rPr>
        <w:t>Привлечение со</w:t>
      </w:r>
      <w:r w:rsidR="00036006" w:rsidRPr="00382A07">
        <w:rPr>
          <w:bCs w:val="0"/>
          <w:sz w:val="24"/>
          <w:szCs w:val="24"/>
        </w:rPr>
        <w:t xml:space="preserve">поставщиков в соответствии с пунктом </w:t>
      </w:r>
      <w:r w:rsidR="000A7E7C">
        <w:fldChar w:fldCharType="begin"/>
      </w:r>
      <w:r w:rsidR="000A7E7C">
        <w:instrText xml:space="preserve"> REF _Ref440271628 \r \h  \* MERGEFORMAT </w:instrText>
      </w:r>
      <w:r w:rsidR="000A7E7C">
        <w:fldChar w:fldCharType="separate"/>
      </w:r>
      <w:r w:rsidR="005D6BFC" w:rsidRPr="005D6BFC">
        <w:rPr>
          <w:bCs w:val="0"/>
          <w:sz w:val="24"/>
          <w:szCs w:val="24"/>
        </w:rPr>
        <w:t>3.3.9</w:t>
      </w:r>
      <w:r w:rsidR="000A7E7C">
        <w:fldChar w:fldCharType="end"/>
      </w:r>
      <w:r w:rsidR="00036006" w:rsidRPr="00382A07">
        <w:rPr>
          <w:bCs w:val="0"/>
          <w:sz w:val="24"/>
          <w:szCs w:val="24"/>
        </w:rPr>
        <w:t xml:space="preserve"> не допускается.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A7E7C">
        <w:fldChar w:fldCharType="begin"/>
      </w:r>
      <w:r w:rsidR="000A7E7C">
        <w:instrText xml:space="preserve"> REF _Ref191386461 \n \h  \* MERGEFORMAT </w:instrText>
      </w:r>
      <w:r w:rsidR="000A7E7C">
        <w:fldChar w:fldCharType="separate"/>
      </w:r>
      <w:r w:rsidR="005D6BFC" w:rsidRPr="005D6BFC">
        <w:rPr>
          <w:bCs w:val="0"/>
          <w:sz w:val="24"/>
          <w:szCs w:val="24"/>
        </w:rPr>
        <w:t>3.3.10</w:t>
      </w:r>
      <w:r w:rsidR="000A7E7C">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w:t>
      </w:r>
      <w:r w:rsidRPr="00382A07">
        <w:rPr>
          <w:sz w:val="24"/>
          <w:szCs w:val="24"/>
        </w:rPr>
        <w:lastRenderedPageBreak/>
        <w:t xml:space="preserve">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247"/>
      <w:bookmarkEnd w:id="248"/>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9"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249"/>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250" w:name="_Ref306032455"/>
      <w:r w:rsidRPr="00382A07">
        <w:rPr>
          <w:bCs w:val="0"/>
          <w:sz w:val="24"/>
          <w:szCs w:val="24"/>
        </w:rPr>
        <w:t xml:space="preserve">должен </w:t>
      </w:r>
      <w:bookmarkStart w:id="251"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250"/>
      <w:bookmarkEnd w:id="251"/>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52"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252"/>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BC19F9">
      <w:pPr>
        <w:widowControl w:val="0"/>
        <w:numPr>
          <w:ilvl w:val="0"/>
          <w:numId w:val="47"/>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5CA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w:t>
      </w:r>
      <w:r w:rsidRPr="00385CA0">
        <w:rPr>
          <w:sz w:val="24"/>
          <w:szCs w:val="24"/>
          <w:lang w:eastAsia="ru-RU"/>
        </w:rPr>
        <w:t xml:space="preserve">Закупочная комиссия отклонит </w:t>
      </w:r>
      <w:r w:rsidR="00C96484" w:rsidRPr="00385CA0">
        <w:rPr>
          <w:sz w:val="24"/>
          <w:szCs w:val="24"/>
          <w:lang w:eastAsia="ru-RU"/>
        </w:rPr>
        <w:t>Заявку</w:t>
      </w:r>
      <w:r w:rsidRPr="00385CA0">
        <w:rPr>
          <w:sz w:val="24"/>
          <w:szCs w:val="24"/>
          <w:lang w:eastAsia="ru-RU"/>
        </w:rPr>
        <w:t xml:space="preserve"> Участника.</w:t>
      </w:r>
    </w:p>
    <w:p w:rsidR="00385CA0" w:rsidRPr="00385CA0" w:rsidRDefault="00385CA0" w:rsidP="00385CA0">
      <w:pPr>
        <w:numPr>
          <w:ilvl w:val="0"/>
          <w:numId w:val="21"/>
        </w:numPr>
        <w:suppressAutoHyphens w:val="0"/>
        <w:spacing w:line="264" w:lineRule="auto"/>
        <w:rPr>
          <w:sz w:val="24"/>
          <w:szCs w:val="24"/>
          <w:lang w:eastAsia="ru-RU"/>
        </w:rPr>
      </w:pPr>
      <w:r w:rsidRPr="00385CA0">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A1402" w:rsidRPr="00382A07" w:rsidRDefault="00DA1402" w:rsidP="00E56A22">
      <w:pPr>
        <w:widowControl w:val="0"/>
        <w:suppressAutoHyphens w:val="0"/>
        <w:spacing w:line="264" w:lineRule="auto"/>
        <w:ind w:left="567" w:firstLine="0"/>
        <w:rPr>
          <w:sz w:val="24"/>
          <w:szCs w:val="24"/>
        </w:rPr>
      </w:pPr>
      <w:bookmarkStart w:id="253"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w:t>
      </w:r>
      <w:r w:rsidRPr="00382A07">
        <w:rPr>
          <w:sz w:val="24"/>
          <w:szCs w:val="24"/>
        </w:rPr>
        <w:lastRenderedPageBreak/>
        <w:t xml:space="preserve">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254"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A7E7C">
        <w:fldChar w:fldCharType="begin"/>
      </w:r>
      <w:r w:rsidR="000A7E7C">
        <w:instrText xml:space="preserve"> REF _Ref440291364 \r \h  \* MERGEFORMAT </w:instrText>
      </w:r>
      <w:r w:rsidR="000A7E7C">
        <w:fldChar w:fldCharType="separate"/>
      </w:r>
      <w:r w:rsidR="005D6BFC" w:rsidRPr="005D6BFC">
        <w:rPr>
          <w:sz w:val="24"/>
          <w:szCs w:val="24"/>
        </w:rPr>
        <w:t>3.3.8.1</w:t>
      </w:r>
      <w:r w:rsidR="000A7E7C">
        <w:fldChar w:fldCharType="end"/>
      </w:r>
      <w:r w:rsidRPr="00382A07">
        <w:rPr>
          <w:sz w:val="24"/>
          <w:szCs w:val="24"/>
        </w:rPr>
        <w:t>-</w:t>
      </w:r>
      <w:r w:rsidR="000A7E7C">
        <w:fldChar w:fldCharType="begin"/>
      </w:r>
      <w:r w:rsidR="000A7E7C">
        <w:instrText xml:space="preserve"> REF _Ref303669127 \r \h  \* MERGEFORMAT </w:instrText>
      </w:r>
      <w:r w:rsidR="000A7E7C">
        <w:fldChar w:fldCharType="separate"/>
      </w:r>
      <w:r w:rsidR="005D6BFC" w:rsidRPr="005D6BFC">
        <w:rPr>
          <w:sz w:val="24"/>
          <w:szCs w:val="24"/>
        </w:rPr>
        <w:t>3.3.8.2</w:t>
      </w:r>
      <w:r w:rsidR="000A7E7C">
        <w:fldChar w:fldCharType="end"/>
      </w:r>
      <w:r w:rsidR="00717F60" w:rsidRPr="00382A07">
        <w:rPr>
          <w:bCs w:val="0"/>
          <w:sz w:val="24"/>
          <w:szCs w:val="24"/>
        </w:rPr>
        <w:t>:</w:t>
      </w:r>
      <w:bookmarkEnd w:id="253"/>
      <w:bookmarkEnd w:id="254"/>
      <w:r w:rsidR="005B074F" w:rsidRPr="00382A07">
        <w:rPr>
          <w:bCs w:val="0"/>
          <w:sz w:val="24"/>
          <w:szCs w:val="24"/>
        </w:rPr>
        <w:t xml:space="preserve"> </w:t>
      </w:r>
    </w:p>
    <w:p w:rsidR="00553A57" w:rsidRPr="00382A07" w:rsidRDefault="009146DD" w:rsidP="00BC19F9">
      <w:pPr>
        <w:widowControl w:val="0"/>
        <w:numPr>
          <w:ilvl w:val="0"/>
          <w:numId w:val="48"/>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BC19F9">
      <w:pPr>
        <w:widowControl w:val="0"/>
        <w:numPr>
          <w:ilvl w:val="0"/>
          <w:numId w:val="48"/>
        </w:numPr>
        <w:tabs>
          <w:tab w:val="left" w:pos="1260"/>
        </w:tabs>
        <w:autoSpaceDE w:val="0"/>
        <w:spacing w:line="264" w:lineRule="auto"/>
        <w:ind w:left="1276"/>
        <w:rPr>
          <w:sz w:val="24"/>
          <w:szCs w:val="24"/>
        </w:rPr>
      </w:pPr>
      <w:bookmarkStart w:id="255"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255"/>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A7E7C">
        <w:fldChar w:fldCharType="begin"/>
      </w:r>
      <w:r w:rsidR="000A7E7C">
        <w:instrText xml:space="preserve"> REF _Ref440271993 \r \h  \* MERGEFORMAT </w:instrText>
      </w:r>
      <w:r w:rsidR="000A7E7C">
        <w:fldChar w:fldCharType="separate"/>
      </w:r>
      <w:r w:rsidR="005D6BFC" w:rsidRPr="005D6BFC">
        <w:rPr>
          <w:sz w:val="24"/>
          <w:szCs w:val="24"/>
        </w:rPr>
        <w:t>5.9</w:t>
      </w:r>
      <w:r w:rsidR="000A7E7C">
        <w:fldChar w:fldCharType="end"/>
      </w:r>
      <w:r w:rsidR="00A600E3" w:rsidRPr="00382A07">
        <w:rPr>
          <w:sz w:val="24"/>
          <w:szCs w:val="24"/>
        </w:rPr>
        <w:t>)</w:t>
      </w:r>
      <w:r w:rsidR="00F82225"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bookmarkStart w:id="256"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A7E7C">
        <w:fldChar w:fldCharType="begin"/>
      </w:r>
      <w:r w:rsidR="000A7E7C">
        <w:instrText xml:space="preserve"> REF _Ref440271964 \r \h  \* MERGEFORMAT </w:instrText>
      </w:r>
      <w:r w:rsidR="000A7E7C">
        <w:fldChar w:fldCharType="separate"/>
      </w:r>
      <w:r w:rsidR="005D6BFC" w:rsidRPr="005D6BFC">
        <w:rPr>
          <w:sz w:val="24"/>
          <w:szCs w:val="24"/>
        </w:rPr>
        <w:t>5.1.3</w:t>
      </w:r>
      <w:r w:rsidR="000A7E7C">
        <w:fldChar w:fldCharType="end"/>
      </w:r>
      <w:r w:rsidR="00A600E3" w:rsidRPr="00382A07">
        <w:rPr>
          <w:sz w:val="24"/>
          <w:szCs w:val="24"/>
        </w:rPr>
        <w:t>)</w:t>
      </w:r>
      <w:r w:rsidRPr="00382A07">
        <w:rPr>
          <w:sz w:val="24"/>
          <w:szCs w:val="24"/>
        </w:rPr>
        <w:t>;</w:t>
      </w:r>
      <w:bookmarkEnd w:id="256"/>
    </w:p>
    <w:p w:rsidR="009948B4" w:rsidRPr="00382A07" w:rsidRDefault="009948B4"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A7E7C">
        <w:fldChar w:fldCharType="begin"/>
      </w:r>
      <w:r w:rsidR="000A7E7C">
        <w:instrText xml:space="preserve"> REF _Ref440272035 \r \h  \* MERGEFORMAT </w:instrText>
      </w:r>
      <w:r w:rsidR="000A7E7C">
        <w:fldChar w:fldCharType="separate"/>
      </w:r>
      <w:r w:rsidR="005D6BFC" w:rsidRPr="005D6BFC">
        <w:rPr>
          <w:sz w:val="24"/>
          <w:szCs w:val="24"/>
        </w:rPr>
        <w:t>5.10</w:t>
      </w:r>
      <w:r w:rsidR="000A7E7C">
        <w:fldChar w:fldCharType="end"/>
      </w:r>
      <w:r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A7E7C">
        <w:fldChar w:fldCharType="begin"/>
      </w:r>
      <w:r w:rsidR="000A7E7C">
        <w:instrText xml:space="preserve"> REF _Ref440272051 \r \h  \* MERGEFORMAT </w:instrText>
      </w:r>
      <w:r w:rsidR="000A7E7C">
        <w:fldChar w:fldCharType="separate"/>
      </w:r>
      <w:r w:rsidR="005D6BFC" w:rsidRPr="005D6BFC">
        <w:rPr>
          <w:sz w:val="24"/>
          <w:szCs w:val="24"/>
        </w:rPr>
        <w:t>5.11</w:t>
      </w:r>
      <w:r w:rsidR="000A7E7C">
        <w:fldChar w:fldCharType="end"/>
      </w:r>
      <w:r w:rsidR="00A600E3" w:rsidRPr="00382A07">
        <w:rPr>
          <w:sz w:val="24"/>
          <w:szCs w:val="24"/>
        </w:rPr>
        <w:t>)</w:t>
      </w:r>
      <w:r w:rsidRPr="00382A07">
        <w:rPr>
          <w:sz w:val="24"/>
          <w:szCs w:val="24"/>
        </w:rPr>
        <w:t>;</w:t>
      </w:r>
    </w:p>
    <w:p w:rsidR="00F82225" w:rsidRPr="00382A07" w:rsidRDefault="00BE3785" w:rsidP="00BC19F9">
      <w:pPr>
        <w:widowControl w:val="0"/>
        <w:numPr>
          <w:ilvl w:val="0"/>
          <w:numId w:val="48"/>
        </w:numPr>
        <w:tabs>
          <w:tab w:val="left" w:pos="1260"/>
        </w:tabs>
        <w:autoSpaceDE w:val="0"/>
        <w:spacing w:line="264" w:lineRule="auto"/>
        <w:ind w:left="1276"/>
        <w:rPr>
          <w:sz w:val="24"/>
          <w:szCs w:val="24"/>
        </w:rPr>
      </w:pPr>
      <w:proofErr w:type="gramStart"/>
      <w:r w:rsidRPr="00382A07">
        <w:rPr>
          <w:sz w:val="24"/>
          <w:szCs w:val="24"/>
        </w:rPr>
        <w:lastRenderedPageBreak/>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BC19F9">
      <w:pPr>
        <w:widowControl w:val="0"/>
        <w:numPr>
          <w:ilvl w:val="0"/>
          <w:numId w:val="48"/>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BC19F9">
      <w:pPr>
        <w:widowControl w:val="0"/>
        <w:numPr>
          <w:ilvl w:val="0"/>
          <w:numId w:val="48"/>
        </w:numPr>
        <w:tabs>
          <w:tab w:val="left" w:pos="1260"/>
        </w:tabs>
        <w:autoSpaceDE w:val="0"/>
        <w:spacing w:line="264" w:lineRule="auto"/>
        <w:ind w:left="1276"/>
        <w:rPr>
          <w:sz w:val="24"/>
          <w:szCs w:val="24"/>
        </w:rPr>
      </w:pPr>
      <w:bookmarkStart w:id="257"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 xml:space="preserve">по форме и в соответствии с инструкциями, </w:t>
      </w:r>
      <w:r w:rsidR="00A154B7" w:rsidRPr="00382A07">
        <w:rPr>
          <w:bCs w:val="0"/>
          <w:sz w:val="24"/>
          <w:szCs w:val="24"/>
        </w:rPr>
        <w:lastRenderedPageBreak/>
        <w:t>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A7E7C">
        <w:fldChar w:fldCharType="begin"/>
      </w:r>
      <w:r w:rsidR="000A7E7C">
        <w:instrText xml:space="preserve"> REF _Ref440272119 \r \h  \* MERGEFORMAT </w:instrText>
      </w:r>
      <w:r w:rsidR="000A7E7C">
        <w:fldChar w:fldCharType="separate"/>
      </w:r>
      <w:r w:rsidR="005D6BFC" w:rsidRPr="005D6BFC">
        <w:rPr>
          <w:sz w:val="24"/>
          <w:szCs w:val="24"/>
        </w:rPr>
        <w:t>5.6.1</w:t>
      </w:r>
      <w:r w:rsidR="000A7E7C">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257"/>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bookmarkStart w:id="258"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0A7E7C">
        <w:fldChar w:fldCharType="begin"/>
      </w:r>
      <w:r w:rsidR="000A7E7C">
        <w:instrText xml:space="preserve"> REF _Ref440272147 \r \h  \* MERGEFORMAT </w:instrText>
      </w:r>
      <w:r w:rsidR="000A7E7C">
        <w:fldChar w:fldCharType="separate"/>
      </w:r>
      <w:r w:rsidR="005D6BFC" w:rsidRPr="005D6BFC">
        <w:rPr>
          <w:sz w:val="24"/>
          <w:szCs w:val="24"/>
        </w:rPr>
        <w:t>5.6.2</w:t>
      </w:r>
      <w:r w:rsidR="000A7E7C">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258"/>
    </w:p>
    <w:p w:rsidR="00920CB0" w:rsidRPr="00382A07" w:rsidRDefault="00363775" w:rsidP="00BC19F9">
      <w:pPr>
        <w:widowControl w:val="0"/>
        <w:numPr>
          <w:ilvl w:val="0"/>
          <w:numId w:val="48"/>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A7E7C">
        <w:fldChar w:fldCharType="begin"/>
      </w:r>
      <w:r w:rsidR="000A7E7C">
        <w:instrText xml:space="preserve"> REF _Ref449017073 \r \h  \* MERGEFORMAT </w:instrText>
      </w:r>
      <w:r w:rsidR="000A7E7C">
        <w:fldChar w:fldCharType="separate"/>
      </w:r>
      <w:r w:rsidR="005D6BFC" w:rsidRPr="005D6BFC">
        <w:rPr>
          <w:sz w:val="24"/>
          <w:szCs w:val="24"/>
        </w:rPr>
        <w:t>5.7</w:t>
      </w:r>
      <w:r w:rsidR="000A7E7C">
        <w:fldChar w:fldCharType="end"/>
      </w:r>
      <w:r w:rsidR="009948B4" w:rsidRPr="00382A07">
        <w:rPr>
          <w:sz w:val="24"/>
          <w:szCs w:val="24"/>
        </w:rPr>
        <w:t>)</w:t>
      </w:r>
      <w:r w:rsidR="00920CB0" w:rsidRPr="00382A07">
        <w:rPr>
          <w:sz w:val="24"/>
          <w:szCs w:val="24"/>
        </w:rPr>
        <w:t>;</w:t>
      </w:r>
    </w:p>
    <w:p w:rsidR="007705A5" w:rsidRPr="00382A07" w:rsidRDefault="00DA1402"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A7E7C">
        <w:fldChar w:fldCharType="begin"/>
      </w:r>
      <w:r w:rsidR="000A7E7C">
        <w:instrText xml:space="preserve"> REF _Ref55336398 \r \h  \* MERGEFORMAT </w:instrText>
      </w:r>
      <w:r w:rsidR="000A7E7C">
        <w:fldChar w:fldCharType="separate"/>
      </w:r>
      <w:r w:rsidR="005D6BFC" w:rsidRPr="005D6BFC">
        <w:rPr>
          <w:sz w:val="24"/>
          <w:szCs w:val="24"/>
        </w:rPr>
        <w:t>5.8</w:t>
      </w:r>
      <w:r w:rsidR="000A7E7C">
        <w:fldChar w:fldCharType="end"/>
      </w:r>
      <w:r w:rsidR="007705A5" w:rsidRPr="00382A07">
        <w:rPr>
          <w:sz w:val="24"/>
          <w:szCs w:val="24"/>
        </w:rPr>
        <w:t>);</w:t>
      </w:r>
    </w:p>
    <w:p w:rsidR="00920CB0" w:rsidRPr="00DB5A15" w:rsidRDefault="00920CB0" w:rsidP="00BC19F9">
      <w:pPr>
        <w:widowControl w:val="0"/>
        <w:numPr>
          <w:ilvl w:val="0"/>
          <w:numId w:val="48"/>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BC19F9">
      <w:pPr>
        <w:widowControl w:val="0"/>
        <w:numPr>
          <w:ilvl w:val="0"/>
          <w:numId w:val="48"/>
        </w:numPr>
        <w:tabs>
          <w:tab w:val="left" w:pos="1260"/>
        </w:tabs>
        <w:autoSpaceDE w:val="0"/>
        <w:spacing w:line="264" w:lineRule="auto"/>
        <w:ind w:left="1276"/>
        <w:rPr>
          <w:sz w:val="24"/>
          <w:szCs w:val="24"/>
        </w:rPr>
      </w:pPr>
      <w:bookmarkStart w:id="259"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A7E7C">
        <w:fldChar w:fldCharType="begin"/>
      </w:r>
      <w:r w:rsidR="000A7E7C">
        <w:instrText xml:space="preserve"> REF _Ref440272256 \r \h  \* MERGEFORMAT </w:instrText>
      </w:r>
      <w:r w:rsidR="000A7E7C">
        <w:fldChar w:fldCharType="separate"/>
      </w:r>
      <w:r w:rsidR="005D6BFC" w:rsidRPr="005D6BFC">
        <w:rPr>
          <w:sz w:val="24"/>
          <w:szCs w:val="24"/>
        </w:rPr>
        <w:t>5.12</w:t>
      </w:r>
      <w:r w:rsidR="000A7E7C">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259"/>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A7E7C">
        <w:fldChar w:fldCharType="begin"/>
      </w:r>
      <w:r w:rsidR="000A7E7C">
        <w:instrText xml:space="preserve"> REF _Ref440272274 \r \h  \* MERGEFORMAT </w:instrText>
      </w:r>
      <w:r w:rsidR="000A7E7C">
        <w:fldChar w:fldCharType="separate"/>
      </w:r>
      <w:r w:rsidR="005D6BFC" w:rsidRPr="005D6BFC">
        <w:rPr>
          <w:sz w:val="24"/>
          <w:szCs w:val="24"/>
        </w:rPr>
        <w:t>5.14</w:t>
      </w:r>
      <w:r w:rsidR="000A7E7C">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BC19F9">
      <w:pPr>
        <w:widowControl w:val="0"/>
        <w:numPr>
          <w:ilvl w:val="0"/>
          <w:numId w:val="48"/>
        </w:numPr>
        <w:tabs>
          <w:tab w:val="left" w:pos="1260"/>
        </w:tabs>
        <w:autoSpaceDE w:val="0"/>
        <w:spacing w:line="264" w:lineRule="auto"/>
        <w:ind w:left="1276"/>
        <w:rPr>
          <w:sz w:val="24"/>
          <w:szCs w:val="24"/>
        </w:rPr>
      </w:pPr>
      <w:bookmarkStart w:id="260"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260"/>
    </w:p>
    <w:p w:rsidR="00BD40A3" w:rsidRPr="00382A07" w:rsidRDefault="00DA1402" w:rsidP="00BC19F9">
      <w:pPr>
        <w:widowControl w:val="0"/>
        <w:numPr>
          <w:ilvl w:val="0"/>
          <w:numId w:val="48"/>
        </w:numPr>
        <w:tabs>
          <w:tab w:val="left" w:pos="1260"/>
        </w:tabs>
        <w:autoSpaceDE w:val="0"/>
        <w:spacing w:line="264" w:lineRule="auto"/>
        <w:ind w:left="1276"/>
        <w:rPr>
          <w:sz w:val="24"/>
          <w:szCs w:val="24"/>
        </w:rPr>
      </w:pPr>
      <w:proofErr w:type="gramStart"/>
      <w:r w:rsidRPr="00382A07">
        <w:rPr>
          <w:sz w:val="24"/>
          <w:szCs w:val="24"/>
        </w:rPr>
        <w:lastRenderedPageBreak/>
        <w:t xml:space="preserve">Копию (выписку </w:t>
      </w:r>
      <w:r w:rsidR="00BD40A3" w:rsidRPr="00382A07">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382A07" w:rsidRDefault="00920CB0"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Иные документы, которые</w:t>
      </w:r>
      <w:r w:rsidR="007705A5" w:rsidRPr="00382A07">
        <w:rPr>
          <w:sz w:val="24"/>
          <w:szCs w:val="24"/>
        </w:rPr>
        <w:t>,</w:t>
      </w:r>
      <w:r w:rsidRPr="00382A07">
        <w:rPr>
          <w:sz w:val="24"/>
          <w:szCs w:val="24"/>
        </w:rPr>
        <w:t xml:space="preserve"> по мнению Участника</w:t>
      </w:r>
      <w:r w:rsidR="007705A5" w:rsidRPr="00382A07">
        <w:rPr>
          <w:sz w:val="24"/>
          <w:szCs w:val="24"/>
        </w:rPr>
        <w:t>,</w:t>
      </w:r>
      <w:r w:rsidRPr="00382A07">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вправе отклонить </w:t>
      </w:r>
      <w:r w:rsidR="007B6A8B" w:rsidRPr="00382A07">
        <w:rPr>
          <w:bCs w:val="0"/>
          <w:sz w:val="24"/>
          <w:szCs w:val="24"/>
        </w:rPr>
        <w:t>Заявку</w:t>
      </w:r>
      <w:r w:rsidRPr="00382A07">
        <w:rPr>
          <w:bCs w:val="0"/>
          <w:sz w:val="24"/>
          <w:szCs w:val="24"/>
        </w:rPr>
        <w:t xml:space="preserve"> </w:t>
      </w:r>
      <w:r w:rsidR="00B20653" w:rsidRPr="00382A07">
        <w:rPr>
          <w:bCs w:val="0"/>
          <w:sz w:val="24"/>
          <w:szCs w:val="24"/>
        </w:rPr>
        <w:t>Участника</w:t>
      </w:r>
      <w:r w:rsidRPr="00382A07">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B77958" w:rsidRPr="00B77958" w:rsidRDefault="00680B79" w:rsidP="00B77958">
      <w:pPr>
        <w:pStyle w:val="aff6"/>
        <w:numPr>
          <w:ilvl w:val="0"/>
          <w:numId w:val="0"/>
        </w:numPr>
        <w:spacing w:line="240" w:lineRule="auto"/>
        <w:ind w:left="1134"/>
        <w:rPr>
          <w:sz w:val="24"/>
          <w:szCs w:val="24"/>
        </w:rPr>
      </w:pPr>
      <w:r w:rsidRPr="00382A07">
        <w:rPr>
          <w:sz w:val="24"/>
          <w:szCs w:val="24"/>
        </w:rPr>
        <w:t xml:space="preserve">- иные существенные нарушения условий </w:t>
      </w:r>
      <w:r w:rsidR="00B77958">
        <w:rPr>
          <w:sz w:val="24"/>
          <w:szCs w:val="24"/>
        </w:rPr>
        <w:t>заключенных договоров поставок.</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261"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261"/>
    </w:p>
    <w:p w:rsidR="00717F60" w:rsidRPr="00382A07" w:rsidRDefault="00717F60" w:rsidP="00E71A48">
      <w:pPr>
        <w:pStyle w:val="3"/>
        <w:spacing w:line="264" w:lineRule="auto"/>
        <w:rPr>
          <w:szCs w:val="24"/>
        </w:rPr>
      </w:pPr>
      <w:bookmarkStart w:id="262" w:name="_Ref191386451"/>
      <w:bookmarkStart w:id="263" w:name="_Ref440271628"/>
      <w:bookmarkStart w:id="264" w:name="_Toc440357098"/>
      <w:bookmarkStart w:id="265" w:name="_Toc440359653"/>
      <w:bookmarkStart w:id="266" w:name="_Toc440632116"/>
      <w:bookmarkStart w:id="267" w:name="_Toc440875937"/>
      <w:bookmarkStart w:id="268" w:name="_Toc441130965"/>
      <w:bookmarkStart w:id="269" w:name="_Toc447269780"/>
      <w:bookmarkStart w:id="270" w:name="_Toc464120602"/>
      <w:bookmarkStart w:id="271" w:name="_Toc466970522"/>
      <w:r w:rsidRPr="00382A07">
        <w:rPr>
          <w:szCs w:val="24"/>
        </w:rPr>
        <w:t xml:space="preserve">Привлечение </w:t>
      </w:r>
      <w:bookmarkEnd w:id="262"/>
      <w:r w:rsidR="005B074F" w:rsidRPr="00382A07">
        <w:rPr>
          <w:szCs w:val="24"/>
        </w:rPr>
        <w:t>сопоставщиков</w:t>
      </w:r>
      <w:bookmarkEnd w:id="263"/>
      <w:bookmarkEnd w:id="264"/>
      <w:bookmarkEnd w:id="265"/>
      <w:bookmarkEnd w:id="266"/>
      <w:bookmarkEnd w:id="267"/>
      <w:bookmarkEnd w:id="268"/>
      <w:bookmarkEnd w:id="269"/>
      <w:bookmarkEnd w:id="270"/>
      <w:bookmarkEnd w:id="271"/>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272" w:name="_Ref191386461"/>
      <w:bookmarkStart w:id="273" w:name="_Toc440357099"/>
      <w:bookmarkStart w:id="274" w:name="_Toc440359654"/>
      <w:bookmarkStart w:id="275" w:name="_Toc440632117"/>
      <w:bookmarkStart w:id="276" w:name="_Toc440875938"/>
      <w:bookmarkStart w:id="277" w:name="_Toc441130966"/>
      <w:bookmarkStart w:id="278" w:name="_Toc447269781"/>
      <w:bookmarkStart w:id="279" w:name="_Toc464120603"/>
      <w:bookmarkStart w:id="280" w:name="_Toc46697052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272"/>
      <w:bookmarkEnd w:id="273"/>
      <w:bookmarkEnd w:id="274"/>
      <w:bookmarkEnd w:id="275"/>
      <w:bookmarkEnd w:id="276"/>
      <w:bookmarkEnd w:id="277"/>
      <w:bookmarkEnd w:id="278"/>
      <w:bookmarkEnd w:id="279"/>
      <w:bookmarkEnd w:id="280"/>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В запросе предложений могут участвовать не только юридические лица </w:t>
      </w:r>
      <w:r w:rsidRPr="00382A07">
        <w:rPr>
          <w:bCs w:val="0"/>
          <w:sz w:val="24"/>
          <w:szCs w:val="24"/>
        </w:rPr>
        <w:lastRenderedPageBreak/>
        <w:t>или индивидуальные предприниматели самостоятельно (п.</w:t>
      </w:r>
      <w:r w:rsidR="009C744E" w:rsidRPr="00382A07" w:rsidDel="009C744E">
        <w:rPr>
          <w:bCs w:val="0"/>
          <w:sz w:val="24"/>
          <w:szCs w:val="24"/>
        </w:rPr>
        <w:t xml:space="preserve"> </w:t>
      </w:r>
      <w:r w:rsidR="000A7E7C">
        <w:fldChar w:fldCharType="begin"/>
      </w:r>
      <w:r w:rsidR="000A7E7C">
        <w:instrText xml:space="preserve"> REF _Ref191386482 \r \h  \* MERGEFORMAT </w:instrText>
      </w:r>
      <w:r w:rsidR="000A7E7C">
        <w:fldChar w:fldCharType="separate"/>
      </w:r>
      <w:r w:rsidR="005D6BFC" w:rsidRPr="005D6BFC">
        <w:rPr>
          <w:bCs w:val="0"/>
          <w:sz w:val="24"/>
          <w:szCs w:val="24"/>
        </w:rPr>
        <w:t>3.3.8.1</w:t>
      </w:r>
      <w:r w:rsidR="000A7E7C">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A7E7C">
        <w:fldChar w:fldCharType="begin"/>
      </w:r>
      <w:r w:rsidR="000A7E7C">
        <w:instrText xml:space="preserve"> REF _Ref191386407 \r \h  \* MERGEFORMAT </w:instrText>
      </w:r>
      <w:r w:rsidR="000A7E7C">
        <w:fldChar w:fldCharType="separate"/>
      </w:r>
      <w:r w:rsidR="005D6BFC" w:rsidRPr="005D6BFC">
        <w:rPr>
          <w:bCs w:val="0"/>
          <w:sz w:val="24"/>
          <w:szCs w:val="24"/>
        </w:rPr>
        <w:t>3.3.8</w:t>
      </w:r>
      <w:r w:rsidR="000A7E7C">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 xml:space="preserve">окументации, изложенным в п. </w:t>
      </w:r>
      <w:r w:rsidR="000A7E7C">
        <w:fldChar w:fldCharType="begin"/>
      </w:r>
      <w:r w:rsidR="000A7E7C">
        <w:instrText xml:space="preserve"> REF _Ref440291364 \r \h  \* MERGEFORMAT </w:instrText>
      </w:r>
      <w:r w:rsidR="000A7E7C">
        <w:fldChar w:fldCharType="separate"/>
      </w:r>
      <w:r w:rsidR="005D6BFC" w:rsidRPr="005D6BFC">
        <w:rPr>
          <w:bCs w:val="0"/>
          <w:sz w:val="24"/>
          <w:szCs w:val="24"/>
        </w:rPr>
        <w:t>3.3.8.1</w:t>
      </w:r>
      <w:r w:rsidR="000A7E7C">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81"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281"/>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82"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282"/>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83" w:name="_Ref307563262"/>
      <w:r w:rsidRPr="00382A07">
        <w:rPr>
          <w:bCs w:val="0"/>
          <w:sz w:val="24"/>
          <w:szCs w:val="24"/>
        </w:rPr>
        <w:t>соглашение не должно изменяться без одобрения Организатора запроса предложений и Заказчика.</w:t>
      </w:r>
      <w:bookmarkEnd w:id="283"/>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A7E7C">
        <w:fldChar w:fldCharType="begin"/>
      </w:r>
      <w:r w:rsidR="000A7E7C">
        <w:instrText xml:space="preserve"> REF _Ref307563248 \r \h  \* MERGEFORMAT </w:instrText>
      </w:r>
      <w:r w:rsidR="000A7E7C">
        <w:fldChar w:fldCharType="separate"/>
      </w:r>
      <w:r w:rsidR="005D6BFC" w:rsidRPr="005D6BFC">
        <w:rPr>
          <w:bCs w:val="0"/>
          <w:sz w:val="24"/>
          <w:szCs w:val="24"/>
          <w:lang w:val="en-US"/>
        </w:rPr>
        <w:t>a</w:t>
      </w:r>
      <w:r w:rsidR="005D6BFC" w:rsidRPr="005D6BFC">
        <w:rPr>
          <w:bCs w:val="0"/>
          <w:sz w:val="24"/>
          <w:szCs w:val="24"/>
        </w:rPr>
        <w:t>)</w:t>
      </w:r>
      <w:r w:rsidR="000A7E7C">
        <w:fldChar w:fldCharType="end"/>
      </w:r>
      <w:r w:rsidRPr="00382A07">
        <w:rPr>
          <w:bCs w:val="0"/>
          <w:sz w:val="24"/>
          <w:szCs w:val="24"/>
        </w:rPr>
        <w:t xml:space="preserve">- </w:t>
      </w:r>
      <w:r w:rsidR="000A7E7C">
        <w:fldChar w:fldCharType="begin"/>
      </w:r>
      <w:r w:rsidR="000A7E7C">
        <w:instrText xml:space="preserve"> REF _Ref307563262 \r \h  \* MERGEFORMAT </w:instrText>
      </w:r>
      <w:r w:rsidR="000A7E7C">
        <w:fldChar w:fldCharType="separate"/>
      </w:r>
      <w:r w:rsidR="005D6BFC" w:rsidRPr="005D6BFC">
        <w:rPr>
          <w:bCs w:val="0"/>
          <w:sz w:val="24"/>
          <w:szCs w:val="24"/>
          <w:lang w:val="en-US"/>
        </w:rPr>
        <w:t>g</w:t>
      </w:r>
      <w:r w:rsidR="005D6BFC" w:rsidRPr="005D6BFC">
        <w:rPr>
          <w:bCs w:val="0"/>
          <w:sz w:val="24"/>
          <w:szCs w:val="24"/>
        </w:rPr>
        <w:t>)</w:t>
      </w:r>
      <w:r w:rsidR="000A7E7C">
        <w:fldChar w:fldCharType="end"/>
      </w:r>
      <w:r w:rsidRPr="00382A07">
        <w:rPr>
          <w:bCs w:val="0"/>
          <w:sz w:val="24"/>
          <w:szCs w:val="24"/>
        </w:rPr>
        <w:t xml:space="preserve">п. </w:t>
      </w:r>
      <w:r w:rsidR="000A7E7C">
        <w:fldChar w:fldCharType="begin"/>
      </w:r>
      <w:r w:rsidR="000A7E7C">
        <w:instrText xml:space="preserve"> REF _Ref306032591 \r \h  \* MERGEFORMAT </w:instrText>
      </w:r>
      <w:r w:rsidR="000A7E7C">
        <w:fldChar w:fldCharType="separate"/>
      </w:r>
      <w:r w:rsidR="005D6BFC" w:rsidRPr="005D6BFC">
        <w:rPr>
          <w:bCs w:val="0"/>
          <w:sz w:val="24"/>
          <w:szCs w:val="24"/>
        </w:rPr>
        <w:t>3.3.10.4</w:t>
      </w:r>
      <w:r w:rsidR="000A7E7C">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284"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 xml:space="preserve">у </w:t>
      </w:r>
      <w:r w:rsidRPr="00382A07">
        <w:rPr>
          <w:bCs w:val="0"/>
          <w:sz w:val="24"/>
          <w:szCs w:val="24"/>
        </w:rPr>
        <w:lastRenderedPageBreak/>
        <w:t>с учетом следующих дополнительных требований:</w:t>
      </w:r>
      <w:bookmarkEnd w:id="284"/>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A7E7C">
        <w:fldChar w:fldCharType="begin"/>
      </w:r>
      <w:r w:rsidR="000A7E7C">
        <w:instrText xml:space="preserve"> REF _Ref303669127 \r \h  \* MERGEFORMAT </w:instrText>
      </w:r>
      <w:r w:rsidR="000A7E7C">
        <w:fldChar w:fldCharType="separate"/>
      </w:r>
      <w:r w:rsidR="005D6BFC" w:rsidRPr="005D6BFC">
        <w:rPr>
          <w:bCs w:val="0"/>
          <w:sz w:val="24"/>
          <w:szCs w:val="24"/>
        </w:rPr>
        <w:t>3.3.8.2</w:t>
      </w:r>
      <w:r w:rsidR="000A7E7C">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A7E7C">
        <w:fldChar w:fldCharType="begin"/>
      </w:r>
      <w:r w:rsidR="000A7E7C">
        <w:instrText xml:space="preserve"> REF _Ref442188512 \r \h  \* MERGEFORMAT </w:instrText>
      </w:r>
      <w:r w:rsidR="000A7E7C">
        <w:fldChar w:fldCharType="separate"/>
      </w:r>
      <w:r w:rsidR="005D6BFC" w:rsidRPr="005D6BFC">
        <w:rPr>
          <w:sz w:val="24"/>
          <w:szCs w:val="24"/>
        </w:rPr>
        <w:t>с)</w:t>
      </w:r>
      <w:r w:rsidR="000A7E7C">
        <w:fldChar w:fldCharType="end"/>
      </w:r>
      <w:r w:rsidR="008941A2" w:rsidRPr="00382A07">
        <w:rPr>
          <w:sz w:val="24"/>
          <w:szCs w:val="24"/>
        </w:rPr>
        <w:t xml:space="preserve"> и </w:t>
      </w:r>
      <w:r w:rsidR="0079480A">
        <w:fldChar w:fldCharType="begin"/>
      </w:r>
      <w:r w:rsidR="0079480A">
        <w:instrText xml:space="preserve"> REF _Ref464462966 \r \h  \* MERGEFORMAT </w:instrText>
      </w:r>
      <w:r w:rsidR="0079480A">
        <w:fldChar w:fldCharType="separate"/>
      </w:r>
      <w:r w:rsidR="005D6BFC" w:rsidRPr="005D6BFC">
        <w:rPr>
          <w:sz w:val="24"/>
          <w:szCs w:val="24"/>
        </w:rPr>
        <w:t>х)</w:t>
      </w:r>
      <w:r w:rsidR="0079480A">
        <w:fldChar w:fldCharType="end"/>
      </w:r>
      <w:r w:rsidR="008941A2" w:rsidRPr="00382A07">
        <w:rPr>
          <w:sz w:val="24"/>
          <w:szCs w:val="24"/>
        </w:rPr>
        <w:t xml:space="preserve"> п. </w:t>
      </w:r>
      <w:r w:rsidR="000A7E7C">
        <w:fldChar w:fldCharType="begin"/>
      </w:r>
      <w:r w:rsidR="000A7E7C">
        <w:instrText xml:space="preserve"> REF _Ref303587815 \r \h  \* MERGEFORMAT </w:instrText>
      </w:r>
      <w:r w:rsidR="000A7E7C">
        <w:fldChar w:fldCharType="separate"/>
      </w:r>
      <w:r w:rsidR="005D6BFC" w:rsidRPr="005D6BFC">
        <w:rPr>
          <w:sz w:val="24"/>
          <w:szCs w:val="24"/>
        </w:rPr>
        <w:t>3.3.8.3</w:t>
      </w:r>
      <w:r w:rsidR="000A7E7C">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A7E7C">
        <w:fldChar w:fldCharType="begin"/>
      </w:r>
      <w:r w:rsidR="000A7E7C">
        <w:instrText xml:space="preserve"> REF _Ref440272510 \r \h  \* MERGEFORMAT </w:instrText>
      </w:r>
      <w:r w:rsidR="000A7E7C">
        <w:fldChar w:fldCharType="separate"/>
      </w:r>
      <w:r w:rsidR="005D6BFC" w:rsidRPr="005D6BFC">
        <w:rPr>
          <w:bCs w:val="0"/>
          <w:sz w:val="24"/>
          <w:szCs w:val="24"/>
        </w:rPr>
        <w:t>5.15</w:t>
      </w:r>
      <w:r w:rsidR="000A7E7C">
        <w:fldChar w:fldCharType="end"/>
      </w:r>
      <w:r w:rsidR="00717F60" w:rsidRPr="00382A07">
        <w:rPr>
          <w:bCs w:val="0"/>
          <w:sz w:val="24"/>
          <w:szCs w:val="24"/>
        </w:rPr>
        <w:t>)</w:t>
      </w:r>
      <w:r w:rsidR="00AE556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A7E7C">
        <w:fldChar w:fldCharType="begin"/>
      </w:r>
      <w:r w:rsidR="000A7E7C">
        <w:instrText xml:space="preserve"> REF _Ref440291364 \r \h  \* MERGEFORMAT </w:instrText>
      </w:r>
      <w:r w:rsidR="000A7E7C">
        <w:fldChar w:fldCharType="separate"/>
      </w:r>
      <w:r w:rsidR="005D6BFC" w:rsidRPr="005D6BFC">
        <w:rPr>
          <w:bCs w:val="0"/>
          <w:sz w:val="24"/>
          <w:szCs w:val="24"/>
        </w:rPr>
        <w:t>3.3.8.1</w:t>
      </w:r>
      <w:r w:rsidR="000A7E7C">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285" w:name="_Ref306114966"/>
      <w:bookmarkStart w:id="286" w:name="_Toc440357100"/>
      <w:bookmarkStart w:id="287" w:name="_Toc440359655"/>
      <w:bookmarkStart w:id="288" w:name="_Toc440632118"/>
      <w:bookmarkStart w:id="289" w:name="_Toc440875939"/>
      <w:bookmarkStart w:id="290" w:name="_Toc441130967"/>
      <w:bookmarkStart w:id="291" w:name="_Toc447269782"/>
      <w:bookmarkStart w:id="292" w:name="_Toc464120604"/>
      <w:bookmarkStart w:id="293" w:name="_Toc466970524"/>
      <w:r w:rsidRPr="00382A07">
        <w:rPr>
          <w:szCs w:val="24"/>
        </w:rPr>
        <w:t>Разъяснение Документации по запросу предложений</w:t>
      </w:r>
      <w:bookmarkEnd w:id="285"/>
      <w:bookmarkEnd w:id="286"/>
      <w:bookmarkEnd w:id="287"/>
      <w:bookmarkEnd w:id="288"/>
      <w:bookmarkEnd w:id="289"/>
      <w:bookmarkEnd w:id="290"/>
      <w:bookmarkEnd w:id="291"/>
      <w:bookmarkEnd w:id="292"/>
      <w:bookmarkEnd w:id="293"/>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A7E7C">
        <w:fldChar w:fldCharType="begin"/>
      </w:r>
      <w:r w:rsidR="000A7E7C">
        <w:instrText xml:space="preserve"> REF _Ref440969765 \r \h  \* MERGEFORMAT </w:instrText>
      </w:r>
      <w:r w:rsidR="000A7E7C">
        <w:fldChar w:fldCharType="separate"/>
      </w:r>
      <w:r w:rsidR="005D6BFC" w:rsidRPr="005D6BFC">
        <w:rPr>
          <w:bCs w:val="0"/>
          <w:iCs/>
          <w:sz w:val="24"/>
          <w:szCs w:val="24"/>
        </w:rPr>
        <w:t>3.3.12</w:t>
      </w:r>
      <w:r w:rsidR="000A7E7C">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A7E7C">
        <w:fldChar w:fldCharType="begin"/>
      </w:r>
      <w:r w:rsidR="000A7E7C">
        <w:instrText xml:space="preserve"> REF _Ref440289401 \r \h  \* MERGEFORMAT </w:instrText>
      </w:r>
      <w:r w:rsidR="000A7E7C">
        <w:fldChar w:fldCharType="separate"/>
      </w:r>
      <w:r w:rsidR="005D6BFC" w:rsidRPr="005D6BFC">
        <w:rPr>
          <w:bCs w:val="0"/>
          <w:iCs/>
          <w:sz w:val="24"/>
          <w:szCs w:val="24"/>
        </w:rPr>
        <w:t>3.3.13</w:t>
      </w:r>
      <w:r w:rsidR="000A7E7C">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294" w:name="_Toc440357101"/>
      <w:bookmarkStart w:id="295" w:name="_Toc440359656"/>
      <w:bookmarkStart w:id="296" w:name="_Toc440632119"/>
      <w:bookmarkStart w:id="297" w:name="_Toc440875940"/>
      <w:bookmarkStart w:id="298" w:name="_Ref440969765"/>
      <w:bookmarkStart w:id="299" w:name="_Toc441130968"/>
      <w:bookmarkStart w:id="300" w:name="_Toc447269783"/>
      <w:bookmarkStart w:id="301" w:name="_Toc464120605"/>
      <w:bookmarkStart w:id="302" w:name="_Toc466970525"/>
      <w:r w:rsidRPr="00382A07">
        <w:rPr>
          <w:szCs w:val="24"/>
        </w:rPr>
        <w:t>Внесение изменений в Документацию по запросу предложений.</w:t>
      </w:r>
      <w:bookmarkEnd w:id="294"/>
      <w:bookmarkEnd w:id="295"/>
      <w:bookmarkEnd w:id="296"/>
      <w:bookmarkEnd w:id="297"/>
      <w:bookmarkEnd w:id="298"/>
      <w:bookmarkEnd w:id="299"/>
      <w:bookmarkEnd w:id="300"/>
      <w:bookmarkEnd w:id="301"/>
      <w:bookmarkEnd w:id="302"/>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lastRenderedPageBreak/>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303" w:name="_Ref440289401"/>
      <w:bookmarkStart w:id="304" w:name="_Toc440357102"/>
      <w:bookmarkStart w:id="305" w:name="_Toc440359657"/>
      <w:bookmarkStart w:id="306" w:name="_Toc440632120"/>
      <w:bookmarkStart w:id="307" w:name="_Toc440875941"/>
      <w:bookmarkStart w:id="308" w:name="_Toc441130969"/>
      <w:bookmarkStart w:id="309" w:name="_Toc447269784"/>
      <w:bookmarkStart w:id="310" w:name="_Toc464120606"/>
      <w:bookmarkStart w:id="311" w:name="_Toc466970526"/>
      <w:r w:rsidRPr="00382A07">
        <w:rPr>
          <w:szCs w:val="24"/>
        </w:rPr>
        <w:t>Продление срока окончания приема Заявок</w:t>
      </w:r>
      <w:bookmarkEnd w:id="303"/>
      <w:bookmarkEnd w:id="304"/>
      <w:bookmarkEnd w:id="305"/>
      <w:bookmarkEnd w:id="306"/>
      <w:bookmarkEnd w:id="307"/>
      <w:bookmarkEnd w:id="308"/>
      <w:bookmarkEnd w:id="309"/>
      <w:bookmarkEnd w:id="310"/>
      <w:bookmarkEnd w:id="311"/>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312" w:name="_Ref191386249"/>
    </w:p>
    <w:p w:rsidR="00AC1995" w:rsidRPr="00382A07" w:rsidRDefault="00AC1995" w:rsidP="00E71A48">
      <w:pPr>
        <w:pStyle w:val="3"/>
        <w:spacing w:line="264" w:lineRule="auto"/>
        <w:rPr>
          <w:szCs w:val="24"/>
          <w:lang w:eastAsia="ru-RU"/>
        </w:rPr>
      </w:pPr>
      <w:bookmarkStart w:id="313" w:name="_Toc299701566"/>
      <w:bookmarkStart w:id="314" w:name="_Ref306176386"/>
      <w:bookmarkStart w:id="315" w:name="_Ref440285128"/>
      <w:bookmarkStart w:id="316" w:name="_Toc440357103"/>
      <w:bookmarkStart w:id="317" w:name="_Toc440359658"/>
      <w:bookmarkStart w:id="318" w:name="_Toc440632121"/>
      <w:bookmarkStart w:id="319" w:name="_Toc440875942"/>
      <w:bookmarkStart w:id="320" w:name="_Toc441130970"/>
      <w:bookmarkStart w:id="321" w:name="_Toc447269785"/>
      <w:bookmarkStart w:id="322" w:name="_Toc464120607"/>
      <w:bookmarkStart w:id="323" w:name="_Toc46697052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313"/>
      <w:bookmarkEnd w:id="314"/>
      <w:bookmarkEnd w:id="315"/>
      <w:bookmarkEnd w:id="316"/>
      <w:bookmarkEnd w:id="317"/>
      <w:bookmarkEnd w:id="318"/>
      <w:bookmarkEnd w:id="319"/>
      <w:bookmarkEnd w:id="320"/>
      <w:bookmarkEnd w:id="321"/>
      <w:bookmarkEnd w:id="322"/>
      <w:bookmarkEnd w:id="32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0A7E7C">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A7E7C">
        <w:fldChar w:fldCharType="begin"/>
      </w:r>
      <w:r w:rsidR="000A7E7C">
        <w:instrText xml:space="preserve"> REF _Ref467168844 \r \h  \* MERGEFORMAT </w:instrText>
      </w:r>
      <w:r w:rsidR="000A7E7C">
        <w:fldChar w:fldCharType="separate"/>
      </w:r>
      <w:r w:rsidR="005D6BFC" w:rsidRPr="005D6BFC">
        <w:rPr>
          <w:sz w:val="24"/>
          <w:szCs w:val="24"/>
        </w:rPr>
        <w:t>3.3.14.3</w:t>
      </w:r>
      <w:r w:rsidR="000A7E7C">
        <w:fldChar w:fldCharType="end"/>
      </w:r>
      <w:r w:rsidRPr="00DB5A15">
        <w:rPr>
          <w:sz w:val="24"/>
          <w:szCs w:val="24"/>
        </w:rPr>
        <w:t xml:space="preserve">) или путем внесения денежных средств на расчетный счет Заказчика (п. </w:t>
      </w:r>
      <w:r w:rsidR="000A7E7C">
        <w:fldChar w:fldCharType="begin"/>
      </w:r>
      <w:r w:rsidR="000A7E7C">
        <w:instrText xml:space="preserve"> REF _Ref442263553 \r \h  \* MERGEFORMAT </w:instrText>
      </w:r>
      <w:r w:rsidR="000A7E7C">
        <w:fldChar w:fldCharType="separate"/>
      </w:r>
      <w:r w:rsidR="005D6BFC" w:rsidRPr="005D6BFC">
        <w:rPr>
          <w:sz w:val="24"/>
          <w:szCs w:val="24"/>
        </w:rPr>
        <w:t>3.3.14.4</w:t>
      </w:r>
      <w:r w:rsidR="000A7E7C">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32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324"/>
      <w:r w:rsidRPr="00DB5A15">
        <w:rPr>
          <w:sz w:val="24"/>
          <w:szCs w:val="24"/>
        </w:rPr>
        <w:t>:</w:t>
      </w:r>
    </w:p>
    <w:p w:rsidR="00932C0A" w:rsidRPr="006D2FCD" w:rsidRDefault="00932C0A" w:rsidP="00130165">
      <w:pPr>
        <w:pStyle w:val="affffff0"/>
        <w:widowControl w:val="0"/>
        <w:numPr>
          <w:ilvl w:val="0"/>
          <w:numId w:val="83"/>
        </w:numPr>
        <w:tabs>
          <w:tab w:val="left" w:pos="1985"/>
        </w:tabs>
        <w:suppressAutoHyphens w:val="0"/>
        <w:spacing w:line="264" w:lineRule="auto"/>
        <w:ind w:left="709" w:firstLine="0"/>
        <w:rPr>
          <w:sz w:val="24"/>
          <w:szCs w:val="24"/>
        </w:rPr>
      </w:pPr>
      <w:bookmarkStart w:id="32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32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A7E7C">
        <w:fldChar w:fldCharType="begin"/>
      </w:r>
      <w:r w:rsidR="000A7E7C">
        <w:instrText xml:space="preserve"> REF _Ref440272678 \r \h  \* MERGEFORMAT </w:instrText>
      </w:r>
      <w:r w:rsidR="000A7E7C">
        <w:fldChar w:fldCharType="separate"/>
      </w:r>
      <w:r w:rsidR="005D6BFC" w:rsidRPr="005D6BFC">
        <w:rPr>
          <w:sz w:val="24"/>
          <w:szCs w:val="24"/>
          <w:lang w:eastAsia="ru-RU"/>
        </w:rPr>
        <w:t>5.12</w:t>
      </w:r>
      <w:r w:rsidR="000A7E7C">
        <w:fldChar w:fldCharType="end"/>
      </w:r>
      <w:r w:rsidR="003C2207" w:rsidRPr="006D2FCD">
        <w:rPr>
          <w:sz w:val="24"/>
          <w:szCs w:val="24"/>
        </w:rPr>
        <w:t>)</w:t>
      </w:r>
      <w:r w:rsidR="000A6857" w:rsidRPr="006D2FCD">
        <w:rPr>
          <w:sz w:val="24"/>
          <w:szCs w:val="24"/>
        </w:rPr>
        <w:t>.</w:t>
      </w:r>
    </w:p>
    <w:p w:rsidR="00932C0A" w:rsidRPr="00382A07" w:rsidRDefault="00932C0A" w:rsidP="00130165">
      <w:pPr>
        <w:pStyle w:val="affffff0"/>
        <w:widowControl w:val="0"/>
        <w:numPr>
          <w:ilvl w:val="0"/>
          <w:numId w:val="83"/>
        </w:numPr>
        <w:tabs>
          <w:tab w:val="left" w:pos="1985"/>
        </w:tabs>
        <w:suppressAutoHyphens w:val="0"/>
        <w:spacing w:line="264" w:lineRule="auto"/>
        <w:ind w:left="709" w:firstLine="0"/>
        <w:rPr>
          <w:bCs/>
          <w:sz w:val="24"/>
          <w:szCs w:val="24"/>
        </w:rPr>
      </w:pPr>
      <w:bookmarkStart w:id="326" w:name="_Ref307586570"/>
      <w:r w:rsidRPr="00382A07">
        <w:rPr>
          <w:sz w:val="24"/>
          <w:szCs w:val="24"/>
        </w:rPr>
        <w:t>В соглашении о неустойке должно быть указано</w:t>
      </w:r>
      <w:bookmarkStart w:id="32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326"/>
      <w:bookmarkEnd w:id="32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A7E7C">
        <w:fldChar w:fldCharType="begin"/>
      </w:r>
      <w:r w:rsidR="000A7E7C">
        <w:instrText xml:space="preserve"> REF _Ref306008743 \r \h  \* MERGEFORMAT </w:instrText>
      </w:r>
      <w:r w:rsidR="000A7E7C">
        <w:fldChar w:fldCharType="separate"/>
      </w:r>
      <w:r w:rsidR="005D6BFC" w:rsidRPr="005D6BFC">
        <w:rPr>
          <w:bCs w:val="0"/>
          <w:sz w:val="24"/>
          <w:szCs w:val="24"/>
        </w:rPr>
        <w:t>3.3.4</w:t>
      </w:r>
      <w:r w:rsidR="000A7E7C">
        <w:fldChar w:fldCharType="end"/>
      </w:r>
      <w:r w:rsidRPr="00382A07">
        <w:rPr>
          <w:bCs w:val="0"/>
          <w:sz w:val="24"/>
          <w:szCs w:val="24"/>
        </w:rPr>
        <w:t xml:space="preserve">) после истечения срока окончания подачи заявок (п. </w:t>
      </w:r>
      <w:r w:rsidR="000A7E7C">
        <w:fldChar w:fldCharType="begin"/>
      </w:r>
      <w:r w:rsidR="000A7E7C">
        <w:instrText xml:space="preserve"> REF _Ref440289953 \r \h  \* MERGEFORMAT </w:instrText>
      </w:r>
      <w:r w:rsidR="000A7E7C">
        <w:fldChar w:fldCharType="separate"/>
      </w:r>
      <w:r w:rsidR="005D6BFC" w:rsidRPr="005D6BFC">
        <w:rPr>
          <w:bCs w:val="0"/>
          <w:sz w:val="24"/>
          <w:szCs w:val="24"/>
        </w:rPr>
        <w:t>3.4.1.3</w:t>
      </w:r>
      <w:r w:rsidR="000A7E7C">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D4486F" w:rsidRPr="00382A07">
        <w:rPr>
          <w:bCs w:val="0"/>
          <w:sz w:val="24"/>
          <w:szCs w:val="24"/>
        </w:rPr>
        <w:t>, предоставление подложных 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0A7E7C">
        <w:fldChar w:fldCharType="begin"/>
      </w:r>
      <w:r w:rsidR="000A7E7C">
        <w:instrText xml:space="preserve"> REF _Ref303683929 \r \h  \* MERGEFORMAT </w:instrText>
      </w:r>
      <w:r w:rsidR="000A7E7C">
        <w:fldChar w:fldCharType="separate"/>
      </w:r>
      <w:r w:rsidR="005D6BFC" w:rsidRPr="005D6BFC">
        <w:rPr>
          <w:bCs w:val="0"/>
          <w:sz w:val="24"/>
          <w:szCs w:val="24"/>
        </w:rPr>
        <w:t>3.10</w:t>
      </w:r>
      <w:r w:rsidR="000A7E7C">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311F48" w:rsidRPr="00382A07">
        <w:rPr>
          <w:bCs w:val="0"/>
          <w:sz w:val="24"/>
          <w:szCs w:val="24"/>
        </w:rPr>
        <w:t>.</w:t>
      </w:r>
    </w:p>
    <w:p w:rsidR="00932C0A" w:rsidRPr="00382A07" w:rsidRDefault="00932C0A" w:rsidP="00130165">
      <w:pPr>
        <w:pStyle w:val="affffff0"/>
        <w:widowControl w:val="0"/>
        <w:numPr>
          <w:ilvl w:val="0"/>
          <w:numId w:val="83"/>
        </w:numPr>
        <w:tabs>
          <w:tab w:val="left" w:pos="1985"/>
        </w:tabs>
        <w:suppressAutoHyphens w:val="0"/>
        <w:spacing w:line="264" w:lineRule="auto"/>
        <w:ind w:left="709" w:firstLine="0"/>
        <w:rPr>
          <w:bCs/>
          <w:sz w:val="24"/>
          <w:szCs w:val="24"/>
          <w:shd w:val="clear" w:color="auto" w:fill="FFFF99"/>
        </w:rPr>
      </w:pPr>
      <w:bookmarkStart w:id="328" w:name="_Ref307563802"/>
      <w:r w:rsidRPr="00382A07">
        <w:rPr>
          <w:sz w:val="24"/>
          <w:szCs w:val="24"/>
        </w:rPr>
        <w:t xml:space="preserve">В случаях, указанных </w:t>
      </w:r>
      <w:r w:rsidRPr="00CA44AD">
        <w:rPr>
          <w:sz w:val="24"/>
          <w:szCs w:val="24"/>
        </w:rPr>
        <w:t xml:space="preserve">в п. </w:t>
      </w:r>
      <w:r w:rsidR="000A7E7C">
        <w:fldChar w:fldCharType="begin"/>
      </w:r>
      <w:r w:rsidR="000A7E7C">
        <w:instrText xml:space="preserve"> REF _Ref305753174 \r \h  \* MERGEFORMAT </w:instrText>
      </w:r>
      <w:r w:rsidR="000A7E7C">
        <w:fldChar w:fldCharType="separate"/>
      </w:r>
      <w:r w:rsidR="005D6BFC" w:rsidRPr="005D6BFC">
        <w:rPr>
          <w:sz w:val="24"/>
          <w:szCs w:val="24"/>
        </w:rPr>
        <w:t>3.3.14.3.2</w:t>
      </w:r>
      <w:r w:rsidR="000A7E7C">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328"/>
      <w:r w:rsidR="000A7E7C">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130165">
      <w:pPr>
        <w:pStyle w:val="affffff0"/>
        <w:widowControl w:val="0"/>
        <w:numPr>
          <w:ilvl w:val="0"/>
          <w:numId w:val="83"/>
        </w:numPr>
        <w:tabs>
          <w:tab w:val="left" w:pos="1985"/>
        </w:tabs>
        <w:suppressAutoHyphens w:val="0"/>
        <w:spacing w:line="264" w:lineRule="auto"/>
        <w:ind w:left="709" w:firstLine="0"/>
        <w:rPr>
          <w:bCs/>
          <w:sz w:val="24"/>
          <w:szCs w:val="24"/>
        </w:rPr>
      </w:pPr>
      <w:bookmarkStart w:id="329" w:name="_Ref299109207"/>
      <w:bookmarkStart w:id="330" w:name="_Ref307563826"/>
      <w:r w:rsidRPr="00382A07">
        <w:rPr>
          <w:sz w:val="24"/>
          <w:szCs w:val="24"/>
        </w:rPr>
        <w:lastRenderedPageBreak/>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9"/>
      <w:bookmarkEnd w:id="330"/>
    </w:p>
    <w:p w:rsidR="008D1B83" w:rsidRPr="00382A07" w:rsidRDefault="008D1B83" w:rsidP="00130165">
      <w:pPr>
        <w:pStyle w:val="affffff0"/>
        <w:widowControl w:val="0"/>
        <w:numPr>
          <w:ilvl w:val="0"/>
          <w:numId w:val="83"/>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A7E7C">
        <w:fldChar w:fldCharType="begin"/>
      </w:r>
      <w:r w:rsidR="000A7E7C">
        <w:instrText xml:space="preserve"> REF _Ref440272256 \r \h  \* MERGEFORMAT </w:instrText>
      </w:r>
      <w:r w:rsidR="000A7E7C">
        <w:fldChar w:fldCharType="separate"/>
      </w:r>
      <w:r w:rsidR="005D6BFC" w:rsidRPr="005D6BFC">
        <w:rPr>
          <w:sz w:val="24"/>
          <w:szCs w:val="24"/>
          <w:lang w:eastAsia="ru-RU"/>
        </w:rPr>
        <w:t>5.12</w:t>
      </w:r>
      <w:r w:rsidR="000A7E7C">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A7E7C">
        <w:fldChar w:fldCharType="begin"/>
      </w:r>
      <w:r w:rsidR="000A7E7C">
        <w:instrText xml:space="preserve"> REF _Ref441574460 \r \h  \* MERGEFORMAT </w:instrText>
      </w:r>
      <w:r w:rsidR="000A7E7C">
        <w:fldChar w:fldCharType="separate"/>
      </w:r>
      <w:r w:rsidR="005D6BFC" w:rsidRPr="005D6BFC">
        <w:rPr>
          <w:sz w:val="24"/>
          <w:szCs w:val="24"/>
          <w:lang w:eastAsia="ru-RU"/>
        </w:rPr>
        <w:t>5.13</w:t>
      </w:r>
      <w:r w:rsidR="000A7E7C">
        <w:fldChar w:fldCharType="end"/>
      </w:r>
      <w:r w:rsidRPr="00382A07">
        <w:rPr>
          <w:sz w:val="24"/>
          <w:szCs w:val="24"/>
        </w:rPr>
        <w:t xml:space="preserve">), в срок не позднее даты и времени окончания приема заявок, указанных в пункте </w:t>
      </w:r>
      <w:r w:rsidR="000A7E7C">
        <w:fldChar w:fldCharType="begin"/>
      </w:r>
      <w:r w:rsidR="000A7E7C">
        <w:instrText xml:space="preserve"> REF _Ref440289953 \r \h  \* MERGEFORMAT </w:instrText>
      </w:r>
      <w:r w:rsidR="000A7E7C">
        <w:fldChar w:fldCharType="separate"/>
      </w:r>
      <w:r w:rsidR="005D6BFC" w:rsidRPr="005D6BFC">
        <w:rPr>
          <w:sz w:val="24"/>
          <w:szCs w:val="24"/>
        </w:rPr>
        <w:t>3.4.1.3</w:t>
      </w:r>
      <w:r w:rsidR="000A7E7C">
        <w:fldChar w:fldCharType="end"/>
      </w:r>
      <w:r w:rsidRPr="00382A07">
        <w:rPr>
          <w:sz w:val="24"/>
          <w:szCs w:val="24"/>
        </w:rPr>
        <w:t xml:space="preserve"> настоящей Документации, по адресу: </w:t>
      </w:r>
      <w:hyperlink r:id="rId35" w:history="1">
        <w:r w:rsidR="000A7E7C" w:rsidRPr="00E936A9">
          <w:rPr>
            <w:sz w:val="24"/>
            <w:szCs w:val="24"/>
          </w:rPr>
          <w:t>Россия, 305029, Курская область, г. Курск, ул. К. Маркса, 27</w:t>
        </w:r>
      </w:hyperlink>
      <w:r w:rsidR="000A7E7C" w:rsidRPr="007A4D4C">
        <w:rPr>
          <w:sz w:val="24"/>
          <w:szCs w:val="24"/>
        </w:rPr>
        <w:t>, каб. №</w:t>
      </w:r>
      <w:r w:rsidR="000A7E7C">
        <w:rPr>
          <w:sz w:val="24"/>
          <w:szCs w:val="24"/>
        </w:rPr>
        <w:t xml:space="preserve"> 407</w:t>
      </w:r>
      <w:r w:rsidR="000A7E7C" w:rsidRPr="007A4D4C">
        <w:rPr>
          <w:sz w:val="24"/>
          <w:szCs w:val="24"/>
        </w:rPr>
        <w:t xml:space="preserve">, исполнительный сотрудник </w:t>
      </w:r>
      <w:r w:rsidR="000A7E7C">
        <w:rPr>
          <w:sz w:val="24"/>
          <w:szCs w:val="24"/>
        </w:rPr>
        <w:t>–</w:t>
      </w:r>
      <w:r w:rsidR="000A7E7C" w:rsidRPr="007A4D4C">
        <w:rPr>
          <w:sz w:val="24"/>
          <w:szCs w:val="24"/>
        </w:rPr>
        <w:t xml:space="preserve"> </w:t>
      </w:r>
      <w:r w:rsidR="000A7E7C">
        <w:rPr>
          <w:sz w:val="24"/>
          <w:szCs w:val="24"/>
        </w:rPr>
        <w:t>Носов Александр Борисович</w:t>
      </w:r>
      <w:r w:rsidR="000A7E7C" w:rsidRPr="007A4D4C">
        <w:rPr>
          <w:sz w:val="24"/>
          <w:szCs w:val="24"/>
        </w:rPr>
        <w:t xml:space="preserve"> (либо </w:t>
      </w:r>
      <w:r w:rsidR="000A7E7C">
        <w:rPr>
          <w:sz w:val="24"/>
          <w:szCs w:val="24"/>
        </w:rPr>
        <w:t>Бортко Андрей Валерьевич</w:t>
      </w:r>
      <w:r w:rsidR="000A7E7C" w:rsidRPr="007A4D4C">
        <w:rPr>
          <w:sz w:val="24"/>
          <w:szCs w:val="24"/>
        </w:rPr>
        <w:t>), контактный телефон (</w:t>
      </w:r>
      <w:r w:rsidR="000A7E7C">
        <w:rPr>
          <w:sz w:val="24"/>
          <w:szCs w:val="24"/>
        </w:rPr>
        <w:t>4712</w:t>
      </w:r>
      <w:r w:rsidR="000A7E7C" w:rsidRPr="007A4D4C">
        <w:rPr>
          <w:sz w:val="24"/>
          <w:szCs w:val="24"/>
        </w:rPr>
        <w:t xml:space="preserve">) </w:t>
      </w:r>
      <w:r w:rsidR="000A7E7C">
        <w:rPr>
          <w:sz w:val="24"/>
          <w:szCs w:val="24"/>
        </w:rPr>
        <w:t>55</w:t>
      </w:r>
      <w:r w:rsidR="000A7E7C" w:rsidRPr="007A4D4C">
        <w:rPr>
          <w:sz w:val="24"/>
          <w:szCs w:val="24"/>
        </w:rPr>
        <w:t>-</w:t>
      </w:r>
      <w:r w:rsidR="000A7E7C">
        <w:rPr>
          <w:sz w:val="24"/>
          <w:szCs w:val="24"/>
        </w:rPr>
        <w:t>70</w:t>
      </w:r>
      <w:r w:rsidR="000A7E7C" w:rsidRPr="007A4D4C">
        <w:rPr>
          <w:sz w:val="24"/>
          <w:szCs w:val="24"/>
        </w:rPr>
        <w:t>-</w:t>
      </w:r>
      <w:r w:rsidR="000A7E7C">
        <w:rPr>
          <w:sz w:val="24"/>
          <w:szCs w:val="24"/>
        </w:rPr>
        <w:t>49, 55-71-86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A7E7C">
        <w:fldChar w:fldCharType="begin"/>
      </w:r>
      <w:r w:rsidR="000A7E7C">
        <w:instrText xml:space="preserve"> REF _Ref191386085 \r \h  \* MERGEFORMAT </w:instrText>
      </w:r>
      <w:r w:rsidR="000A7E7C">
        <w:fldChar w:fldCharType="separate"/>
      </w:r>
      <w:r w:rsidR="005D6BFC" w:rsidRPr="005D6BFC">
        <w:rPr>
          <w:sz w:val="24"/>
          <w:szCs w:val="24"/>
        </w:rPr>
        <w:t>1.1.1</w:t>
      </w:r>
      <w:r w:rsidR="000A7E7C">
        <w:fldChar w:fldCharType="end"/>
      </w:r>
      <w:r w:rsidRPr="00382A07">
        <w:rPr>
          <w:sz w:val="24"/>
          <w:szCs w:val="24"/>
        </w:rPr>
        <w:t>;</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A7E7C">
        <w:fldChar w:fldCharType="begin"/>
      </w:r>
      <w:r w:rsidR="000A7E7C">
        <w:instrText xml:space="preserve"> REF _Ref303323780 \r \h  \* MERGEFORMAT </w:instrText>
      </w:r>
      <w:r w:rsidR="000A7E7C">
        <w:fldChar w:fldCharType="separate"/>
      </w:r>
      <w:r w:rsidR="005D6BFC" w:rsidRPr="005D6BFC">
        <w:rPr>
          <w:sz w:val="24"/>
          <w:szCs w:val="24"/>
        </w:rPr>
        <w:t>1.1.4</w:t>
      </w:r>
      <w:r w:rsidR="000A7E7C">
        <w:fldChar w:fldCharType="end"/>
      </w:r>
      <w:r w:rsidRPr="00382A07">
        <w:rPr>
          <w:sz w:val="24"/>
          <w:szCs w:val="24"/>
        </w:rPr>
        <w:t>.</w:t>
      </w:r>
    </w:p>
    <w:p w:rsidR="008D1B83" w:rsidRPr="00DB5A15" w:rsidRDefault="008D1B83" w:rsidP="00130165">
      <w:pPr>
        <w:pStyle w:val="affffff0"/>
        <w:widowControl w:val="0"/>
        <w:numPr>
          <w:ilvl w:val="0"/>
          <w:numId w:val="83"/>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A7E7C">
        <w:fldChar w:fldCharType="begin"/>
      </w:r>
      <w:r w:rsidR="000A7E7C">
        <w:instrText xml:space="preserve"> REF _Ref467569911 \r \h  \* MERGEFORMAT </w:instrText>
      </w:r>
      <w:r w:rsidR="000A7E7C">
        <w:fldChar w:fldCharType="separate"/>
      </w:r>
      <w:r w:rsidR="005D6BFC" w:rsidRPr="005D6BFC">
        <w:rPr>
          <w:sz w:val="24"/>
          <w:szCs w:val="24"/>
        </w:rPr>
        <w:t>3.3.14.5</w:t>
      </w:r>
      <w:r w:rsidR="000A7E7C">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331" w:name="_Ref442263553"/>
      <w:bookmarkStart w:id="33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331"/>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A7E7C">
        <w:fldChar w:fldCharType="begin"/>
      </w:r>
      <w:r w:rsidR="000A7E7C">
        <w:instrText xml:space="preserve"> REF _Ref440289953 \r \h  \* MERGEFORMAT </w:instrText>
      </w:r>
      <w:r w:rsidR="000A7E7C">
        <w:fldChar w:fldCharType="separate"/>
      </w:r>
      <w:r w:rsidR="005D6BFC" w:rsidRPr="005D6BFC">
        <w:rPr>
          <w:szCs w:val="24"/>
        </w:rPr>
        <w:t>3.4.1.3</w:t>
      </w:r>
      <w:r w:rsidR="000A7E7C">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A7E7C">
        <w:fldChar w:fldCharType="begin"/>
      </w:r>
      <w:r w:rsidR="000A7E7C">
        <w:instrText xml:space="preserve"> REF _Ref440289953 \r \h  \* MERGEFORMAT </w:instrText>
      </w:r>
      <w:r w:rsidR="000A7E7C">
        <w:fldChar w:fldCharType="separate"/>
      </w:r>
      <w:r w:rsidR="005D6BFC" w:rsidRPr="005D6BFC">
        <w:rPr>
          <w:szCs w:val="24"/>
        </w:rPr>
        <w:t>3.4.1.3</w:t>
      </w:r>
      <w:r w:rsidR="000A7E7C">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 xml:space="preserve">и помощи системы «Банк-Клиент») должно быть подано Участником в составе документов, входящих в Заявку. В </w:t>
      </w:r>
      <w:r w:rsidRPr="00DB5A15">
        <w:rPr>
          <w:szCs w:val="24"/>
        </w:rPr>
        <w:lastRenderedPageBreak/>
        <w:t>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A7E7C">
        <w:fldChar w:fldCharType="begin"/>
      </w:r>
      <w:r w:rsidR="000A7E7C">
        <w:instrText xml:space="preserve"> REF _Ref55335823 \r \h  \* MERGEFORMAT </w:instrText>
      </w:r>
      <w:r w:rsidR="000A7E7C">
        <w:fldChar w:fldCharType="separate"/>
      </w:r>
      <w:r w:rsidR="005D6BFC" w:rsidRPr="005D6BFC">
        <w:rPr>
          <w:rFonts w:eastAsia="Calibri"/>
          <w:szCs w:val="24"/>
          <w:lang w:eastAsia="en-US"/>
        </w:rPr>
        <w:t>5.6</w:t>
      </w:r>
      <w:r w:rsidR="000A7E7C">
        <w:fldChar w:fldCharType="end"/>
      </w:r>
      <w:r w:rsidRPr="00DB5A15">
        <w:rPr>
          <w:rFonts w:eastAsia="Calibri"/>
          <w:szCs w:val="24"/>
          <w:lang w:eastAsia="en-US"/>
        </w:rPr>
        <w:t xml:space="preserve">) Участник обязан направить на электронную почту </w:t>
      </w:r>
      <w:r w:rsidR="00B77958">
        <w:rPr>
          <w:iCs/>
          <w:szCs w:val="24"/>
        </w:rPr>
        <w:t xml:space="preserve">специалиста1-й категории отдела закупочной деятельности </w:t>
      </w:r>
      <w:proofErr w:type="gramStart"/>
      <w:r w:rsidR="00B77958">
        <w:rPr>
          <w:iCs/>
          <w:szCs w:val="24"/>
        </w:rPr>
        <w:t>УЛ</w:t>
      </w:r>
      <w:proofErr w:type="gramEnd"/>
      <w:r w:rsidR="00B77958">
        <w:rPr>
          <w:iCs/>
          <w:szCs w:val="24"/>
        </w:rPr>
        <w:t xml:space="preserve"> и МТО филиала</w:t>
      </w:r>
      <w:r w:rsidR="00B77958" w:rsidRPr="00702B2C">
        <w:rPr>
          <w:iCs/>
          <w:szCs w:val="24"/>
        </w:rPr>
        <w:t xml:space="preserve"> ПАО «МРСК Центра»</w:t>
      </w:r>
      <w:r w:rsidR="00B77958">
        <w:rPr>
          <w:iCs/>
          <w:szCs w:val="24"/>
        </w:rPr>
        <w:t xml:space="preserve"> - «Курскэнерго»</w:t>
      </w:r>
      <w:r w:rsidR="00B77958" w:rsidRPr="00702B2C">
        <w:rPr>
          <w:iCs/>
          <w:szCs w:val="24"/>
        </w:rPr>
        <w:t xml:space="preserve"> </w:t>
      </w:r>
      <w:r w:rsidR="00B77958">
        <w:rPr>
          <w:iCs/>
          <w:szCs w:val="24"/>
        </w:rPr>
        <w:t>Носов А.Б</w:t>
      </w:r>
      <w:r w:rsidR="00B77958" w:rsidRPr="00702B2C">
        <w:rPr>
          <w:iCs/>
          <w:szCs w:val="24"/>
        </w:rPr>
        <w:t>., контактные телефоны: (</w:t>
      </w:r>
      <w:r w:rsidR="00B77958">
        <w:rPr>
          <w:iCs/>
          <w:szCs w:val="24"/>
        </w:rPr>
        <w:t>4712</w:t>
      </w:r>
      <w:r w:rsidR="00B77958" w:rsidRPr="00EA1920">
        <w:rPr>
          <w:iCs/>
          <w:szCs w:val="24"/>
        </w:rPr>
        <w:t xml:space="preserve">) 55-70-49, </w:t>
      </w:r>
      <w:r w:rsidR="00B77958" w:rsidRPr="00EA1920">
        <w:rPr>
          <w:szCs w:val="24"/>
        </w:rPr>
        <w:t xml:space="preserve">адрес электронной почты: </w:t>
      </w:r>
      <w:hyperlink r:id="rId36" w:history="1">
        <w:r w:rsidR="00B77958" w:rsidRPr="00EA1920">
          <w:rPr>
            <w:rStyle w:val="a7"/>
            <w:szCs w:val="24"/>
            <w:lang w:val="en-US"/>
          </w:rPr>
          <w:t>nosov</w:t>
        </w:r>
        <w:r w:rsidR="00B77958" w:rsidRPr="00EA1920">
          <w:rPr>
            <w:rStyle w:val="a7"/>
            <w:szCs w:val="24"/>
          </w:rPr>
          <w:t>.</w:t>
        </w:r>
        <w:r w:rsidR="00B77958" w:rsidRPr="00EA1920">
          <w:rPr>
            <w:rStyle w:val="a7"/>
            <w:szCs w:val="24"/>
            <w:lang w:val="en-US"/>
          </w:rPr>
          <w:t>ab</w:t>
        </w:r>
        <w:r w:rsidR="00B77958" w:rsidRPr="00EA1920">
          <w:rPr>
            <w:rStyle w:val="a7"/>
            <w:szCs w:val="24"/>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A7E7C">
        <w:fldChar w:fldCharType="begin"/>
      </w:r>
      <w:r w:rsidR="000A7E7C">
        <w:instrText xml:space="preserve"> REF _Ref440289953 \r \h  \* MERGEFORMAT </w:instrText>
      </w:r>
      <w:r w:rsidR="000A7E7C">
        <w:fldChar w:fldCharType="separate"/>
      </w:r>
      <w:r w:rsidR="005D6BFC" w:rsidRPr="005D6BFC">
        <w:rPr>
          <w:szCs w:val="24"/>
        </w:rPr>
        <w:t>3.4.1.3</w:t>
      </w:r>
      <w:r w:rsidR="000A7E7C">
        <w:fldChar w:fldCharType="end"/>
      </w:r>
      <w:r w:rsidRPr="00DB5A15">
        <w:rPr>
          <w:szCs w:val="24"/>
        </w:rPr>
        <w:t>).</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p>
    <w:p w:rsidR="006D2FCD" w:rsidRPr="005D6BFC" w:rsidRDefault="006D2FCD" w:rsidP="006D2FCD">
      <w:pPr>
        <w:pStyle w:val="aff6"/>
        <w:numPr>
          <w:ilvl w:val="0"/>
          <w:numId w:val="0"/>
        </w:numPr>
        <w:snapToGrid w:val="0"/>
        <w:spacing w:before="100" w:beforeAutospacing="1" w:line="240" w:lineRule="auto"/>
        <w:ind w:left="2160"/>
        <w:rPr>
          <w:sz w:val="24"/>
          <w:szCs w:val="24"/>
          <w:u w:val="single"/>
        </w:rPr>
      </w:pPr>
      <w:r w:rsidRPr="005D6BFC">
        <w:rPr>
          <w:sz w:val="24"/>
          <w:szCs w:val="24"/>
          <w:u w:val="single"/>
        </w:rPr>
        <w:t xml:space="preserve">Получатель платежа: </w:t>
      </w:r>
      <w:r w:rsidR="000C509F">
        <w:t>Филиал ПАО «МРСК Центра</w:t>
      </w:r>
      <w:proofErr w:type="gramStart"/>
      <w:r w:rsidR="000C509F">
        <w:t>»-</w:t>
      </w:r>
      <w:proofErr w:type="gramEnd"/>
      <w:r w:rsidR="000C509F">
        <w:t>«Курскэнерго»</w:t>
      </w:r>
    </w:p>
    <w:p w:rsidR="006D2FCD" w:rsidRPr="005D6BFC" w:rsidRDefault="000C509F" w:rsidP="00130165">
      <w:pPr>
        <w:pStyle w:val="aff6"/>
        <w:numPr>
          <w:ilvl w:val="0"/>
          <w:numId w:val="80"/>
        </w:numPr>
        <w:tabs>
          <w:tab w:val="clear" w:pos="1134"/>
          <w:tab w:val="left" w:pos="2127"/>
        </w:tabs>
        <w:suppressAutoHyphens w:val="0"/>
        <w:spacing w:before="240" w:line="240" w:lineRule="auto"/>
        <w:ind w:left="2846" w:hanging="357"/>
        <w:rPr>
          <w:sz w:val="24"/>
          <w:szCs w:val="24"/>
        </w:rPr>
      </w:pPr>
      <w:r w:rsidRPr="009121FD">
        <w:t>ИНН</w:t>
      </w:r>
      <w:r>
        <w:t>:</w:t>
      </w:r>
      <w:r w:rsidRPr="009121FD">
        <w:t xml:space="preserve"> 6901067107,КПП</w:t>
      </w:r>
      <w:r>
        <w:t>:</w:t>
      </w:r>
      <w:r w:rsidRPr="009121FD">
        <w:t xml:space="preserve"> 463202002</w:t>
      </w:r>
    </w:p>
    <w:p w:rsidR="000C509F" w:rsidRPr="000C509F" w:rsidRDefault="000C509F" w:rsidP="000C509F">
      <w:pPr>
        <w:pStyle w:val="afd"/>
        <w:numPr>
          <w:ilvl w:val="0"/>
          <w:numId w:val="80"/>
        </w:numPr>
        <w:rPr>
          <w:bCs/>
          <w:sz w:val="22"/>
          <w:szCs w:val="22"/>
        </w:rPr>
      </w:pPr>
      <w:proofErr w:type="gramStart"/>
      <w:r w:rsidRPr="000C509F">
        <w:rPr>
          <w:bCs/>
          <w:sz w:val="22"/>
          <w:szCs w:val="22"/>
        </w:rPr>
        <w:t>р</w:t>
      </w:r>
      <w:proofErr w:type="gramEnd"/>
      <w:r w:rsidRPr="000C509F">
        <w:rPr>
          <w:bCs/>
          <w:sz w:val="22"/>
          <w:szCs w:val="22"/>
        </w:rPr>
        <w:t>/с: 40702810418250001092</w:t>
      </w:r>
    </w:p>
    <w:p w:rsidR="006D2FCD" w:rsidRPr="005D6BFC" w:rsidRDefault="006D2FCD" w:rsidP="006D2FCD">
      <w:pPr>
        <w:pStyle w:val="aff6"/>
        <w:numPr>
          <w:ilvl w:val="0"/>
          <w:numId w:val="0"/>
        </w:numPr>
        <w:tabs>
          <w:tab w:val="left" w:pos="2127"/>
        </w:tabs>
        <w:spacing w:line="240" w:lineRule="auto"/>
        <w:ind w:left="2847"/>
      </w:pPr>
      <w:r w:rsidRPr="005D6BFC">
        <w:rPr>
          <w:sz w:val="24"/>
          <w:szCs w:val="24"/>
        </w:rPr>
        <w:t xml:space="preserve"> </w:t>
      </w:r>
      <w:r w:rsidR="000C509F" w:rsidRPr="007333B0">
        <w:t xml:space="preserve">в Филиале </w:t>
      </w:r>
      <w:r w:rsidR="000C509F">
        <w:t>П</w:t>
      </w:r>
      <w:r w:rsidR="000C509F" w:rsidRPr="007333B0">
        <w:t xml:space="preserve">АО Банк ВТБ в г. </w:t>
      </w:r>
      <w:r w:rsidR="000C509F">
        <w:t>Воронеже.</w:t>
      </w:r>
    </w:p>
    <w:p w:rsidR="006D2FCD" w:rsidRPr="005D6BFC" w:rsidRDefault="006D2FCD" w:rsidP="006D2FCD">
      <w:pPr>
        <w:pStyle w:val="aff6"/>
        <w:numPr>
          <w:ilvl w:val="0"/>
          <w:numId w:val="0"/>
        </w:numPr>
        <w:tabs>
          <w:tab w:val="left" w:pos="2127"/>
        </w:tabs>
        <w:spacing w:line="240" w:lineRule="auto"/>
        <w:ind w:left="2847"/>
      </w:pPr>
      <w:r w:rsidRPr="005D6BFC">
        <w:rPr>
          <w:sz w:val="24"/>
          <w:szCs w:val="24"/>
        </w:rPr>
        <w:t xml:space="preserve">БИК: </w:t>
      </w:r>
      <w:r w:rsidR="000C509F" w:rsidRPr="007333B0">
        <w:t>04</w:t>
      </w:r>
      <w:r w:rsidR="000C509F">
        <w:t>2007835</w:t>
      </w:r>
    </w:p>
    <w:p w:rsidR="006D2FCD" w:rsidRPr="00DB5A15" w:rsidRDefault="006D2FCD" w:rsidP="006D2FCD">
      <w:pPr>
        <w:pStyle w:val="aff6"/>
        <w:numPr>
          <w:ilvl w:val="0"/>
          <w:numId w:val="0"/>
        </w:numPr>
        <w:tabs>
          <w:tab w:val="left" w:pos="2127"/>
        </w:tabs>
        <w:spacing w:line="240" w:lineRule="auto"/>
        <w:ind w:left="2847"/>
      </w:pPr>
      <w:r w:rsidRPr="005D6BFC">
        <w:rPr>
          <w:sz w:val="24"/>
          <w:szCs w:val="24"/>
        </w:rPr>
        <w:t xml:space="preserve">к/с: </w:t>
      </w:r>
      <w:r w:rsidR="000C509F" w:rsidRPr="007333B0">
        <w:t>30101810</w:t>
      </w:r>
      <w:r w:rsidR="000C509F">
        <w:t>1</w:t>
      </w:r>
      <w:r w:rsidR="000C509F" w:rsidRPr="007333B0">
        <w:t>00000000</w:t>
      </w:r>
      <w:r w:rsidR="000C509F">
        <w:t>835</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130165">
      <w:pPr>
        <w:pStyle w:val="a1"/>
        <w:numPr>
          <w:ilvl w:val="0"/>
          <w:numId w:val="85"/>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A7E7C">
        <w:fldChar w:fldCharType="begin"/>
      </w:r>
      <w:r w:rsidR="000A7E7C">
        <w:instrText xml:space="preserve"> REF _Ref306140451 \r \h  \* MERGEFORMAT </w:instrText>
      </w:r>
      <w:r w:rsidR="000A7E7C">
        <w:fldChar w:fldCharType="separate"/>
      </w:r>
      <w:r w:rsidR="005D6BFC" w:rsidRPr="005D6BFC">
        <w:rPr>
          <w:sz w:val="24"/>
          <w:szCs w:val="24"/>
        </w:rPr>
        <w:t>3.12</w:t>
      </w:r>
      <w:r w:rsidR="000A7E7C">
        <w:fldChar w:fldCharType="end"/>
      </w:r>
      <w:r w:rsidRPr="00DB5A15">
        <w:rPr>
          <w:sz w:val="24"/>
          <w:szCs w:val="24"/>
        </w:rPr>
        <w:t>);</w:t>
      </w:r>
    </w:p>
    <w:p w:rsidR="006D2FCD" w:rsidRPr="00DB5A15" w:rsidRDefault="006D2FCD" w:rsidP="00130165">
      <w:pPr>
        <w:pStyle w:val="a1"/>
        <w:numPr>
          <w:ilvl w:val="0"/>
          <w:numId w:val="85"/>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333"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332"/>
      <w:bookmarkEnd w:id="333"/>
    </w:p>
    <w:p w:rsidR="00717F60" w:rsidRPr="00382A07" w:rsidRDefault="00717F60" w:rsidP="00E71A48">
      <w:pPr>
        <w:pStyle w:val="2"/>
        <w:tabs>
          <w:tab w:val="clear" w:pos="0"/>
          <w:tab w:val="clear" w:pos="1700"/>
          <w:tab w:val="num" w:pos="709"/>
        </w:tabs>
        <w:spacing w:line="264" w:lineRule="auto"/>
      </w:pPr>
      <w:bookmarkStart w:id="334" w:name="_Ref305973214"/>
      <w:bookmarkStart w:id="335" w:name="_Toc466970528"/>
      <w:r w:rsidRPr="00382A07">
        <w:lastRenderedPageBreak/>
        <w:t>Подача Заявок и их прием</w:t>
      </w:r>
      <w:bookmarkStart w:id="336" w:name="_Ref56229451"/>
      <w:bookmarkEnd w:id="312"/>
      <w:bookmarkEnd w:id="334"/>
      <w:bookmarkEnd w:id="335"/>
    </w:p>
    <w:p w:rsidR="00717F60" w:rsidRPr="00382A07" w:rsidRDefault="00717F60" w:rsidP="00E71A48">
      <w:pPr>
        <w:pStyle w:val="3"/>
        <w:spacing w:line="264" w:lineRule="auto"/>
        <w:rPr>
          <w:szCs w:val="24"/>
        </w:rPr>
      </w:pPr>
      <w:bookmarkStart w:id="337" w:name="_Toc439323707"/>
      <w:bookmarkStart w:id="338" w:name="_Toc440357105"/>
      <w:bookmarkStart w:id="339" w:name="_Toc440359660"/>
      <w:bookmarkStart w:id="340" w:name="_Toc440632123"/>
      <w:bookmarkStart w:id="341" w:name="_Toc440875944"/>
      <w:bookmarkStart w:id="342" w:name="_Toc441130972"/>
      <w:bookmarkStart w:id="343" w:name="_Toc447269787"/>
      <w:bookmarkStart w:id="344" w:name="_Toc464120609"/>
      <w:bookmarkStart w:id="345" w:name="_Toc466970529"/>
      <w:r w:rsidRPr="00382A07">
        <w:rPr>
          <w:szCs w:val="24"/>
        </w:rPr>
        <w:t>Подача Заявок через ЭТП</w:t>
      </w:r>
      <w:bookmarkEnd w:id="337"/>
      <w:bookmarkEnd w:id="338"/>
      <w:bookmarkEnd w:id="339"/>
      <w:bookmarkEnd w:id="340"/>
      <w:bookmarkEnd w:id="341"/>
      <w:bookmarkEnd w:id="342"/>
      <w:bookmarkEnd w:id="343"/>
      <w:bookmarkEnd w:id="344"/>
      <w:bookmarkEnd w:id="345"/>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46"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B77958">
        <w:rPr>
          <w:b/>
          <w:bCs w:val="0"/>
          <w:sz w:val="24"/>
          <w:szCs w:val="24"/>
        </w:rPr>
        <w:t xml:space="preserve">минут </w:t>
      </w:r>
      <w:r w:rsidR="00B77958" w:rsidRPr="00B77958">
        <w:rPr>
          <w:b/>
          <w:bCs w:val="0"/>
          <w:sz w:val="24"/>
          <w:szCs w:val="24"/>
        </w:rPr>
        <w:t>1</w:t>
      </w:r>
      <w:r w:rsidR="00001821">
        <w:rPr>
          <w:b/>
          <w:bCs w:val="0"/>
          <w:sz w:val="24"/>
          <w:szCs w:val="24"/>
        </w:rPr>
        <w:t>5</w:t>
      </w:r>
      <w:bookmarkStart w:id="347" w:name="_GoBack"/>
      <w:bookmarkEnd w:id="347"/>
      <w:r w:rsidR="002B5044" w:rsidRPr="00B77958">
        <w:rPr>
          <w:b/>
          <w:bCs w:val="0"/>
          <w:sz w:val="24"/>
          <w:szCs w:val="24"/>
        </w:rPr>
        <w:t xml:space="preserve"> </w:t>
      </w:r>
      <w:r w:rsidR="00B77958" w:rsidRPr="00B77958">
        <w:rPr>
          <w:b/>
          <w:bCs w:val="0"/>
          <w:sz w:val="24"/>
          <w:szCs w:val="24"/>
        </w:rPr>
        <w:t>декабря</w:t>
      </w:r>
      <w:r w:rsidR="002B5044" w:rsidRPr="00B77958">
        <w:rPr>
          <w:b/>
          <w:bCs w:val="0"/>
          <w:sz w:val="24"/>
          <w:szCs w:val="24"/>
        </w:rPr>
        <w:t xml:space="preserve"> 2016</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A7E7C">
        <w:fldChar w:fldCharType="begin"/>
      </w:r>
      <w:r w:rsidR="000A7E7C">
        <w:instrText xml:space="preserve"> REF _Ref55336310 \r \h  \* MERGEFORMAT </w:instrText>
      </w:r>
      <w:r w:rsidR="000A7E7C">
        <w:fldChar w:fldCharType="separate"/>
      </w:r>
      <w:r w:rsidR="005D6BFC" w:rsidRPr="005D6BFC">
        <w:rPr>
          <w:bCs w:val="0"/>
          <w:sz w:val="24"/>
          <w:szCs w:val="24"/>
        </w:rPr>
        <w:t>5.1</w:t>
      </w:r>
      <w:r w:rsidR="000A7E7C">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346"/>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348" w:name="_Ref115077798"/>
      <w:bookmarkStart w:id="349" w:name="_Toc439323708"/>
      <w:bookmarkStart w:id="350" w:name="_Toc440357106"/>
      <w:bookmarkStart w:id="351" w:name="_Toc440359661"/>
      <w:bookmarkStart w:id="352" w:name="_Toc440632124"/>
      <w:bookmarkStart w:id="353" w:name="_Toc440875945"/>
      <w:bookmarkStart w:id="354" w:name="_Toc441130973"/>
      <w:bookmarkStart w:id="355" w:name="_Toc447269788"/>
      <w:r w:rsidRPr="00382A07">
        <w:rPr>
          <w:bCs w:val="0"/>
          <w:sz w:val="24"/>
          <w:szCs w:val="24"/>
        </w:rPr>
        <w:t xml:space="preserve">После наступления даты и времени завершения срока подачи Заявок Участниками (п. </w:t>
      </w:r>
      <w:r w:rsidR="000A7E7C">
        <w:fldChar w:fldCharType="begin"/>
      </w:r>
      <w:r w:rsidR="000A7E7C">
        <w:instrText xml:space="preserve"> REF _Ref440289953 \r \h  \* MERGEFORMAT </w:instrText>
      </w:r>
      <w:r w:rsidR="000A7E7C">
        <w:fldChar w:fldCharType="separate"/>
      </w:r>
      <w:r w:rsidR="005D6BFC" w:rsidRPr="005D6BFC">
        <w:rPr>
          <w:bCs w:val="0"/>
          <w:sz w:val="24"/>
          <w:szCs w:val="24"/>
        </w:rPr>
        <w:t>3.4.1.3</w:t>
      </w:r>
      <w:r w:rsidR="000A7E7C">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356" w:name="_Toc464120610"/>
      <w:bookmarkStart w:id="357" w:name="_Toc46697053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348"/>
      <w:bookmarkEnd w:id="349"/>
      <w:bookmarkEnd w:id="350"/>
      <w:bookmarkEnd w:id="351"/>
      <w:bookmarkEnd w:id="352"/>
      <w:bookmarkEnd w:id="353"/>
      <w:bookmarkEnd w:id="354"/>
      <w:bookmarkEnd w:id="355"/>
      <w:bookmarkEnd w:id="356"/>
      <w:bookmarkEnd w:id="357"/>
    </w:p>
    <w:bookmarkEnd w:id="336"/>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A7E7C">
        <w:fldChar w:fldCharType="begin"/>
      </w:r>
      <w:r w:rsidR="000A7E7C">
        <w:instrText xml:space="preserve"> REF _Ref440272256 \r \h  \* MERGEFORMAT </w:instrText>
      </w:r>
      <w:r w:rsidR="000A7E7C">
        <w:fldChar w:fldCharType="separate"/>
      </w:r>
      <w:r w:rsidR="005D6BFC" w:rsidRPr="005D6BFC">
        <w:rPr>
          <w:sz w:val="24"/>
          <w:szCs w:val="24"/>
        </w:rPr>
        <w:t>5.12</w:t>
      </w:r>
      <w:r w:rsidR="000A7E7C">
        <w:fldChar w:fldCharType="end"/>
      </w:r>
      <w:r w:rsidR="00CA44AD" w:rsidRPr="00DB5A15">
        <w:rPr>
          <w:sz w:val="24"/>
          <w:szCs w:val="24"/>
        </w:rPr>
        <w:t xml:space="preserve">) и Расписки сдачи-приемки соглашения о неустойке (подраздел </w:t>
      </w:r>
      <w:r w:rsidR="000A7E7C">
        <w:fldChar w:fldCharType="begin"/>
      </w:r>
      <w:r w:rsidR="000A7E7C">
        <w:instrText xml:space="preserve"> REF _Ref467569419 \r \h  \* MERGEFORMAT </w:instrText>
      </w:r>
      <w:r w:rsidR="000A7E7C">
        <w:fldChar w:fldCharType="separate"/>
      </w:r>
      <w:r w:rsidR="005D6BFC" w:rsidRPr="005D6BFC">
        <w:rPr>
          <w:sz w:val="24"/>
          <w:szCs w:val="24"/>
        </w:rPr>
        <w:t>5.13</w:t>
      </w:r>
      <w:r w:rsidR="000A7E7C">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358" w:name="_Ref303683883"/>
      <w:bookmarkStart w:id="359" w:name="_Toc466970531"/>
      <w:r w:rsidRPr="00382A07">
        <w:t xml:space="preserve">Изменение и отзыв </w:t>
      </w:r>
      <w:r w:rsidR="004B5EB3" w:rsidRPr="00382A07">
        <w:t>Заявк</w:t>
      </w:r>
      <w:r w:rsidRPr="00382A07">
        <w:t>и</w:t>
      </w:r>
      <w:bookmarkEnd w:id="358"/>
      <w:bookmarkEnd w:id="359"/>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360" w:name="_Ref305973250"/>
      <w:r w:rsidRPr="00382A07">
        <w:rPr>
          <w:bCs w:val="0"/>
          <w:sz w:val="24"/>
          <w:szCs w:val="24"/>
        </w:rPr>
        <w:t xml:space="preserve">До окончания срока подачи заявок (п. </w:t>
      </w:r>
      <w:r w:rsidR="000A7E7C">
        <w:fldChar w:fldCharType="begin"/>
      </w:r>
      <w:r w:rsidR="000A7E7C">
        <w:instrText xml:space="preserve"> REF _Ref440289953 \r \h  \* MERGEFORMAT </w:instrText>
      </w:r>
      <w:r w:rsidR="000A7E7C">
        <w:fldChar w:fldCharType="separate"/>
      </w:r>
      <w:r w:rsidR="005D6BFC" w:rsidRPr="005D6BFC">
        <w:rPr>
          <w:bCs w:val="0"/>
          <w:sz w:val="24"/>
          <w:szCs w:val="24"/>
        </w:rPr>
        <w:t>3.4.1.3</w:t>
      </w:r>
      <w:r w:rsidR="000A7E7C">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A7E7C">
        <w:fldChar w:fldCharType="begin"/>
      </w:r>
      <w:r w:rsidR="000A7E7C">
        <w:instrText xml:space="preserve"> REF _Ref440289953 \r \h  \* MERGEFORMAT </w:instrText>
      </w:r>
      <w:r w:rsidR="000A7E7C">
        <w:fldChar w:fldCharType="separate"/>
      </w:r>
      <w:r w:rsidR="005D6BFC" w:rsidRPr="005D6BFC">
        <w:rPr>
          <w:bCs w:val="0"/>
          <w:sz w:val="24"/>
          <w:szCs w:val="24"/>
        </w:rPr>
        <w:t>3.4.1.3</w:t>
      </w:r>
      <w:r w:rsidR="000A7E7C">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A7E7C">
        <w:fldChar w:fldCharType="begin"/>
      </w:r>
      <w:r w:rsidR="000A7E7C">
        <w:instrText xml:space="preserve"> REF _Ref440289953 \r \h  \* MERGEFORMAT </w:instrText>
      </w:r>
      <w:r w:rsidR="000A7E7C">
        <w:fldChar w:fldCharType="separate"/>
      </w:r>
      <w:r w:rsidR="005D6BFC" w:rsidRPr="005D6BFC">
        <w:rPr>
          <w:bCs w:val="0"/>
          <w:sz w:val="24"/>
          <w:szCs w:val="24"/>
        </w:rPr>
        <w:t>3.4.1.3</w:t>
      </w:r>
      <w:r w:rsidR="000A7E7C">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A7E7C">
        <w:fldChar w:fldCharType="begin"/>
      </w:r>
      <w:r w:rsidR="000A7E7C">
        <w:instrText xml:space="preserve"> REF _Ref55279015 \r \h  \* MERGEFORMAT </w:instrText>
      </w:r>
      <w:r w:rsidR="000A7E7C">
        <w:fldChar w:fldCharType="separate"/>
      </w:r>
      <w:r w:rsidR="005D6BFC" w:rsidRPr="005D6BFC">
        <w:rPr>
          <w:sz w:val="24"/>
          <w:szCs w:val="24"/>
        </w:rPr>
        <w:t>3.3.1.6</w:t>
      </w:r>
      <w:r w:rsidR="000A7E7C">
        <w:fldChar w:fldCharType="end"/>
      </w:r>
      <w:r w:rsidRPr="00382A07">
        <w:rPr>
          <w:sz w:val="24"/>
          <w:szCs w:val="24"/>
        </w:rPr>
        <w:t xml:space="preserve">, </w:t>
      </w:r>
      <w:r w:rsidR="000A7E7C">
        <w:fldChar w:fldCharType="begin"/>
      </w:r>
      <w:r w:rsidR="000A7E7C">
        <w:instrText xml:space="preserve"> REF _Ref195087786 \r \h  \* MERGEFORMAT </w:instrText>
      </w:r>
      <w:r w:rsidR="000A7E7C">
        <w:fldChar w:fldCharType="separate"/>
      </w:r>
      <w:r w:rsidR="005D6BFC" w:rsidRPr="005D6BFC">
        <w:rPr>
          <w:sz w:val="24"/>
          <w:szCs w:val="24"/>
        </w:rPr>
        <w:t>3.3.1.7</w:t>
      </w:r>
      <w:r w:rsidR="000A7E7C">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361" w:name="_Toc466970532"/>
      <w:r w:rsidRPr="00382A07">
        <w:t>Оценка Заявок и проведение переговоров</w:t>
      </w:r>
      <w:bookmarkEnd w:id="360"/>
      <w:bookmarkEnd w:id="361"/>
      <w:r w:rsidRPr="00382A07">
        <w:t xml:space="preserve"> </w:t>
      </w:r>
    </w:p>
    <w:p w:rsidR="00717F60" w:rsidRPr="00382A07" w:rsidRDefault="00717F60" w:rsidP="00E71A48">
      <w:pPr>
        <w:pStyle w:val="3"/>
        <w:spacing w:line="264" w:lineRule="auto"/>
        <w:rPr>
          <w:szCs w:val="24"/>
        </w:rPr>
      </w:pPr>
      <w:bookmarkStart w:id="362" w:name="_Toc439323711"/>
      <w:bookmarkStart w:id="363" w:name="_Toc440357109"/>
      <w:bookmarkStart w:id="364" w:name="_Toc440359664"/>
      <w:bookmarkStart w:id="365" w:name="_Toc440632127"/>
      <w:bookmarkStart w:id="366" w:name="_Toc440875948"/>
      <w:bookmarkStart w:id="367" w:name="_Toc441130976"/>
      <w:bookmarkStart w:id="368" w:name="_Toc447269791"/>
      <w:bookmarkStart w:id="369" w:name="_Toc464120613"/>
      <w:bookmarkStart w:id="370" w:name="_Toc466970533"/>
      <w:r w:rsidRPr="00382A07">
        <w:rPr>
          <w:szCs w:val="24"/>
        </w:rPr>
        <w:t>Общие положения</w:t>
      </w:r>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lastRenderedPageBreak/>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A7E7C">
        <w:fldChar w:fldCharType="begin"/>
      </w:r>
      <w:r w:rsidR="000A7E7C">
        <w:instrText xml:space="preserve"> REF _Ref93089454 \n \h  \* MERGEFORMAT </w:instrText>
      </w:r>
      <w:r w:rsidR="000A7E7C">
        <w:fldChar w:fldCharType="separate"/>
      </w:r>
      <w:r w:rsidR="005D6BFC" w:rsidRPr="005D6BFC">
        <w:rPr>
          <w:bCs w:val="0"/>
          <w:sz w:val="24"/>
          <w:szCs w:val="24"/>
        </w:rPr>
        <w:t>3.6.2</w:t>
      </w:r>
      <w:r w:rsidR="000A7E7C">
        <w:fldChar w:fldCharType="end"/>
      </w:r>
      <w:r w:rsidRPr="00382A07">
        <w:rPr>
          <w:bCs w:val="0"/>
          <w:sz w:val="24"/>
          <w:szCs w:val="24"/>
        </w:rPr>
        <w:t xml:space="preserve">), проведение (при необходимости) переговоров (пункт </w:t>
      </w:r>
      <w:r w:rsidR="000A7E7C">
        <w:fldChar w:fldCharType="begin"/>
      </w:r>
      <w:r w:rsidR="000A7E7C">
        <w:instrText xml:space="preserve"> REF _Ref303670674 \n \h  \* MERGEFORMAT </w:instrText>
      </w:r>
      <w:r w:rsidR="000A7E7C">
        <w:fldChar w:fldCharType="separate"/>
      </w:r>
      <w:r w:rsidR="005D6BFC" w:rsidRPr="005D6BFC">
        <w:rPr>
          <w:bCs w:val="0"/>
          <w:sz w:val="24"/>
          <w:szCs w:val="24"/>
        </w:rPr>
        <w:t>3.6.3</w:t>
      </w:r>
      <w:r w:rsidR="000A7E7C">
        <w:fldChar w:fldCharType="end"/>
      </w:r>
      <w:r w:rsidRPr="00382A07">
        <w:rPr>
          <w:bCs w:val="0"/>
          <w:sz w:val="24"/>
          <w:szCs w:val="24"/>
        </w:rPr>
        <w:t>) и оценочную стадию (пункт</w:t>
      </w:r>
      <w:r w:rsidR="007F3FB7" w:rsidRPr="00382A07">
        <w:rPr>
          <w:bCs w:val="0"/>
          <w:sz w:val="24"/>
          <w:szCs w:val="24"/>
        </w:rPr>
        <w:t xml:space="preserve"> </w:t>
      </w:r>
      <w:r w:rsidR="000A7E7C">
        <w:fldChar w:fldCharType="begin"/>
      </w:r>
      <w:r w:rsidR="000A7E7C">
        <w:instrText xml:space="preserve"> REF _Ref306138385 \r \h  \* MERGEFORMAT </w:instrText>
      </w:r>
      <w:r w:rsidR="000A7E7C">
        <w:fldChar w:fldCharType="separate"/>
      </w:r>
      <w:r w:rsidR="005D6BFC" w:rsidRPr="005D6BFC">
        <w:rPr>
          <w:bCs w:val="0"/>
          <w:sz w:val="24"/>
          <w:szCs w:val="24"/>
        </w:rPr>
        <w:t>3.6.4</w:t>
      </w:r>
      <w:r w:rsidR="000A7E7C">
        <w:fldChar w:fldCharType="end"/>
      </w:r>
      <w:r w:rsidRPr="00382A07">
        <w:rPr>
          <w:bCs w:val="0"/>
          <w:sz w:val="24"/>
          <w:szCs w:val="24"/>
        </w:rPr>
        <w:t>).</w:t>
      </w:r>
    </w:p>
    <w:p w:rsidR="00717F60" w:rsidRPr="00382A07" w:rsidRDefault="00717F60" w:rsidP="00E71A48">
      <w:pPr>
        <w:pStyle w:val="3"/>
        <w:spacing w:line="264" w:lineRule="auto"/>
        <w:rPr>
          <w:szCs w:val="24"/>
        </w:rPr>
      </w:pPr>
      <w:bookmarkStart w:id="371" w:name="_Ref93089454"/>
      <w:bookmarkStart w:id="372" w:name="_Toc439323712"/>
      <w:bookmarkStart w:id="373" w:name="_Toc440357110"/>
      <w:bookmarkStart w:id="374" w:name="_Toc440359665"/>
      <w:bookmarkStart w:id="375" w:name="_Toc440632128"/>
      <w:bookmarkStart w:id="376" w:name="_Toc440875949"/>
      <w:bookmarkStart w:id="377" w:name="_Toc441130977"/>
      <w:bookmarkStart w:id="378" w:name="_Toc447269792"/>
      <w:bookmarkStart w:id="379" w:name="_Toc464120614"/>
      <w:bookmarkStart w:id="380" w:name="_Toc466970534"/>
      <w:r w:rsidRPr="00382A07">
        <w:rPr>
          <w:szCs w:val="24"/>
        </w:rPr>
        <w:t>Отборочная стадия</w:t>
      </w:r>
      <w:bookmarkEnd w:id="371"/>
      <w:bookmarkEnd w:id="372"/>
      <w:bookmarkEnd w:id="373"/>
      <w:bookmarkEnd w:id="374"/>
      <w:bookmarkEnd w:id="375"/>
      <w:bookmarkEnd w:id="376"/>
      <w:bookmarkEnd w:id="377"/>
      <w:bookmarkEnd w:id="378"/>
      <w:bookmarkEnd w:id="379"/>
      <w:bookmarkEnd w:id="380"/>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w:t>
      </w:r>
      <w:r w:rsidR="00B77958">
        <w:rPr>
          <w:bCs w:val="0"/>
          <w:sz w:val="24"/>
          <w:szCs w:val="24"/>
        </w:rPr>
        <w:t>ой (максимальной) цене Договора</w:t>
      </w:r>
      <w:r w:rsidR="003A59B8" w:rsidRPr="00382A07">
        <w:rPr>
          <w:bCs w:val="0"/>
          <w:sz w:val="24"/>
          <w:szCs w:val="24"/>
        </w:rPr>
        <w:t>,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81"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82" w:name="_Ref55307002"/>
      <w:r w:rsidRPr="00382A07">
        <w:rPr>
          <w:sz w:val="24"/>
          <w:szCs w:val="24"/>
        </w:rPr>
        <w:lastRenderedPageBreak/>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381"/>
      <w:bookmarkEnd w:id="382"/>
    </w:p>
    <w:p w:rsidR="00C138CC" w:rsidRPr="00382A07" w:rsidRDefault="003A59B8"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A7E7C">
        <w:fldChar w:fldCharType="begin"/>
      </w:r>
      <w:r w:rsidR="000A7E7C">
        <w:instrText xml:space="preserve"> REF _Ref444179578 \r \h  \* MERGEFORMAT </w:instrText>
      </w:r>
      <w:r w:rsidR="000A7E7C">
        <w:fldChar w:fldCharType="separate"/>
      </w:r>
      <w:r w:rsidR="005D6BFC" w:rsidRPr="005D6BFC">
        <w:rPr>
          <w:sz w:val="24"/>
          <w:szCs w:val="24"/>
        </w:rPr>
        <w:t>5.10</w:t>
      </w:r>
      <w:r w:rsidR="000A7E7C">
        <w:fldChar w:fldCharType="end"/>
      </w:r>
      <w:r w:rsidRPr="00382A07">
        <w:rPr>
          <w:sz w:val="24"/>
          <w:szCs w:val="24"/>
        </w:rPr>
        <w:t xml:space="preserve">); </w:t>
      </w:r>
    </w:p>
    <w:p w:rsidR="00C138CC"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A7E7C">
        <w:fldChar w:fldCharType="begin"/>
      </w:r>
      <w:r w:rsidR="000A7E7C">
        <w:instrText xml:space="preserve"> REF _Ref306176386 \r \h  \* MERGEFORMAT </w:instrText>
      </w:r>
      <w:r w:rsidR="000A7E7C">
        <w:fldChar w:fldCharType="separate"/>
      </w:r>
      <w:r w:rsidR="005D6BFC" w:rsidRPr="005D6BFC">
        <w:rPr>
          <w:sz w:val="24"/>
          <w:szCs w:val="24"/>
        </w:rPr>
        <w:t>3.3.14</w:t>
      </w:r>
      <w:r w:rsidR="000A7E7C">
        <w:fldChar w:fldCharType="end"/>
      </w:r>
      <w:r w:rsidRPr="00382A07">
        <w:rPr>
          <w:sz w:val="24"/>
          <w:szCs w:val="24"/>
        </w:rPr>
        <w:t>;</w:t>
      </w:r>
    </w:p>
    <w:p w:rsidR="00C138CC" w:rsidRPr="00382A07" w:rsidRDefault="00953987" w:rsidP="00130165">
      <w:pPr>
        <w:pStyle w:val="affffff0"/>
        <w:widowControl w:val="0"/>
        <w:numPr>
          <w:ilvl w:val="0"/>
          <w:numId w:val="82"/>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130165">
      <w:pPr>
        <w:pStyle w:val="affffff0"/>
        <w:widowControl w:val="0"/>
        <w:numPr>
          <w:ilvl w:val="0"/>
          <w:numId w:val="82"/>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подложных 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A7E7C">
        <w:fldChar w:fldCharType="begin"/>
      </w:r>
      <w:r w:rsidR="000A7E7C">
        <w:instrText xml:space="preserve"> REF _Ref306176386 \r \h  \* MERGEFORMAT </w:instrText>
      </w:r>
      <w:r w:rsidR="000A7E7C">
        <w:fldChar w:fldCharType="separate"/>
      </w:r>
      <w:r w:rsidR="005D6BFC" w:rsidRPr="005D6BFC">
        <w:rPr>
          <w:sz w:val="24"/>
          <w:szCs w:val="24"/>
        </w:rPr>
        <w:t>3.3.14</w:t>
      </w:r>
      <w:r w:rsidR="000A7E7C">
        <w:fldChar w:fldCharType="end"/>
      </w:r>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383" w:name="_Ref303670674"/>
      <w:bookmarkStart w:id="384" w:name="_Toc439323713"/>
      <w:bookmarkStart w:id="385" w:name="_Toc440357111"/>
      <w:bookmarkStart w:id="386" w:name="_Toc440359666"/>
      <w:bookmarkStart w:id="387" w:name="_Toc440632129"/>
      <w:bookmarkStart w:id="388" w:name="_Toc440875950"/>
      <w:bookmarkStart w:id="389" w:name="_Toc441130978"/>
      <w:bookmarkStart w:id="390" w:name="_Toc447269793"/>
      <w:bookmarkStart w:id="391" w:name="_Toc464120615"/>
      <w:bookmarkStart w:id="392" w:name="_Toc466970535"/>
      <w:r w:rsidRPr="00382A07">
        <w:rPr>
          <w:szCs w:val="24"/>
        </w:rPr>
        <w:t>Проведение переговоров</w:t>
      </w:r>
      <w:bookmarkEnd w:id="383"/>
      <w:bookmarkEnd w:id="384"/>
      <w:bookmarkEnd w:id="385"/>
      <w:bookmarkEnd w:id="386"/>
      <w:bookmarkEnd w:id="387"/>
      <w:bookmarkEnd w:id="388"/>
      <w:bookmarkEnd w:id="389"/>
      <w:bookmarkEnd w:id="390"/>
      <w:bookmarkEnd w:id="391"/>
      <w:bookmarkEnd w:id="392"/>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393" w:name="_Ref306138385"/>
      <w:bookmarkStart w:id="394" w:name="_Toc439323714"/>
      <w:bookmarkStart w:id="395" w:name="_Toc440357112"/>
      <w:bookmarkStart w:id="396" w:name="_Toc440359667"/>
      <w:bookmarkStart w:id="397" w:name="_Toc440632130"/>
      <w:bookmarkStart w:id="398" w:name="_Toc440875951"/>
      <w:bookmarkStart w:id="399" w:name="_Toc441130979"/>
      <w:bookmarkStart w:id="400" w:name="_Toc447269794"/>
      <w:bookmarkStart w:id="401" w:name="_Toc464120616"/>
      <w:bookmarkStart w:id="402" w:name="_Toc466970536"/>
      <w:r w:rsidRPr="00382A07">
        <w:rPr>
          <w:szCs w:val="24"/>
        </w:rPr>
        <w:t>Оценочная стадия</w:t>
      </w:r>
      <w:bookmarkEnd w:id="393"/>
      <w:bookmarkEnd w:id="394"/>
      <w:bookmarkEnd w:id="395"/>
      <w:bookmarkEnd w:id="396"/>
      <w:bookmarkEnd w:id="397"/>
      <w:bookmarkEnd w:id="398"/>
      <w:bookmarkEnd w:id="399"/>
      <w:bookmarkEnd w:id="400"/>
      <w:bookmarkEnd w:id="401"/>
      <w:bookmarkEnd w:id="402"/>
    </w:p>
    <w:p w:rsidR="007D0EA7" w:rsidRPr="00382A07"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стадии, </w:t>
      </w:r>
      <w:r w:rsidRPr="00382A07">
        <w:rPr>
          <w:sz w:val="24"/>
          <w:szCs w:val="24"/>
        </w:rPr>
        <w:t>критери</w:t>
      </w:r>
      <w:r w:rsidR="00D275BB" w:rsidRPr="00382A07">
        <w:rPr>
          <w:sz w:val="24"/>
          <w:szCs w:val="24"/>
        </w:rPr>
        <w:t>и</w:t>
      </w:r>
      <w:r w:rsidRPr="00382A07">
        <w:rPr>
          <w:sz w:val="24"/>
          <w:szCs w:val="24"/>
        </w:rPr>
        <w:t xml:space="preserve"> и их весов</w:t>
      </w:r>
      <w:r w:rsidR="00D275BB" w:rsidRPr="00382A07">
        <w:rPr>
          <w:sz w:val="24"/>
          <w:szCs w:val="24"/>
        </w:rPr>
        <w:t>ые</w:t>
      </w:r>
      <w:r w:rsidRPr="00382A07">
        <w:rPr>
          <w:sz w:val="24"/>
          <w:szCs w:val="24"/>
        </w:rPr>
        <w:t xml:space="preserve"> коэффициент</w:t>
      </w:r>
      <w:r w:rsidR="00D275BB" w:rsidRPr="00382A07">
        <w:rPr>
          <w:sz w:val="24"/>
          <w:szCs w:val="24"/>
        </w:rPr>
        <w:t>ы изложены в Приложении №3 к настоящей Документации.</w:t>
      </w:r>
      <w:r w:rsidRPr="00382A07">
        <w:rPr>
          <w:sz w:val="24"/>
          <w:szCs w:val="24"/>
        </w:rPr>
        <w:t xml:space="preserve"> </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382A07">
        <w:rPr>
          <w:sz w:val="24"/>
          <w:szCs w:val="24"/>
        </w:rPr>
        <w:t xml:space="preserve">Закупочная комиссия ранжирует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по степени </w:t>
      </w:r>
      <w:r w:rsidRPr="00382A07">
        <w:rPr>
          <w:sz w:val="24"/>
          <w:szCs w:val="24"/>
        </w:rPr>
        <w:lastRenderedPageBreak/>
        <w:t xml:space="preserve">предпочтительности условий, предложенных </w:t>
      </w:r>
      <w:r w:rsidR="009C744E" w:rsidRPr="00382A07">
        <w:rPr>
          <w:sz w:val="24"/>
          <w:szCs w:val="24"/>
        </w:rPr>
        <w:t>Участник</w:t>
      </w:r>
      <w:r w:rsidRPr="00382A07">
        <w:rPr>
          <w:sz w:val="24"/>
          <w:szCs w:val="24"/>
        </w:rPr>
        <w:t xml:space="preserve">ами. </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Pr="00382A07">
        <w:rPr>
          <w:sz w:val="24"/>
          <w:szCs w:val="24"/>
        </w:rPr>
        <w:t xml:space="preserve">и не подлежат обсуждению с </w:t>
      </w:r>
      <w:r w:rsidR="009C744E" w:rsidRPr="00382A07">
        <w:rPr>
          <w:sz w:val="24"/>
          <w:szCs w:val="24"/>
        </w:rPr>
        <w:t>Участник</w:t>
      </w:r>
      <w:r w:rsidRPr="00382A07">
        <w:rPr>
          <w:sz w:val="24"/>
          <w:szCs w:val="24"/>
        </w:rPr>
        <w:t>ом.</w:t>
      </w:r>
    </w:p>
    <w:p w:rsidR="00F15392" w:rsidRPr="00382A07" w:rsidRDefault="00F15392" w:rsidP="00E71A48">
      <w:pPr>
        <w:pStyle w:val="2"/>
        <w:spacing w:line="264" w:lineRule="auto"/>
      </w:pPr>
      <w:bookmarkStart w:id="403" w:name="_Ref303250967"/>
      <w:bookmarkStart w:id="404" w:name="_Toc305697378"/>
      <w:bookmarkStart w:id="405" w:name="_Toc466970537"/>
      <w:bookmarkStart w:id="406" w:name="_Toc255985696"/>
      <w:r w:rsidRPr="00382A07">
        <w:t>Аукционная процедура понижени</w:t>
      </w:r>
      <w:r w:rsidR="00E60F8E" w:rsidRPr="00382A07">
        <w:t>я</w:t>
      </w:r>
      <w:r w:rsidRPr="00382A07">
        <w:t xml:space="preserve"> цены (переторжка)</w:t>
      </w:r>
      <w:bookmarkEnd w:id="403"/>
      <w:bookmarkEnd w:id="404"/>
      <w:bookmarkEnd w:id="405"/>
      <w:r w:rsidRPr="00382A07">
        <w:t xml:space="preserve"> </w:t>
      </w:r>
    </w:p>
    <w:bookmarkEnd w:id="406"/>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07"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407"/>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08"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408"/>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A7E7C">
        <w:fldChar w:fldCharType="begin"/>
      </w:r>
      <w:r w:rsidR="000A7E7C">
        <w:instrText xml:space="preserve"> REF _Ref465850064 \r \h  \* MERGEFORMAT </w:instrText>
      </w:r>
      <w:r w:rsidR="000A7E7C">
        <w:fldChar w:fldCharType="separate"/>
      </w:r>
      <w:r w:rsidR="005D6BFC" w:rsidRPr="005D6BFC">
        <w:rPr>
          <w:iCs/>
          <w:sz w:val="24"/>
          <w:szCs w:val="24"/>
          <w:lang w:eastAsia="ru-RU"/>
        </w:rPr>
        <w:t>3.7.9</w:t>
      </w:r>
      <w:r w:rsidR="000A7E7C">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A7E7C">
        <w:fldChar w:fldCharType="begin"/>
      </w:r>
      <w:r w:rsidR="000A7E7C">
        <w:instrText xml:space="preserve"> REF _Ref306352987 \r \h  \* MERGEFORMAT </w:instrText>
      </w:r>
      <w:r w:rsidR="000A7E7C">
        <w:fldChar w:fldCharType="separate"/>
      </w:r>
      <w:r w:rsidR="005D6BFC" w:rsidRPr="005D6BFC">
        <w:rPr>
          <w:iCs/>
          <w:sz w:val="24"/>
          <w:szCs w:val="24"/>
          <w:lang w:eastAsia="ru-RU"/>
        </w:rPr>
        <w:t>3.7.3</w:t>
      </w:r>
      <w:r w:rsidR="000A7E7C">
        <w:fldChar w:fldCharType="end"/>
      </w:r>
      <w:r w:rsidRPr="00382A07">
        <w:rPr>
          <w:iCs/>
          <w:sz w:val="24"/>
          <w:szCs w:val="24"/>
          <w:lang w:eastAsia="ru-RU"/>
        </w:rPr>
        <w:t xml:space="preserve"> - </w:t>
      </w:r>
      <w:r w:rsidR="000A7E7C">
        <w:fldChar w:fldCharType="begin"/>
      </w:r>
      <w:r w:rsidR="000A7E7C">
        <w:instrText xml:space="preserve"> REF _Ref306353005 \r \h  \* MERGEFORMAT </w:instrText>
      </w:r>
      <w:r w:rsidR="000A7E7C">
        <w:fldChar w:fldCharType="separate"/>
      </w:r>
      <w:r w:rsidR="005D6BFC" w:rsidRPr="005D6BFC">
        <w:rPr>
          <w:iCs/>
          <w:sz w:val="24"/>
          <w:szCs w:val="24"/>
          <w:lang w:eastAsia="ru-RU"/>
        </w:rPr>
        <w:t>3.7.5</w:t>
      </w:r>
      <w:r w:rsidR="000A7E7C">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409" w:name="_Ref465850064"/>
      <w:r w:rsidRPr="00382A07">
        <w:rPr>
          <w:sz w:val="24"/>
          <w:szCs w:val="24"/>
        </w:rPr>
        <w:t xml:space="preserve">После проведения процедуры переторжки может быть продолжена отборочная стадия оценки Заявок Участников и на основании полученных ответов от </w:t>
      </w:r>
      <w:r w:rsidRPr="00382A07">
        <w:rPr>
          <w:sz w:val="24"/>
          <w:szCs w:val="24"/>
        </w:rPr>
        <w:lastRenderedPageBreak/>
        <w:t>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409"/>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382A07"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 xml:space="preserve">По решению </w:t>
      </w:r>
      <w:r w:rsidR="00685336" w:rsidRPr="00382A07">
        <w:rPr>
          <w:sz w:val="24"/>
          <w:szCs w:val="24"/>
          <w:lang w:eastAsia="ru-RU"/>
        </w:rPr>
        <w:t xml:space="preserve">Закупочной </w:t>
      </w:r>
      <w:r w:rsidRPr="00382A07">
        <w:rPr>
          <w:sz w:val="24"/>
          <w:szCs w:val="24"/>
          <w:lang w:eastAsia="ru-RU"/>
        </w:rPr>
        <w:t xml:space="preserve">комиссии порядок проведения переторжки может быть уточнен. </w:t>
      </w:r>
    </w:p>
    <w:p w:rsidR="00717F60" w:rsidRPr="00382A07" w:rsidRDefault="00717F60" w:rsidP="00E71A48">
      <w:pPr>
        <w:pStyle w:val="2"/>
        <w:tabs>
          <w:tab w:val="clear" w:pos="1700"/>
          <w:tab w:val="left" w:pos="709"/>
        </w:tabs>
        <w:spacing w:line="264" w:lineRule="auto"/>
      </w:pPr>
      <w:bookmarkStart w:id="410" w:name="_Ref303681924"/>
      <w:bookmarkStart w:id="411" w:name="_Ref303683914"/>
      <w:bookmarkStart w:id="412" w:name="_Toc466970538"/>
      <w:r w:rsidRPr="00382A07">
        <w:t xml:space="preserve">Подведение итогов </w:t>
      </w:r>
      <w:r w:rsidR="00DF639D" w:rsidRPr="00382A07">
        <w:t>З</w:t>
      </w:r>
      <w:r w:rsidRPr="00382A07">
        <w:t>апроса предложений</w:t>
      </w:r>
      <w:bookmarkEnd w:id="410"/>
      <w:bookmarkEnd w:id="411"/>
      <w:bookmarkEnd w:id="412"/>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13"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413"/>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414" w:name="_Ref303251044"/>
      <w:bookmarkStart w:id="415" w:name="_Toc466970539"/>
      <w:bookmarkStart w:id="416" w:name="_Ref191386295"/>
      <w:r w:rsidRPr="00382A07">
        <w:t xml:space="preserve">Признание запроса предложений </w:t>
      </w:r>
      <w:proofErr w:type="gramStart"/>
      <w:r w:rsidRPr="00382A07">
        <w:t>несостоявшимся</w:t>
      </w:r>
      <w:bookmarkEnd w:id="414"/>
      <w:bookmarkEnd w:id="415"/>
      <w:proofErr w:type="gramEnd"/>
    </w:p>
    <w:p w:rsidR="00717F60" w:rsidRPr="00382A07"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17"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4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418"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418"/>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19"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419"/>
    </w:p>
    <w:p w:rsidR="00F20C7B" w:rsidRPr="00382A07" w:rsidRDefault="00F20C7B" w:rsidP="00BC19F9">
      <w:pPr>
        <w:numPr>
          <w:ilvl w:val="0"/>
          <w:numId w:val="51"/>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BC19F9">
      <w:pPr>
        <w:numPr>
          <w:ilvl w:val="0"/>
          <w:numId w:val="51"/>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382A07" w:rsidRDefault="00F20C7B" w:rsidP="00BC19F9">
      <w:pPr>
        <w:numPr>
          <w:ilvl w:val="0"/>
          <w:numId w:val="51"/>
        </w:numPr>
        <w:suppressAutoHyphens w:val="0"/>
        <w:spacing w:line="264" w:lineRule="auto"/>
        <w:rPr>
          <w:bCs w:val="0"/>
          <w:sz w:val="24"/>
          <w:szCs w:val="24"/>
        </w:rPr>
      </w:pPr>
      <w:r w:rsidRPr="00382A07">
        <w:rPr>
          <w:bCs w:val="0"/>
          <w:sz w:val="24"/>
          <w:szCs w:val="24"/>
          <w:lang w:eastAsia="ru-RU"/>
        </w:rPr>
        <w:t xml:space="preserve">признать </w:t>
      </w:r>
      <w:r w:rsidR="002514DE" w:rsidRPr="00382A07">
        <w:rPr>
          <w:bCs w:val="0"/>
          <w:sz w:val="24"/>
          <w:szCs w:val="24"/>
          <w:lang w:eastAsia="ru-RU"/>
        </w:rPr>
        <w:t>запрос предложений</w:t>
      </w:r>
      <w:r w:rsidR="00DA4ADE" w:rsidRPr="00382A07">
        <w:rPr>
          <w:bCs w:val="0"/>
          <w:sz w:val="24"/>
          <w:szCs w:val="24"/>
          <w:lang w:eastAsia="ru-RU"/>
        </w:rPr>
        <w:t xml:space="preserve"> несостоявшим</w:t>
      </w:r>
      <w:r w:rsidRPr="00382A07">
        <w:rPr>
          <w:bCs w:val="0"/>
          <w:sz w:val="24"/>
          <w:szCs w:val="24"/>
          <w:lang w:eastAsia="ru-RU"/>
        </w:rPr>
        <w:t xml:space="preserve">ся и назначить повторную процедуру </w:t>
      </w:r>
      <w:r w:rsidR="00DA4ADE" w:rsidRPr="00382A07">
        <w:rPr>
          <w:bCs w:val="0"/>
          <w:sz w:val="24"/>
          <w:szCs w:val="24"/>
          <w:lang w:eastAsia="ru-RU"/>
        </w:rPr>
        <w:t xml:space="preserve">запроса предложений </w:t>
      </w:r>
      <w:r w:rsidRPr="00382A07">
        <w:rPr>
          <w:bCs w:val="0"/>
          <w:sz w:val="24"/>
          <w:szCs w:val="24"/>
          <w:lang w:eastAsia="ru-RU"/>
        </w:rPr>
        <w:t>либо провести закупки иным способом, предусмотренным Положением о закупках Общества.</w:t>
      </w:r>
    </w:p>
    <w:p w:rsidR="00717F60" w:rsidRPr="00382A07" w:rsidRDefault="00717F60" w:rsidP="00E71A48">
      <w:pPr>
        <w:pStyle w:val="2"/>
        <w:tabs>
          <w:tab w:val="clear" w:pos="1700"/>
          <w:tab w:val="left" w:pos="709"/>
        </w:tabs>
        <w:spacing w:line="264" w:lineRule="auto"/>
      </w:pPr>
      <w:bookmarkStart w:id="420" w:name="_Ref303683929"/>
      <w:bookmarkStart w:id="421" w:name="_Toc466970540"/>
      <w:r w:rsidRPr="00382A07">
        <w:lastRenderedPageBreak/>
        <w:t>Проведение пред</w:t>
      </w:r>
      <w:r w:rsidR="006353B1" w:rsidRPr="00382A07">
        <w:t>д</w:t>
      </w:r>
      <w:r w:rsidR="00123C70" w:rsidRPr="00382A07">
        <w:t>оговор</w:t>
      </w:r>
      <w:r w:rsidRPr="00382A07">
        <w:t xml:space="preserve">ных переговоров (по необходимости) и подписание </w:t>
      </w:r>
      <w:r w:rsidR="00123C70" w:rsidRPr="00382A07">
        <w:t>Договор</w:t>
      </w:r>
      <w:r w:rsidRPr="00382A07">
        <w:t>а</w:t>
      </w:r>
      <w:bookmarkEnd w:id="416"/>
      <w:bookmarkEnd w:id="420"/>
      <w:bookmarkEnd w:id="421"/>
    </w:p>
    <w:p w:rsidR="00717F60" w:rsidRPr="00382A07"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382A07">
        <w:rPr>
          <w:bCs w:val="0"/>
          <w:i/>
          <w:sz w:val="24"/>
          <w:szCs w:val="24"/>
        </w:rPr>
        <w:t xml:space="preserve">По всем вопросам, не нашедшим отражение в </w:t>
      </w:r>
      <w:r w:rsidR="004B5EB3" w:rsidRPr="00382A07">
        <w:rPr>
          <w:bCs w:val="0"/>
          <w:i/>
          <w:sz w:val="24"/>
          <w:szCs w:val="24"/>
        </w:rPr>
        <w:t>Извещени</w:t>
      </w:r>
      <w:r w:rsidRPr="00382A07">
        <w:rPr>
          <w:bCs w:val="0"/>
          <w:i/>
          <w:sz w:val="24"/>
          <w:szCs w:val="24"/>
        </w:rPr>
        <w:t xml:space="preserve">и о проведении запроса предложений, настоящей Документации и </w:t>
      </w:r>
      <w:r w:rsidR="004B5EB3" w:rsidRPr="00382A07">
        <w:rPr>
          <w:bCs w:val="0"/>
          <w:i/>
          <w:sz w:val="24"/>
          <w:szCs w:val="24"/>
        </w:rPr>
        <w:t>Заявк</w:t>
      </w:r>
      <w:r w:rsidRPr="00382A07">
        <w:rPr>
          <w:bCs w:val="0"/>
          <w:i/>
          <w:sz w:val="24"/>
          <w:szCs w:val="24"/>
        </w:rPr>
        <w:t>и</w:t>
      </w:r>
      <w:r w:rsidR="0087407B" w:rsidRPr="00382A07">
        <w:rPr>
          <w:bCs w:val="0"/>
          <w:i/>
          <w:sz w:val="24"/>
          <w:szCs w:val="24"/>
        </w:rPr>
        <w:t>, признанной лучшей,</w:t>
      </w:r>
      <w:r w:rsidRPr="00382A07">
        <w:rPr>
          <w:bCs w:val="0"/>
          <w:i/>
          <w:sz w:val="24"/>
          <w:szCs w:val="24"/>
        </w:rPr>
        <w:t xml:space="preserve"> стороны имеют право вступить в пред</w:t>
      </w:r>
      <w:r w:rsidR="006353B1" w:rsidRPr="00382A07">
        <w:rPr>
          <w:bCs w:val="0"/>
          <w:i/>
          <w:sz w:val="24"/>
          <w:szCs w:val="24"/>
        </w:rPr>
        <w:t>д</w:t>
      </w:r>
      <w:r w:rsidR="00123C70" w:rsidRPr="00382A07">
        <w:rPr>
          <w:bCs w:val="0"/>
          <w:i/>
          <w:sz w:val="24"/>
          <w:szCs w:val="24"/>
        </w:rPr>
        <w:t>оговор</w:t>
      </w:r>
      <w:r w:rsidRPr="00382A07">
        <w:rPr>
          <w:bCs w:val="0"/>
          <w:i/>
          <w:sz w:val="24"/>
          <w:szCs w:val="24"/>
        </w:rPr>
        <w:t>ные переговоры, направленные на уточнение любых условий технико-коммерческо</w:t>
      </w:r>
      <w:r w:rsidR="00841A6F" w:rsidRPr="00382A07">
        <w:rPr>
          <w:bCs w:val="0"/>
          <w:i/>
          <w:sz w:val="24"/>
          <w:szCs w:val="24"/>
        </w:rPr>
        <w:t>й части</w:t>
      </w:r>
      <w:r w:rsidRPr="00382A07">
        <w:rPr>
          <w:bCs w:val="0"/>
          <w:i/>
          <w:sz w:val="24"/>
          <w:szCs w:val="24"/>
        </w:rPr>
        <w:t xml:space="preserve"> </w:t>
      </w:r>
      <w:r w:rsidR="004B5EB3" w:rsidRPr="00382A07">
        <w:rPr>
          <w:bCs w:val="0"/>
          <w:i/>
          <w:sz w:val="24"/>
          <w:szCs w:val="24"/>
        </w:rPr>
        <w:t>Заявк</w:t>
      </w:r>
      <w:r w:rsidRPr="00382A07">
        <w:rPr>
          <w:bCs w:val="0"/>
          <w:i/>
          <w:sz w:val="24"/>
          <w:szCs w:val="24"/>
        </w:rPr>
        <w:t>и</w:t>
      </w:r>
      <w:r w:rsidR="0087407B" w:rsidRPr="00382A07">
        <w:rPr>
          <w:bCs w:val="0"/>
          <w:i/>
          <w:sz w:val="24"/>
          <w:szCs w:val="24"/>
        </w:rPr>
        <w:t>, признанной лучшей</w:t>
      </w:r>
      <w:r w:rsidRPr="00382A07">
        <w:rPr>
          <w:bCs w:val="0"/>
          <w:i/>
          <w:sz w:val="24"/>
          <w:szCs w:val="24"/>
        </w:rPr>
        <w:t xml:space="preserve">, однако при этом не допускается создание </w:t>
      </w:r>
      <w:r w:rsidR="009C744E" w:rsidRPr="00382A07">
        <w:rPr>
          <w:bCs w:val="0"/>
          <w:i/>
          <w:sz w:val="24"/>
          <w:szCs w:val="24"/>
        </w:rPr>
        <w:t>Участник</w:t>
      </w:r>
      <w:r w:rsidR="0087407B" w:rsidRPr="00382A07">
        <w:rPr>
          <w:bCs w:val="0"/>
          <w:i/>
          <w:sz w:val="24"/>
          <w:szCs w:val="24"/>
        </w:rPr>
        <w:t xml:space="preserve">у </w:t>
      </w:r>
      <w:r w:rsidRPr="00382A07">
        <w:rPr>
          <w:bCs w:val="0"/>
          <w:i/>
          <w:sz w:val="24"/>
          <w:szCs w:val="24"/>
        </w:rPr>
        <w:t>запроса предложений</w:t>
      </w:r>
      <w:r w:rsidR="0087407B" w:rsidRPr="00382A07">
        <w:rPr>
          <w:bCs w:val="0"/>
          <w:i/>
          <w:sz w:val="24"/>
          <w:szCs w:val="24"/>
        </w:rPr>
        <w:t xml:space="preserve">, </w:t>
      </w:r>
      <w:r w:rsidR="0087407B" w:rsidRPr="00382A07">
        <w:rPr>
          <w:i/>
          <w:sz w:val="24"/>
          <w:szCs w:val="24"/>
        </w:rPr>
        <w:t xml:space="preserve">чья </w:t>
      </w:r>
      <w:r w:rsidR="004B5EB3" w:rsidRPr="00382A07">
        <w:rPr>
          <w:i/>
          <w:sz w:val="24"/>
          <w:szCs w:val="24"/>
        </w:rPr>
        <w:t>Заявк</w:t>
      </w:r>
      <w:r w:rsidR="0087407B" w:rsidRPr="00382A07">
        <w:rPr>
          <w:i/>
          <w:sz w:val="24"/>
          <w:szCs w:val="24"/>
        </w:rPr>
        <w:t>а признана лучшей,</w:t>
      </w:r>
      <w:r w:rsidRPr="00382A07">
        <w:rPr>
          <w:bCs w:val="0"/>
          <w:i/>
          <w:sz w:val="24"/>
          <w:szCs w:val="24"/>
        </w:rPr>
        <w:t xml:space="preserve"> преимущественных условий участия в запросе предложений</w:t>
      </w:r>
      <w:r w:rsidRPr="00382A07">
        <w:rPr>
          <w:bCs w:val="0"/>
          <w:sz w:val="24"/>
          <w:szCs w:val="24"/>
        </w:rPr>
        <w:t>.</w:t>
      </w:r>
      <w:proofErr w:type="gramEnd"/>
    </w:p>
    <w:p w:rsidR="00717F60" w:rsidRPr="00382A07" w:rsidRDefault="00AD3EBC" w:rsidP="00BC19F9">
      <w:pPr>
        <w:pStyle w:val="affffff0"/>
        <w:numPr>
          <w:ilvl w:val="2"/>
          <w:numId w:val="44"/>
        </w:numPr>
        <w:spacing w:line="264" w:lineRule="auto"/>
        <w:ind w:left="0" w:firstLine="709"/>
        <w:rPr>
          <w:rStyle w:val="adskobk"/>
          <w:i/>
          <w:sz w:val="24"/>
          <w:szCs w:val="24"/>
        </w:rPr>
      </w:pPr>
      <w:r w:rsidRPr="00382A07">
        <w:rPr>
          <w:rStyle w:val="adskobk"/>
          <w:i/>
          <w:sz w:val="24"/>
          <w:szCs w:val="24"/>
        </w:rPr>
        <w:t>Ход переговоров и достигнутые результаты фиксируются в Протоколе пред</w:t>
      </w:r>
      <w:r w:rsidR="006353B1" w:rsidRPr="00382A07">
        <w:rPr>
          <w:rStyle w:val="adskobk"/>
          <w:i/>
          <w:sz w:val="24"/>
          <w:szCs w:val="24"/>
        </w:rPr>
        <w:t>д</w:t>
      </w:r>
      <w:r w:rsidR="00123C70" w:rsidRPr="00382A07">
        <w:rPr>
          <w:rStyle w:val="adskobk"/>
          <w:i/>
          <w:sz w:val="24"/>
          <w:szCs w:val="24"/>
        </w:rPr>
        <w:t>оговор</w:t>
      </w:r>
      <w:r w:rsidRPr="00382A07">
        <w:rPr>
          <w:rStyle w:val="adskobk"/>
          <w:i/>
          <w:sz w:val="24"/>
          <w:szCs w:val="24"/>
        </w:rPr>
        <w:t>ных переговоров</w:t>
      </w:r>
      <w:r w:rsidR="00E60F8E" w:rsidRPr="00382A07">
        <w:rPr>
          <w:rStyle w:val="adskobk"/>
          <w:i/>
          <w:sz w:val="24"/>
          <w:szCs w:val="24"/>
        </w:rPr>
        <w:t>,</w:t>
      </w:r>
      <w:r w:rsidR="00E60F8E" w:rsidRPr="00382A07">
        <w:rPr>
          <w:bCs/>
          <w:i/>
          <w:sz w:val="24"/>
          <w:szCs w:val="24"/>
        </w:rPr>
        <w:t xml:space="preserve"> который подписывается уполномоченными представителями Заказчика/Организатора</w:t>
      </w:r>
      <w:r w:rsidRPr="00382A07">
        <w:rPr>
          <w:rStyle w:val="adskobk"/>
          <w:i/>
          <w:sz w:val="24"/>
          <w:szCs w:val="24"/>
        </w:rPr>
        <w:t>.</w:t>
      </w:r>
    </w:p>
    <w:p w:rsidR="00717F60" w:rsidRPr="00382A07" w:rsidRDefault="00123C70" w:rsidP="00BC19F9">
      <w:pPr>
        <w:widowControl w:val="0"/>
        <w:numPr>
          <w:ilvl w:val="2"/>
          <w:numId w:val="44"/>
        </w:numPr>
        <w:overflowPunct w:val="0"/>
        <w:autoSpaceDE w:val="0"/>
        <w:spacing w:line="264" w:lineRule="auto"/>
        <w:ind w:left="0" w:firstLine="726"/>
        <w:rPr>
          <w:bCs w:val="0"/>
          <w:sz w:val="24"/>
          <w:szCs w:val="24"/>
        </w:rPr>
      </w:pPr>
      <w:bookmarkStart w:id="422" w:name="_Ref294695403"/>
      <w:bookmarkStart w:id="423" w:name="_Ref306320315"/>
      <w:r w:rsidRPr="00382A07">
        <w:rPr>
          <w:bCs w:val="0"/>
          <w:sz w:val="24"/>
          <w:szCs w:val="24"/>
        </w:rPr>
        <w:t>Договор</w:t>
      </w:r>
      <w:r w:rsidR="00717F60" w:rsidRPr="00382A07">
        <w:rPr>
          <w:bCs w:val="0"/>
          <w:sz w:val="24"/>
          <w:szCs w:val="24"/>
        </w:rPr>
        <w:t xml:space="preserve"> между Заказчиком и </w:t>
      </w:r>
      <w:r w:rsidR="009C744E" w:rsidRPr="00382A07">
        <w:rPr>
          <w:bCs w:val="0"/>
          <w:sz w:val="24"/>
          <w:szCs w:val="24"/>
        </w:rPr>
        <w:t>Участник</w:t>
      </w:r>
      <w:r w:rsidR="0087407B" w:rsidRPr="00382A07">
        <w:rPr>
          <w:bCs w:val="0"/>
          <w:sz w:val="24"/>
          <w:szCs w:val="24"/>
        </w:rPr>
        <w:t xml:space="preserve">ом, чья </w:t>
      </w:r>
      <w:r w:rsidR="004B5EB3" w:rsidRPr="00382A07">
        <w:rPr>
          <w:bCs w:val="0"/>
          <w:sz w:val="24"/>
          <w:szCs w:val="24"/>
        </w:rPr>
        <w:t>Заявк</w:t>
      </w:r>
      <w:r w:rsidR="0087407B" w:rsidRPr="00382A07">
        <w:rPr>
          <w:bCs w:val="0"/>
          <w:sz w:val="24"/>
          <w:szCs w:val="24"/>
        </w:rPr>
        <w:t xml:space="preserve">а признана лучшей, </w:t>
      </w:r>
      <w:r w:rsidR="00717F60" w:rsidRPr="00382A07">
        <w:rPr>
          <w:bCs w:val="0"/>
          <w:sz w:val="24"/>
          <w:szCs w:val="24"/>
        </w:rPr>
        <w:t>подписывается в течение 20 дней</w:t>
      </w:r>
      <w:r w:rsidR="006F758C" w:rsidRPr="00382A07">
        <w:rPr>
          <w:bCs w:val="0"/>
          <w:sz w:val="24"/>
          <w:szCs w:val="24"/>
        </w:rPr>
        <w:t xml:space="preserve"> </w:t>
      </w:r>
      <w:r w:rsidR="00717F60" w:rsidRPr="00382A07">
        <w:rPr>
          <w:bCs w:val="0"/>
          <w:sz w:val="24"/>
          <w:szCs w:val="24"/>
        </w:rPr>
        <w:t xml:space="preserve">с момента определения </w:t>
      </w:r>
      <w:r w:rsidR="0087407B" w:rsidRPr="00382A07">
        <w:rPr>
          <w:bCs w:val="0"/>
          <w:sz w:val="24"/>
          <w:szCs w:val="24"/>
        </w:rPr>
        <w:t xml:space="preserve">лучшей </w:t>
      </w:r>
      <w:r w:rsidR="004B5EB3" w:rsidRPr="00382A07">
        <w:rPr>
          <w:bCs w:val="0"/>
          <w:sz w:val="24"/>
          <w:szCs w:val="24"/>
        </w:rPr>
        <w:t>Заявк</w:t>
      </w:r>
      <w:r w:rsidR="0087407B" w:rsidRPr="00382A07">
        <w:rPr>
          <w:bCs w:val="0"/>
          <w:sz w:val="24"/>
          <w:szCs w:val="24"/>
        </w:rPr>
        <w:t>и</w:t>
      </w:r>
      <w:r w:rsidR="00717F60" w:rsidRPr="00382A07">
        <w:rPr>
          <w:bCs w:val="0"/>
          <w:sz w:val="24"/>
          <w:szCs w:val="24"/>
        </w:rPr>
        <w:t xml:space="preserve">. </w:t>
      </w:r>
      <w:proofErr w:type="gramStart"/>
      <w:r w:rsidR="00717F60" w:rsidRPr="00382A07">
        <w:rPr>
          <w:bCs w:val="0"/>
          <w:sz w:val="24"/>
          <w:szCs w:val="24"/>
        </w:rPr>
        <w:t xml:space="preserve">Для </w:t>
      </w:r>
      <w:r w:rsidR="009C744E" w:rsidRPr="00382A07">
        <w:rPr>
          <w:bCs w:val="0"/>
          <w:sz w:val="24"/>
          <w:szCs w:val="24"/>
        </w:rPr>
        <w:t>Участник</w:t>
      </w:r>
      <w:r w:rsidR="0087407B" w:rsidRPr="00382A07">
        <w:rPr>
          <w:bCs w:val="0"/>
          <w:sz w:val="24"/>
          <w:szCs w:val="24"/>
        </w:rPr>
        <w:t xml:space="preserve">а, </w:t>
      </w:r>
      <w:r w:rsidR="0087407B" w:rsidRPr="00382A07">
        <w:rPr>
          <w:sz w:val="24"/>
          <w:szCs w:val="24"/>
        </w:rPr>
        <w:t xml:space="preserve">чья </w:t>
      </w:r>
      <w:r w:rsidR="004B5EB3" w:rsidRPr="00382A07">
        <w:rPr>
          <w:sz w:val="24"/>
          <w:szCs w:val="24"/>
        </w:rPr>
        <w:t>Заявк</w:t>
      </w:r>
      <w:r w:rsidR="0087407B" w:rsidRPr="00382A07">
        <w:rPr>
          <w:sz w:val="24"/>
          <w:szCs w:val="24"/>
        </w:rPr>
        <w:t>а признана лучшей,</w:t>
      </w:r>
      <w:r w:rsidR="0087407B" w:rsidRPr="00382A07">
        <w:rPr>
          <w:bCs w:val="0"/>
          <w:sz w:val="24"/>
          <w:szCs w:val="24"/>
        </w:rPr>
        <w:t xml:space="preserve"> </w:t>
      </w:r>
      <w:r w:rsidR="00717F60" w:rsidRPr="00382A07">
        <w:rPr>
          <w:bCs w:val="0"/>
          <w:sz w:val="24"/>
          <w:szCs w:val="24"/>
        </w:rPr>
        <w:t xml:space="preserve">срок для подписания </w:t>
      </w:r>
      <w:r w:rsidRPr="00382A07">
        <w:rPr>
          <w:bCs w:val="0"/>
          <w:sz w:val="24"/>
          <w:szCs w:val="24"/>
        </w:rPr>
        <w:t>Договор</w:t>
      </w:r>
      <w:r w:rsidR="00717F60" w:rsidRPr="00382A07">
        <w:rPr>
          <w:bCs w:val="0"/>
          <w:sz w:val="24"/>
          <w:szCs w:val="24"/>
        </w:rPr>
        <w:t xml:space="preserve">а – не позднее 5 рабочих дней с момента получения от Заказчика конечной редакции </w:t>
      </w:r>
      <w:r w:rsidRPr="00382A07">
        <w:rPr>
          <w:bCs w:val="0"/>
          <w:sz w:val="24"/>
          <w:szCs w:val="24"/>
        </w:rPr>
        <w:t>Договор</w:t>
      </w:r>
      <w:r w:rsidR="00717F60" w:rsidRPr="00382A07">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382A07">
        <w:rPr>
          <w:bCs w:val="0"/>
          <w:sz w:val="24"/>
          <w:szCs w:val="24"/>
        </w:rPr>
        <w:t>Договор</w:t>
      </w:r>
      <w:r w:rsidR="00717F60" w:rsidRPr="00382A07">
        <w:rPr>
          <w:bCs w:val="0"/>
          <w:sz w:val="24"/>
          <w:szCs w:val="24"/>
        </w:rPr>
        <w:t xml:space="preserve">а, соответствующие требованиям </w:t>
      </w:r>
      <w:r w:rsidR="007D07A7" w:rsidRPr="00382A07">
        <w:rPr>
          <w:bCs w:val="0"/>
          <w:sz w:val="24"/>
          <w:szCs w:val="24"/>
        </w:rPr>
        <w:t>Д</w:t>
      </w:r>
      <w:r w:rsidR="00717F60" w:rsidRPr="00382A07">
        <w:rPr>
          <w:bCs w:val="0"/>
          <w:sz w:val="24"/>
          <w:szCs w:val="24"/>
        </w:rPr>
        <w:t>окументации</w:t>
      </w:r>
      <w:r w:rsidR="00DF639D" w:rsidRPr="00382A07">
        <w:rPr>
          <w:bCs w:val="0"/>
          <w:sz w:val="24"/>
          <w:szCs w:val="24"/>
        </w:rPr>
        <w:t>.</w:t>
      </w:r>
      <w:bookmarkEnd w:id="422"/>
      <w:bookmarkEnd w:id="423"/>
      <w:r w:rsidR="00717F60" w:rsidRPr="00382A07">
        <w:rPr>
          <w:bCs w:val="0"/>
          <w:sz w:val="24"/>
          <w:szCs w:val="24"/>
        </w:rPr>
        <w:t xml:space="preserve"> </w:t>
      </w:r>
      <w:proofErr w:type="gramEnd"/>
    </w:p>
    <w:p w:rsidR="00717F60" w:rsidRPr="00382A07" w:rsidRDefault="009C744E" w:rsidP="00BC19F9">
      <w:pPr>
        <w:widowControl w:val="0"/>
        <w:numPr>
          <w:ilvl w:val="2"/>
          <w:numId w:val="44"/>
        </w:numPr>
        <w:overflowPunct w:val="0"/>
        <w:autoSpaceDE w:val="0"/>
        <w:spacing w:line="264" w:lineRule="auto"/>
        <w:ind w:left="0" w:firstLine="700"/>
        <w:rPr>
          <w:sz w:val="24"/>
          <w:szCs w:val="24"/>
        </w:rPr>
      </w:pPr>
      <w:bookmarkStart w:id="424" w:name="_Ref305979053"/>
      <w:r w:rsidRPr="00382A07">
        <w:rPr>
          <w:sz w:val="24"/>
          <w:szCs w:val="24"/>
        </w:rPr>
        <w:t>Участник</w:t>
      </w:r>
      <w:r w:rsidR="00717F60" w:rsidRPr="00382A07">
        <w:rPr>
          <w:sz w:val="24"/>
          <w:szCs w:val="24"/>
        </w:rPr>
        <w:t xml:space="preserve"> запроса предложений</w:t>
      </w:r>
      <w:r w:rsidR="0087407B" w:rsidRPr="00382A07">
        <w:rPr>
          <w:sz w:val="24"/>
          <w:szCs w:val="24"/>
        </w:rPr>
        <w:t xml:space="preserve">, чья </w:t>
      </w:r>
      <w:r w:rsidR="004B5EB3" w:rsidRPr="00382A07">
        <w:rPr>
          <w:sz w:val="24"/>
          <w:szCs w:val="24"/>
        </w:rPr>
        <w:t>Заявк</w:t>
      </w:r>
      <w:r w:rsidR="0087407B" w:rsidRPr="00382A07">
        <w:rPr>
          <w:sz w:val="24"/>
          <w:szCs w:val="24"/>
        </w:rPr>
        <w:t xml:space="preserve">а </w:t>
      </w:r>
      <w:r w:rsidR="00717F60" w:rsidRPr="00382A07">
        <w:rPr>
          <w:sz w:val="24"/>
          <w:szCs w:val="24"/>
        </w:rPr>
        <w:t xml:space="preserve">утрачивает статус </w:t>
      </w:r>
      <w:proofErr w:type="gramStart"/>
      <w:r w:rsidR="00696966" w:rsidRPr="00382A07">
        <w:rPr>
          <w:sz w:val="24"/>
          <w:szCs w:val="24"/>
        </w:rPr>
        <w:t>наилучшей</w:t>
      </w:r>
      <w:proofErr w:type="gramEnd"/>
      <w:r w:rsidR="00717F60" w:rsidRPr="00382A07">
        <w:rPr>
          <w:sz w:val="24"/>
          <w:szCs w:val="24"/>
        </w:rPr>
        <w:t xml:space="preserve">, и его действия (бездействия) означают отказ от заключения </w:t>
      </w:r>
      <w:r w:rsidR="00123C70" w:rsidRPr="00382A07">
        <w:rPr>
          <w:sz w:val="24"/>
          <w:szCs w:val="24"/>
        </w:rPr>
        <w:t>Договор</w:t>
      </w:r>
      <w:r w:rsidR="00717F60" w:rsidRPr="00382A07">
        <w:rPr>
          <w:sz w:val="24"/>
          <w:szCs w:val="24"/>
        </w:rPr>
        <w:t>а в следующих случаях:</w:t>
      </w:r>
      <w:bookmarkEnd w:id="424"/>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не подписал по итогам проведения запроса предложений </w:t>
      </w:r>
      <w:r w:rsidR="00123C70" w:rsidRPr="00382A07">
        <w:rPr>
          <w:bCs w:val="0"/>
          <w:sz w:val="24"/>
          <w:szCs w:val="24"/>
        </w:rPr>
        <w:t>Договор</w:t>
      </w:r>
      <w:r w:rsidRPr="00382A07">
        <w:rPr>
          <w:bCs w:val="0"/>
          <w:sz w:val="24"/>
          <w:szCs w:val="24"/>
        </w:rPr>
        <w:t xml:space="preserve"> на условиях, определяемых в п.</w:t>
      </w:r>
      <w:r w:rsidR="000A7E7C">
        <w:fldChar w:fldCharType="begin"/>
      </w:r>
      <w:r w:rsidR="000A7E7C">
        <w:instrText xml:space="preserve"> REF _Ref294695546 \r \h  \* MERGEFORMAT </w:instrText>
      </w:r>
      <w:r w:rsidR="000A7E7C">
        <w:fldChar w:fldCharType="separate"/>
      </w:r>
      <w:r w:rsidR="005D6BFC" w:rsidRPr="005D6BFC">
        <w:rPr>
          <w:bCs w:val="0"/>
          <w:sz w:val="24"/>
          <w:szCs w:val="24"/>
        </w:rPr>
        <w:t xml:space="preserve"> 1.2.6 </w:t>
      </w:r>
      <w:r w:rsidR="000A7E7C">
        <w:fldChar w:fldCharType="end"/>
      </w:r>
      <w:r w:rsidRPr="00382A07">
        <w:rPr>
          <w:bCs w:val="0"/>
          <w:sz w:val="24"/>
          <w:szCs w:val="24"/>
        </w:rPr>
        <w:t>и/или в срок, определенный в п.</w:t>
      </w:r>
      <w:r w:rsidR="001716DB" w:rsidRPr="00382A07">
        <w:rPr>
          <w:bCs w:val="0"/>
          <w:sz w:val="24"/>
          <w:szCs w:val="24"/>
        </w:rPr>
        <w:t xml:space="preserve"> </w:t>
      </w:r>
      <w:r w:rsidR="000A7E7C">
        <w:fldChar w:fldCharType="begin"/>
      </w:r>
      <w:r w:rsidR="000A7E7C">
        <w:instrText xml:space="preserve"> REF _Ref294695403 \n \h  \* MERGEFORMAT </w:instrText>
      </w:r>
      <w:r w:rsidR="000A7E7C">
        <w:fldChar w:fldCharType="separate"/>
      </w:r>
      <w:r w:rsidR="005D6BFC" w:rsidRPr="005D6BFC">
        <w:rPr>
          <w:bCs w:val="0"/>
          <w:sz w:val="24"/>
          <w:szCs w:val="24"/>
        </w:rPr>
        <w:t>3.10.3</w:t>
      </w:r>
      <w:r w:rsidR="000A7E7C">
        <w:fldChar w:fldCharType="end"/>
      </w:r>
      <w:r w:rsidRPr="00382A07">
        <w:rPr>
          <w:bCs w:val="0"/>
          <w:sz w:val="24"/>
          <w:szCs w:val="24"/>
        </w:rPr>
        <w:t>;</w:t>
      </w:r>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не предоставил обеспечения исполнения обязательств по </w:t>
      </w:r>
      <w:r w:rsidR="00123C70" w:rsidRPr="00382A07">
        <w:rPr>
          <w:bCs w:val="0"/>
          <w:sz w:val="24"/>
          <w:szCs w:val="24"/>
        </w:rPr>
        <w:t>Договор</w:t>
      </w:r>
      <w:r w:rsidRPr="00382A07">
        <w:rPr>
          <w:bCs w:val="0"/>
          <w:sz w:val="24"/>
          <w:szCs w:val="24"/>
        </w:rPr>
        <w:t xml:space="preserve">у в течение установленного в </w:t>
      </w:r>
      <w:r w:rsidR="007D07A7" w:rsidRPr="00382A07">
        <w:rPr>
          <w:bCs w:val="0"/>
          <w:sz w:val="24"/>
          <w:szCs w:val="24"/>
        </w:rPr>
        <w:t>Д</w:t>
      </w:r>
      <w:r w:rsidRPr="00382A07">
        <w:rPr>
          <w:bCs w:val="0"/>
          <w:sz w:val="24"/>
          <w:szCs w:val="24"/>
        </w:rPr>
        <w:t>окументации по запросу предложений срока;</w:t>
      </w:r>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предложил Заказчику внести изменения в условия </w:t>
      </w:r>
      <w:r w:rsidR="00123C70" w:rsidRPr="00382A07">
        <w:rPr>
          <w:bCs w:val="0"/>
          <w:sz w:val="24"/>
          <w:szCs w:val="24"/>
        </w:rPr>
        <w:t>Договор</w:t>
      </w:r>
      <w:r w:rsidRPr="00382A07">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382A07">
        <w:rPr>
          <w:bCs w:val="0"/>
          <w:sz w:val="24"/>
          <w:szCs w:val="24"/>
        </w:rPr>
        <w:t>;</w:t>
      </w:r>
    </w:p>
    <w:p w:rsidR="009B44CF" w:rsidRPr="00382A07" w:rsidRDefault="009B44CF" w:rsidP="00D75CA2">
      <w:pPr>
        <w:widowControl w:val="0"/>
        <w:numPr>
          <w:ilvl w:val="2"/>
          <w:numId w:val="14"/>
        </w:numPr>
        <w:tabs>
          <w:tab w:val="left" w:pos="851"/>
        </w:tabs>
        <w:overflowPunct w:val="0"/>
        <w:autoSpaceDE w:val="0"/>
        <w:spacing w:line="264" w:lineRule="auto"/>
        <w:rPr>
          <w:bCs w:val="0"/>
          <w:sz w:val="24"/>
          <w:szCs w:val="24"/>
        </w:rPr>
      </w:pPr>
      <w:r w:rsidRPr="00382A07">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(п. </w:t>
      </w:r>
      <w:r w:rsidR="000A7E7C">
        <w:fldChar w:fldCharType="begin"/>
      </w:r>
      <w:r w:rsidR="000A7E7C">
        <w:instrText xml:space="preserve"> REF _Ref466909528 \r \h  \* MERGEFORMAT </w:instrText>
      </w:r>
      <w:r w:rsidR="000A7E7C">
        <w:fldChar w:fldCharType="separate"/>
      </w:r>
      <w:r w:rsidR="005D6BFC" w:rsidRPr="005D6BFC">
        <w:rPr>
          <w:sz w:val="24"/>
          <w:szCs w:val="24"/>
        </w:rPr>
        <w:t>3.3.8.8</w:t>
      </w:r>
      <w:r w:rsidR="000A7E7C">
        <w:fldChar w:fldCharType="end"/>
      </w:r>
      <w:r w:rsidRPr="00382A07">
        <w:rPr>
          <w:sz w:val="24"/>
          <w:szCs w:val="24"/>
        </w:rPr>
        <w:t>).</w:t>
      </w:r>
    </w:p>
    <w:p w:rsidR="00717F60" w:rsidRPr="00382A07" w:rsidRDefault="00717F60" w:rsidP="00BC19F9">
      <w:pPr>
        <w:widowControl w:val="0"/>
        <w:numPr>
          <w:ilvl w:val="2"/>
          <w:numId w:val="44"/>
        </w:numPr>
        <w:overflowPunct w:val="0"/>
        <w:autoSpaceDE w:val="0"/>
        <w:spacing w:line="264" w:lineRule="auto"/>
        <w:ind w:left="0" w:firstLine="700"/>
        <w:rPr>
          <w:bCs w:val="0"/>
          <w:sz w:val="24"/>
          <w:szCs w:val="24"/>
        </w:rPr>
      </w:pPr>
      <w:r w:rsidRPr="00382A07">
        <w:rPr>
          <w:bCs w:val="0"/>
          <w:sz w:val="24"/>
          <w:szCs w:val="24"/>
        </w:rPr>
        <w:t>При наступ</w:t>
      </w:r>
      <w:r w:rsidR="00CF6A0E" w:rsidRPr="00382A07">
        <w:rPr>
          <w:bCs w:val="0"/>
          <w:sz w:val="24"/>
          <w:szCs w:val="24"/>
        </w:rPr>
        <w:t>лении случаев, определенных в п.</w:t>
      </w:r>
      <w:r w:rsidR="001716DB" w:rsidRPr="00382A07">
        <w:rPr>
          <w:bCs w:val="0"/>
          <w:sz w:val="24"/>
          <w:szCs w:val="24"/>
        </w:rPr>
        <w:t xml:space="preserve"> </w:t>
      </w:r>
      <w:r w:rsidR="000A7E7C">
        <w:fldChar w:fldCharType="begin"/>
      </w:r>
      <w:r w:rsidR="000A7E7C">
        <w:instrText xml:space="preserve"> REF _Ref305979053 \r \h  \* MERGEFORMAT </w:instrText>
      </w:r>
      <w:r w:rsidR="000A7E7C">
        <w:fldChar w:fldCharType="separate"/>
      </w:r>
      <w:r w:rsidR="005D6BFC" w:rsidRPr="005D6BFC">
        <w:rPr>
          <w:bCs w:val="0"/>
          <w:sz w:val="24"/>
          <w:szCs w:val="24"/>
        </w:rPr>
        <w:t>3.10.4</w:t>
      </w:r>
      <w:r w:rsidR="000A7E7C">
        <w:fldChar w:fldCharType="end"/>
      </w:r>
      <w:r w:rsidRPr="00382A07">
        <w:rPr>
          <w:bCs w:val="0"/>
          <w:sz w:val="24"/>
          <w:szCs w:val="24"/>
        </w:rPr>
        <w:t xml:space="preserve">, Организатор запроса предложений имеет право выбрать новую выигравшую </w:t>
      </w:r>
      <w:r w:rsidR="004B5EB3" w:rsidRPr="00382A07">
        <w:rPr>
          <w:bCs w:val="0"/>
          <w:sz w:val="24"/>
          <w:szCs w:val="24"/>
        </w:rPr>
        <w:t>Заявк</w:t>
      </w:r>
      <w:r w:rsidRPr="00382A07">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382A07">
        <w:rPr>
          <w:bCs w:val="0"/>
          <w:sz w:val="24"/>
          <w:szCs w:val="24"/>
        </w:rPr>
        <w:t>Участник</w:t>
      </w:r>
      <w:r w:rsidRPr="00382A07">
        <w:rPr>
          <w:bCs w:val="0"/>
          <w:sz w:val="24"/>
          <w:szCs w:val="24"/>
        </w:rPr>
        <w:t xml:space="preserve">а, </w:t>
      </w:r>
      <w:r w:rsidR="00D663E3" w:rsidRPr="00382A07">
        <w:rPr>
          <w:bCs w:val="0"/>
          <w:sz w:val="24"/>
          <w:szCs w:val="24"/>
        </w:rPr>
        <w:t xml:space="preserve">чья </w:t>
      </w:r>
      <w:r w:rsidR="004B5EB3" w:rsidRPr="00382A07">
        <w:rPr>
          <w:bCs w:val="0"/>
          <w:sz w:val="24"/>
          <w:szCs w:val="24"/>
        </w:rPr>
        <w:t>Заявк</w:t>
      </w:r>
      <w:r w:rsidR="00D663E3" w:rsidRPr="00382A07">
        <w:rPr>
          <w:bCs w:val="0"/>
          <w:sz w:val="24"/>
          <w:szCs w:val="24"/>
        </w:rPr>
        <w:t xml:space="preserve">а утратила </w:t>
      </w:r>
      <w:r w:rsidRPr="00382A07">
        <w:rPr>
          <w:bCs w:val="0"/>
          <w:sz w:val="24"/>
          <w:szCs w:val="24"/>
        </w:rPr>
        <w:t xml:space="preserve">статус </w:t>
      </w:r>
      <w:r w:rsidR="00D663E3" w:rsidRPr="00382A07">
        <w:rPr>
          <w:bCs w:val="0"/>
          <w:sz w:val="24"/>
          <w:szCs w:val="24"/>
        </w:rPr>
        <w:t>лучшей</w:t>
      </w:r>
      <w:r w:rsidRPr="00382A07">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382A07">
        <w:rPr>
          <w:bCs w:val="0"/>
          <w:sz w:val="24"/>
          <w:szCs w:val="24"/>
        </w:rPr>
        <w:t>З</w:t>
      </w:r>
      <w:r w:rsidR="00C74146" w:rsidRPr="00382A07">
        <w:rPr>
          <w:bCs w:val="0"/>
          <w:sz w:val="24"/>
          <w:szCs w:val="24"/>
        </w:rPr>
        <w:t>О</w:t>
      </w:r>
      <w:r w:rsidRPr="00382A07">
        <w:rPr>
          <w:bCs w:val="0"/>
          <w:sz w:val="24"/>
          <w:szCs w:val="24"/>
        </w:rPr>
        <w:t xml:space="preserve"> </w:t>
      </w:r>
      <w:r w:rsidR="00E74632" w:rsidRPr="00382A07">
        <w:rPr>
          <w:bCs w:val="0"/>
          <w:sz w:val="24"/>
          <w:szCs w:val="24"/>
        </w:rPr>
        <w:t>ПАО</w:t>
      </w:r>
      <w:r w:rsidRPr="00382A07">
        <w:rPr>
          <w:bCs w:val="0"/>
          <w:sz w:val="24"/>
          <w:szCs w:val="24"/>
        </w:rPr>
        <w:t xml:space="preserve"> «</w:t>
      </w:r>
      <w:r w:rsidR="00C12FA4" w:rsidRPr="00382A07">
        <w:rPr>
          <w:bCs w:val="0"/>
          <w:sz w:val="24"/>
          <w:szCs w:val="24"/>
        </w:rPr>
        <w:t>МРСК Центра</w:t>
      </w:r>
      <w:r w:rsidRPr="00382A07">
        <w:rPr>
          <w:bCs w:val="0"/>
          <w:sz w:val="24"/>
          <w:szCs w:val="24"/>
        </w:rPr>
        <w:t xml:space="preserve">». </w:t>
      </w:r>
    </w:p>
    <w:p w:rsidR="00717F60" w:rsidRPr="00382A07" w:rsidRDefault="00717F60" w:rsidP="00BC19F9">
      <w:pPr>
        <w:widowControl w:val="0"/>
        <w:numPr>
          <w:ilvl w:val="2"/>
          <w:numId w:val="44"/>
        </w:numPr>
        <w:overflowPunct w:val="0"/>
        <w:autoSpaceDE w:val="0"/>
        <w:spacing w:line="264" w:lineRule="auto"/>
        <w:ind w:left="0" w:firstLine="700"/>
        <w:rPr>
          <w:sz w:val="24"/>
          <w:szCs w:val="24"/>
        </w:rPr>
      </w:pPr>
      <w:r w:rsidRPr="00382A07">
        <w:rPr>
          <w:sz w:val="24"/>
          <w:szCs w:val="24"/>
        </w:rPr>
        <w:t xml:space="preserve">В случае признания </w:t>
      </w:r>
      <w:r w:rsidR="004B5EB3" w:rsidRPr="00382A07">
        <w:rPr>
          <w:sz w:val="24"/>
          <w:szCs w:val="24"/>
        </w:rPr>
        <w:t>Заявк</w:t>
      </w:r>
      <w:r w:rsidR="00EB1E5E" w:rsidRPr="00382A07">
        <w:rPr>
          <w:sz w:val="24"/>
          <w:szCs w:val="24"/>
        </w:rPr>
        <w:t xml:space="preserve">и </w:t>
      </w:r>
      <w:r w:rsidR="009C744E" w:rsidRPr="00382A07">
        <w:rPr>
          <w:sz w:val="24"/>
          <w:szCs w:val="24"/>
        </w:rPr>
        <w:t>Участник</w:t>
      </w:r>
      <w:r w:rsidR="00EB1E5E" w:rsidRPr="00382A07">
        <w:rPr>
          <w:sz w:val="24"/>
          <w:szCs w:val="24"/>
        </w:rPr>
        <w:t>а лучшей</w:t>
      </w:r>
      <w:r w:rsidRPr="00382A07">
        <w:rPr>
          <w:sz w:val="24"/>
          <w:szCs w:val="24"/>
        </w:rPr>
        <w:t xml:space="preserve">, заключение </w:t>
      </w:r>
      <w:r w:rsidR="00DF639D" w:rsidRPr="00382A07">
        <w:rPr>
          <w:sz w:val="24"/>
          <w:szCs w:val="24"/>
        </w:rPr>
        <w:t>Д</w:t>
      </w:r>
      <w:r w:rsidRPr="00382A07">
        <w:rPr>
          <w:sz w:val="24"/>
          <w:szCs w:val="24"/>
        </w:rPr>
        <w:t>оговора с</w:t>
      </w:r>
      <w:r w:rsidR="00EB1E5E" w:rsidRPr="00382A07">
        <w:rPr>
          <w:sz w:val="24"/>
          <w:szCs w:val="24"/>
        </w:rPr>
        <w:t xml:space="preserve"> данным </w:t>
      </w:r>
      <w:r w:rsidR="009C744E" w:rsidRPr="00382A07">
        <w:rPr>
          <w:sz w:val="24"/>
          <w:szCs w:val="24"/>
        </w:rPr>
        <w:t>Участник</w:t>
      </w:r>
      <w:r w:rsidR="00EB1E5E" w:rsidRPr="00382A07">
        <w:rPr>
          <w:sz w:val="24"/>
          <w:szCs w:val="24"/>
        </w:rPr>
        <w:t>ом</w:t>
      </w:r>
      <w:r w:rsidRPr="00382A07">
        <w:rPr>
          <w:sz w:val="24"/>
          <w:szCs w:val="24"/>
        </w:rPr>
        <w:t xml:space="preserve"> требует предварительного одобрения Советом директоров </w:t>
      </w:r>
      <w:r w:rsidR="00C12FA4" w:rsidRPr="00382A07">
        <w:rPr>
          <w:sz w:val="24"/>
          <w:szCs w:val="24"/>
        </w:rPr>
        <w:t>ПАО «МРСК Центра»</w:t>
      </w:r>
      <w:r w:rsidRPr="00382A07">
        <w:rPr>
          <w:sz w:val="24"/>
          <w:szCs w:val="24"/>
        </w:rPr>
        <w:t xml:space="preserve"> как сделки, в совершении которой имеется заинтересованность, </w:t>
      </w:r>
      <w:r w:rsidR="00123C70" w:rsidRPr="00382A07">
        <w:rPr>
          <w:sz w:val="24"/>
          <w:szCs w:val="24"/>
        </w:rPr>
        <w:t>Договор</w:t>
      </w:r>
      <w:r w:rsidRPr="00382A07">
        <w:rPr>
          <w:sz w:val="24"/>
          <w:szCs w:val="24"/>
        </w:rPr>
        <w:t xml:space="preserve"> заключается после одобрения Советом директоров </w:t>
      </w:r>
      <w:r w:rsidR="00E74632" w:rsidRPr="00382A07">
        <w:rPr>
          <w:sz w:val="24"/>
          <w:szCs w:val="24"/>
        </w:rPr>
        <w:t>ПАО</w:t>
      </w:r>
      <w:r w:rsidRPr="00382A07">
        <w:rPr>
          <w:sz w:val="24"/>
          <w:szCs w:val="24"/>
        </w:rPr>
        <w:t xml:space="preserve"> «</w:t>
      </w:r>
      <w:r w:rsidR="00C12FA4" w:rsidRPr="00382A07">
        <w:rPr>
          <w:sz w:val="24"/>
          <w:szCs w:val="24"/>
        </w:rPr>
        <w:t>МРСК Центра</w:t>
      </w:r>
      <w:r w:rsidRPr="00382A07">
        <w:rPr>
          <w:sz w:val="24"/>
          <w:szCs w:val="24"/>
        </w:rPr>
        <w:t>».</w:t>
      </w:r>
    </w:p>
    <w:p w:rsidR="00717F60" w:rsidRPr="00382A07" w:rsidRDefault="00717F60" w:rsidP="00BC19F9">
      <w:pPr>
        <w:widowControl w:val="0"/>
        <w:numPr>
          <w:ilvl w:val="2"/>
          <w:numId w:val="44"/>
        </w:numPr>
        <w:overflowPunct w:val="0"/>
        <w:autoSpaceDE w:val="0"/>
        <w:spacing w:line="264" w:lineRule="auto"/>
        <w:ind w:left="0" w:firstLine="700"/>
        <w:rPr>
          <w:bCs w:val="0"/>
          <w:sz w:val="24"/>
          <w:szCs w:val="24"/>
        </w:rPr>
      </w:pPr>
      <w:bookmarkStart w:id="425" w:name="_Ref191386314"/>
      <w:r w:rsidRPr="00382A07">
        <w:rPr>
          <w:bCs w:val="0"/>
          <w:sz w:val="24"/>
          <w:szCs w:val="24"/>
        </w:rPr>
        <w:t xml:space="preserve">Заказчик оставляет за собой право при присуждении и заключении </w:t>
      </w:r>
      <w:r w:rsidR="00DF639D" w:rsidRPr="00382A07">
        <w:rPr>
          <w:bCs w:val="0"/>
          <w:sz w:val="24"/>
          <w:szCs w:val="24"/>
        </w:rPr>
        <w:t>Д</w:t>
      </w:r>
      <w:r w:rsidRPr="00382A07">
        <w:rPr>
          <w:bCs w:val="0"/>
          <w:sz w:val="24"/>
          <w:szCs w:val="24"/>
        </w:rPr>
        <w:t>оговора увеличивать или уменьшать изначальный объем закупаемой продукции в пределах</w:t>
      </w:r>
      <w:r w:rsidR="006F758C" w:rsidRPr="00382A07">
        <w:rPr>
          <w:bCs w:val="0"/>
          <w:sz w:val="24"/>
          <w:szCs w:val="24"/>
        </w:rPr>
        <w:t xml:space="preserve"> 10%, </w:t>
      </w:r>
      <w:r w:rsidRPr="00382A07">
        <w:rPr>
          <w:bCs w:val="0"/>
          <w:sz w:val="24"/>
          <w:szCs w:val="24"/>
        </w:rPr>
        <w:t>не меняя при этом цену единицы поставляемой продукции и другие условия.</w:t>
      </w:r>
    </w:p>
    <w:p w:rsidR="00667F31" w:rsidRPr="00382A07" w:rsidRDefault="00932C0A" w:rsidP="00667F31">
      <w:pPr>
        <w:pStyle w:val="2"/>
        <w:tabs>
          <w:tab w:val="clear" w:pos="1700"/>
          <w:tab w:val="left" w:pos="709"/>
        </w:tabs>
        <w:spacing w:line="264" w:lineRule="auto"/>
      </w:pPr>
      <w:bookmarkStart w:id="426" w:name="_Toc181693189"/>
      <w:bookmarkStart w:id="427" w:name="_Ref190680463"/>
      <w:bookmarkStart w:id="428" w:name="_Ref306140410"/>
      <w:bookmarkStart w:id="429" w:name="_Ref306142159"/>
      <w:bookmarkStart w:id="430" w:name="_Toc466970541"/>
      <w:bookmarkStart w:id="431" w:name="_Ref303102866"/>
      <w:bookmarkStart w:id="432" w:name="_Toc305835589"/>
      <w:bookmarkStart w:id="433" w:name="_Ref303683952"/>
      <w:bookmarkStart w:id="434" w:name="__RefNumPara__840_922829174"/>
      <w:bookmarkEnd w:id="425"/>
      <w:r w:rsidRPr="00382A07">
        <w:t xml:space="preserve">Обеспечение исполнения обязательств </w:t>
      </w:r>
      <w:r w:rsidR="0088633C" w:rsidRPr="00382A07">
        <w:t>Поставщика</w:t>
      </w:r>
      <w:r w:rsidR="00972AAA" w:rsidRPr="00382A07">
        <w:t xml:space="preserve"> </w:t>
      </w:r>
      <w:r w:rsidRPr="00382A07">
        <w:t>по </w:t>
      </w:r>
      <w:r w:rsidR="00123C70" w:rsidRPr="00382A07">
        <w:t>Договор</w:t>
      </w:r>
      <w:r w:rsidRPr="00382A07">
        <w:t>у</w:t>
      </w:r>
      <w:bookmarkEnd w:id="426"/>
      <w:bookmarkEnd w:id="427"/>
      <w:bookmarkEnd w:id="428"/>
      <w:bookmarkEnd w:id="429"/>
      <w:bookmarkEnd w:id="430"/>
      <w:r w:rsidRPr="00382A07">
        <w:t xml:space="preserve"> </w:t>
      </w:r>
      <w:bookmarkEnd w:id="431"/>
      <w:bookmarkEnd w:id="432"/>
    </w:p>
    <w:p w:rsidR="00932C0A" w:rsidRPr="00382A07"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382A07">
        <w:rPr>
          <w:sz w:val="24"/>
          <w:szCs w:val="24"/>
        </w:rPr>
        <w:t xml:space="preserve">Дополнительного обеспечения исполнения обязательств Поставщика по Договору, помимо указанного в </w:t>
      </w:r>
      <w:r w:rsidR="005818B2" w:rsidRPr="00382A07">
        <w:rPr>
          <w:sz w:val="24"/>
          <w:szCs w:val="24"/>
        </w:rPr>
        <w:t>проекте Договора</w:t>
      </w:r>
      <w:r w:rsidRPr="00382A07">
        <w:rPr>
          <w:sz w:val="24"/>
          <w:szCs w:val="24"/>
        </w:rPr>
        <w:t xml:space="preserve"> (</w:t>
      </w:r>
      <w:r w:rsidR="005818B2" w:rsidRPr="00382A07">
        <w:rPr>
          <w:sz w:val="24"/>
          <w:szCs w:val="24"/>
        </w:rPr>
        <w:t xml:space="preserve">раздел </w:t>
      </w:r>
      <w:r w:rsidR="000A7E7C">
        <w:fldChar w:fldCharType="begin"/>
      </w:r>
      <w:r w:rsidR="000A7E7C">
        <w:instrText xml:space="preserve"> REF _Ref440272931 \r \h  \* MERGEFORMAT </w:instrText>
      </w:r>
      <w:r w:rsidR="000A7E7C">
        <w:fldChar w:fldCharType="separate"/>
      </w:r>
      <w:r w:rsidR="005D6BFC">
        <w:t>2</w:t>
      </w:r>
      <w:r w:rsidR="000A7E7C">
        <w:fldChar w:fldCharType="end"/>
      </w:r>
      <w:r w:rsidRPr="00382A07">
        <w:rPr>
          <w:sz w:val="24"/>
          <w:szCs w:val="24"/>
        </w:rPr>
        <w:t>), не требуется.</w:t>
      </w:r>
    </w:p>
    <w:p w:rsidR="00932C0A" w:rsidRPr="00382A07" w:rsidRDefault="00932C0A" w:rsidP="00B42AE0">
      <w:pPr>
        <w:pStyle w:val="2"/>
        <w:tabs>
          <w:tab w:val="clear" w:pos="1700"/>
          <w:tab w:val="left" w:pos="709"/>
        </w:tabs>
        <w:spacing w:line="264" w:lineRule="auto"/>
      </w:pPr>
      <w:bookmarkStart w:id="435" w:name="_Ref303694483"/>
      <w:bookmarkStart w:id="436" w:name="_Toc305835590"/>
      <w:bookmarkStart w:id="437" w:name="_Ref306140451"/>
      <w:bookmarkStart w:id="438" w:name="_Toc466970542"/>
      <w:r w:rsidRPr="00382A07">
        <w:lastRenderedPageBreak/>
        <w:t xml:space="preserve">Уведомление о результатах </w:t>
      </w:r>
      <w:bookmarkEnd w:id="435"/>
      <w:bookmarkEnd w:id="436"/>
      <w:r w:rsidRPr="00382A07">
        <w:t>запроса предложений</w:t>
      </w:r>
      <w:bookmarkEnd w:id="437"/>
      <w:bookmarkEnd w:id="438"/>
    </w:p>
    <w:bookmarkEnd w:id="433"/>
    <w:p w:rsidR="00ED5C7C" w:rsidRPr="00382A07" w:rsidRDefault="00B42AE0" w:rsidP="00B42AE0">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3.12.1</w:t>
      </w:r>
      <w:r w:rsidRPr="00382A07">
        <w:rPr>
          <w:bCs w:val="0"/>
          <w:sz w:val="24"/>
          <w:szCs w:val="24"/>
          <w:lang w:eastAsia="ru-RU"/>
        </w:rPr>
        <w:tab/>
      </w:r>
      <w:r w:rsidR="00ED5C7C" w:rsidRPr="00382A0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A7E7C">
        <w:fldChar w:fldCharType="begin"/>
      </w:r>
      <w:r w:rsidR="000A7E7C">
        <w:instrText xml:space="preserve"> REF _Ref191386085 \r \h  \* MERGEFORMAT </w:instrText>
      </w:r>
      <w:r w:rsidR="000A7E7C">
        <w:fldChar w:fldCharType="separate"/>
      </w:r>
      <w:r w:rsidR="005D6BFC" w:rsidRPr="005D6BFC">
        <w:rPr>
          <w:iCs/>
          <w:sz w:val="24"/>
          <w:szCs w:val="24"/>
        </w:rPr>
        <w:t>1.1.1</w:t>
      </w:r>
      <w:r w:rsidR="000A7E7C">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130165">
      <w:pPr>
        <w:pStyle w:val="a0"/>
        <w:numPr>
          <w:ilvl w:val="4"/>
          <w:numId w:val="78"/>
        </w:numPr>
        <w:tabs>
          <w:tab w:val="num" w:pos="1134"/>
        </w:tabs>
        <w:suppressAutoHyphens w:val="0"/>
        <w:spacing w:before="60" w:line="240" w:lineRule="auto"/>
        <w:ind w:left="1134" w:right="-142" w:firstLine="641"/>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130165">
      <w:pPr>
        <w:pStyle w:val="a0"/>
        <w:numPr>
          <w:ilvl w:val="4"/>
          <w:numId w:val="78"/>
        </w:numPr>
        <w:tabs>
          <w:tab w:val="num" w:pos="1134"/>
        </w:tabs>
        <w:suppressAutoHyphens w:val="0"/>
        <w:spacing w:before="60" w:line="240" w:lineRule="auto"/>
        <w:ind w:left="1134" w:right="-142" w:firstLine="641"/>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ED5C7C" w:rsidRPr="00382A07" w:rsidRDefault="00B42AE0" w:rsidP="00B42AE0">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3.12.2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382A07"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39" w:name="_Ref440270568"/>
      <w:bookmarkStart w:id="440" w:name="_Ref440274159"/>
      <w:bookmarkStart w:id="441" w:name="_Ref440292555"/>
      <w:bookmarkStart w:id="442" w:name="_Ref440292779"/>
      <w:bookmarkStart w:id="443" w:name="_Toc466970543"/>
      <w:r w:rsidRPr="00382A07">
        <w:rPr>
          <w:szCs w:val="24"/>
        </w:rPr>
        <w:lastRenderedPageBreak/>
        <w:t>Техническая часть</w:t>
      </w:r>
      <w:bookmarkEnd w:id="439"/>
      <w:bookmarkEnd w:id="440"/>
      <w:bookmarkEnd w:id="441"/>
      <w:bookmarkEnd w:id="442"/>
      <w:bookmarkEnd w:id="443"/>
      <w:r w:rsidRPr="00382A07">
        <w:rPr>
          <w:szCs w:val="24"/>
        </w:rPr>
        <w:t xml:space="preserve"> </w:t>
      </w:r>
    </w:p>
    <w:p w:rsidR="002B5044" w:rsidRPr="00382A07" w:rsidRDefault="002B5044" w:rsidP="002A47D1">
      <w:pPr>
        <w:pStyle w:val="2"/>
        <w:ind w:left="1701" w:hanging="1134"/>
      </w:pPr>
      <w:bookmarkStart w:id="444" w:name="_Toc176064096"/>
      <w:bookmarkStart w:id="445" w:name="_Toc176338524"/>
      <w:bookmarkStart w:id="446" w:name="_Toc180399752"/>
      <w:bookmarkStart w:id="447" w:name="_Toc191205941"/>
      <w:bookmarkStart w:id="448" w:name="_Toc194315544"/>
      <w:bookmarkStart w:id="449" w:name="_Toc423421725"/>
      <w:bookmarkStart w:id="450" w:name="_Toc466970544"/>
      <w:r w:rsidRPr="00382A07">
        <w:t>Общие требования к условиям поставки продукции</w:t>
      </w:r>
      <w:bookmarkStart w:id="451" w:name="_Toc176064097"/>
      <w:bookmarkStart w:id="452" w:name="_Toc176338525"/>
      <w:bookmarkStart w:id="453" w:name="_Toc180399753"/>
      <w:bookmarkStart w:id="454" w:name="_Toc189457101"/>
      <w:bookmarkStart w:id="455" w:name="_Toc189461737"/>
      <w:bookmarkStart w:id="456" w:name="_Toc189462011"/>
      <w:bookmarkStart w:id="457" w:name="_Toc191273610"/>
      <w:bookmarkStart w:id="458" w:name="_Toc167189319"/>
      <w:bookmarkStart w:id="459" w:name="_Toc168725254"/>
      <w:bookmarkEnd w:id="444"/>
      <w:bookmarkEnd w:id="445"/>
      <w:bookmarkEnd w:id="446"/>
      <w:bookmarkEnd w:id="447"/>
      <w:bookmarkEnd w:id="448"/>
      <w:bookmarkEnd w:id="449"/>
      <w:bookmarkEnd w:id="450"/>
    </w:p>
    <w:p w:rsidR="002B5044" w:rsidRPr="00382A07" w:rsidRDefault="002B5044" w:rsidP="002B5044">
      <w:pPr>
        <w:pStyle w:val="3"/>
        <w:ind w:left="0" w:firstLine="851"/>
        <w:jc w:val="both"/>
        <w:rPr>
          <w:b w:val="0"/>
          <w:szCs w:val="24"/>
        </w:rPr>
      </w:pPr>
      <w:bookmarkStart w:id="460" w:name="_Toc439166308"/>
      <w:bookmarkStart w:id="461" w:name="_Toc439170656"/>
      <w:bookmarkStart w:id="462" w:name="_Toc439172758"/>
      <w:bookmarkStart w:id="463" w:name="_Toc439173202"/>
      <w:bookmarkStart w:id="464" w:name="_Toc439238196"/>
      <w:bookmarkStart w:id="465" w:name="_Toc439252748"/>
      <w:bookmarkStart w:id="466" w:name="_Toc439323606"/>
      <w:bookmarkStart w:id="467" w:name="_Toc439323722"/>
      <w:bookmarkStart w:id="468" w:name="_Toc440357120"/>
      <w:bookmarkStart w:id="469" w:name="_Toc440359675"/>
      <w:bookmarkStart w:id="470" w:name="_Toc440632139"/>
      <w:bookmarkStart w:id="471" w:name="_Toc440875960"/>
      <w:bookmarkStart w:id="472" w:name="_Toc441130988"/>
      <w:bookmarkStart w:id="473" w:name="_Toc447269803"/>
      <w:bookmarkStart w:id="474" w:name="_Toc464120625"/>
      <w:bookmarkStart w:id="475" w:name="_Toc466970545"/>
      <w:r w:rsidRPr="00382A07">
        <w:rPr>
          <w:b w:val="0"/>
          <w:szCs w:val="24"/>
        </w:rPr>
        <w:t>Продукция должна быть новой и ранее неиспользованной.</w:t>
      </w:r>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p w:rsidR="002B5044" w:rsidRPr="00382A07" w:rsidRDefault="002B5044" w:rsidP="002B5044">
      <w:pPr>
        <w:pStyle w:val="3"/>
        <w:ind w:left="0" w:firstLine="851"/>
        <w:jc w:val="both"/>
        <w:rPr>
          <w:b w:val="0"/>
          <w:szCs w:val="24"/>
        </w:rPr>
      </w:pPr>
      <w:bookmarkStart w:id="476" w:name="_Toc439166309"/>
      <w:bookmarkStart w:id="477" w:name="_Toc439170657"/>
      <w:bookmarkStart w:id="478" w:name="_Toc439172759"/>
      <w:bookmarkStart w:id="479" w:name="_Toc439173203"/>
      <w:bookmarkStart w:id="480" w:name="_Toc439238197"/>
      <w:bookmarkStart w:id="481" w:name="_Toc439252749"/>
      <w:bookmarkStart w:id="482" w:name="_Toc439323607"/>
      <w:bookmarkStart w:id="483" w:name="_Toc439323723"/>
      <w:bookmarkStart w:id="484" w:name="_Toc440357121"/>
      <w:bookmarkStart w:id="485" w:name="_Toc440359676"/>
      <w:bookmarkStart w:id="486" w:name="_Toc440632140"/>
      <w:bookmarkStart w:id="487" w:name="_Toc440875961"/>
      <w:bookmarkStart w:id="488" w:name="_Toc441130989"/>
      <w:bookmarkStart w:id="489" w:name="_Toc447269804"/>
      <w:bookmarkStart w:id="490" w:name="_Toc464120626"/>
      <w:bookmarkStart w:id="491" w:name="_Toc466970546"/>
      <w:r w:rsidRPr="00382A07">
        <w:rPr>
          <w:b w:val="0"/>
          <w:szCs w:val="24"/>
        </w:rPr>
        <w:t>Продукция должна соответствовать ГОСТ, ТУ и Технической политике ПАО «МРСК Центра».</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rsidR="002B5044" w:rsidRPr="00382A07" w:rsidRDefault="002B5044" w:rsidP="0021751A">
      <w:pPr>
        <w:pStyle w:val="2"/>
        <w:ind w:left="1701" w:hanging="1134"/>
      </w:pPr>
      <w:bookmarkStart w:id="492" w:name="_Toc423421726"/>
      <w:bookmarkStart w:id="493" w:name="_Ref450646963"/>
      <w:bookmarkStart w:id="494" w:name="_Toc466970547"/>
      <w:r w:rsidRPr="00382A07">
        <w:t>Перечень, объемы и характеристики закупаемой продукции</w:t>
      </w:r>
      <w:bookmarkEnd w:id="451"/>
      <w:bookmarkEnd w:id="452"/>
      <w:bookmarkEnd w:id="453"/>
      <w:bookmarkEnd w:id="454"/>
      <w:bookmarkEnd w:id="455"/>
      <w:bookmarkEnd w:id="456"/>
      <w:bookmarkEnd w:id="457"/>
      <w:bookmarkEnd w:id="492"/>
      <w:bookmarkEnd w:id="493"/>
      <w:bookmarkEnd w:id="494"/>
    </w:p>
    <w:p w:rsidR="002B5044" w:rsidRPr="00382A07" w:rsidRDefault="002B5044" w:rsidP="002B5044">
      <w:pPr>
        <w:pStyle w:val="3"/>
        <w:ind w:left="0" w:firstLine="851"/>
        <w:jc w:val="both"/>
        <w:rPr>
          <w:b w:val="0"/>
          <w:szCs w:val="24"/>
        </w:rPr>
      </w:pPr>
      <w:bookmarkStart w:id="495" w:name="_Toc439166311"/>
      <w:bookmarkStart w:id="496" w:name="_Toc439170659"/>
      <w:bookmarkStart w:id="497" w:name="_Toc439172761"/>
      <w:bookmarkStart w:id="498" w:name="_Toc439173205"/>
      <w:bookmarkStart w:id="499" w:name="_Toc439238199"/>
      <w:bookmarkStart w:id="500" w:name="_Toc439252751"/>
      <w:bookmarkStart w:id="501" w:name="_Toc439323609"/>
      <w:bookmarkStart w:id="502" w:name="_Toc439323725"/>
      <w:bookmarkStart w:id="503" w:name="_Toc440357123"/>
      <w:bookmarkStart w:id="504" w:name="_Toc440359678"/>
      <w:bookmarkStart w:id="505" w:name="_Toc440632142"/>
      <w:bookmarkStart w:id="506" w:name="_Toc440875963"/>
      <w:bookmarkStart w:id="507" w:name="_Toc441130991"/>
      <w:bookmarkStart w:id="508" w:name="_Toc447269806"/>
      <w:bookmarkStart w:id="509" w:name="_Toc464120628"/>
      <w:bookmarkStart w:id="510" w:name="_Toc466970548"/>
      <w:r w:rsidRPr="00382A07">
        <w:rPr>
          <w:b w:val="0"/>
          <w:szCs w:val="24"/>
        </w:rPr>
        <w:t>Технические</w:t>
      </w:r>
      <w:r w:rsidR="00B77958">
        <w:rPr>
          <w:b w:val="0"/>
          <w:szCs w:val="24"/>
        </w:rPr>
        <w:t xml:space="preserve"> </w:t>
      </w:r>
      <w:r w:rsidRPr="00382A07">
        <w:rPr>
          <w:b w:val="0"/>
          <w:szCs w:val="24"/>
        </w:rPr>
        <w:t xml:space="preserve">задания </w:t>
      </w:r>
      <w:r w:rsidR="00B77958">
        <w:rPr>
          <w:b w:val="0"/>
          <w:szCs w:val="24"/>
        </w:rPr>
        <w:t xml:space="preserve">по </w:t>
      </w:r>
      <w:r w:rsidR="00A154B7" w:rsidRPr="00382A07">
        <w:rPr>
          <w:b w:val="0"/>
          <w:szCs w:val="24"/>
        </w:rPr>
        <w:t xml:space="preserve">(подраздел </w:t>
      </w:r>
      <w:r w:rsidR="000A7E7C">
        <w:fldChar w:fldCharType="begin"/>
      </w:r>
      <w:r w:rsidR="000A7E7C">
        <w:instrText xml:space="preserve"> REF _Ref440275279 \r \h  \* MERGEFORMAT </w:instrText>
      </w:r>
      <w:r w:rsidR="000A7E7C">
        <w:fldChar w:fldCharType="separate"/>
      </w:r>
      <w:r w:rsidR="005D6BFC" w:rsidRPr="005D6BFC">
        <w:rPr>
          <w:b w:val="0"/>
          <w:szCs w:val="24"/>
        </w:rPr>
        <w:t>1.1.4</w:t>
      </w:r>
      <w:r w:rsidR="000A7E7C">
        <w:fldChar w:fldCharType="end"/>
      </w:r>
      <w:r w:rsidR="00A154B7" w:rsidRPr="00382A07">
        <w:rPr>
          <w:b w:val="0"/>
          <w:szCs w:val="24"/>
        </w:rPr>
        <w:t>)</w:t>
      </w:r>
      <w:r w:rsidRPr="00382A07">
        <w:rPr>
          <w:b w:val="0"/>
          <w:szCs w:val="24"/>
        </w:rPr>
        <w:t xml:space="preserve"> изложены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p w:rsidR="00951E53" w:rsidRPr="00B77958" w:rsidRDefault="00951E53" w:rsidP="00951E53">
      <w:pPr>
        <w:pStyle w:val="3"/>
        <w:ind w:left="0" w:firstLine="851"/>
        <w:jc w:val="both"/>
        <w:rPr>
          <w:b w:val="0"/>
          <w:szCs w:val="24"/>
        </w:rPr>
      </w:pPr>
      <w:bookmarkStart w:id="511" w:name="_Toc464120629"/>
      <w:bookmarkStart w:id="512" w:name="_Toc466970549"/>
      <w:bookmarkStart w:id="513" w:name="_Ref194832984"/>
      <w:bookmarkStart w:id="514" w:name="_Ref197686508"/>
      <w:bookmarkStart w:id="515" w:name="_Toc423421727"/>
      <w:r w:rsidRPr="00B77958">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511"/>
      <w:bookmarkEnd w:id="512"/>
    </w:p>
    <w:p w:rsidR="002B5044" w:rsidRPr="00382A07" w:rsidRDefault="002B5044" w:rsidP="0021751A">
      <w:pPr>
        <w:pStyle w:val="2"/>
        <w:ind w:left="1701" w:hanging="1134"/>
      </w:pPr>
      <w:bookmarkStart w:id="516" w:name="_Toc466970550"/>
      <w:r w:rsidRPr="00382A07">
        <w:t>Требование к поставляемой продукции</w:t>
      </w:r>
      <w:bookmarkEnd w:id="513"/>
      <w:bookmarkEnd w:id="514"/>
      <w:bookmarkEnd w:id="515"/>
      <w:bookmarkEnd w:id="516"/>
    </w:p>
    <w:p w:rsidR="002B5044" w:rsidRPr="00382A07" w:rsidRDefault="0021751A" w:rsidP="002B5044">
      <w:pPr>
        <w:pStyle w:val="3"/>
        <w:ind w:left="0" w:firstLine="851"/>
        <w:jc w:val="both"/>
        <w:rPr>
          <w:b w:val="0"/>
          <w:szCs w:val="24"/>
        </w:rPr>
      </w:pPr>
      <w:bookmarkStart w:id="517" w:name="_Toc439166313"/>
      <w:bookmarkStart w:id="518" w:name="_Toc439170661"/>
      <w:bookmarkStart w:id="519" w:name="_Toc439172763"/>
      <w:bookmarkStart w:id="520" w:name="_Toc439173207"/>
      <w:bookmarkStart w:id="521" w:name="_Toc439238201"/>
      <w:bookmarkStart w:id="522" w:name="_Toc439252753"/>
      <w:bookmarkStart w:id="523" w:name="_Toc439323611"/>
      <w:bookmarkStart w:id="524" w:name="_Toc439323727"/>
      <w:bookmarkStart w:id="525" w:name="_Toc440357125"/>
      <w:bookmarkStart w:id="526" w:name="_Toc440359680"/>
      <w:bookmarkStart w:id="527" w:name="_Toc440632144"/>
      <w:bookmarkStart w:id="528" w:name="_Toc440875965"/>
      <w:bookmarkStart w:id="529" w:name="_Toc441130993"/>
      <w:bookmarkStart w:id="530" w:name="_Toc447269808"/>
      <w:bookmarkStart w:id="531" w:name="_Toc464120631"/>
      <w:bookmarkStart w:id="532" w:name="_Toc466970551"/>
      <w:bookmarkStart w:id="533" w:name="_Ref194833053"/>
      <w:bookmarkStart w:id="534" w:name="_Ref223496951"/>
      <w:bookmarkStart w:id="535"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rsidR="002B5044" w:rsidRPr="00382A07" w:rsidRDefault="002B5044" w:rsidP="002B5044">
      <w:pPr>
        <w:pStyle w:val="3"/>
        <w:ind w:left="0" w:firstLine="851"/>
        <w:jc w:val="both"/>
        <w:rPr>
          <w:b w:val="0"/>
          <w:szCs w:val="24"/>
        </w:rPr>
      </w:pPr>
      <w:bookmarkStart w:id="536" w:name="_Toc439166314"/>
      <w:bookmarkStart w:id="537" w:name="_Toc439170662"/>
      <w:bookmarkStart w:id="538" w:name="_Toc439172764"/>
      <w:bookmarkStart w:id="539" w:name="_Toc439173208"/>
      <w:bookmarkStart w:id="540" w:name="_Toc439238202"/>
      <w:bookmarkStart w:id="541" w:name="_Toc439252754"/>
      <w:bookmarkStart w:id="542" w:name="_Toc439323612"/>
      <w:bookmarkStart w:id="543" w:name="_Toc439323728"/>
      <w:bookmarkStart w:id="544" w:name="_Toc440357126"/>
      <w:bookmarkStart w:id="545" w:name="_Toc440359681"/>
      <w:bookmarkStart w:id="546" w:name="_Toc440632145"/>
      <w:bookmarkStart w:id="547" w:name="_Toc440875966"/>
      <w:bookmarkStart w:id="548" w:name="_Toc441130994"/>
      <w:bookmarkStart w:id="549" w:name="_Toc447269809"/>
      <w:bookmarkStart w:id="550" w:name="_Toc464120632"/>
      <w:bookmarkStart w:id="551" w:name="_Toc466970552"/>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rsidR="002B5044" w:rsidRPr="00382A07" w:rsidRDefault="002B5044" w:rsidP="0021751A">
      <w:pPr>
        <w:pStyle w:val="2"/>
        <w:ind w:left="1701" w:hanging="1134"/>
      </w:pPr>
      <w:bookmarkStart w:id="552" w:name="_Ref247513861"/>
      <w:bookmarkStart w:id="553" w:name="_Toc423421728"/>
      <w:bookmarkStart w:id="554" w:name="_Toc466970553"/>
      <w:r w:rsidRPr="00382A07">
        <w:t xml:space="preserve">Требование к </w:t>
      </w:r>
      <w:r w:rsidR="0021751A" w:rsidRPr="00382A07">
        <w:t>Участник</w:t>
      </w:r>
      <w:r w:rsidRPr="00382A07">
        <w:t>у</w:t>
      </w:r>
      <w:bookmarkEnd w:id="533"/>
      <w:bookmarkEnd w:id="534"/>
      <w:bookmarkEnd w:id="535"/>
      <w:r w:rsidRPr="00382A07">
        <w:t>.</w:t>
      </w:r>
      <w:bookmarkEnd w:id="552"/>
      <w:bookmarkEnd w:id="553"/>
      <w:bookmarkEnd w:id="554"/>
    </w:p>
    <w:p w:rsidR="002B5044" w:rsidRPr="00382A07" w:rsidRDefault="002B5044" w:rsidP="002B5044">
      <w:pPr>
        <w:pStyle w:val="3"/>
        <w:ind w:left="0" w:firstLine="851"/>
        <w:jc w:val="both"/>
        <w:rPr>
          <w:b w:val="0"/>
          <w:szCs w:val="24"/>
        </w:rPr>
      </w:pPr>
      <w:bookmarkStart w:id="555" w:name="_Toc439166317"/>
      <w:bookmarkStart w:id="556" w:name="_Toc439170665"/>
      <w:bookmarkStart w:id="557" w:name="_Toc439172767"/>
      <w:bookmarkStart w:id="558" w:name="_Toc439173211"/>
      <w:bookmarkStart w:id="559" w:name="_Toc439238205"/>
      <w:bookmarkStart w:id="560" w:name="_Toc439252756"/>
      <w:bookmarkStart w:id="561" w:name="_Toc439323614"/>
      <w:bookmarkStart w:id="562" w:name="_Toc439323730"/>
      <w:bookmarkStart w:id="563" w:name="_Ref440292618"/>
      <w:bookmarkStart w:id="564" w:name="_Toc440357128"/>
      <w:bookmarkStart w:id="565" w:name="_Toc440359683"/>
      <w:bookmarkStart w:id="566" w:name="_Toc440632147"/>
      <w:bookmarkStart w:id="567" w:name="_Toc440875968"/>
      <w:bookmarkStart w:id="568" w:name="_Toc441130996"/>
      <w:bookmarkStart w:id="569" w:name="_Toc447269811"/>
      <w:bookmarkStart w:id="570" w:name="_Toc464120634"/>
      <w:bookmarkStart w:id="571" w:name="_Toc466970554"/>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A7E7C">
        <w:fldChar w:fldCharType="begin"/>
      </w:r>
      <w:r w:rsidR="000A7E7C">
        <w:instrText xml:space="preserve"> REF _Ref86826666 \r \h  \* MERGEFORMAT </w:instrText>
      </w:r>
      <w:r w:rsidR="000A7E7C">
        <w:fldChar w:fldCharType="separate"/>
      </w:r>
      <w:r w:rsidR="005D6BFC" w:rsidRPr="005D6BFC">
        <w:rPr>
          <w:b w:val="0"/>
          <w:szCs w:val="24"/>
        </w:rPr>
        <w:t>5.3</w:t>
      </w:r>
      <w:r w:rsidR="000A7E7C">
        <w:fldChar w:fldCharType="end"/>
      </w:r>
      <w:r w:rsidRPr="00382A07">
        <w:rPr>
          <w:b w:val="0"/>
          <w:szCs w:val="24"/>
        </w:rPr>
        <w:t>).</w:t>
      </w:r>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p>
    <w:p w:rsidR="002B5044" w:rsidRPr="00382A07" w:rsidRDefault="002B5044" w:rsidP="002B5044">
      <w:pPr>
        <w:pStyle w:val="3"/>
        <w:ind w:left="0" w:firstLine="851"/>
        <w:jc w:val="both"/>
        <w:rPr>
          <w:b w:val="0"/>
          <w:szCs w:val="24"/>
        </w:rPr>
      </w:pPr>
      <w:bookmarkStart w:id="572" w:name="_Toc439166318"/>
      <w:bookmarkStart w:id="573" w:name="_Toc439170666"/>
      <w:bookmarkStart w:id="574" w:name="_Toc439172768"/>
      <w:bookmarkStart w:id="575" w:name="_Toc439173212"/>
      <w:bookmarkStart w:id="576" w:name="_Toc439238206"/>
      <w:bookmarkStart w:id="577" w:name="_Toc439252757"/>
      <w:bookmarkStart w:id="578" w:name="_Toc439323615"/>
      <w:bookmarkStart w:id="579" w:name="_Toc439323731"/>
      <w:bookmarkStart w:id="580" w:name="_Toc440357129"/>
      <w:bookmarkStart w:id="581" w:name="_Toc440359684"/>
      <w:bookmarkStart w:id="582" w:name="_Toc440632148"/>
      <w:bookmarkStart w:id="583" w:name="_Toc440875969"/>
      <w:bookmarkStart w:id="584" w:name="_Toc441130997"/>
      <w:bookmarkStart w:id="585" w:name="_Toc447269812"/>
      <w:bookmarkStart w:id="586" w:name="_Toc464120635"/>
      <w:bookmarkStart w:id="587" w:name="_Toc466970555"/>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A7E7C">
        <w:fldChar w:fldCharType="begin"/>
      </w:r>
      <w:r w:rsidR="000A7E7C">
        <w:instrText xml:space="preserve"> REF _Ref86826666 \r \h  \* MERGEFORMAT </w:instrText>
      </w:r>
      <w:r w:rsidR="000A7E7C">
        <w:fldChar w:fldCharType="separate"/>
      </w:r>
      <w:r w:rsidR="005D6BFC" w:rsidRPr="005D6BFC">
        <w:rPr>
          <w:b w:val="0"/>
          <w:szCs w:val="24"/>
        </w:rPr>
        <w:t>5.3</w:t>
      </w:r>
      <w:r w:rsidR="000A7E7C">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p>
    <w:p w:rsidR="00464832" w:rsidRPr="00382A07" w:rsidRDefault="00464832" w:rsidP="00464832">
      <w:pPr>
        <w:pStyle w:val="2"/>
        <w:ind w:left="1701" w:hanging="1134"/>
      </w:pPr>
      <w:bookmarkStart w:id="588" w:name="_Toc248219573"/>
      <w:bookmarkStart w:id="589" w:name="_Toc256099315"/>
      <w:bookmarkStart w:id="590" w:name="_Toc423421664"/>
      <w:bookmarkStart w:id="591" w:name="_Toc466970556"/>
      <w:bookmarkEnd w:id="458"/>
      <w:bookmarkEnd w:id="459"/>
      <w:r w:rsidRPr="00382A07">
        <w:t>Иные требования</w:t>
      </w:r>
      <w:bookmarkEnd w:id="588"/>
      <w:bookmarkEnd w:id="589"/>
      <w:bookmarkEnd w:id="590"/>
      <w:bookmarkEnd w:id="591"/>
    </w:p>
    <w:p w:rsidR="0011726E" w:rsidRPr="00382A07" w:rsidRDefault="00953987" w:rsidP="0011726E">
      <w:pPr>
        <w:pStyle w:val="3"/>
        <w:ind w:left="0" w:firstLine="851"/>
        <w:jc w:val="both"/>
        <w:rPr>
          <w:b w:val="0"/>
          <w:szCs w:val="24"/>
        </w:rPr>
      </w:pPr>
      <w:bookmarkStart w:id="592" w:name="_Toc464120637"/>
      <w:bookmarkStart w:id="593" w:name="_Toc466970557"/>
      <w:bookmarkStart w:id="594"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592"/>
      <w:bookmarkEnd w:id="593"/>
    </w:p>
    <w:p w:rsidR="002B5044" w:rsidRPr="00382A07" w:rsidRDefault="00464832" w:rsidP="00464832">
      <w:pPr>
        <w:pStyle w:val="3"/>
        <w:ind w:left="0" w:firstLine="851"/>
        <w:jc w:val="both"/>
        <w:rPr>
          <w:b w:val="0"/>
          <w:szCs w:val="24"/>
        </w:rPr>
      </w:pPr>
      <w:bookmarkStart w:id="595" w:name="_Toc464120638"/>
      <w:bookmarkStart w:id="596" w:name="_Toc466970558"/>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594"/>
      <w:bookmarkEnd w:id="595"/>
      <w:bookmarkEnd w:id="596"/>
    </w:p>
    <w:p w:rsidR="00953987" w:rsidRPr="00382A07" w:rsidRDefault="00953987" w:rsidP="00953987">
      <w:pPr>
        <w:pStyle w:val="2"/>
        <w:ind w:left="1701" w:hanging="1134"/>
        <w:rPr>
          <w:b w:val="0"/>
        </w:rPr>
      </w:pPr>
      <w:bookmarkStart w:id="597" w:name="_Toc461808930"/>
      <w:bookmarkStart w:id="598" w:name="_Toc466970559"/>
      <w:r w:rsidRPr="00382A07">
        <w:lastRenderedPageBreak/>
        <w:t>Альтернативные предложения</w:t>
      </w:r>
      <w:bookmarkStart w:id="599" w:name="_Ref56252639"/>
      <w:bookmarkEnd w:id="597"/>
      <w:bookmarkEnd w:id="598"/>
    </w:p>
    <w:p w:rsidR="00953987" w:rsidRPr="00382A07" w:rsidRDefault="00953987" w:rsidP="00953987">
      <w:pPr>
        <w:pStyle w:val="3"/>
        <w:ind w:left="0" w:firstLine="851"/>
        <w:jc w:val="both"/>
        <w:rPr>
          <w:b w:val="0"/>
          <w:szCs w:val="24"/>
        </w:rPr>
      </w:pPr>
      <w:bookmarkStart w:id="600" w:name="_Toc461808802"/>
      <w:bookmarkStart w:id="601" w:name="_Toc461808931"/>
      <w:bookmarkStart w:id="602" w:name="_Toc464120640"/>
      <w:bookmarkStart w:id="603" w:name="_Toc466970560"/>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599"/>
      <w:bookmarkEnd w:id="600"/>
      <w:bookmarkEnd w:id="601"/>
      <w:bookmarkEnd w:id="602"/>
      <w:bookmarkEnd w:id="60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604" w:name="_Ref440270602"/>
      <w:bookmarkStart w:id="605" w:name="_Toc466970561"/>
      <w:bookmarkEnd w:id="5"/>
      <w:bookmarkEnd w:id="434"/>
      <w:r w:rsidRPr="00382A07">
        <w:rPr>
          <w:szCs w:val="24"/>
        </w:rPr>
        <w:lastRenderedPageBreak/>
        <w:t>Образцы основных форм документов, включаемых в Заявку</w:t>
      </w:r>
      <w:bookmarkEnd w:id="604"/>
      <w:bookmarkEnd w:id="605"/>
      <w:r w:rsidRPr="00382A07">
        <w:rPr>
          <w:szCs w:val="24"/>
        </w:rPr>
        <w:t xml:space="preserve"> </w:t>
      </w:r>
    </w:p>
    <w:p w:rsidR="004F4D80" w:rsidRPr="00382A07" w:rsidRDefault="004F4D80" w:rsidP="004F4D80">
      <w:pPr>
        <w:pStyle w:val="2"/>
      </w:pPr>
      <w:bookmarkStart w:id="606" w:name="_Ref55336310"/>
      <w:bookmarkStart w:id="607" w:name="_Toc57314672"/>
      <w:bookmarkStart w:id="608" w:name="_Toc69728986"/>
      <w:bookmarkStart w:id="609" w:name="_Toc98253919"/>
      <w:bookmarkStart w:id="610" w:name="_Toc165173847"/>
      <w:bookmarkStart w:id="611" w:name="_Toc423423667"/>
      <w:bookmarkStart w:id="612" w:name="_Toc466970562"/>
      <w:r w:rsidRPr="00382A07">
        <w:t xml:space="preserve">Письмо о подаче оферты </w:t>
      </w:r>
      <w:bookmarkStart w:id="613" w:name="_Ref22846535"/>
      <w:r w:rsidRPr="00382A07">
        <w:t>(</w:t>
      </w:r>
      <w:bookmarkEnd w:id="613"/>
      <w:r w:rsidRPr="00382A07">
        <w:t xml:space="preserve">форма </w:t>
      </w:r>
      <w:r w:rsidRPr="00382A07">
        <w:rPr>
          <w:noProof/>
        </w:rPr>
        <w:t>1</w:t>
      </w:r>
      <w:r w:rsidRPr="00382A07">
        <w:t>)</w:t>
      </w:r>
      <w:bookmarkEnd w:id="606"/>
      <w:bookmarkEnd w:id="607"/>
      <w:bookmarkEnd w:id="608"/>
      <w:bookmarkEnd w:id="609"/>
      <w:bookmarkEnd w:id="610"/>
      <w:bookmarkEnd w:id="611"/>
      <w:bookmarkEnd w:id="612"/>
    </w:p>
    <w:p w:rsidR="004F4D80" w:rsidRPr="00382A07" w:rsidRDefault="004F4D80" w:rsidP="004F4D80">
      <w:pPr>
        <w:pStyle w:val="3"/>
        <w:rPr>
          <w:szCs w:val="24"/>
        </w:rPr>
      </w:pPr>
      <w:bookmarkStart w:id="614" w:name="_Toc98253920"/>
      <w:bookmarkStart w:id="615" w:name="_Toc157248174"/>
      <w:bookmarkStart w:id="616" w:name="_Toc157496543"/>
      <w:bookmarkStart w:id="617" w:name="_Toc158206082"/>
      <w:bookmarkStart w:id="618" w:name="_Toc164057767"/>
      <w:bookmarkStart w:id="619" w:name="_Toc164137117"/>
      <w:bookmarkStart w:id="620" w:name="_Toc164161277"/>
      <w:bookmarkStart w:id="621" w:name="_Toc165173848"/>
      <w:bookmarkStart w:id="622" w:name="_Toc439170673"/>
      <w:bookmarkStart w:id="623" w:name="_Toc439172775"/>
      <w:bookmarkStart w:id="624" w:name="_Toc439173219"/>
      <w:bookmarkStart w:id="625" w:name="_Toc439238213"/>
      <w:bookmarkStart w:id="626" w:name="_Toc440357133"/>
      <w:bookmarkStart w:id="627" w:name="_Toc440359688"/>
      <w:bookmarkStart w:id="628" w:name="_Toc447269817"/>
      <w:bookmarkStart w:id="629" w:name="_Toc464120643"/>
      <w:bookmarkStart w:id="630" w:name="_Toc466970563"/>
      <w:r w:rsidRPr="00382A07">
        <w:rPr>
          <w:szCs w:val="24"/>
        </w:rPr>
        <w:t>Форма письма о подаче оферты</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631"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w:t>
      </w:r>
      <w:r w:rsidR="00B77958">
        <w:rPr>
          <w:sz w:val="24"/>
          <w:szCs w:val="24"/>
        </w:rPr>
        <w:t>ую (максимальную) цену договора</w:t>
      </w:r>
      <w:r w:rsidRPr="00382A07">
        <w:rPr>
          <w:sz w:val="24"/>
          <w:szCs w:val="24"/>
        </w:rPr>
        <w:t>;</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632" w:name="_Toc98253921"/>
      <w:bookmarkStart w:id="633" w:name="_Toc157248175"/>
      <w:bookmarkStart w:id="634" w:name="_Toc157496544"/>
      <w:bookmarkStart w:id="635" w:name="_Toc158206083"/>
      <w:bookmarkStart w:id="636" w:name="_Toc164057768"/>
      <w:bookmarkStart w:id="637" w:name="_Toc164137118"/>
      <w:bookmarkStart w:id="638" w:name="_Toc164161278"/>
      <w:bookmarkStart w:id="639" w:name="_Toc165173849"/>
      <w:r w:rsidRPr="00382A07">
        <w:rPr>
          <w:b/>
          <w:szCs w:val="24"/>
        </w:rPr>
        <w:br w:type="page"/>
      </w:r>
    </w:p>
    <w:p w:rsidR="004F4D80" w:rsidRPr="00382A07" w:rsidRDefault="004F4D80" w:rsidP="004F4D80">
      <w:pPr>
        <w:pStyle w:val="3"/>
        <w:rPr>
          <w:szCs w:val="24"/>
        </w:rPr>
      </w:pPr>
      <w:bookmarkStart w:id="640" w:name="_Toc439170674"/>
      <w:bookmarkStart w:id="641" w:name="_Toc439172776"/>
      <w:bookmarkStart w:id="642" w:name="_Toc439173220"/>
      <w:bookmarkStart w:id="643" w:name="_Toc439238214"/>
      <w:bookmarkStart w:id="644" w:name="_Toc439252762"/>
      <w:bookmarkStart w:id="645" w:name="_Toc439323736"/>
      <w:bookmarkStart w:id="646" w:name="_Toc440357134"/>
      <w:bookmarkStart w:id="647" w:name="_Toc440359689"/>
      <w:bookmarkStart w:id="648" w:name="_Toc440632153"/>
      <w:bookmarkStart w:id="649" w:name="_Toc440875973"/>
      <w:bookmarkStart w:id="650" w:name="_Toc441131001"/>
      <w:bookmarkStart w:id="651" w:name="_Toc447269818"/>
      <w:bookmarkStart w:id="652" w:name="_Toc464120644"/>
      <w:bookmarkStart w:id="653" w:name="_Toc466970564"/>
      <w:r w:rsidRPr="00382A07">
        <w:rPr>
          <w:szCs w:val="24"/>
        </w:rPr>
        <w:lastRenderedPageBreak/>
        <w:t>Инструкции по заполнению</w:t>
      </w:r>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A7E7C">
        <w:fldChar w:fldCharType="begin"/>
      </w:r>
      <w:r w:rsidR="000A7E7C">
        <w:instrText xml:space="preserve"> REF _Ref306008743 \r \h  \* MERGEFORMAT </w:instrText>
      </w:r>
      <w:r w:rsidR="000A7E7C">
        <w:fldChar w:fldCharType="separate"/>
      </w:r>
      <w:r w:rsidR="005D6BFC" w:rsidRPr="005D6BFC">
        <w:rPr>
          <w:sz w:val="24"/>
          <w:szCs w:val="24"/>
        </w:rPr>
        <w:t>3.3.4</w:t>
      </w:r>
      <w:r w:rsidR="000A7E7C">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A7E7C">
        <w:fldChar w:fldCharType="begin"/>
      </w:r>
      <w:r w:rsidR="000A7E7C">
        <w:instrText xml:space="preserve"> REF _Ref55279015 \r \h  \* MERGEFORMAT </w:instrText>
      </w:r>
      <w:r w:rsidR="000A7E7C">
        <w:fldChar w:fldCharType="separate"/>
      </w:r>
      <w:r w:rsidR="005D6BFC" w:rsidRPr="005D6BFC">
        <w:rPr>
          <w:sz w:val="24"/>
          <w:szCs w:val="24"/>
        </w:rPr>
        <w:t>3.3.1.6</w:t>
      </w:r>
      <w:r w:rsidR="000A7E7C">
        <w:fldChar w:fldCharType="end"/>
      </w:r>
      <w:r w:rsidRPr="00382A07">
        <w:rPr>
          <w:sz w:val="24"/>
          <w:szCs w:val="24"/>
        </w:rPr>
        <w:t xml:space="preserve"> и </w:t>
      </w:r>
      <w:r w:rsidR="000A7E7C">
        <w:fldChar w:fldCharType="begin"/>
      </w:r>
      <w:r w:rsidR="000A7E7C">
        <w:instrText xml:space="preserve"> REF _Ref195087786 \r \h  \* MERGEFORMAT </w:instrText>
      </w:r>
      <w:r w:rsidR="000A7E7C">
        <w:fldChar w:fldCharType="separate"/>
      </w:r>
      <w:r w:rsidR="005D6BFC" w:rsidRPr="005D6BFC">
        <w:rPr>
          <w:sz w:val="24"/>
          <w:szCs w:val="24"/>
        </w:rPr>
        <w:t>3.3.1.7</w:t>
      </w:r>
      <w:r w:rsidR="000A7E7C">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654" w:name="_Ref55335821"/>
      <w:bookmarkStart w:id="655" w:name="_Ref55336345"/>
      <w:bookmarkStart w:id="656" w:name="_Toc57314674"/>
      <w:bookmarkStart w:id="657" w:name="_Toc69728988"/>
      <w:bookmarkStart w:id="658" w:name="_Toc98253922"/>
      <w:bookmarkStart w:id="659" w:name="_Toc165173850"/>
      <w:r w:rsidRPr="00382A07">
        <w:br w:type="page"/>
      </w:r>
    </w:p>
    <w:p w:rsidR="00920CB0" w:rsidRPr="00382A07" w:rsidRDefault="00920CB0" w:rsidP="00920CB0">
      <w:pPr>
        <w:pStyle w:val="3"/>
        <w:rPr>
          <w:szCs w:val="24"/>
        </w:rPr>
      </w:pPr>
      <w:bookmarkStart w:id="660" w:name="_Ref440271964"/>
      <w:bookmarkStart w:id="661" w:name="_Toc440357135"/>
      <w:bookmarkStart w:id="662" w:name="_Toc440359690"/>
      <w:bookmarkStart w:id="663" w:name="_Toc466970565"/>
      <w:r w:rsidRPr="00382A07">
        <w:rPr>
          <w:szCs w:val="24"/>
        </w:rPr>
        <w:lastRenderedPageBreak/>
        <w:t>Антикоррупционные обязательства (Форма 1.1).</w:t>
      </w:r>
      <w:bookmarkEnd w:id="660"/>
      <w:bookmarkEnd w:id="661"/>
      <w:bookmarkEnd w:id="662"/>
      <w:bookmarkEnd w:id="663"/>
    </w:p>
    <w:p w:rsidR="00920CB0" w:rsidRPr="00382A07" w:rsidRDefault="00920CB0" w:rsidP="00130165">
      <w:pPr>
        <w:pStyle w:val="3"/>
        <w:numPr>
          <w:ilvl w:val="3"/>
          <w:numId w:val="74"/>
        </w:numPr>
        <w:rPr>
          <w:szCs w:val="24"/>
        </w:rPr>
      </w:pPr>
      <w:bookmarkStart w:id="664" w:name="_Toc439238216"/>
      <w:bookmarkStart w:id="665" w:name="_Toc439252764"/>
      <w:bookmarkStart w:id="666" w:name="_Toc439323738"/>
      <w:bookmarkStart w:id="667" w:name="_Toc440357136"/>
      <w:bookmarkStart w:id="668" w:name="_Toc440359691"/>
      <w:bookmarkStart w:id="669" w:name="_Toc440632155"/>
      <w:bookmarkStart w:id="670" w:name="_Toc440875975"/>
      <w:bookmarkStart w:id="671" w:name="_Toc441131003"/>
      <w:bookmarkStart w:id="672" w:name="_Toc447269820"/>
      <w:bookmarkStart w:id="673" w:name="_Toc464120646"/>
      <w:bookmarkStart w:id="674" w:name="_Toc466970566"/>
      <w:r w:rsidRPr="00382A07">
        <w:rPr>
          <w:szCs w:val="24"/>
        </w:rPr>
        <w:t>Форма Антикоррупционных обязательств</w:t>
      </w:r>
      <w:bookmarkEnd w:id="664"/>
      <w:bookmarkEnd w:id="665"/>
      <w:bookmarkEnd w:id="666"/>
      <w:bookmarkEnd w:id="667"/>
      <w:bookmarkEnd w:id="668"/>
      <w:bookmarkEnd w:id="669"/>
      <w:bookmarkEnd w:id="670"/>
      <w:bookmarkEnd w:id="671"/>
      <w:bookmarkEnd w:id="672"/>
      <w:bookmarkEnd w:id="673"/>
      <w:bookmarkEnd w:id="674"/>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130165">
      <w:pPr>
        <w:numPr>
          <w:ilvl w:val="0"/>
          <w:numId w:val="69"/>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130165">
      <w:pPr>
        <w:widowControl w:val="0"/>
        <w:numPr>
          <w:ilvl w:val="1"/>
          <w:numId w:val="73"/>
        </w:numPr>
        <w:suppressAutoHyphens w:val="0"/>
        <w:spacing w:line="240" w:lineRule="auto"/>
        <w:ind w:left="0" w:firstLine="709"/>
        <w:contextualSpacing/>
      </w:pPr>
      <w:proofErr w:type="gramStart"/>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130165">
      <w:pPr>
        <w:numPr>
          <w:ilvl w:val="0"/>
          <w:numId w:val="69"/>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130165">
      <w:pPr>
        <w:numPr>
          <w:ilvl w:val="0"/>
          <w:numId w:val="72"/>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130165">
      <w:pPr>
        <w:numPr>
          <w:ilvl w:val="0"/>
          <w:numId w:val="72"/>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130165">
      <w:pPr>
        <w:numPr>
          <w:ilvl w:val="0"/>
          <w:numId w:val="70"/>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130165">
      <w:pPr>
        <w:numPr>
          <w:ilvl w:val="0"/>
          <w:numId w:val="70"/>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130165">
      <w:pPr>
        <w:numPr>
          <w:ilvl w:val="0"/>
          <w:numId w:val="70"/>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130165">
      <w:pPr>
        <w:numPr>
          <w:ilvl w:val="0"/>
          <w:numId w:val="70"/>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130165">
      <w:pPr>
        <w:numPr>
          <w:ilvl w:val="0"/>
          <w:numId w:val="70"/>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130165">
      <w:pPr>
        <w:numPr>
          <w:ilvl w:val="1"/>
          <w:numId w:val="71"/>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130165">
      <w:pPr>
        <w:numPr>
          <w:ilvl w:val="1"/>
          <w:numId w:val="71"/>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130165">
      <w:pPr>
        <w:numPr>
          <w:ilvl w:val="0"/>
          <w:numId w:val="70"/>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130165">
      <w:pPr>
        <w:numPr>
          <w:ilvl w:val="0"/>
          <w:numId w:val="70"/>
        </w:numPr>
        <w:suppressAutoHyphens w:val="0"/>
        <w:spacing w:line="240" w:lineRule="auto"/>
        <w:ind w:left="0" w:firstLine="709"/>
      </w:pPr>
      <w:r w:rsidRPr="00382A07">
        <w:t>предоставление каких-либо гарантий;</w:t>
      </w:r>
    </w:p>
    <w:p w:rsidR="00920CB0" w:rsidRPr="00382A07" w:rsidRDefault="00920CB0" w:rsidP="00130165">
      <w:pPr>
        <w:numPr>
          <w:ilvl w:val="0"/>
          <w:numId w:val="70"/>
        </w:numPr>
        <w:suppressAutoHyphens w:val="0"/>
        <w:spacing w:line="240" w:lineRule="auto"/>
        <w:ind w:left="0" w:firstLine="709"/>
      </w:pPr>
      <w:r w:rsidRPr="00382A07">
        <w:t>ускорение существующих процедур;</w:t>
      </w:r>
    </w:p>
    <w:p w:rsidR="00920CB0" w:rsidRPr="00382A07" w:rsidRDefault="00920CB0" w:rsidP="00130165">
      <w:pPr>
        <w:numPr>
          <w:ilvl w:val="0"/>
          <w:numId w:val="70"/>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130165">
      <w:pPr>
        <w:numPr>
          <w:ilvl w:val="0"/>
          <w:numId w:val="71"/>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130165">
      <w:pPr>
        <w:numPr>
          <w:ilvl w:val="0"/>
          <w:numId w:val="71"/>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130165">
      <w:pPr>
        <w:numPr>
          <w:ilvl w:val="0"/>
          <w:numId w:val="71"/>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75" w:name="_Toc423423668"/>
      <w:bookmarkStart w:id="676" w:name="_Ref440271072"/>
      <w:bookmarkStart w:id="677" w:name="_Ref440273986"/>
      <w:bookmarkStart w:id="678" w:name="_Ref440274337"/>
      <w:bookmarkStart w:id="679" w:name="_Ref440274913"/>
      <w:bookmarkStart w:id="680" w:name="_Ref440284918"/>
      <w:bookmarkStart w:id="681" w:name="_Toc466970567"/>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654"/>
      <w:bookmarkEnd w:id="655"/>
      <w:bookmarkEnd w:id="656"/>
      <w:bookmarkEnd w:id="657"/>
      <w:bookmarkEnd w:id="658"/>
      <w:bookmarkEnd w:id="659"/>
      <w:bookmarkEnd w:id="675"/>
      <w:bookmarkEnd w:id="676"/>
      <w:bookmarkEnd w:id="677"/>
      <w:bookmarkEnd w:id="678"/>
      <w:bookmarkEnd w:id="679"/>
      <w:bookmarkEnd w:id="680"/>
      <w:bookmarkEnd w:id="681"/>
    </w:p>
    <w:p w:rsidR="004F4D80" w:rsidRPr="00382A07" w:rsidRDefault="004F4D80" w:rsidP="004F4D80">
      <w:pPr>
        <w:pStyle w:val="3"/>
        <w:rPr>
          <w:szCs w:val="24"/>
        </w:rPr>
      </w:pPr>
      <w:bookmarkStart w:id="682" w:name="_Toc98253923"/>
      <w:bookmarkStart w:id="683" w:name="_Toc157248177"/>
      <w:bookmarkStart w:id="684" w:name="_Toc157496546"/>
      <w:bookmarkStart w:id="685" w:name="_Toc158206085"/>
      <w:bookmarkStart w:id="686" w:name="_Toc164057770"/>
      <w:bookmarkStart w:id="687" w:name="_Toc164137120"/>
      <w:bookmarkStart w:id="688" w:name="_Toc164161280"/>
      <w:bookmarkStart w:id="689" w:name="_Toc165173851"/>
      <w:bookmarkStart w:id="690" w:name="_Ref264038986"/>
      <w:bookmarkStart w:id="691" w:name="_Ref264359294"/>
      <w:bookmarkStart w:id="692" w:name="_Toc439170676"/>
      <w:bookmarkStart w:id="693" w:name="_Toc439172778"/>
      <w:bookmarkStart w:id="694" w:name="_Toc439173222"/>
      <w:bookmarkStart w:id="695" w:name="_Toc439238218"/>
      <w:bookmarkStart w:id="696" w:name="_Toc439252766"/>
      <w:bookmarkStart w:id="697" w:name="_Toc439323740"/>
      <w:bookmarkStart w:id="698" w:name="_Toc440357138"/>
      <w:bookmarkStart w:id="699" w:name="_Toc440359693"/>
      <w:bookmarkStart w:id="700" w:name="_Toc440632157"/>
      <w:bookmarkStart w:id="701" w:name="_Toc440875977"/>
      <w:bookmarkStart w:id="702" w:name="_Toc441131005"/>
      <w:bookmarkStart w:id="703" w:name="_Toc447269822"/>
      <w:bookmarkStart w:id="704" w:name="_Toc464120648"/>
      <w:bookmarkStart w:id="705" w:name="_Toc466970568"/>
      <w:r w:rsidRPr="00382A07">
        <w:rPr>
          <w:szCs w:val="24"/>
        </w:rPr>
        <w:t xml:space="preserve">Форма </w:t>
      </w:r>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r w:rsidR="00492C8B" w:rsidRPr="00382A07">
        <w:rPr>
          <w:szCs w:val="24"/>
        </w:rPr>
        <w:t>Сводной таблицы стоимости</w:t>
      </w:r>
      <w:bookmarkEnd w:id="696"/>
      <w:bookmarkEnd w:id="697"/>
      <w:bookmarkEnd w:id="698"/>
      <w:bookmarkEnd w:id="699"/>
      <w:bookmarkEnd w:id="700"/>
      <w:bookmarkEnd w:id="701"/>
      <w:r w:rsidR="00F04258" w:rsidRPr="00382A07">
        <w:rPr>
          <w:bCs w:val="0"/>
          <w:szCs w:val="24"/>
        </w:rPr>
        <w:t xml:space="preserve"> поставок</w:t>
      </w:r>
      <w:bookmarkEnd w:id="702"/>
      <w:bookmarkEnd w:id="703"/>
      <w:bookmarkEnd w:id="704"/>
      <w:bookmarkEnd w:id="705"/>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B77958">
            <w:pPr>
              <w:spacing w:line="240" w:lineRule="auto"/>
              <w:ind w:firstLine="0"/>
              <w:jc w:val="left"/>
              <w:rPr>
                <w:sz w:val="18"/>
                <w:szCs w:val="18"/>
              </w:rPr>
            </w:pPr>
            <w:r w:rsidRPr="00382A07">
              <w:rPr>
                <w:b/>
                <w:sz w:val="18"/>
                <w:szCs w:val="18"/>
              </w:rPr>
              <w:t xml:space="preserve">Итого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706" w:name="_Toc176765534"/>
      <w:bookmarkStart w:id="707" w:name="_Toc198979983"/>
      <w:bookmarkStart w:id="708" w:name="_Toc217466315"/>
      <w:bookmarkStart w:id="709" w:name="_Toc217702856"/>
      <w:bookmarkStart w:id="710" w:name="_Toc233601974"/>
      <w:bookmarkStart w:id="711" w:name="_Toc263343460"/>
      <w:r w:rsidRPr="00382A07">
        <w:rPr>
          <w:b w:val="0"/>
          <w:szCs w:val="24"/>
        </w:rPr>
        <w:br w:type="page"/>
      </w:r>
      <w:bookmarkStart w:id="712" w:name="_Toc439170677"/>
      <w:bookmarkStart w:id="713" w:name="_Toc439172779"/>
      <w:bookmarkStart w:id="714" w:name="_Toc439173223"/>
      <w:bookmarkStart w:id="715" w:name="_Toc439238219"/>
      <w:bookmarkStart w:id="716" w:name="_Toc439252767"/>
      <w:bookmarkStart w:id="717" w:name="_Toc439323741"/>
      <w:bookmarkStart w:id="718" w:name="_Toc440357139"/>
      <w:bookmarkStart w:id="719" w:name="_Toc440359694"/>
      <w:bookmarkStart w:id="720" w:name="_Toc440632158"/>
      <w:bookmarkStart w:id="721" w:name="_Toc440875978"/>
      <w:bookmarkStart w:id="722" w:name="_Toc441131006"/>
      <w:bookmarkStart w:id="723" w:name="_Toc447269823"/>
      <w:bookmarkStart w:id="724" w:name="_Toc464120649"/>
      <w:bookmarkStart w:id="725" w:name="_Toc466970569"/>
      <w:r w:rsidRPr="00382A07">
        <w:rPr>
          <w:szCs w:val="24"/>
        </w:rPr>
        <w:lastRenderedPageBreak/>
        <w:t>Инструкции по заполнению</w:t>
      </w:r>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A7E7C">
        <w:fldChar w:fldCharType="begin"/>
      </w:r>
      <w:r w:rsidR="000A7E7C">
        <w:instrText xml:space="preserve"> REF _Ref450646963 \r \h  \* MERGEFORMAT </w:instrText>
      </w:r>
      <w:r w:rsidR="000A7E7C">
        <w:fldChar w:fldCharType="separate"/>
      </w:r>
      <w:r w:rsidR="005D6BFC" w:rsidRPr="005D6BFC">
        <w:rPr>
          <w:sz w:val="24"/>
          <w:szCs w:val="24"/>
        </w:rPr>
        <w:t>4.2</w:t>
      </w:r>
      <w:r w:rsidR="000A7E7C">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A7E7C">
        <w:fldChar w:fldCharType="begin"/>
      </w:r>
      <w:r w:rsidR="000A7E7C">
        <w:instrText xml:space="preserve"> REF _Ref86826666 \r \h  \* MERGEFORMAT </w:instrText>
      </w:r>
      <w:r w:rsidR="000A7E7C">
        <w:fldChar w:fldCharType="separate"/>
      </w:r>
      <w:r w:rsidR="005D6BFC" w:rsidRPr="005D6BFC">
        <w:rPr>
          <w:sz w:val="24"/>
          <w:szCs w:val="24"/>
        </w:rPr>
        <w:t>5.3</w:t>
      </w:r>
      <w:r w:rsidR="000A7E7C">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w:t>
      </w:r>
      <w:r w:rsidR="00492C8B" w:rsidRPr="00382A07">
        <w:rPr>
          <w:sz w:val="24"/>
          <w:szCs w:val="24"/>
        </w:rPr>
        <w:t xml:space="preserve">предложении </w:t>
      </w:r>
      <w:r w:rsidRPr="00382A07">
        <w:rPr>
          <w:sz w:val="24"/>
          <w:szCs w:val="24"/>
        </w:rPr>
        <w:t xml:space="preserve">и </w:t>
      </w:r>
      <w:r w:rsidR="00492C8B"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указана различная продукция (тип-марка предлагаемой к поставке</w:t>
      </w:r>
      <w:r w:rsidR="00F728CD" w:rsidRPr="00382A07">
        <w:rPr>
          <w:sz w:val="24"/>
          <w:szCs w:val="24"/>
        </w:rPr>
        <w:t xml:space="preserve"> продукции</w:t>
      </w:r>
      <w:r w:rsidRPr="00382A07">
        <w:rPr>
          <w:sz w:val="24"/>
          <w:szCs w:val="24"/>
        </w:rPr>
        <w:t xml:space="preserve">, завод-изготовитель, иные параметры) – такая </w:t>
      </w:r>
      <w:r w:rsidR="00C236C0" w:rsidRPr="00382A07">
        <w:rPr>
          <w:sz w:val="24"/>
          <w:szCs w:val="24"/>
        </w:rPr>
        <w:t>Заявка</w:t>
      </w:r>
      <w:r w:rsidRPr="00382A07">
        <w:rPr>
          <w:sz w:val="24"/>
          <w:szCs w:val="24"/>
        </w:rPr>
        <w:t xml:space="preserve"> будет отклонена.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w:t>
      </w:r>
      <w:r w:rsidRPr="00382A07">
        <w:t xml:space="preserve"> </w:t>
      </w:r>
      <w:r w:rsidRPr="00382A07">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382A07">
        <w:rPr>
          <w:sz w:val="24"/>
          <w:szCs w:val="24"/>
        </w:rPr>
        <w:t xml:space="preserve"> </w:t>
      </w:r>
      <w:r w:rsidR="000A7E7C">
        <w:fldChar w:fldCharType="begin"/>
      </w:r>
      <w:r w:rsidR="000A7E7C">
        <w:instrText xml:space="preserve"> REF _Ref440292752 \r \h  \* MERGEFORMAT </w:instrText>
      </w:r>
      <w:r w:rsidR="000A7E7C">
        <w:fldChar w:fldCharType="separate"/>
      </w:r>
      <w:r w:rsidR="005D6BFC">
        <w:t>2</w:t>
      </w:r>
      <w:r w:rsidR="000A7E7C">
        <w:fldChar w:fldCharType="end"/>
      </w:r>
      <w:r w:rsidRPr="00382A07">
        <w:rPr>
          <w:sz w:val="24"/>
          <w:szCs w:val="24"/>
        </w:rPr>
        <w:t xml:space="preserve"> и </w:t>
      </w:r>
      <w:r w:rsidR="000A7E7C">
        <w:fldChar w:fldCharType="begin"/>
      </w:r>
      <w:r w:rsidR="000A7E7C">
        <w:instrText xml:space="preserve"> REF _Ref440292779 \r \h  \* MERGEFORMAT </w:instrText>
      </w:r>
      <w:r w:rsidR="000A7E7C">
        <w:fldChar w:fldCharType="separate"/>
      </w:r>
      <w:r w:rsidR="005D6BFC">
        <w:t>4</w:t>
      </w:r>
      <w:r w:rsidR="000A7E7C">
        <w:fldChar w:fldCharType="end"/>
      </w:r>
      <w:r w:rsidRPr="00382A07">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82A07">
        <w:rPr>
          <w:sz w:val="24"/>
          <w:szCs w:val="24"/>
        </w:rPr>
        <w:t>Участник</w:t>
      </w:r>
      <w:r w:rsidRPr="00382A07">
        <w:rPr>
          <w:sz w:val="24"/>
          <w:szCs w:val="24"/>
        </w:rPr>
        <w:t>ом продукции, указанной в поле «Наименование продукции, Тип, марка» либо «</w:t>
      </w:r>
      <w:r w:rsidR="000729D6" w:rsidRPr="00382A07">
        <w:rPr>
          <w:sz w:val="24"/>
          <w:szCs w:val="24"/>
        </w:rPr>
        <w:t xml:space="preserve">ЭКВИВАЛЕНТ </w:t>
      </w:r>
      <w:r w:rsidRPr="00382A07">
        <w:rPr>
          <w:sz w:val="24"/>
          <w:szCs w:val="24"/>
        </w:rPr>
        <w:t xml:space="preserve">(заполняется </w:t>
      </w:r>
      <w:proofErr w:type="gramStart"/>
      <w:r w:rsidR="00C236C0" w:rsidRPr="00382A07">
        <w:rPr>
          <w:sz w:val="24"/>
          <w:szCs w:val="24"/>
        </w:rPr>
        <w:t>Участник</w:t>
      </w:r>
      <w:r w:rsidRPr="00382A07">
        <w:rPr>
          <w:sz w:val="24"/>
          <w:szCs w:val="24"/>
        </w:rPr>
        <w:t>ом</w:t>
      </w:r>
      <w:proofErr w:type="gramEnd"/>
      <w:r w:rsidRPr="00382A07">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82A07">
        <w:rPr>
          <w:sz w:val="24"/>
          <w:szCs w:val="24"/>
        </w:rPr>
        <w:t>Участник</w:t>
      </w:r>
      <w:r w:rsidRPr="00382A07">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таблице-2 приводятся иные параметры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26" w:name="_Ref86826666"/>
      <w:bookmarkStart w:id="727" w:name="_Toc90385112"/>
      <w:bookmarkStart w:id="728" w:name="_Toc98253925"/>
      <w:bookmarkStart w:id="729" w:name="_Toc165173853"/>
      <w:bookmarkStart w:id="730" w:name="_Toc423423669"/>
      <w:bookmarkStart w:id="731" w:name="_Toc466970570"/>
      <w:r w:rsidRPr="00382A07">
        <w:lastRenderedPageBreak/>
        <w:t xml:space="preserve">Техническое предложение (форма </w:t>
      </w:r>
      <w:r w:rsidRPr="00382A07">
        <w:rPr>
          <w:noProof/>
        </w:rPr>
        <w:t>3</w:t>
      </w:r>
      <w:r w:rsidRPr="00382A07">
        <w:t>)</w:t>
      </w:r>
      <w:bookmarkEnd w:id="726"/>
      <w:bookmarkEnd w:id="727"/>
      <w:bookmarkEnd w:id="728"/>
      <w:bookmarkEnd w:id="729"/>
      <w:bookmarkEnd w:id="730"/>
      <w:bookmarkEnd w:id="731"/>
    </w:p>
    <w:p w:rsidR="004F4D80" w:rsidRPr="00382A07" w:rsidRDefault="004F4D80" w:rsidP="004F4D80">
      <w:pPr>
        <w:pStyle w:val="3"/>
        <w:rPr>
          <w:szCs w:val="24"/>
        </w:rPr>
      </w:pPr>
      <w:bookmarkStart w:id="732" w:name="_Toc90385113"/>
      <w:bookmarkStart w:id="733" w:name="_Toc98253926"/>
      <w:bookmarkStart w:id="734" w:name="_Toc157248180"/>
      <w:bookmarkStart w:id="735" w:name="_Toc157496549"/>
      <w:bookmarkStart w:id="736" w:name="_Toc158206088"/>
      <w:bookmarkStart w:id="737" w:name="_Toc164057773"/>
      <w:bookmarkStart w:id="738" w:name="_Toc164137123"/>
      <w:bookmarkStart w:id="739" w:name="_Toc164161283"/>
      <w:bookmarkStart w:id="740" w:name="_Toc165173854"/>
      <w:bookmarkStart w:id="741" w:name="_Ref193690005"/>
      <w:bookmarkStart w:id="742" w:name="_Toc439170679"/>
      <w:bookmarkStart w:id="743" w:name="_Toc439172781"/>
      <w:bookmarkStart w:id="744" w:name="_Toc439173225"/>
      <w:bookmarkStart w:id="745" w:name="_Toc439238221"/>
      <w:bookmarkStart w:id="746" w:name="_Toc439252769"/>
      <w:bookmarkStart w:id="747" w:name="_Toc439323743"/>
      <w:bookmarkStart w:id="748" w:name="_Toc440357141"/>
      <w:bookmarkStart w:id="749" w:name="_Toc440359696"/>
      <w:bookmarkStart w:id="750" w:name="_Toc440632160"/>
      <w:bookmarkStart w:id="751" w:name="_Toc440875980"/>
      <w:bookmarkStart w:id="752" w:name="_Toc441131008"/>
      <w:bookmarkStart w:id="753" w:name="_Toc447269825"/>
      <w:bookmarkStart w:id="754" w:name="_Toc464120651"/>
      <w:bookmarkStart w:id="755" w:name="_Toc466970571"/>
      <w:r w:rsidRPr="00382A07">
        <w:rPr>
          <w:szCs w:val="24"/>
        </w:rPr>
        <w:t xml:space="preserve">Форма </w:t>
      </w:r>
      <w:bookmarkEnd w:id="732"/>
      <w:bookmarkEnd w:id="733"/>
      <w:bookmarkEnd w:id="734"/>
      <w:bookmarkEnd w:id="735"/>
      <w:bookmarkEnd w:id="736"/>
      <w:bookmarkEnd w:id="737"/>
      <w:bookmarkEnd w:id="738"/>
      <w:bookmarkEnd w:id="739"/>
      <w:bookmarkEnd w:id="740"/>
      <w:bookmarkEnd w:id="741"/>
      <w:r w:rsidRPr="00382A07">
        <w:rPr>
          <w:szCs w:val="24"/>
        </w:rPr>
        <w:t>технического предложения</w:t>
      </w:r>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756" w:name="_Ref55335818"/>
      <w:bookmarkStart w:id="757" w:name="_Ref55336334"/>
      <w:bookmarkStart w:id="758" w:name="_Toc57314673"/>
      <w:bookmarkStart w:id="759" w:name="_Toc69728987"/>
      <w:bookmarkStart w:id="760" w:name="_Toc98253928"/>
      <w:bookmarkStart w:id="761" w:name="_Toc165173856"/>
      <w:bookmarkStart w:id="762" w:name="_Ref194749150"/>
      <w:bookmarkStart w:id="763" w:name="_Ref194750368"/>
      <w:bookmarkStart w:id="764" w:name="_Ref89649494"/>
      <w:bookmarkStart w:id="765"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766" w:name="_Toc176765537"/>
      <w:bookmarkStart w:id="767" w:name="_Toc198979986"/>
      <w:bookmarkStart w:id="768" w:name="_Toc217466321"/>
      <w:bookmarkStart w:id="769" w:name="_Toc217702859"/>
      <w:bookmarkStart w:id="770" w:name="_Toc233601977"/>
      <w:bookmarkStart w:id="771" w:name="_Toc263343463"/>
      <w:bookmarkStart w:id="772" w:name="_Toc439170680"/>
      <w:bookmarkStart w:id="773" w:name="_Toc439172782"/>
      <w:bookmarkStart w:id="774" w:name="_Toc439173226"/>
      <w:bookmarkStart w:id="775" w:name="_Toc439238222"/>
      <w:bookmarkStart w:id="776" w:name="_Toc439252770"/>
      <w:bookmarkStart w:id="777" w:name="_Toc439323744"/>
      <w:bookmarkStart w:id="778" w:name="_Toc440357142"/>
      <w:bookmarkStart w:id="779" w:name="_Toc440359697"/>
      <w:bookmarkStart w:id="780" w:name="_Toc440632161"/>
      <w:bookmarkStart w:id="781" w:name="_Toc440875981"/>
      <w:bookmarkStart w:id="782" w:name="_Toc441131009"/>
      <w:bookmarkStart w:id="783" w:name="_Toc447269826"/>
      <w:bookmarkStart w:id="784" w:name="_Toc464120652"/>
      <w:bookmarkStart w:id="785" w:name="_Toc466970572"/>
      <w:r w:rsidRPr="00382A07">
        <w:rPr>
          <w:szCs w:val="24"/>
        </w:rPr>
        <w:t>Инструкции по заполнению</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A7E7C">
        <w:fldChar w:fldCharType="begin"/>
      </w:r>
      <w:r w:rsidR="000A7E7C">
        <w:instrText xml:space="preserve"> REF _Ref440292555 \r \h  \* MERGEFORMAT </w:instrText>
      </w:r>
      <w:r w:rsidR="000A7E7C">
        <w:fldChar w:fldCharType="separate"/>
      </w:r>
      <w:r w:rsidR="005D6BFC">
        <w:t>4</w:t>
      </w:r>
      <w:r w:rsidR="000A7E7C">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A7E7C">
        <w:fldChar w:fldCharType="begin"/>
      </w:r>
      <w:r w:rsidR="000A7E7C">
        <w:instrText xml:space="preserve"> REF _Ref440271182 \r \h  \* MERGEFORMAT </w:instrText>
      </w:r>
      <w:r w:rsidR="000A7E7C">
        <w:fldChar w:fldCharType="separate"/>
      </w:r>
      <w:r w:rsidR="005D6BFC" w:rsidRPr="005D6BFC">
        <w:rPr>
          <w:sz w:val="24"/>
          <w:szCs w:val="24"/>
        </w:rPr>
        <w:t>3.3.1.9</w:t>
      </w:r>
      <w:r w:rsidR="000A7E7C">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A7E7C">
        <w:fldChar w:fldCharType="begin"/>
      </w:r>
      <w:r w:rsidR="000A7E7C">
        <w:instrText xml:space="preserve"> REF _Ref440292618 \r \h  \* MERGEFORMAT </w:instrText>
      </w:r>
      <w:r w:rsidR="000A7E7C">
        <w:fldChar w:fldCharType="separate"/>
      </w:r>
      <w:r w:rsidR="005D6BFC" w:rsidRPr="005D6BFC">
        <w:rPr>
          <w:sz w:val="24"/>
          <w:szCs w:val="24"/>
        </w:rPr>
        <w:t>4.4.1</w:t>
      </w:r>
      <w:r w:rsidR="000A7E7C">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78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87" w:name="_Toc423423670"/>
      <w:bookmarkStart w:id="788" w:name="_Ref440271036"/>
      <w:bookmarkStart w:id="789" w:name="_Ref440274366"/>
      <w:bookmarkStart w:id="790" w:name="_Ref440274902"/>
      <w:bookmarkStart w:id="791" w:name="_Ref440284947"/>
      <w:bookmarkStart w:id="792" w:name="_Toc466970573"/>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756"/>
      <w:bookmarkEnd w:id="757"/>
      <w:bookmarkEnd w:id="758"/>
      <w:bookmarkEnd w:id="759"/>
      <w:bookmarkEnd w:id="760"/>
      <w:bookmarkEnd w:id="761"/>
      <w:bookmarkEnd w:id="762"/>
      <w:bookmarkEnd w:id="763"/>
      <w:bookmarkEnd w:id="786"/>
      <w:bookmarkEnd w:id="787"/>
      <w:bookmarkEnd w:id="788"/>
      <w:bookmarkEnd w:id="789"/>
      <w:bookmarkEnd w:id="790"/>
      <w:bookmarkEnd w:id="791"/>
      <w:bookmarkEnd w:id="792"/>
    </w:p>
    <w:p w:rsidR="004F4D80" w:rsidRPr="00382A07" w:rsidRDefault="004F4D80" w:rsidP="004F4D80">
      <w:pPr>
        <w:pStyle w:val="3"/>
        <w:rPr>
          <w:szCs w:val="24"/>
        </w:rPr>
      </w:pPr>
      <w:bookmarkStart w:id="793" w:name="_Toc98253929"/>
      <w:bookmarkStart w:id="794" w:name="_Toc157248183"/>
      <w:bookmarkStart w:id="795" w:name="_Toc157496552"/>
      <w:bookmarkStart w:id="796" w:name="_Toc158206091"/>
      <w:bookmarkStart w:id="797" w:name="_Toc164057776"/>
      <w:bookmarkStart w:id="798" w:name="_Toc164137126"/>
      <w:bookmarkStart w:id="799" w:name="_Toc164161286"/>
      <w:bookmarkStart w:id="800" w:name="_Toc165173857"/>
      <w:bookmarkStart w:id="801" w:name="_Toc439170682"/>
      <w:bookmarkStart w:id="802" w:name="_Toc439172784"/>
      <w:bookmarkStart w:id="803" w:name="_Toc439173228"/>
      <w:bookmarkStart w:id="804" w:name="_Toc439238224"/>
      <w:bookmarkStart w:id="805" w:name="_Toc439252772"/>
      <w:bookmarkStart w:id="806" w:name="_Toc439323746"/>
      <w:bookmarkStart w:id="807" w:name="_Toc440357144"/>
      <w:bookmarkStart w:id="808" w:name="_Toc440359699"/>
      <w:bookmarkStart w:id="809" w:name="_Toc440632163"/>
      <w:bookmarkStart w:id="810" w:name="_Toc440875983"/>
      <w:bookmarkStart w:id="811" w:name="_Toc441131011"/>
      <w:bookmarkStart w:id="812" w:name="_Toc447269828"/>
      <w:bookmarkStart w:id="813" w:name="_Toc464120654"/>
      <w:bookmarkStart w:id="814" w:name="_Toc466970574"/>
      <w:r w:rsidRPr="00382A07">
        <w:rPr>
          <w:szCs w:val="24"/>
        </w:rPr>
        <w:t xml:space="preserve">Форма </w:t>
      </w:r>
      <w:bookmarkEnd w:id="793"/>
      <w:r w:rsidRPr="00382A07">
        <w:rPr>
          <w:szCs w:val="24"/>
        </w:rPr>
        <w:t xml:space="preserve">графика </w:t>
      </w:r>
      <w:bookmarkEnd w:id="794"/>
      <w:bookmarkEnd w:id="795"/>
      <w:bookmarkEnd w:id="796"/>
      <w:bookmarkEnd w:id="797"/>
      <w:bookmarkEnd w:id="798"/>
      <w:bookmarkEnd w:id="799"/>
      <w:bookmarkEnd w:id="800"/>
      <w:bookmarkEnd w:id="801"/>
      <w:bookmarkEnd w:id="802"/>
      <w:bookmarkEnd w:id="803"/>
      <w:bookmarkEnd w:id="804"/>
      <w:bookmarkEnd w:id="805"/>
      <w:bookmarkEnd w:id="806"/>
      <w:r w:rsidR="00512B0F" w:rsidRPr="00382A07">
        <w:rPr>
          <w:szCs w:val="24"/>
        </w:rPr>
        <w:t>выполнения поставок</w:t>
      </w:r>
      <w:bookmarkEnd w:id="807"/>
      <w:bookmarkEnd w:id="808"/>
      <w:bookmarkEnd w:id="809"/>
      <w:bookmarkEnd w:id="810"/>
      <w:bookmarkEnd w:id="811"/>
      <w:bookmarkEnd w:id="812"/>
      <w:bookmarkEnd w:id="813"/>
      <w:bookmarkEnd w:id="81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15" w:name="_Toc171070556"/>
      <w:bookmarkStart w:id="816" w:name="_Toc98253927"/>
      <w:bookmarkStart w:id="817" w:name="_Toc176605808"/>
      <w:bookmarkStart w:id="818" w:name="_Toc176611017"/>
      <w:bookmarkStart w:id="819" w:name="_Toc176611073"/>
      <w:bookmarkStart w:id="820" w:name="_Toc176668676"/>
      <w:bookmarkStart w:id="821" w:name="_Toc176684336"/>
      <w:bookmarkStart w:id="822" w:name="_Toc176746279"/>
      <w:bookmarkStart w:id="823" w:name="_Toc176747346"/>
      <w:bookmarkStart w:id="824" w:name="_Toc198979988"/>
      <w:bookmarkStart w:id="825" w:name="_Toc217466324"/>
      <w:bookmarkStart w:id="826" w:name="_Toc217702862"/>
      <w:bookmarkStart w:id="827" w:name="_Toc233601980"/>
      <w:bookmarkStart w:id="828" w:name="_Toc263343466"/>
      <w:r w:rsidRPr="00382A07">
        <w:rPr>
          <w:b w:val="0"/>
          <w:szCs w:val="24"/>
        </w:rPr>
        <w:br w:type="page"/>
      </w:r>
      <w:bookmarkStart w:id="829" w:name="_Toc439170683"/>
      <w:bookmarkStart w:id="830" w:name="_Toc439172785"/>
      <w:bookmarkStart w:id="831" w:name="_Toc439173229"/>
      <w:bookmarkStart w:id="832" w:name="_Toc439238225"/>
      <w:bookmarkStart w:id="833" w:name="_Toc439252773"/>
      <w:bookmarkStart w:id="834" w:name="_Toc439323747"/>
      <w:bookmarkStart w:id="835" w:name="_Toc440357145"/>
      <w:bookmarkStart w:id="836" w:name="_Toc440359700"/>
      <w:bookmarkStart w:id="837" w:name="_Toc440632164"/>
      <w:bookmarkStart w:id="838" w:name="_Toc440875984"/>
      <w:bookmarkStart w:id="839" w:name="_Toc441131012"/>
      <w:bookmarkStart w:id="840" w:name="_Toc447269829"/>
      <w:bookmarkStart w:id="841" w:name="_Toc464120655"/>
      <w:bookmarkStart w:id="842" w:name="_Toc466970575"/>
      <w:r w:rsidRPr="00382A07">
        <w:rPr>
          <w:szCs w:val="24"/>
        </w:rPr>
        <w:lastRenderedPageBreak/>
        <w:t>Инструкции по заполнению</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A7E7C">
        <w:fldChar w:fldCharType="begin"/>
      </w:r>
      <w:r w:rsidR="000A7E7C">
        <w:instrText xml:space="preserve"> REF _Ref55336310 \r \h  \* MERGEFORMAT </w:instrText>
      </w:r>
      <w:r w:rsidR="000A7E7C">
        <w:fldChar w:fldCharType="separate"/>
      </w:r>
      <w:r w:rsidR="005D6BFC" w:rsidRPr="005D6BFC">
        <w:rPr>
          <w:sz w:val="24"/>
          <w:szCs w:val="24"/>
        </w:rPr>
        <w:t>5.1</w:t>
      </w:r>
      <w:r w:rsidR="000A7E7C">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A7E7C">
        <w:fldChar w:fldCharType="begin"/>
      </w:r>
      <w:r w:rsidR="000A7E7C">
        <w:instrText xml:space="preserve"> REF _Ref440273986 \r \h  \* MERGEFORMAT </w:instrText>
      </w:r>
      <w:r w:rsidR="000A7E7C">
        <w:fldChar w:fldCharType="separate"/>
      </w:r>
      <w:r w:rsidR="005D6BFC" w:rsidRPr="005D6BFC">
        <w:rPr>
          <w:sz w:val="24"/>
          <w:szCs w:val="24"/>
        </w:rPr>
        <w:t>5.2</w:t>
      </w:r>
      <w:r w:rsidR="000A7E7C">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843" w:name="_Hlt22846931"/>
      <w:bookmarkStart w:id="844" w:name="_Ref93264992"/>
      <w:bookmarkStart w:id="845" w:name="_Ref93265116"/>
      <w:bookmarkStart w:id="846" w:name="_Toc98253933"/>
      <w:bookmarkStart w:id="847" w:name="_Toc165173859"/>
      <w:bookmarkStart w:id="848" w:name="_Toc423423671"/>
      <w:bookmarkStart w:id="849" w:name="_Toc466970576"/>
      <w:bookmarkEnd w:id="843"/>
      <w:r w:rsidRPr="00382A07">
        <w:lastRenderedPageBreak/>
        <w:t xml:space="preserve">Протокол разногласий к проекту Договора (форма </w:t>
      </w:r>
      <w:r w:rsidRPr="00382A07">
        <w:rPr>
          <w:noProof/>
        </w:rPr>
        <w:t>5</w:t>
      </w:r>
      <w:r w:rsidRPr="00382A07">
        <w:t>)</w:t>
      </w:r>
      <w:bookmarkEnd w:id="764"/>
      <w:bookmarkEnd w:id="765"/>
      <w:bookmarkEnd w:id="844"/>
      <w:bookmarkEnd w:id="845"/>
      <w:bookmarkEnd w:id="846"/>
      <w:bookmarkEnd w:id="847"/>
      <w:bookmarkEnd w:id="848"/>
      <w:bookmarkEnd w:id="849"/>
    </w:p>
    <w:p w:rsidR="004F4D80" w:rsidRPr="00382A07" w:rsidRDefault="004F4D80" w:rsidP="004F4D80">
      <w:pPr>
        <w:pStyle w:val="3"/>
        <w:rPr>
          <w:szCs w:val="24"/>
        </w:rPr>
      </w:pPr>
      <w:bookmarkStart w:id="850" w:name="_Toc439170685"/>
      <w:bookmarkStart w:id="851" w:name="_Toc439172787"/>
      <w:bookmarkStart w:id="852" w:name="_Toc439173231"/>
      <w:bookmarkStart w:id="853" w:name="_Toc439238227"/>
      <w:bookmarkStart w:id="854" w:name="_Toc439252775"/>
      <w:bookmarkStart w:id="855" w:name="_Toc439323749"/>
      <w:bookmarkStart w:id="856" w:name="_Toc440357147"/>
      <w:bookmarkStart w:id="857" w:name="_Toc440359702"/>
      <w:bookmarkStart w:id="858" w:name="_Toc440632166"/>
      <w:bookmarkStart w:id="859" w:name="_Toc440875986"/>
      <w:bookmarkStart w:id="860" w:name="_Toc441131014"/>
      <w:bookmarkStart w:id="861" w:name="_Toc447269831"/>
      <w:bookmarkStart w:id="862" w:name="_Toc464120657"/>
      <w:bookmarkStart w:id="863" w:name="_Toc466970577"/>
      <w:bookmarkStart w:id="864" w:name="_Toc157248186"/>
      <w:bookmarkStart w:id="865" w:name="_Toc157496555"/>
      <w:bookmarkStart w:id="866" w:name="_Toc158206094"/>
      <w:bookmarkStart w:id="867" w:name="_Toc164057779"/>
      <w:bookmarkStart w:id="868" w:name="_Toc164137129"/>
      <w:bookmarkStart w:id="869" w:name="_Toc164161289"/>
      <w:bookmarkStart w:id="870" w:name="_Toc165173860"/>
      <w:r w:rsidRPr="00382A07">
        <w:rPr>
          <w:szCs w:val="24"/>
        </w:rPr>
        <w:t>Форма Протокола разногласий к проекту Договора</w:t>
      </w:r>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r w:rsidRPr="00382A07">
        <w:rPr>
          <w:szCs w:val="24"/>
        </w:rPr>
        <w:t xml:space="preserve"> </w:t>
      </w:r>
      <w:bookmarkEnd w:id="864"/>
      <w:bookmarkEnd w:id="865"/>
      <w:bookmarkEnd w:id="866"/>
      <w:bookmarkEnd w:id="867"/>
      <w:bookmarkEnd w:id="868"/>
      <w:bookmarkEnd w:id="869"/>
      <w:bookmarkEnd w:id="87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A7E7C">
              <w:fldChar w:fldCharType="begin"/>
            </w:r>
            <w:r w:rsidR="000A7E7C">
              <w:instrText xml:space="preserve"> REF _Ref440272931 \r \h  \* MERGEFORMAT </w:instrText>
            </w:r>
            <w:r w:rsidR="000A7E7C">
              <w:fldChar w:fldCharType="separate"/>
            </w:r>
            <w:r w:rsidR="005D6BFC">
              <w:t>2</w:t>
            </w:r>
            <w:r w:rsidR="000A7E7C">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A7E7C">
              <w:fldChar w:fldCharType="begin"/>
            </w:r>
            <w:r w:rsidR="000A7E7C">
              <w:instrText xml:space="preserve"> REF _Ref440272931 \r \h  \* MERGEFORMAT </w:instrText>
            </w:r>
            <w:r w:rsidR="000A7E7C">
              <w:fldChar w:fldCharType="separate"/>
            </w:r>
            <w:r w:rsidR="005D6BFC">
              <w:t>2</w:t>
            </w:r>
            <w:r w:rsidR="000A7E7C">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871" w:name="_Toc439170686"/>
      <w:bookmarkStart w:id="872" w:name="_Toc439172788"/>
      <w:bookmarkStart w:id="873" w:name="_Toc439173232"/>
      <w:bookmarkStart w:id="874" w:name="_Toc439238228"/>
      <w:bookmarkStart w:id="875" w:name="_Toc439252776"/>
      <w:bookmarkStart w:id="876" w:name="_Toc439323750"/>
      <w:bookmarkStart w:id="877" w:name="_Toc440357148"/>
      <w:bookmarkStart w:id="878" w:name="_Toc440359703"/>
      <w:bookmarkStart w:id="879" w:name="_Toc440632167"/>
      <w:bookmarkStart w:id="880" w:name="_Toc440875987"/>
      <w:bookmarkStart w:id="881" w:name="_Toc441131015"/>
      <w:bookmarkStart w:id="882" w:name="_Toc447269832"/>
      <w:bookmarkStart w:id="883" w:name="_Toc464120658"/>
      <w:bookmarkStart w:id="884" w:name="_Toc466970578"/>
      <w:r w:rsidRPr="00382A07">
        <w:rPr>
          <w:szCs w:val="24"/>
        </w:rPr>
        <w:t>Инструкции по заполнению Протокола разногласий к проекту Договора</w:t>
      </w:r>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A7E7C">
        <w:fldChar w:fldCharType="begin"/>
      </w:r>
      <w:r w:rsidR="000A7E7C">
        <w:instrText xml:space="preserve"> REF _Ref55336310 \r \h  \* MERGEFORMAT </w:instrText>
      </w:r>
      <w:r w:rsidR="000A7E7C">
        <w:fldChar w:fldCharType="separate"/>
      </w:r>
      <w:r w:rsidR="005D6BFC" w:rsidRPr="005D6BFC">
        <w:rPr>
          <w:sz w:val="24"/>
          <w:szCs w:val="24"/>
        </w:rPr>
        <w:t>5.1</w:t>
      </w:r>
      <w:r w:rsidR="000A7E7C">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A7E7C">
        <w:fldChar w:fldCharType="begin"/>
      </w:r>
      <w:r w:rsidR="000A7E7C">
        <w:instrText xml:space="preserve"> REF _Ref440274025 \r \h  \* MERGEFORMAT </w:instrText>
      </w:r>
      <w:r w:rsidR="000A7E7C">
        <w:fldChar w:fldCharType="separate"/>
      </w:r>
      <w:r w:rsidR="005D6BFC">
        <w:t>2</w:t>
      </w:r>
      <w:r w:rsidR="000A7E7C">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A7E7C">
        <w:fldChar w:fldCharType="begin"/>
      </w:r>
      <w:r w:rsidR="000A7E7C">
        <w:instrText xml:space="preserve"> REF _Ref294695546 \r \h  \* MERGEFORMAT </w:instrText>
      </w:r>
      <w:r w:rsidR="000A7E7C">
        <w:fldChar w:fldCharType="separate"/>
      </w:r>
      <w:r w:rsidR="005D6BFC" w:rsidRPr="005D6BFC">
        <w:rPr>
          <w:sz w:val="24"/>
          <w:szCs w:val="24"/>
        </w:rPr>
        <w:t xml:space="preserve"> 1.2.6 </w:t>
      </w:r>
      <w:r w:rsidR="000A7E7C">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85" w:name="_Ref55335823"/>
      <w:bookmarkStart w:id="886" w:name="_Ref55336359"/>
      <w:bookmarkStart w:id="887" w:name="_Toc57314675"/>
      <w:bookmarkStart w:id="888" w:name="_Toc69728989"/>
      <w:bookmarkStart w:id="889" w:name="_Toc98253939"/>
      <w:bookmarkStart w:id="890" w:name="_Toc165173865"/>
      <w:bookmarkStart w:id="891" w:name="_Toc423423672"/>
      <w:bookmarkStart w:id="892" w:name="_Toc466970579"/>
      <w:bookmarkEnd w:id="631"/>
      <w:r w:rsidRPr="00382A07">
        <w:lastRenderedPageBreak/>
        <w:t>Анкета (форма 6)</w:t>
      </w:r>
      <w:bookmarkEnd w:id="885"/>
      <w:bookmarkEnd w:id="886"/>
      <w:bookmarkEnd w:id="887"/>
      <w:bookmarkEnd w:id="888"/>
      <w:bookmarkEnd w:id="889"/>
      <w:bookmarkEnd w:id="890"/>
      <w:bookmarkEnd w:id="891"/>
      <w:bookmarkEnd w:id="892"/>
    </w:p>
    <w:p w:rsidR="004F4D80" w:rsidRPr="00382A07" w:rsidRDefault="004F4D80" w:rsidP="004F4D80">
      <w:pPr>
        <w:pStyle w:val="3"/>
        <w:rPr>
          <w:szCs w:val="24"/>
        </w:rPr>
      </w:pPr>
      <w:bookmarkStart w:id="893" w:name="_Toc98253940"/>
      <w:bookmarkStart w:id="894" w:name="_Toc157248192"/>
      <w:bookmarkStart w:id="895" w:name="_Toc157496561"/>
      <w:bookmarkStart w:id="896" w:name="_Toc158206100"/>
      <w:bookmarkStart w:id="897" w:name="_Toc164057785"/>
      <w:bookmarkStart w:id="898" w:name="_Toc164137135"/>
      <w:bookmarkStart w:id="899" w:name="_Toc164161295"/>
      <w:bookmarkStart w:id="900" w:name="_Toc165173866"/>
      <w:bookmarkStart w:id="901" w:name="_Toc439170688"/>
      <w:bookmarkStart w:id="902" w:name="_Toc439172790"/>
      <w:bookmarkStart w:id="903" w:name="_Toc439173234"/>
      <w:bookmarkStart w:id="904" w:name="_Toc439238230"/>
      <w:bookmarkStart w:id="905" w:name="_Toc439252778"/>
      <w:bookmarkStart w:id="906" w:name="_Ref440272119"/>
      <w:bookmarkStart w:id="907" w:name="_Toc440357150"/>
      <w:bookmarkStart w:id="908" w:name="_Toc440359705"/>
      <w:bookmarkStart w:id="909" w:name="_Ref444164229"/>
      <w:bookmarkStart w:id="910" w:name="_Toc447269834"/>
      <w:bookmarkStart w:id="911" w:name="_Toc464120660"/>
      <w:bookmarkStart w:id="912" w:name="_Toc466970580"/>
      <w:r w:rsidRPr="00382A07">
        <w:rPr>
          <w:szCs w:val="24"/>
        </w:rPr>
        <w:t xml:space="preserve">Форма Анкеты </w:t>
      </w:r>
      <w:r w:rsidR="00C236C0" w:rsidRPr="00382A07">
        <w:rPr>
          <w:szCs w:val="24"/>
        </w:rPr>
        <w:t>Участник</w:t>
      </w:r>
      <w:r w:rsidRPr="00382A07">
        <w:rPr>
          <w:szCs w:val="24"/>
        </w:rPr>
        <w:t>а</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913" w:name="_Toc439170689"/>
      <w:bookmarkStart w:id="914" w:name="_Toc439172791"/>
      <w:bookmarkStart w:id="915" w:name="_Toc439173235"/>
      <w:bookmarkStart w:id="916" w:name="_Toc439238231"/>
      <w:bookmarkStart w:id="917" w:name="_Toc439252779"/>
      <w:bookmarkStart w:id="918" w:name="_Ref440272147"/>
      <w:bookmarkStart w:id="919" w:name="_Toc440357151"/>
      <w:bookmarkStart w:id="920" w:name="_Toc440359706"/>
      <w:bookmarkStart w:id="921" w:name="_Ref444164176"/>
      <w:bookmarkStart w:id="922" w:name="_Ref444164241"/>
      <w:bookmarkStart w:id="923" w:name="_Toc466970581"/>
      <w:r w:rsidRPr="00382A07">
        <w:rPr>
          <w:szCs w:val="24"/>
        </w:rPr>
        <w:lastRenderedPageBreak/>
        <w:t xml:space="preserve">Форма </w:t>
      </w:r>
      <w:bookmarkEnd w:id="913"/>
      <w:bookmarkEnd w:id="914"/>
      <w:bookmarkEnd w:id="915"/>
      <w:bookmarkEnd w:id="916"/>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917"/>
      <w:bookmarkEnd w:id="918"/>
      <w:bookmarkEnd w:id="919"/>
      <w:bookmarkEnd w:id="920"/>
      <w:bookmarkEnd w:id="921"/>
      <w:bookmarkEnd w:id="922"/>
      <w:bookmarkEnd w:id="923"/>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924" w:name="_Toc439170690"/>
      <w:bookmarkStart w:id="925" w:name="_Toc439172792"/>
      <w:bookmarkStart w:id="926" w:name="_Toc439173236"/>
      <w:bookmarkStart w:id="927"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928" w:name="_Toc125426243"/>
      <w:bookmarkStart w:id="929" w:name="_Toc396984070"/>
      <w:bookmarkStart w:id="930" w:name="_Toc423423673"/>
      <w:bookmarkStart w:id="931" w:name="_Toc439170691"/>
      <w:bookmarkStart w:id="932" w:name="_Toc439172793"/>
      <w:bookmarkStart w:id="933" w:name="_Toc439173237"/>
      <w:bookmarkStart w:id="934" w:name="_Toc439238233"/>
      <w:bookmarkStart w:id="935" w:name="_Toc439252780"/>
      <w:bookmarkStart w:id="936" w:name="_Toc439323754"/>
      <w:bookmarkStart w:id="937" w:name="_Toc440357152"/>
      <w:bookmarkStart w:id="938" w:name="_Toc440359707"/>
      <w:bookmarkStart w:id="939" w:name="_Toc440632171"/>
      <w:bookmarkStart w:id="940" w:name="_Toc440875991"/>
      <w:bookmarkStart w:id="941" w:name="_Toc441131019"/>
      <w:bookmarkStart w:id="942" w:name="_Toc447269836"/>
      <w:bookmarkEnd w:id="924"/>
      <w:bookmarkEnd w:id="925"/>
      <w:bookmarkEnd w:id="926"/>
      <w:bookmarkEnd w:id="927"/>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1"/>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943" w:name="_Toc464120662"/>
      <w:bookmarkStart w:id="944" w:name="_Toc466970582"/>
      <w:r w:rsidRPr="00382A07">
        <w:rPr>
          <w:szCs w:val="24"/>
        </w:rPr>
        <w:lastRenderedPageBreak/>
        <w:t>Инструкции по заполнению</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A7E7C">
        <w:fldChar w:fldCharType="begin"/>
      </w:r>
      <w:r w:rsidR="000A7E7C">
        <w:instrText xml:space="preserve"> REF _Ref55336310 \r \h  \* MERGEFORMAT </w:instrText>
      </w:r>
      <w:r w:rsidR="000A7E7C">
        <w:fldChar w:fldCharType="separate"/>
      </w:r>
      <w:r w:rsidR="005D6BFC" w:rsidRPr="005D6BFC">
        <w:rPr>
          <w:sz w:val="24"/>
          <w:szCs w:val="24"/>
        </w:rPr>
        <w:t>5.1</w:t>
      </w:r>
      <w:r w:rsidR="000A7E7C">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945" w:name="_Ref55336378"/>
      <w:bookmarkStart w:id="946" w:name="_Toc57314676"/>
      <w:bookmarkStart w:id="947" w:name="_Toc69728990"/>
      <w:bookmarkStart w:id="948" w:name="_Toc98253942"/>
      <w:bookmarkStart w:id="949" w:name="_Toc165173868"/>
      <w:bookmarkStart w:id="950"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0A7E7C">
        <w:fldChar w:fldCharType="begin"/>
      </w:r>
      <w:r w:rsidR="000A7E7C">
        <w:instrText xml:space="preserve"> REF _Ref444164176 \r \h  \* MERGEFORMAT </w:instrText>
      </w:r>
      <w:r w:rsidR="000A7E7C">
        <w:fldChar w:fldCharType="separate"/>
      </w:r>
      <w:r w:rsidR="005D6BFC" w:rsidRPr="005D6BFC">
        <w:rPr>
          <w:sz w:val="24"/>
          <w:szCs w:val="24"/>
        </w:rPr>
        <w:t>5.6.2</w:t>
      </w:r>
      <w:r w:rsidR="000A7E7C">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51" w:name="_Ref449017073"/>
      <w:bookmarkStart w:id="952" w:name="_Toc466970583"/>
      <w:r w:rsidRPr="00382A07">
        <w:lastRenderedPageBreak/>
        <w:t>Справка о перечне и годовых объемах выполнения аналогичных договоров (форма 7)</w:t>
      </w:r>
      <w:bookmarkEnd w:id="945"/>
      <w:bookmarkEnd w:id="946"/>
      <w:bookmarkEnd w:id="947"/>
      <w:bookmarkEnd w:id="948"/>
      <w:bookmarkEnd w:id="949"/>
      <w:bookmarkEnd w:id="950"/>
      <w:bookmarkEnd w:id="951"/>
      <w:bookmarkEnd w:id="952"/>
    </w:p>
    <w:p w:rsidR="004F4D80" w:rsidRPr="00382A07" w:rsidRDefault="004F4D80" w:rsidP="004F4D80">
      <w:pPr>
        <w:pStyle w:val="3"/>
        <w:rPr>
          <w:szCs w:val="24"/>
        </w:rPr>
      </w:pPr>
      <w:bookmarkStart w:id="953" w:name="_Toc98253943"/>
      <w:bookmarkStart w:id="954" w:name="_Toc157248195"/>
      <w:bookmarkStart w:id="955" w:name="_Toc157496564"/>
      <w:bookmarkStart w:id="956" w:name="_Toc158206103"/>
      <w:bookmarkStart w:id="957" w:name="_Toc164057788"/>
      <w:bookmarkStart w:id="958" w:name="_Toc164137138"/>
      <w:bookmarkStart w:id="959" w:name="_Toc164161298"/>
      <w:bookmarkStart w:id="960" w:name="_Toc165173869"/>
      <w:bookmarkStart w:id="961" w:name="_Toc439170693"/>
      <w:bookmarkStart w:id="962" w:name="_Toc439172795"/>
      <w:bookmarkStart w:id="963" w:name="_Toc439173239"/>
      <w:bookmarkStart w:id="964" w:name="_Toc439238235"/>
      <w:bookmarkStart w:id="965" w:name="_Toc439252782"/>
      <w:bookmarkStart w:id="966" w:name="_Toc439323756"/>
      <w:bookmarkStart w:id="967" w:name="_Toc440357154"/>
      <w:bookmarkStart w:id="968" w:name="_Toc440359709"/>
      <w:bookmarkStart w:id="969" w:name="_Toc440632173"/>
      <w:bookmarkStart w:id="970" w:name="_Toc440875993"/>
      <w:bookmarkStart w:id="971" w:name="_Toc441131021"/>
      <w:bookmarkStart w:id="972" w:name="_Toc447269838"/>
      <w:bookmarkStart w:id="973" w:name="_Toc464120664"/>
      <w:bookmarkStart w:id="974" w:name="_Toc466970584"/>
      <w:r w:rsidRPr="00382A07">
        <w:rPr>
          <w:szCs w:val="24"/>
        </w:rPr>
        <w:t>Форма Справки о перечне и годовых объемах выполнения аналогичных договоров</w:t>
      </w:r>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975" w:name="_Toc98253944"/>
      <w:bookmarkStart w:id="976" w:name="_Toc157248196"/>
      <w:bookmarkStart w:id="977" w:name="_Toc157496565"/>
      <w:bookmarkStart w:id="978" w:name="_Toc158206104"/>
      <w:bookmarkStart w:id="979" w:name="_Toc164057789"/>
      <w:bookmarkStart w:id="980" w:name="_Toc164137139"/>
      <w:bookmarkStart w:id="981" w:name="_Toc164161299"/>
      <w:bookmarkStart w:id="982" w:name="_Toc165173870"/>
      <w:r w:rsidRPr="00382A07">
        <w:rPr>
          <w:szCs w:val="24"/>
        </w:rPr>
        <w:br w:type="page"/>
      </w:r>
    </w:p>
    <w:p w:rsidR="004F4D80" w:rsidRPr="00382A07" w:rsidRDefault="004F4D80" w:rsidP="004F4D80">
      <w:pPr>
        <w:pStyle w:val="3"/>
        <w:rPr>
          <w:szCs w:val="24"/>
        </w:rPr>
      </w:pPr>
      <w:bookmarkStart w:id="983" w:name="_Toc439170694"/>
      <w:bookmarkStart w:id="984" w:name="_Toc439172796"/>
      <w:bookmarkStart w:id="985" w:name="_Toc439173240"/>
      <w:bookmarkStart w:id="986" w:name="_Toc439238236"/>
      <w:bookmarkStart w:id="987" w:name="_Toc439252783"/>
      <w:bookmarkStart w:id="988" w:name="_Toc439323757"/>
      <w:bookmarkStart w:id="989" w:name="_Toc440357155"/>
      <w:bookmarkStart w:id="990" w:name="_Toc440359710"/>
      <w:bookmarkStart w:id="991" w:name="_Toc440632174"/>
      <w:bookmarkStart w:id="992" w:name="_Toc440875994"/>
      <w:bookmarkStart w:id="993" w:name="_Toc441131022"/>
      <w:bookmarkStart w:id="994" w:name="_Toc447269839"/>
      <w:bookmarkStart w:id="995" w:name="_Toc464120665"/>
      <w:bookmarkStart w:id="996" w:name="_Toc466970585"/>
      <w:r w:rsidRPr="00382A07">
        <w:rPr>
          <w:szCs w:val="24"/>
        </w:rPr>
        <w:lastRenderedPageBreak/>
        <w:t>Инструкции по заполнению</w:t>
      </w:r>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A7E7C">
        <w:fldChar w:fldCharType="begin"/>
      </w:r>
      <w:r w:rsidR="000A7E7C">
        <w:instrText xml:space="preserve"> REF _Ref55336310 \r \h  \* MERGEFORMAT </w:instrText>
      </w:r>
      <w:r w:rsidR="000A7E7C">
        <w:fldChar w:fldCharType="separate"/>
      </w:r>
      <w:r w:rsidR="005D6BFC" w:rsidRPr="005D6BFC">
        <w:rPr>
          <w:sz w:val="24"/>
          <w:szCs w:val="24"/>
        </w:rPr>
        <w:t>5.1</w:t>
      </w:r>
      <w:r w:rsidR="000A7E7C">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A7E7C">
        <w:fldChar w:fldCharType="begin"/>
      </w:r>
      <w:r w:rsidR="000A7E7C">
        <w:instrText xml:space="preserve"> REF _Ref440274159 \r \h  \* MERGEFORMAT </w:instrText>
      </w:r>
      <w:r w:rsidR="000A7E7C">
        <w:fldChar w:fldCharType="separate"/>
      </w:r>
      <w:r w:rsidR="005D6BFC">
        <w:t>4</w:t>
      </w:r>
      <w:r w:rsidR="000A7E7C">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97" w:name="_Ref55336398"/>
      <w:bookmarkStart w:id="998" w:name="_Toc57314678"/>
      <w:bookmarkStart w:id="999" w:name="_Toc69728992"/>
      <w:bookmarkStart w:id="1000" w:name="_Toc98253948"/>
      <w:bookmarkStart w:id="1001" w:name="_Toc165173874"/>
      <w:bookmarkStart w:id="1002" w:name="_Toc423423676"/>
      <w:bookmarkStart w:id="1003" w:name="_Toc466970586"/>
      <w:r w:rsidRPr="00382A07">
        <w:lastRenderedPageBreak/>
        <w:t xml:space="preserve">Справка о кадровых ресурсах (форма </w:t>
      </w:r>
      <w:r w:rsidR="000D67AD" w:rsidRPr="00382A07">
        <w:t>8</w:t>
      </w:r>
      <w:r w:rsidRPr="00382A07">
        <w:t>)</w:t>
      </w:r>
      <w:bookmarkEnd w:id="997"/>
      <w:bookmarkEnd w:id="998"/>
      <w:bookmarkEnd w:id="999"/>
      <w:bookmarkEnd w:id="1000"/>
      <w:bookmarkEnd w:id="1001"/>
      <w:bookmarkEnd w:id="1002"/>
      <w:bookmarkEnd w:id="1003"/>
    </w:p>
    <w:p w:rsidR="004F4D80" w:rsidRPr="00382A07" w:rsidRDefault="004F4D80" w:rsidP="004F4D80">
      <w:pPr>
        <w:pStyle w:val="3"/>
        <w:rPr>
          <w:szCs w:val="24"/>
        </w:rPr>
      </w:pPr>
      <w:bookmarkStart w:id="1004" w:name="_Toc98253949"/>
      <w:bookmarkStart w:id="1005" w:name="_Toc157248201"/>
      <w:bookmarkStart w:id="1006" w:name="_Toc157496570"/>
      <w:bookmarkStart w:id="1007" w:name="_Toc158206109"/>
      <w:bookmarkStart w:id="1008" w:name="_Toc164057794"/>
      <w:bookmarkStart w:id="1009" w:name="_Toc164137144"/>
      <w:bookmarkStart w:id="1010" w:name="_Toc164161304"/>
      <w:bookmarkStart w:id="1011" w:name="_Toc165173875"/>
      <w:bookmarkStart w:id="1012" w:name="_Toc439170699"/>
      <w:bookmarkStart w:id="1013" w:name="_Toc439172801"/>
      <w:bookmarkStart w:id="1014" w:name="_Toc439173245"/>
      <w:bookmarkStart w:id="1015" w:name="_Toc439238241"/>
      <w:bookmarkStart w:id="1016" w:name="_Toc439252788"/>
      <w:bookmarkStart w:id="1017" w:name="_Toc439323762"/>
      <w:bookmarkStart w:id="1018" w:name="_Toc440357160"/>
      <w:bookmarkStart w:id="1019" w:name="_Toc440359712"/>
      <w:bookmarkStart w:id="1020" w:name="_Toc440632176"/>
      <w:bookmarkStart w:id="1021" w:name="_Toc440875996"/>
      <w:bookmarkStart w:id="1022" w:name="_Toc441131024"/>
      <w:bookmarkStart w:id="1023" w:name="_Toc447269841"/>
      <w:bookmarkStart w:id="1024" w:name="_Toc464120667"/>
      <w:bookmarkStart w:id="1025" w:name="_Toc466970587"/>
      <w:r w:rsidRPr="00382A07">
        <w:rPr>
          <w:szCs w:val="24"/>
        </w:rPr>
        <w:t>Форма Справки о кадровых ресурсах</w:t>
      </w:r>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026" w:name="_Toc98253950"/>
      <w:bookmarkStart w:id="1027" w:name="_Toc157248202"/>
      <w:bookmarkStart w:id="1028" w:name="_Toc157496571"/>
      <w:bookmarkStart w:id="1029" w:name="_Toc158206110"/>
      <w:bookmarkStart w:id="1030" w:name="_Toc164057795"/>
      <w:bookmarkStart w:id="1031" w:name="_Toc164137145"/>
      <w:bookmarkStart w:id="1032" w:name="_Toc164161305"/>
      <w:bookmarkStart w:id="1033" w:name="_Toc165173876"/>
      <w:r w:rsidRPr="00382A07">
        <w:rPr>
          <w:b/>
          <w:szCs w:val="24"/>
        </w:rPr>
        <w:br w:type="page"/>
      </w:r>
    </w:p>
    <w:p w:rsidR="004F4D80" w:rsidRPr="00382A07" w:rsidRDefault="004F4D80" w:rsidP="004F4D80">
      <w:pPr>
        <w:pStyle w:val="3"/>
        <w:rPr>
          <w:szCs w:val="24"/>
        </w:rPr>
      </w:pPr>
      <w:bookmarkStart w:id="1034" w:name="_Toc439170700"/>
      <w:bookmarkStart w:id="1035" w:name="_Toc439172802"/>
      <w:bookmarkStart w:id="1036" w:name="_Toc439173246"/>
      <w:bookmarkStart w:id="1037" w:name="_Toc439238242"/>
      <w:bookmarkStart w:id="1038" w:name="_Toc439252789"/>
      <w:bookmarkStart w:id="1039" w:name="_Toc439323763"/>
      <w:bookmarkStart w:id="1040" w:name="_Toc440357161"/>
      <w:bookmarkStart w:id="1041" w:name="_Toc440359713"/>
      <w:bookmarkStart w:id="1042" w:name="_Toc440632177"/>
      <w:bookmarkStart w:id="1043" w:name="_Toc440875997"/>
      <w:bookmarkStart w:id="1044" w:name="_Toc441131025"/>
      <w:bookmarkStart w:id="1045" w:name="_Toc447269842"/>
      <w:bookmarkStart w:id="1046" w:name="_Toc464120668"/>
      <w:bookmarkStart w:id="1047" w:name="_Toc466970588"/>
      <w:r w:rsidRPr="00382A07">
        <w:rPr>
          <w:szCs w:val="24"/>
        </w:rPr>
        <w:lastRenderedPageBreak/>
        <w:t>Инструкции по заполнению</w:t>
      </w:r>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A7E7C">
        <w:fldChar w:fldCharType="begin"/>
      </w:r>
      <w:r w:rsidR="000A7E7C">
        <w:instrText xml:space="preserve"> REF _Ref55336310 \r \h  \* MERGEFORMAT </w:instrText>
      </w:r>
      <w:r w:rsidR="000A7E7C">
        <w:fldChar w:fldCharType="separate"/>
      </w:r>
      <w:r w:rsidR="005D6BFC" w:rsidRPr="005D6BFC">
        <w:rPr>
          <w:sz w:val="24"/>
          <w:szCs w:val="24"/>
        </w:rPr>
        <w:t>5.1</w:t>
      </w:r>
      <w:r w:rsidR="000A7E7C">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48" w:name="_Toc165173881"/>
      <w:bookmarkStart w:id="1049" w:name="_Ref194749267"/>
      <w:bookmarkStart w:id="1050" w:name="_Toc423423677"/>
      <w:bookmarkStart w:id="1051" w:name="_Ref440271993"/>
      <w:bookmarkStart w:id="1052" w:name="_Ref440274659"/>
      <w:bookmarkStart w:id="1053" w:name="_Toc466970589"/>
      <w:bookmarkStart w:id="1054" w:name="_Ref90381523"/>
      <w:bookmarkStart w:id="1055" w:name="_Toc90385124"/>
      <w:bookmarkStart w:id="1056" w:name="_Ref96861029"/>
      <w:bookmarkStart w:id="1057" w:name="_Toc97651410"/>
      <w:bookmarkStart w:id="1058"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048"/>
      <w:bookmarkEnd w:id="1049"/>
      <w:bookmarkEnd w:id="1050"/>
      <w:bookmarkEnd w:id="1051"/>
      <w:bookmarkEnd w:id="1052"/>
      <w:bookmarkEnd w:id="1053"/>
    </w:p>
    <w:p w:rsidR="004F4D80" w:rsidRPr="00382A07" w:rsidRDefault="004F4D80" w:rsidP="004F4D80">
      <w:pPr>
        <w:pStyle w:val="3"/>
        <w:rPr>
          <w:szCs w:val="24"/>
        </w:rPr>
      </w:pPr>
      <w:bookmarkStart w:id="1059" w:name="_Toc97651411"/>
      <w:bookmarkStart w:id="1060" w:name="_Toc98253956"/>
      <w:bookmarkStart w:id="1061" w:name="_Toc157248208"/>
      <w:bookmarkStart w:id="1062" w:name="_Toc157496577"/>
      <w:bookmarkStart w:id="1063" w:name="_Toc158206116"/>
      <w:bookmarkStart w:id="1064" w:name="_Toc164057801"/>
      <w:bookmarkStart w:id="1065" w:name="_Toc164137151"/>
      <w:bookmarkStart w:id="1066" w:name="_Toc164161311"/>
      <w:bookmarkStart w:id="1067" w:name="_Toc165173882"/>
      <w:bookmarkStart w:id="1068" w:name="_Toc439170702"/>
      <w:bookmarkStart w:id="1069" w:name="_Toc439172804"/>
      <w:bookmarkStart w:id="1070" w:name="_Toc439173248"/>
      <w:bookmarkStart w:id="1071" w:name="_Toc439238244"/>
      <w:bookmarkStart w:id="1072" w:name="_Toc439252791"/>
      <w:bookmarkStart w:id="1073" w:name="_Toc439323765"/>
      <w:bookmarkStart w:id="1074" w:name="_Toc440357163"/>
      <w:bookmarkStart w:id="1075" w:name="_Toc440359715"/>
      <w:bookmarkStart w:id="1076" w:name="_Toc440632179"/>
      <w:bookmarkStart w:id="1077" w:name="_Toc440875999"/>
      <w:bookmarkStart w:id="1078" w:name="_Toc441131027"/>
      <w:bookmarkStart w:id="1079" w:name="_Toc447269844"/>
      <w:bookmarkStart w:id="1080" w:name="_Toc464120670"/>
      <w:bookmarkStart w:id="1081" w:name="_Toc466970590"/>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082" w:name="_Toc97651412"/>
      <w:bookmarkStart w:id="1083" w:name="_Toc98253957"/>
      <w:bookmarkStart w:id="1084" w:name="_Toc157248209"/>
      <w:bookmarkStart w:id="1085" w:name="_Toc157496578"/>
      <w:bookmarkStart w:id="1086" w:name="_Toc158206117"/>
      <w:bookmarkStart w:id="1087" w:name="_Toc164057802"/>
      <w:bookmarkStart w:id="1088" w:name="_Toc164137152"/>
      <w:bookmarkStart w:id="1089" w:name="_Toc164161312"/>
      <w:bookmarkStart w:id="1090" w:name="_Toc165173883"/>
      <w:r w:rsidRPr="00382A07">
        <w:rPr>
          <w:b/>
          <w:szCs w:val="24"/>
        </w:rPr>
        <w:br w:type="page"/>
      </w:r>
    </w:p>
    <w:p w:rsidR="004F4D80" w:rsidRPr="00382A07" w:rsidRDefault="004F4D80" w:rsidP="004F4D80">
      <w:pPr>
        <w:pStyle w:val="3"/>
        <w:rPr>
          <w:szCs w:val="24"/>
        </w:rPr>
      </w:pPr>
      <w:bookmarkStart w:id="1091" w:name="_Toc439170703"/>
      <w:bookmarkStart w:id="1092" w:name="_Toc439172805"/>
      <w:bookmarkStart w:id="1093" w:name="_Toc439173249"/>
      <w:bookmarkStart w:id="1094" w:name="_Toc439238245"/>
      <w:bookmarkStart w:id="1095" w:name="_Toc439252792"/>
      <w:bookmarkStart w:id="1096" w:name="_Toc439323766"/>
      <w:bookmarkStart w:id="1097" w:name="_Toc440357164"/>
      <w:bookmarkStart w:id="1098" w:name="_Toc440359716"/>
      <w:bookmarkStart w:id="1099" w:name="_Toc440632180"/>
      <w:bookmarkStart w:id="1100" w:name="_Toc440876000"/>
      <w:bookmarkStart w:id="1101" w:name="_Toc441131028"/>
      <w:bookmarkStart w:id="1102" w:name="_Toc447269845"/>
      <w:bookmarkStart w:id="1103" w:name="_Toc464120671"/>
      <w:bookmarkStart w:id="1104" w:name="_Toc466970591"/>
      <w:r w:rsidRPr="00382A07">
        <w:rPr>
          <w:szCs w:val="24"/>
        </w:rPr>
        <w:lastRenderedPageBreak/>
        <w:t>Инструкции по заполнению</w:t>
      </w:r>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A7E7C">
        <w:fldChar w:fldCharType="begin"/>
      </w:r>
      <w:r w:rsidR="000A7E7C">
        <w:instrText xml:space="preserve"> REF _Ref55336310 \r \h  \* MERGEFORMAT </w:instrText>
      </w:r>
      <w:r w:rsidR="000A7E7C">
        <w:fldChar w:fldCharType="separate"/>
      </w:r>
      <w:r w:rsidR="005D6BFC" w:rsidRPr="005D6BFC">
        <w:rPr>
          <w:sz w:val="24"/>
          <w:szCs w:val="24"/>
        </w:rPr>
        <w:t>5.1</w:t>
      </w:r>
      <w:r w:rsidR="000A7E7C">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 xml:space="preserve">конфликта интересов и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proofErr w:type="gramEnd"/>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054"/>
    <w:bookmarkEnd w:id="1055"/>
    <w:bookmarkEnd w:id="1056"/>
    <w:bookmarkEnd w:id="1057"/>
    <w:bookmarkEnd w:id="1058"/>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105"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106" w:name="_Toc423423680"/>
      <w:bookmarkStart w:id="1107" w:name="_Ref440272035"/>
      <w:bookmarkStart w:id="1108" w:name="_Ref440274733"/>
      <w:bookmarkStart w:id="1109" w:name="_Ref444179578"/>
      <w:bookmarkStart w:id="1110" w:name="_Toc466970592"/>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105"/>
      <w:bookmarkEnd w:id="1106"/>
      <w:bookmarkEnd w:id="1107"/>
      <w:bookmarkEnd w:id="1108"/>
      <w:bookmarkEnd w:id="1109"/>
      <w:bookmarkEnd w:id="1110"/>
    </w:p>
    <w:p w:rsidR="004F4D80" w:rsidRPr="00382A07" w:rsidRDefault="004F4D80" w:rsidP="004F4D80">
      <w:pPr>
        <w:pStyle w:val="3"/>
        <w:rPr>
          <w:szCs w:val="24"/>
        </w:rPr>
      </w:pPr>
      <w:bookmarkStart w:id="1111" w:name="_Toc343690584"/>
      <w:bookmarkStart w:id="1112" w:name="_Toc372294428"/>
      <w:bookmarkStart w:id="1113" w:name="_Toc379288896"/>
      <w:bookmarkStart w:id="1114" w:name="_Toc384734780"/>
      <w:bookmarkStart w:id="1115" w:name="_Toc396984078"/>
      <w:bookmarkStart w:id="1116" w:name="_Toc423423681"/>
      <w:bookmarkStart w:id="1117" w:name="_Toc439170710"/>
      <w:bookmarkStart w:id="1118" w:name="_Toc439172812"/>
      <w:bookmarkStart w:id="1119" w:name="_Toc439173253"/>
      <w:bookmarkStart w:id="1120" w:name="_Toc439238249"/>
      <w:bookmarkStart w:id="1121" w:name="_Toc439252796"/>
      <w:bookmarkStart w:id="1122" w:name="_Toc439323770"/>
      <w:bookmarkStart w:id="1123" w:name="_Toc440357168"/>
      <w:bookmarkStart w:id="1124" w:name="_Toc440359720"/>
      <w:bookmarkStart w:id="1125" w:name="_Toc440632184"/>
      <w:bookmarkStart w:id="1126" w:name="_Toc440876004"/>
      <w:bookmarkStart w:id="1127" w:name="_Toc441131032"/>
      <w:bookmarkStart w:id="1128" w:name="_Toc447269849"/>
      <w:bookmarkStart w:id="1129" w:name="_Toc464120675"/>
      <w:bookmarkStart w:id="1130" w:name="_Toc466970593"/>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131" w:name="_Toc343690585"/>
      <w:bookmarkStart w:id="1132" w:name="_Toc372294429"/>
      <w:bookmarkStart w:id="1133" w:name="_Toc379288897"/>
      <w:bookmarkStart w:id="1134" w:name="_Toc384734781"/>
      <w:bookmarkStart w:id="1135" w:name="_Toc396984079"/>
      <w:bookmarkStart w:id="1136" w:name="_Toc423423682"/>
      <w:bookmarkStart w:id="1137" w:name="_Toc439170711"/>
      <w:bookmarkStart w:id="1138" w:name="_Toc439172813"/>
      <w:bookmarkStart w:id="1139" w:name="_Toc439173254"/>
      <w:bookmarkStart w:id="1140" w:name="_Toc439238250"/>
      <w:bookmarkStart w:id="1141" w:name="_Toc439252797"/>
      <w:bookmarkStart w:id="1142" w:name="_Toc439323771"/>
      <w:bookmarkStart w:id="1143" w:name="_Toc440357169"/>
      <w:bookmarkStart w:id="1144" w:name="_Toc440359721"/>
      <w:bookmarkStart w:id="1145" w:name="_Toc440632185"/>
      <w:bookmarkStart w:id="1146" w:name="_Toc440876005"/>
      <w:bookmarkStart w:id="1147" w:name="_Toc441131033"/>
      <w:bookmarkStart w:id="1148" w:name="_Toc447269850"/>
      <w:bookmarkStart w:id="1149" w:name="_Toc464120676"/>
      <w:bookmarkStart w:id="1150" w:name="_Toc466970594"/>
      <w:r w:rsidRPr="00382A07">
        <w:rPr>
          <w:szCs w:val="24"/>
        </w:rPr>
        <w:lastRenderedPageBreak/>
        <w:t>Инструкции по заполнению</w:t>
      </w:r>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A7E7C">
        <w:fldChar w:fldCharType="begin"/>
      </w:r>
      <w:r w:rsidR="000A7E7C">
        <w:instrText xml:space="preserve"> REF _Ref55336310 \r \h  \* MERGEFORMAT </w:instrText>
      </w:r>
      <w:r w:rsidR="000A7E7C">
        <w:fldChar w:fldCharType="separate"/>
      </w:r>
      <w:r w:rsidR="005D6BFC" w:rsidRPr="005D6BFC">
        <w:rPr>
          <w:sz w:val="24"/>
          <w:szCs w:val="24"/>
        </w:rPr>
        <w:t>5.1</w:t>
      </w:r>
      <w:r w:rsidR="000A7E7C">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1"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152" w:name="_Toc423423683"/>
      <w:bookmarkStart w:id="1153" w:name="_Ref440272051"/>
      <w:bookmarkStart w:id="1154" w:name="_Ref440274744"/>
      <w:bookmarkStart w:id="1155" w:name="_Toc466970595"/>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151"/>
      <w:bookmarkEnd w:id="1152"/>
      <w:bookmarkEnd w:id="1153"/>
      <w:bookmarkEnd w:id="1154"/>
      <w:bookmarkEnd w:id="1155"/>
    </w:p>
    <w:p w:rsidR="004F4D80" w:rsidRPr="00382A07" w:rsidRDefault="004F4D80" w:rsidP="004F4D80">
      <w:pPr>
        <w:pStyle w:val="3"/>
        <w:rPr>
          <w:szCs w:val="24"/>
        </w:rPr>
      </w:pPr>
      <w:bookmarkStart w:id="1156" w:name="_Toc343690587"/>
      <w:bookmarkStart w:id="1157" w:name="_Toc372294431"/>
      <w:bookmarkStart w:id="1158" w:name="_Toc379288899"/>
      <w:bookmarkStart w:id="1159" w:name="_Toc384734783"/>
      <w:bookmarkStart w:id="1160" w:name="_Toc396984081"/>
      <w:bookmarkStart w:id="1161" w:name="_Toc423423684"/>
      <w:bookmarkStart w:id="1162" w:name="_Toc439170713"/>
      <w:bookmarkStart w:id="1163" w:name="_Toc439172815"/>
      <w:bookmarkStart w:id="1164" w:name="_Toc439173256"/>
      <w:bookmarkStart w:id="1165" w:name="_Toc439238252"/>
      <w:bookmarkStart w:id="1166" w:name="_Toc439252799"/>
      <w:bookmarkStart w:id="1167" w:name="_Toc439323773"/>
      <w:bookmarkStart w:id="1168" w:name="_Toc440357171"/>
      <w:bookmarkStart w:id="1169" w:name="_Toc440359723"/>
      <w:bookmarkStart w:id="1170" w:name="_Toc440632187"/>
      <w:bookmarkStart w:id="1171" w:name="_Toc440876007"/>
      <w:bookmarkStart w:id="1172" w:name="_Toc441131035"/>
      <w:bookmarkStart w:id="1173" w:name="_Toc447269852"/>
      <w:bookmarkStart w:id="1174" w:name="_Toc464120678"/>
      <w:bookmarkStart w:id="1175" w:name="_Toc466970596"/>
      <w:r w:rsidRPr="00382A07">
        <w:rPr>
          <w:szCs w:val="24"/>
        </w:rPr>
        <w:t xml:space="preserve">Форма </w:t>
      </w:r>
      <w:bookmarkEnd w:id="1156"/>
      <w:bookmarkEnd w:id="1157"/>
      <w:bookmarkEnd w:id="1158"/>
      <w:bookmarkEnd w:id="1159"/>
      <w:bookmarkEnd w:id="1160"/>
      <w:bookmarkEnd w:id="1161"/>
      <w:bookmarkEnd w:id="1162"/>
      <w:bookmarkEnd w:id="1163"/>
      <w:bookmarkEnd w:id="1164"/>
      <w:bookmarkEnd w:id="1165"/>
      <w:bookmarkEnd w:id="1166"/>
      <w:r w:rsidR="000D70B6" w:rsidRPr="00382A07">
        <w:rPr>
          <w:szCs w:val="24"/>
        </w:rPr>
        <w:t>Согласия на обработку персональных данных</w:t>
      </w:r>
      <w:bookmarkEnd w:id="1167"/>
      <w:bookmarkEnd w:id="1168"/>
      <w:bookmarkEnd w:id="1169"/>
      <w:bookmarkEnd w:id="1170"/>
      <w:bookmarkEnd w:id="1171"/>
      <w:bookmarkEnd w:id="1172"/>
      <w:bookmarkEnd w:id="1173"/>
      <w:bookmarkEnd w:id="1174"/>
      <w:bookmarkEnd w:id="1175"/>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176" w:name="_Toc439252801"/>
      <w:bookmarkStart w:id="1177" w:name="_Toc439323774"/>
      <w:bookmarkStart w:id="1178" w:name="_Toc440357172"/>
      <w:bookmarkStart w:id="1179" w:name="_Toc440359724"/>
      <w:bookmarkStart w:id="1180" w:name="_Toc440632188"/>
      <w:bookmarkStart w:id="1181" w:name="_Toc440876008"/>
      <w:bookmarkStart w:id="1182" w:name="_Toc441131036"/>
      <w:bookmarkStart w:id="1183" w:name="_Toc447269853"/>
      <w:bookmarkStart w:id="1184" w:name="_Toc464120679"/>
      <w:bookmarkStart w:id="1185" w:name="_Toc466970597"/>
      <w:r w:rsidRPr="00382A07">
        <w:rPr>
          <w:szCs w:val="24"/>
        </w:rPr>
        <w:lastRenderedPageBreak/>
        <w:t>Инструкции по заполнению</w:t>
      </w:r>
      <w:bookmarkEnd w:id="1176"/>
      <w:bookmarkEnd w:id="1177"/>
      <w:bookmarkEnd w:id="1178"/>
      <w:bookmarkEnd w:id="1179"/>
      <w:bookmarkEnd w:id="1180"/>
      <w:bookmarkEnd w:id="1181"/>
      <w:bookmarkEnd w:id="1182"/>
      <w:bookmarkEnd w:id="1183"/>
      <w:bookmarkEnd w:id="1184"/>
      <w:bookmarkEnd w:id="1185"/>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 xml:space="preserve">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186" w:name="_Toc461808970"/>
      <w:bookmarkStart w:id="1187" w:name="_Toc464120680"/>
      <w:bookmarkStart w:id="1188" w:name="_Toc466970598"/>
      <w:r w:rsidRPr="00382A07">
        <w:rPr>
          <w:szCs w:val="24"/>
        </w:rPr>
        <w:lastRenderedPageBreak/>
        <w:t>Форма Согласия на обработку персональных данных</w:t>
      </w:r>
      <w:bookmarkEnd w:id="1186"/>
      <w:bookmarkEnd w:id="1187"/>
      <w:bookmarkEnd w:id="1188"/>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189" w:name="_Toc461808971"/>
      <w:r w:rsidRPr="00382A07">
        <w:rPr>
          <w:b/>
          <w:sz w:val="24"/>
          <w:szCs w:val="24"/>
        </w:rPr>
        <w:t>Согласие на обработку персональных данных</w:t>
      </w:r>
      <w:bookmarkEnd w:id="1189"/>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190" w:name="_Toc461808972"/>
      <w:bookmarkStart w:id="1191" w:name="_Toc464120681"/>
      <w:bookmarkStart w:id="1192" w:name="_Toc466970599"/>
      <w:r w:rsidRPr="00382A07">
        <w:rPr>
          <w:szCs w:val="24"/>
        </w:rPr>
        <w:lastRenderedPageBreak/>
        <w:t>Инструкции по заполнению</w:t>
      </w:r>
      <w:bookmarkEnd w:id="1190"/>
      <w:bookmarkEnd w:id="1191"/>
      <w:bookmarkEnd w:id="1192"/>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193" w:name="_Ref440272256"/>
      <w:bookmarkStart w:id="1194" w:name="_Ref440272678"/>
      <w:bookmarkStart w:id="1195" w:name="_Ref440274944"/>
      <w:bookmarkStart w:id="1196" w:name="_Toc466970600"/>
      <w:r w:rsidRPr="00382A07">
        <w:lastRenderedPageBreak/>
        <w:t>Соглашение о неустойке (форма 1</w:t>
      </w:r>
      <w:r w:rsidR="009B44CF" w:rsidRPr="00382A07">
        <w:t>2</w:t>
      </w:r>
      <w:r w:rsidRPr="00382A07">
        <w:t>)</w:t>
      </w:r>
      <w:bookmarkEnd w:id="1193"/>
      <w:bookmarkEnd w:id="1194"/>
      <w:bookmarkEnd w:id="1195"/>
      <w:bookmarkEnd w:id="1196"/>
    </w:p>
    <w:p w:rsidR="007A6A39" w:rsidRPr="00382A07" w:rsidRDefault="007A6A39" w:rsidP="007A6A39">
      <w:pPr>
        <w:pStyle w:val="3"/>
        <w:rPr>
          <w:szCs w:val="24"/>
        </w:rPr>
      </w:pPr>
      <w:bookmarkStart w:id="1197" w:name="_Toc439170715"/>
      <w:bookmarkStart w:id="1198" w:name="_Toc439172817"/>
      <w:bookmarkStart w:id="1199" w:name="_Toc439173259"/>
      <w:bookmarkStart w:id="1200" w:name="_Toc439238255"/>
      <w:bookmarkStart w:id="1201" w:name="_Toc439252803"/>
      <w:bookmarkStart w:id="1202" w:name="_Toc439323776"/>
      <w:bookmarkStart w:id="1203" w:name="_Toc440357174"/>
      <w:bookmarkStart w:id="1204" w:name="_Toc440359726"/>
      <w:bookmarkStart w:id="1205" w:name="_Toc440632190"/>
      <w:bookmarkStart w:id="1206" w:name="_Toc440876010"/>
      <w:bookmarkStart w:id="1207" w:name="_Toc441131038"/>
      <w:bookmarkStart w:id="1208" w:name="_Toc447269855"/>
      <w:bookmarkStart w:id="1209" w:name="_Toc464120683"/>
      <w:bookmarkStart w:id="1210" w:name="_Toc466970601"/>
      <w:r w:rsidRPr="00382A07">
        <w:rPr>
          <w:szCs w:val="24"/>
        </w:rPr>
        <w:t>Форма соглашени</w:t>
      </w:r>
      <w:r w:rsidR="00E47073" w:rsidRPr="00382A07">
        <w:rPr>
          <w:szCs w:val="24"/>
        </w:rPr>
        <w:t>я</w:t>
      </w:r>
      <w:r w:rsidRPr="00382A07">
        <w:rPr>
          <w:szCs w:val="24"/>
        </w:rPr>
        <w:t xml:space="preserve"> о неустойке</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A7E7C">
        <w:fldChar w:fldCharType="begin"/>
      </w:r>
      <w:r w:rsidR="000A7E7C">
        <w:instrText xml:space="preserve"> REF _Ref440275279 \r \h  \* MERGEFORMAT </w:instrText>
      </w:r>
      <w:r w:rsidR="000A7E7C">
        <w:fldChar w:fldCharType="separate"/>
      </w:r>
      <w:r w:rsidR="005D6BFC" w:rsidRPr="005D6BFC">
        <w:rPr>
          <w:vertAlign w:val="subscript"/>
        </w:rPr>
        <w:t>1.1.4</w:t>
      </w:r>
      <w:r w:rsidR="000A7E7C">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proofErr w:type="gramStart"/>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726A75" w:rsidRPr="00382A07">
        <w:rPr>
          <w:sz w:val="24"/>
          <w:szCs w:val="24"/>
        </w:rPr>
        <w:t>;</w:t>
      </w:r>
      <w:proofErr w:type="gramEnd"/>
      <w:r w:rsidR="00726A75" w:rsidRPr="00382A07">
        <w:rPr>
          <w:sz w:val="24"/>
          <w:szCs w:val="24"/>
        </w:rPr>
        <w:t xml:space="preserve"> 4</w:t>
      </w:r>
      <w:r w:rsidRPr="00382A07">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382A07">
        <w:rPr>
          <w:i/>
          <w:sz w:val="24"/>
          <w:szCs w:val="24"/>
        </w:rPr>
        <w:t>Примечание: если такое обеспечение предусмотрено условиями запроса предложений</w:t>
      </w:r>
      <w:r w:rsidRPr="00382A07">
        <w:rPr>
          <w:sz w:val="24"/>
          <w:szCs w:val="24"/>
        </w:rPr>
        <w:t>)</w:t>
      </w:r>
    </w:p>
    <w:p w:rsidR="00311F48"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A7E7C">
        <w:fldChar w:fldCharType="begin"/>
      </w:r>
      <w:r w:rsidR="000A7E7C">
        <w:instrText xml:space="preserve"> REF _Ref440275279 \r \h  \* MERGEFORMAT </w:instrText>
      </w:r>
      <w:r w:rsidR="000A7E7C">
        <w:fldChar w:fldCharType="separate"/>
      </w:r>
      <w:r w:rsidR="005D6BFC" w:rsidRPr="005D6BFC">
        <w:rPr>
          <w:vertAlign w:val="subscript"/>
        </w:rPr>
        <w:t>1.1.4</w:t>
      </w:r>
      <w:r w:rsidR="000A7E7C">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proofErr w:type="gramStart"/>
      <w:r w:rsidRPr="00382A07">
        <w:rPr>
          <w:sz w:val="24"/>
          <w:szCs w:val="24"/>
        </w:rPr>
        <w:t xml:space="preserve">В случае если Участник будет признан победителем </w:t>
      </w:r>
      <w:r w:rsidR="00311F48" w:rsidRPr="00382A07">
        <w:rPr>
          <w:sz w:val="24"/>
          <w:szCs w:val="24"/>
        </w:rPr>
        <w:t>запроса предложений</w:t>
      </w:r>
      <w:r w:rsidRPr="00382A07">
        <w:rPr>
          <w:sz w:val="24"/>
          <w:szCs w:val="24"/>
        </w:rPr>
        <w:t xml:space="preserve"> и исполнит все принятые на себя обязательства, а именно: 1) не изменит и/или не отзовет </w:t>
      </w:r>
      <w:r w:rsidRPr="00382A07">
        <w:rPr>
          <w:sz w:val="24"/>
          <w:szCs w:val="24"/>
        </w:rPr>
        <w:lastRenderedPageBreak/>
        <w:t xml:space="preserve">свою </w:t>
      </w:r>
      <w:r w:rsidR="00311F48" w:rsidRPr="00382A07">
        <w:rPr>
          <w:sz w:val="24"/>
          <w:szCs w:val="24"/>
        </w:rPr>
        <w:t>Заявку</w:t>
      </w:r>
      <w:r w:rsidRPr="00382A07">
        <w:rPr>
          <w:sz w:val="24"/>
          <w:szCs w:val="24"/>
        </w:rPr>
        <w:t xml:space="preserve"> в течение срока ее действия после истечения срока окончания приема </w:t>
      </w:r>
      <w:r w:rsidR="00311F48" w:rsidRPr="00382A07">
        <w:rPr>
          <w:sz w:val="24"/>
          <w:szCs w:val="24"/>
        </w:rPr>
        <w:t>Заявок</w:t>
      </w:r>
      <w:r w:rsidRPr="00382A07">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382A07">
        <w:rPr>
          <w:sz w:val="24"/>
          <w:szCs w:val="24"/>
        </w:rPr>
        <w:t>Заявки</w:t>
      </w:r>
      <w:r w:rsidRPr="00382A07">
        <w:rPr>
          <w:sz w:val="24"/>
          <w:szCs w:val="24"/>
        </w:rPr>
        <w:t>;</w:t>
      </w:r>
      <w:proofErr w:type="gramEnd"/>
      <w:r w:rsidRPr="00382A07">
        <w:rPr>
          <w:sz w:val="24"/>
          <w:szCs w:val="24"/>
        </w:rPr>
        <w:t xml:space="preserve"> </w:t>
      </w:r>
      <w:proofErr w:type="gramStart"/>
      <w:r w:rsidR="00311F48" w:rsidRPr="00382A07">
        <w:rPr>
          <w:sz w:val="24"/>
          <w:szCs w:val="24"/>
        </w:rPr>
        <w:t>3</w:t>
      </w:r>
      <w:r w:rsidRPr="00382A07">
        <w:rPr>
          <w:sz w:val="24"/>
          <w:szCs w:val="24"/>
        </w:rPr>
        <w:t xml:space="preserve">) заключит договор в установленном документацией по запросу предложений порядке; </w:t>
      </w:r>
      <w:r w:rsidR="00311F48" w:rsidRPr="00382A07">
        <w:rPr>
          <w:sz w:val="24"/>
          <w:szCs w:val="24"/>
        </w:rPr>
        <w:t>4</w:t>
      </w:r>
      <w:r w:rsidRPr="00382A07">
        <w:rPr>
          <w:sz w:val="24"/>
          <w:szCs w:val="24"/>
        </w:rPr>
        <w:t>) предоставит финансовое обеспечение по договору (</w:t>
      </w:r>
      <w:r w:rsidRPr="00382A07">
        <w:rPr>
          <w:i/>
          <w:sz w:val="24"/>
          <w:szCs w:val="24"/>
        </w:rPr>
        <w:t>Примечание: если такое обеспечение предусмотрено условиями запроса предложений</w:t>
      </w:r>
      <w:r w:rsidRPr="00382A07">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211" w:name="_Toc439170716"/>
      <w:bookmarkStart w:id="1212" w:name="_Toc439172818"/>
      <w:bookmarkStart w:id="1213" w:name="_Toc439173260"/>
      <w:bookmarkStart w:id="1214" w:name="_Toc439238256"/>
      <w:bookmarkStart w:id="1215" w:name="_Toc439252804"/>
      <w:bookmarkStart w:id="1216" w:name="_Toc439323777"/>
      <w:bookmarkStart w:id="1217" w:name="_Toc440357175"/>
      <w:bookmarkStart w:id="1218" w:name="_Toc440359727"/>
      <w:bookmarkStart w:id="1219" w:name="_Toc440632191"/>
      <w:bookmarkStart w:id="1220" w:name="_Toc440876011"/>
      <w:bookmarkStart w:id="1221" w:name="_Toc441131039"/>
      <w:bookmarkStart w:id="1222" w:name="_Toc447269856"/>
      <w:bookmarkStart w:id="1223" w:name="_Toc464120684"/>
      <w:bookmarkStart w:id="1224" w:name="_Toc466970602"/>
      <w:r w:rsidRPr="00382A07">
        <w:rPr>
          <w:szCs w:val="24"/>
        </w:rPr>
        <w:lastRenderedPageBreak/>
        <w:t>Инструкции по заполнению</w:t>
      </w:r>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A7E7C">
        <w:fldChar w:fldCharType="begin"/>
      </w:r>
      <w:r w:rsidR="000A7E7C">
        <w:instrText xml:space="preserve"> REF _Ref55336310 \r \h  \* MERGEFORMAT </w:instrText>
      </w:r>
      <w:r w:rsidR="000A7E7C">
        <w:fldChar w:fldCharType="separate"/>
      </w:r>
      <w:r w:rsidR="005D6BFC" w:rsidRPr="005D6BFC">
        <w:rPr>
          <w:sz w:val="24"/>
          <w:szCs w:val="24"/>
        </w:rPr>
        <w:t>5.1</w:t>
      </w:r>
      <w:r w:rsidR="000A7E7C">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225" w:name="_Toc426108836"/>
      <w:bookmarkStart w:id="1226" w:name="_Ref441574460"/>
      <w:bookmarkStart w:id="1227" w:name="_Ref441574649"/>
      <w:bookmarkStart w:id="1228" w:name="_Toc441575251"/>
      <w:bookmarkStart w:id="1229" w:name="_Ref442187883"/>
      <w:bookmarkStart w:id="1230" w:name="_Toc466970603"/>
      <w:bookmarkStart w:id="1231" w:name="_Ref467569419"/>
      <w:r w:rsidRPr="00382A07">
        <w:lastRenderedPageBreak/>
        <w:t>Расписка  сдачи-приемки соглашения о неустойке (форма 1</w:t>
      </w:r>
      <w:r w:rsidR="009B44CF" w:rsidRPr="00382A07">
        <w:t>3</w:t>
      </w:r>
      <w:r w:rsidRPr="00382A07">
        <w:t>)</w:t>
      </w:r>
      <w:bookmarkEnd w:id="1225"/>
      <w:bookmarkEnd w:id="1226"/>
      <w:bookmarkEnd w:id="1227"/>
      <w:bookmarkEnd w:id="1228"/>
      <w:bookmarkEnd w:id="1229"/>
      <w:bookmarkEnd w:id="1230"/>
      <w:bookmarkEnd w:id="1231"/>
    </w:p>
    <w:p w:rsidR="00726A75" w:rsidRPr="00382A07" w:rsidRDefault="00726A75" w:rsidP="00726A75">
      <w:pPr>
        <w:pStyle w:val="3"/>
        <w:rPr>
          <w:szCs w:val="24"/>
        </w:rPr>
      </w:pPr>
      <w:bookmarkStart w:id="1232" w:name="_Toc426108837"/>
      <w:bookmarkStart w:id="1233" w:name="_Ref441574456"/>
      <w:bookmarkStart w:id="1234" w:name="_Toc441575252"/>
      <w:bookmarkStart w:id="1235" w:name="_Toc447269864"/>
      <w:bookmarkStart w:id="1236" w:name="_Toc464120686"/>
      <w:bookmarkStart w:id="1237" w:name="_Toc466970604"/>
      <w:r w:rsidRPr="00382A07">
        <w:rPr>
          <w:szCs w:val="24"/>
        </w:rPr>
        <w:t xml:space="preserve">Форма Расписки  сдачи-приемки </w:t>
      </w:r>
      <w:bookmarkEnd w:id="1232"/>
      <w:r w:rsidRPr="00382A07">
        <w:rPr>
          <w:szCs w:val="24"/>
        </w:rPr>
        <w:t>соглашения о неустойке</w:t>
      </w:r>
      <w:bookmarkEnd w:id="1233"/>
      <w:bookmarkEnd w:id="1234"/>
      <w:bookmarkEnd w:id="1235"/>
      <w:bookmarkEnd w:id="1236"/>
      <w:bookmarkEnd w:id="123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130165">
      <w:pPr>
        <w:pStyle w:val="26"/>
        <w:pageBreakBefore/>
        <w:numPr>
          <w:ilvl w:val="2"/>
          <w:numId w:val="78"/>
        </w:numPr>
        <w:tabs>
          <w:tab w:val="clear" w:pos="2694"/>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238" w:name="_Toc426108838"/>
      <w:bookmarkStart w:id="1239" w:name="_Toc441575253"/>
      <w:bookmarkStart w:id="1240" w:name="_Toc447269865"/>
      <w:bookmarkStart w:id="1241" w:name="_Toc464120687"/>
      <w:bookmarkStart w:id="1242" w:name="_Toc466970605"/>
      <w:r w:rsidRPr="00382A07">
        <w:rPr>
          <w:szCs w:val="24"/>
        </w:rPr>
        <w:lastRenderedPageBreak/>
        <w:t>Инструкции по заполнению</w:t>
      </w:r>
      <w:bookmarkEnd w:id="1238"/>
      <w:bookmarkEnd w:id="1239"/>
      <w:bookmarkEnd w:id="1240"/>
      <w:bookmarkEnd w:id="1241"/>
      <w:bookmarkEnd w:id="1242"/>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243" w:name="_Ref440272274"/>
      <w:bookmarkStart w:id="1244" w:name="_Ref440274756"/>
      <w:bookmarkStart w:id="1245" w:name="_Toc466970606"/>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243"/>
      <w:bookmarkEnd w:id="1244"/>
      <w:bookmarkEnd w:id="1245"/>
    </w:p>
    <w:p w:rsidR="007857E5" w:rsidRPr="00382A07" w:rsidRDefault="007857E5" w:rsidP="007857E5">
      <w:pPr>
        <w:pStyle w:val="3"/>
        <w:rPr>
          <w:szCs w:val="24"/>
        </w:rPr>
      </w:pPr>
      <w:bookmarkStart w:id="1246" w:name="_Toc439170718"/>
      <w:bookmarkStart w:id="1247" w:name="_Toc439172820"/>
      <w:bookmarkStart w:id="1248" w:name="_Toc439173262"/>
      <w:bookmarkStart w:id="1249" w:name="_Toc439238258"/>
      <w:bookmarkStart w:id="1250" w:name="_Toc439252806"/>
      <w:bookmarkStart w:id="1251" w:name="_Toc439323779"/>
      <w:bookmarkStart w:id="1252" w:name="_Toc440357177"/>
      <w:bookmarkStart w:id="1253" w:name="_Toc440359729"/>
      <w:bookmarkStart w:id="1254" w:name="_Toc440632193"/>
      <w:bookmarkStart w:id="1255" w:name="_Toc440876013"/>
      <w:bookmarkStart w:id="1256" w:name="_Toc441131041"/>
      <w:bookmarkStart w:id="1257" w:name="_Toc447269858"/>
      <w:bookmarkStart w:id="1258" w:name="_Toc464120689"/>
      <w:bookmarkStart w:id="1259" w:name="_Toc466970607"/>
      <w:r w:rsidRPr="00382A07">
        <w:rPr>
          <w:szCs w:val="24"/>
        </w:rPr>
        <w:t xml:space="preserve">Форма </w:t>
      </w:r>
      <w:bookmarkEnd w:id="1246"/>
      <w:r w:rsidR="00E47073" w:rsidRPr="00382A07">
        <w:rPr>
          <w:szCs w:val="24"/>
        </w:rPr>
        <w:t>согласия Участника налоговым органам на разглашение сведений, составляющих налоговую тайну</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260" w:name="_Toc300142269"/>
      <w:bookmarkStart w:id="1261" w:name="_Toc309735391"/>
      <w:bookmarkStart w:id="126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260"/>
      <w:r w:rsidRPr="00382A07">
        <w:rPr>
          <w:b/>
          <w:bCs w:val="0"/>
          <w:snapToGrid w:val="0"/>
          <w:sz w:val="24"/>
          <w:szCs w:val="24"/>
        </w:rPr>
        <w:t xml:space="preserve"> </w:t>
      </w:r>
      <w:bookmarkEnd w:id="1261"/>
      <w:bookmarkEnd w:id="126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263" w:name="_Toc439170719"/>
      <w:bookmarkStart w:id="1264" w:name="_Toc439172821"/>
      <w:bookmarkStart w:id="1265" w:name="_Toc439173263"/>
      <w:bookmarkStart w:id="1266" w:name="_Toc439238259"/>
      <w:bookmarkStart w:id="1267" w:name="_Toc439252807"/>
      <w:bookmarkStart w:id="1268" w:name="_Toc439323780"/>
      <w:bookmarkStart w:id="1269" w:name="_Toc440357178"/>
      <w:bookmarkStart w:id="1270" w:name="_Toc440359730"/>
      <w:bookmarkStart w:id="1271" w:name="_Toc440632194"/>
      <w:bookmarkStart w:id="1272" w:name="_Toc440876014"/>
      <w:bookmarkStart w:id="1273" w:name="_Toc441131042"/>
      <w:bookmarkStart w:id="1274" w:name="_Toc447269859"/>
      <w:bookmarkStart w:id="1275" w:name="_Toc464120690"/>
      <w:bookmarkStart w:id="1276" w:name="_Toc466970608"/>
      <w:r w:rsidRPr="00382A07">
        <w:rPr>
          <w:szCs w:val="24"/>
        </w:rPr>
        <w:lastRenderedPageBreak/>
        <w:t>Инструкции по заполнению</w:t>
      </w:r>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A7E7C">
        <w:fldChar w:fldCharType="begin"/>
      </w:r>
      <w:r w:rsidR="000A7E7C">
        <w:instrText xml:space="preserve"> REF _Ref55336310 \r \h  \* MERGEFORMAT </w:instrText>
      </w:r>
      <w:r w:rsidR="000A7E7C">
        <w:fldChar w:fldCharType="separate"/>
      </w:r>
      <w:r w:rsidR="005D6BFC" w:rsidRPr="005D6BFC">
        <w:rPr>
          <w:sz w:val="24"/>
          <w:szCs w:val="24"/>
        </w:rPr>
        <w:t>5.1</w:t>
      </w:r>
      <w:r w:rsidR="000A7E7C">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277" w:name="_Ref93268095"/>
      <w:bookmarkStart w:id="1278" w:name="_Ref93268099"/>
      <w:bookmarkStart w:id="1279" w:name="_Toc98253958"/>
      <w:bookmarkStart w:id="1280" w:name="_Toc165173884"/>
      <w:bookmarkStart w:id="1281" w:name="_Toc423423678"/>
      <w:bookmarkStart w:id="1282" w:name="_Ref440272510"/>
      <w:bookmarkStart w:id="1283" w:name="_Ref440274961"/>
      <w:bookmarkStart w:id="1284" w:name="_Toc466970609"/>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277"/>
      <w:bookmarkEnd w:id="1278"/>
      <w:bookmarkEnd w:id="1279"/>
      <w:bookmarkEnd w:id="1280"/>
      <w:bookmarkEnd w:id="1281"/>
      <w:bookmarkEnd w:id="1282"/>
      <w:bookmarkEnd w:id="1283"/>
      <w:bookmarkEnd w:id="1284"/>
    </w:p>
    <w:p w:rsidR="00635719" w:rsidRPr="00382A07" w:rsidRDefault="00635719" w:rsidP="00635719">
      <w:pPr>
        <w:pStyle w:val="3"/>
        <w:rPr>
          <w:szCs w:val="24"/>
        </w:rPr>
      </w:pPr>
      <w:bookmarkStart w:id="1285" w:name="_Toc90385125"/>
      <w:bookmarkStart w:id="1286" w:name="_Toc439170705"/>
      <w:bookmarkStart w:id="1287" w:name="_Toc439172807"/>
      <w:bookmarkStart w:id="1288" w:name="_Toc439173268"/>
      <w:bookmarkStart w:id="1289" w:name="_Toc439238264"/>
      <w:bookmarkStart w:id="1290" w:name="_Toc439252812"/>
      <w:bookmarkStart w:id="1291" w:name="_Toc439323785"/>
      <w:bookmarkStart w:id="1292" w:name="_Toc440357183"/>
      <w:bookmarkStart w:id="1293" w:name="_Toc440359735"/>
      <w:bookmarkStart w:id="1294" w:name="_Toc440632199"/>
      <w:bookmarkStart w:id="1295" w:name="_Toc440876016"/>
      <w:bookmarkStart w:id="1296" w:name="_Toc441131044"/>
      <w:bookmarkStart w:id="1297" w:name="_Toc447269861"/>
      <w:bookmarkStart w:id="1298" w:name="_Toc464120692"/>
      <w:bookmarkStart w:id="1299" w:name="_Toc466970610"/>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300" w:name="_Toc90385126"/>
      <w:bookmarkStart w:id="1301" w:name="_Toc98253959"/>
      <w:bookmarkStart w:id="1302" w:name="_Toc157248211"/>
      <w:bookmarkStart w:id="1303" w:name="_Toc157496580"/>
      <w:bookmarkStart w:id="1304" w:name="_Toc158206119"/>
      <w:bookmarkStart w:id="1305" w:name="_Toc164057804"/>
      <w:bookmarkStart w:id="1306" w:name="_Toc164137154"/>
      <w:bookmarkStart w:id="1307" w:name="_Toc164161314"/>
      <w:bookmarkStart w:id="1308" w:name="_Toc165173885"/>
      <w:r w:rsidRPr="00382A07">
        <w:rPr>
          <w:b/>
          <w:szCs w:val="24"/>
        </w:rPr>
        <w:br w:type="page"/>
      </w:r>
    </w:p>
    <w:p w:rsidR="00635719" w:rsidRPr="00382A07" w:rsidRDefault="00635719" w:rsidP="00635719">
      <w:pPr>
        <w:pStyle w:val="3"/>
        <w:rPr>
          <w:szCs w:val="24"/>
        </w:rPr>
      </w:pPr>
      <w:bookmarkStart w:id="1309" w:name="_Toc439170706"/>
      <w:bookmarkStart w:id="1310" w:name="_Toc439172808"/>
      <w:bookmarkStart w:id="1311" w:name="_Toc439173269"/>
      <w:bookmarkStart w:id="1312" w:name="_Toc439238265"/>
      <w:bookmarkStart w:id="1313" w:name="_Toc439252813"/>
      <w:bookmarkStart w:id="1314" w:name="_Toc439323786"/>
      <w:bookmarkStart w:id="1315" w:name="_Toc440357184"/>
      <w:bookmarkStart w:id="1316" w:name="_Toc440359736"/>
      <w:bookmarkStart w:id="1317" w:name="_Toc440632200"/>
      <w:bookmarkStart w:id="1318" w:name="_Toc440876017"/>
      <w:bookmarkStart w:id="1319" w:name="_Toc441131045"/>
      <w:bookmarkStart w:id="1320" w:name="_Toc447269862"/>
      <w:bookmarkStart w:id="1321" w:name="_Toc464120693"/>
      <w:bookmarkStart w:id="1322" w:name="_Toc466970611"/>
      <w:r w:rsidRPr="00382A07">
        <w:rPr>
          <w:szCs w:val="24"/>
        </w:rPr>
        <w:lastRenderedPageBreak/>
        <w:t>Инструкции по заполнению</w:t>
      </w:r>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A7E7C">
        <w:fldChar w:fldCharType="begin"/>
      </w:r>
      <w:r w:rsidR="000A7E7C">
        <w:instrText xml:space="preserve"> REF _Ref191386461 \r \h  \* MERGEFORMAT </w:instrText>
      </w:r>
      <w:r w:rsidR="000A7E7C">
        <w:fldChar w:fldCharType="separate"/>
      </w:r>
      <w:r w:rsidR="005D6BFC" w:rsidRPr="005D6BFC">
        <w:rPr>
          <w:sz w:val="24"/>
          <w:szCs w:val="24"/>
        </w:rPr>
        <w:t>3.3.10</w:t>
      </w:r>
      <w:r w:rsidR="000A7E7C">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A7E7C">
        <w:fldChar w:fldCharType="begin"/>
      </w:r>
      <w:r w:rsidR="000A7E7C">
        <w:instrText xml:space="preserve"> REF _Ref55336310 \r \h  \* MERGEFORMAT </w:instrText>
      </w:r>
      <w:r w:rsidR="000A7E7C">
        <w:fldChar w:fldCharType="separate"/>
      </w:r>
      <w:r w:rsidR="005D6BFC" w:rsidRPr="005D6BFC">
        <w:rPr>
          <w:sz w:val="24"/>
          <w:szCs w:val="24"/>
        </w:rPr>
        <w:t>5.1</w:t>
      </w:r>
      <w:r w:rsidR="000A7E7C">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A7E7C">
        <w:fldChar w:fldCharType="begin"/>
      </w:r>
      <w:r w:rsidR="000A7E7C">
        <w:instrText xml:space="preserve"> REF _Ref440274337 \r \h  \* MERGEFORMAT </w:instrText>
      </w:r>
      <w:r w:rsidR="000A7E7C">
        <w:fldChar w:fldCharType="separate"/>
      </w:r>
      <w:r w:rsidR="005D6BFC" w:rsidRPr="005D6BFC">
        <w:rPr>
          <w:sz w:val="24"/>
          <w:szCs w:val="24"/>
        </w:rPr>
        <w:t>5.2</w:t>
      </w:r>
      <w:r w:rsidR="000A7E7C">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A7E7C">
        <w:fldChar w:fldCharType="begin"/>
      </w:r>
      <w:r w:rsidR="000A7E7C">
        <w:instrText xml:space="preserve"> REF _Ref440274366 \r \h  \* MERGEFORMAT </w:instrText>
      </w:r>
      <w:r w:rsidR="000A7E7C">
        <w:fldChar w:fldCharType="separate"/>
      </w:r>
      <w:r w:rsidR="005D6BFC" w:rsidRPr="005D6BFC">
        <w:rPr>
          <w:sz w:val="24"/>
          <w:szCs w:val="24"/>
        </w:rPr>
        <w:t>5.4</w:t>
      </w:r>
      <w:r w:rsidR="000A7E7C">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787" w:rsidRDefault="002C4787">
      <w:pPr>
        <w:spacing w:line="240" w:lineRule="auto"/>
      </w:pPr>
      <w:r>
        <w:separator/>
      </w:r>
    </w:p>
  </w:endnote>
  <w:endnote w:type="continuationSeparator" w:id="0">
    <w:p w:rsidR="002C4787" w:rsidRDefault="002C47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D6BFC" w:rsidRDefault="005D6BF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Pr="00FA0376" w:rsidRDefault="005D6BF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001821">
      <w:rPr>
        <w:noProof/>
        <w:sz w:val="16"/>
        <w:szCs w:val="16"/>
        <w:lang w:eastAsia="ru-RU"/>
      </w:rPr>
      <w:t>33</w:t>
    </w:r>
    <w:r w:rsidRPr="00FA0376">
      <w:rPr>
        <w:sz w:val="16"/>
        <w:szCs w:val="16"/>
        <w:lang w:eastAsia="ru-RU"/>
      </w:rPr>
      <w:fldChar w:fldCharType="end"/>
    </w:r>
  </w:p>
  <w:p w:rsidR="005D6BFC" w:rsidRPr="00EE0539" w:rsidRDefault="005D6BFC"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2609A9" w:rsidRPr="002609A9">
      <w:rPr>
        <w:sz w:val="18"/>
        <w:szCs w:val="18"/>
      </w:rPr>
      <w:t>Договора на поставку металлопроката для нужд ПАО «МРСК Центра» (филиала «Курскэнерго»)</w:t>
    </w:r>
    <w:r w:rsidR="00175D1C">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787" w:rsidRDefault="002C4787">
      <w:pPr>
        <w:spacing w:line="240" w:lineRule="auto"/>
      </w:pPr>
      <w:r>
        <w:separator/>
      </w:r>
    </w:p>
  </w:footnote>
  <w:footnote w:type="continuationSeparator" w:id="0">
    <w:p w:rsidR="002C4787" w:rsidRDefault="002C4787">
      <w:pPr>
        <w:spacing w:line="240" w:lineRule="auto"/>
      </w:pPr>
      <w:r>
        <w:continuationSeparator/>
      </w:r>
    </w:p>
  </w:footnote>
  <w:footnote w:id="1">
    <w:p w:rsidR="005D6BFC" w:rsidRDefault="005D6BFC"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Pr="00930031" w:rsidRDefault="005D6BF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4">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0"/>
  </w:num>
  <w:num w:numId="22">
    <w:abstractNumId w:val="126"/>
  </w:num>
  <w:num w:numId="23">
    <w:abstractNumId w:val="97"/>
  </w:num>
  <w:num w:numId="24">
    <w:abstractNumId w:val="128"/>
  </w:num>
  <w:num w:numId="25">
    <w:abstractNumId w:val="116"/>
  </w:num>
  <w:num w:numId="26">
    <w:abstractNumId w:val="107"/>
  </w:num>
  <w:num w:numId="27">
    <w:abstractNumId w:val="75"/>
  </w:num>
  <w:num w:numId="28">
    <w:abstractNumId w:val="96"/>
  </w:num>
  <w:num w:numId="29">
    <w:abstractNumId w:val="129"/>
  </w:num>
  <w:num w:numId="30">
    <w:abstractNumId w:val="92"/>
  </w:num>
  <w:num w:numId="31">
    <w:abstractNumId w:val="93"/>
  </w:num>
  <w:num w:numId="32">
    <w:abstractNumId w:val="114"/>
  </w:num>
  <w:num w:numId="33">
    <w:abstractNumId w:val="132"/>
  </w:num>
  <w:num w:numId="34">
    <w:abstractNumId w:val="118"/>
  </w:num>
  <w:num w:numId="35">
    <w:abstractNumId w:val="106"/>
  </w:num>
  <w:num w:numId="36">
    <w:abstractNumId w:val="78"/>
  </w:num>
  <w:num w:numId="37">
    <w:abstractNumId w:val="80"/>
  </w:num>
  <w:num w:numId="38">
    <w:abstractNumId w:val="87"/>
  </w:num>
  <w:num w:numId="39">
    <w:abstractNumId w:val="94"/>
  </w:num>
  <w:num w:numId="40">
    <w:abstractNumId w:val="104"/>
  </w:num>
  <w:num w:numId="41">
    <w:abstractNumId w:val="82"/>
  </w:num>
  <w:num w:numId="42">
    <w:abstractNumId w:val="77"/>
  </w:num>
  <w:num w:numId="43">
    <w:abstractNumId w:val="131"/>
  </w:num>
  <w:num w:numId="44">
    <w:abstractNumId w:val="99"/>
  </w:num>
  <w:num w:numId="45">
    <w:abstractNumId w:val="124"/>
  </w:num>
  <w:num w:numId="46">
    <w:abstractNumId w:val="0"/>
  </w:num>
  <w:num w:numId="47">
    <w:abstractNumId w:val="108"/>
  </w:num>
  <w:num w:numId="48">
    <w:abstractNumId w:val="121"/>
  </w:num>
  <w:num w:numId="49">
    <w:abstractNumId w:val="125"/>
  </w:num>
  <w:num w:numId="50">
    <w:abstractNumId w:val="117"/>
  </w:num>
  <w:num w:numId="51">
    <w:abstractNumId w:val="137"/>
  </w:num>
  <w:num w:numId="52">
    <w:abstractNumId w:val="90"/>
  </w:num>
  <w:num w:numId="53">
    <w:abstractNumId w:val="79"/>
  </w:num>
  <w:num w:numId="54">
    <w:abstractNumId w:val="127"/>
  </w:num>
  <w:num w:numId="55">
    <w:abstractNumId w:val="98"/>
  </w:num>
  <w:num w:numId="56">
    <w:abstractNumId w:val="81"/>
  </w:num>
  <w:num w:numId="57">
    <w:abstractNumId w:val="83"/>
  </w:num>
  <w:num w:numId="58">
    <w:abstractNumId w:val="71"/>
  </w:num>
  <w:num w:numId="59">
    <w:abstractNumId w:val="101"/>
  </w:num>
  <w:num w:numId="60">
    <w:abstractNumId w:val="113"/>
  </w:num>
  <w:num w:numId="61">
    <w:abstractNumId w:val="72"/>
  </w:num>
  <w:num w:numId="62">
    <w:abstractNumId w:val="89"/>
  </w:num>
  <w:num w:numId="63">
    <w:abstractNumId w:val="73"/>
  </w:num>
  <w:num w:numId="64">
    <w:abstractNumId w:val="133"/>
  </w:num>
  <w:num w:numId="65">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23"/>
  </w:num>
  <w:num w:numId="67">
    <w:abstractNumId w:val="130"/>
    <w:lvlOverride w:ilvl="0">
      <w:startOverride w:val="1"/>
    </w:lvlOverride>
  </w:num>
  <w:num w:numId="68">
    <w:abstractNumId w:val="76"/>
  </w:num>
  <w:num w:numId="69">
    <w:abstractNumId w:val="135"/>
  </w:num>
  <w:num w:numId="70">
    <w:abstractNumId w:val="85"/>
  </w:num>
  <w:num w:numId="71">
    <w:abstractNumId w:val="110"/>
  </w:num>
  <w:num w:numId="72">
    <w:abstractNumId w:val="95"/>
  </w:num>
  <w:num w:numId="73">
    <w:abstractNumId w:val="112"/>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22"/>
  </w:num>
  <w:num w:numId="76">
    <w:abstractNumId w:val="134"/>
  </w:num>
  <w:num w:numId="77">
    <w:abstractNumId w:val="88"/>
  </w:num>
  <w:num w:numId="78">
    <w:abstractNumId w:val="111"/>
  </w:num>
  <w:num w:numId="79">
    <w:abstractNumId w:val="136"/>
  </w:num>
  <w:num w:numId="80">
    <w:abstractNumId w:val="115"/>
  </w:num>
  <w:num w:numId="81">
    <w:abstractNumId w:val="105"/>
  </w:num>
  <w:num w:numId="82">
    <w:abstractNumId w:val="109"/>
  </w:num>
  <w:num w:numId="83">
    <w:abstractNumId w:val="102"/>
  </w:num>
  <w:num w:numId="84">
    <w:abstractNumId w:val="103"/>
  </w:num>
  <w:num w:numId="85">
    <w:abstractNumId w:val="119"/>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821"/>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A7E7C"/>
    <w:rsid w:val="000B19F3"/>
    <w:rsid w:val="000B291A"/>
    <w:rsid w:val="000B2C06"/>
    <w:rsid w:val="000B5D61"/>
    <w:rsid w:val="000C1107"/>
    <w:rsid w:val="000C14F5"/>
    <w:rsid w:val="000C39DE"/>
    <w:rsid w:val="000C509F"/>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746F"/>
    <w:rsid w:val="000F09FC"/>
    <w:rsid w:val="000F0CD3"/>
    <w:rsid w:val="000F1F86"/>
    <w:rsid w:val="000F4365"/>
    <w:rsid w:val="000F4579"/>
    <w:rsid w:val="00104B1E"/>
    <w:rsid w:val="00111C79"/>
    <w:rsid w:val="001124F8"/>
    <w:rsid w:val="0011547D"/>
    <w:rsid w:val="0011726E"/>
    <w:rsid w:val="00123A9F"/>
    <w:rsid w:val="00123C70"/>
    <w:rsid w:val="0012590A"/>
    <w:rsid w:val="0012598D"/>
    <w:rsid w:val="00130165"/>
    <w:rsid w:val="001324A1"/>
    <w:rsid w:val="0013328C"/>
    <w:rsid w:val="00134962"/>
    <w:rsid w:val="00146DD0"/>
    <w:rsid w:val="001519E9"/>
    <w:rsid w:val="00155DAF"/>
    <w:rsid w:val="00157A6B"/>
    <w:rsid w:val="00160F76"/>
    <w:rsid w:val="0016246B"/>
    <w:rsid w:val="00162A8F"/>
    <w:rsid w:val="00162FC1"/>
    <w:rsid w:val="00164701"/>
    <w:rsid w:val="00166CFA"/>
    <w:rsid w:val="00170C72"/>
    <w:rsid w:val="001716DB"/>
    <w:rsid w:val="00175D1C"/>
    <w:rsid w:val="0018103F"/>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9A9"/>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4787"/>
    <w:rsid w:val="002C589F"/>
    <w:rsid w:val="002C6ABA"/>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2A07"/>
    <w:rsid w:val="003832F6"/>
    <w:rsid w:val="00385CA0"/>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0EA8"/>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3F21"/>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3801"/>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6BFC"/>
    <w:rsid w:val="005D7AA7"/>
    <w:rsid w:val="005D7E4C"/>
    <w:rsid w:val="005E12FD"/>
    <w:rsid w:val="005E3DD2"/>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03B"/>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B6B"/>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04B9B"/>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2653"/>
    <w:rsid w:val="00B20653"/>
    <w:rsid w:val="00B21EC0"/>
    <w:rsid w:val="00B22B2F"/>
    <w:rsid w:val="00B24E19"/>
    <w:rsid w:val="00B26A26"/>
    <w:rsid w:val="00B27CCD"/>
    <w:rsid w:val="00B30304"/>
    <w:rsid w:val="00B32859"/>
    <w:rsid w:val="00B37046"/>
    <w:rsid w:val="00B42AE0"/>
    <w:rsid w:val="00B42DA0"/>
    <w:rsid w:val="00B47890"/>
    <w:rsid w:val="00B500A2"/>
    <w:rsid w:val="00B51A18"/>
    <w:rsid w:val="00B5307E"/>
    <w:rsid w:val="00B5344A"/>
    <w:rsid w:val="00B56312"/>
    <w:rsid w:val="00B618BA"/>
    <w:rsid w:val="00B61FBB"/>
    <w:rsid w:val="00B71B9D"/>
    <w:rsid w:val="00B77958"/>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4AC7"/>
    <w:rsid w:val="00D90031"/>
    <w:rsid w:val="00D904EF"/>
    <w:rsid w:val="00D92448"/>
    <w:rsid w:val="00D975BA"/>
    <w:rsid w:val="00DA1402"/>
    <w:rsid w:val="00DA4ADE"/>
    <w:rsid w:val="00DA5A22"/>
    <w:rsid w:val="00DA5FAE"/>
    <w:rsid w:val="00DA6907"/>
    <w:rsid w:val="00DA7E38"/>
    <w:rsid w:val="00DB109A"/>
    <w:rsid w:val="00DB3F27"/>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86E89"/>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nosov.ab@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www.b2b-mrsk.ru/market/view.html?id=703201"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1E78B0-22C3-44F5-ACD8-A8C8D791E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79</Pages>
  <Words>24539</Words>
  <Characters>139878</Characters>
  <Application>Microsoft Office Word</Application>
  <DocSecurity>0</DocSecurity>
  <Lines>1165</Lines>
  <Paragraphs>328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164089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Носов Александр Борисович</cp:lastModifiedBy>
  <cp:revision>44</cp:revision>
  <cp:lastPrinted>2016-11-28T07:17:00Z</cp:lastPrinted>
  <dcterms:created xsi:type="dcterms:W3CDTF">2016-04-01T06:18:00Z</dcterms:created>
  <dcterms:modified xsi:type="dcterms:W3CDTF">2016-11-29T12:53:00Z</dcterms:modified>
</cp:coreProperties>
</file>