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6D34E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150E9" w:rsidRPr="00994B66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94B6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94B6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94B6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94B6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94B6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94B6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94B6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B353A1" w:rsidRPr="007417E6" w:rsidRDefault="00B353A1" w:rsidP="00B353A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B353A1" w:rsidRPr="00E70D32" w:rsidRDefault="00B353A1" w:rsidP="00B353A1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B353A1" w:rsidRPr="00E70D32" w:rsidRDefault="00B353A1" w:rsidP="00B353A1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B353A1" w:rsidRPr="00E70D32" w:rsidRDefault="00B353A1" w:rsidP="00B353A1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B353A1" w:rsidRPr="00E70D32" w:rsidRDefault="00B353A1" w:rsidP="00B353A1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B353A1" w:rsidRPr="00E70D32" w:rsidRDefault="00B353A1" w:rsidP="00B353A1">
      <w:pPr>
        <w:ind w:firstLine="6"/>
        <w:rPr>
          <w:sz w:val="24"/>
          <w:szCs w:val="24"/>
        </w:rPr>
      </w:pPr>
    </w:p>
    <w:p w:rsidR="00B353A1" w:rsidRPr="00E70D32" w:rsidRDefault="00B353A1" w:rsidP="00B353A1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B353A1" w:rsidRPr="00E70D32" w:rsidRDefault="00B353A1" w:rsidP="00B353A1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05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B353A1" w:rsidRPr="00C12FA4" w:rsidRDefault="00B353A1" w:rsidP="00B353A1">
      <w:pPr>
        <w:ind w:firstLine="0"/>
        <w:jc w:val="left"/>
        <w:rPr>
          <w:sz w:val="24"/>
          <w:szCs w:val="24"/>
        </w:rPr>
      </w:pPr>
    </w:p>
    <w:p w:rsidR="00B353A1" w:rsidRPr="00C12FA4" w:rsidRDefault="00B353A1" w:rsidP="00B353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B353A1" w:rsidRPr="00C12FA4" w:rsidRDefault="00B353A1" w:rsidP="00B353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B353A1" w:rsidRPr="00C12FA4" w:rsidRDefault="00B353A1" w:rsidP="00B353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0363-ВР-18</w:t>
      </w:r>
    </w:p>
    <w:p w:rsidR="00B353A1" w:rsidRPr="00C12FA4" w:rsidRDefault="00B353A1" w:rsidP="00B353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05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3F5120">
        <w:rPr>
          <w:b/>
          <w:sz w:val="24"/>
          <w:szCs w:val="24"/>
        </w:rPr>
        <w:t>Договор</w:t>
      </w:r>
      <w:r w:rsidR="00B353A1" w:rsidRPr="003F5120">
        <w:rPr>
          <w:b/>
          <w:sz w:val="24"/>
          <w:szCs w:val="24"/>
        </w:rPr>
        <w:t>а</w:t>
      </w:r>
      <w:r w:rsidR="00366652" w:rsidRPr="003F5120">
        <w:rPr>
          <w:b/>
          <w:sz w:val="24"/>
          <w:szCs w:val="24"/>
        </w:rPr>
        <w:t xml:space="preserve"> </w:t>
      </w:r>
      <w:r w:rsidR="00B353A1" w:rsidRPr="003F5120">
        <w:rPr>
          <w:b/>
          <w:sz w:val="24"/>
          <w:szCs w:val="24"/>
        </w:rPr>
        <w:t xml:space="preserve">на оказание услуг по сопровождению и обновлению СПС «КонсультантПлюс» </w:t>
      </w:r>
      <w:r w:rsidR="00366652" w:rsidRPr="003F5120">
        <w:rPr>
          <w:b/>
          <w:sz w:val="24"/>
          <w:szCs w:val="24"/>
        </w:rPr>
        <w:t>для нужд ПАО «МРСК Центра»</w:t>
      </w:r>
      <w:r w:rsidR="007556FF" w:rsidRPr="003F5120">
        <w:rPr>
          <w:b/>
          <w:sz w:val="24"/>
          <w:szCs w:val="24"/>
        </w:rPr>
        <w:t xml:space="preserve"> (филиал</w:t>
      </w:r>
      <w:r w:rsidR="00B353A1" w:rsidRPr="003F5120">
        <w:rPr>
          <w:b/>
          <w:sz w:val="24"/>
          <w:szCs w:val="24"/>
        </w:rPr>
        <w:t>а</w:t>
      </w:r>
      <w:r w:rsidR="007556FF" w:rsidRPr="003F5120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7637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09119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 xml:space="preserve">Центра» (далее – Заказчик или </w:t>
      </w:r>
      <w:r w:rsidR="007556FF" w:rsidRPr="00CA4FBB">
        <w:rPr>
          <w:iCs/>
          <w:sz w:val="24"/>
          <w:szCs w:val="24"/>
        </w:rPr>
        <w:t>Организатор)</w:t>
      </w:r>
      <w:r w:rsidRPr="00CA4FBB">
        <w:rPr>
          <w:iCs/>
          <w:sz w:val="24"/>
          <w:szCs w:val="24"/>
        </w:rPr>
        <w:t xml:space="preserve"> (почтовый адрес:</w:t>
      </w:r>
      <w:r w:rsidR="007556FF" w:rsidRPr="00CA4FBB">
        <w:rPr>
          <w:iCs/>
          <w:sz w:val="24"/>
          <w:szCs w:val="24"/>
        </w:rPr>
        <w:t xml:space="preserve"> РФ, 127018, г. Москва, ул. 2-я Ямская, 4</w:t>
      </w:r>
      <w:r w:rsidR="00EC1043" w:rsidRPr="00CA4FBB">
        <w:rPr>
          <w:iCs/>
          <w:sz w:val="24"/>
          <w:szCs w:val="24"/>
        </w:rPr>
        <w:t>, с</w:t>
      </w:r>
      <w:r w:rsidRPr="00CA4FBB">
        <w:rPr>
          <w:iCs/>
          <w:sz w:val="24"/>
          <w:szCs w:val="24"/>
        </w:rPr>
        <w:t xml:space="preserve">екретарь Закупочной комиссии – </w:t>
      </w:r>
      <w:r w:rsidR="00CA4FBB" w:rsidRPr="00CA4FBB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CA4FBB" w:rsidRPr="0009119F">
          <w:rPr>
            <w:rStyle w:val="a7"/>
            <w:sz w:val="24"/>
            <w:szCs w:val="24"/>
            <w:lang w:val="en-US"/>
          </w:rPr>
          <w:t>Zaitseva</w:t>
        </w:r>
        <w:r w:rsidR="00CA4FBB" w:rsidRPr="0009119F">
          <w:rPr>
            <w:rStyle w:val="a7"/>
            <w:sz w:val="24"/>
            <w:szCs w:val="24"/>
          </w:rPr>
          <w:t>.</w:t>
        </w:r>
        <w:r w:rsidR="00CA4FBB" w:rsidRPr="0009119F">
          <w:rPr>
            <w:rStyle w:val="a7"/>
            <w:sz w:val="24"/>
            <w:szCs w:val="24"/>
            <w:lang w:val="en-US"/>
          </w:rPr>
          <w:t>AA</w:t>
        </w:r>
        <w:r w:rsidR="00CA4FBB" w:rsidRPr="0009119F">
          <w:rPr>
            <w:rStyle w:val="a7"/>
            <w:sz w:val="24"/>
            <w:szCs w:val="24"/>
          </w:rPr>
          <w:t>@</w:t>
        </w:r>
        <w:r w:rsidR="00CA4FBB" w:rsidRPr="0009119F">
          <w:rPr>
            <w:rStyle w:val="a7"/>
            <w:sz w:val="24"/>
            <w:szCs w:val="24"/>
            <w:lang w:val="en-US"/>
          </w:rPr>
          <w:t>mrsk</w:t>
        </w:r>
        <w:r w:rsidR="00CA4FBB" w:rsidRPr="0009119F">
          <w:rPr>
            <w:rStyle w:val="a7"/>
            <w:sz w:val="24"/>
            <w:szCs w:val="24"/>
          </w:rPr>
          <w:t>-1.</w:t>
        </w:r>
        <w:r w:rsidR="00CA4FBB" w:rsidRPr="0009119F">
          <w:rPr>
            <w:rStyle w:val="a7"/>
            <w:sz w:val="24"/>
            <w:szCs w:val="24"/>
            <w:lang w:val="en-US"/>
          </w:rPr>
          <w:t>ru</w:t>
        </w:r>
      </w:hyperlink>
      <w:r w:rsidR="00CA4FBB" w:rsidRPr="0009119F">
        <w:rPr>
          <w:rStyle w:val="a7"/>
          <w:sz w:val="24"/>
          <w:szCs w:val="24"/>
        </w:rPr>
        <w:t>,</w:t>
      </w:r>
      <w:r w:rsidR="00CA4FBB" w:rsidRPr="0009119F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CA4FBB" w:rsidRPr="0009119F">
          <w:rPr>
            <w:rStyle w:val="a7"/>
            <w:sz w:val="24"/>
            <w:szCs w:val="24"/>
            <w:lang w:val="en-US"/>
          </w:rPr>
          <w:t>Lescheva</w:t>
        </w:r>
        <w:r w:rsidR="00CA4FBB" w:rsidRPr="0009119F">
          <w:rPr>
            <w:rStyle w:val="a7"/>
            <w:sz w:val="24"/>
            <w:szCs w:val="24"/>
          </w:rPr>
          <w:t>.</w:t>
        </w:r>
        <w:r w:rsidR="00CA4FBB" w:rsidRPr="0009119F">
          <w:rPr>
            <w:rStyle w:val="a7"/>
            <w:sz w:val="24"/>
            <w:szCs w:val="24"/>
            <w:lang w:val="en-US"/>
          </w:rPr>
          <w:t>EN</w:t>
        </w:r>
        <w:r w:rsidR="00CA4FBB" w:rsidRPr="0009119F">
          <w:rPr>
            <w:rStyle w:val="a7"/>
            <w:sz w:val="24"/>
            <w:szCs w:val="24"/>
          </w:rPr>
          <w:t>@</w:t>
        </w:r>
        <w:r w:rsidR="00CA4FBB" w:rsidRPr="0009119F">
          <w:rPr>
            <w:rStyle w:val="a7"/>
            <w:sz w:val="24"/>
            <w:szCs w:val="24"/>
            <w:lang w:val="en-US"/>
          </w:rPr>
          <w:t>mrsk</w:t>
        </w:r>
        <w:r w:rsidR="00CA4FBB" w:rsidRPr="0009119F">
          <w:rPr>
            <w:rStyle w:val="a7"/>
            <w:sz w:val="24"/>
            <w:szCs w:val="24"/>
          </w:rPr>
          <w:t>-1.</w:t>
        </w:r>
        <w:r w:rsidR="00CA4FBB" w:rsidRPr="0009119F">
          <w:rPr>
            <w:rStyle w:val="a7"/>
            <w:sz w:val="24"/>
            <w:szCs w:val="24"/>
            <w:lang w:val="en-US"/>
          </w:rPr>
          <w:t>ru</w:t>
        </w:r>
      </w:hyperlink>
      <w:r w:rsidR="004030CB" w:rsidRPr="0009119F">
        <w:rPr>
          <w:sz w:val="24"/>
          <w:szCs w:val="24"/>
        </w:rPr>
        <w:t>.</w:t>
      </w:r>
      <w:r w:rsidR="00862664" w:rsidRPr="0009119F">
        <w:rPr>
          <w:sz w:val="24"/>
          <w:szCs w:val="24"/>
        </w:rPr>
        <w:t xml:space="preserve"> </w:t>
      </w:r>
      <w:r w:rsidR="004B5EB3" w:rsidRPr="0009119F">
        <w:rPr>
          <w:iCs/>
          <w:sz w:val="24"/>
          <w:szCs w:val="24"/>
        </w:rPr>
        <w:t>Извещени</w:t>
      </w:r>
      <w:r w:rsidRPr="0009119F">
        <w:rPr>
          <w:iCs/>
          <w:sz w:val="24"/>
          <w:szCs w:val="24"/>
        </w:rPr>
        <w:t>ем</w:t>
      </w:r>
      <w:r w:rsidRPr="0009119F">
        <w:rPr>
          <w:sz w:val="24"/>
          <w:szCs w:val="24"/>
        </w:rPr>
        <w:t xml:space="preserve"> о проведении открытого </w:t>
      </w:r>
      <w:r w:rsidRPr="0009119F">
        <w:rPr>
          <w:iCs/>
          <w:sz w:val="24"/>
          <w:szCs w:val="24"/>
        </w:rPr>
        <w:t>запроса предложений</w:t>
      </w:r>
      <w:r w:rsidRPr="0009119F">
        <w:rPr>
          <w:sz w:val="24"/>
          <w:szCs w:val="24"/>
        </w:rPr>
        <w:t xml:space="preserve">, опубликованным </w:t>
      </w:r>
      <w:r w:rsidRPr="0009119F">
        <w:rPr>
          <w:b/>
          <w:sz w:val="24"/>
          <w:szCs w:val="24"/>
        </w:rPr>
        <w:t>«</w:t>
      </w:r>
      <w:r w:rsidR="00862664" w:rsidRPr="0009119F">
        <w:rPr>
          <w:b/>
          <w:sz w:val="24"/>
          <w:szCs w:val="24"/>
        </w:rPr>
        <w:t>1</w:t>
      </w:r>
      <w:r w:rsidR="004A6246" w:rsidRPr="0009119F">
        <w:rPr>
          <w:b/>
          <w:sz w:val="24"/>
          <w:szCs w:val="24"/>
        </w:rPr>
        <w:t>6</w:t>
      </w:r>
      <w:r w:rsidRPr="0009119F">
        <w:rPr>
          <w:b/>
          <w:sz w:val="24"/>
          <w:szCs w:val="24"/>
        </w:rPr>
        <w:t xml:space="preserve">» </w:t>
      </w:r>
      <w:r w:rsidR="004A6246" w:rsidRPr="0009119F">
        <w:rPr>
          <w:b/>
          <w:sz w:val="24"/>
          <w:szCs w:val="24"/>
        </w:rPr>
        <w:t>октября</w:t>
      </w:r>
      <w:r w:rsidRPr="0009119F">
        <w:rPr>
          <w:b/>
          <w:sz w:val="24"/>
          <w:szCs w:val="24"/>
        </w:rPr>
        <w:t xml:space="preserve"> </w:t>
      </w:r>
      <w:r w:rsidR="009C6DFC" w:rsidRPr="0009119F">
        <w:rPr>
          <w:b/>
          <w:sz w:val="24"/>
          <w:szCs w:val="24"/>
        </w:rPr>
        <w:t>2018</w:t>
      </w:r>
      <w:r w:rsidRPr="0009119F">
        <w:rPr>
          <w:b/>
          <w:sz w:val="24"/>
          <w:szCs w:val="24"/>
        </w:rPr>
        <w:t xml:space="preserve"> г.</w:t>
      </w:r>
      <w:r w:rsidRPr="0009119F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09119F">
          <w:rPr>
            <w:rStyle w:val="a7"/>
            <w:sz w:val="24"/>
            <w:szCs w:val="24"/>
          </w:rPr>
          <w:t>www.zakupki.</w:t>
        </w:r>
        <w:r w:rsidR="00345CCA" w:rsidRPr="0009119F">
          <w:rPr>
            <w:rStyle w:val="a7"/>
            <w:sz w:val="24"/>
            <w:szCs w:val="24"/>
            <w:lang w:val="en-US"/>
          </w:rPr>
          <w:t>gov</w:t>
        </w:r>
        <w:r w:rsidR="00345CCA" w:rsidRPr="0009119F">
          <w:rPr>
            <w:rStyle w:val="a7"/>
            <w:sz w:val="24"/>
            <w:szCs w:val="24"/>
          </w:rPr>
          <w:t>.ru</w:t>
        </w:r>
      </w:hyperlink>
      <w:r w:rsidRPr="0009119F">
        <w:rPr>
          <w:sz w:val="24"/>
          <w:szCs w:val="24"/>
        </w:rPr>
        <w:t>),</w:t>
      </w:r>
      <w:r w:rsidR="009D7F01" w:rsidRPr="0009119F">
        <w:rPr>
          <w:iCs/>
          <w:sz w:val="24"/>
          <w:szCs w:val="24"/>
        </w:rPr>
        <w:t xml:space="preserve"> </w:t>
      </w:r>
      <w:r w:rsidR="009D7F01" w:rsidRPr="0009119F">
        <w:rPr>
          <w:sz w:val="24"/>
          <w:szCs w:val="24"/>
        </w:rPr>
        <w:t xml:space="preserve">на сайте </w:t>
      </w:r>
      <w:r w:rsidR="007556FF" w:rsidRPr="0009119F">
        <w:rPr>
          <w:iCs/>
          <w:sz w:val="24"/>
          <w:szCs w:val="24"/>
        </w:rPr>
        <w:t>ПАО «МРСК Центра»</w:t>
      </w:r>
      <w:r w:rsidR="009D7F01" w:rsidRPr="0009119F">
        <w:rPr>
          <w:sz w:val="24"/>
          <w:szCs w:val="24"/>
        </w:rPr>
        <w:t xml:space="preserve"> (</w:t>
      </w:r>
      <w:hyperlink r:id="rId20" w:history="1">
        <w:r w:rsidR="007556FF" w:rsidRPr="0009119F">
          <w:rPr>
            <w:rStyle w:val="a7"/>
            <w:sz w:val="24"/>
            <w:szCs w:val="24"/>
          </w:rPr>
          <w:t>www.mrsk-1.ru</w:t>
        </w:r>
      </w:hyperlink>
      <w:r w:rsidR="00862664" w:rsidRPr="0009119F">
        <w:rPr>
          <w:sz w:val="24"/>
          <w:szCs w:val="24"/>
        </w:rPr>
        <w:t>)</w:t>
      </w:r>
      <w:r w:rsidR="00702B2C" w:rsidRPr="0009119F">
        <w:rPr>
          <w:sz w:val="24"/>
          <w:szCs w:val="24"/>
        </w:rPr>
        <w:t xml:space="preserve">, на сайте ЭТП, указанном в п. </w:t>
      </w:r>
      <w:r w:rsidR="00402725" w:rsidRPr="0009119F">
        <w:rPr>
          <w:sz w:val="24"/>
          <w:szCs w:val="24"/>
        </w:rPr>
        <w:fldChar w:fldCharType="begin"/>
      </w:r>
      <w:r w:rsidR="00402725" w:rsidRPr="0009119F">
        <w:rPr>
          <w:sz w:val="24"/>
          <w:szCs w:val="24"/>
        </w:rPr>
        <w:instrText xml:space="preserve"> REF _Ref440269836 \r \h  \* MERGEFORMAT </w:instrText>
      </w:r>
      <w:r w:rsidR="00402725" w:rsidRPr="0009119F">
        <w:rPr>
          <w:sz w:val="24"/>
          <w:szCs w:val="24"/>
        </w:rPr>
      </w:r>
      <w:r w:rsidR="00402725" w:rsidRPr="0009119F">
        <w:rPr>
          <w:sz w:val="24"/>
          <w:szCs w:val="24"/>
        </w:rPr>
        <w:fldChar w:fldCharType="separate"/>
      </w:r>
      <w:r w:rsidR="003B72EA" w:rsidRPr="0009119F">
        <w:rPr>
          <w:sz w:val="24"/>
          <w:szCs w:val="24"/>
        </w:rPr>
        <w:t>1.1.2</w:t>
      </w:r>
      <w:r w:rsidR="00402725" w:rsidRPr="0009119F">
        <w:rPr>
          <w:sz w:val="24"/>
          <w:szCs w:val="24"/>
        </w:rPr>
        <w:fldChar w:fldCharType="end"/>
      </w:r>
      <w:r w:rsidR="00702B2C" w:rsidRPr="0009119F">
        <w:rPr>
          <w:sz w:val="24"/>
          <w:szCs w:val="24"/>
        </w:rPr>
        <w:t xml:space="preserve"> настоящей Документации,</w:t>
      </w:r>
      <w:r w:rsidR="009A7733" w:rsidRPr="0009119F">
        <w:rPr>
          <w:iCs/>
          <w:sz w:val="24"/>
          <w:szCs w:val="24"/>
        </w:rPr>
        <w:t xml:space="preserve"> </w:t>
      </w:r>
      <w:r w:rsidRPr="0009119F">
        <w:rPr>
          <w:iCs/>
          <w:sz w:val="24"/>
          <w:szCs w:val="24"/>
        </w:rPr>
        <w:t>приг</w:t>
      </w:r>
      <w:r w:rsidRPr="0009119F">
        <w:rPr>
          <w:sz w:val="24"/>
          <w:szCs w:val="24"/>
        </w:rPr>
        <w:t>ласило юридических лиц</w:t>
      </w:r>
      <w:r w:rsidR="005B75A6" w:rsidRPr="0009119F">
        <w:rPr>
          <w:sz w:val="24"/>
          <w:szCs w:val="24"/>
        </w:rPr>
        <w:t xml:space="preserve"> и физических лиц (в т.</w:t>
      </w:r>
      <w:r w:rsidR="003129D4" w:rsidRPr="0009119F">
        <w:rPr>
          <w:sz w:val="24"/>
          <w:szCs w:val="24"/>
        </w:rPr>
        <w:t xml:space="preserve"> </w:t>
      </w:r>
      <w:r w:rsidR="005B75A6" w:rsidRPr="0009119F">
        <w:rPr>
          <w:sz w:val="24"/>
          <w:szCs w:val="24"/>
        </w:rPr>
        <w:t>ч. индивидуальных предпринимателей)</w:t>
      </w:r>
      <w:r w:rsidR="00DC6125" w:rsidRPr="0009119F">
        <w:rPr>
          <w:sz w:val="24"/>
          <w:szCs w:val="24"/>
        </w:rPr>
        <w:t xml:space="preserve"> (далее - Участники)</w:t>
      </w:r>
      <w:r w:rsidR="009D7F01" w:rsidRPr="0009119F">
        <w:rPr>
          <w:sz w:val="24"/>
          <w:szCs w:val="24"/>
        </w:rPr>
        <w:t xml:space="preserve"> </w:t>
      </w:r>
      <w:r w:rsidR="004B5EB3" w:rsidRPr="0009119F">
        <w:rPr>
          <w:sz w:val="24"/>
          <w:szCs w:val="24"/>
        </w:rPr>
        <w:t>к участию в процедуре О</w:t>
      </w:r>
      <w:r w:rsidRPr="0009119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9119F">
        <w:rPr>
          <w:sz w:val="24"/>
          <w:szCs w:val="24"/>
        </w:rPr>
        <w:t xml:space="preserve">на право заключения </w:t>
      </w:r>
      <w:r w:rsidR="00366652" w:rsidRPr="0009119F">
        <w:rPr>
          <w:sz w:val="24"/>
          <w:szCs w:val="24"/>
        </w:rPr>
        <w:t>Договор</w:t>
      </w:r>
      <w:r w:rsidR="004A6246" w:rsidRPr="0009119F">
        <w:rPr>
          <w:sz w:val="24"/>
          <w:szCs w:val="24"/>
        </w:rPr>
        <w:t>а</w:t>
      </w:r>
      <w:r w:rsidR="00366652" w:rsidRPr="0009119F">
        <w:rPr>
          <w:sz w:val="24"/>
          <w:szCs w:val="24"/>
        </w:rPr>
        <w:t xml:space="preserve"> </w:t>
      </w:r>
      <w:r w:rsidR="004A6246" w:rsidRPr="0009119F">
        <w:rPr>
          <w:sz w:val="24"/>
          <w:szCs w:val="24"/>
        </w:rPr>
        <w:t xml:space="preserve">на оказание услуг по сопровождению и обновлению СПС «КонсультантПлюс» </w:t>
      </w:r>
      <w:r w:rsidR="00366652" w:rsidRPr="0009119F">
        <w:rPr>
          <w:sz w:val="24"/>
          <w:szCs w:val="24"/>
        </w:rPr>
        <w:t>для нужд ПАО «МРСК Центра»</w:t>
      </w:r>
      <w:r w:rsidR="00702B2C" w:rsidRPr="0009119F">
        <w:rPr>
          <w:sz w:val="24"/>
          <w:szCs w:val="24"/>
        </w:rPr>
        <w:t xml:space="preserve"> </w:t>
      </w:r>
      <w:r w:rsidR="00862664" w:rsidRPr="0009119F">
        <w:rPr>
          <w:sz w:val="24"/>
          <w:szCs w:val="24"/>
        </w:rPr>
        <w:t>(филиала «Воронежэнерго»</w:t>
      </w:r>
      <w:r w:rsidR="004A6246" w:rsidRPr="0009119F">
        <w:rPr>
          <w:sz w:val="24"/>
          <w:szCs w:val="24"/>
        </w:rPr>
        <w:t>)</w:t>
      </w:r>
      <w:r w:rsidR="00862664" w:rsidRPr="0009119F">
        <w:rPr>
          <w:sz w:val="24"/>
          <w:szCs w:val="24"/>
        </w:rPr>
        <w:t>, расположенного по адресу: РФ, 394033, г. Воронеж, ул. Арзамасская, 2</w:t>
      </w:r>
      <w:r w:rsidRPr="0009119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9119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9119F">
        <w:rPr>
          <w:sz w:val="24"/>
          <w:szCs w:val="24"/>
        </w:rPr>
        <w:t xml:space="preserve">Настоящий </w:t>
      </w:r>
      <w:r w:rsidR="004B5EB3" w:rsidRPr="0009119F">
        <w:rPr>
          <w:sz w:val="24"/>
          <w:szCs w:val="24"/>
        </w:rPr>
        <w:t>З</w:t>
      </w:r>
      <w:r w:rsidRPr="0009119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09119F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47393F" w:rsidRPr="0009119F">
          <w:rPr>
            <w:rStyle w:val="a7"/>
            <w:sz w:val="24"/>
            <w:szCs w:val="24"/>
          </w:rPr>
          <w:t>etp.rosseti.ru</w:t>
        </w:r>
      </w:hyperlink>
      <w:r w:rsidR="00D266B0" w:rsidRPr="0009119F">
        <w:rPr>
          <w:sz w:val="24"/>
          <w:szCs w:val="24"/>
        </w:rPr>
        <w:t xml:space="preserve"> </w:t>
      </w:r>
      <w:r w:rsidR="00702B2C" w:rsidRPr="0009119F">
        <w:rPr>
          <w:sz w:val="24"/>
          <w:szCs w:val="24"/>
        </w:rPr>
        <w:t>(далее — ЭТП)</w:t>
      </w:r>
      <w:r w:rsidR="005B75A6" w:rsidRPr="0009119F">
        <w:rPr>
          <w:sz w:val="24"/>
          <w:szCs w:val="24"/>
        </w:rPr>
        <w:t>.</w:t>
      </w:r>
      <w:bookmarkEnd w:id="14"/>
    </w:p>
    <w:p w:rsidR="00717F60" w:rsidRPr="002B15E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9119F">
        <w:rPr>
          <w:sz w:val="24"/>
          <w:szCs w:val="24"/>
        </w:rPr>
        <w:t>Заказчик</w:t>
      </w:r>
      <w:r w:rsidR="00702B2C" w:rsidRPr="0009119F">
        <w:rPr>
          <w:sz w:val="24"/>
          <w:szCs w:val="24"/>
        </w:rPr>
        <w:t xml:space="preserve">: </w:t>
      </w:r>
      <w:r w:rsidR="00702B2C" w:rsidRPr="0009119F">
        <w:rPr>
          <w:iCs/>
          <w:sz w:val="24"/>
          <w:szCs w:val="24"/>
        </w:rPr>
        <w:t>ПАО</w:t>
      </w:r>
      <w:r w:rsidR="00702B2C" w:rsidRPr="002B15E1">
        <w:rPr>
          <w:iCs/>
          <w:sz w:val="24"/>
          <w:szCs w:val="24"/>
        </w:rPr>
        <w:t xml:space="preserve"> «МРСК Центра».</w:t>
      </w:r>
      <w:r w:rsidRPr="002B15E1">
        <w:rPr>
          <w:rStyle w:val="aa"/>
          <w:sz w:val="24"/>
          <w:szCs w:val="24"/>
        </w:rPr>
        <w:t xml:space="preserve"> </w:t>
      </w:r>
      <w:bookmarkEnd w:id="15"/>
    </w:p>
    <w:p w:rsidR="008C4223" w:rsidRPr="002B15E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B15E1">
        <w:rPr>
          <w:sz w:val="24"/>
          <w:szCs w:val="24"/>
        </w:rPr>
        <w:t>Предмет З</w:t>
      </w:r>
      <w:r w:rsidR="00717F60" w:rsidRPr="002B15E1">
        <w:rPr>
          <w:sz w:val="24"/>
          <w:szCs w:val="24"/>
        </w:rPr>
        <w:t>апроса предложений</w:t>
      </w:r>
      <w:r w:rsidR="00702B2C" w:rsidRPr="002B15E1">
        <w:rPr>
          <w:sz w:val="24"/>
          <w:szCs w:val="24"/>
        </w:rPr>
        <w:t>:</w:t>
      </w:r>
      <w:bookmarkEnd w:id="16"/>
    </w:p>
    <w:p w:rsidR="00A40714" w:rsidRPr="002B15E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B15E1">
        <w:rPr>
          <w:b/>
          <w:sz w:val="24"/>
          <w:szCs w:val="24"/>
          <w:u w:val="single"/>
        </w:rPr>
        <w:t>Лот №1:</w:t>
      </w:r>
      <w:r w:rsidR="00717F60" w:rsidRPr="002B15E1">
        <w:rPr>
          <w:sz w:val="24"/>
          <w:szCs w:val="24"/>
        </w:rPr>
        <w:t xml:space="preserve"> право заключения </w:t>
      </w:r>
      <w:r w:rsidR="00123C70" w:rsidRPr="002B15E1">
        <w:rPr>
          <w:sz w:val="24"/>
          <w:szCs w:val="24"/>
        </w:rPr>
        <w:t>Договор</w:t>
      </w:r>
      <w:r w:rsidR="003B036A" w:rsidRPr="002B15E1">
        <w:rPr>
          <w:sz w:val="24"/>
          <w:szCs w:val="24"/>
        </w:rPr>
        <w:t>а</w:t>
      </w:r>
      <w:r w:rsidR="00A40714" w:rsidRPr="002B15E1">
        <w:rPr>
          <w:sz w:val="24"/>
          <w:szCs w:val="24"/>
        </w:rPr>
        <w:t xml:space="preserve"> </w:t>
      </w:r>
      <w:r w:rsidR="003B036A" w:rsidRPr="002B15E1">
        <w:rPr>
          <w:sz w:val="24"/>
          <w:szCs w:val="24"/>
        </w:rPr>
        <w:t xml:space="preserve">на оказание услуг по сопровождению и обновлению СПС «КонсультантПлюс» </w:t>
      </w:r>
      <w:r w:rsidR="00366652" w:rsidRPr="002B15E1">
        <w:rPr>
          <w:sz w:val="24"/>
          <w:szCs w:val="24"/>
        </w:rPr>
        <w:t>для нужд ПАО «МРСК Центра»</w:t>
      </w:r>
      <w:r w:rsidR="00702B2C" w:rsidRPr="002B15E1">
        <w:rPr>
          <w:sz w:val="24"/>
          <w:szCs w:val="24"/>
        </w:rPr>
        <w:t xml:space="preserve"> (филиал</w:t>
      </w:r>
      <w:r w:rsidR="003B036A" w:rsidRPr="002B15E1">
        <w:rPr>
          <w:sz w:val="24"/>
          <w:szCs w:val="24"/>
        </w:rPr>
        <w:t>а</w:t>
      </w:r>
      <w:r w:rsidR="00702B2C" w:rsidRPr="002B15E1">
        <w:rPr>
          <w:sz w:val="24"/>
          <w:szCs w:val="24"/>
        </w:rPr>
        <w:t xml:space="preserve"> «Воронежэнерго</w:t>
      </w:r>
      <w:r w:rsidR="00862664" w:rsidRPr="002B15E1">
        <w:rPr>
          <w:sz w:val="24"/>
          <w:szCs w:val="24"/>
        </w:rPr>
        <w:t>»</w:t>
      </w:r>
      <w:r w:rsidR="00702B2C" w:rsidRPr="002B15E1">
        <w:rPr>
          <w:sz w:val="24"/>
          <w:szCs w:val="24"/>
        </w:rPr>
        <w:t>)</w:t>
      </w:r>
      <w:bookmarkEnd w:id="17"/>
      <w:r w:rsidR="00702B2C" w:rsidRPr="002B15E1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B15E1">
        <w:rPr>
          <w:sz w:val="24"/>
          <w:szCs w:val="24"/>
        </w:rPr>
        <w:t xml:space="preserve">Количество лотов: </w:t>
      </w:r>
      <w:r w:rsidRPr="002B15E1">
        <w:rPr>
          <w:b/>
          <w:sz w:val="24"/>
          <w:szCs w:val="24"/>
        </w:rPr>
        <w:t>1 (один)</w:t>
      </w:r>
      <w:r w:rsidRPr="002B15E1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2B15E1" w:rsidRPr="00AE2A21">
        <w:rPr>
          <w:sz w:val="24"/>
          <w:szCs w:val="24"/>
        </w:rPr>
        <w:t>с момента заключения Договора до 31.12.20</w:t>
      </w:r>
      <w:r w:rsidR="002B15E1">
        <w:rPr>
          <w:sz w:val="24"/>
          <w:szCs w:val="24"/>
        </w:rPr>
        <w:t>21</w:t>
      </w:r>
      <w:r w:rsidR="002B15E1" w:rsidRPr="00AE2A21">
        <w:rPr>
          <w:sz w:val="24"/>
          <w:szCs w:val="24"/>
        </w:rPr>
        <w:t>г.</w:t>
      </w:r>
      <w:r w:rsidR="002B15E1">
        <w:rPr>
          <w:sz w:val="24"/>
          <w:szCs w:val="24"/>
        </w:rPr>
        <w:t xml:space="preserve"> </w:t>
      </w:r>
      <w:r w:rsidR="002B15E1" w:rsidRPr="00102BC7">
        <w:t>(в соответствии со сроками, указанными в Приложении №1 к документации по запросу предложений)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2B15E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B15E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B15E1">
        <w:rPr>
          <w:sz w:val="24"/>
          <w:szCs w:val="24"/>
        </w:rPr>
        <w:t>территории Р</w:t>
      </w:r>
      <w:r w:rsidR="00A0540E" w:rsidRPr="002B15E1">
        <w:rPr>
          <w:sz w:val="24"/>
          <w:szCs w:val="24"/>
        </w:rPr>
        <w:t xml:space="preserve">оссийской </w:t>
      </w:r>
      <w:r w:rsidR="00425F34" w:rsidRPr="002B15E1">
        <w:rPr>
          <w:sz w:val="24"/>
          <w:szCs w:val="24"/>
        </w:rPr>
        <w:t>Ф</w:t>
      </w:r>
      <w:r w:rsidR="00A0540E" w:rsidRPr="002B15E1">
        <w:rPr>
          <w:sz w:val="24"/>
          <w:szCs w:val="24"/>
        </w:rPr>
        <w:t>едерации</w:t>
      </w:r>
      <w:r w:rsidRPr="002B15E1">
        <w:rPr>
          <w:sz w:val="24"/>
          <w:szCs w:val="24"/>
        </w:rPr>
        <w:t>.</w:t>
      </w:r>
      <w:bookmarkEnd w:id="20"/>
    </w:p>
    <w:p w:rsidR="00717F60" w:rsidRPr="00EA217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</w:t>
      </w:r>
      <w:r w:rsidRPr="00EA217A">
        <w:rPr>
          <w:iCs/>
          <w:sz w:val="24"/>
          <w:szCs w:val="24"/>
        </w:rPr>
        <w:t xml:space="preserve">порядок оплаты: </w:t>
      </w:r>
      <w:r w:rsidR="00366652" w:rsidRPr="00EA217A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EA217A">
        <w:rPr>
          <w:iCs/>
          <w:sz w:val="24"/>
          <w:szCs w:val="24"/>
        </w:rPr>
        <w:t>.</w:t>
      </w:r>
      <w:bookmarkEnd w:id="21"/>
      <w:r w:rsidR="00691FB1" w:rsidRPr="00EA217A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A217A">
        <w:rPr>
          <w:iCs/>
          <w:sz w:val="24"/>
          <w:szCs w:val="24"/>
        </w:rPr>
        <w:t xml:space="preserve">Порядок проведения </w:t>
      </w:r>
      <w:r w:rsidR="00C05EF6" w:rsidRPr="00EA217A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2B15E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B15E1">
        <w:rPr>
          <w:bCs w:val="0"/>
          <w:sz w:val="24"/>
          <w:szCs w:val="24"/>
        </w:rPr>
        <w:t xml:space="preserve">Начальная (максимальная) цена </w:t>
      </w:r>
      <w:r w:rsidR="00123C70" w:rsidRPr="002B15E1">
        <w:rPr>
          <w:bCs w:val="0"/>
          <w:sz w:val="24"/>
          <w:szCs w:val="24"/>
        </w:rPr>
        <w:t>Договор</w:t>
      </w:r>
      <w:r w:rsidRPr="002B15E1">
        <w:rPr>
          <w:bCs w:val="0"/>
          <w:sz w:val="24"/>
          <w:szCs w:val="24"/>
        </w:rPr>
        <w:t>а</w:t>
      </w:r>
      <w:r w:rsidR="00216641" w:rsidRPr="002B15E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B15E1">
        <w:rPr>
          <w:b/>
          <w:bCs w:val="0"/>
          <w:sz w:val="24"/>
          <w:szCs w:val="24"/>
          <w:u w:val="single"/>
        </w:rPr>
        <w:t>По Лоту №1:</w:t>
      </w:r>
      <w:r w:rsidR="00717F60" w:rsidRPr="002B15E1">
        <w:rPr>
          <w:bCs w:val="0"/>
          <w:sz w:val="24"/>
          <w:szCs w:val="24"/>
        </w:rPr>
        <w:t xml:space="preserve"> </w:t>
      </w:r>
      <w:r w:rsidR="002B15E1" w:rsidRPr="002B15E1">
        <w:rPr>
          <w:b/>
          <w:sz w:val="24"/>
          <w:szCs w:val="24"/>
        </w:rPr>
        <w:t>1</w:t>
      </w:r>
      <w:r w:rsidR="00155DAF" w:rsidRPr="002B15E1">
        <w:rPr>
          <w:b/>
          <w:sz w:val="24"/>
          <w:szCs w:val="24"/>
        </w:rPr>
        <w:t> 4</w:t>
      </w:r>
      <w:r w:rsidR="002B15E1" w:rsidRPr="002B15E1">
        <w:rPr>
          <w:b/>
          <w:sz w:val="24"/>
          <w:szCs w:val="24"/>
        </w:rPr>
        <w:t>10 000,00</w:t>
      </w:r>
      <w:r w:rsidR="00155DAF" w:rsidRPr="002B15E1">
        <w:rPr>
          <w:sz w:val="24"/>
          <w:szCs w:val="24"/>
        </w:rPr>
        <w:t xml:space="preserve"> (</w:t>
      </w:r>
      <w:r w:rsidR="002B15E1" w:rsidRPr="002B15E1">
        <w:rPr>
          <w:sz w:val="24"/>
          <w:szCs w:val="24"/>
        </w:rPr>
        <w:t>Один</w:t>
      </w:r>
      <w:r w:rsidR="00155DAF" w:rsidRPr="002B15E1">
        <w:rPr>
          <w:sz w:val="24"/>
          <w:szCs w:val="24"/>
        </w:rPr>
        <w:t xml:space="preserve"> миллион четыреста </w:t>
      </w:r>
      <w:r w:rsidR="002B15E1" w:rsidRPr="002B15E1">
        <w:rPr>
          <w:sz w:val="24"/>
          <w:szCs w:val="24"/>
        </w:rPr>
        <w:t>десять тысяч</w:t>
      </w:r>
      <w:r w:rsidR="00155DAF" w:rsidRPr="002B15E1">
        <w:rPr>
          <w:sz w:val="24"/>
          <w:szCs w:val="24"/>
        </w:rPr>
        <w:t>) рубл</w:t>
      </w:r>
      <w:r w:rsidR="002B15E1" w:rsidRPr="002B15E1">
        <w:rPr>
          <w:sz w:val="24"/>
          <w:szCs w:val="24"/>
        </w:rPr>
        <w:t>ей</w:t>
      </w:r>
      <w:r w:rsidR="00155DAF" w:rsidRPr="002B15E1">
        <w:rPr>
          <w:sz w:val="24"/>
          <w:szCs w:val="24"/>
        </w:rPr>
        <w:t xml:space="preserve"> 00 копеек РФ, без учета НДС; НДС составляет </w:t>
      </w:r>
      <w:r w:rsidR="002B15E1" w:rsidRPr="002B15E1">
        <w:rPr>
          <w:b/>
          <w:sz w:val="24"/>
          <w:szCs w:val="24"/>
        </w:rPr>
        <w:t>282 000,00</w:t>
      </w:r>
      <w:r w:rsidR="00155DAF" w:rsidRPr="002B15E1">
        <w:rPr>
          <w:sz w:val="24"/>
          <w:szCs w:val="24"/>
        </w:rPr>
        <w:t xml:space="preserve"> (</w:t>
      </w:r>
      <w:r w:rsidR="002B15E1" w:rsidRPr="002B15E1">
        <w:rPr>
          <w:sz w:val="24"/>
          <w:szCs w:val="24"/>
        </w:rPr>
        <w:t>Двести восемьдесят две тысячи</w:t>
      </w:r>
      <w:r w:rsidR="00155DAF" w:rsidRPr="002B15E1">
        <w:rPr>
          <w:sz w:val="24"/>
          <w:szCs w:val="24"/>
        </w:rPr>
        <w:t xml:space="preserve">) рублей </w:t>
      </w:r>
      <w:r w:rsidR="002B15E1" w:rsidRPr="002B15E1">
        <w:rPr>
          <w:sz w:val="24"/>
          <w:szCs w:val="24"/>
        </w:rPr>
        <w:t>00</w:t>
      </w:r>
      <w:r w:rsidR="00155DAF" w:rsidRPr="002B15E1">
        <w:rPr>
          <w:sz w:val="24"/>
          <w:szCs w:val="24"/>
        </w:rPr>
        <w:t xml:space="preserve"> копеек РФ; </w:t>
      </w:r>
      <w:r w:rsidR="002B15E1" w:rsidRPr="002B15E1">
        <w:rPr>
          <w:b/>
          <w:sz w:val="24"/>
          <w:szCs w:val="24"/>
        </w:rPr>
        <w:t>1 692 000,00</w:t>
      </w:r>
      <w:r w:rsidR="00155DAF" w:rsidRPr="002B15E1">
        <w:rPr>
          <w:sz w:val="24"/>
          <w:szCs w:val="24"/>
        </w:rPr>
        <w:t xml:space="preserve"> (</w:t>
      </w:r>
      <w:r w:rsidR="002B15E1" w:rsidRPr="002B15E1">
        <w:rPr>
          <w:sz w:val="24"/>
          <w:szCs w:val="24"/>
        </w:rPr>
        <w:t>Один</w:t>
      </w:r>
      <w:r w:rsidR="00155DAF" w:rsidRPr="002B15E1">
        <w:rPr>
          <w:sz w:val="24"/>
          <w:szCs w:val="24"/>
        </w:rPr>
        <w:t xml:space="preserve"> миллион </w:t>
      </w:r>
      <w:r w:rsidR="002B15E1" w:rsidRPr="002B15E1">
        <w:rPr>
          <w:sz w:val="24"/>
          <w:szCs w:val="24"/>
        </w:rPr>
        <w:t>шестьсот девяносто две тысячи</w:t>
      </w:r>
      <w:r w:rsidR="00155DAF" w:rsidRPr="002B15E1">
        <w:rPr>
          <w:sz w:val="24"/>
          <w:szCs w:val="24"/>
        </w:rPr>
        <w:t xml:space="preserve">) рублей </w:t>
      </w:r>
      <w:r w:rsidR="002B15E1" w:rsidRPr="002B15E1">
        <w:rPr>
          <w:sz w:val="24"/>
          <w:szCs w:val="24"/>
        </w:rPr>
        <w:t>00</w:t>
      </w:r>
      <w:r w:rsidR="00155DAF" w:rsidRPr="002B15E1">
        <w:rPr>
          <w:sz w:val="24"/>
          <w:szCs w:val="24"/>
        </w:rPr>
        <w:t xml:space="preserve"> копеек РФ, с учетом НДС</w:t>
      </w:r>
      <w:r w:rsidR="002B15E1" w:rsidRPr="002B15E1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3674F0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3674F0">
        <w:rPr>
          <w:bCs w:val="0"/>
          <w:sz w:val="24"/>
          <w:szCs w:val="24"/>
        </w:rPr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402725" w:rsidRPr="003674F0">
        <w:fldChar w:fldCharType="begin"/>
      </w:r>
      <w:r w:rsidR="00402725" w:rsidRPr="003674F0">
        <w:instrText xml:space="preserve"> REF _Ref465670219 \r \h  \* MERGEFORMAT </w:instrText>
      </w:r>
      <w:r w:rsidR="00402725" w:rsidRPr="003674F0">
        <w:fldChar w:fldCharType="separate"/>
      </w:r>
      <w:r w:rsidR="003B72EA" w:rsidRPr="003674F0">
        <w:rPr>
          <w:bCs w:val="0"/>
          <w:sz w:val="24"/>
          <w:szCs w:val="24"/>
        </w:rPr>
        <w:t>3.11</w:t>
      </w:r>
      <w:r w:rsidR="00402725" w:rsidRPr="003674F0">
        <w:fldChar w:fldCharType="end"/>
      </w:r>
      <w:r w:rsidRPr="003674F0">
        <w:rPr>
          <w:bCs w:val="0"/>
          <w:sz w:val="24"/>
          <w:szCs w:val="24"/>
        </w:rPr>
        <w:t xml:space="preserve"> данной документации.</w:t>
      </w:r>
    </w:p>
    <w:p w:rsidR="003B72EA" w:rsidRPr="003674F0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74F0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5179EC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217D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</w:t>
      </w:r>
      <w:r w:rsidRPr="00B217D6">
        <w:rPr>
          <w:sz w:val="24"/>
          <w:szCs w:val="24"/>
        </w:rPr>
        <w:t xml:space="preserve">закупочной процедуры (п. </w:t>
      </w:r>
      <w:r w:rsidRPr="00B217D6">
        <w:rPr>
          <w:sz w:val="24"/>
          <w:szCs w:val="24"/>
        </w:rPr>
        <w:fldChar w:fldCharType="begin"/>
      </w:r>
      <w:r w:rsidRPr="00B217D6">
        <w:rPr>
          <w:sz w:val="24"/>
          <w:szCs w:val="24"/>
        </w:rPr>
        <w:instrText xml:space="preserve"> REF _Ref191386085 \r \h  \* MERGEFORMAT </w:instrText>
      </w:r>
      <w:r w:rsidRPr="00B217D6">
        <w:rPr>
          <w:sz w:val="24"/>
          <w:szCs w:val="24"/>
        </w:rPr>
      </w:r>
      <w:r w:rsidRPr="00B217D6">
        <w:rPr>
          <w:sz w:val="24"/>
          <w:szCs w:val="24"/>
        </w:rPr>
        <w:fldChar w:fldCharType="separate"/>
      </w:r>
      <w:r w:rsidR="003B72EA" w:rsidRPr="00B217D6">
        <w:rPr>
          <w:sz w:val="24"/>
          <w:szCs w:val="24"/>
        </w:rPr>
        <w:t>1.1.1</w:t>
      </w:r>
      <w:r w:rsidRPr="00B217D6">
        <w:rPr>
          <w:sz w:val="24"/>
          <w:szCs w:val="24"/>
        </w:rPr>
        <w:fldChar w:fldCharType="end"/>
      </w:r>
      <w:r w:rsidRPr="00B217D6">
        <w:rPr>
          <w:sz w:val="24"/>
          <w:szCs w:val="24"/>
        </w:rPr>
        <w:t>).</w:t>
      </w:r>
    </w:p>
    <w:p w:rsidR="007365D2" w:rsidRPr="00B217D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217D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217D6">
        <w:rPr>
          <w:b/>
          <w:sz w:val="24"/>
          <w:szCs w:val="24"/>
        </w:rPr>
        <w:t xml:space="preserve">12:00 </w:t>
      </w:r>
      <w:r w:rsidR="00B217D6" w:rsidRPr="00B217D6">
        <w:rPr>
          <w:b/>
          <w:sz w:val="24"/>
          <w:szCs w:val="24"/>
        </w:rPr>
        <w:t>29 октября</w:t>
      </w:r>
      <w:r w:rsidRPr="00B217D6">
        <w:rPr>
          <w:b/>
          <w:sz w:val="24"/>
          <w:szCs w:val="24"/>
        </w:rPr>
        <w:t xml:space="preserve"> 2018 года</w:t>
      </w:r>
      <w:r w:rsidRPr="00B217D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lastRenderedPageBreak/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</w:t>
      </w:r>
      <w:r w:rsidRPr="001D6A55">
        <w:rPr>
          <w:bCs w:val="0"/>
          <w:sz w:val="24"/>
          <w:szCs w:val="24"/>
        </w:rPr>
        <w:t>должен предоставить оригинал соглашения о неустойке (</w:t>
      </w:r>
      <w:r w:rsidRPr="001D6A55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1D6A55">
        <w:rPr>
          <w:sz w:val="24"/>
          <w:szCs w:val="24"/>
        </w:rPr>
        <w:fldChar w:fldCharType="begin"/>
      </w:r>
      <w:r w:rsidR="00402725" w:rsidRPr="001D6A55">
        <w:rPr>
          <w:sz w:val="24"/>
          <w:szCs w:val="24"/>
        </w:rPr>
        <w:instrText xml:space="preserve"> REF _Ref440272256 \r \h  \* MERGEFORMAT </w:instrText>
      </w:r>
      <w:r w:rsidR="00402725" w:rsidRPr="001D6A55">
        <w:rPr>
          <w:sz w:val="24"/>
          <w:szCs w:val="24"/>
        </w:rPr>
      </w:r>
      <w:r w:rsidR="00402725" w:rsidRPr="001D6A55">
        <w:rPr>
          <w:sz w:val="24"/>
          <w:szCs w:val="24"/>
        </w:rPr>
        <w:fldChar w:fldCharType="separate"/>
      </w:r>
      <w:r w:rsidR="003B72EA" w:rsidRPr="001D6A55">
        <w:rPr>
          <w:bCs w:val="0"/>
          <w:sz w:val="24"/>
          <w:szCs w:val="24"/>
          <w:lang w:eastAsia="ru-RU"/>
        </w:rPr>
        <w:t>5.14</w:t>
      </w:r>
      <w:r w:rsidR="00402725" w:rsidRPr="001D6A55">
        <w:rPr>
          <w:sz w:val="24"/>
          <w:szCs w:val="24"/>
        </w:rPr>
        <w:fldChar w:fldCharType="end"/>
      </w:r>
      <w:r w:rsidRPr="001D6A55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D6A55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D6A55">
        <w:rPr>
          <w:bCs w:val="0"/>
          <w:sz w:val="24"/>
          <w:szCs w:val="24"/>
        </w:rPr>
        <w:t>(</w:t>
      </w:r>
      <w:r w:rsidRPr="001D6A55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1D6A55">
        <w:rPr>
          <w:sz w:val="24"/>
          <w:szCs w:val="24"/>
        </w:rPr>
        <w:fldChar w:fldCharType="begin"/>
      </w:r>
      <w:r w:rsidR="00197954" w:rsidRPr="001D6A55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D6A55">
        <w:rPr>
          <w:sz w:val="24"/>
          <w:szCs w:val="24"/>
        </w:rPr>
        <w:instrText xml:space="preserve"> \* MERGEFORMAT </w:instrText>
      </w:r>
      <w:r w:rsidR="007F30BA" w:rsidRPr="001D6A55">
        <w:rPr>
          <w:sz w:val="24"/>
          <w:szCs w:val="24"/>
        </w:rPr>
      </w:r>
      <w:r w:rsidR="007F30BA" w:rsidRPr="001D6A55">
        <w:rPr>
          <w:sz w:val="24"/>
          <w:szCs w:val="24"/>
        </w:rPr>
        <w:fldChar w:fldCharType="separate"/>
      </w:r>
      <w:r w:rsidR="003B72EA" w:rsidRPr="001D6A55">
        <w:rPr>
          <w:bCs w:val="0"/>
          <w:sz w:val="24"/>
          <w:szCs w:val="24"/>
          <w:lang w:eastAsia="ru-RU"/>
        </w:rPr>
        <w:t>5.15</w:t>
      </w:r>
      <w:r w:rsidR="007F30BA" w:rsidRPr="001D6A55">
        <w:rPr>
          <w:sz w:val="24"/>
          <w:szCs w:val="24"/>
        </w:rPr>
        <w:fldChar w:fldCharType="end"/>
      </w:r>
      <w:r w:rsidRPr="001D6A55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1D6A55">
        <w:rPr>
          <w:sz w:val="24"/>
          <w:szCs w:val="24"/>
        </w:rPr>
        <w:fldChar w:fldCharType="begin"/>
      </w:r>
      <w:r w:rsidR="00402725" w:rsidRPr="001D6A55">
        <w:rPr>
          <w:sz w:val="24"/>
          <w:szCs w:val="24"/>
        </w:rPr>
        <w:instrText xml:space="preserve"> REF _Ref440289953 \r \h  \* MERGEFORMAT </w:instrText>
      </w:r>
      <w:r w:rsidR="00402725" w:rsidRPr="001D6A55">
        <w:rPr>
          <w:sz w:val="24"/>
          <w:szCs w:val="24"/>
        </w:rPr>
      </w:r>
      <w:r w:rsidR="00402725" w:rsidRPr="001D6A55">
        <w:rPr>
          <w:sz w:val="24"/>
          <w:szCs w:val="24"/>
        </w:rPr>
        <w:fldChar w:fldCharType="separate"/>
      </w:r>
      <w:r w:rsidR="003B72EA" w:rsidRPr="001D6A55">
        <w:rPr>
          <w:bCs w:val="0"/>
          <w:sz w:val="24"/>
          <w:szCs w:val="24"/>
        </w:rPr>
        <w:t>3.4.1.3</w:t>
      </w:r>
      <w:r w:rsidR="00402725" w:rsidRPr="001D6A55">
        <w:rPr>
          <w:sz w:val="24"/>
          <w:szCs w:val="24"/>
        </w:rPr>
        <w:fldChar w:fldCharType="end"/>
      </w:r>
      <w:r w:rsidRPr="001D6A55">
        <w:rPr>
          <w:bCs w:val="0"/>
          <w:sz w:val="24"/>
          <w:szCs w:val="24"/>
        </w:rPr>
        <w:t xml:space="preserve"> настоящей Документации, по адресу: </w:t>
      </w:r>
      <w:r w:rsidR="005578A1" w:rsidRPr="001D6A55">
        <w:rPr>
          <w:sz w:val="24"/>
          <w:szCs w:val="24"/>
        </w:rPr>
        <w:t xml:space="preserve">РФ, </w:t>
      </w:r>
      <w:r w:rsidR="005578A1" w:rsidRPr="001D6A55">
        <w:rPr>
          <w:iCs/>
          <w:sz w:val="24"/>
          <w:szCs w:val="24"/>
        </w:rPr>
        <w:t>394033, г. Воронеж, ул. Арзамасская, д. 2</w:t>
      </w:r>
      <w:r w:rsidR="005578A1" w:rsidRPr="001D6A55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1D6A55">
        <w:rPr>
          <w:bCs w:val="0"/>
          <w:sz w:val="24"/>
          <w:szCs w:val="24"/>
        </w:rPr>
        <w:t>. Оригинал соглашения о неустойке должен быть надежно запечатан в конверт, на</w:t>
      </w:r>
      <w:r w:rsidRPr="002F273A">
        <w:rPr>
          <w:bCs w:val="0"/>
          <w:sz w:val="24"/>
          <w:szCs w:val="24"/>
        </w:rPr>
        <w:t xml:space="preserve">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793A1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</w:t>
      </w:r>
      <w:r w:rsidRPr="00793A17">
        <w:rPr>
          <w:szCs w:val="24"/>
        </w:rPr>
        <w:t xml:space="preserve">Заявки, Участнику отказывается в допуске к участию в </w:t>
      </w:r>
      <w:r w:rsidR="005C0B25" w:rsidRPr="00793A17">
        <w:rPr>
          <w:szCs w:val="24"/>
        </w:rPr>
        <w:t>Запросе предложений</w:t>
      </w:r>
      <w:r w:rsidRPr="00793A17">
        <w:rPr>
          <w:szCs w:val="24"/>
        </w:rPr>
        <w:t>.</w:t>
      </w:r>
    </w:p>
    <w:p w:rsidR="00F64A8B" w:rsidRPr="00793A1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93A1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93A17">
        <w:rPr>
          <w:szCs w:val="24"/>
        </w:rPr>
        <w:t xml:space="preserve">исполнения обязательств, связанных с участием в </w:t>
      </w:r>
      <w:r w:rsidR="005C0B25" w:rsidRPr="00793A17">
        <w:rPr>
          <w:szCs w:val="24"/>
        </w:rPr>
        <w:t xml:space="preserve">Запросе предложений </w:t>
      </w:r>
      <w:r w:rsidRPr="00793A17">
        <w:rPr>
          <w:szCs w:val="24"/>
        </w:rPr>
        <w:t>и подачей Заявки,</w:t>
      </w:r>
      <w:r w:rsidRPr="00793A17">
        <w:rPr>
          <w:rFonts w:eastAsia="Calibri"/>
          <w:szCs w:val="24"/>
          <w:lang w:eastAsia="en-US"/>
        </w:rPr>
        <w:t xml:space="preserve"> копию </w:t>
      </w:r>
      <w:r w:rsidRPr="00793A17">
        <w:rPr>
          <w:szCs w:val="24"/>
        </w:rPr>
        <w:t>платежного</w:t>
      </w:r>
      <w:r w:rsidRPr="00793A1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793A17">
        <w:fldChar w:fldCharType="begin"/>
      </w:r>
      <w:r w:rsidR="00402725" w:rsidRPr="00793A17">
        <w:instrText xml:space="preserve"> REF _Ref55335823 \r \h  \* MERGEFORMAT </w:instrText>
      </w:r>
      <w:r w:rsidR="00402725" w:rsidRPr="00793A17">
        <w:fldChar w:fldCharType="separate"/>
      </w:r>
      <w:r w:rsidR="003B72EA" w:rsidRPr="00793A17">
        <w:rPr>
          <w:rFonts w:eastAsia="Calibri"/>
          <w:szCs w:val="24"/>
          <w:lang w:eastAsia="en-US"/>
        </w:rPr>
        <w:t>5.7</w:t>
      </w:r>
      <w:r w:rsidR="00402725" w:rsidRPr="00793A17">
        <w:fldChar w:fldCharType="end"/>
      </w:r>
      <w:r w:rsidRPr="00793A1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93A17" w:rsidRPr="00793A17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(473) 257-94-66, адрес электронной почты: </w:t>
      </w:r>
      <w:hyperlink r:id="rId35" w:history="1">
        <w:r w:rsidR="00793A17" w:rsidRPr="00793A17">
          <w:rPr>
            <w:rStyle w:val="a7"/>
            <w:rFonts w:eastAsia="Calibri"/>
            <w:lang w:val="en-US" w:eastAsia="en-US"/>
          </w:rPr>
          <w:t>Zaitseva</w:t>
        </w:r>
        <w:r w:rsidR="00793A17" w:rsidRPr="00793A17">
          <w:rPr>
            <w:rStyle w:val="a7"/>
            <w:rFonts w:eastAsia="Calibri"/>
            <w:lang w:eastAsia="en-US"/>
          </w:rPr>
          <w:t>.</w:t>
        </w:r>
        <w:r w:rsidR="00793A17" w:rsidRPr="00793A17">
          <w:rPr>
            <w:rStyle w:val="a7"/>
            <w:rFonts w:eastAsia="Calibri"/>
            <w:lang w:val="en-US" w:eastAsia="en-US"/>
          </w:rPr>
          <w:t>AA</w:t>
        </w:r>
        <w:r w:rsidR="00793A17" w:rsidRPr="00793A17">
          <w:rPr>
            <w:rStyle w:val="a7"/>
            <w:rFonts w:eastAsia="Calibri"/>
            <w:lang w:eastAsia="en-US"/>
          </w:rPr>
          <w:t>@mrsk-1.ru</w:t>
        </w:r>
      </w:hyperlink>
      <w:r w:rsidRPr="00793A1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93A17">
        <w:rPr>
          <w:szCs w:val="24"/>
        </w:rPr>
        <w:t xml:space="preserve">до момента истечения срока окончания приема заявок (п. </w:t>
      </w:r>
      <w:r w:rsidR="00402725" w:rsidRPr="00793A17">
        <w:fldChar w:fldCharType="begin"/>
      </w:r>
      <w:r w:rsidR="00402725" w:rsidRPr="00793A17">
        <w:instrText xml:space="preserve"> REF _Ref440289953 \r \h  \* MERGEFORMAT </w:instrText>
      </w:r>
      <w:r w:rsidR="00402725" w:rsidRPr="00793A17">
        <w:fldChar w:fldCharType="separate"/>
      </w:r>
      <w:r w:rsidR="003B72EA" w:rsidRPr="00793A17">
        <w:rPr>
          <w:szCs w:val="24"/>
        </w:rPr>
        <w:t>3.4.1.3</w:t>
      </w:r>
      <w:r w:rsidR="00402725" w:rsidRPr="00793A17">
        <w:fldChar w:fldCharType="end"/>
      </w:r>
      <w:r w:rsidRPr="00793A1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64A8B" w:rsidRPr="00793A17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93A17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93A17">
        <w:rPr>
          <w:sz w:val="24"/>
          <w:szCs w:val="24"/>
          <w:u w:val="single"/>
        </w:rPr>
        <w:t>127018, Россия, г. Москва, ул. 2-я Ямская, д.4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ИНН 6901067107 КПП 997450001 (771501001)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ОГРН 1046900099498, 17/12/2004, МИФНС №1 по Тверской области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Филиал ПАО «МРСК Центра» - «Воронежэнерго»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394033, г. Воронеж, ул. Арзамасская, д. 2</w:t>
      </w:r>
    </w:p>
    <w:p w:rsidR="00793A17" w:rsidRDefault="00793A17" w:rsidP="00793A17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ИНН 6901067107 КПП 366302001</w:t>
      </w:r>
    </w:p>
    <w:p w:rsidR="00793A17" w:rsidRPr="001E3137" w:rsidRDefault="00793A17" w:rsidP="00793A17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lastRenderedPageBreak/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62AF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62AF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62AF1">
        <w:rPr>
          <w:bCs w:val="0"/>
          <w:sz w:val="24"/>
          <w:szCs w:val="24"/>
        </w:rPr>
        <w:t xml:space="preserve">электронных </w:t>
      </w:r>
      <w:r w:rsidRPr="00F62AF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F62AF1">
        <w:rPr>
          <w:bCs w:val="0"/>
          <w:sz w:val="24"/>
          <w:szCs w:val="24"/>
        </w:rPr>
        <w:t>Заявк</w:t>
      </w:r>
      <w:r w:rsidR="00717F60" w:rsidRPr="00F62AF1">
        <w:rPr>
          <w:bCs w:val="0"/>
          <w:sz w:val="24"/>
          <w:szCs w:val="24"/>
        </w:rPr>
        <w:t xml:space="preserve">и на ЭТП могут быть поданы до </w:t>
      </w:r>
      <w:r w:rsidR="002B5044" w:rsidRPr="00F62AF1">
        <w:rPr>
          <w:b/>
          <w:bCs w:val="0"/>
          <w:sz w:val="24"/>
          <w:szCs w:val="24"/>
        </w:rPr>
        <w:t xml:space="preserve">12 часов 00 минут </w:t>
      </w:r>
      <w:r w:rsidR="0021478E" w:rsidRPr="00F62AF1">
        <w:rPr>
          <w:b/>
          <w:bCs w:val="0"/>
          <w:sz w:val="24"/>
          <w:szCs w:val="24"/>
        </w:rPr>
        <w:t>0</w:t>
      </w:r>
      <w:r w:rsidR="005818B2" w:rsidRPr="00F62AF1">
        <w:rPr>
          <w:b/>
          <w:bCs w:val="0"/>
          <w:sz w:val="24"/>
          <w:szCs w:val="24"/>
        </w:rPr>
        <w:t>1</w:t>
      </w:r>
      <w:r w:rsidR="002B5044" w:rsidRPr="00F62AF1">
        <w:rPr>
          <w:b/>
          <w:bCs w:val="0"/>
          <w:sz w:val="24"/>
          <w:szCs w:val="24"/>
        </w:rPr>
        <w:t xml:space="preserve"> </w:t>
      </w:r>
      <w:r w:rsidR="0021478E" w:rsidRPr="00F62AF1">
        <w:rPr>
          <w:b/>
          <w:bCs w:val="0"/>
          <w:sz w:val="24"/>
          <w:szCs w:val="24"/>
        </w:rPr>
        <w:t>ноября</w:t>
      </w:r>
      <w:r w:rsidR="002B5044" w:rsidRPr="00F62AF1">
        <w:rPr>
          <w:b/>
          <w:bCs w:val="0"/>
          <w:sz w:val="24"/>
          <w:szCs w:val="24"/>
        </w:rPr>
        <w:t xml:space="preserve"> </w:t>
      </w:r>
      <w:r w:rsidR="009C6DFC" w:rsidRPr="00F62AF1">
        <w:rPr>
          <w:b/>
          <w:bCs w:val="0"/>
          <w:sz w:val="24"/>
          <w:szCs w:val="24"/>
        </w:rPr>
        <w:t>2018</w:t>
      </w:r>
      <w:r w:rsidR="002B5044" w:rsidRPr="00F62AF1">
        <w:rPr>
          <w:b/>
          <w:bCs w:val="0"/>
          <w:sz w:val="24"/>
          <w:szCs w:val="24"/>
        </w:rPr>
        <w:t xml:space="preserve"> года</w:t>
      </w:r>
      <w:r w:rsidR="00BB27D7" w:rsidRPr="00F62AF1">
        <w:rPr>
          <w:b/>
          <w:bCs w:val="0"/>
          <w:sz w:val="24"/>
          <w:szCs w:val="24"/>
        </w:rPr>
        <w:t xml:space="preserve">, </w:t>
      </w:r>
      <w:r w:rsidR="00BB27D7" w:rsidRPr="00F62AF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62AF1">
        <w:rPr>
          <w:bCs w:val="0"/>
          <w:spacing w:val="-2"/>
          <w:sz w:val="24"/>
          <w:szCs w:val="24"/>
        </w:rPr>
        <w:t>(под</w:t>
      </w:r>
      <w:r w:rsidR="00BB27D7" w:rsidRPr="00F62AF1">
        <w:rPr>
          <w:bCs w:val="0"/>
          <w:sz w:val="24"/>
          <w:szCs w:val="24"/>
        </w:rPr>
        <w:t xml:space="preserve">раздел </w:t>
      </w:r>
      <w:r w:rsidR="007F30BA" w:rsidRPr="00F62AF1">
        <w:rPr>
          <w:bCs w:val="0"/>
          <w:sz w:val="24"/>
          <w:szCs w:val="24"/>
        </w:rPr>
        <w:fldChar w:fldCharType="begin"/>
      </w:r>
      <w:r w:rsidR="00BB27D7" w:rsidRPr="00F62AF1">
        <w:rPr>
          <w:bCs w:val="0"/>
          <w:sz w:val="24"/>
          <w:szCs w:val="24"/>
        </w:rPr>
        <w:instrText xml:space="preserve"> REF _Ref55336310 \r \h </w:instrText>
      </w:r>
      <w:r w:rsidR="00F62AF1">
        <w:rPr>
          <w:bCs w:val="0"/>
          <w:sz w:val="24"/>
          <w:szCs w:val="24"/>
        </w:rPr>
        <w:instrText xml:space="preserve"> \* MERGEFORMAT </w:instrText>
      </w:r>
      <w:r w:rsidR="007F30BA" w:rsidRPr="00F62AF1">
        <w:rPr>
          <w:bCs w:val="0"/>
          <w:sz w:val="24"/>
          <w:szCs w:val="24"/>
        </w:rPr>
      </w:r>
      <w:r w:rsidR="007F30BA" w:rsidRPr="00F62AF1">
        <w:rPr>
          <w:bCs w:val="0"/>
          <w:sz w:val="24"/>
          <w:szCs w:val="24"/>
        </w:rPr>
        <w:fldChar w:fldCharType="separate"/>
      </w:r>
      <w:r w:rsidR="003B72EA" w:rsidRPr="00F62AF1">
        <w:rPr>
          <w:bCs w:val="0"/>
          <w:sz w:val="24"/>
          <w:szCs w:val="24"/>
        </w:rPr>
        <w:t>5.1</w:t>
      </w:r>
      <w:r w:rsidR="007F30BA" w:rsidRPr="00F62AF1">
        <w:rPr>
          <w:bCs w:val="0"/>
          <w:sz w:val="24"/>
          <w:szCs w:val="24"/>
        </w:rPr>
        <w:fldChar w:fldCharType="end"/>
      </w:r>
      <w:r w:rsidR="00BB27D7" w:rsidRPr="00F62AF1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поданы Участниками, которые не соответствуют установленным в настоящей </w:t>
      </w:r>
      <w:r w:rsidRPr="00AE1D21">
        <w:rPr>
          <w:sz w:val="24"/>
          <w:szCs w:val="24"/>
        </w:rPr>
        <w:lastRenderedPageBreak/>
        <w:t>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F62D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BF62D3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F62D3">
        <w:rPr>
          <w:sz w:val="24"/>
          <w:szCs w:val="24"/>
        </w:rPr>
        <w:t xml:space="preserve">Закупочная комиссия ранжирует </w:t>
      </w:r>
      <w:r w:rsidR="004B5EB3" w:rsidRPr="00BF62D3">
        <w:rPr>
          <w:sz w:val="24"/>
          <w:szCs w:val="24"/>
        </w:rPr>
        <w:t>Заявк</w:t>
      </w:r>
      <w:r w:rsidRPr="00BF62D3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bookmarkStart w:id="710" w:name="_GoBack"/>
      <w:bookmarkEnd w:id="710"/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454794">
        <w:rPr>
          <w:sz w:val="24"/>
          <w:szCs w:val="24"/>
        </w:rPr>
        <w:t>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627848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</w:t>
      </w:r>
      <w:r w:rsidRPr="00627848">
        <w:t xml:space="preserve">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 w:rsidRPr="00627848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627848">
        <w:rPr>
          <w:b w:val="0"/>
          <w:szCs w:val="24"/>
        </w:rPr>
        <w:t>Техническ</w:t>
      </w:r>
      <w:r w:rsidR="003776BB" w:rsidRPr="00627848">
        <w:rPr>
          <w:b w:val="0"/>
          <w:szCs w:val="24"/>
        </w:rPr>
        <w:t>ое(</w:t>
      </w:r>
      <w:r w:rsidRPr="00627848">
        <w:rPr>
          <w:b w:val="0"/>
          <w:szCs w:val="24"/>
        </w:rPr>
        <w:t>ие</w:t>
      </w:r>
      <w:r w:rsidR="003776BB" w:rsidRPr="00627848">
        <w:rPr>
          <w:b w:val="0"/>
          <w:szCs w:val="24"/>
        </w:rPr>
        <w:t>)</w:t>
      </w:r>
      <w:r w:rsidRPr="00627848">
        <w:rPr>
          <w:b w:val="0"/>
          <w:szCs w:val="24"/>
        </w:rPr>
        <w:t xml:space="preserve"> задани</w:t>
      </w:r>
      <w:r w:rsidR="003776BB" w:rsidRPr="00627848">
        <w:rPr>
          <w:b w:val="0"/>
          <w:szCs w:val="24"/>
        </w:rPr>
        <w:t>е(</w:t>
      </w:r>
      <w:r w:rsidRPr="00627848">
        <w:rPr>
          <w:b w:val="0"/>
          <w:szCs w:val="24"/>
        </w:rPr>
        <w:t>я</w:t>
      </w:r>
      <w:r w:rsidR="003776BB" w:rsidRPr="00627848">
        <w:rPr>
          <w:b w:val="0"/>
          <w:szCs w:val="24"/>
        </w:rPr>
        <w:t>)</w:t>
      </w:r>
      <w:r w:rsidRPr="00627848">
        <w:rPr>
          <w:b w:val="0"/>
          <w:szCs w:val="24"/>
        </w:rPr>
        <w:t xml:space="preserve"> </w:t>
      </w:r>
      <w:r w:rsidR="00A154B7" w:rsidRPr="00627848">
        <w:rPr>
          <w:b w:val="0"/>
          <w:szCs w:val="24"/>
        </w:rPr>
        <w:t xml:space="preserve">по Лоту №1 (подраздел </w:t>
      </w:r>
      <w:r w:rsidR="007F30BA" w:rsidRPr="00627848">
        <w:rPr>
          <w:b w:val="0"/>
          <w:szCs w:val="24"/>
        </w:rPr>
        <w:fldChar w:fldCharType="begin"/>
      </w:r>
      <w:r w:rsidR="00A154B7" w:rsidRPr="00627848">
        <w:rPr>
          <w:b w:val="0"/>
          <w:szCs w:val="24"/>
        </w:rPr>
        <w:instrText xml:space="preserve"> REF _Ref440275279 \r \h </w:instrText>
      </w:r>
      <w:r w:rsidR="00627848">
        <w:rPr>
          <w:b w:val="0"/>
          <w:szCs w:val="24"/>
        </w:rPr>
        <w:instrText xml:space="preserve"> \* MERGEFORMAT </w:instrText>
      </w:r>
      <w:r w:rsidR="007F30BA" w:rsidRPr="00627848">
        <w:rPr>
          <w:b w:val="0"/>
          <w:szCs w:val="24"/>
        </w:rPr>
      </w:r>
      <w:r w:rsidR="007F30BA" w:rsidRPr="00627848">
        <w:rPr>
          <w:b w:val="0"/>
          <w:szCs w:val="24"/>
        </w:rPr>
        <w:fldChar w:fldCharType="separate"/>
      </w:r>
      <w:r w:rsidR="003B72EA" w:rsidRPr="00627848">
        <w:rPr>
          <w:b w:val="0"/>
          <w:szCs w:val="24"/>
        </w:rPr>
        <w:t>1.1.4</w:t>
      </w:r>
      <w:r w:rsidR="007F30BA" w:rsidRPr="00627848">
        <w:rPr>
          <w:b w:val="0"/>
          <w:szCs w:val="24"/>
        </w:rPr>
        <w:fldChar w:fldCharType="end"/>
      </w:r>
      <w:r w:rsidR="00A154B7" w:rsidRPr="00627848">
        <w:rPr>
          <w:b w:val="0"/>
          <w:szCs w:val="24"/>
        </w:rPr>
        <w:t>)</w:t>
      </w:r>
      <w:r w:rsidRPr="00627848">
        <w:rPr>
          <w:b w:val="0"/>
          <w:szCs w:val="24"/>
        </w:rPr>
        <w:t xml:space="preserve"> изложен</w:t>
      </w:r>
      <w:r w:rsidR="00F463E8" w:rsidRPr="00627848">
        <w:rPr>
          <w:b w:val="0"/>
          <w:szCs w:val="24"/>
        </w:rPr>
        <w:t>о(</w:t>
      </w:r>
      <w:r w:rsidRPr="00627848">
        <w:rPr>
          <w:b w:val="0"/>
          <w:szCs w:val="24"/>
        </w:rPr>
        <w:t>ы</w:t>
      </w:r>
      <w:r w:rsidR="00F463E8" w:rsidRPr="00627848">
        <w:rPr>
          <w:b w:val="0"/>
          <w:szCs w:val="24"/>
        </w:rPr>
        <w:t>)</w:t>
      </w:r>
      <w:r w:rsidRPr="00627848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04D71" w:rsidP="00E04D7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04D71" w:rsidP="00E04D7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04D71" w:rsidP="00E04D7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50E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50E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50E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50E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50E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4EC" w:rsidRDefault="006D34EC">
      <w:pPr>
        <w:spacing w:line="240" w:lineRule="auto"/>
      </w:pPr>
      <w:r>
        <w:separator/>
      </w:r>
    </w:p>
  </w:endnote>
  <w:endnote w:type="continuationSeparator" w:id="0">
    <w:p w:rsidR="006D34EC" w:rsidRDefault="006D34EC">
      <w:pPr>
        <w:spacing w:line="240" w:lineRule="auto"/>
      </w:pPr>
      <w:r>
        <w:continuationSeparator/>
      </w:r>
    </w:p>
  </w:endnote>
  <w:endnote w:id="1">
    <w:p w:rsidR="00A150E9" w:rsidRPr="004D25B8" w:rsidRDefault="00A150E9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50E9" w:rsidRDefault="00A150E9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Pr="00FA0376" w:rsidRDefault="00A150E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B4EF5">
      <w:rPr>
        <w:noProof/>
        <w:sz w:val="16"/>
        <w:szCs w:val="16"/>
        <w:lang w:eastAsia="ru-RU"/>
      </w:rPr>
      <w:t>34</w:t>
    </w:r>
    <w:r w:rsidRPr="00FA0376">
      <w:rPr>
        <w:sz w:val="16"/>
        <w:szCs w:val="16"/>
        <w:lang w:eastAsia="ru-RU"/>
      </w:rPr>
      <w:fldChar w:fldCharType="end"/>
    </w:r>
  </w:p>
  <w:p w:rsidR="00A150E9" w:rsidRPr="00EE0539" w:rsidRDefault="00A150E9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76378">
      <w:rPr>
        <w:sz w:val="18"/>
        <w:szCs w:val="18"/>
      </w:rPr>
      <w:t>Договора на оказание услуг по сопровождению и обновлению СПС «КонсультантПлюс»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4EC" w:rsidRDefault="006D34EC">
      <w:pPr>
        <w:spacing w:line="240" w:lineRule="auto"/>
      </w:pPr>
      <w:r>
        <w:separator/>
      </w:r>
    </w:p>
  </w:footnote>
  <w:footnote w:type="continuationSeparator" w:id="0">
    <w:p w:rsidR="006D34EC" w:rsidRDefault="006D34EC">
      <w:pPr>
        <w:spacing w:line="240" w:lineRule="auto"/>
      </w:pPr>
      <w:r>
        <w:continuationSeparator/>
      </w:r>
    </w:p>
  </w:footnote>
  <w:footnote w:id="1">
    <w:p w:rsidR="00A150E9" w:rsidRPr="00B36685" w:rsidRDefault="00A150E9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150E9" w:rsidRDefault="00A150E9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150E9" w:rsidRDefault="00A150E9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150E9" w:rsidRPr="00F83889" w:rsidRDefault="00A150E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150E9" w:rsidRPr="00F83889" w:rsidRDefault="00A150E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150E9" w:rsidRPr="00F83889" w:rsidRDefault="00A150E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150E9" w:rsidRPr="00F83889" w:rsidRDefault="00A150E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150E9" w:rsidRDefault="00A150E9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Pr="00930031" w:rsidRDefault="00A150E9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119F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A7D5B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2492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D6A55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60E4"/>
    <w:rsid w:val="001F7317"/>
    <w:rsid w:val="002037C3"/>
    <w:rsid w:val="00203D2A"/>
    <w:rsid w:val="00205559"/>
    <w:rsid w:val="00206836"/>
    <w:rsid w:val="0021113E"/>
    <w:rsid w:val="00212D09"/>
    <w:rsid w:val="002136D6"/>
    <w:rsid w:val="0021478E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15E1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221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674F0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36A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20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4794"/>
    <w:rsid w:val="004603DC"/>
    <w:rsid w:val="00461F58"/>
    <w:rsid w:val="00472FCD"/>
    <w:rsid w:val="00473053"/>
    <w:rsid w:val="0047380C"/>
    <w:rsid w:val="0047393F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246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9EC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8A1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27848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2FD"/>
    <w:rsid w:val="00685336"/>
    <w:rsid w:val="00685381"/>
    <w:rsid w:val="00691FB1"/>
    <w:rsid w:val="00696966"/>
    <w:rsid w:val="006A5C15"/>
    <w:rsid w:val="006B0604"/>
    <w:rsid w:val="006B08E2"/>
    <w:rsid w:val="006B0B3C"/>
    <w:rsid w:val="006B3CF3"/>
    <w:rsid w:val="006B43A1"/>
    <w:rsid w:val="006B4939"/>
    <w:rsid w:val="006B7986"/>
    <w:rsid w:val="006C6116"/>
    <w:rsid w:val="006C6F82"/>
    <w:rsid w:val="006D34EC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25E6"/>
    <w:rsid w:val="00783ABE"/>
    <w:rsid w:val="0078409D"/>
    <w:rsid w:val="00785555"/>
    <w:rsid w:val="007857E5"/>
    <w:rsid w:val="00786C63"/>
    <w:rsid w:val="00790920"/>
    <w:rsid w:val="00793A17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3F01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5D2D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4B66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057E4"/>
    <w:rsid w:val="00A1227A"/>
    <w:rsid w:val="00A135CC"/>
    <w:rsid w:val="00A13E63"/>
    <w:rsid w:val="00A140F7"/>
    <w:rsid w:val="00A150E9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18B5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5604"/>
    <w:rsid w:val="00AF70A9"/>
    <w:rsid w:val="00AF72E5"/>
    <w:rsid w:val="00B012FE"/>
    <w:rsid w:val="00B016D1"/>
    <w:rsid w:val="00B01A77"/>
    <w:rsid w:val="00B033E2"/>
    <w:rsid w:val="00B068E7"/>
    <w:rsid w:val="00B12653"/>
    <w:rsid w:val="00B20653"/>
    <w:rsid w:val="00B20A26"/>
    <w:rsid w:val="00B217D6"/>
    <w:rsid w:val="00B21EC0"/>
    <w:rsid w:val="00B22B2F"/>
    <w:rsid w:val="00B23F4C"/>
    <w:rsid w:val="00B24E19"/>
    <w:rsid w:val="00B26A26"/>
    <w:rsid w:val="00B27CCD"/>
    <w:rsid w:val="00B32859"/>
    <w:rsid w:val="00B353A1"/>
    <w:rsid w:val="00B37046"/>
    <w:rsid w:val="00B42DA0"/>
    <w:rsid w:val="00B47890"/>
    <w:rsid w:val="00B5151A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378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62D3"/>
    <w:rsid w:val="00C00B95"/>
    <w:rsid w:val="00C00BED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4FBB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4186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4EF5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2B89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4D71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5327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17A"/>
    <w:rsid w:val="00EA2DBD"/>
    <w:rsid w:val="00EA3F63"/>
    <w:rsid w:val="00EB1E0C"/>
    <w:rsid w:val="00EB1E5E"/>
    <w:rsid w:val="00EB5268"/>
    <w:rsid w:val="00EB7BE2"/>
    <w:rsid w:val="00EC1043"/>
    <w:rsid w:val="00EC2BAC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AF1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28A"/>
    <w:rsid w:val="00FB55B8"/>
    <w:rsid w:val="00FB666F"/>
    <w:rsid w:val="00FB6CC7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3FF921C-EAC1-42E1-89BD-08C14916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7EE80-4046-483B-BE30-9D34896C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92</Pages>
  <Words>29229</Words>
  <Characters>166607</Characters>
  <Application>Microsoft Office Word</Application>
  <DocSecurity>0</DocSecurity>
  <Lines>1388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195446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217</cp:revision>
  <cp:lastPrinted>2015-12-29T14:27:00Z</cp:lastPrinted>
  <dcterms:created xsi:type="dcterms:W3CDTF">2016-01-13T12:36:00Z</dcterms:created>
  <dcterms:modified xsi:type="dcterms:W3CDTF">2018-10-16T13:32:00Z</dcterms:modified>
</cp:coreProperties>
</file>