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12F1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12F1E" w:rsidRPr="00D12F1E" w:rsidRDefault="00D12F1E" w:rsidP="00D12F1E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D12F1E" w:rsidRPr="00D12F1E" w:rsidRDefault="00D12F1E" w:rsidP="00D12F1E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D12F1E" w:rsidRPr="00D12F1E" w:rsidRDefault="00D12F1E" w:rsidP="00D12F1E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D12F1E" w:rsidRPr="00D12F1E" w:rsidRDefault="00D12F1E" w:rsidP="00D12F1E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D12F1E" w:rsidRPr="00D12F1E" w:rsidRDefault="00D12F1E" w:rsidP="00D12F1E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D12F1E" w:rsidRPr="00D12F1E" w:rsidRDefault="00D12F1E" w:rsidP="00D12F1E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proofErr w:type="gramStart"/>
                  <w:r w:rsidRPr="00D12F1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D12F1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D12F1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>@</w:t>
                  </w:r>
                  <w:proofErr w:type="spellStart"/>
                  <w:r w:rsidRPr="00D12F1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D12F1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r w:rsidRPr="00D12F1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>://</w:t>
                  </w:r>
                  <w:r w:rsidRPr="00D12F1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>.</w:t>
                  </w:r>
                  <w:proofErr w:type="spellStart"/>
                  <w:r w:rsidRPr="00D12F1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D12F1E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D12F1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D12F1E" w:rsidRPr="006F025D" w:rsidRDefault="00D12F1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12F1E" w:rsidRPr="007417E6" w:rsidRDefault="00D12F1E" w:rsidP="00D12F1E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12F1E" w:rsidRDefault="00D12F1E" w:rsidP="00D12F1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D12F1E" w:rsidRDefault="00D12F1E" w:rsidP="00D12F1E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 генерального директора – директора</w:t>
      </w:r>
    </w:p>
    <w:p w:rsidR="00D12F1E" w:rsidRDefault="00D12F1E" w:rsidP="00D12F1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D12F1E" w:rsidRDefault="00D12F1E" w:rsidP="00D12F1E">
      <w:pPr>
        <w:spacing w:line="240" w:lineRule="auto"/>
        <w:jc w:val="right"/>
        <w:rPr>
          <w:sz w:val="24"/>
          <w:szCs w:val="24"/>
        </w:rPr>
      </w:pPr>
    </w:p>
    <w:p w:rsidR="00D12F1E" w:rsidRDefault="00D12F1E" w:rsidP="00D12F1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D12F1E" w:rsidRPr="00382A07" w:rsidRDefault="00D12F1E" w:rsidP="00D12F1E">
      <w:pPr>
        <w:spacing w:line="240" w:lineRule="auto"/>
        <w:jc w:val="right"/>
        <w:rPr>
          <w:sz w:val="24"/>
          <w:szCs w:val="24"/>
        </w:rPr>
      </w:pPr>
    </w:p>
    <w:p w:rsidR="00D12F1E" w:rsidRPr="00382A07" w:rsidRDefault="00D12F1E" w:rsidP="00D12F1E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«27</w:t>
      </w:r>
      <w:r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марта</w:t>
      </w:r>
      <w:r w:rsidRPr="00382A07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D12F1E" w:rsidRPr="00382A07" w:rsidRDefault="00D12F1E" w:rsidP="00D12F1E">
      <w:pPr>
        <w:ind w:firstLine="0"/>
        <w:jc w:val="left"/>
        <w:rPr>
          <w:sz w:val="24"/>
          <w:szCs w:val="24"/>
        </w:rPr>
      </w:pPr>
    </w:p>
    <w:p w:rsidR="00D12F1E" w:rsidRPr="00382A07" w:rsidRDefault="00D12F1E" w:rsidP="00D12F1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D12F1E" w:rsidRPr="00382A07" w:rsidRDefault="00D12F1E" w:rsidP="00D12F1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D12F1E" w:rsidRPr="00382A07" w:rsidRDefault="00D12F1E" w:rsidP="00D12F1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0128-ЛП-18</w:t>
      </w:r>
    </w:p>
    <w:p w:rsidR="00D12F1E" w:rsidRPr="00382A07" w:rsidRDefault="00D12F1E" w:rsidP="00D12F1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«26» марта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D12F1E" w:rsidRPr="00C12FA4" w:rsidRDefault="00D12F1E" w:rsidP="00D12F1E">
      <w:pPr>
        <w:spacing w:line="264" w:lineRule="auto"/>
        <w:jc w:val="center"/>
        <w:rPr>
          <w:sz w:val="24"/>
          <w:szCs w:val="24"/>
        </w:rPr>
      </w:pPr>
    </w:p>
    <w:p w:rsidR="00D12F1E" w:rsidRPr="00C12FA4" w:rsidRDefault="00D12F1E" w:rsidP="00D12F1E">
      <w:pPr>
        <w:spacing w:line="264" w:lineRule="auto"/>
        <w:jc w:val="center"/>
        <w:rPr>
          <w:sz w:val="24"/>
          <w:szCs w:val="24"/>
        </w:rPr>
      </w:pPr>
    </w:p>
    <w:p w:rsidR="00D12F1E" w:rsidRPr="00C12FA4" w:rsidRDefault="00D12F1E" w:rsidP="00D12F1E">
      <w:pPr>
        <w:spacing w:line="264" w:lineRule="auto"/>
        <w:jc w:val="center"/>
        <w:rPr>
          <w:sz w:val="24"/>
          <w:szCs w:val="24"/>
        </w:rPr>
      </w:pPr>
    </w:p>
    <w:p w:rsidR="00D12F1E" w:rsidRPr="00C12FA4" w:rsidRDefault="00D12F1E" w:rsidP="00D12F1E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D12F1E" w:rsidRPr="00C12FA4" w:rsidRDefault="00D12F1E" w:rsidP="00D12F1E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D12F1E" w:rsidRPr="00C12FA4" w:rsidRDefault="00D12F1E" w:rsidP="00D12F1E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D12F1E" w:rsidRPr="00C12FA4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</w:t>
      </w:r>
      <w:proofErr w:type="gramStart"/>
      <w:r w:rsidRPr="001D735B">
        <w:rPr>
          <w:b/>
          <w:sz w:val="24"/>
          <w:szCs w:val="24"/>
        </w:rPr>
        <w:t>Договора</w:t>
      </w:r>
      <w:proofErr w:type="gramEnd"/>
      <w:r w:rsidRPr="001D735B">
        <w:rPr>
          <w:b/>
          <w:sz w:val="24"/>
          <w:szCs w:val="24"/>
        </w:rPr>
        <w:t xml:space="preserve"> </w:t>
      </w:r>
      <w:r w:rsidRPr="001D735B">
        <w:rPr>
          <w:b/>
          <w:iCs/>
          <w:sz w:val="24"/>
          <w:szCs w:val="24"/>
        </w:rPr>
        <w:t xml:space="preserve">на </w:t>
      </w:r>
      <w:r w:rsidRPr="00C079B9">
        <w:rPr>
          <w:b/>
          <w:iCs/>
          <w:sz w:val="24"/>
          <w:szCs w:val="24"/>
        </w:rPr>
        <w:t>оказание услуг по</w:t>
      </w:r>
      <w:r w:rsidRPr="00D12F1E">
        <w:rPr>
          <w:b/>
          <w:iCs/>
          <w:sz w:val="24"/>
          <w:szCs w:val="24"/>
        </w:rPr>
        <w:t xml:space="preserve"> мойке автотранспорта</w:t>
      </w:r>
      <w:r w:rsidRPr="001D735B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D12F1E" w:rsidRPr="00C12FA4" w:rsidRDefault="00D12F1E" w:rsidP="00D12F1E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D12F1E" w:rsidRPr="00C12FA4" w:rsidRDefault="00D12F1E" w:rsidP="00D12F1E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D12F1E" w:rsidRPr="00C12FA4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Pr="00C12FA4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Pr="00C12FA4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Pr="00C12FA4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Pr="00C12FA4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Pr="00C12FA4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Pr="00C12FA4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Pr="00C12FA4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Pr="00C12FA4" w:rsidRDefault="00D12F1E" w:rsidP="00D12F1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2F1E" w:rsidRPr="00D77FC1" w:rsidRDefault="00D12F1E" w:rsidP="00D12F1E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7F0668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0668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D12F1E" w:rsidRPr="00D12F1E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МТО филиала ПАО «МРСК Центра» - Липецкэнерго» Бронников Н.Ю., контактные телефоны: (4742) 22-83-03, адрес электронной почты: </w:t>
      </w:r>
      <w:proofErr w:type="spellStart"/>
      <w:r w:rsidR="00D12F1E" w:rsidRPr="00D12F1E">
        <w:rPr>
          <w:iCs/>
          <w:sz w:val="24"/>
          <w:szCs w:val="24"/>
          <w:u w:val="single"/>
          <w:lang w:val="en-US"/>
        </w:rPr>
        <w:t>bronni</w:t>
      </w:r>
      <w:r w:rsidR="00D12F1E" w:rsidRPr="00D12F1E">
        <w:rPr>
          <w:iCs/>
          <w:sz w:val="24"/>
          <w:szCs w:val="24"/>
          <w:u w:val="single"/>
        </w:rPr>
        <w:t>ov</w:t>
      </w:r>
      <w:proofErr w:type="spellEnd"/>
      <w:r w:rsidR="00D12F1E" w:rsidRPr="00D12F1E">
        <w:rPr>
          <w:iCs/>
          <w:sz w:val="24"/>
          <w:szCs w:val="24"/>
          <w:u w:val="single"/>
        </w:rPr>
        <w:t>.</w:t>
      </w:r>
      <w:r w:rsidR="00D12F1E" w:rsidRPr="00D12F1E">
        <w:rPr>
          <w:iCs/>
          <w:sz w:val="24"/>
          <w:szCs w:val="24"/>
          <w:u w:val="single"/>
          <w:lang w:val="en-US"/>
        </w:rPr>
        <w:t>nu</w:t>
      </w:r>
      <w:r w:rsidR="00D12F1E" w:rsidRPr="00D12F1E">
        <w:rPr>
          <w:iCs/>
          <w:sz w:val="24"/>
          <w:szCs w:val="24"/>
          <w:u w:val="single"/>
        </w:rPr>
        <w:t>@mrsk-1.ru</w:t>
      </w:r>
      <w:r w:rsidR="00D12F1E" w:rsidRPr="00D12F1E">
        <w:rPr>
          <w:iCs/>
          <w:sz w:val="24"/>
          <w:szCs w:val="24"/>
        </w:rPr>
        <w:t xml:space="preserve">, ответственное лицо – Телятник Валентина Сергеевна, контактный телефон: (4742) 22-83-04, Извещением о проведении открытого запроса предложений, опубликованным </w:t>
      </w:r>
      <w:r w:rsidR="00D12F1E" w:rsidRPr="00D12F1E">
        <w:rPr>
          <w:b/>
          <w:iCs/>
          <w:sz w:val="24"/>
          <w:szCs w:val="24"/>
        </w:rPr>
        <w:t>«</w:t>
      </w:r>
      <w:r w:rsidR="00D12F1E">
        <w:rPr>
          <w:b/>
          <w:iCs/>
          <w:sz w:val="24"/>
          <w:szCs w:val="24"/>
        </w:rPr>
        <w:t>27</w:t>
      </w:r>
      <w:r w:rsidR="00D12F1E" w:rsidRPr="00D12F1E">
        <w:rPr>
          <w:b/>
          <w:iCs/>
          <w:sz w:val="24"/>
          <w:szCs w:val="24"/>
        </w:rPr>
        <w:t>» марта 2018 г.</w:t>
      </w:r>
      <w:r w:rsidR="00D12F1E" w:rsidRPr="00D12F1E">
        <w:rPr>
          <w:iCs/>
          <w:sz w:val="24"/>
          <w:szCs w:val="24"/>
        </w:rPr>
        <w:t xml:space="preserve"> на официальном</w:t>
      </w:r>
      <w:proofErr w:type="gramEnd"/>
      <w:r w:rsidR="00D12F1E" w:rsidRPr="00D12F1E">
        <w:rPr>
          <w:iCs/>
          <w:sz w:val="24"/>
          <w:szCs w:val="24"/>
        </w:rPr>
        <w:t xml:space="preserve"> </w:t>
      </w:r>
      <w:proofErr w:type="gramStart"/>
      <w:r w:rsidR="00D12F1E" w:rsidRPr="00D12F1E">
        <w:rPr>
          <w:iCs/>
          <w:sz w:val="24"/>
          <w:szCs w:val="24"/>
        </w:rPr>
        <w:t>сайте (</w:t>
      </w:r>
      <w:hyperlink r:id="rId16" w:history="1">
        <w:r w:rsidR="00D12F1E" w:rsidRPr="00D12F1E">
          <w:rPr>
            <w:rStyle w:val="a7"/>
            <w:iCs/>
            <w:sz w:val="24"/>
            <w:szCs w:val="24"/>
          </w:rPr>
          <w:t>www.zakupki.</w:t>
        </w:r>
        <w:r w:rsidR="00D12F1E" w:rsidRPr="00D12F1E">
          <w:rPr>
            <w:rStyle w:val="a7"/>
            <w:iCs/>
            <w:sz w:val="24"/>
            <w:szCs w:val="24"/>
            <w:lang w:val="en-US"/>
          </w:rPr>
          <w:t>gov</w:t>
        </w:r>
        <w:r w:rsidR="00D12F1E" w:rsidRPr="00D12F1E">
          <w:rPr>
            <w:rStyle w:val="a7"/>
            <w:iCs/>
            <w:sz w:val="24"/>
            <w:szCs w:val="24"/>
          </w:rPr>
          <w:t>.ru</w:t>
        </w:r>
      </w:hyperlink>
      <w:r w:rsidR="00D12F1E" w:rsidRPr="00D12F1E">
        <w:rPr>
          <w:iCs/>
          <w:sz w:val="24"/>
          <w:szCs w:val="24"/>
        </w:rPr>
        <w:t>), на сайте ПАО «МРСК Центра» (</w:t>
      </w:r>
      <w:hyperlink r:id="rId17" w:history="1">
        <w:proofErr w:type="gramEnd"/>
        <w:r w:rsidR="00D12F1E" w:rsidRPr="00D12F1E">
          <w:rPr>
            <w:rStyle w:val="a7"/>
            <w:iCs/>
            <w:sz w:val="24"/>
            <w:szCs w:val="24"/>
          </w:rPr>
          <w:t>www.mrsk-1.ru</w:t>
        </w:r>
        <w:proofErr w:type="gramStart"/>
      </w:hyperlink>
      <w:r w:rsidR="00D12F1E" w:rsidRPr="00D12F1E">
        <w:rPr>
          <w:iCs/>
          <w:sz w:val="24"/>
          <w:szCs w:val="24"/>
        </w:rPr>
        <w:t xml:space="preserve">), на сайте ЭТП, указанном в п. </w:t>
      </w:r>
      <w:r w:rsidR="00D12F1E" w:rsidRPr="00D12F1E">
        <w:rPr>
          <w:iCs/>
          <w:sz w:val="24"/>
          <w:szCs w:val="24"/>
        </w:rPr>
        <w:fldChar w:fldCharType="begin"/>
      </w:r>
      <w:r w:rsidR="00D12F1E" w:rsidRPr="00D12F1E">
        <w:rPr>
          <w:iCs/>
          <w:sz w:val="24"/>
          <w:szCs w:val="24"/>
        </w:rPr>
        <w:instrText xml:space="preserve"> REF _Ref440269836 \r \h  \* MERGEFORMAT </w:instrText>
      </w:r>
      <w:r w:rsidR="00D12F1E" w:rsidRPr="00D12F1E">
        <w:rPr>
          <w:iCs/>
          <w:sz w:val="24"/>
          <w:szCs w:val="24"/>
        </w:rPr>
      </w:r>
      <w:r w:rsidR="00D12F1E" w:rsidRPr="00D12F1E">
        <w:rPr>
          <w:iCs/>
          <w:sz w:val="24"/>
          <w:szCs w:val="24"/>
        </w:rPr>
        <w:fldChar w:fldCharType="separate"/>
      </w:r>
      <w:r w:rsidR="00D12F1E" w:rsidRPr="00D12F1E">
        <w:rPr>
          <w:iCs/>
          <w:sz w:val="24"/>
          <w:szCs w:val="24"/>
        </w:rPr>
        <w:t>1.1.2</w:t>
      </w:r>
      <w:r w:rsidR="00D12F1E" w:rsidRPr="00D12F1E">
        <w:rPr>
          <w:iCs/>
          <w:sz w:val="24"/>
          <w:szCs w:val="24"/>
        </w:rPr>
        <w:fldChar w:fldCharType="end"/>
      </w:r>
      <w:r w:rsidR="00D12F1E" w:rsidRPr="00D12F1E">
        <w:rPr>
          <w:iCs/>
          <w:sz w:val="24"/>
          <w:szCs w:val="24"/>
        </w:rPr>
        <w:t xml:space="preserve"> настоящей Документации,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</w:t>
      </w:r>
      <w:proofErr w:type="gramEnd"/>
      <w:r w:rsidR="00D12F1E" w:rsidRPr="00D12F1E">
        <w:rPr>
          <w:iCs/>
          <w:sz w:val="24"/>
          <w:szCs w:val="24"/>
        </w:rPr>
        <w:t xml:space="preserve">. N 209-ФЗ «О развитии малого и среднего предпринимательства в Российской Федерации») (далее - Участники), к участию в процедуре Открытого запроса предложений (далее – запрос предложений) на право заключения Договора на оказание услуг по мойке автотранспорта для нужд ПАО «МРСК Центра» (филиала «Липецкэнерго», расположенного по адресу: </w:t>
      </w:r>
      <w:proofErr w:type="gramStart"/>
      <w:r w:rsidR="00D12F1E" w:rsidRPr="00D12F1E">
        <w:rPr>
          <w:iCs/>
          <w:sz w:val="24"/>
          <w:szCs w:val="24"/>
        </w:rPr>
        <w:t>РФ, 398001, г. Липецк, ул. 50-лет НЛМК, 33)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D12F1E">
        <w:rPr>
          <w:sz w:val="24"/>
          <w:szCs w:val="24"/>
        </w:rPr>
        <w:t>»</w:t>
      </w:r>
      <w:r w:rsidR="00702B2C" w:rsidRPr="00C12FA4">
        <w:rPr>
          <w:sz w:val="24"/>
          <w:szCs w:val="24"/>
        </w:rPr>
        <w:t xml:space="preserve"> </w:t>
      </w:r>
      <w:hyperlink r:id="rId18" w:history="1">
        <w:r w:rsidR="00862664" w:rsidRPr="00D12F1E">
          <w:rPr>
            <w:rStyle w:val="a7"/>
            <w:sz w:val="24"/>
            <w:szCs w:val="24"/>
          </w:rPr>
          <w:t>etp.rosseti.ru</w:t>
        </w:r>
      </w:hyperlink>
      <w:r w:rsidR="00862664" w:rsidRPr="00D12F1E">
        <w:rPr>
          <w:sz w:val="24"/>
          <w:szCs w:val="24"/>
        </w:rPr>
        <w:t xml:space="preserve"> </w:t>
      </w:r>
      <w:r w:rsidR="00702B2C" w:rsidRPr="00D12F1E">
        <w:rPr>
          <w:sz w:val="24"/>
          <w:szCs w:val="24"/>
        </w:rPr>
        <w:t>(д</w:t>
      </w:r>
      <w:r w:rsidR="00702B2C" w:rsidRPr="00C12FA4">
        <w:rPr>
          <w:sz w:val="24"/>
          <w:szCs w:val="24"/>
        </w:rPr>
        <w:t>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D12F1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12F1E">
        <w:rPr>
          <w:sz w:val="24"/>
          <w:szCs w:val="24"/>
        </w:rPr>
        <w:t>Предмет З</w:t>
      </w:r>
      <w:r w:rsidR="00717F60" w:rsidRPr="00D12F1E">
        <w:rPr>
          <w:sz w:val="24"/>
          <w:szCs w:val="24"/>
        </w:rPr>
        <w:t>апроса предложений</w:t>
      </w:r>
      <w:r w:rsidR="00702B2C" w:rsidRPr="00D12F1E">
        <w:rPr>
          <w:sz w:val="24"/>
          <w:szCs w:val="24"/>
        </w:rPr>
        <w:t>:</w:t>
      </w:r>
      <w:bookmarkEnd w:id="16"/>
    </w:p>
    <w:p w:rsidR="00A40714" w:rsidRPr="00D12F1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12F1E">
        <w:rPr>
          <w:b/>
          <w:sz w:val="24"/>
          <w:szCs w:val="24"/>
          <w:u w:val="single"/>
        </w:rPr>
        <w:t>Лот №1:</w:t>
      </w:r>
      <w:r w:rsidR="00717F60" w:rsidRPr="00D12F1E">
        <w:rPr>
          <w:sz w:val="24"/>
          <w:szCs w:val="24"/>
        </w:rPr>
        <w:t xml:space="preserve"> право заключения </w:t>
      </w:r>
      <w:r w:rsidR="00D12F1E" w:rsidRPr="00D12F1E">
        <w:rPr>
          <w:iCs/>
          <w:sz w:val="24"/>
          <w:szCs w:val="24"/>
        </w:rPr>
        <w:t>Договора на оказание услуг по мойке автотранспорта для нужд ПАО «МРСК Центра» (филиала «Липецкэнерго»</w:t>
      </w:r>
      <w:r w:rsidR="00702B2C" w:rsidRPr="00D12F1E">
        <w:rPr>
          <w:sz w:val="24"/>
          <w:szCs w:val="24"/>
        </w:rPr>
        <w:t>)</w:t>
      </w:r>
      <w:bookmarkEnd w:id="17"/>
      <w:r w:rsidR="00702B2C" w:rsidRPr="00D12F1E">
        <w:rPr>
          <w:sz w:val="24"/>
          <w:szCs w:val="24"/>
        </w:rPr>
        <w:t>.</w:t>
      </w:r>
    </w:p>
    <w:p w:rsidR="008C4223" w:rsidRPr="00D12F1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12F1E">
        <w:rPr>
          <w:sz w:val="24"/>
          <w:szCs w:val="24"/>
        </w:rPr>
        <w:t xml:space="preserve">Количество лотов: </w:t>
      </w:r>
      <w:r w:rsidRPr="00D12F1E">
        <w:rPr>
          <w:b/>
          <w:sz w:val="24"/>
          <w:szCs w:val="24"/>
        </w:rPr>
        <w:t>1 (один)</w:t>
      </w:r>
      <w:r w:rsidRPr="00D12F1E">
        <w:rPr>
          <w:sz w:val="24"/>
          <w:szCs w:val="24"/>
        </w:rPr>
        <w:t>.</w:t>
      </w:r>
    </w:p>
    <w:bookmarkEnd w:id="18"/>
    <w:p w:rsidR="00804801" w:rsidRPr="00D12F1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12F1E">
        <w:rPr>
          <w:sz w:val="24"/>
          <w:szCs w:val="24"/>
        </w:rPr>
        <w:t xml:space="preserve">Частичное </w:t>
      </w:r>
      <w:r w:rsidR="00366652" w:rsidRPr="00D12F1E">
        <w:rPr>
          <w:sz w:val="24"/>
          <w:szCs w:val="24"/>
        </w:rPr>
        <w:t xml:space="preserve">оказание </w:t>
      </w:r>
      <w:r w:rsidR="00AD3EBC" w:rsidRPr="00D12F1E">
        <w:rPr>
          <w:sz w:val="24"/>
          <w:szCs w:val="24"/>
        </w:rPr>
        <w:t>услуг</w:t>
      </w:r>
      <w:r w:rsidRPr="00D12F1E">
        <w:rPr>
          <w:sz w:val="24"/>
          <w:szCs w:val="24"/>
        </w:rPr>
        <w:t xml:space="preserve"> не допускается.</w:t>
      </w:r>
    </w:p>
    <w:p w:rsidR="00717F60" w:rsidRPr="00D12F1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12F1E">
        <w:rPr>
          <w:sz w:val="24"/>
          <w:szCs w:val="24"/>
        </w:rPr>
        <w:t>Сроки</w:t>
      </w:r>
      <w:r w:rsidR="00717F60" w:rsidRPr="00D12F1E">
        <w:rPr>
          <w:sz w:val="24"/>
          <w:szCs w:val="24"/>
        </w:rPr>
        <w:t xml:space="preserve"> </w:t>
      </w:r>
      <w:r w:rsidR="00366652" w:rsidRPr="00D12F1E">
        <w:rPr>
          <w:sz w:val="24"/>
          <w:szCs w:val="24"/>
        </w:rPr>
        <w:t>оказания услуг</w:t>
      </w:r>
      <w:r w:rsidR="00717F60" w:rsidRPr="00D12F1E">
        <w:rPr>
          <w:sz w:val="24"/>
          <w:szCs w:val="24"/>
        </w:rPr>
        <w:t xml:space="preserve">: </w:t>
      </w:r>
      <w:r w:rsidR="00D12F1E" w:rsidRPr="00D12F1E">
        <w:rPr>
          <w:sz w:val="24"/>
          <w:szCs w:val="24"/>
        </w:rPr>
        <w:t>с момента заключения Договора по 01.08.2019 года</w:t>
      </w:r>
      <w:r w:rsidR="00717F60" w:rsidRPr="00D12F1E">
        <w:rPr>
          <w:sz w:val="24"/>
          <w:szCs w:val="24"/>
        </w:rPr>
        <w:t>.</w:t>
      </w:r>
      <w:bookmarkEnd w:id="19"/>
    </w:p>
    <w:p w:rsidR="008D2928" w:rsidRPr="00D12F1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12F1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12F1E">
        <w:rPr>
          <w:sz w:val="24"/>
          <w:szCs w:val="24"/>
        </w:rPr>
        <w:t xml:space="preserve">территории </w:t>
      </w:r>
      <w:r w:rsidR="00D12F1E" w:rsidRPr="00D12F1E">
        <w:rPr>
          <w:sz w:val="24"/>
          <w:szCs w:val="24"/>
        </w:rPr>
        <w:t>г. Липецка</w:t>
      </w:r>
      <w:r w:rsidRPr="00D12F1E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12F1E">
        <w:rPr>
          <w:iCs/>
          <w:sz w:val="24"/>
          <w:szCs w:val="24"/>
        </w:rPr>
        <w:t xml:space="preserve">Форма и порядок оплаты: </w:t>
      </w:r>
      <w:r w:rsidR="00366652" w:rsidRPr="00D12F1E">
        <w:rPr>
          <w:iCs/>
          <w:sz w:val="24"/>
          <w:szCs w:val="24"/>
        </w:rPr>
        <w:t>безналичный расчет, оплата производится</w:t>
      </w:r>
      <w:r w:rsidR="00366652" w:rsidRPr="00366652">
        <w:rPr>
          <w:iCs/>
          <w:sz w:val="24"/>
          <w:szCs w:val="24"/>
        </w:rPr>
        <w:t xml:space="preserve"> в течение 30 (тридцати) </w:t>
      </w:r>
      <w:r w:rsidR="00D12F1E" w:rsidRPr="00D12F1E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>запроса предл</w:t>
      </w:r>
      <w:bookmarkStart w:id="22" w:name="_GoBack"/>
      <w:bookmarkEnd w:id="22"/>
      <w:r w:rsidR="00C05EF6" w:rsidRPr="00E71A48">
        <w:rPr>
          <w:iCs/>
          <w:sz w:val="24"/>
          <w:szCs w:val="24"/>
        </w:rPr>
        <w:t xml:space="preserve">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2"/>
    </w:p>
    <w:p w:rsidR="00717F60" w:rsidRPr="00D12F1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12F1E">
        <w:rPr>
          <w:b/>
          <w:bCs w:val="0"/>
          <w:sz w:val="24"/>
          <w:szCs w:val="24"/>
          <w:u w:val="single"/>
        </w:rPr>
        <w:t>По Лоту №1:</w:t>
      </w:r>
      <w:r w:rsidR="00717F60" w:rsidRPr="00D12F1E">
        <w:rPr>
          <w:bCs w:val="0"/>
          <w:sz w:val="24"/>
          <w:szCs w:val="24"/>
        </w:rPr>
        <w:t xml:space="preserve"> </w:t>
      </w:r>
      <w:r w:rsidR="00D12F1E" w:rsidRPr="00D12F1E">
        <w:rPr>
          <w:b/>
          <w:sz w:val="24"/>
          <w:szCs w:val="24"/>
        </w:rPr>
        <w:t>519 130</w:t>
      </w:r>
      <w:r w:rsidR="00D12F1E" w:rsidRPr="00D12F1E">
        <w:rPr>
          <w:sz w:val="24"/>
          <w:szCs w:val="24"/>
        </w:rPr>
        <w:t xml:space="preserve"> (Пятьсот девятнадцать тысяч сто тридцать) рублей 00 копеек РФ, без учета НДС; НДС составляет </w:t>
      </w:r>
      <w:r w:rsidR="00D12F1E" w:rsidRPr="00D12F1E">
        <w:rPr>
          <w:b/>
          <w:sz w:val="24"/>
          <w:szCs w:val="24"/>
        </w:rPr>
        <w:t>93 443</w:t>
      </w:r>
      <w:r w:rsidR="00D12F1E" w:rsidRPr="00D12F1E">
        <w:rPr>
          <w:sz w:val="24"/>
          <w:szCs w:val="24"/>
        </w:rPr>
        <w:t xml:space="preserve"> (Девяносто три тысячи четыреста сорок три) рубля 40 копеек РФ; </w:t>
      </w:r>
      <w:r w:rsidR="00D12F1E" w:rsidRPr="00D12F1E">
        <w:rPr>
          <w:b/>
          <w:sz w:val="24"/>
          <w:szCs w:val="24"/>
        </w:rPr>
        <w:t>612 573</w:t>
      </w:r>
      <w:r w:rsidR="00D12F1E" w:rsidRPr="00D12F1E">
        <w:rPr>
          <w:sz w:val="24"/>
          <w:szCs w:val="24"/>
        </w:rPr>
        <w:t xml:space="preserve"> (Шестьсот двенадцать тысяч пятьсот семьдесят три) рубля 40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7F0668">
        <w:rPr>
          <w:bCs w:val="0"/>
          <w:sz w:val="24"/>
          <w:szCs w:val="24"/>
        </w:rPr>
        <w:t>,</w:t>
      </w:r>
      <w:r w:rsidR="007F0668" w:rsidRPr="007F066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D12F1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D12F1E">
        <w:fldChar w:fldCharType="begin"/>
      </w:r>
      <w:r w:rsidR="002F5A68" w:rsidRPr="00D12F1E">
        <w:instrText xml:space="preserve"> REF _Ref440275279 \r \h  \* MERGEFORMAT </w:instrText>
      </w:r>
      <w:r w:rsidR="002F5A68" w:rsidRPr="00D12F1E">
        <w:fldChar w:fldCharType="separate"/>
      </w:r>
      <w:r w:rsidR="00224D01" w:rsidRPr="00D12F1E">
        <w:rPr>
          <w:sz w:val="24"/>
          <w:szCs w:val="24"/>
        </w:rPr>
        <w:t>1.1.4</w:t>
      </w:r>
      <w:r w:rsidR="002F5A68" w:rsidRPr="00D12F1E">
        <w:fldChar w:fldCharType="end"/>
      </w:r>
      <w:r w:rsidRPr="00D12F1E">
        <w:rPr>
          <w:sz w:val="24"/>
          <w:szCs w:val="24"/>
        </w:rPr>
        <w:t xml:space="preserve"> и разделе </w:t>
      </w:r>
      <w:r w:rsidR="002F5A68" w:rsidRPr="00D12F1E">
        <w:fldChar w:fldCharType="begin"/>
      </w:r>
      <w:r w:rsidR="002F5A68" w:rsidRPr="00D12F1E">
        <w:instrText xml:space="preserve"> REF _Ref440270568 \r \h  \* MERGEFORMAT </w:instrText>
      </w:r>
      <w:r w:rsidR="002F5A68" w:rsidRPr="00D12F1E">
        <w:fldChar w:fldCharType="separate"/>
      </w:r>
      <w:r w:rsidR="00224D01" w:rsidRPr="00D12F1E">
        <w:t>4</w:t>
      </w:r>
      <w:r w:rsidR="002F5A68" w:rsidRPr="00D12F1E">
        <w:fldChar w:fldCharType="end"/>
      </w:r>
      <w:r w:rsidRPr="00D12F1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7F0668" w:rsidRPr="007F0668" w:rsidRDefault="007F0668" w:rsidP="007F066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0D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proofErr w:type="gramStart"/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  <w:proofErr w:type="gramEnd"/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D12F1E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7F066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12F1E" w:rsidRPr="00B62776">
        <w:rPr>
          <w:sz w:val="24"/>
          <w:szCs w:val="24"/>
        </w:rPr>
        <w:t xml:space="preserve">РФ, 398001, г. Липецк, ул. 50 лет НЛМК,  д. 33, </w:t>
      </w:r>
      <w:proofErr w:type="spellStart"/>
      <w:r w:rsidR="00D12F1E" w:rsidRPr="00B62776">
        <w:rPr>
          <w:sz w:val="24"/>
          <w:szCs w:val="24"/>
        </w:rPr>
        <w:t>каб</w:t>
      </w:r>
      <w:proofErr w:type="spellEnd"/>
      <w:r w:rsidR="00D12F1E" w:rsidRPr="00B62776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D12F1E" w:rsidRPr="00B62776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12F1E" w:rsidRPr="00C16B5D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D12F1E" w:rsidRPr="00C16B5D">
        <w:rPr>
          <w:rFonts w:eastAsia="Calibri"/>
          <w:szCs w:val="24"/>
          <w:lang w:eastAsia="en-US"/>
        </w:rPr>
        <w:t xml:space="preserve"> - контактный телефон </w:t>
      </w:r>
      <w:r w:rsidR="00D12F1E" w:rsidRPr="00C16B5D">
        <w:rPr>
          <w:rFonts w:eastAsia="Calibri"/>
          <w:b/>
          <w:szCs w:val="24"/>
          <w:lang w:eastAsia="en-US"/>
        </w:rPr>
        <w:t>(4742) 22-83-04</w:t>
      </w:r>
      <w:r w:rsidR="00D12F1E" w:rsidRPr="00C16B5D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D12F1E" w:rsidRPr="00C16B5D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D12F1E" w:rsidRDefault="00D12F1E" w:rsidP="00D12F1E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D12F1E" w:rsidRDefault="00D12F1E" w:rsidP="00D12F1E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D12F1E" w:rsidRDefault="00D12F1E" w:rsidP="00D12F1E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D12F1E" w:rsidRDefault="00D12F1E" w:rsidP="00D12F1E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D12F1E" w:rsidRDefault="00D12F1E" w:rsidP="00D12F1E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D12F1E" w:rsidRPr="001E3137" w:rsidRDefault="00D12F1E" w:rsidP="00D12F1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>
        <w:rPr>
          <w:sz w:val="24"/>
          <w:szCs w:val="24"/>
        </w:rPr>
        <w:t xml:space="preserve">                       БИК 044206604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7A5083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D12F1E">
        <w:rPr>
          <w:b/>
          <w:bCs w:val="0"/>
          <w:sz w:val="24"/>
          <w:szCs w:val="24"/>
        </w:rPr>
        <w:t xml:space="preserve">минут </w:t>
      </w:r>
      <w:r w:rsidR="00D12F1E" w:rsidRPr="00D12F1E">
        <w:rPr>
          <w:b/>
          <w:bCs w:val="0"/>
          <w:sz w:val="24"/>
          <w:szCs w:val="24"/>
        </w:rPr>
        <w:t>12 апреля</w:t>
      </w:r>
      <w:r w:rsidR="002B5044" w:rsidRPr="00D12F1E">
        <w:rPr>
          <w:b/>
          <w:bCs w:val="0"/>
          <w:sz w:val="24"/>
          <w:szCs w:val="24"/>
        </w:rPr>
        <w:t xml:space="preserve"> </w:t>
      </w:r>
      <w:r w:rsidR="006F025D" w:rsidRPr="00D12F1E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7A5083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</w:t>
      </w:r>
      <w:r w:rsidRPr="00DD092B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3" o:title=""/>
          </v:shape>
          <o:OLEObject Type="Embed" ProgID="Equation.3" ShapeID="_x0000_i1025" DrawAspect="Content" ObjectID="_1583588361" r:id="rId34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5" o:title=""/>
          </v:shape>
          <o:OLEObject Type="Embed" ProgID="Equation.3" ShapeID="_x0000_i1026" DrawAspect="Content" ObjectID="_1583588362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7" o:title=""/>
          </v:shape>
          <o:OLEObject Type="Embed" ProgID="Equation.3" ShapeID="_x0000_i1027" DrawAspect="Content" ObjectID="_1583588363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224D01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</w:t>
      </w:r>
      <w:r w:rsidRPr="00224D01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D12F1E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D12F1E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D12F1E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D12F1E">
        <w:rPr>
          <w:b w:val="0"/>
          <w:szCs w:val="24"/>
        </w:rPr>
        <w:t>Техническ</w:t>
      </w:r>
      <w:r w:rsidR="003776BB" w:rsidRPr="00D12F1E">
        <w:rPr>
          <w:b w:val="0"/>
          <w:szCs w:val="24"/>
        </w:rPr>
        <w:t>о</w:t>
      </w:r>
      <w:proofErr w:type="gramStart"/>
      <w:r w:rsidR="003776BB" w:rsidRPr="00D12F1E">
        <w:rPr>
          <w:b w:val="0"/>
          <w:szCs w:val="24"/>
        </w:rPr>
        <w:t>е(</w:t>
      </w:r>
      <w:proofErr w:type="spellStart"/>
      <w:proofErr w:type="gramEnd"/>
      <w:r w:rsidRPr="00D12F1E">
        <w:rPr>
          <w:b w:val="0"/>
          <w:szCs w:val="24"/>
        </w:rPr>
        <w:t>ие</w:t>
      </w:r>
      <w:proofErr w:type="spellEnd"/>
      <w:r w:rsidR="003776BB" w:rsidRPr="00D12F1E">
        <w:rPr>
          <w:b w:val="0"/>
          <w:szCs w:val="24"/>
        </w:rPr>
        <w:t>)</w:t>
      </w:r>
      <w:r w:rsidRPr="00D12F1E">
        <w:rPr>
          <w:b w:val="0"/>
          <w:szCs w:val="24"/>
        </w:rPr>
        <w:t xml:space="preserve"> задани</w:t>
      </w:r>
      <w:r w:rsidR="003776BB" w:rsidRPr="00D12F1E">
        <w:rPr>
          <w:b w:val="0"/>
          <w:szCs w:val="24"/>
        </w:rPr>
        <w:t>е(</w:t>
      </w:r>
      <w:r w:rsidRPr="00D12F1E">
        <w:rPr>
          <w:b w:val="0"/>
          <w:szCs w:val="24"/>
        </w:rPr>
        <w:t>я</w:t>
      </w:r>
      <w:r w:rsidR="003776BB" w:rsidRPr="00D12F1E">
        <w:rPr>
          <w:b w:val="0"/>
          <w:szCs w:val="24"/>
        </w:rPr>
        <w:t>)</w:t>
      </w:r>
      <w:r w:rsidRPr="00D12F1E">
        <w:rPr>
          <w:b w:val="0"/>
          <w:szCs w:val="24"/>
        </w:rPr>
        <w:t xml:space="preserve"> </w:t>
      </w:r>
      <w:r w:rsidR="00A154B7" w:rsidRPr="00D12F1E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12F1E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12F1E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12F1E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12F1E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12F1E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12F1E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12F1E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12F1E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D12F1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D12F1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D12F1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D12F1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D12F1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D12F1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D12F1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D12F1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42B" w:rsidRDefault="00CE142B">
      <w:pPr>
        <w:spacing w:line="240" w:lineRule="auto"/>
      </w:pPr>
      <w:r>
        <w:separator/>
      </w:r>
    </w:p>
  </w:endnote>
  <w:endnote w:type="continuationSeparator" w:id="0">
    <w:p w:rsidR="00CE142B" w:rsidRDefault="00CE142B">
      <w:pPr>
        <w:spacing w:line="240" w:lineRule="auto"/>
      </w:pPr>
      <w:r>
        <w:continuationSeparator/>
      </w:r>
    </w:p>
  </w:endnote>
  <w:endnote w:id="1">
    <w:p w:rsidR="00D12F1E" w:rsidRPr="00F86C07" w:rsidRDefault="00D12F1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12F1E" w:rsidRDefault="00D12F1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Pr="00FA0376" w:rsidRDefault="00D12F1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F0668">
      <w:rPr>
        <w:noProof/>
        <w:sz w:val="16"/>
        <w:szCs w:val="16"/>
        <w:lang w:eastAsia="ru-RU"/>
      </w:rPr>
      <w:t>8</w:t>
    </w:r>
    <w:r w:rsidRPr="00FA0376">
      <w:rPr>
        <w:sz w:val="16"/>
        <w:szCs w:val="16"/>
        <w:lang w:eastAsia="ru-RU"/>
      </w:rPr>
      <w:fldChar w:fldCharType="end"/>
    </w:r>
  </w:p>
  <w:p w:rsidR="00D12F1E" w:rsidRPr="00EE0539" w:rsidRDefault="00D12F1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12F1E">
      <w:rPr>
        <w:sz w:val="18"/>
        <w:szCs w:val="18"/>
      </w:rPr>
      <w:t>Договора на оказание услуг по мойке автотранспорта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42B" w:rsidRDefault="00CE142B">
      <w:pPr>
        <w:spacing w:line="240" w:lineRule="auto"/>
      </w:pPr>
      <w:r>
        <w:separator/>
      </w:r>
    </w:p>
  </w:footnote>
  <w:footnote w:type="continuationSeparator" w:id="0">
    <w:p w:rsidR="00CE142B" w:rsidRDefault="00CE142B">
      <w:pPr>
        <w:spacing w:line="240" w:lineRule="auto"/>
      </w:pPr>
      <w:r>
        <w:continuationSeparator/>
      </w:r>
    </w:p>
  </w:footnote>
  <w:footnote w:id="1">
    <w:p w:rsidR="00D12F1E" w:rsidRPr="00B36685" w:rsidRDefault="00D12F1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12F1E" w:rsidRDefault="00D12F1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12F1E" w:rsidRDefault="00D12F1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12F1E" w:rsidRPr="00F83889" w:rsidRDefault="00D12F1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12F1E" w:rsidRPr="00F83889" w:rsidRDefault="00D12F1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12F1E" w:rsidRPr="00F83889" w:rsidRDefault="00D12F1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12F1E" w:rsidRPr="00F83889" w:rsidRDefault="00D12F1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12F1E" w:rsidRDefault="00D12F1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Pr="00930031" w:rsidRDefault="00D12F1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1E" w:rsidRDefault="00D12F1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0668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142B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2F1E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eader" Target="header10.xml"/><Relationship Id="rId21" Type="http://schemas.openxmlformats.org/officeDocument/2006/relationships/footer" Target="footer4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D7D6B-C836-4399-89E9-6C5FAAB6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29639</Words>
  <Characters>168947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198190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150</cp:revision>
  <cp:lastPrinted>2015-12-29T14:27:00Z</cp:lastPrinted>
  <dcterms:created xsi:type="dcterms:W3CDTF">2016-01-13T12:36:00Z</dcterms:created>
  <dcterms:modified xsi:type="dcterms:W3CDTF">2018-03-26T13:53:00Z</dcterms:modified>
</cp:coreProperties>
</file>