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2B1CB9"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55CE" w:rsidRPr="00041308" w:rsidRDefault="00FA55CE" w:rsidP="00FA55C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FA55CE" w:rsidRPr="00010061" w:rsidRDefault="00FA55CE" w:rsidP="00FA55C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FA55CE" w:rsidRPr="00010061" w:rsidRDefault="00FA55CE" w:rsidP="00FA55C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FA55CE" w:rsidRPr="00E23D27" w:rsidRDefault="00FA55CE" w:rsidP="00FA55C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FA55CE" w:rsidRPr="00FA55CE" w:rsidRDefault="00FA55CE"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A55CE" w:rsidRPr="007417E6" w:rsidRDefault="00FA55CE" w:rsidP="00FA55CE">
      <w:pPr>
        <w:ind w:left="5670" w:firstLine="0"/>
        <w:jc w:val="center"/>
        <w:rPr>
          <w:sz w:val="24"/>
          <w:szCs w:val="24"/>
        </w:rPr>
      </w:pPr>
      <w:r w:rsidRPr="007417E6">
        <w:rPr>
          <w:sz w:val="24"/>
          <w:szCs w:val="24"/>
        </w:rPr>
        <w:t>УТВЕРЖДАЮ:</w:t>
      </w:r>
    </w:p>
    <w:p w:rsidR="00FA55CE" w:rsidRDefault="00FA55CE" w:rsidP="00FA55CE">
      <w:pPr>
        <w:spacing w:line="240" w:lineRule="auto"/>
        <w:jc w:val="right"/>
        <w:rPr>
          <w:sz w:val="24"/>
          <w:szCs w:val="24"/>
        </w:rPr>
      </w:pPr>
      <w:r>
        <w:rPr>
          <w:sz w:val="24"/>
          <w:szCs w:val="24"/>
        </w:rPr>
        <w:t>Председатель закупочной комиссии -</w:t>
      </w:r>
    </w:p>
    <w:p w:rsidR="00FA55CE" w:rsidRDefault="00FA55CE" w:rsidP="00FA55C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FA55CE" w:rsidRPr="00C12FA4" w:rsidRDefault="00FA55CE" w:rsidP="00FA55C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FA55CE" w:rsidRPr="00C12FA4" w:rsidRDefault="00FA55CE" w:rsidP="00FA55C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FA55CE" w:rsidRPr="00C12FA4" w:rsidRDefault="00FA55CE" w:rsidP="00FA55CE">
      <w:pPr>
        <w:spacing w:line="240" w:lineRule="auto"/>
        <w:jc w:val="right"/>
      </w:pPr>
    </w:p>
    <w:p w:rsidR="00FA55CE" w:rsidRPr="00C12FA4" w:rsidRDefault="00FA55CE" w:rsidP="00FA55C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FA55CE" w:rsidRPr="00C12FA4" w:rsidRDefault="00FA55CE" w:rsidP="00FA55CE">
      <w:pPr>
        <w:spacing w:line="240" w:lineRule="auto"/>
        <w:jc w:val="right"/>
        <w:rPr>
          <w:sz w:val="24"/>
          <w:szCs w:val="24"/>
        </w:rPr>
      </w:pPr>
    </w:p>
    <w:p w:rsidR="007556FF" w:rsidRPr="00C12FA4" w:rsidRDefault="00FA55CE" w:rsidP="00FA55C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A55CE" w:rsidRPr="00FA55CE" w:rsidRDefault="00717F60" w:rsidP="00FA55CE">
      <w:pPr>
        <w:spacing w:line="264" w:lineRule="auto"/>
        <w:ind w:firstLine="0"/>
        <w:jc w:val="center"/>
        <w:rPr>
          <w:b/>
          <w:sz w:val="24"/>
          <w:szCs w:val="24"/>
        </w:rPr>
      </w:pPr>
      <w:r w:rsidRPr="00C12FA4">
        <w:rPr>
          <w:b/>
          <w:sz w:val="24"/>
          <w:szCs w:val="24"/>
        </w:rPr>
        <w:t xml:space="preserve">на право заключения </w:t>
      </w:r>
      <w:r w:rsidR="00FA55CE" w:rsidRPr="00FA55CE">
        <w:rPr>
          <w:b/>
          <w:sz w:val="24"/>
          <w:szCs w:val="24"/>
        </w:rPr>
        <w:t xml:space="preserve">Договора на поставку </w:t>
      </w:r>
      <w:r w:rsidR="003D2CAF" w:rsidRPr="003D2CAF">
        <w:rPr>
          <w:b/>
          <w:sz w:val="24"/>
          <w:szCs w:val="24"/>
        </w:rPr>
        <w:t>троса грозозащитного, каната металлического</w:t>
      </w:r>
    </w:p>
    <w:p w:rsidR="00717F60" w:rsidRPr="00C12FA4" w:rsidRDefault="00FA55CE" w:rsidP="00FA55CE">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55CE" w:rsidRPr="00FA55CE">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F35AE"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F35AE">
        <w:rPr>
          <w:noProof/>
        </w:rPr>
        <w:t>1</w:t>
      </w:r>
      <w:r w:rsidR="00AF35AE">
        <w:rPr>
          <w:rFonts w:asciiTheme="minorHAnsi" w:eastAsiaTheme="minorEastAsia" w:hAnsiTheme="minorHAnsi" w:cstheme="minorBidi"/>
          <w:b w:val="0"/>
          <w:caps w:val="0"/>
          <w:noProof/>
          <w:szCs w:val="22"/>
          <w:lang w:eastAsia="ru-RU"/>
        </w:rPr>
        <w:tab/>
      </w:r>
      <w:r w:rsidR="00AF35AE">
        <w:rPr>
          <w:noProof/>
        </w:rPr>
        <w:t>Общие положения</w:t>
      </w:r>
      <w:r w:rsidR="00AF35AE">
        <w:rPr>
          <w:noProof/>
        </w:rPr>
        <w:tab/>
      </w:r>
      <w:r w:rsidR="00AF35AE">
        <w:rPr>
          <w:noProof/>
        </w:rPr>
        <w:fldChar w:fldCharType="begin"/>
      </w:r>
      <w:r w:rsidR="00AF35AE">
        <w:rPr>
          <w:noProof/>
        </w:rPr>
        <w:instrText xml:space="preserve"> PAGEREF _Toc462735485 \h </w:instrText>
      </w:r>
      <w:r w:rsidR="00AF35AE">
        <w:rPr>
          <w:noProof/>
        </w:rPr>
      </w:r>
      <w:r w:rsidR="00AF35AE">
        <w:rPr>
          <w:noProof/>
        </w:rPr>
        <w:fldChar w:fldCharType="separate"/>
      </w:r>
      <w:r w:rsidR="00AF35AE">
        <w:rPr>
          <w:noProof/>
        </w:rPr>
        <w:t>7</w:t>
      </w:r>
      <w:r w:rsidR="00AF35AE">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_Toc462735486 \h </w:instrText>
      </w:r>
      <w:r>
        <w:rPr>
          <w:noProof/>
        </w:rPr>
      </w:r>
      <w:r>
        <w:rPr>
          <w:noProof/>
        </w:rPr>
        <w:fldChar w:fldCharType="separate"/>
      </w:r>
      <w:r>
        <w:rPr>
          <w:noProof/>
        </w:rPr>
        <w:t>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_Toc462735487 \h </w:instrText>
      </w:r>
      <w:r>
        <w:rPr>
          <w:noProof/>
        </w:rPr>
      </w:r>
      <w:r>
        <w:rPr>
          <w:noProof/>
        </w:rPr>
        <w:fldChar w:fldCharType="separate"/>
      </w:r>
      <w:r>
        <w:rPr>
          <w:noProof/>
        </w:rPr>
        <w:t>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_Toc462735488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_Toc462735489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_Toc462735490 \h </w:instrText>
      </w:r>
      <w:r>
        <w:rPr>
          <w:noProof/>
        </w:rPr>
      </w:r>
      <w:r>
        <w:rPr>
          <w:noProof/>
        </w:rPr>
        <w:fldChar w:fldCharType="separate"/>
      </w:r>
      <w:r>
        <w:rPr>
          <w:noProof/>
        </w:rPr>
        <w:t>10</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_Toc462735491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1.6.1</w:t>
      </w:r>
      <w:r>
        <w:rPr>
          <w:rFonts w:asciiTheme="minorHAnsi" w:eastAsiaTheme="minorEastAsia" w:hAnsiTheme="minorHAnsi" w:cstheme="minorBidi"/>
          <w:bCs w:val="0"/>
          <w:iCs w:val="0"/>
          <w:noProof/>
          <w:sz w:val="22"/>
          <w:szCs w:val="22"/>
          <w:lang w:eastAsia="ru-RU"/>
        </w:rPr>
        <w:tab/>
      </w:r>
      <w:r w:rsidRPr="009D7FD6">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_Toc462735492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w:t>
      </w:r>
      <w:r>
        <w:rPr>
          <w:rFonts w:asciiTheme="minorHAnsi" w:eastAsiaTheme="minorEastAsia" w:hAnsiTheme="minorHAnsi" w:cstheme="minorBidi"/>
          <w:bCs w:val="0"/>
          <w:iCs w:val="0"/>
          <w:noProof/>
          <w:sz w:val="22"/>
          <w:szCs w:val="22"/>
          <w:lang w:eastAsia="ru-RU"/>
        </w:rPr>
        <w:tab/>
      </w:r>
      <w:r w:rsidRPr="009D7FD6">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_Toc462735493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1.6.2.1</w:t>
      </w:r>
      <w:r>
        <w:rPr>
          <w:rFonts w:asciiTheme="minorHAnsi" w:eastAsiaTheme="minorEastAsia" w:hAnsiTheme="minorHAnsi" w:cstheme="minorBidi"/>
          <w:bCs w:val="0"/>
          <w:iCs w:val="0"/>
          <w:noProof/>
          <w:sz w:val="22"/>
          <w:szCs w:val="22"/>
          <w:lang w:eastAsia="ru-RU"/>
        </w:rPr>
        <w:tab/>
      </w:r>
      <w:r w:rsidRPr="009D7FD6">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_Toc462735494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1.6.2.2</w:t>
      </w:r>
      <w:r>
        <w:rPr>
          <w:rFonts w:asciiTheme="minorHAnsi" w:eastAsiaTheme="minorEastAsia" w:hAnsiTheme="minorHAnsi" w:cstheme="minorBidi"/>
          <w:bCs w:val="0"/>
          <w:iCs w:val="0"/>
          <w:noProof/>
          <w:sz w:val="22"/>
          <w:szCs w:val="22"/>
          <w:lang w:eastAsia="ru-RU"/>
        </w:rPr>
        <w:tab/>
      </w:r>
      <w:r w:rsidRPr="009D7FD6">
        <w:rPr>
          <w:noProof/>
        </w:rPr>
        <w:t>Сводная таблица стоимости поставок</w:t>
      </w:r>
      <w:r w:rsidRPr="009D7FD6">
        <w:rPr>
          <w:bCs w:val="0"/>
          <w:noProof/>
        </w:rPr>
        <w:t xml:space="preserve"> </w:t>
      </w:r>
      <w:r w:rsidRPr="009D7FD6">
        <w:rPr>
          <w:noProof/>
        </w:rPr>
        <w:t xml:space="preserve">(подраздел 5.2), Техническое предложение (подраздел 5.3), </w:t>
      </w:r>
      <w:r w:rsidRPr="009D7FD6">
        <w:rPr>
          <w:bCs w:val="0"/>
          <w:noProof/>
        </w:rPr>
        <w:t xml:space="preserve">График выполнения поставок </w:t>
      </w:r>
      <w:r w:rsidRPr="009D7FD6">
        <w:rPr>
          <w:noProof/>
        </w:rPr>
        <w:t>(подраздел 5.4) и Протокол разногласий к проекту Договора (подраздел 5.5)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_Toc462735495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1.6.3</w:t>
      </w:r>
      <w:r>
        <w:rPr>
          <w:rFonts w:asciiTheme="minorHAnsi" w:eastAsiaTheme="minorEastAsia" w:hAnsiTheme="minorHAnsi" w:cstheme="minorBidi"/>
          <w:bCs w:val="0"/>
          <w:iCs w:val="0"/>
          <w:noProof/>
          <w:sz w:val="22"/>
          <w:szCs w:val="22"/>
          <w:lang w:eastAsia="ru-RU"/>
        </w:rPr>
        <w:tab/>
      </w:r>
      <w:r w:rsidRPr="009D7FD6">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_Toc462735496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1.6.4</w:t>
      </w:r>
      <w:r>
        <w:rPr>
          <w:rFonts w:asciiTheme="minorHAnsi" w:eastAsiaTheme="minorEastAsia" w:hAnsiTheme="minorHAnsi" w:cstheme="minorBidi"/>
          <w:bCs w:val="0"/>
          <w:iCs w:val="0"/>
          <w:noProof/>
          <w:sz w:val="22"/>
          <w:szCs w:val="22"/>
          <w:lang w:eastAsia="ru-RU"/>
        </w:rPr>
        <w:tab/>
      </w:r>
      <w:r w:rsidRPr="009D7FD6">
        <w:rPr>
          <w:noProof/>
        </w:rPr>
        <w:t>Оценка заявок (подраздел 3.5.1)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_Toc462735497 \h </w:instrText>
      </w:r>
      <w:r>
        <w:rPr>
          <w:noProof/>
        </w:rPr>
      </w:r>
      <w:r>
        <w:rPr>
          <w:noProof/>
        </w:rPr>
        <w:fldChar w:fldCharType="separate"/>
      </w:r>
      <w:r>
        <w:rPr>
          <w:noProof/>
        </w:rPr>
        <w:t>11</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D7FD6">
        <w:rPr>
          <w:noProof/>
        </w:rPr>
        <w:t>Антикоррупционная оговорка, включаемая в проект договора</w:t>
      </w:r>
      <w:r>
        <w:rPr>
          <w:noProof/>
        </w:rPr>
        <w:tab/>
      </w:r>
      <w:r>
        <w:rPr>
          <w:noProof/>
        </w:rPr>
        <w:fldChar w:fldCharType="begin"/>
      </w:r>
      <w:r>
        <w:rPr>
          <w:noProof/>
        </w:rPr>
        <w:instrText xml:space="preserve"> PAGEREF _Toc462735498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_Toc462735499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2.1.1</w:t>
      </w:r>
      <w:r>
        <w:rPr>
          <w:rFonts w:asciiTheme="minorHAnsi" w:eastAsiaTheme="minorEastAsia" w:hAnsiTheme="minorHAnsi" w:cstheme="minorBidi"/>
          <w:bCs w:val="0"/>
          <w:iCs w:val="0"/>
          <w:noProof/>
          <w:sz w:val="22"/>
          <w:szCs w:val="22"/>
          <w:lang w:eastAsia="ru-RU"/>
        </w:rPr>
        <w:tab/>
      </w:r>
      <w:r w:rsidRPr="009D7FD6">
        <w:rPr>
          <w:noProof/>
        </w:rPr>
        <w:t>Проект договора на поставку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_Toc462735500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2.1.2</w:t>
      </w:r>
      <w:r>
        <w:rPr>
          <w:rFonts w:asciiTheme="minorHAnsi" w:eastAsiaTheme="minorEastAsia" w:hAnsiTheme="minorHAnsi" w:cstheme="minorBidi"/>
          <w:bCs w:val="0"/>
          <w:iCs w:val="0"/>
          <w:noProof/>
          <w:sz w:val="22"/>
          <w:szCs w:val="22"/>
          <w:lang w:eastAsia="ru-RU"/>
        </w:rPr>
        <w:tab/>
      </w:r>
      <w:r w:rsidRPr="009D7FD6">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_Toc462735501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2.1.3</w:t>
      </w:r>
      <w:r>
        <w:rPr>
          <w:rFonts w:asciiTheme="minorHAnsi" w:eastAsiaTheme="minorEastAsia" w:hAnsiTheme="minorHAnsi" w:cstheme="minorBidi"/>
          <w:bCs w:val="0"/>
          <w:iCs w:val="0"/>
          <w:noProof/>
          <w:sz w:val="22"/>
          <w:szCs w:val="22"/>
          <w:lang w:eastAsia="ru-RU"/>
        </w:rPr>
        <w:tab/>
      </w:r>
      <w:r w:rsidRPr="009D7FD6">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_Toc462735502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D7FD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_Toc462735503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2.2.1</w:t>
      </w:r>
      <w:r>
        <w:rPr>
          <w:rFonts w:asciiTheme="minorHAnsi" w:eastAsiaTheme="minorEastAsia" w:hAnsiTheme="minorHAnsi" w:cstheme="minorBidi"/>
          <w:bCs w:val="0"/>
          <w:iCs w:val="0"/>
          <w:noProof/>
          <w:sz w:val="22"/>
          <w:szCs w:val="22"/>
          <w:lang w:eastAsia="ru-RU"/>
        </w:rPr>
        <w:tab/>
      </w:r>
      <w:r w:rsidRPr="009D7FD6">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9D7FD6">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_Toc462735504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2.2.2</w:t>
      </w:r>
      <w:r>
        <w:rPr>
          <w:rFonts w:asciiTheme="minorHAnsi" w:eastAsiaTheme="minorEastAsia" w:hAnsiTheme="minorHAnsi" w:cstheme="minorBidi"/>
          <w:bCs w:val="0"/>
          <w:iCs w:val="0"/>
          <w:noProof/>
          <w:sz w:val="22"/>
          <w:szCs w:val="22"/>
          <w:lang w:eastAsia="ru-RU"/>
        </w:rPr>
        <w:tab/>
      </w:r>
      <w:r w:rsidRPr="009D7FD6">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_Toc462735505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2.2.3</w:t>
      </w:r>
      <w:r>
        <w:rPr>
          <w:rFonts w:asciiTheme="minorHAnsi" w:eastAsiaTheme="minorEastAsia" w:hAnsiTheme="minorHAnsi" w:cstheme="minorBidi"/>
          <w:bCs w:val="0"/>
          <w:iCs w:val="0"/>
          <w:noProof/>
          <w:sz w:val="22"/>
          <w:szCs w:val="22"/>
          <w:lang w:eastAsia="ru-RU"/>
        </w:rPr>
        <w:tab/>
      </w:r>
      <w:r w:rsidRPr="009D7FD6">
        <w:rPr>
          <w:noProof/>
        </w:rPr>
        <w:t>Текст Антикоррупционной оговорки:</w:t>
      </w:r>
      <w:r>
        <w:rPr>
          <w:noProof/>
        </w:rPr>
        <w:tab/>
      </w:r>
      <w:r>
        <w:rPr>
          <w:noProof/>
        </w:rPr>
        <w:fldChar w:fldCharType="begin"/>
      </w:r>
      <w:r>
        <w:rPr>
          <w:noProof/>
        </w:rPr>
        <w:instrText xml:space="preserve"> PAGEREF _Toc462735506 \h </w:instrText>
      </w:r>
      <w:r>
        <w:rPr>
          <w:noProof/>
        </w:rPr>
      </w:r>
      <w:r>
        <w:rPr>
          <w:noProof/>
        </w:rPr>
        <w:fldChar w:fldCharType="separate"/>
      </w:r>
      <w:r>
        <w:rPr>
          <w:noProof/>
        </w:rPr>
        <w:t>12</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_Toc462735507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_Toc462735508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9D7FD6">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_Toc462735509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9D7FD6">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_Toc462735510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_Toc462735511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_Toc462735512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_Toc462735513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_Toc462735514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_Toc462735515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_Toc462735516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_Toc462735517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_Toc462735518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_Toc462735519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_Toc462735520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сопоставщиков</w:t>
      </w:r>
      <w:r>
        <w:rPr>
          <w:noProof/>
        </w:rPr>
        <w:tab/>
      </w:r>
      <w:r>
        <w:rPr>
          <w:noProof/>
        </w:rPr>
        <w:fldChar w:fldCharType="begin"/>
      </w:r>
      <w:r>
        <w:rPr>
          <w:noProof/>
        </w:rPr>
        <w:instrText xml:space="preserve"> PAGEREF _Toc462735521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_Toc462735522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_Toc462735523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_Toc462735524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_Toc462735525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9D7FD6">
        <w:rPr>
          <w:bCs w:val="0"/>
          <w:noProof/>
          <w:lang w:eastAsia="ru-RU"/>
        </w:rPr>
        <w:t xml:space="preserve">Обеспечение </w:t>
      </w:r>
      <w:r>
        <w:rPr>
          <w:noProof/>
        </w:rPr>
        <w:t>исполнения</w:t>
      </w:r>
      <w:r w:rsidRPr="009D7FD6">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_Toc462735526 \h </w:instrText>
      </w:r>
      <w:r>
        <w:rPr>
          <w:noProof/>
        </w:rPr>
      </w:r>
      <w:r>
        <w:rPr>
          <w:noProof/>
        </w:rPr>
        <w:fldChar w:fldCharType="separate"/>
      </w:r>
      <w:r>
        <w:rPr>
          <w:noProof/>
        </w:rPr>
        <w:t>27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_Toc462735527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_Toc462735528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_Toc462735529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_Toc462735530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_Toc462735531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_Toc462735532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_Toc462735533 \h </w:instrText>
      </w:r>
      <w:r>
        <w:rPr>
          <w:noProof/>
        </w:rPr>
      </w:r>
      <w:r>
        <w:rPr>
          <w:noProof/>
        </w:rPr>
        <w:fldChar w:fldCharType="separate"/>
      </w:r>
      <w:r>
        <w:rPr>
          <w:noProof/>
        </w:rPr>
        <w:t>30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_Toc462735534 \h </w:instrText>
      </w:r>
      <w:r>
        <w:rPr>
          <w:noProof/>
        </w:rPr>
      </w:r>
      <w:r>
        <w:rPr>
          <w:noProof/>
        </w:rPr>
        <w:fldChar w:fldCharType="separate"/>
      </w:r>
      <w:r>
        <w:rPr>
          <w:noProof/>
        </w:rPr>
        <w:t>31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_Toc462735535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_Toc462735536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_Toc462735537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_Toc462735538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_Toc462735539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_Toc462735540 \h </w:instrText>
      </w:r>
      <w:r>
        <w:rPr>
          <w:noProof/>
        </w:rPr>
      </w:r>
      <w:r>
        <w:rPr>
          <w:noProof/>
        </w:rPr>
        <w:fldChar w:fldCharType="separate"/>
      </w:r>
      <w:r>
        <w:rPr>
          <w:noProof/>
        </w:rPr>
        <w:t>34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_Toc462735541 \h </w:instrText>
      </w:r>
      <w:r>
        <w:rPr>
          <w:noProof/>
        </w:rPr>
      </w:r>
      <w:r>
        <w:rPr>
          <w:noProof/>
        </w:rPr>
        <w:fldChar w:fldCharType="separate"/>
      </w:r>
      <w:r>
        <w:rPr>
          <w:noProof/>
        </w:rPr>
        <w:t>34</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sidRPr="009D7FD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_Toc462735542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_Toc462735543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4.1.1</w:t>
      </w:r>
      <w:r>
        <w:rPr>
          <w:rFonts w:asciiTheme="minorHAnsi" w:eastAsiaTheme="minorEastAsia" w:hAnsiTheme="minorHAnsi" w:cstheme="minorBidi"/>
          <w:bCs w:val="0"/>
          <w:iCs w:val="0"/>
          <w:noProof/>
          <w:sz w:val="22"/>
          <w:szCs w:val="22"/>
          <w:lang w:eastAsia="ru-RU"/>
        </w:rPr>
        <w:tab/>
      </w:r>
      <w:r w:rsidRPr="009D7FD6">
        <w:rPr>
          <w:noProof/>
        </w:rPr>
        <w:t>Продукция должна быть новой и ранее неиспользованной.</w:t>
      </w:r>
      <w:r>
        <w:rPr>
          <w:noProof/>
        </w:rPr>
        <w:tab/>
      </w:r>
      <w:r>
        <w:rPr>
          <w:noProof/>
        </w:rPr>
        <w:fldChar w:fldCharType="begin"/>
      </w:r>
      <w:r>
        <w:rPr>
          <w:noProof/>
        </w:rPr>
        <w:instrText xml:space="preserve"> PAGEREF _Toc462735544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lastRenderedPageBreak/>
        <w:t>4.1.2</w:t>
      </w:r>
      <w:r>
        <w:rPr>
          <w:rFonts w:asciiTheme="minorHAnsi" w:eastAsiaTheme="minorEastAsia" w:hAnsiTheme="minorHAnsi" w:cstheme="minorBidi"/>
          <w:bCs w:val="0"/>
          <w:iCs w:val="0"/>
          <w:noProof/>
          <w:sz w:val="22"/>
          <w:szCs w:val="22"/>
          <w:lang w:eastAsia="ru-RU"/>
        </w:rPr>
        <w:tab/>
      </w:r>
      <w:r w:rsidRPr="009D7FD6">
        <w:rPr>
          <w:noProof/>
        </w:rPr>
        <w:t>Продукция должна соответствовать ГОСТ, ТУ и Технической политике ПАО «МРСК Центра».</w:t>
      </w:r>
      <w:r>
        <w:rPr>
          <w:noProof/>
        </w:rPr>
        <w:tab/>
      </w:r>
      <w:r>
        <w:rPr>
          <w:noProof/>
        </w:rPr>
        <w:fldChar w:fldCharType="begin"/>
      </w:r>
      <w:r>
        <w:rPr>
          <w:noProof/>
        </w:rPr>
        <w:instrText xml:space="preserve"> PAGEREF _Toc462735545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_Toc462735546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4.2.1</w:t>
      </w:r>
      <w:r>
        <w:rPr>
          <w:rFonts w:asciiTheme="minorHAnsi" w:eastAsiaTheme="minorEastAsia" w:hAnsiTheme="minorHAnsi" w:cstheme="minorBidi"/>
          <w:bCs w:val="0"/>
          <w:iCs w:val="0"/>
          <w:noProof/>
          <w:sz w:val="22"/>
          <w:szCs w:val="22"/>
          <w:lang w:eastAsia="ru-RU"/>
        </w:rPr>
        <w:tab/>
      </w:r>
      <w:r w:rsidRPr="009D7FD6">
        <w:rPr>
          <w:noProof/>
        </w:rPr>
        <w:t>Техническое задание по (подраздел 1.1.4) изложено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_Toc462735547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_Toc462735548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4.3.1</w:t>
      </w:r>
      <w:r>
        <w:rPr>
          <w:rFonts w:asciiTheme="minorHAnsi" w:eastAsiaTheme="minorEastAsia" w:hAnsiTheme="minorHAnsi" w:cstheme="minorBidi"/>
          <w:bCs w:val="0"/>
          <w:iCs w:val="0"/>
          <w:noProof/>
          <w:sz w:val="22"/>
          <w:szCs w:val="22"/>
          <w:lang w:eastAsia="ru-RU"/>
        </w:rPr>
        <w:tab/>
      </w:r>
      <w:r w:rsidRPr="009D7FD6">
        <w:rPr>
          <w:noProof/>
        </w:rPr>
        <w:t>Участник в составе своей Заявки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r>
        <w:rPr>
          <w:noProof/>
        </w:rPr>
        <w:tab/>
      </w:r>
      <w:r>
        <w:rPr>
          <w:noProof/>
        </w:rPr>
        <w:fldChar w:fldCharType="begin"/>
      </w:r>
      <w:r>
        <w:rPr>
          <w:noProof/>
        </w:rPr>
        <w:instrText xml:space="preserve"> PAGEREF _Toc462735549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4.3.2</w:t>
      </w:r>
      <w:r>
        <w:rPr>
          <w:rFonts w:asciiTheme="minorHAnsi" w:eastAsiaTheme="minorEastAsia" w:hAnsiTheme="minorHAnsi" w:cstheme="minorBidi"/>
          <w:bCs w:val="0"/>
          <w:iCs w:val="0"/>
          <w:noProof/>
          <w:sz w:val="22"/>
          <w:szCs w:val="22"/>
          <w:lang w:eastAsia="ru-RU"/>
        </w:rPr>
        <w:tab/>
      </w:r>
      <w:r w:rsidRPr="009D7FD6">
        <w:rPr>
          <w:noProof/>
        </w:rPr>
        <w:t xml:space="preserve">Дополнительные требования к поставляемой продукции, наличию документов, подтверждающих ее соответствие требованиям </w:t>
      </w:r>
      <w:r w:rsidRPr="009D7FD6">
        <w:rPr>
          <w:noProof/>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9D7FD6">
        <w:rPr>
          <w:noProof/>
        </w:rPr>
        <w:t>.</w:t>
      </w:r>
      <w:r>
        <w:rPr>
          <w:noProof/>
        </w:rPr>
        <w:tab/>
      </w:r>
      <w:r>
        <w:rPr>
          <w:noProof/>
        </w:rPr>
        <w:fldChar w:fldCharType="begin"/>
      </w:r>
      <w:r>
        <w:rPr>
          <w:noProof/>
        </w:rPr>
        <w:instrText xml:space="preserve"> PAGEREF _Toc462735550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_Toc462735551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4.4.1</w:t>
      </w:r>
      <w:r>
        <w:rPr>
          <w:rFonts w:asciiTheme="minorHAnsi" w:eastAsiaTheme="minorEastAsia" w:hAnsiTheme="minorHAnsi" w:cstheme="minorBidi"/>
          <w:bCs w:val="0"/>
          <w:iCs w:val="0"/>
          <w:noProof/>
          <w:sz w:val="22"/>
          <w:szCs w:val="22"/>
          <w:lang w:eastAsia="ru-RU"/>
        </w:rPr>
        <w:tab/>
      </w:r>
      <w:r w:rsidRPr="009D7FD6">
        <w:rPr>
          <w:noProof/>
        </w:rPr>
        <w:t>В составе своей Заявки Участник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5.3).</w:t>
      </w:r>
      <w:r>
        <w:rPr>
          <w:noProof/>
        </w:rPr>
        <w:tab/>
      </w:r>
      <w:r>
        <w:rPr>
          <w:noProof/>
        </w:rPr>
        <w:fldChar w:fldCharType="begin"/>
      </w:r>
      <w:r>
        <w:rPr>
          <w:noProof/>
        </w:rPr>
        <w:instrText xml:space="preserve"> PAGEREF _Toc462735552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4.4.2</w:t>
      </w:r>
      <w:r>
        <w:rPr>
          <w:rFonts w:asciiTheme="minorHAnsi" w:eastAsiaTheme="minorEastAsia" w:hAnsiTheme="minorHAnsi" w:cstheme="minorBidi"/>
          <w:bCs w:val="0"/>
          <w:iCs w:val="0"/>
          <w:noProof/>
          <w:sz w:val="22"/>
          <w:szCs w:val="22"/>
          <w:lang w:eastAsia="ru-RU"/>
        </w:rPr>
        <w:tab/>
      </w:r>
      <w:r w:rsidRPr="009D7FD6">
        <w:rPr>
          <w:noProof/>
        </w:rPr>
        <w:t>Непредставление Участником технических параметров на предлагаемую к поставке продукцию в Техническом предложении (подраздел 5.3) будет являться причиной для отклонения предложения Участника.</w:t>
      </w:r>
      <w:r>
        <w:rPr>
          <w:noProof/>
        </w:rPr>
        <w:tab/>
      </w:r>
      <w:r>
        <w:rPr>
          <w:noProof/>
        </w:rPr>
        <w:fldChar w:fldCharType="begin"/>
      </w:r>
      <w:r>
        <w:rPr>
          <w:noProof/>
        </w:rPr>
        <w:instrText xml:space="preserve"> PAGEREF _Toc462735553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_Toc462735554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4.5.1</w:t>
      </w:r>
      <w:r>
        <w:rPr>
          <w:rFonts w:asciiTheme="minorHAnsi" w:eastAsiaTheme="minorEastAsia" w:hAnsiTheme="minorHAnsi" w:cstheme="minorBidi"/>
          <w:bCs w:val="0"/>
          <w:iCs w:val="0"/>
          <w:noProof/>
          <w:sz w:val="22"/>
          <w:szCs w:val="22"/>
          <w:lang w:eastAsia="ru-RU"/>
        </w:rPr>
        <w:tab/>
      </w:r>
      <w:r w:rsidRPr="009D7FD6">
        <w:rPr>
          <w:noProof/>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r>
        <w:rPr>
          <w:noProof/>
        </w:rPr>
        <w:tab/>
      </w:r>
      <w:r>
        <w:rPr>
          <w:noProof/>
        </w:rPr>
        <w:fldChar w:fldCharType="begin"/>
      </w:r>
      <w:r>
        <w:rPr>
          <w:noProof/>
        </w:rPr>
        <w:instrText xml:space="preserve"> PAGEREF _Toc462735555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4.5.2</w:t>
      </w:r>
      <w:r>
        <w:rPr>
          <w:rFonts w:asciiTheme="minorHAnsi" w:eastAsiaTheme="minorEastAsia" w:hAnsiTheme="minorHAnsi" w:cstheme="minorBidi"/>
          <w:bCs w:val="0"/>
          <w:iCs w:val="0"/>
          <w:noProof/>
          <w:sz w:val="22"/>
          <w:szCs w:val="22"/>
          <w:lang w:eastAsia="ru-RU"/>
        </w:rPr>
        <w:tab/>
      </w:r>
      <w:r w:rsidRPr="009D7FD6">
        <w:rPr>
          <w:noProof/>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r>
        <w:rPr>
          <w:noProof/>
        </w:rPr>
        <w:tab/>
      </w:r>
      <w:r>
        <w:rPr>
          <w:noProof/>
        </w:rPr>
        <w:fldChar w:fldCharType="begin"/>
      </w:r>
      <w:r>
        <w:rPr>
          <w:noProof/>
        </w:rPr>
        <w:instrText xml:space="preserve"> PAGEREF _Toc462735556 \h </w:instrText>
      </w:r>
      <w:r>
        <w:rPr>
          <w:noProof/>
        </w:rPr>
      </w:r>
      <w:r>
        <w:rPr>
          <w:noProof/>
        </w:rPr>
        <w:fldChar w:fldCharType="separate"/>
      </w:r>
      <w:r>
        <w:rPr>
          <w:noProof/>
        </w:rPr>
        <w:t>36</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_Toc462735557 \h </w:instrText>
      </w:r>
      <w:r>
        <w:rPr>
          <w:noProof/>
        </w:rPr>
      </w:r>
      <w:r>
        <w:rPr>
          <w:noProof/>
        </w:rPr>
        <w:fldChar w:fldCharType="separate"/>
      </w:r>
      <w:r>
        <w:rPr>
          <w:noProof/>
        </w:rPr>
        <w:t>37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_Toc462735558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_Toc462735559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_Toc462735560 \h </w:instrText>
      </w:r>
      <w:r>
        <w:rPr>
          <w:noProof/>
        </w:rPr>
      </w:r>
      <w:r>
        <w:rPr>
          <w:noProof/>
        </w:rPr>
        <w:fldChar w:fldCharType="separate"/>
      </w:r>
      <w:r>
        <w:rPr>
          <w:noProof/>
        </w:rPr>
        <w:t>40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_Toc462735561 \h </w:instrText>
      </w:r>
      <w:r>
        <w:rPr>
          <w:noProof/>
        </w:rPr>
      </w:r>
      <w:r>
        <w:rPr>
          <w:noProof/>
        </w:rPr>
        <w:fldChar w:fldCharType="separate"/>
      </w:r>
      <w:r>
        <w:rPr>
          <w:noProof/>
        </w:rPr>
        <w:t>41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5.1.3.1</w:t>
      </w:r>
      <w:r>
        <w:rPr>
          <w:rFonts w:asciiTheme="minorHAnsi" w:eastAsiaTheme="minorEastAsia" w:hAnsiTheme="minorHAnsi" w:cstheme="minorBidi"/>
          <w:bCs w:val="0"/>
          <w:iCs w:val="0"/>
          <w:noProof/>
          <w:sz w:val="22"/>
          <w:szCs w:val="22"/>
          <w:lang w:eastAsia="ru-RU"/>
        </w:rPr>
        <w:tab/>
      </w:r>
      <w:r w:rsidRPr="009D7FD6">
        <w:rPr>
          <w:noProof/>
        </w:rPr>
        <w:t>Форма Антикоррупционных обязательств</w:t>
      </w:r>
      <w:r>
        <w:rPr>
          <w:noProof/>
        </w:rPr>
        <w:tab/>
      </w:r>
      <w:r>
        <w:rPr>
          <w:noProof/>
        </w:rPr>
        <w:fldChar w:fldCharType="begin"/>
      </w:r>
      <w:r>
        <w:rPr>
          <w:noProof/>
        </w:rPr>
        <w:instrText xml:space="preserve"> PAGEREF _Toc462735562 \h </w:instrText>
      </w:r>
      <w:r>
        <w:rPr>
          <w:noProof/>
        </w:rPr>
      </w:r>
      <w:r>
        <w:rPr>
          <w:noProof/>
        </w:rPr>
        <w:fldChar w:fldCharType="separate"/>
      </w:r>
      <w:r>
        <w:rPr>
          <w:noProof/>
        </w:rPr>
        <w:t>41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D7FD6">
        <w:rPr>
          <w:bCs w:val="0"/>
          <w:noProof/>
        </w:rPr>
        <w:t xml:space="preserve">поставок </w:t>
      </w:r>
      <w:r>
        <w:rPr>
          <w:noProof/>
        </w:rPr>
        <w:t>(форма 2)</w:t>
      </w:r>
      <w:r>
        <w:rPr>
          <w:noProof/>
        </w:rPr>
        <w:tab/>
      </w:r>
      <w:r>
        <w:rPr>
          <w:noProof/>
        </w:rPr>
        <w:fldChar w:fldCharType="begin"/>
      </w:r>
      <w:r>
        <w:rPr>
          <w:noProof/>
        </w:rPr>
        <w:instrText xml:space="preserve"> PAGEREF _Toc462735563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9D7FD6">
        <w:rPr>
          <w:bCs w:val="0"/>
          <w:noProof/>
        </w:rPr>
        <w:t xml:space="preserve"> поставок</w:t>
      </w:r>
      <w:r>
        <w:rPr>
          <w:noProof/>
        </w:rPr>
        <w:tab/>
      </w:r>
      <w:r>
        <w:rPr>
          <w:noProof/>
        </w:rPr>
        <w:fldChar w:fldCharType="begin"/>
      </w:r>
      <w:r>
        <w:rPr>
          <w:noProof/>
        </w:rPr>
        <w:instrText xml:space="preserve"> PAGEREF _Toc462735564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_Toc462735565 \h </w:instrText>
      </w:r>
      <w:r>
        <w:rPr>
          <w:noProof/>
        </w:rPr>
      </w:r>
      <w:r>
        <w:rPr>
          <w:noProof/>
        </w:rPr>
        <w:fldChar w:fldCharType="separate"/>
      </w:r>
      <w:r>
        <w:rPr>
          <w:noProof/>
        </w:rPr>
        <w:t>45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5.3</w:t>
      </w:r>
      <w:r>
        <w:rPr>
          <w:rFonts w:asciiTheme="minorHAnsi" w:eastAsiaTheme="minorEastAsia" w:hAnsiTheme="minorHAnsi" w:cstheme="minorBidi"/>
          <w:b w:val="0"/>
          <w:bCs w:val="0"/>
          <w:noProof/>
          <w:sz w:val="22"/>
          <w:szCs w:val="22"/>
          <w:lang w:eastAsia="ru-RU"/>
        </w:rPr>
        <w:tab/>
      </w:r>
      <w:r w:rsidRPr="009D7FD6">
        <w:rPr>
          <w:noProof/>
          <w:color w:val="000000"/>
        </w:rPr>
        <w:t>Техническое предложение (форма 3)</w:t>
      </w:r>
      <w:r>
        <w:rPr>
          <w:noProof/>
        </w:rPr>
        <w:tab/>
      </w:r>
      <w:r>
        <w:rPr>
          <w:noProof/>
        </w:rPr>
        <w:fldChar w:fldCharType="begin"/>
      </w:r>
      <w:r>
        <w:rPr>
          <w:noProof/>
        </w:rPr>
        <w:instrText xml:space="preserve"> PAGEREF _Toc462735566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_Toc462735567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_Toc462735568 \h </w:instrText>
      </w:r>
      <w:r>
        <w:rPr>
          <w:noProof/>
        </w:rPr>
      </w:r>
      <w:r>
        <w:rPr>
          <w:noProof/>
        </w:rPr>
        <w:fldChar w:fldCharType="separate"/>
      </w:r>
      <w:r>
        <w:rPr>
          <w:noProof/>
        </w:rPr>
        <w:t>49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_Toc462735569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5.4.1</w:t>
      </w:r>
      <w:r>
        <w:rPr>
          <w:rFonts w:asciiTheme="minorHAnsi" w:eastAsiaTheme="minorEastAsia" w:hAnsiTheme="minorHAnsi" w:cstheme="minorBidi"/>
          <w:bCs w:val="0"/>
          <w:iCs w:val="0"/>
          <w:noProof/>
          <w:sz w:val="22"/>
          <w:szCs w:val="22"/>
          <w:lang w:eastAsia="ru-RU"/>
        </w:rPr>
        <w:tab/>
      </w:r>
      <w:r w:rsidRPr="009D7FD6">
        <w:rPr>
          <w:noProof/>
        </w:rPr>
        <w:t>Форма графика выполнения поставок</w:t>
      </w:r>
      <w:r>
        <w:rPr>
          <w:noProof/>
        </w:rPr>
        <w:tab/>
      </w:r>
      <w:r>
        <w:rPr>
          <w:noProof/>
        </w:rPr>
        <w:fldChar w:fldCharType="begin"/>
      </w:r>
      <w:r>
        <w:rPr>
          <w:noProof/>
        </w:rPr>
        <w:instrText xml:space="preserve"> PAGEREF _Toc462735570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w:t>
      </w:r>
      <w:r>
        <w:rPr>
          <w:noProof/>
        </w:rPr>
        <w:tab/>
      </w:r>
      <w:r>
        <w:rPr>
          <w:noProof/>
        </w:rPr>
        <w:fldChar w:fldCharType="begin"/>
      </w:r>
      <w:r>
        <w:rPr>
          <w:noProof/>
        </w:rPr>
        <w:instrText xml:space="preserve"> PAGEREF _Toc462735571 \h </w:instrText>
      </w:r>
      <w:r>
        <w:rPr>
          <w:noProof/>
        </w:rPr>
      </w:r>
      <w:r>
        <w:rPr>
          <w:noProof/>
        </w:rPr>
        <w:fldChar w:fldCharType="separate"/>
      </w:r>
      <w:r>
        <w:rPr>
          <w:noProof/>
        </w:rPr>
        <w:t>51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5.5</w:t>
      </w:r>
      <w:r>
        <w:rPr>
          <w:rFonts w:asciiTheme="minorHAnsi" w:eastAsiaTheme="minorEastAsia" w:hAnsiTheme="minorHAnsi" w:cstheme="minorBidi"/>
          <w:b w:val="0"/>
          <w:bCs w:val="0"/>
          <w:noProof/>
          <w:sz w:val="22"/>
          <w:szCs w:val="22"/>
          <w:lang w:eastAsia="ru-RU"/>
        </w:rPr>
        <w:tab/>
      </w:r>
      <w:r w:rsidRPr="009D7FD6">
        <w:rPr>
          <w:noProof/>
          <w:color w:val="000000"/>
        </w:rPr>
        <w:t>Протокол разногласий к проекту Договора (форма 5)</w:t>
      </w:r>
      <w:r>
        <w:rPr>
          <w:noProof/>
        </w:rPr>
        <w:tab/>
      </w:r>
      <w:r>
        <w:rPr>
          <w:noProof/>
        </w:rPr>
        <w:fldChar w:fldCharType="begin"/>
      </w:r>
      <w:r>
        <w:rPr>
          <w:noProof/>
        </w:rPr>
        <w:instrText xml:space="preserve"> PAGEREF _Toc462735572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5.5.1</w:t>
      </w:r>
      <w:r>
        <w:rPr>
          <w:rFonts w:asciiTheme="minorHAnsi" w:eastAsiaTheme="minorEastAsia" w:hAnsiTheme="minorHAnsi" w:cstheme="minorBidi"/>
          <w:bCs w:val="0"/>
          <w:iCs w:val="0"/>
          <w:noProof/>
          <w:sz w:val="22"/>
          <w:szCs w:val="22"/>
          <w:lang w:eastAsia="ru-RU"/>
        </w:rPr>
        <w:tab/>
      </w:r>
      <w:r w:rsidRPr="009D7FD6">
        <w:rPr>
          <w:noProof/>
        </w:rPr>
        <w:t>Форма Протокола разногласий к проекту Договора</w:t>
      </w:r>
      <w:r>
        <w:rPr>
          <w:noProof/>
        </w:rPr>
        <w:tab/>
      </w:r>
      <w:r>
        <w:rPr>
          <w:noProof/>
        </w:rPr>
        <w:fldChar w:fldCharType="begin"/>
      </w:r>
      <w:r>
        <w:rPr>
          <w:noProof/>
        </w:rPr>
        <w:instrText xml:space="preserve"> PAGEREF _Toc462735573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_Toc462735574 \h </w:instrText>
      </w:r>
      <w:r>
        <w:rPr>
          <w:noProof/>
        </w:rPr>
      </w:r>
      <w:r>
        <w:rPr>
          <w:noProof/>
        </w:rPr>
        <w:fldChar w:fldCharType="separate"/>
      </w:r>
      <w:r>
        <w:rPr>
          <w:noProof/>
        </w:rPr>
        <w:t>53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_Toc462735575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5.6.1</w:t>
      </w:r>
      <w:r>
        <w:rPr>
          <w:rFonts w:asciiTheme="minorHAnsi" w:eastAsiaTheme="minorEastAsia" w:hAnsiTheme="minorHAnsi" w:cstheme="minorBidi"/>
          <w:bCs w:val="0"/>
          <w:iCs w:val="0"/>
          <w:noProof/>
          <w:sz w:val="22"/>
          <w:szCs w:val="22"/>
          <w:lang w:eastAsia="ru-RU"/>
        </w:rPr>
        <w:tab/>
      </w:r>
      <w:r w:rsidRPr="009D7FD6">
        <w:rPr>
          <w:noProof/>
        </w:rPr>
        <w:t>Форма Анкеты Участника</w:t>
      </w:r>
      <w:r>
        <w:rPr>
          <w:noProof/>
        </w:rPr>
        <w:tab/>
      </w:r>
      <w:r>
        <w:rPr>
          <w:noProof/>
        </w:rPr>
        <w:fldChar w:fldCharType="begin"/>
      </w:r>
      <w:r>
        <w:rPr>
          <w:noProof/>
        </w:rPr>
        <w:instrText xml:space="preserve"> PAGEREF _Toc462735576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5.6.2</w:t>
      </w:r>
      <w:r>
        <w:rPr>
          <w:rFonts w:asciiTheme="minorHAnsi" w:eastAsiaTheme="minorEastAsia" w:hAnsiTheme="minorHAnsi" w:cstheme="minorBidi"/>
          <w:bCs w:val="0"/>
          <w:iCs w:val="0"/>
          <w:noProof/>
          <w:sz w:val="22"/>
          <w:szCs w:val="22"/>
          <w:lang w:eastAsia="ru-RU"/>
        </w:rPr>
        <w:tab/>
      </w:r>
      <w:r w:rsidRPr="009D7FD6">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_Toc462735577 \h </w:instrText>
      </w:r>
      <w:r>
        <w:rPr>
          <w:noProof/>
        </w:rPr>
      </w:r>
      <w:r>
        <w:rPr>
          <w:noProof/>
        </w:rPr>
        <w:fldChar w:fldCharType="separate"/>
      </w:r>
      <w:r>
        <w:rPr>
          <w:noProof/>
        </w:rPr>
        <w:t>56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5.6.3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_Toc462735578 \h </w:instrText>
      </w:r>
      <w:r>
        <w:rPr>
          <w:noProof/>
        </w:rPr>
      </w:r>
      <w:r>
        <w:rPr>
          <w:noProof/>
        </w:rPr>
        <w:fldChar w:fldCharType="separate"/>
      </w:r>
      <w:r>
        <w:rPr>
          <w:noProof/>
        </w:rPr>
        <w:t>62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_Toc462735579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_Toc462735580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_Toc462735581 \h </w:instrText>
      </w:r>
      <w:r>
        <w:rPr>
          <w:noProof/>
        </w:rPr>
      </w:r>
      <w:r>
        <w:rPr>
          <w:noProof/>
        </w:rPr>
        <w:fldChar w:fldCharType="separate"/>
      </w:r>
      <w:r>
        <w:rPr>
          <w:noProof/>
        </w:rPr>
        <w:t>64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_Toc462735582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_Toc462735583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_Toc462735584 \h </w:instrText>
      </w:r>
      <w:r>
        <w:rPr>
          <w:noProof/>
        </w:rPr>
      </w:r>
      <w:r>
        <w:rPr>
          <w:noProof/>
        </w:rPr>
        <w:fldChar w:fldCharType="separate"/>
      </w:r>
      <w:r>
        <w:rPr>
          <w:noProof/>
        </w:rPr>
        <w:t>66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_Toc462735585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_Toc462735586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_Toc462735587 \h </w:instrText>
      </w:r>
      <w:r>
        <w:rPr>
          <w:noProof/>
        </w:rPr>
      </w:r>
      <w:r>
        <w:rPr>
          <w:noProof/>
        </w:rPr>
        <w:fldChar w:fldCharType="separate"/>
      </w:r>
      <w:r>
        <w:rPr>
          <w:noProof/>
        </w:rPr>
        <w:t>68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_Toc462735588 \h </w:instrText>
      </w:r>
      <w:r>
        <w:rPr>
          <w:noProof/>
        </w:rPr>
      </w:r>
      <w:r>
        <w:rPr>
          <w:noProof/>
        </w:rPr>
        <w:fldChar w:fldCharType="separate"/>
      </w:r>
      <w:r>
        <w:rPr>
          <w:noProof/>
        </w:rPr>
        <w:t>69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письма производителя продукции</w:t>
      </w:r>
      <w:r>
        <w:rPr>
          <w:noProof/>
        </w:rPr>
        <w:tab/>
      </w:r>
      <w:r>
        <w:rPr>
          <w:noProof/>
        </w:rPr>
        <w:fldChar w:fldCharType="begin"/>
      </w:r>
      <w:r>
        <w:rPr>
          <w:noProof/>
        </w:rPr>
        <w:instrText xml:space="preserve"> PAGEREF _Toc462735589 \h </w:instrText>
      </w:r>
      <w:r>
        <w:rPr>
          <w:noProof/>
        </w:rPr>
      </w:r>
      <w:r>
        <w:rPr>
          <w:noProof/>
        </w:rPr>
        <w:fldChar w:fldCharType="separate"/>
      </w:r>
      <w:r>
        <w:rPr>
          <w:noProof/>
        </w:rPr>
        <w:t>69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_Toc462735590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_Toc462735591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_Toc462735592 \h </w:instrText>
      </w:r>
      <w:r>
        <w:rPr>
          <w:noProof/>
        </w:rPr>
      </w:r>
      <w:r>
        <w:rPr>
          <w:noProof/>
        </w:rPr>
        <w:fldChar w:fldCharType="separate"/>
      </w:r>
      <w:r>
        <w:rPr>
          <w:noProof/>
        </w:rPr>
        <w:t>71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_Toc462735593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_Toc462735594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_Toc462735595 \h </w:instrText>
      </w:r>
      <w:r>
        <w:rPr>
          <w:noProof/>
        </w:rPr>
      </w:r>
      <w:r>
        <w:rPr>
          <w:noProof/>
        </w:rPr>
        <w:fldChar w:fldCharType="separate"/>
      </w:r>
      <w:r>
        <w:rPr>
          <w:noProof/>
        </w:rPr>
        <w:t>74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_Toc462735596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_Toc462735597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_Toc462735598 \h </w:instrText>
      </w:r>
      <w:r>
        <w:rPr>
          <w:noProof/>
        </w:rPr>
      </w:r>
      <w:r>
        <w:rPr>
          <w:noProof/>
        </w:rPr>
        <w:fldChar w:fldCharType="separate"/>
      </w:r>
      <w:r>
        <w:rPr>
          <w:noProof/>
        </w:rPr>
        <w:t>77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_Toc462735599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5.14.1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_Toc462735600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_Toc462735601 \h </w:instrText>
      </w:r>
      <w:r>
        <w:rPr>
          <w:noProof/>
        </w:rPr>
      </w:r>
      <w:r>
        <w:rPr>
          <w:noProof/>
        </w:rPr>
        <w:fldChar w:fldCharType="separate"/>
      </w:r>
      <w:r>
        <w:rPr>
          <w:noProof/>
        </w:rPr>
        <w:t>79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D7FD6">
        <w:rPr>
          <w:noProof/>
          <w:color w:val="000000"/>
        </w:rPr>
        <w:t>(форма 15)</w:t>
      </w:r>
      <w:r>
        <w:rPr>
          <w:noProof/>
        </w:rPr>
        <w:tab/>
      </w:r>
      <w:r>
        <w:rPr>
          <w:noProof/>
        </w:rPr>
        <w:fldChar w:fldCharType="begin"/>
      </w:r>
      <w:r>
        <w:rPr>
          <w:noProof/>
        </w:rPr>
        <w:instrText xml:space="preserve"> PAGEREF _Toc462735602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выполнения поставок внутри коллективного Участника</w:t>
      </w:r>
      <w:r>
        <w:rPr>
          <w:noProof/>
        </w:rPr>
        <w:tab/>
      </w:r>
      <w:r>
        <w:rPr>
          <w:noProof/>
        </w:rPr>
        <w:fldChar w:fldCharType="begin"/>
      </w:r>
      <w:r>
        <w:rPr>
          <w:noProof/>
        </w:rPr>
        <w:instrText xml:space="preserve"> PAGEREF _Toc462735603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_Toc462735604 \h </w:instrText>
      </w:r>
      <w:r>
        <w:rPr>
          <w:noProof/>
        </w:rPr>
      </w:r>
      <w:r>
        <w:rPr>
          <w:noProof/>
        </w:rPr>
        <w:fldChar w:fldCharType="separate"/>
      </w:r>
      <w:r>
        <w:rPr>
          <w:noProof/>
        </w:rPr>
        <w:t>81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Pr>
          <w:noProof/>
        </w:rPr>
        <w:fldChar w:fldCharType="begin"/>
      </w:r>
      <w:r>
        <w:rPr>
          <w:noProof/>
        </w:rPr>
        <w:instrText xml:space="preserve"> PAGEREF _Toc462735605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_Toc462735606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_Toc462735607 \h </w:instrText>
      </w:r>
      <w:r>
        <w:rPr>
          <w:noProof/>
        </w:rPr>
      </w:r>
      <w:r>
        <w:rPr>
          <w:noProof/>
        </w:rPr>
        <w:fldChar w:fldCharType="separate"/>
      </w:r>
      <w:r>
        <w:rPr>
          <w:noProof/>
        </w:rPr>
        <w:t>83</w:t>
      </w:r>
      <w:r>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2735485"/>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2735486"/>
      <w:bookmarkEnd w:id="8"/>
      <w:r w:rsidRPr="00E71A48">
        <w:t>Общие сведения о процедуре запроса предложений</w:t>
      </w:r>
      <w:bookmarkEnd w:id="9"/>
    </w:p>
    <w:p w:rsidR="005B75A6" w:rsidRPr="0086266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Pr="001E23AE">
        <w:rPr>
          <w:iCs/>
          <w:sz w:val="24"/>
          <w:szCs w:val="24"/>
        </w:rPr>
        <w:t>, Извещением о проведении открытого</w:t>
      </w:r>
      <w:r w:rsidRPr="00FA55CE">
        <w:rPr>
          <w:iCs/>
          <w:sz w:val="24"/>
          <w:szCs w:val="24"/>
        </w:rPr>
        <w:t xml:space="preserve"> </w:t>
      </w:r>
      <w:r w:rsidRPr="0043348B">
        <w:rPr>
          <w:iCs/>
          <w:sz w:val="24"/>
          <w:szCs w:val="24"/>
        </w:rPr>
        <w:t xml:space="preserve">запроса предложений, опубликованным </w:t>
      </w:r>
      <w:r w:rsidRPr="0043348B">
        <w:rPr>
          <w:b/>
          <w:iCs/>
          <w:sz w:val="24"/>
          <w:szCs w:val="24"/>
        </w:rPr>
        <w:t>«</w:t>
      </w:r>
      <w:r w:rsidR="003D2CAF">
        <w:rPr>
          <w:b/>
          <w:iCs/>
          <w:sz w:val="24"/>
          <w:szCs w:val="24"/>
        </w:rPr>
        <w:t>11</w:t>
      </w:r>
      <w:r w:rsidRPr="0043348B">
        <w:rPr>
          <w:b/>
          <w:iCs/>
          <w:sz w:val="24"/>
          <w:szCs w:val="24"/>
        </w:rPr>
        <w:t xml:space="preserve">» </w:t>
      </w:r>
      <w:r w:rsidR="003D2CAF">
        <w:rPr>
          <w:b/>
          <w:iCs/>
          <w:sz w:val="24"/>
          <w:szCs w:val="24"/>
        </w:rPr>
        <w:t>окт</w:t>
      </w:r>
      <w:r w:rsidR="0043348B" w:rsidRPr="0043348B">
        <w:rPr>
          <w:b/>
          <w:iCs/>
          <w:sz w:val="24"/>
          <w:szCs w:val="24"/>
        </w:rPr>
        <w:t>ября</w:t>
      </w:r>
      <w:r w:rsidRPr="0043348B">
        <w:rPr>
          <w:b/>
          <w:iCs/>
          <w:sz w:val="24"/>
          <w:szCs w:val="24"/>
        </w:rPr>
        <w:t xml:space="preserve"> 2016 г.</w:t>
      </w:r>
      <w:r w:rsidRPr="0043348B">
        <w:rPr>
          <w:iCs/>
          <w:sz w:val="24"/>
          <w:szCs w:val="24"/>
        </w:rPr>
        <w:t xml:space="preserve"> на официальном сайте</w:t>
      </w:r>
      <w:r w:rsidRPr="00FA55CE">
        <w:rPr>
          <w:iCs/>
          <w:sz w:val="24"/>
          <w:szCs w:val="24"/>
        </w:rPr>
        <w:t xml:space="preserve"> (</w:t>
      </w:r>
      <w:hyperlink r:id="rId15" w:history="1">
        <w:r w:rsidRPr="00FA55CE">
          <w:rPr>
            <w:rStyle w:val="a7"/>
            <w:iCs/>
            <w:sz w:val="24"/>
            <w:szCs w:val="24"/>
          </w:rPr>
          <w:t>www.zakupki.</w:t>
        </w:r>
        <w:r w:rsidRPr="00FA55CE">
          <w:rPr>
            <w:rStyle w:val="a7"/>
            <w:iCs/>
            <w:sz w:val="24"/>
            <w:szCs w:val="24"/>
            <w:lang w:val="en-US"/>
          </w:rPr>
          <w:t>gov</w:t>
        </w:r>
        <w:r w:rsidRPr="00FA55CE">
          <w:rPr>
            <w:rStyle w:val="a7"/>
            <w:iCs/>
            <w:sz w:val="24"/>
            <w:szCs w:val="24"/>
          </w:rPr>
          <w:t>.ru</w:t>
        </w:r>
      </w:hyperlink>
      <w:r w:rsidRPr="00FA55CE">
        <w:rPr>
          <w:iCs/>
          <w:sz w:val="24"/>
          <w:szCs w:val="24"/>
        </w:rPr>
        <w:t>), на сайте ПАО «МРСК Центра» (</w:t>
      </w:r>
      <w:hyperlink r:id="rId16" w:history="1">
        <w:r w:rsidRPr="00FA55CE">
          <w:rPr>
            <w:rStyle w:val="a7"/>
            <w:iCs/>
            <w:sz w:val="24"/>
            <w:szCs w:val="24"/>
          </w:rPr>
          <w:t>www.mrsk-1.ru</w:t>
        </w:r>
      </w:hyperlink>
      <w:r w:rsidRPr="00FA55CE">
        <w:rPr>
          <w:iCs/>
          <w:sz w:val="24"/>
          <w:szCs w:val="24"/>
        </w:rPr>
        <w:t xml:space="preserve">), на сайте ЭТП, указанном в п. </w:t>
      </w:r>
      <w:r w:rsidRPr="00FA55CE">
        <w:rPr>
          <w:iCs/>
          <w:sz w:val="24"/>
          <w:szCs w:val="24"/>
        </w:rPr>
        <w:fldChar w:fldCharType="begin"/>
      </w:r>
      <w:r w:rsidRPr="00FA55CE">
        <w:rPr>
          <w:iCs/>
          <w:sz w:val="24"/>
          <w:szCs w:val="24"/>
        </w:rPr>
        <w:instrText xml:space="preserve"> REF _Ref440269836 \r \h  \* MERGEFORMAT </w:instrText>
      </w:r>
      <w:r w:rsidRPr="00FA55CE">
        <w:rPr>
          <w:iCs/>
          <w:sz w:val="24"/>
          <w:szCs w:val="24"/>
        </w:rPr>
      </w:r>
      <w:r w:rsidRPr="00FA55CE">
        <w:rPr>
          <w:iCs/>
          <w:sz w:val="24"/>
          <w:szCs w:val="24"/>
        </w:rPr>
        <w:fldChar w:fldCharType="separate"/>
      </w:r>
      <w:r w:rsidRPr="00FA55CE">
        <w:rPr>
          <w:iCs/>
          <w:sz w:val="24"/>
          <w:szCs w:val="24"/>
        </w:rPr>
        <w:t>1.1.2</w:t>
      </w:r>
      <w:r w:rsidRPr="00FA55CE">
        <w:rPr>
          <w:iCs/>
          <w:sz w:val="24"/>
          <w:szCs w:val="24"/>
        </w:rPr>
        <w:fldChar w:fldCharType="end"/>
      </w:r>
      <w:r w:rsidRPr="00FA55CE">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FA55CE">
        <w:rPr>
          <w:iCs/>
          <w:sz w:val="24"/>
          <w:szCs w:val="24"/>
        </w:rPr>
        <w:t xml:space="preserve">на право заключения Договора на поставку </w:t>
      </w:r>
      <w:r w:rsidR="003D2CAF" w:rsidRPr="003D2CAF">
        <w:rPr>
          <w:iCs/>
          <w:sz w:val="24"/>
          <w:szCs w:val="24"/>
        </w:rPr>
        <w:t>троса грозозащитного, каната металлического</w:t>
      </w:r>
      <w:r w:rsidRPr="00FA55CE">
        <w:rPr>
          <w:iCs/>
          <w:sz w:val="24"/>
          <w:szCs w:val="24"/>
        </w:rPr>
        <w:t xml:space="preserve"> для нужд ПАО «МРСК Центра» (филиала «Костромаэнерго», расположенного по адресу: РФ, 156961, г. Кострома, проспект Мира, 53).</w:t>
      </w:r>
      <w:bookmarkEnd w:id="11"/>
      <w:bookmarkEnd w:id="12"/>
      <w:bookmarkEnd w:id="13"/>
    </w:p>
    <w:p w:rsidR="00717F60" w:rsidRPr="00FA55C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55CE">
        <w:rPr>
          <w:sz w:val="24"/>
          <w:szCs w:val="24"/>
        </w:rPr>
        <w:t xml:space="preserve">использованием функционала </w:t>
      </w:r>
      <w:r w:rsidR="00702B2C" w:rsidRPr="00FA55CE">
        <w:rPr>
          <w:sz w:val="24"/>
          <w:szCs w:val="24"/>
        </w:rPr>
        <w:t>электронной торговой площадк</w:t>
      </w:r>
      <w:r w:rsidR="00414AB1" w:rsidRPr="00FA55CE">
        <w:rPr>
          <w:sz w:val="24"/>
          <w:szCs w:val="24"/>
        </w:rPr>
        <w:t>и</w:t>
      </w:r>
      <w:r w:rsidR="00702B2C" w:rsidRPr="00FA55CE">
        <w:rPr>
          <w:sz w:val="24"/>
          <w:szCs w:val="24"/>
        </w:rPr>
        <w:t xml:space="preserve"> </w:t>
      </w:r>
      <w:r w:rsidR="000D70B6" w:rsidRPr="00FA55CE">
        <w:rPr>
          <w:sz w:val="24"/>
          <w:szCs w:val="24"/>
        </w:rPr>
        <w:t>П</w:t>
      </w:r>
      <w:r w:rsidR="00702B2C" w:rsidRPr="00FA55CE">
        <w:rPr>
          <w:sz w:val="24"/>
          <w:szCs w:val="24"/>
        </w:rPr>
        <w:t xml:space="preserve">АО «Россети» </w:t>
      </w:r>
      <w:hyperlink r:id="rId17" w:history="1">
        <w:r w:rsidR="003D2CAF" w:rsidRPr="003D2CAF">
          <w:rPr>
            <w:rStyle w:val="a7"/>
          </w:rPr>
          <w:t>etp.rosseti.ru</w:t>
        </w:r>
      </w:hyperlink>
      <w:r w:rsidR="00702B2C" w:rsidRPr="00FA55CE">
        <w:rPr>
          <w:sz w:val="24"/>
          <w:szCs w:val="24"/>
        </w:rPr>
        <w:t xml:space="preserve"> (далее — ЭТП)</w:t>
      </w:r>
      <w:r w:rsidR="005B75A6" w:rsidRPr="00FA55CE">
        <w:rPr>
          <w:sz w:val="24"/>
          <w:szCs w:val="24"/>
        </w:rPr>
        <w:t>.</w:t>
      </w:r>
      <w:bookmarkEnd w:id="14"/>
    </w:p>
    <w:p w:rsidR="00717F60" w:rsidRPr="00C12FA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 филиал</w:t>
      </w:r>
      <w:r w:rsidRPr="00FA55CE">
        <w:rPr>
          <w:iCs/>
          <w:sz w:val="24"/>
          <w:szCs w:val="24"/>
        </w:rPr>
        <w:t xml:space="preserve"> ПАО «МРСК Центра» - «Костромаэнерго»</w:t>
      </w:r>
      <w:r w:rsidR="00702B2C" w:rsidRPr="00C12FA4">
        <w:rPr>
          <w:iCs/>
          <w:sz w:val="24"/>
          <w:szCs w:val="24"/>
        </w:rPr>
        <w:t>.</w:t>
      </w:r>
      <w:r w:rsidR="00717F60"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A55CE" w:rsidRPr="00FA55CE">
        <w:rPr>
          <w:sz w:val="24"/>
          <w:szCs w:val="24"/>
        </w:rPr>
        <w:t xml:space="preserve">право заключения Договора на поставку </w:t>
      </w:r>
      <w:r w:rsidR="003D2CAF" w:rsidRPr="003D2CAF">
        <w:rPr>
          <w:iCs/>
          <w:sz w:val="24"/>
          <w:szCs w:val="24"/>
        </w:rPr>
        <w:t>троса грозозащитного, каната металлического</w:t>
      </w:r>
      <w:r w:rsidR="00FA55CE" w:rsidRPr="00FA55CE">
        <w:rPr>
          <w:sz w:val="24"/>
          <w:szCs w:val="24"/>
        </w:rPr>
        <w:t xml:space="preserve"> для нужд ПАО «МРСК Центра» (филиала «Костромаэнерго»).</w:t>
      </w:r>
    </w:p>
    <w:p w:rsidR="008C4223" w:rsidRPr="00E71A48" w:rsidRDefault="008C4223" w:rsidP="00E722B6">
      <w:pPr>
        <w:keepNext/>
        <w:autoSpaceDE w:val="0"/>
        <w:autoSpaceDN w:val="0"/>
        <w:spacing w:line="264" w:lineRule="auto"/>
        <w:ind w:firstLine="540"/>
        <w:rPr>
          <w:sz w:val="24"/>
          <w:szCs w:val="24"/>
          <w:lang w:eastAsia="ru-RU"/>
        </w:rPr>
      </w:pPr>
      <w:r w:rsidRPr="00FA55CE">
        <w:rPr>
          <w:sz w:val="24"/>
          <w:szCs w:val="24"/>
        </w:rPr>
        <w:t xml:space="preserve">Количество лотов: </w:t>
      </w:r>
      <w:r w:rsidRPr="00FA55CE">
        <w:rPr>
          <w:b/>
          <w:sz w:val="24"/>
          <w:szCs w:val="24"/>
        </w:rPr>
        <w:t>1 (один)</w:t>
      </w:r>
      <w:r w:rsidRPr="00FA55CE">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A55C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A55CE">
        <w:rPr>
          <w:sz w:val="24"/>
          <w:szCs w:val="24"/>
        </w:rPr>
        <w:t>Сроки</w:t>
      </w:r>
      <w:r w:rsidR="00717F60" w:rsidRPr="00FA55CE">
        <w:rPr>
          <w:sz w:val="24"/>
          <w:szCs w:val="24"/>
        </w:rPr>
        <w:t xml:space="preserve"> </w:t>
      </w:r>
      <w:r w:rsidR="002946EF" w:rsidRPr="00FA55CE">
        <w:rPr>
          <w:sz w:val="24"/>
          <w:szCs w:val="24"/>
        </w:rPr>
        <w:t xml:space="preserve">выполнения </w:t>
      </w:r>
      <w:r w:rsidR="00702B2C" w:rsidRPr="00FA55CE">
        <w:rPr>
          <w:sz w:val="24"/>
          <w:szCs w:val="24"/>
        </w:rPr>
        <w:t>поставок</w:t>
      </w:r>
      <w:r w:rsidR="00717F60" w:rsidRPr="00FA55CE">
        <w:rPr>
          <w:sz w:val="24"/>
          <w:szCs w:val="24"/>
        </w:rPr>
        <w:t xml:space="preserve">: </w:t>
      </w:r>
      <w:r w:rsidR="003D2CAF" w:rsidRPr="003D2CAF">
        <w:rPr>
          <w:b/>
          <w:sz w:val="24"/>
          <w:szCs w:val="24"/>
        </w:rPr>
        <w:t>до 30.06.2017 г. Поставка осуществляется по отдельным заявкам филиала в течение 30 календарных дней с момента подачи заявки</w:t>
      </w:r>
      <w:r w:rsidR="00717F60" w:rsidRPr="00FA55CE">
        <w:rPr>
          <w:sz w:val="24"/>
          <w:szCs w:val="24"/>
        </w:rPr>
        <w:t>.</w:t>
      </w:r>
      <w:bookmarkEnd w:id="19"/>
    </w:p>
    <w:p w:rsidR="00FA55CE" w:rsidRPr="00114504" w:rsidRDefault="00FA55CE" w:rsidP="00FA55C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Start w:id="21" w:name="_Ref440270663"/>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0"/>
      <w:r w:rsidRPr="00114504">
        <w:rPr>
          <w:sz w:val="24"/>
          <w:szCs w:val="24"/>
        </w:rPr>
        <w:t xml:space="preserve"> - «Костромаэнерго», склад Центрального региона: г. Кострома, ул. Катушечная, 157</w:t>
      </w:r>
      <w:r>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FA55CE">
        <w:rPr>
          <w:iCs/>
          <w:sz w:val="24"/>
          <w:szCs w:val="24"/>
        </w:rPr>
        <w:t>б</w:t>
      </w:r>
      <w:r w:rsidR="00FA55CE" w:rsidRPr="00FA55CE">
        <w:rPr>
          <w:iCs/>
          <w:sz w:val="24"/>
          <w:szCs w:val="24"/>
        </w:rPr>
        <w:t>езналичный расчет,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A55CE">
        <w:fldChar w:fldCharType="begin"/>
      </w:r>
      <w:r w:rsidR="00FA55CE">
        <w:instrText xml:space="preserve"> REF _Ref305973574 \r \h  \* MERGEFORMAT </w:instrText>
      </w:r>
      <w:r w:rsidR="00FA55CE">
        <w:fldChar w:fldCharType="separate"/>
      </w:r>
      <w:r w:rsidR="00622B69">
        <w:t>2</w:t>
      </w:r>
      <w:r w:rsidR="00FA55C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lastRenderedPageBreak/>
        <w:t xml:space="preserve">В случае, если сроки поставки продукции, отгрузочные реквизиты/базис 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2735487"/>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A55CE">
        <w:fldChar w:fldCharType="begin"/>
      </w:r>
      <w:r w:rsidR="00FA55CE">
        <w:instrText xml:space="preserve"> REF _Ref305973033 \r \h  \* MERGEFORMAT </w:instrText>
      </w:r>
      <w:r w:rsidR="00FA55CE">
        <w:fldChar w:fldCharType="separate"/>
      </w:r>
      <w:r w:rsidR="00622B69" w:rsidRPr="00622B69">
        <w:rPr>
          <w:sz w:val="24"/>
          <w:szCs w:val="24"/>
        </w:rPr>
        <w:t>3.2</w:t>
      </w:r>
      <w:r w:rsidR="00FA55C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2735488"/>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A55CE">
        <w:fldChar w:fldCharType="begin"/>
      </w:r>
      <w:r w:rsidR="00FA55CE">
        <w:instrText xml:space="preserve"> REF _Ref191386109 \n \h  \* MERGEFORMAT </w:instrText>
      </w:r>
      <w:r w:rsidR="00FA55CE">
        <w:fldChar w:fldCharType="separate"/>
      </w:r>
      <w:r w:rsidR="00622B69" w:rsidRPr="00622B69">
        <w:rPr>
          <w:color w:val="000000"/>
          <w:sz w:val="24"/>
          <w:szCs w:val="24"/>
        </w:rPr>
        <w:t>3.3.2</w:t>
      </w:r>
      <w:r w:rsidR="00FA55C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2735489"/>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A55CE">
        <w:fldChar w:fldCharType="begin"/>
      </w:r>
      <w:r w:rsidR="00FA55CE">
        <w:instrText xml:space="preserve"> REF _Ref191386164 \r \h  \* MERGEFORMAT </w:instrText>
      </w:r>
      <w:r w:rsidR="00FA55CE">
        <w:fldChar w:fldCharType="separate"/>
      </w:r>
      <w:r w:rsidR="00622B69" w:rsidRPr="00622B69">
        <w:rPr>
          <w:sz w:val="24"/>
          <w:szCs w:val="24"/>
        </w:rPr>
        <w:t xml:space="preserve"> 1.4.1 </w:t>
      </w:r>
      <w:r w:rsidR="00FA55C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A55CE">
        <w:fldChar w:fldCharType="begin"/>
      </w:r>
      <w:r w:rsidR="00FA55CE">
        <w:instrText xml:space="preserve"> REF _Ref306978606 \r \h  \* MERGEFORMAT </w:instrText>
      </w:r>
      <w:r w:rsidR="00FA55CE">
        <w:fldChar w:fldCharType="separate"/>
      </w:r>
      <w:r w:rsidR="00622B69" w:rsidRPr="00622B69">
        <w:rPr>
          <w:sz w:val="24"/>
          <w:szCs w:val="24"/>
        </w:rPr>
        <w:t xml:space="preserve"> 1.4.2 </w:t>
      </w:r>
      <w:r w:rsidR="00FA55CE">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2735490"/>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A55CE">
        <w:fldChar w:fldCharType="begin"/>
      </w:r>
      <w:r w:rsidR="00FA55CE">
        <w:instrText xml:space="preserve"> REF _Ref306114966 \r \h  \* MERGEFORMAT </w:instrText>
      </w:r>
      <w:r w:rsidR="00FA55CE">
        <w:fldChar w:fldCharType="separate"/>
      </w:r>
      <w:r w:rsidR="00622B69" w:rsidRPr="00622B69">
        <w:rPr>
          <w:sz w:val="24"/>
          <w:szCs w:val="24"/>
        </w:rPr>
        <w:t>3.3.11</w:t>
      </w:r>
      <w:r w:rsidR="00FA55C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2735491"/>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273549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273549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A55CE">
        <w:fldChar w:fldCharType="begin"/>
      </w:r>
      <w:r w:rsidR="00FA55CE">
        <w:instrText xml:space="preserve"> REF _Ref305973147 \r \h  \* MERGEFORMAT </w:instrText>
      </w:r>
      <w:r w:rsidR="00FA55CE">
        <w:fldChar w:fldCharType="separate"/>
      </w:r>
      <w:r w:rsidR="00622B69" w:rsidRPr="00622B69">
        <w:rPr>
          <w:b w:val="0"/>
          <w:szCs w:val="24"/>
        </w:rPr>
        <w:t>3.3</w:t>
      </w:r>
      <w:r w:rsidR="00FA55CE">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2735494"/>
      <w:r w:rsidRPr="002D4BC6">
        <w:rPr>
          <w:b w:val="0"/>
          <w:szCs w:val="24"/>
        </w:rPr>
        <w:t xml:space="preserve">Письмо о подаче оферты (подраздел </w:t>
      </w:r>
      <w:r w:rsidR="00FA55CE">
        <w:fldChar w:fldCharType="begin"/>
      </w:r>
      <w:r w:rsidR="00FA55CE">
        <w:instrText xml:space="preserve"> REF _Ref55336310 \r \h  \* MERGEFORMAT </w:instrText>
      </w:r>
      <w:r w:rsidR="00FA55CE">
        <w:fldChar w:fldCharType="separate"/>
      </w:r>
      <w:r w:rsidR="00622B69" w:rsidRPr="00622B69">
        <w:rPr>
          <w:b w:val="0"/>
          <w:szCs w:val="24"/>
        </w:rPr>
        <w:t>5.1</w:t>
      </w:r>
      <w:r w:rsidR="00FA55C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2735495"/>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A55CE">
        <w:fldChar w:fldCharType="begin"/>
      </w:r>
      <w:r w:rsidR="00FA55CE">
        <w:instrText xml:space="preserve"> REF _Ref440284918 \r \h  \* MERGEFORMAT </w:instrText>
      </w:r>
      <w:r w:rsidR="00FA55CE">
        <w:fldChar w:fldCharType="separate"/>
      </w:r>
      <w:r w:rsidR="00622B69" w:rsidRPr="00622B69">
        <w:rPr>
          <w:b w:val="0"/>
          <w:szCs w:val="24"/>
        </w:rPr>
        <w:t>5.2</w:t>
      </w:r>
      <w:r w:rsidR="00FA55CE">
        <w:fldChar w:fldCharType="end"/>
      </w:r>
      <w:r w:rsidRPr="002D4BC6">
        <w:rPr>
          <w:b w:val="0"/>
          <w:szCs w:val="24"/>
        </w:rPr>
        <w:t xml:space="preserve">), Техническое предложение (подраздел </w:t>
      </w:r>
      <w:r w:rsidR="00FA55CE">
        <w:fldChar w:fldCharType="begin"/>
      </w:r>
      <w:r w:rsidR="00FA55CE">
        <w:instrText xml:space="preserve"> REF _Ref86826666 \r \h  \* MERGEFORMAT </w:instrText>
      </w:r>
      <w:r w:rsidR="00FA55CE">
        <w:fldChar w:fldCharType="separate"/>
      </w:r>
      <w:r w:rsidR="00622B69" w:rsidRPr="00622B69">
        <w:rPr>
          <w:b w:val="0"/>
          <w:szCs w:val="24"/>
        </w:rPr>
        <w:t>5.3</w:t>
      </w:r>
      <w:r w:rsidR="00FA55C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A55CE">
        <w:fldChar w:fldCharType="begin"/>
      </w:r>
      <w:r w:rsidR="00FA55CE">
        <w:instrText xml:space="preserve"> REF _Ref440284947 \r \h  \* MERGEFORMAT </w:instrText>
      </w:r>
      <w:r w:rsidR="00FA55CE">
        <w:fldChar w:fldCharType="separate"/>
      </w:r>
      <w:r w:rsidR="00622B69" w:rsidRPr="00622B69">
        <w:rPr>
          <w:b w:val="0"/>
          <w:szCs w:val="24"/>
        </w:rPr>
        <w:t>5.4</w:t>
      </w:r>
      <w:r w:rsidR="00FA55C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A55CE">
        <w:fldChar w:fldCharType="begin"/>
      </w:r>
      <w:r w:rsidR="00FA55CE">
        <w:instrText xml:space="preserve"> REF _Ref93264992 \r \h  \* MERGEFORMAT </w:instrText>
      </w:r>
      <w:r w:rsidR="00FA55CE">
        <w:fldChar w:fldCharType="separate"/>
      </w:r>
      <w:r w:rsidR="00622B69" w:rsidRPr="00622B69">
        <w:rPr>
          <w:b w:val="0"/>
          <w:szCs w:val="24"/>
        </w:rPr>
        <w:t>5.5</w:t>
      </w:r>
      <w:r w:rsidR="00FA55C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273549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2735497"/>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2735498"/>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2735499"/>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273550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273550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273550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2735503"/>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273550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273550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2735506"/>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273550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2735508"/>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2735509"/>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A55CE">
        <w:fldChar w:fldCharType="begin"/>
      </w:r>
      <w:r w:rsidR="00FA55CE">
        <w:instrText xml:space="preserve"> REF _Ref305973033 \r \h  \* MERGEFORMAT </w:instrText>
      </w:r>
      <w:r w:rsidR="00FA55CE">
        <w:fldChar w:fldCharType="separate"/>
      </w:r>
      <w:r w:rsidR="00622B69" w:rsidRPr="00622B69">
        <w:rPr>
          <w:bCs w:val="0"/>
          <w:sz w:val="24"/>
          <w:szCs w:val="24"/>
        </w:rPr>
        <w:t>3.2</w:t>
      </w:r>
      <w:r w:rsidR="00FA55C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A55CE">
        <w:fldChar w:fldCharType="begin"/>
      </w:r>
      <w:r w:rsidR="00FA55CE">
        <w:instrText xml:space="preserve"> REF _Ref305973147 \r \h  \* MERGEFORMAT </w:instrText>
      </w:r>
      <w:r w:rsidR="00FA55CE">
        <w:fldChar w:fldCharType="separate"/>
      </w:r>
      <w:r w:rsidR="00622B69" w:rsidRPr="00622B69">
        <w:rPr>
          <w:bCs w:val="0"/>
          <w:sz w:val="24"/>
          <w:szCs w:val="24"/>
        </w:rPr>
        <w:t>3.3</w:t>
      </w:r>
      <w:r w:rsidR="00FA55CE">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A55CE">
        <w:fldChar w:fldCharType="begin"/>
      </w:r>
      <w:r w:rsidR="00FA55CE">
        <w:instrText xml:space="preserve"> REF _Ref305973214 \r \h  \* MERGEFORMAT </w:instrText>
      </w:r>
      <w:r w:rsidR="00FA55CE">
        <w:fldChar w:fldCharType="separate"/>
      </w:r>
      <w:r w:rsidR="00622B69" w:rsidRPr="00622B69">
        <w:rPr>
          <w:bCs w:val="0"/>
          <w:sz w:val="24"/>
          <w:szCs w:val="24"/>
        </w:rPr>
        <w:t>3.4</w:t>
      </w:r>
      <w:r w:rsidR="00FA55CE">
        <w:fldChar w:fldCharType="end"/>
      </w:r>
      <w:r w:rsidR="00096E9D" w:rsidRPr="00E71A48">
        <w:rPr>
          <w:bCs w:val="0"/>
          <w:sz w:val="24"/>
          <w:szCs w:val="24"/>
        </w:rPr>
        <w:t xml:space="preserve">, </w:t>
      </w:r>
      <w:r w:rsidR="00FA55CE">
        <w:fldChar w:fldCharType="begin"/>
      </w:r>
      <w:r w:rsidR="00FA55CE">
        <w:instrText xml:space="preserve"> REF _Ref303683883 \r \h  \* MERGEFORMAT </w:instrText>
      </w:r>
      <w:r w:rsidR="00FA55CE">
        <w:fldChar w:fldCharType="separate"/>
      </w:r>
      <w:r w:rsidR="00622B69" w:rsidRPr="00622B69">
        <w:rPr>
          <w:bCs w:val="0"/>
          <w:sz w:val="24"/>
          <w:szCs w:val="24"/>
        </w:rPr>
        <w:t>3.5</w:t>
      </w:r>
      <w:r w:rsidR="00FA55C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A55CE">
        <w:fldChar w:fldCharType="begin"/>
      </w:r>
      <w:r w:rsidR="00FA55CE">
        <w:instrText xml:space="preserve"> REF _Ref305973250 \r \h  \* MERGEFORMAT </w:instrText>
      </w:r>
      <w:r w:rsidR="00FA55CE">
        <w:fldChar w:fldCharType="separate"/>
      </w:r>
      <w:r w:rsidR="00622B69" w:rsidRPr="00622B69">
        <w:rPr>
          <w:bCs w:val="0"/>
          <w:sz w:val="24"/>
          <w:szCs w:val="24"/>
        </w:rPr>
        <w:t>3.5</w:t>
      </w:r>
      <w:r w:rsidR="00622B69">
        <w:t>.1</w:t>
      </w:r>
      <w:r w:rsidR="00FA55CE">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A55CE">
        <w:fldChar w:fldCharType="begin"/>
      </w:r>
      <w:r w:rsidR="00FA55CE">
        <w:instrText xml:space="preserve"> REF _Ref303250967 \r \h  \* MERGEFORMAT </w:instrText>
      </w:r>
      <w:r w:rsidR="00FA55CE">
        <w:fldChar w:fldCharType="separate"/>
      </w:r>
      <w:r w:rsidR="00622B69" w:rsidRPr="00622B69">
        <w:rPr>
          <w:bCs w:val="0"/>
          <w:sz w:val="24"/>
          <w:szCs w:val="24"/>
        </w:rPr>
        <w:t>3.7</w:t>
      </w:r>
      <w:r w:rsidR="00FA55CE">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_Ref303681924 \r \h  \* MERGEFORMAT </w:instrText>
      </w:r>
      <w:r w:rsidR="00FA55CE">
        <w:fldChar w:fldCharType="separate"/>
      </w:r>
      <w:r w:rsidR="00622B69" w:rsidRPr="00622B69">
        <w:rPr>
          <w:bCs w:val="0"/>
          <w:sz w:val="24"/>
          <w:szCs w:val="24"/>
        </w:rPr>
        <w:t>3.8</w:t>
      </w:r>
      <w:r w:rsidR="00FA55CE">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A55CE">
        <w:fldChar w:fldCharType="begin"/>
      </w:r>
      <w:r w:rsidR="00FA55CE">
        <w:instrText xml:space="preserve"> REF _Ref303683929 \r \h  \* MERGEFORMAT </w:instrText>
      </w:r>
      <w:r w:rsidR="00FA55CE">
        <w:fldChar w:fldCharType="separate"/>
      </w:r>
      <w:r w:rsidR="00622B69" w:rsidRPr="00622B69">
        <w:rPr>
          <w:bCs w:val="0"/>
          <w:sz w:val="24"/>
          <w:szCs w:val="24"/>
        </w:rPr>
        <w:t>3.10</w:t>
      </w:r>
      <w:r w:rsidR="00FA55C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A55CE">
        <w:fldChar w:fldCharType="begin"/>
      </w:r>
      <w:r w:rsidR="00FA55CE">
        <w:instrText xml:space="preserve"> REF _Ref306140410 \r \h  \* MERGEFORMAT </w:instrText>
      </w:r>
      <w:r w:rsidR="00FA55CE">
        <w:fldChar w:fldCharType="separate"/>
      </w:r>
      <w:r w:rsidR="00622B69" w:rsidRPr="00622B69">
        <w:rPr>
          <w:bCs w:val="0"/>
          <w:sz w:val="24"/>
          <w:szCs w:val="24"/>
        </w:rPr>
        <w:t>3.11</w:t>
      </w:r>
      <w:r w:rsidR="00FA55C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_Ref306140451 \r \h  \* MERGEFORMAT </w:instrText>
      </w:r>
      <w:r w:rsidR="00FA55CE">
        <w:fldChar w:fldCharType="separate"/>
      </w:r>
      <w:r w:rsidR="00622B69" w:rsidRPr="00622B69">
        <w:rPr>
          <w:bCs w:val="0"/>
          <w:sz w:val="24"/>
          <w:szCs w:val="24"/>
        </w:rPr>
        <w:t>3.12</w:t>
      </w:r>
      <w:r w:rsidR="00FA55C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273551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2735511"/>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A55CE">
        <w:fldChar w:fldCharType="begin"/>
      </w:r>
      <w:r w:rsidR="00FA55CE">
        <w:instrText xml:space="preserve"> REF _Ref302563524 \n \h  \* MERGEFORMAT </w:instrText>
      </w:r>
      <w:r w:rsidR="00FA55CE">
        <w:fldChar w:fldCharType="separate"/>
      </w:r>
      <w:r w:rsidR="00622B69" w:rsidRPr="00622B69">
        <w:rPr>
          <w:sz w:val="24"/>
          <w:szCs w:val="24"/>
        </w:rPr>
        <w:t>1.1.1</w:t>
      </w:r>
      <w:r w:rsidR="00FA55C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2735512"/>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2735513"/>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_Ref55336310 \r \h  \* MERGEFORMAT </w:instrText>
      </w:r>
      <w:r w:rsidR="00FA55CE">
        <w:fldChar w:fldCharType="separate"/>
      </w:r>
      <w:r w:rsidR="00622B69" w:rsidRPr="006A1B1E">
        <w:rPr>
          <w:bCs w:val="0"/>
          <w:sz w:val="24"/>
          <w:szCs w:val="24"/>
        </w:rPr>
        <w:t>5.1</w:t>
      </w:r>
      <w:r w:rsidR="00FA55CE">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_Ref440271072 \r \h  \* MERGEFORMAT </w:instrText>
      </w:r>
      <w:r w:rsidR="00FA55CE">
        <w:fldChar w:fldCharType="separate"/>
      </w:r>
      <w:r w:rsidR="00622B69" w:rsidRPr="006A1B1E">
        <w:rPr>
          <w:bCs w:val="0"/>
          <w:sz w:val="24"/>
          <w:szCs w:val="24"/>
        </w:rPr>
        <w:t>5.2</w:t>
      </w:r>
      <w:r w:rsidR="00FA55CE">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A55CE">
        <w:fldChar w:fldCharType="begin"/>
      </w:r>
      <w:r w:rsidR="00FA55CE">
        <w:instrText xml:space="preserve"> REF _Ref86826666 \r \h  \* MERGEFORMAT </w:instrText>
      </w:r>
      <w:r w:rsidR="00FA55CE">
        <w:fldChar w:fldCharType="separate"/>
      </w:r>
      <w:r w:rsidR="00622B69" w:rsidRPr="006A1B1E">
        <w:rPr>
          <w:bCs w:val="0"/>
          <w:spacing w:val="-1"/>
          <w:sz w:val="24"/>
          <w:szCs w:val="24"/>
        </w:rPr>
        <w:t>5.3</w:t>
      </w:r>
      <w:r w:rsidR="00FA55CE">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A55CE">
        <w:fldChar w:fldCharType="begin"/>
      </w:r>
      <w:r w:rsidR="00FA55CE">
        <w:instrText xml:space="preserve"> REF _Ref440270984 \r \h  \* MERGEFORMAT </w:instrText>
      </w:r>
      <w:r w:rsidR="00FA55CE">
        <w:fldChar w:fldCharType="separate"/>
      </w:r>
      <w:r w:rsidR="00622B69" w:rsidRPr="006A1B1E">
        <w:rPr>
          <w:bCs w:val="0"/>
          <w:spacing w:val="-1"/>
          <w:sz w:val="24"/>
          <w:szCs w:val="24"/>
        </w:rPr>
        <w:t>5.10</w:t>
      </w:r>
      <w:r w:rsidR="00FA55CE">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A55CE">
        <w:fldChar w:fldCharType="begin"/>
      </w:r>
      <w:r w:rsidR="00FA55CE">
        <w:instrText xml:space="preserve"> REF _Ref440271036 \r \h  \* MERGEFORMAT </w:instrText>
      </w:r>
      <w:r w:rsidR="00FA55CE">
        <w:fldChar w:fldCharType="separate"/>
      </w:r>
      <w:r w:rsidR="00622B69" w:rsidRPr="006A1B1E">
        <w:rPr>
          <w:bCs w:val="0"/>
          <w:sz w:val="24"/>
          <w:szCs w:val="24"/>
        </w:rPr>
        <w:t>5.4</w:t>
      </w:r>
      <w:r w:rsidR="00FA55CE">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rPr>
        <w:t>5.5</w:t>
      </w:r>
      <w:r w:rsidR="00FA55C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1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_Ref55336310 \r \h  \* MERGEFORMAT </w:instrText>
      </w:r>
      <w:r w:rsidR="00FA55CE">
        <w:fldChar w:fldCharType="separate"/>
      </w:r>
      <w:r w:rsidR="00622B69" w:rsidRPr="00622B69">
        <w:rPr>
          <w:bCs w:val="0"/>
          <w:sz w:val="24"/>
          <w:szCs w:val="24"/>
          <w:lang w:eastAsia="ru-RU"/>
        </w:rPr>
        <w:t>5.1</w:t>
      </w:r>
      <w:r w:rsidR="00FA55C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_Ref440274902 \r \h  \* MERGEFORMAT </w:instrText>
      </w:r>
      <w:r w:rsidR="00FA55CE">
        <w:fldChar w:fldCharType="separate"/>
      </w:r>
      <w:r w:rsidR="00622B69" w:rsidRPr="00622B69">
        <w:rPr>
          <w:bCs w:val="0"/>
          <w:sz w:val="24"/>
          <w:szCs w:val="24"/>
          <w:lang w:eastAsia="ru-RU"/>
        </w:rPr>
        <w:t>5.4</w:t>
      </w:r>
      <w:r w:rsidR="00FA55C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_Ref440274913 \r \h  \* MERGEFORMAT </w:instrText>
      </w:r>
      <w:r w:rsidR="00FA55CE">
        <w:fldChar w:fldCharType="separate"/>
      </w:r>
      <w:r w:rsidR="00622B69" w:rsidRPr="00622B69">
        <w:rPr>
          <w:bCs w:val="0"/>
          <w:sz w:val="24"/>
          <w:szCs w:val="24"/>
          <w:lang w:eastAsia="ru-RU"/>
        </w:rPr>
        <w:t>5.2</w:t>
      </w:r>
      <w:r w:rsidR="00FA55C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lang w:eastAsia="ru-RU"/>
        </w:rPr>
        <w:t>5.5</w:t>
      </w:r>
      <w:r w:rsidR="00FA55C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958E8" w:rsidRPr="00F958E8">
        <w:rPr>
          <w:sz w:val="24"/>
          <w:szCs w:val="24"/>
        </w:rPr>
        <w:t xml:space="preserve">, </w:t>
      </w:r>
      <w:r w:rsidR="00FA55CE">
        <w:fldChar w:fldCharType="begin"/>
      </w:r>
      <w:r w:rsidR="00FA55CE">
        <w:instrText xml:space="preserve"> REF _Ref440372460 \r \h  \* MERGEFORMAT </w:instrText>
      </w:r>
      <w:r w:rsidR="00FA55CE">
        <w:fldChar w:fldCharType="separate"/>
      </w:r>
      <w:r w:rsidR="00622B69" w:rsidRPr="00622B69">
        <w:rPr>
          <w:sz w:val="24"/>
          <w:szCs w:val="24"/>
        </w:rPr>
        <w:t>д)</w:t>
      </w:r>
      <w:r w:rsidR="00FA55CE">
        <w:fldChar w:fldCharType="end"/>
      </w:r>
      <w:r w:rsidR="00F958E8" w:rsidRPr="00F958E8">
        <w:rPr>
          <w:sz w:val="24"/>
          <w:szCs w:val="24"/>
        </w:rPr>
        <w:t xml:space="preserve">, </w:t>
      </w:r>
      <w:r w:rsidR="00FA55CE">
        <w:fldChar w:fldCharType="begin"/>
      </w:r>
      <w:r w:rsidR="00FA55CE">
        <w:instrText xml:space="preserve"> REF _Ref440372474 \r \h  \* MERGEFORMAT </w:instrText>
      </w:r>
      <w:r w:rsidR="00FA55CE">
        <w:fldChar w:fldCharType="separate"/>
      </w:r>
      <w:r w:rsidR="00622B69" w:rsidRPr="00622B69">
        <w:rPr>
          <w:sz w:val="24"/>
          <w:szCs w:val="24"/>
        </w:rPr>
        <w:t>м)</w:t>
      </w:r>
      <w:r w:rsidR="00FA55CE">
        <w:fldChar w:fldCharType="end"/>
      </w:r>
      <w:r w:rsidR="00F958E8" w:rsidRPr="00F958E8">
        <w:rPr>
          <w:sz w:val="24"/>
          <w:szCs w:val="24"/>
        </w:rPr>
        <w:t xml:space="preserve">, </w:t>
      </w:r>
      <w:r w:rsidR="00FA55CE">
        <w:fldChar w:fldCharType="begin"/>
      </w:r>
      <w:r w:rsidR="00FA55CE">
        <w:instrText xml:space="preserve"> REF _Ref440372477 \r \h  \* MERGEFORMAT </w:instrText>
      </w:r>
      <w:r w:rsidR="00FA55CE">
        <w:fldChar w:fldCharType="separate"/>
      </w:r>
      <w:r w:rsidR="00622B69" w:rsidRPr="00622B69">
        <w:rPr>
          <w:sz w:val="24"/>
          <w:szCs w:val="24"/>
        </w:rPr>
        <w:t>н)</w:t>
      </w:r>
      <w:r w:rsidR="00FA55CE">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A55CE">
        <w:fldChar w:fldCharType="begin"/>
      </w:r>
      <w:r w:rsidR="00FA55CE">
        <w:instrText xml:space="preserve"> REF _Ref440274961 \r \h  \* MERGEFORMAT </w:instrText>
      </w:r>
      <w:r w:rsidR="00FA55CE">
        <w:fldChar w:fldCharType="separate"/>
      </w:r>
      <w:r w:rsidR="00622B69" w:rsidRPr="00622B69">
        <w:rPr>
          <w:bCs w:val="0"/>
          <w:sz w:val="24"/>
          <w:szCs w:val="24"/>
        </w:rPr>
        <w:t>5.15</w:t>
      </w:r>
      <w:r w:rsidR="00FA55C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A55CE">
        <w:fldChar w:fldCharType="begin"/>
      </w:r>
      <w:r w:rsidR="00FA55CE">
        <w:instrText xml:space="preserve"> REF _Ref440274659 \r \h  \* MERGEFORMAT </w:instrText>
      </w:r>
      <w:r w:rsidR="00FA55CE">
        <w:fldChar w:fldCharType="separate"/>
      </w:r>
      <w:r w:rsidR="00622B69" w:rsidRPr="00622B69">
        <w:rPr>
          <w:bCs w:val="0"/>
          <w:sz w:val="24"/>
          <w:szCs w:val="24"/>
        </w:rPr>
        <w:t>5.9</w:t>
      </w:r>
      <w:r w:rsidR="00FA55CE">
        <w:fldChar w:fldCharType="end"/>
      </w:r>
      <w:r w:rsidRPr="00CF7D45">
        <w:rPr>
          <w:bCs w:val="0"/>
          <w:sz w:val="24"/>
          <w:szCs w:val="24"/>
        </w:rPr>
        <w:t xml:space="preserve">, </w:t>
      </w:r>
      <w:r w:rsidR="00FA55CE">
        <w:fldChar w:fldCharType="begin"/>
      </w:r>
      <w:r w:rsidR="00FA55CE">
        <w:instrText xml:space="preserve"> REF _Ref440274733 \r \h  \* MERGEFORMAT </w:instrText>
      </w:r>
      <w:r w:rsidR="00FA55CE">
        <w:fldChar w:fldCharType="separate"/>
      </w:r>
      <w:r w:rsidR="00622B69" w:rsidRPr="00622B69">
        <w:rPr>
          <w:bCs w:val="0"/>
          <w:sz w:val="24"/>
          <w:szCs w:val="24"/>
        </w:rPr>
        <w:t>5.11</w:t>
      </w:r>
      <w:r w:rsidR="00FA55CE">
        <w:fldChar w:fldCharType="end"/>
      </w:r>
      <w:r w:rsidRPr="00CF7D45">
        <w:rPr>
          <w:bCs w:val="0"/>
          <w:sz w:val="24"/>
          <w:szCs w:val="24"/>
        </w:rPr>
        <w:t xml:space="preserve">, </w:t>
      </w:r>
      <w:r w:rsidR="00FA55CE">
        <w:fldChar w:fldCharType="begin"/>
      </w:r>
      <w:r w:rsidR="00FA55CE">
        <w:instrText xml:space="preserve"> REF _Ref440274744 \r \h  \* MERGEFORMAT </w:instrText>
      </w:r>
      <w:r w:rsidR="00FA55CE">
        <w:fldChar w:fldCharType="separate"/>
      </w:r>
      <w:r w:rsidR="00622B69" w:rsidRPr="00622B69">
        <w:rPr>
          <w:bCs w:val="0"/>
          <w:sz w:val="24"/>
          <w:szCs w:val="24"/>
        </w:rPr>
        <w:t>5.12</w:t>
      </w:r>
      <w:r w:rsidR="00FA55CE">
        <w:fldChar w:fldCharType="end"/>
      </w:r>
      <w:r w:rsidRPr="00CF7D45">
        <w:rPr>
          <w:bCs w:val="0"/>
          <w:sz w:val="24"/>
          <w:szCs w:val="24"/>
        </w:rPr>
        <w:t xml:space="preserve">, </w:t>
      </w:r>
      <w:r w:rsidR="00FA55CE">
        <w:fldChar w:fldCharType="begin"/>
      </w:r>
      <w:r w:rsidR="00FA55CE">
        <w:instrText xml:space="preserve"> REF _Ref440274756 \r \h  \* MERGEFORMAT </w:instrText>
      </w:r>
      <w:r w:rsidR="00FA55CE">
        <w:fldChar w:fldCharType="separate"/>
      </w:r>
      <w:r w:rsidR="00622B69" w:rsidRPr="00622B69">
        <w:rPr>
          <w:bCs w:val="0"/>
          <w:sz w:val="24"/>
          <w:szCs w:val="24"/>
        </w:rPr>
        <w:t>5.14</w:t>
      </w:r>
      <w:r w:rsidR="00FA55C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_Ref86826666 \r \h  \* MERGEFORMAT </w:instrText>
      </w:r>
      <w:r w:rsidR="00FA55CE">
        <w:fldChar w:fldCharType="separate"/>
      </w:r>
      <w:r w:rsidR="00622B69" w:rsidRPr="00622B69">
        <w:rPr>
          <w:bCs w:val="0"/>
          <w:sz w:val="24"/>
          <w:szCs w:val="24"/>
          <w:lang w:eastAsia="ru-RU"/>
        </w:rPr>
        <w:t>5.3</w:t>
      </w:r>
      <w:r w:rsidR="00FA55C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_Ref440275030 \r \h  \* MERGEFORMAT </w:instrText>
      </w:r>
      <w:r w:rsidR="00FA55CE">
        <w:fldChar w:fldCharType="separate"/>
      </w:r>
      <w:r w:rsidR="00622B69" w:rsidRPr="00622B69">
        <w:rPr>
          <w:bCs w:val="0"/>
          <w:sz w:val="24"/>
          <w:szCs w:val="24"/>
          <w:lang w:eastAsia="ru-RU"/>
        </w:rPr>
        <w:t>5.10</w:t>
      </w:r>
      <w:r w:rsidR="00FA55C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A55CE">
        <w:fldChar w:fldCharType="begin"/>
      </w:r>
      <w:r w:rsidR="00FA55CE">
        <w:instrText xml:space="preserve"> REF _Ref440270602 \r \h  \* MERGEFORMAT </w:instrText>
      </w:r>
      <w:r w:rsidR="00FA55CE">
        <w:fldChar w:fldCharType="separate"/>
      </w:r>
      <w:r w:rsidR="00622B69">
        <w:t>5</w:t>
      </w:r>
      <w:r w:rsidR="00FA55C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A55CE">
        <w:fldChar w:fldCharType="begin"/>
      </w:r>
      <w:r w:rsidR="00FA55CE">
        <w:instrText xml:space="preserve"> REF _Ref191386419 \n \h  \* MERGEFORMAT </w:instrText>
      </w:r>
      <w:r w:rsidR="00FA55CE">
        <w:fldChar w:fldCharType="separate"/>
      </w:r>
      <w:r w:rsidR="00622B69" w:rsidRPr="00622B69">
        <w:rPr>
          <w:bCs w:val="0"/>
          <w:sz w:val="24"/>
          <w:szCs w:val="24"/>
        </w:rPr>
        <w:t>3.3.2</w:t>
      </w:r>
      <w:r w:rsidR="00FA55C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1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20"/>
      <w:bookmarkEnd w:id="22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2735514"/>
      <w:r w:rsidRPr="00E71A48">
        <w:rPr>
          <w:szCs w:val="24"/>
        </w:rPr>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273551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2735516"/>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2735517"/>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2735518"/>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273551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FA55CE" w:rsidRPr="00C12FA4" w:rsidRDefault="00FA55CE" w:rsidP="00FA55CE">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(максимальная) цена Договора:</w:t>
      </w:r>
    </w:p>
    <w:p w:rsidR="00FA55CE" w:rsidRPr="003D2CAF" w:rsidRDefault="003D2CAF" w:rsidP="00FA55CE">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3D2CAF">
        <w:rPr>
          <w:b/>
          <w:sz w:val="24"/>
          <w:szCs w:val="24"/>
        </w:rPr>
        <w:t>307 645</w:t>
      </w:r>
      <w:r w:rsidRPr="003D2CAF">
        <w:rPr>
          <w:sz w:val="24"/>
          <w:szCs w:val="24"/>
        </w:rPr>
        <w:t xml:space="preserve"> (Триста семь тысяч шестьсот сорок пять) рублей 00 копеек РФ, без учета НДС; НДС составляет </w:t>
      </w:r>
      <w:r w:rsidRPr="003D2CAF">
        <w:rPr>
          <w:b/>
          <w:sz w:val="24"/>
          <w:szCs w:val="24"/>
        </w:rPr>
        <w:t>55 376</w:t>
      </w:r>
      <w:r w:rsidRPr="003D2CAF">
        <w:rPr>
          <w:sz w:val="24"/>
          <w:szCs w:val="24"/>
        </w:rPr>
        <w:t xml:space="preserve"> (Пятьдесят пять тысяч триста семьдесят шесть) рублей 10 копеек РФ; </w:t>
      </w:r>
      <w:r w:rsidRPr="003D2CAF">
        <w:rPr>
          <w:b/>
          <w:sz w:val="24"/>
          <w:szCs w:val="24"/>
        </w:rPr>
        <w:t>363 021</w:t>
      </w:r>
      <w:r w:rsidRPr="003D2CAF">
        <w:rPr>
          <w:sz w:val="24"/>
          <w:szCs w:val="24"/>
        </w:rPr>
        <w:t xml:space="preserve"> (Триста шестьдесят три тысячи двадцать один) рубль 10 копеек РФ, с учетом НДС</w:t>
      </w:r>
      <w:r w:rsidR="00FA55CE" w:rsidRPr="003D2CAF">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w:t>
      </w:r>
      <w:r w:rsidR="00AF35AE" w:rsidRPr="00546518">
        <w:rPr>
          <w:bCs w:val="0"/>
          <w:sz w:val="24"/>
          <w:szCs w:val="24"/>
        </w:rPr>
        <w:t>рассмотрения,</w:t>
      </w:r>
      <w:r w:rsidRPr="00546518">
        <w:rPr>
          <w:bCs w:val="0"/>
          <w:sz w:val="24"/>
          <w:szCs w:val="24"/>
        </w:rPr>
        <w:t xml:space="preserve">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AF35AE" w:rsidRPr="00546518">
        <w:rPr>
          <w:bCs w:val="0"/>
          <w:sz w:val="24"/>
          <w:szCs w:val="24"/>
        </w:rPr>
        <w:t>предусмотренной пунктом</w:t>
      </w:r>
      <w:r w:rsidRPr="00546518">
        <w:rPr>
          <w:bCs w:val="0"/>
          <w:sz w:val="24"/>
          <w:szCs w:val="24"/>
        </w:rPr>
        <w:t xml:space="preserve">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2735520"/>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A55CE">
        <w:fldChar w:fldCharType="begin"/>
      </w:r>
      <w:r w:rsidR="00FA55CE">
        <w:instrText xml:space="preserve"> REF _Ref191386461 \n \h  \* MERGEFORMAT </w:instrText>
      </w:r>
      <w:r w:rsidR="00FA55CE">
        <w:fldChar w:fldCharType="separate"/>
      </w:r>
      <w:r w:rsidR="00622B69" w:rsidRPr="00622B69">
        <w:rPr>
          <w:bCs w:val="0"/>
          <w:sz w:val="24"/>
          <w:szCs w:val="24"/>
        </w:rPr>
        <w:t>3.3.10</w:t>
      </w:r>
      <w:r w:rsidR="00FA55C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w:t>
      </w:r>
      <w:r w:rsidRPr="000F4365">
        <w:rPr>
          <w:sz w:val="24"/>
          <w:szCs w:val="24"/>
        </w:rPr>
        <w:lastRenderedPageBreak/>
        <w:t xml:space="preserve">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9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0"/>
      <w:bookmarkEnd w:id="291"/>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92"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A55CE">
        <w:fldChar w:fldCharType="begin"/>
      </w:r>
      <w:r w:rsidR="00FA55CE">
        <w:instrText xml:space="preserve"> REF _Ref440271993 \r \h  \* MERGEFORMAT </w:instrText>
      </w:r>
      <w:r w:rsidR="00FA55CE">
        <w:fldChar w:fldCharType="separate"/>
      </w:r>
      <w:r w:rsidR="00622B69" w:rsidRPr="00622B69">
        <w:rPr>
          <w:sz w:val="24"/>
          <w:szCs w:val="24"/>
        </w:rPr>
        <w:t>5.9</w:t>
      </w:r>
      <w:r w:rsidR="00FA55C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93"/>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A55CE">
        <w:fldChar w:fldCharType="begin"/>
      </w:r>
      <w:r w:rsidR="00FA55CE">
        <w:instrText xml:space="preserve"> REF _Ref440272119 \r \h  \* MERGEFORMAT </w:instrText>
      </w:r>
      <w:r w:rsidR="00FA55CE">
        <w:fldChar w:fldCharType="separate"/>
      </w:r>
      <w:r w:rsidR="00622B69" w:rsidRPr="00622B69">
        <w:rPr>
          <w:sz w:val="24"/>
          <w:szCs w:val="24"/>
        </w:rPr>
        <w:t>5.6.1</w:t>
      </w:r>
      <w:r w:rsidR="00FA55CE">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FA55CE">
        <w:fldChar w:fldCharType="begin"/>
      </w:r>
      <w:r w:rsidR="00FA55CE">
        <w:instrText xml:space="preserve"> REF _Ref440272147 \r \h  \* MERGEFORMAT </w:instrText>
      </w:r>
      <w:r w:rsidR="00FA55CE">
        <w:fldChar w:fldCharType="separate"/>
      </w:r>
      <w:r w:rsidR="00622B69" w:rsidRPr="00622B69">
        <w:rPr>
          <w:sz w:val="24"/>
          <w:szCs w:val="24"/>
        </w:rPr>
        <w:t>5.6.2</w:t>
      </w:r>
      <w:r w:rsidR="00FA55C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95"/>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6"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96"/>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A55CE">
        <w:fldChar w:fldCharType="begin"/>
      </w:r>
      <w:r w:rsidR="00FA55CE">
        <w:instrText xml:space="preserve"> REF _Ref440272274 \r \h  \* MERGEFORMAT </w:instrText>
      </w:r>
      <w:r w:rsidR="00FA55CE">
        <w:fldChar w:fldCharType="separate"/>
      </w:r>
      <w:r w:rsidR="00622B69" w:rsidRPr="00622B69">
        <w:rPr>
          <w:sz w:val="24"/>
          <w:szCs w:val="24"/>
        </w:rPr>
        <w:t>5.14</w:t>
      </w:r>
      <w:r w:rsidR="00FA55C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r w:rsidR="00AF35AE" w:rsidRPr="007D7C50">
        <w:rPr>
          <w:sz w:val="24"/>
          <w:szCs w:val="24"/>
        </w:rPr>
        <w:t>законодательству,</w:t>
      </w:r>
      <w:r w:rsidRPr="007D7C50">
        <w:rPr>
          <w:sz w:val="24"/>
          <w:szCs w:val="24"/>
        </w:rPr>
        <w:t xml:space="preserve">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w:t>
      </w:r>
      <w:r w:rsidR="00AF35AE"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7" w:name="_Ref191386451"/>
      <w:bookmarkStart w:id="298" w:name="_Ref440271628"/>
      <w:bookmarkStart w:id="299" w:name="_Toc440357098"/>
      <w:bookmarkStart w:id="300" w:name="_Toc440359653"/>
      <w:bookmarkStart w:id="301" w:name="_Toc440632116"/>
      <w:bookmarkStart w:id="302" w:name="_Toc440875937"/>
      <w:bookmarkStart w:id="303" w:name="_Toc441130965"/>
      <w:bookmarkStart w:id="304" w:name="_Toc447269780"/>
      <w:bookmarkStart w:id="305" w:name="_Toc462735521"/>
      <w:r w:rsidRPr="00E71A48">
        <w:rPr>
          <w:szCs w:val="24"/>
        </w:rPr>
        <w:t xml:space="preserve">Привлечение </w:t>
      </w:r>
      <w:bookmarkEnd w:id="297"/>
      <w:r w:rsidR="005B074F" w:rsidRPr="00E71A48">
        <w:rPr>
          <w:szCs w:val="24"/>
        </w:rPr>
        <w:t>сопоставщиков</w:t>
      </w:r>
      <w:bookmarkEnd w:id="298"/>
      <w:bookmarkEnd w:id="299"/>
      <w:bookmarkEnd w:id="300"/>
      <w:bookmarkEnd w:id="301"/>
      <w:bookmarkEnd w:id="302"/>
      <w:bookmarkEnd w:id="303"/>
      <w:bookmarkEnd w:id="304"/>
      <w:bookmarkEnd w:id="30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6" w:name="_Ref191386461"/>
      <w:bookmarkStart w:id="307" w:name="_Toc440357099"/>
      <w:bookmarkStart w:id="308" w:name="_Toc440359654"/>
      <w:bookmarkStart w:id="309" w:name="_Toc440632117"/>
      <w:bookmarkStart w:id="310" w:name="_Toc440875938"/>
      <w:bookmarkStart w:id="311" w:name="_Toc441130966"/>
      <w:bookmarkStart w:id="312" w:name="_Toc447269781"/>
      <w:bookmarkStart w:id="313" w:name="_Toc46273552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6"/>
      <w:bookmarkEnd w:id="307"/>
      <w:bookmarkEnd w:id="308"/>
      <w:bookmarkEnd w:id="309"/>
      <w:bookmarkEnd w:id="310"/>
      <w:bookmarkEnd w:id="311"/>
      <w:bookmarkEnd w:id="312"/>
      <w:bookmarkEnd w:id="31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A55CE">
        <w:fldChar w:fldCharType="begin"/>
      </w:r>
      <w:r w:rsidR="00FA55CE">
        <w:instrText xml:space="preserve"> REF _Ref191386482 \r \h  \* MERGEFORMAT </w:instrText>
      </w:r>
      <w:r w:rsidR="00FA55CE">
        <w:fldChar w:fldCharType="separate"/>
      </w:r>
      <w:r w:rsidR="00622B69" w:rsidRPr="00622B69">
        <w:rPr>
          <w:bCs w:val="0"/>
          <w:sz w:val="24"/>
          <w:szCs w:val="24"/>
        </w:rPr>
        <w:t>3.3.8.1</w:t>
      </w:r>
      <w:r w:rsidR="00FA55C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A55CE">
        <w:fldChar w:fldCharType="begin"/>
      </w:r>
      <w:r w:rsidR="00FA55CE">
        <w:instrText xml:space="preserve"> REF _Ref307563248 \r \h  \* MERGEFORMAT </w:instrText>
      </w:r>
      <w:r w:rsidR="00FA55CE">
        <w:fldChar w:fldCharType="separate"/>
      </w:r>
      <w:r w:rsidR="00622B69" w:rsidRPr="00622B69">
        <w:rPr>
          <w:bCs w:val="0"/>
          <w:sz w:val="24"/>
          <w:szCs w:val="24"/>
          <w:lang w:val="en-US"/>
        </w:rPr>
        <w:t>a</w:t>
      </w:r>
      <w:r w:rsidR="00622B69" w:rsidRPr="00FA55CE">
        <w:rPr>
          <w:bCs w:val="0"/>
          <w:sz w:val="24"/>
          <w:szCs w:val="24"/>
        </w:rPr>
        <w:t>)</w:t>
      </w:r>
      <w:r w:rsidR="00FA55CE">
        <w:fldChar w:fldCharType="end"/>
      </w:r>
      <w:r w:rsidRPr="00E71A48">
        <w:rPr>
          <w:bCs w:val="0"/>
          <w:sz w:val="24"/>
          <w:szCs w:val="24"/>
        </w:rPr>
        <w:t xml:space="preserve">- </w:t>
      </w:r>
      <w:r w:rsidR="00FA55CE">
        <w:fldChar w:fldCharType="begin"/>
      </w:r>
      <w:r w:rsidR="00FA55CE">
        <w:instrText xml:space="preserve"> REF _Ref307563262 \r \h  \* MERGEFORMAT </w:instrText>
      </w:r>
      <w:r w:rsidR="00FA55CE">
        <w:fldChar w:fldCharType="separate"/>
      </w:r>
      <w:r w:rsidR="00622B69" w:rsidRPr="00622B69">
        <w:rPr>
          <w:bCs w:val="0"/>
          <w:sz w:val="24"/>
          <w:szCs w:val="24"/>
          <w:lang w:val="en-US"/>
        </w:rPr>
        <w:t>g</w:t>
      </w:r>
      <w:r w:rsidR="00622B69" w:rsidRPr="00FA55CE">
        <w:rPr>
          <w:bCs w:val="0"/>
          <w:sz w:val="24"/>
          <w:szCs w:val="24"/>
        </w:rPr>
        <w:t>)</w:t>
      </w:r>
      <w:r w:rsidR="00FA55CE">
        <w:fldChar w:fldCharType="end"/>
      </w:r>
      <w:r w:rsidRPr="00E71A48">
        <w:rPr>
          <w:bCs w:val="0"/>
          <w:sz w:val="24"/>
          <w:szCs w:val="24"/>
        </w:rPr>
        <w:t xml:space="preserve">п. </w:t>
      </w:r>
      <w:r w:rsidR="00FA55CE">
        <w:fldChar w:fldCharType="begin"/>
      </w:r>
      <w:r w:rsidR="00FA55CE">
        <w:instrText xml:space="preserve"> REF _Ref306032591 \r \h  \* MERGEFORMAT </w:instrText>
      </w:r>
      <w:r w:rsidR="00FA55CE">
        <w:fldChar w:fldCharType="separate"/>
      </w:r>
      <w:r w:rsidR="00622B69" w:rsidRPr="00622B69">
        <w:rPr>
          <w:bCs w:val="0"/>
          <w:sz w:val="24"/>
          <w:szCs w:val="24"/>
        </w:rPr>
        <w:t>3.3.10.4</w:t>
      </w:r>
      <w:r w:rsidR="00FA55C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w:t>
      </w:r>
      <w:r w:rsidR="00AF35AE" w:rsidRPr="00E71A48">
        <w:rPr>
          <w:bCs w:val="0"/>
          <w:sz w:val="24"/>
          <w:szCs w:val="24"/>
        </w:rPr>
        <w:t>рассмотрения,</w:t>
      </w:r>
      <w:r w:rsidR="00D77DCB" w:rsidRPr="00E71A48">
        <w:rPr>
          <w:bCs w:val="0"/>
          <w:sz w:val="24"/>
          <w:szCs w:val="24"/>
        </w:rPr>
        <w:t xml:space="preserve">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r w:rsidR="00EE2EFB" w:rsidRPr="00332B6A">
        <w:rPr>
          <w:bCs w:val="0"/>
          <w:sz w:val="24"/>
          <w:szCs w:val="24"/>
        </w:rPr>
        <w:lastRenderedPageBreak/>
        <w:t xml:space="preserve">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7" w:name="_Ref306114966"/>
      <w:bookmarkStart w:id="318" w:name="_Toc440357100"/>
      <w:bookmarkStart w:id="319" w:name="_Toc440359655"/>
      <w:bookmarkStart w:id="320" w:name="_Toc440632118"/>
      <w:bookmarkStart w:id="321" w:name="_Toc440875939"/>
      <w:bookmarkStart w:id="322" w:name="_Toc441130967"/>
      <w:bookmarkStart w:id="323" w:name="_Toc447269782"/>
      <w:bookmarkStart w:id="324" w:name="_Toc462735523"/>
      <w:r w:rsidRPr="00E71A48">
        <w:rPr>
          <w:szCs w:val="24"/>
        </w:rPr>
        <w:t>Разъяснение Документации по запросу предложений</w:t>
      </w:r>
      <w:bookmarkEnd w:id="317"/>
      <w:bookmarkEnd w:id="318"/>
      <w:bookmarkEnd w:id="319"/>
      <w:bookmarkEnd w:id="320"/>
      <w:bookmarkEnd w:id="321"/>
      <w:bookmarkEnd w:id="322"/>
      <w:bookmarkEnd w:id="323"/>
      <w:bookmarkEnd w:id="32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A55CE">
        <w:fldChar w:fldCharType="begin"/>
      </w:r>
      <w:r w:rsidR="00FA55CE">
        <w:instrText xml:space="preserve"> REF _Ref440969765 \r \h  \* MERGEFORMAT </w:instrText>
      </w:r>
      <w:r w:rsidR="00FA55CE">
        <w:fldChar w:fldCharType="separate"/>
      </w:r>
      <w:r w:rsidR="00622B69" w:rsidRPr="00622B69">
        <w:rPr>
          <w:bCs w:val="0"/>
          <w:iCs/>
          <w:sz w:val="24"/>
          <w:szCs w:val="24"/>
        </w:rPr>
        <w:t>3.3.12</w:t>
      </w:r>
      <w:r w:rsidR="00FA55C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A55CE">
        <w:fldChar w:fldCharType="begin"/>
      </w:r>
      <w:r w:rsidR="00FA55CE">
        <w:instrText xml:space="preserve"> REF _Ref440289401 \r \h  \* MERGEFORMAT </w:instrText>
      </w:r>
      <w:r w:rsidR="00FA55CE">
        <w:fldChar w:fldCharType="separate"/>
      </w:r>
      <w:r w:rsidR="00622B69" w:rsidRPr="00622B69">
        <w:rPr>
          <w:bCs w:val="0"/>
          <w:iCs/>
          <w:sz w:val="24"/>
          <w:szCs w:val="24"/>
        </w:rPr>
        <w:t>3.3.13</w:t>
      </w:r>
      <w:r w:rsidR="00FA55C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5" w:name="_Toc440357101"/>
      <w:bookmarkStart w:id="326" w:name="_Toc440359656"/>
      <w:bookmarkStart w:id="327" w:name="_Toc440632119"/>
      <w:bookmarkStart w:id="328" w:name="_Toc440875940"/>
      <w:bookmarkStart w:id="329" w:name="_Ref440969765"/>
      <w:bookmarkStart w:id="330" w:name="_Toc441130968"/>
      <w:bookmarkStart w:id="331" w:name="_Toc447269783"/>
      <w:bookmarkStart w:id="332" w:name="_Toc462735524"/>
      <w:r w:rsidRPr="00E71A48">
        <w:rPr>
          <w:szCs w:val="24"/>
        </w:rPr>
        <w:t>Внесение изменений в Документацию по запросу предложений.</w:t>
      </w:r>
      <w:bookmarkEnd w:id="325"/>
      <w:bookmarkEnd w:id="326"/>
      <w:bookmarkEnd w:id="327"/>
      <w:bookmarkEnd w:id="328"/>
      <w:bookmarkEnd w:id="329"/>
      <w:bookmarkEnd w:id="330"/>
      <w:bookmarkEnd w:id="331"/>
      <w:bookmarkEnd w:id="332"/>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3" w:name="_Ref440289401"/>
      <w:bookmarkStart w:id="334" w:name="_Toc440357102"/>
      <w:bookmarkStart w:id="335" w:name="_Toc440359657"/>
      <w:bookmarkStart w:id="336" w:name="_Toc440632120"/>
      <w:bookmarkStart w:id="337" w:name="_Toc440875941"/>
      <w:bookmarkStart w:id="338" w:name="_Toc441130969"/>
      <w:bookmarkStart w:id="339" w:name="_Toc447269784"/>
      <w:bookmarkStart w:id="340" w:name="_Toc462735525"/>
      <w:r w:rsidRPr="00E71A48">
        <w:rPr>
          <w:szCs w:val="24"/>
        </w:rPr>
        <w:t>Продление срока окончания приема Заявок</w:t>
      </w:r>
      <w:bookmarkEnd w:id="333"/>
      <w:bookmarkEnd w:id="334"/>
      <w:bookmarkEnd w:id="335"/>
      <w:bookmarkEnd w:id="336"/>
      <w:bookmarkEnd w:id="337"/>
      <w:bookmarkEnd w:id="338"/>
      <w:bookmarkEnd w:id="339"/>
      <w:bookmarkEnd w:id="340"/>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1" w:name="_Ref191386249"/>
    </w:p>
    <w:p w:rsidR="00AC1995" w:rsidRPr="00E71A48" w:rsidRDefault="00AC1995" w:rsidP="00E71A48">
      <w:pPr>
        <w:pStyle w:val="3"/>
        <w:spacing w:line="264" w:lineRule="auto"/>
        <w:rPr>
          <w:szCs w:val="24"/>
          <w:lang w:eastAsia="ru-RU"/>
        </w:rPr>
      </w:pPr>
      <w:bookmarkStart w:id="342" w:name="_Toc299701566"/>
      <w:bookmarkStart w:id="343" w:name="_Ref306176386"/>
      <w:bookmarkStart w:id="344" w:name="_Ref440285128"/>
      <w:bookmarkStart w:id="345" w:name="_Toc440357103"/>
      <w:bookmarkStart w:id="346" w:name="_Toc440359658"/>
      <w:bookmarkStart w:id="347" w:name="_Toc440632121"/>
      <w:bookmarkStart w:id="348" w:name="_Toc440875942"/>
      <w:bookmarkStart w:id="349" w:name="_Toc441130970"/>
      <w:bookmarkStart w:id="350" w:name="_Toc447269785"/>
      <w:bookmarkStart w:id="351" w:name="_Toc46273552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2"/>
      <w:bookmarkEnd w:id="343"/>
      <w:bookmarkEnd w:id="344"/>
      <w:bookmarkEnd w:id="345"/>
      <w:bookmarkEnd w:id="346"/>
      <w:bookmarkEnd w:id="347"/>
      <w:bookmarkEnd w:id="348"/>
      <w:bookmarkEnd w:id="349"/>
      <w:bookmarkEnd w:id="350"/>
      <w:bookmarkEnd w:id="351"/>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C17B2">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3" w:name="_Ref307586570"/>
      <w:r w:rsidRPr="00E71A48">
        <w:rPr>
          <w:bCs w:val="0"/>
          <w:sz w:val="24"/>
          <w:szCs w:val="24"/>
        </w:rPr>
        <w:t>В соглашении о неустойке должно быть указано</w:t>
      </w:r>
      <w:bookmarkStart w:id="35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3"/>
      <w:bookmarkEnd w:id="354"/>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A55CE">
        <w:fldChar w:fldCharType="begin"/>
      </w:r>
      <w:r w:rsidR="00FA55CE">
        <w:instrText xml:space="preserve"> REF _Ref306008743 \r \h  \* MERGEFORMAT </w:instrText>
      </w:r>
      <w:r w:rsidR="00FA55CE">
        <w:fldChar w:fldCharType="separate"/>
      </w:r>
      <w:r w:rsidR="00622B69" w:rsidRPr="00622B69">
        <w:rPr>
          <w:bCs w:val="0"/>
          <w:sz w:val="24"/>
          <w:szCs w:val="24"/>
        </w:rPr>
        <w:t>3.3.4</w:t>
      </w:r>
      <w:r w:rsidR="00FA55CE">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5" w:name="_Ref307563802"/>
      <w:r w:rsidRPr="00E71A48">
        <w:rPr>
          <w:bCs w:val="0"/>
          <w:sz w:val="24"/>
          <w:szCs w:val="24"/>
        </w:rPr>
        <w:t xml:space="preserve">В случаях, указанных в п. </w:t>
      </w:r>
      <w:r w:rsidR="00FA55CE">
        <w:fldChar w:fldCharType="begin"/>
      </w:r>
      <w:r w:rsidR="00FA55CE">
        <w:instrText xml:space="preserve"> REF _Ref305753174 \r \h  \* MERGEFORMAT </w:instrText>
      </w:r>
      <w:r w:rsidR="00FA55CE">
        <w:fldChar w:fldCharType="separate"/>
      </w:r>
      <w:r w:rsidR="00622B69" w:rsidRPr="00622B69">
        <w:rPr>
          <w:bCs w:val="0"/>
          <w:sz w:val="24"/>
          <w:szCs w:val="24"/>
        </w:rPr>
        <w:t>3.3.14.4</w:t>
      </w:r>
      <w:r w:rsidR="00FA55C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5"/>
      <w:r w:rsidR="0013117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6" w:name="_Ref299109207"/>
      <w:bookmarkStart w:id="35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6"/>
      <w:bookmarkEnd w:id="357"/>
    </w:p>
    <w:p w:rsidR="00AF35AE" w:rsidRPr="008D1B83" w:rsidRDefault="00AF35AE" w:rsidP="00AF35AE">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w:t>
      </w:r>
      <w:bookmarkStart w:id="358" w:name="_GoBack"/>
      <w:bookmarkEnd w:id="358"/>
      <w:r w:rsidRPr="008D1B83">
        <w:rPr>
          <w:bCs w:val="0"/>
          <w:sz w:val="24"/>
          <w:szCs w:val="24"/>
        </w:rPr>
        <w:t>к должен предоставить оригинал соглашения о неустойке (</w:t>
      </w:r>
      <w:r w:rsidRPr="008D1B83">
        <w:rPr>
          <w:bCs w:val="0"/>
          <w:sz w:val="24"/>
          <w:szCs w:val="24"/>
          <w:lang w:eastAsia="ru-RU"/>
        </w:rPr>
        <w:t xml:space="preserve">подраздел </w:t>
      </w:r>
      <w:r>
        <w:fldChar w:fldCharType="begin"/>
      </w:r>
      <w:r>
        <w:instrText xml:space="preserve"> REF _Ref440272256 \r \h  \* MERGEFORMAT </w:instrText>
      </w:r>
      <w:r>
        <w:fldChar w:fldCharType="separate"/>
      </w:r>
      <w:r w:rsidRPr="00622B69">
        <w:rPr>
          <w:bCs w:val="0"/>
          <w:sz w:val="24"/>
          <w:szCs w:val="24"/>
          <w:lang w:eastAsia="ru-RU"/>
        </w:rPr>
        <w:t>5.13</w:t>
      </w:r>
      <w:r>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fldChar w:fldCharType="begin"/>
      </w:r>
      <w:r>
        <w:instrText xml:space="preserve"> REF _Ref441574460 \r \h  \* MERGEFORMAT </w:instrText>
      </w:r>
      <w:r>
        <w:fldChar w:fldCharType="separate"/>
      </w:r>
      <w:r w:rsidRPr="00622B69">
        <w:rPr>
          <w:bCs w:val="0"/>
          <w:sz w:val="24"/>
          <w:szCs w:val="24"/>
          <w:lang w:eastAsia="ru-RU"/>
        </w:rPr>
        <w:t>5.16</w:t>
      </w:r>
      <w:r>
        <w:fldChar w:fldCharType="end"/>
      </w:r>
      <w:r w:rsidRPr="008D1B83">
        <w:rPr>
          <w:bCs w:val="0"/>
          <w:sz w:val="24"/>
          <w:szCs w:val="24"/>
        </w:rPr>
        <w:t xml:space="preserve">), в срок не позднее даты и времени окончания приема заявок, указанных в пункте </w:t>
      </w:r>
      <w:r>
        <w:fldChar w:fldCharType="begin"/>
      </w:r>
      <w:r>
        <w:instrText xml:space="preserve"> REF _Ref440289953 \r \h  \* MERGEFORMAT </w:instrText>
      </w:r>
      <w:r>
        <w:fldChar w:fldCharType="separate"/>
      </w:r>
      <w:r w:rsidRPr="00622B69">
        <w:rPr>
          <w:bCs w:val="0"/>
          <w:sz w:val="24"/>
          <w:szCs w:val="24"/>
        </w:rPr>
        <w:t>3.4.1.3</w:t>
      </w:r>
      <w:r>
        <w:fldChar w:fldCharType="end"/>
      </w:r>
      <w:r w:rsidRPr="008D1B83">
        <w:rPr>
          <w:bCs w:val="0"/>
          <w:sz w:val="24"/>
          <w:szCs w:val="24"/>
        </w:rPr>
        <w:t xml:space="preserve"> настоящей Документации, по адресу: </w:t>
      </w:r>
      <w:r w:rsidRPr="007B3EB3">
        <w:t>РФ, 156961, г. Кострома, проспект Мира</w:t>
      </w:r>
      <w:r w:rsidRPr="00BF7DE8">
        <w:t>, 53</w:t>
      </w:r>
      <w:r w:rsidRPr="00BF7DE8">
        <w:rPr>
          <w:bCs w:val="0"/>
          <w:sz w:val="24"/>
          <w:szCs w:val="24"/>
        </w:rPr>
        <w:t>, каб. №</w:t>
      </w:r>
      <w:r w:rsidRPr="002406F6">
        <w:rPr>
          <w:bCs w:val="0"/>
          <w:sz w:val="24"/>
          <w:szCs w:val="24"/>
        </w:rPr>
        <w:t xml:space="preserve">318, исполнительный сотрудник –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2406F6">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A55CE">
        <w:fldChar w:fldCharType="begin"/>
      </w:r>
      <w:r w:rsidR="00FA55CE">
        <w:instrText xml:space="preserve"> REF _Ref191386085 \r \h  \* MERGEFORMAT </w:instrText>
      </w:r>
      <w:r w:rsidR="00FA55CE">
        <w:fldChar w:fldCharType="separate"/>
      </w:r>
      <w:r w:rsidR="00622B69" w:rsidRPr="00622B69">
        <w:rPr>
          <w:sz w:val="24"/>
          <w:szCs w:val="24"/>
        </w:rPr>
        <w:t>1.1.1</w:t>
      </w:r>
      <w:r w:rsidR="00FA55C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A55CE">
        <w:fldChar w:fldCharType="begin"/>
      </w:r>
      <w:r w:rsidR="00FA55CE">
        <w:instrText xml:space="preserve"> REF _Ref303323780 \r \h  \* MERGEFORMAT </w:instrText>
      </w:r>
      <w:r w:rsidR="00FA55CE">
        <w:fldChar w:fldCharType="separate"/>
      </w:r>
      <w:r w:rsidR="00622B69" w:rsidRPr="00622B69">
        <w:rPr>
          <w:sz w:val="24"/>
          <w:szCs w:val="24"/>
        </w:rPr>
        <w:t>1.1.4</w:t>
      </w:r>
      <w:r w:rsidR="00FA55C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9"/>
    </w:p>
    <w:p w:rsidR="00717F60" w:rsidRPr="00E71A48" w:rsidRDefault="00717F60" w:rsidP="00E71A48">
      <w:pPr>
        <w:pStyle w:val="2"/>
        <w:tabs>
          <w:tab w:val="clear" w:pos="0"/>
          <w:tab w:val="clear" w:pos="1700"/>
          <w:tab w:val="num" w:pos="709"/>
        </w:tabs>
        <w:spacing w:line="264" w:lineRule="auto"/>
      </w:pPr>
      <w:bookmarkStart w:id="360" w:name="_Ref305973214"/>
      <w:bookmarkStart w:id="361" w:name="_Toc462735527"/>
      <w:r w:rsidRPr="00E71A48">
        <w:t>Подача Заявок и их прием</w:t>
      </w:r>
      <w:bookmarkStart w:id="362" w:name="_Ref56229451"/>
      <w:bookmarkEnd w:id="341"/>
      <w:bookmarkEnd w:id="360"/>
      <w:bookmarkEnd w:id="361"/>
    </w:p>
    <w:p w:rsidR="00717F60" w:rsidRPr="00E71A48" w:rsidRDefault="00717F60" w:rsidP="00E71A48">
      <w:pPr>
        <w:pStyle w:val="3"/>
        <w:spacing w:line="264" w:lineRule="auto"/>
        <w:rPr>
          <w:szCs w:val="24"/>
        </w:rPr>
      </w:pPr>
      <w:bookmarkStart w:id="363" w:name="_Toc439323707"/>
      <w:bookmarkStart w:id="364" w:name="_Toc440357105"/>
      <w:bookmarkStart w:id="365" w:name="_Toc440359660"/>
      <w:bookmarkStart w:id="366" w:name="_Toc440632123"/>
      <w:bookmarkStart w:id="367" w:name="_Toc440875944"/>
      <w:bookmarkStart w:id="368" w:name="_Toc441130972"/>
      <w:bookmarkStart w:id="369" w:name="_Toc447269787"/>
      <w:bookmarkStart w:id="370" w:name="_Toc462735528"/>
      <w:r w:rsidRPr="00E71A48">
        <w:rPr>
          <w:szCs w:val="24"/>
        </w:rPr>
        <w:t>Подача Заявок через ЭТП</w:t>
      </w:r>
      <w:bookmarkEnd w:id="363"/>
      <w:bookmarkEnd w:id="364"/>
      <w:bookmarkEnd w:id="365"/>
      <w:bookmarkEnd w:id="366"/>
      <w:bookmarkEnd w:id="367"/>
      <w:bookmarkEnd w:id="368"/>
      <w:bookmarkEnd w:id="369"/>
      <w:bookmarkEnd w:id="37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1" w:name="_Ref440289953"/>
      <w:r w:rsidRPr="0043348B">
        <w:rPr>
          <w:bCs w:val="0"/>
          <w:sz w:val="24"/>
          <w:szCs w:val="24"/>
        </w:rPr>
        <w:t>Заявк</w:t>
      </w:r>
      <w:r w:rsidR="00717F60" w:rsidRPr="0043348B">
        <w:rPr>
          <w:bCs w:val="0"/>
          <w:sz w:val="24"/>
          <w:szCs w:val="24"/>
        </w:rPr>
        <w:t xml:space="preserve">и на ЭТП могут быть поданы до </w:t>
      </w:r>
      <w:r w:rsidR="002B5044" w:rsidRPr="0043348B">
        <w:rPr>
          <w:b/>
          <w:bCs w:val="0"/>
          <w:sz w:val="24"/>
          <w:szCs w:val="24"/>
        </w:rPr>
        <w:t xml:space="preserve">12 часов 00 минут </w:t>
      </w:r>
      <w:r w:rsidR="003D2CAF">
        <w:rPr>
          <w:b/>
          <w:bCs w:val="0"/>
          <w:sz w:val="24"/>
          <w:szCs w:val="24"/>
        </w:rPr>
        <w:t>26</w:t>
      </w:r>
      <w:r w:rsidR="002B5044" w:rsidRPr="0043348B">
        <w:rPr>
          <w:b/>
          <w:bCs w:val="0"/>
          <w:sz w:val="24"/>
          <w:szCs w:val="24"/>
        </w:rPr>
        <w:t xml:space="preserve"> </w:t>
      </w:r>
      <w:r w:rsidR="0043348B" w:rsidRPr="0043348B">
        <w:rPr>
          <w:b/>
          <w:bCs w:val="0"/>
          <w:sz w:val="24"/>
          <w:szCs w:val="24"/>
        </w:rPr>
        <w:t>октября</w:t>
      </w:r>
      <w:r w:rsidR="002B5044" w:rsidRPr="0043348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71"/>
    </w:p>
    <w:p w:rsidR="00717F60" w:rsidRPr="00E71A48" w:rsidRDefault="00717F60" w:rsidP="00E71A48">
      <w:pPr>
        <w:pStyle w:val="3"/>
        <w:spacing w:line="264" w:lineRule="auto"/>
        <w:rPr>
          <w:szCs w:val="24"/>
        </w:rPr>
      </w:pPr>
      <w:bookmarkStart w:id="372" w:name="_Ref115077798"/>
      <w:bookmarkStart w:id="373" w:name="_Toc439323708"/>
      <w:bookmarkStart w:id="374" w:name="_Toc440357106"/>
      <w:bookmarkStart w:id="375" w:name="_Toc440359661"/>
      <w:bookmarkStart w:id="376" w:name="_Toc440632124"/>
      <w:bookmarkStart w:id="377" w:name="_Toc440875945"/>
      <w:bookmarkStart w:id="378" w:name="_Toc441130973"/>
      <w:bookmarkStart w:id="379" w:name="_Toc447269788"/>
      <w:bookmarkStart w:id="380" w:name="_Toc462735529"/>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72"/>
      <w:bookmarkEnd w:id="373"/>
      <w:bookmarkEnd w:id="374"/>
      <w:bookmarkEnd w:id="375"/>
      <w:bookmarkEnd w:id="376"/>
      <w:bookmarkEnd w:id="377"/>
      <w:bookmarkEnd w:id="378"/>
      <w:bookmarkEnd w:id="379"/>
      <w:bookmarkEnd w:id="380"/>
    </w:p>
    <w:bookmarkEnd w:id="362"/>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_Ref441574649 \r \h  \* MERGEFORMAT </w:instrText>
      </w:r>
      <w:r w:rsidR="00FA55CE">
        <w:fldChar w:fldCharType="separate"/>
      </w:r>
      <w:r w:rsidR="00622B69" w:rsidRPr="00622B69">
        <w:rPr>
          <w:sz w:val="24"/>
          <w:szCs w:val="24"/>
        </w:rPr>
        <w:t>5.16</w:t>
      </w:r>
      <w:r w:rsidR="00FA55C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81" w:name="_Ref303683883"/>
      <w:bookmarkStart w:id="382" w:name="_Toc462735530"/>
      <w:r w:rsidRPr="00E71A48">
        <w:t xml:space="preserve">Изменение и отзыв </w:t>
      </w:r>
      <w:r w:rsidR="004B5EB3" w:rsidRPr="00E71A48">
        <w:t>Заявк</w:t>
      </w:r>
      <w:r w:rsidRPr="00E71A48">
        <w:t>и</w:t>
      </w:r>
      <w:bookmarkEnd w:id="381"/>
      <w:bookmarkEnd w:id="38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83" w:name="_Ref305973250"/>
      <w:r w:rsidRPr="00E71A48">
        <w:rPr>
          <w:bCs w:val="0"/>
          <w:sz w:val="24"/>
          <w:szCs w:val="24"/>
        </w:rPr>
        <w:t xml:space="preserve">До окончания </w:t>
      </w:r>
      <w:r w:rsidRPr="00223D18">
        <w:rPr>
          <w:bCs w:val="0"/>
          <w:sz w:val="24"/>
          <w:szCs w:val="24"/>
        </w:rPr>
        <w:t xml:space="preserve">срока подачи заявок (п.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Pr>
          <w:bCs w:val="0"/>
          <w:sz w:val="24"/>
          <w:szCs w:val="24"/>
        </w:rPr>
        <w:t>3.4.1.3</w:t>
      </w:r>
      <w:r w:rsidR="00FA55C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A55CE">
        <w:fldChar w:fldCharType="begin"/>
      </w:r>
      <w:r w:rsidR="00FA55CE">
        <w:instrText xml:space="preserve"> REF _Ref55279015 \r \h  \* MERGEFORMAT </w:instrText>
      </w:r>
      <w:r w:rsidR="00FA55CE">
        <w:fldChar w:fldCharType="separate"/>
      </w:r>
      <w:r w:rsidRPr="00622B69">
        <w:rPr>
          <w:sz w:val="24"/>
          <w:szCs w:val="24"/>
        </w:rPr>
        <w:t>3.3.1.6</w:t>
      </w:r>
      <w:r w:rsidR="00FA55CE">
        <w:fldChar w:fldCharType="end"/>
      </w:r>
      <w:r w:rsidRPr="00223D18">
        <w:rPr>
          <w:sz w:val="24"/>
          <w:szCs w:val="24"/>
        </w:rPr>
        <w:t xml:space="preserve">, </w:t>
      </w:r>
      <w:r w:rsidR="00FA55CE">
        <w:fldChar w:fldCharType="begin"/>
      </w:r>
      <w:r w:rsidR="00FA55CE">
        <w:instrText xml:space="preserve"> REF _Ref195087786 \r \h  \* MERGEFORMAT </w:instrText>
      </w:r>
      <w:r w:rsidR="00FA55CE">
        <w:fldChar w:fldCharType="separate"/>
      </w:r>
      <w:r w:rsidRPr="00622B69">
        <w:rPr>
          <w:sz w:val="24"/>
          <w:szCs w:val="24"/>
        </w:rPr>
        <w:t>3.3.1.7</w:t>
      </w:r>
      <w:r w:rsidR="00FA55C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4" w:name="_Toc462735531"/>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5" w:name="_Toc439323711"/>
      <w:bookmarkStart w:id="386" w:name="_Toc440357109"/>
      <w:bookmarkStart w:id="387" w:name="_Toc440359664"/>
      <w:bookmarkStart w:id="388" w:name="_Toc440632127"/>
      <w:bookmarkStart w:id="389" w:name="_Toc440875948"/>
      <w:bookmarkStart w:id="390" w:name="_Toc441130976"/>
      <w:bookmarkStart w:id="391" w:name="_Toc447269791"/>
      <w:bookmarkStart w:id="392" w:name="_Toc462735532"/>
      <w:r w:rsidRPr="00E71A48">
        <w:rPr>
          <w:szCs w:val="24"/>
        </w:rPr>
        <w:t>Общие положения</w:t>
      </w:r>
      <w:bookmarkEnd w:id="385"/>
      <w:bookmarkEnd w:id="386"/>
      <w:bookmarkEnd w:id="387"/>
      <w:bookmarkEnd w:id="388"/>
      <w:bookmarkEnd w:id="389"/>
      <w:bookmarkEnd w:id="390"/>
      <w:bookmarkEnd w:id="391"/>
      <w:bookmarkEnd w:id="392"/>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w:t>
      </w:r>
      <w:r w:rsidR="00AF35AE" w:rsidRPr="00E71A48">
        <w:rPr>
          <w:bCs w:val="0"/>
          <w:sz w:val="24"/>
          <w:szCs w:val="24"/>
        </w:rPr>
        <w:t>осуществляются</w:t>
      </w:r>
      <w:r w:rsidRPr="00E71A48">
        <w:rPr>
          <w:bCs w:val="0"/>
          <w:sz w:val="24"/>
          <w:szCs w:val="24"/>
        </w:rPr>
        <w:t xml:space="preserve">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A55CE">
        <w:fldChar w:fldCharType="begin"/>
      </w:r>
      <w:r w:rsidR="00FA55CE">
        <w:instrText xml:space="preserve"> REF _Ref93089454 \n \h  \* MERGEFORMAT </w:instrText>
      </w:r>
      <w:r w:rsidR="00FA55CE">
        <w:fldChar w:fldCharType="separate"/>
      </w:r>
      <w:r w:rsidR="00622B69" w:rsidRPr="00622B69">
        <w:rPr>
          <w:bCs w:val="0"/>
          <w:sz w:val="24"/>
          <w:szCs w:val="24"/>
        </w:rPr>
        <w:t>3.6.2</w:t>
      </w:r>
      <w:r w:rsidR="00FA55CE">
        <w:fldChar w:fldCharType="end"/>
      </w:r>
      <w:r w:rsidRPr="00E71A48">
        <w:rPr>
          <w:bCs w:val="0"/>
          <w:sz w:val="24"/>
          <w:szCs w:val="24"/>
        </w:rPr>
        <w:t xml:space="preserve">), проведение (при необходимости) переговоров (пункт </w:t>
      </w:r>
      <w:r w:rsidR="00FA55CE">
        <w:fldChar w:fldCharType="begin"/>
      </w:r>
      <w:r w:rsidR="00FA55CE">
        <w:instrText xml:space="preserve"> REF _Ref303670674 \n \h  \* MERGEFORMAT </w:instrText>
      </w:r>
      <w:r w:rsidR="00FA55CE">
        <w:fldChar w:fldCharType="separate"/>
      </w:r>
      <w:r w:rsidR="00622B69" w:rsidRPr="00622B69">
        <w:rPr>
          <w:bCs w:val="0"/>
          <w:sz w:val="24"/>
          <w:szCs w:val="24"/>
        </w:rPr>
        <w:t>3.6.3</w:t>
      </w:r>
      <w:r w:rsidR="00FA55CE">
        <w:fldChar w:fldCharType="end"/>
      </w:r>
      <w:r w:rsidRPr="00E71A48">
        <w:rPr>
          <w:bCs w:val="0"/>
          <w:sz w:val="24"/>
          <w:szCs w:val="24"/>
        </w:rPr>
        <w:t>) и оценочную стадию (пункт</w:t>
      </w:r>
      <w:r w:rsidR="007F3FB7" w:rsidRPr="00E71A48">
        <w:rPr>
          <w:bCs w:val="0"/>
          <w:sz w:val="24"/>
          <w:szCs w:val="24"/>
        </w:rPr>
        <w:t xml:space="preserve"> </w:t>
      </w:r>
      <w:r w:rsidR="00FA55CE">
        <w:fldChar w:fldCharType="begin"/>
      </w:r>
      <w:r w:rsidR="00FA55CE">
        <w:instrText xml:space="preserve"> REF _Ref306138385 \r \h  \* MERGEFORMAT </w:instrText>
      </w:r>
      <w:r w:rsidR="00FA55CE">
        <w:fldChar w:fldCharType="separate"/>
      </w:r>
      <w:r w:rsidR="00622B69" w:rsidRPr="00622B69">
        <w:rPr>
          <w:bCs w:val="0"/>
          <w:sz w:val="24"/>
          <w:szCs w:val="24"/>
        </w:rPr>
        <w:t>3.6.4</w:t>
      </w:r>
      <w:r w:rsidR="00FA55CE">
        <w:fldChar w:fldCharType="end"/>
      </w:r>
      <w:r w:rsidRPr="00E71A48">
        <w:rPr>
          <w:bCs w:val="0"/>
          <w:sz w:val="24"/>
          <w:szCs w:val="24"/>
        </w:rPr>
        <w:t>).</w:t>
      </w:r>
    </w:p>
    <w:p w:rsidR="00717F60" w:rsidRPr="00E71A48" w:rsidRDefault="00717F60" w:rsidP="00E71A48">
      <w:pPr>
        <w:pStyle w:val="3"/>
        <w:spacing w:line="264" w:lineRule="auto"/>
        <w:rPr>
          <w:szCs w:val="24"/>
        </w:rPr>
      </w:pPr>
      <w:bookmarkStart w:id="393" w:name="_Ref93089454"/>
      <w:bookmarkStart w:id="394" w:name="_Toc439323712"/>
      <w:bookmarkStart w:id="395" w:name="_Toc440357110"/>
      <w:bookmarkStart w:id="396" w:name="_Toc440359665"/>
      <w:bookmarkStart w:id="397" w:name="_Toc440632128"/>
      <w:bookmarkStart w:id="398" w:name="_Toc440875949"/>
      <w:bookmarkStart w:id="399" w:name="_Toc441130977"/>
      <w:bookmarkStart w:id="400" w:name="_Toc447269792"/>
      <w:bookmarkStart w:id="401" w:name="_Toc462735533"/>
      <w:r w:rsidRPr="00E71A48">
        <w:rPr>
          <w:szCs w:val="24"/>
        </w:rPr>
        <w:t>Отборочная стадия</w:t>
      </w:r>
      <w:bookmarkEnd w:id="393"/>
      <w:bookmarkEnd w:id="394"/>
      <w:bookmarkEnd w:id="395"/>
      <w:bookmarkEnd w:id="396"/>
      <w:bookmarkEnd w:id="397"/>
      <w:bookmarkEnd w:id="398"/>
      <w:bookmarkEnd w:id="399"/>
      <w:bookmarkEnd w:id="400"/>
      <w:bookmarkEnd w:id="401"/>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w:t>
      </w:r>
      <w:r w:rsidR="00AF35AE" w:rsidRPr="003A59B8">
        <w:rPr>
          <w:bCs w:val="0"/>
          <w:sz w:val="24"/>
          <w:szCs w:val="24"/>
        </w:rPr>
        <w:t>Заявки,</w:t>
      </w:r>
      <w:r w:rsidR="003A59B8" w:rsidRPr="003A59B8">
        <w:rPr>
          <w:bCs w:val="0"/>
          <w:sz w:val="24"/>
          <w:szCs w:val="24"/>
        </w:rPr>
        <w:t xml:space="preserve">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2"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3"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2"/>
      <w:bookmarkEnd w:id="403"/>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A55CE">
        <w:fldChar w:fldCharType="begin"/>
      </w:r>
      <w:r w:rsidR="00FA55CE">
        <w:instrText xml:space="preserve"> REF _Ref444179578 \r \h  \* MERGEFORMAT </w:instrText>
      </w:r>
      <w:r w:rsidR="00FA55CE">
        <w:fldChar w:fldCharType="separate"/>
      </w:r>
      <w:r w:rsidRPr="003A59B8">
        <w:rPr>
          <w:sz w:val="24"/>
          <w:szCs w:val="24"/>
        </w:rPr>
        <w:t>5.11</w:t>
      </w:r>
      <w:r w:rsidR="00FA55C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A55CE">
        <w:fldChar w:fldCharType="begin"/>
      </w:r>
      <w:r w:rsidR="00FA55CE">
        <w:instrText xml:space="preserve"> REF _Ref306176386 \r \h  \* MERGEFORMAT </w:instrText>
      </w:r>
      <w:r w:rsidR="00FA55CE">
        <w:fldChar w:fldCharType="separate"/>
      </w:r>
      <w:r w:rsidRPr="003A59B8">
        <w:rPr>
          <w:sz w:val="24"/>
          <w:szCs w:val="24"/>
        </w:rPr>
        <w:t>3.3.14</w:t>
      </w:r>
      <w:r w:rsidR="00FA55C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A55CE">
        <w:fldChar w:fldCharType="begin"/>
      </w:r>
      <w:r w:rsidR="00FA55CE">
        <w:instrText xml:space="preserve"> REF _Ref306176386 \r \h  \* MERGEFORMAT </w:instrText>
      </w:r>
      <w:r w:rsidR="00FA55CE">
        <w:fldChar w:fldCharType="separate"/>
      </w:r>
      <w:r w:rsidR="00622B69" w:rsidRPr="00622B69">
        <w:rPr>
          <w:sz w:val="24"/>
          <w:szCs w:val="24"/>
        </w:rPr>
        <w:t>3.3.14</w:t>
      </w:r>
      <w:r w:rsidR="00FA55C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4" w:name="_Ref303670674"/>
      <w:bookmarkStart w:id="405" w:name="_Toc439323713"/>
      <w:bookmarkStart w:id="406" w:name="_Toc440357111"/>
      <w:bookmarkStart w:id="407" w:name="_Toc440359666"/>
      <w:bookmarkStart w:id="408" w:name="_Toc440632129"/>
      <w:bookmarkStart w:id="409" w:name="_Toc440875950"/>
      <w:bookmarkStart w:id="410" w:name="_Toc441130978"/>
      <w:bookmarkStart w:id="411" w:name="_Toc447269793"/>
      <w:bookmarkStart w:id="412" w:name="_Toc462735534"/>
      <w:r w:rsidRPr="00E71A48">
        <w:rPr>
          <w:szCs w:val="24"/>
        </w:rPr>
        <w:t>Проведение переговоров</w:t>
      </w:r>
      <w:bookmarkEnd w:id="404"/>
      <w:bookmarkEnd w:id="405"/>
      <w:bookmarkEnd w:id="406"/>
      <w:bookmarkEnd w:id="407"/>
      <w:bookmarkEnd w:id="408"/>
      <w:bookmarkEnd w:id="409"/>
      <w:bookmarkEnd w:id="410"/>
      <w:bookmarkEnd w:id="411"/>
      <w:bookmarkEnd w:id="41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3" w:name="_Ref306138385"/>
      <w:bookmarkStart w:id="414" w:name="_Toc439323714"/>
      <w:bookmarkStart w:id="415" w:name="_Toc440357112"/>
      <w:bookmarkStart w:id="416" w:name="_Toc440359667"/>
      <w:bookmarkStart w:id="417" w:name="_Toc440632130"/>
      <w:bookmarkStart w:id="418" w:name="_Toc440875951"/>
      <w:bookmarkStart w:id="419" w:name="_Toc441130979"/>
      <w:bookmarkStart w:id="420" w:name="_Toc447269794"/>
      <w:bookmarkStart w:id="421" w:name="_Toc462735535"/>
      <w:r w:rsidRPr="00E71A48">
        <w:rPr>
          <w:szCs w:val="24"/>
        </w:rPr>
        <w:t>Оценочная стадия</w:t>
      </w:r>
      <w:bookmarkEnd w:id="413"/>
      <w:bookmarkEnd w:id="414"/>
      <w:bookmarkEnd w:id="415"/>
      <w:bookmarkEnd w:id="416"/>
      <w:bookmarkEnd w:id="417"/>
      <w:bookmarkEnd w:id="418"/>
      <w:bookmarkEnd w:id="419"/>
      <w:bookmarkEnd w:id="420"/>
      <w:bookmarkEnd w:id="42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2" w:name="_Ref303250967"/>
      <w:bookmarkStart w:id="423" w:name="_Toc305697378"/>
      <w:bookmarkStart w:id="424" w:name="_Toc462735536"/>
      <w:bookmarkStart w:id="425" w:name="_Toc255985696"/>
      <w:r w:rsidRPr="00E71A48">
        <w:t>Аукционная процедура понижени</w:t>
      </w:r>
      <w:r w:rsidR="00E60F8E" w:rsidRPr="00E71A48">
        <w:t>я</w:t>
      </w:r>
      <w:r w:rsidRPr="00E71A48">
        <w:t xml:space="preserve"> цены (переторжка)</w:t>
      </w:r>
      <w:bookmarkEnd w:id="422"/>
      <w:bookmarkEnd w:id="423"/>
      <w:bookmarkEnd w:id="424"/>
      <w:r w:rsidRPr="00E71A48">
        <w:t xml:space="preserve"> </w:t>
      </w:r>
    </w:p>
    <w:bookmarkEnd w:id="425"/>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6"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6"/>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2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A55CE">
        <w:fldChar w:fldCharType="begin"/>
      </w:r>
      <w:r w:rsidR="00FA55CE">
        <w:instrText xml:space="preserve"> REF _Ref306352987 \r \h  \* MERGEFORMAT </w:instrText>
      </w:r>
      <w:r w:rsidR="00FA55CE">
        <w:fldChar w:fldCharType="separate"/>
      </w:r>
      <w:r w:rsidR="00622B69" w:rsidRPr="00622B69">
        <w:rPr>
          <w:iCs/>
          <w:sz w:val="24"/>
          <w:szCs w:val="24"/>
          <w:lang w:eastAsia="ru-RU"/>
        </w:rPr>
        <w:t>3.7.3</w:t>
      </w:r>
      <w:r w:rsidR="00FA55CE">
        <w:fldChar w:fldCharType="end"/>
      </w:r>
      <w:r w:rsidRPr="00E71A48">
        <w:rPr>
          <w:iCs/>
          <w:sz w:val="24"/>
          <w:szCs w:val="24"/>
          <w:lang w:eastAsia="ru-RU"/>
        </w:rPr>
        <w:t xml:space="preserve"> - </w:t>
      </w:r>
      <w:r w:rsidR="00FA55CE">
        <w:fldChar w:fldCharType="begin"/>
      </w:r>
      <w:r w:rsidR="00FA55CE">
        <w:instrText xml:space="preserve"> REF _Ref306353005 \r \h  \* MERGEFORMAT </w:instrText>
      </w:r>
      <w:r w:rsidR="00FA55CE">
        <w:fldChar w:fldCharType="separate"/>
      </w:r>
      <w:r w:rsidR="00622B69" w:rsidRPr="00622B69">
        <w:rPr>
          <w:iCs/>
          <w:sz w:val="24"/>
          <w:szCs w:val="24"/>
          <w:lang w:eastAsia="ru-RU"/>
        </w:rPr>
        <w:t>3.7.5</w:t>
      </w:r>
      <w:r w:rsidR="00FA55C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428" w:name="_Ref303681924"/>
      <w:bookmarkStart w:id="429" w:name="_Ref303683914"/>
      <w:bookmarkStart w:id="430" w:name="_Toc462735537"/>
      <w:r w:rsidRPr="00BC19F9">
        <w:lastRenderedPageBreak/>
        <w:t xml:space="preserve">Подведение итогов </w:t>
      </w:r>
      <w:r w:rsidR="00DF639D" w:rsidRPr="00BC19F9">
        <w:t>З</w:t>
      </w:r>
      <w:r w:rsidRPr="00BC19F9">
        <w:t>апроса предложений</w:t>
      </w:r>
      <w:bookmarkEnd w:id="428"/>
      <w:bookmarkEnd w:id="429"/>
      <w:bookmarkEnd w:id="43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2" w:name="_Ref303251044"/>
      <w:bookmarkStart w:id="433" w:name="_Toc462735538"/>
      <w:bookmarkStart w:id="434" w:name="_Ref191386295"/>
      <w:r w:rsidRPr="00E71A48">
        <w:t>Признание запроса предложений несостоявшимся</w:t>
      </w:r>
      <w:bookmarkEnd w:id="432"/>
      <w:bookmarkEnd w:id="433"/>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3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3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38" w:name="_Ref303683929"/>
      <w:bookmarkStart w:id="439" w:name="_Toc46273553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4"/>
      <w:bookmarkEnd w:id="438"/>
      <w:bookmarkEnd w:id="43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0" w:name="_Ref294695403"/>
      <w:bookmarkStart w:id="44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0"/>
      <w:bookmarkEnd w:id="441"/>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A55CE">
        <w:fldChar w:fldCharType="begin"/>
      </w:r>
      <w:r w:rsidR="00FA55CE">
        <w:instrText xml:space="preserve"> REF _Ref294695546 \r \h  \* MERGEFORMAT </w:instrText>
      </w:r>
      <w:r w:rsidR="00FA55CE">
        <w:fldChar w:fldCharType="separate"/>
      </w:r>
      <w:r w:rsidR="00622B69" w:rsidRPr="00622B69">
        <w:rPr>
          <w:bCs w:val="0"/>
          <w:sz w:val="24"/>
          <w:szCs w:val="24"/>
        </w:rPr>
        <w:t xml:space="preserve"> 1.2.6 </w:t>
      </w:r>
      <w:r w:rsidR="00FA55CE">
        <w:fldChar w:fldCharType="end"/>
      </w:r>
      <w:r w:rsidRPr="00E71A48">
        <w:rPr>
          <w:bCs w:val="0"/>
          <w:sz w:val="24"/>
          <w:szCs w:val="24"/>
        </w:rPr>
        <w:t>и/или в срок, определенный в п.</w:t>
      </w:r>
      <w:r w:rsidR="001716DB" w:rsidRPr="00E71A48">
        <w:rPr>
          <w:bCs w:val="0"/>
          <w:sz w:val="24"/>
          <w:szCs w:val="24"/>
        </w:rPr>
        <w:t xml:space="preserve"> </w:t>
      </w:r>
      <w:r w:rsidR="00FA55CE">
        <w:fldChar w:fldCharType="begin"/>
      </w:r>
      <w:r w:rsidR="00FA55CE">
        <w:instrText xml:space="preserve"> REF _Ref294695403 \n \h  \* MERGEFORMAT </w:instrText>
      </w:r>
      <w:r w:rsidR="00FA55CE">
        <w:fldChar w:fldCharType="separate"/>
      </w:r>
      <w:r w:rsidR="00622B69" w:rsidRPr="00622B69">
        <w:rPr>
          <w:bCs w:val="0"/>
          <w:sz w:val="24"/>
          <w:szCs w:val="24"/>
        </w:rPr>
        <w:t>3.10.3</w:t>
      </w:r>
      <w:r w:rsidR="00FA55C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A55CE">
        <w:fldChar w:fldCharType="begin"/>
      </w:r>
      <w:r w:rsidR="00FA55CE">
        <w:instrText xml:space="preserve"> REF _Ref305979053 \r \h  \* MERGEFORMAT </w:instrText>
      </w:r>
      <w:r w:rsidR="00FA55CE">
        <w:fldChar w:fldCharType="separate"/>
      </w:r>
      <w:r w:rsidR="00622B69" w:rsidRPr="00622B69">
        <w:rPr>
          <w:bCs w:val="0"/>
          <w:sz w:val="24"/>
          <w:szCs w:val="24"/>
        </w:rPr>
        <w:t>3.10.4</w:t>
      </w:r>
      <w:r w:rsidR="00FA55C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4" w:name="_Toc181693189"/>
      <w:bookmarkStart w:id="445" w:name="_Ref190680463"/>
      <w:bookmarkStart w:id="446" w:name="_Ref306140410"/>
      <w:bookmarkStart w:id="447" w:name="_Ref306142159"/>
      <w:bookmarkStart w:id="448" w:name="_Toc462735540"/>
      <w:bookmarkStart w:id="449" w:name="_Ref303102866"/>
      <w:bookmarkStart w:id="450" w:name="_Toc305835589"/>
      <w:bookmarkStart w:id="451" w:name="_Ref303683952"/>
      <w:bookmarkStart w:id="452" w:name="__RefNumPara__840_922829174"/>
      <w:bookmarkEnd w:id="44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4"/>
      <w:bookmarkEnd w:id="445"/>
      <w:bookmarkEnd w:id="446"/>
      <w:bookmarkEnd w:id="447"/>
      <w:bookmarkEnd w:id="448"/>
      <w:r w:rsidRPr="00414CAF">
        <w:t xml:space="preserve"> </w:t>
      </w:r>
      <w:bookmarkEnd w:id="449"/>
      <w:bookmarkEnd w:id="45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3" w:name="_Ref303694483"/>
      <w:bookmarkStart w:id="454" w:name="_Toc305835590"/>
      <w:bookmarkStart w:id="455" w:name="_Ref306140451"/>
      <w:bookmarkStart w:id="456" w:name="_Toc462735541"/>
      <w:r w:rsidRPr="00B42AE0">
        <w:t xml:space="preserve">Уведомление о результатах </w:t>
      </w:r>
      <w:bookmarkEnd w:id="453"/>
      <w:bookmarkEnd w:id="454"/>
      <w:r w:rsidRPr="00B42AE0">
        <w:t>запроса предложений</w:t>
      </w:r>
      <w:bookmarkEnd w:id="455"/>
      <w:bookmarkEnd w:id="456"/>
    </w:p>
    <w:bookmarkEnd w:id="45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A55CE">
        <w:fldChar w:fldCharType="begin"/>
      </w:r>
      <w:r w:rsidR="00FA55CE">
        <w:instrText xml:space="preserve"> REF _Ref191386085 \r \h  \* MERGEFORMAT </w:instrText>
      </w:r>
      <w:r w:rsidR="00FA55CE">
        <w:fldChar w:fldCharType="separate"/>
      </w:r>
      <w:r w:rsidR="00622B69" w:rsidRPr="00622B69">
        <w:rPr>
          <w:iCs/>
          <w:sz w:val="24"/>
          <w:szCs w:val="24"/>
        </w:rPr>
        <w:t>1.1.1</w:t>
      </w:r>
      <w:r w:rsidR="00FA55C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57" w:name="_Ref440270568"/>
      <w:bookmarkStart w:id="458" w:name="_Ref440274159"/>
      <w:bookmarkStart w:id="459" w:name="_Ref440292555"/>
      <w:bookmarkStart w:id="460" w:name="_Ref440292779"/>
      <w:bookmarkStart w:id="461" w:name="_Toc462735542"/>
      <w:r>
        <w:rPr>
          <w:szCs w:val="24"/>
        </w:rPr>
        <w:lastRenderedPageBreak/>
        <w:t>Техническая часть</w:t>
      </w:r>
      <w:bookmarkEnd w:id="457"/>
      <w:bookmarkEnd w:id="458"/>
      <w:bookmarkEnd w:id="459"/>
      <w:bookmarkEnd w:id="460"/>
      <w:bookmarkEnd w:id="461"/>
      <w:r w:rsidRPr="00E71A48">
        <w:rPr>
          <w:szCs w:val="24"/>
        </w:rPr>
        <w:t xml:space="preserve"> </w:t>
      </w:r>
    </w:p>
    <w:p w:rsidR="002B5044" w:rsidRPr="002A47D1" w:rsidRDefault="002B5044" w:rsidP="002A47D1">
      <w:pPr>
        <w:pStyle w:val="2"/>
        <w:ind w:left="1701" w:hanging="1134"/>
      </w:pPr>
      <w:bookmarkStart w:id="462" w:name="_Toc176064096"/>
      <w:bookmarkStart w:id="463" w:name="_Toc176338524"/>
      <w:bookmarkStart w:id="464" w:name="_Toc180399752"/>
      <w:bookmarkStart w:id="465" w:name="_Toc191205941"/>
      <w:bookmarkStart w:id="466" w:name="_Toc194315544"/>
      <w:bookmarkStart w:id="467" w:name="_Toc423421725"/>
      <w:bookmarkStart w:id="468" w:name="_Toc462735543"/>
      <w:r w:rsidRPr="002B5044">
        <w:t>Общие требования к условиям поставки продукции</w:t>
      </w:r>
      <w:bookmarkStart w:id="469" w:name="_Toc176064097"/>
      <w:bookmarkStart w:id="470" w:name="_Toc176338525"/>
      <w:bookmarkStart w:id="471" w:name="_Toc180399753"/>
      <w:bookmarkStart w:id="472" w:name="_Toc189457101"/>
      <w:bookmarkStart w:id="473" w:name="_Toc189461737"/>
      <w:bookmarkStart w:id="474" w:name="_Toc189462011"/>
      <w:bookmarkStart w:id="475" w:name="_Toc191273610"/>
      <w:bookmarkStart w:id="476" w:name="_Toc167189319"/>
      <w:bookmarkStart w:id="477" w:name="_Toc168725254"/>
      <w:bookmarkEnd w:id="462"/>
      <w:bookmarkEnd w:id="463"/>
      <w:bookmarkEnd w:id="464"/>
      <w:bookmarkEnd w:id="465"/>
      <w:bookmarkEnd w:id="466"/>
      <w:bookmarkEnd w:id="467"/>
      <w:bookmarkEnd w:id="468"/>
    </w:p>
    <w:p w:rsidR="002B5044" w:rsidRPr="002B5044" w:rsidRDefault="002B5044" w:rsidP="002B5044">
      <w:pPr>
        <w:pStyle w:val="3"/>
        <w:ind w:left="0" w:firstLine="851"/>
        <w:jc w:val="both"/>
        <w:rPr>
          <w:b w:val="0"/>
          <w:szCs w:val="24"/>
        </w:rPr>
      </w:pPr>
      <w:bookmarkStart w:id="478" w:name="_Toc439166308"/>
      <w:bookmarkStart w:id="479" w:name="_Toc439170656"/>
      <w:bookmarkStart w:id="480" w:name="_Toc439172758"/>
      <w:bookmarkStart w:id="481" w:name="_Toc439173202"/>
      <w:bookmarkStart w:id="482" w:name="_Toc439238196"/>
      <w:bookmarkStart w:id="483" w:name="_Toc439252748"/>
      <w:bookmarkStart w:id="484" w:name="_Toc439323606"/>
      <w:bookmarkStart w:id="485" w:name="_Toc439323722"/>
      <w:bookmarkStart w:id="486" w:name="_Toc440357120"/>
      <w:bookmarkStart w:id="487" w:name="_Toc440359675"/>
      <w:bookmarkStart w:id="488" w:name="_Toc440632139"/>
      <w:bookmarkStart w:id="489" w:name="_Toc440875960"/>
      <w:bookmarkStart w:id="490" w:name="_Toc441130988"/>
      <w:bookmarkStart w:id="491" w:name="_Toc447269803"/>
      <w:bookmarkStart w:id="492" w:name="_Toc462735544"/>
      <w:r w:rsidRPr="002B5044">
        <w:rPr>
          <w:b w:val="0"/>
          <w:szCs w:val="24"/>
        </w:rPr>
        <w:t>Продукция должна быть новой и ранее неиспользованной.</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2B5044" w:rsidRDefault="002B5044" w:rsidP="002B5044">
      <w:pPr>
        <w:pStyle w:val="3"/>
        <w:ind w:left="0" w:firstLine="851"/>
        <w:jc w:val="both"/>
        <w:rPr>
          <w:b w:val="0"/>
          <w:szCs w:val="24"/>
        </w:rPr>
      </w:pPr>
      <w:bookmarkStart w:id="493" w:name="_Toc439166309"/>
      <w:bookmarkStart w:id="494" w:name="_Toc439170657"/>
      <w:bookmarkStart w:id="495" w:name="_Toc439172759"/>
      <w:bookmarkStart w:id="496" w:name="_Toc439173203"/>
      <w:bookmarkStart w:id="497" w:name="_Toc439238197"/>
      <w:bookmarkStart w:id="498" w:name="_Toc439252749"/>
      <w:bookmarkStart w:id="499" w:name="_Toc439323607"/>
      <w:bookmarkStart w:id="500" w:name="_Toc439323723"/>
      <w:bookmarkStart w:id="501" w:name="_Toc440357121"/>
      <w:bookmarkStart w:id="502" w:name="_Toc440359676"/>
      <w:bookmarkStart w:id="503" w:name="_Toc440632140"/>
      <w:bookmarkStart w:id="504" w:name="_Toc440875961"/>
      <w:bookmarkStart w:id="505" w:name="_Toc441130989"/>
      <w:bookmarkStart w:id="506" w:name="_Toc447269804"/>
      <w:bookmarkStart w:id="507" w:name="_Toc462735545"/>
      <w:r w:rsidRPr="002B5044">
        <w:rPr>
          <w:b w:val="0"/>
          <w:szCs w:val="24"/>
        </w:rPr>
        <w:t>Продукция должна соответствовать ГОСТ, ТУ и Технической политике ПАО «МРСК Центра».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C12FA4" w:rsidRDefault="002B5044" w:rsidP="0021751A">
      <w:pPr>
        <w:pStyle w:val="2"/>
        <w:ind w:left="1701" w:hanging="1134"/>
      </w:pPr>
      <w:bookmarkStart w:id="508" w:name="_Toc423421726"/>
      <w:bookmarkStart w:id="509" w:name="_Ref450646963"/>
      <w:bookmarkStart w:id="510" w:name="_Toc462735546"/>
      <w:r w:rsidRPr="00C12FA4">
        <w:t>Перечень, объемы и характеристики закупаемой продукции</w:t>
      </w:r>
      <w:bookmarkEnd w:id="469"/>
      <w:bookmarkEnd w:id="470"/>
      <w:bookmarkEnd w:id="471"/>
      <w:bookmarkEnd w:id="472"/>
      <w:bookmarkEnd w:id="473"/>
      <w:bookmarkEnd w:id="474"/>
      <w:bookmarkEnd w:id="475"/>
      <w:bookmarkEnd w:id="508"/>
      <w:bookmarkEnd w:id="509"/>
      <w:bookmarkEnd w:id="510"/>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57123"/>
      <w:bookmarkStart w:id="520" w:name="_Toc440359678"/>
      <w:bookmarkStart w:id="521" w:name="_Toc440632142"/>
      <w:bookmarkStart w:id="522" w:name="_Toc440875963"/>
      <w:bookmarkStart w:id="523" w:name="_Toc441130991"/>
      <w:bookmarkStart w:id="524" w:name="_Toc447269806"/>
      <w:bookmarkStart w:id="525" w:name="_Toc462735547"/>
      <w:r w:rsidRPr="003776BB">
        <w:rPr>
          <w:b w:val="0"/>
          <w:szCs w:val="24"/>
        </w:rPr>
        <w:t>Техническ</w:t>
      </w:r>
      <w:r w:rsidR="00AF35AE">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62735548"/>
      <w:r w:rsidRPr="003803A7">
        <w:t>Требование к поставляемой продукции</w:t>
      </w:r>
      <w:bookmarkEnd w:id="526"/>
      <w:bookmarkEnd w:id="527"/>
      <w:bookmarkEnd w:id="528"/>
      <w:bookmarkEnd w:id="529"/>
    </w:p>
    <w:p w:rsidR="002B5044" w:rsidRPr="003803A7" w:rsidRDefault="0021751A" w:rsidP="002B5044">
      <w:pPr>
        <w:pStyle w:val="3"/>
        <w:ind w:left="0" w:firstLine="851"/>
        <w:jc w:val="both"/>
        <w:rPr>
          <w:b w:val="0"/>
          <w:szCs w:val="24"/>
        </w:rPr>
      </w:pPr>
      <w:bookmarkStart w:id="530" w:name="_Toc439166313"/>
      <w:bookmarkStart w:id="531" w:name="_Toc439170661"/>
      <w:bookmarkStart w:id="532" w:name="_Toc439172763"/>
      <w:bookmarkStart w:id="533" w:name="_Toc439173207"/>
      <w:bookmarkStart w:id="534" w:name="_Toc439238201"/>
      <w:bookmarkStart w:id="535" w:name="_Toc439252753"/>
      <w:bookmarkStart w:id="536" w:name="_Toc439323611"/>
      <w:bookmarkStart w:id="537" w:name="_Toc439323727"/>
      <w:bookmarkStart w:id="538" w:name="_Toc440357125"/>
      <w:bookmarkStart w:id="539" w:name="_Toc440359680"/>
      <w:bookmarkStart w:id="540" w:name="_Toc440632144"/>
      <w:bookmarkStart w:id="541" w:name="_Toc440875965"/>
      <w:bookmarkStart w:id="542" w:name="_Toc441130993"/>
      <w:bookmarkStart w:id="543" w:name="_Toc447269808"/>
      <w:bookmarkStart w:id="544" w:name="_Toc462735549"/>
      <w:bookmarkStart w:id="545" w:name="_Ref194833053"/>
      <w:bookmarkStart w:id="546" w:name="_Ref223496951"/>
      <w:bookmarkStart w:id="54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2B5044" w:rsidRPr="003776BB" w:rsidRDefault="002B5044" w:rsidP="002B5044">
      <w:pPr>
        <w:pStyle w:val="3"/>
        <w:ind w:left="0" w:firstLine="851"/>
        <w:jc w:val="both"/>
        <w:rPr>
          <w:b w:val="0"/>
          <w:szCs w:val="24"/>
        </w:rPr>
      </w:pPr>
      <w:bookmarkStart w:id="548" w:name="_Toc439166314"/>
      <w:bookmarkStart w:id="549" w:name="_Toc439170662"/>
      <w:bookmarkStart w:id="550" w:name="_Toc439172764"/>
      <w:bookmarkStart w:id="551" w:name="_Toc439173208"/>
      <w:bookmarkStart w:id="552" w:name="_Toc439238202"/>
      <w:bookmarkStart w:id="553" w:name="_Toc439252754"/>
      <w:bookmarkStart w:id="554" w:name="_Toc439323612"/>
      <w:bookmarkStart w:id="555" w:name="_Toc439323728"/>
      <w:bookmarkStart w:id="556" w:name="_Toc440357126"/>
      <w:bookmarkStart w:id="557" w:name="_Toc440359681"/>
      <w:bookmarkStart w:id="558" w:name="_Toc440632145"/>
      <w:bookmarkStart w:id="559" w:name="_Toc440875966"/>
      <w:bookmarkStart w:id="560" w:name="_Toc441130994"/>
      <w:bookmarkStart w:id="561" w:name="_Toc447269809"/>
      <w:bookmarkStart w:id="562" w:name="_Toc462735550"/>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2B5044" w:rsidRDefault="002B5044" w:rsidP="0021751A">
      <w:pPr>
        <w:pStyle w:val="2"/>
        <w:ind w:left="1701" w:hanging="1134"/>
      </w:pPr>
      <w:bookmarkStart w:id="563" w:name="_Ref247513861"/>
      <w:bookmarkStart w:id="564" w:name="_Toc423421728"/>
      <w:bookmarkStart w:id="565" w:name="_Toc462735551"/>
      <w:r w:rsidRPr="002B5044">
        <w:t xml:space="preserve">Требование к </w:t>
      </w:r>
      <w:r w:rsidR="0021751A">
        <w:t>Участник</w:t>
      </w:r>
      <w:r w:rsidRPr="002B5044">
        <w:t>у</w:t>
      </w:r>
      <w:bookmarkEnd w:id="545"/>
      <w:bookmarkEnd w:id="546"/>
      <w:bookmarkEnd w:id="547"/>
      <w:r w:rsidRPr="002B5044">
        <w:t>.</w:t>
      </w:r>
      <w:bookmarkEnd w:id="563"/>
      <w:bookmarkEnd w:id="564"/>
      <w:bookmarkEnd w:id="565"/>
    </w:p>
    <w:p w:rsidR="002B5044" w:rsidRPr="002B5044" w:rsidRDefault="002B5044" w:rsidP="002B5044">
      <w:pPr>
        <w:pStyle w:val="3"/>
        <w:ind w:left="0" w:firstLine="851"/>
        <w:jc w:val="both"/>
        <w:rPr>
          <w:b w:val="0"/>
          <w:szCs w:val="24"/>
        </w:rPr>
      </w:pPr>
      <w:bookmarkStart w:id="566" w:name="_Toc439166317"/>
      <w:bookmarkStart w:id="567" w:name="_Toc439170665"/>
      <w:bookmarkStart w:id="568" w:name="_Toc439172767"/>
      <w:bookmarkStart w:id="569" w:name="_Toc439173211"/>
      <w:bookmarkStart w:id="570" w:name="_Toc439238205"/>
      <w:bookmarkStart w:id="571" w:name="_Toc439252756"/>
      <w:bookmarkStart w:id="572" w:name="_Toc439323614"/>
      <w:bookmarkStart w:id="573" w:name="_Toc439323730"/>
      <w:bookmarkStart w:id="574" w:name="_Ref440292618"/>
      <w:bookmarkStart w:id="575" w:name="_Toc440357128"/>
      <w:bookmarkStart w:id="576" w:name="_Toc440359683"/>
      <w:bookmarkStart w:id="577" w:name="_Toc440632147"/>
      <w:bookmarkStart w:id="578" w:name="_Toc440875968"/>
      <w:bookmarkStart w:id="579" w:name="_Toc441130996"/>
      <w:bookmarkStart w:id="580" w:name="_Toc447269811"/>
      <w:bookmarkStart w:id="581" w:name="_Toc462735552"/>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2B5044" w:rsidRPr="002B5044" w:rsidRDefault="002B5044" w:rsidP="002B5044">
      <w:pPr>
        <w:pStyle w:val="3"/>
        <w:ind w:left="0" w:firstLine="851"/>
        <w:jc w:val="both"/>
        <w:rPr>
          <w:b w:val="0"/>
          <w:szCs w:val="24"/>
        </w:rPr>
      </w:pPr>
      <w:bookmarkStart w:id="582" w:name="_Toc439166318"/>
      <w:bookmarkStart w:id="583" w:name="_Toc439170666"/>
      <w:bookmarkStart w:id="584" w:name="_Toc439172768"/>
      <w:bookmarkStart w:id="585" w:name="_Toc439173212"/>
      <w:bookmarkStart w:id="586" w:name="_Toc439238206"/>
      <w:bookmarkStart w:id="587" w:name="_Toc439252757"/>
      <w:bookmarkStart w:id="588" w:name="_Toc439323615"/>
      <w:bookmarkStart w:id="589" w:name="_Toc439323731"/>
      <w:bookmarkStart w:id="590" w:name="_Toc440357129"/>
      <w:bookmarkStart w:id="591" w:name="_Toc440359684"/>
      <w:bookmarkStart w:id="592" w:name="_Toc440632148"/>
      <w:bookmarkStart w:id="593" w:name="_Toc440875969"/>
      <w:bookmarkStart w:id="594" w:name="_Toc441130997"/>
      <w:bookmarkStart w:id="595" w:name="_Toc447269812"/>
      <w:bookmarkStart w:id="596" w:name="_Toc462735553"/>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64832" w:rsidRPr="0011726E" w:rsidRDefault="00464832" w:rsidP="00464832">
      <w:pPr>
        <w:pStyle w:val="2"/>
        <w:ind w:left="1701" w:hanging="1134"/>
      </w:pPr>
      <w:bookmarkStart w:id="597" w:name="_Toc248219573"/>
      <w:bookmarkStart w:id="598" w:name="_Toc256099315"/>
      <w:bookmarkStart w:id="599" w:name="_Toc423421664"/>
      <w:bookmarkStart w:id="600" w:name="_Toc462735554"/>
      <w:bookmarkEnd w:id="476"/>
      <w:bookmarkEnd w:id="477"/>
      <w:r w:rsidRPr="0011726E">
        <w:t>Иные требования</w:t>
      </w:r>
      <w:bookmarkEnd w:id="597"/>
      <w:bookmarkEnd w:id="598"/>
      <w:bookmarkEnd w:id="599"/>
      <w:bookmarkEnd w:id="600"/>
    </w:p>
    <w:p w:rsidR="0011726E" w:rsidRPr="00F02992" w:rsidRDefault="0011726E" w:rsidP="0011726E">
      <w:pPr>
        <w:pStyle w:val="3"/>
        <w:ind w:left="0" w:firstLine="851"/>
        <w:jc w:val="both"/>
        <w:rPr>
          <w:b w:val="0"/>
          <w:szCs w:val="24"/>
        </w:rPr>
      </w:pPr>
      <w:bookmarkStart w:id="601" w:name="_Toc462735555"/>
      <w:bookmarkStart w:id="602"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601"/>
    </w:p>
    <w:p w:rsidR="002B5044" w:rsidRPr="00F02992" w:rsidRDefault="00464832" w:rsidP="00464832">
      <w:pPr>
        <w:pStyle w:val="3"/>
        <w:ind w:left="0" w:firstLine="851"/>
        <w:jc w:val="both"/>
        <w:rPr>
          <w:b w:val="0"/>
          <w:szCs w:val="24"/>
        </w:rPr>
      </w:pPr>
      <w:bookmarkStart w:id="603" w:name="_Toc462735556"/>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602"/>
      <w:bookmarkEnd w:id="60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2735557"/>
      <w:bookmarkEnd w:id="5"/>
      <w:bookmarkEnd w:id="452"/>
      <w:r w:rsidRPr="00E71A48">
        <w:rPr>
          <w:szCs w:val="24"/>
        </w:rPr>
        <w:lastRenderedPageBreak/>
        <w:t>Образцы основных форм документов, включаемых в Заявку</w:t>
      </w:r>
      <w:bookmarkEnd w:id="604"/>
      <w:bookmarkEnd w:id="605"/>
      <w:r w:rsidRPr="00E71A48">
        <w:rPr>
          <w:szCs w:val="24"/>
        </w:rPr>
        <w:t xml:space="preserve"> </w:t>
      </w:r>
    </w:p>
    <w:p w:rsidR="004F4D80" w:rsidRPr="00F647F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2735558"/>
      <w:r w:rsidRPr="00F647F7">
        <w:t xml:space="preserve">Письмо о подаче оферты </w:t>
      </w:r>
      <w:bookmarkStart w:id="613" w:name="_Ref22846535"/>
      <w:r w:rsidRPr="00F647F7">
        <w:t>(</w:t>
      </w:r>
      <w:bookmarkEnd w:id="613"/>
      <w:r w:rsidRPr="00F647F7">
        <w:t xml:space="preserve">форма </w:t>
      </w:r>
      <w:r w:rsidRPr="00F647F7">
        <w:rPr>
          <w:noProof/>
        </w:rPr>
        <w:t>1</w:t>
      </w:r>
      <w:r w:rsidRPr="00F647F7">
        <w:t>)</w:t>
      </w:r>
      <w:bookmarkEnd w:id="606"/>
      <w:bookmarkEnd w:id="607"/>
      <w:bookmarkEnd w:id="608"/>
      <w:bookmarkEnd w:id="609"/>
      <w:bookmarkEnd w:id="610"/>
      <w:bookmarkEnd w:id="611"/>
      <w:bookmarkEnd w:id="612"/>
    </w:p>
    <w:p w:rsidR="004F4D80" w:rsidRPr="00C236C0"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2735559"/>
      <w:r w:rsidRPr="00C236C0">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31" w:name="_Toc98253921"/>
      <w:bookmarkStart w:id="632" w:name="_Toc157248175"/>
      <w:bookmarkStart w:id="633" w:name="_Toc157496544"/>
      <w:bookmarkStart w:id="634" w:name="_Toc158206083"/>
      <w:bookmarkStart w:id="635" w:name="_Toc164057768"/>
      <w:bookmarkStart w:id="636" w:name="_Toc164137118"/>
      <w:bookmarkStart w:id="637" w:name="_Toc164161278"/>
      <w:bookmarkStart w:id="638" w:name="_Toc165173849"/>
      <w:r>
        <w:rPr>
          <w:b/>
          <w:szCs w:val="24"/>
        </w:rPr>
        <w:br w:type="page"/>
      </w:r>
    </w:p>
    <w:p w:rsidR="004F4D80" w:rsidRPr="00C236C0" w:rsidRDefault="004F4D80" w:rsidP="004F4D80">
      <w:pPr>
        <w:pStyle w:val="3"/>
        <w:rPr>
          <w:szCs w:val="24"/>
        </w:rPr>
      </w:pPr>
      <w:bookmarkStart w:id="639" w:name="_Toc439170674"/>
      <w:bookmarkStart w:id="640" w:name="_Toc439172776"/>
      <w:bookmarkStart w:id="641" w:name="_Toc439173220"/>
      <w:bookmarkStart w:id="642" w:name="_Toc439238214"/>
      <w:bookmarkStart w:id="643" w:name="_Toc439252762"/>
      <w:bookmarkStart w:id="644" w:name="_Toc439323736"/>
      <w:bookmarkStart w:id="645" w:name="_Toc440357134"/>
      <w:bookmarkStart w:id="646" w:name="_Toc440359689"/>
      <w:bookmarkStart w:id="647" w:name="_Toc440632153"/>
      <w:bookmarkStart w:id="648" w:name="_Toc440875973"/>
      <w:bookmarkStart w:id="649" w:name="_Toc441131001"/>
      <w:bookmarkStart w:id="650" w:name="_Toc447269818"/>
      <w:bookmarkStart w:id="651" w:name="_Toc462735560"/>
      <w:r w:rsidRPr="00C236C0">
        <w:rPr>
          <w:szCs w:val="24"/>
        </w:rPr>
        <w:lastRenderedPageBreak/>
        <w:t>Инструкции по заполнению</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52" w:name="_Ref55335821"/>
      <w:bookmarkStart w:id="653" w:name="_Ref55336345"/>
      <w:bookmarkStart w:id="654" w:name="_Toc57314674"/>
      <w:bookmarkStart w:id="655" w:name="_Toc69728988"/>
      <w:bookmarkStart w:id="656" w:name="_Toc98253922"/>
      <w:bookmarkStart w:id="657" w:name="_Toc165173850"/>
      <w:r>
        <w:br w:type="page"/>
      </w:r>
    </w:p>
    <w:p w:rsidR="00920CB0" w:rsidRDefault="00920CB0" w:rsidP="00920CB0">
      <w:pPr>
        <w:pStyle w:val="3"/>
        <w:rPr>
          <w:szCs w:val="24"/>
        </w:rPr>
      </w:pPr>
      <w:bookmarkStart w:id="658" w:name="_Ref440271964"/>
      <w:bookmarkStart w:id="659" w:name="_Toc440357135"/>
      <w:bookmarkStart w:id="660" w:name="_Toc440359690"/>
      <w:bookmarkStart w:id="661" w:name="_Toc462735561"/>
      <w:r>
        <w:rPr>
          <w:szCs w:val="24"/>
        </w:rPr>
        <w:lastRenderedPageBreak/>
        <w:t>Антикоррупционные обязательства (Форма 1.1).</w:t>
      </w:r>
      <w:bookmarkEnd w:id="658"/>
      <w:bookmarkEnd w:id="659"/>
      <w:bookmarkEnd w:id="660"/>
      <w:bookmarkEnd w:id="661"/>
    </w:p>
    <w:p w:rsidR="00920CB0" w:rsidRPr="00920CB0" w:rsidRDefault="00920CB0" w:rsidP="00BC19F9">
      <w:pPr>
        <w:pStyle w:val="3"/>
        <w:numPr>
          <w:ilvl w:val="3"/>
          <w:numId w:val="76"/>
        </w:numPr>
        <w:rPr>
          <w:b w:val="0"/>
          <w:szCs w:val="24"/>
        </w:rPr>
      </w:pPr>
      <w:bookmarkStart w:id="662" w:name="_Toc439238216"/>
      <w:bookmarkStart w:id="663" w:name="_Toc439252764"/>
      <w:bookmarkStart w:id="664" w:name="_Toc439323738"/>
      <w:bookmarkStart w:id="665" w:name="_Toc440357136"/>
      <w:bookmarkStart w:id="666" w:name="_Toc440359691"/>
      <w:bookmarkStart w:id="667" w:name="_Toc440632155"/>
      <w:bookmarkStart w:id="668" w:name="_Toc440875975"/>
      <w:bookmarkStart w:id="669" w:name="_Toc441131003"/>
      <w:bookmarkStart w:id="670" w:name="_Toc447269820"/>
      <w:bookmarkStart w:id="671" w:name="_Toc462735562"/>
      <w:r w:rsidRPr="00920CB0">
        <w:rPr>
          <w:b w:val="0"/>
          <w:szCs w:val="24"/>
        </w:rPr>
        <w:t xml:space="preserve">Форма </w:t>
      </w:r>
      <w:r>
        <w:rPr>
          <w:b w:val="0"/>
          <w:szCs w:val="24"/>
        </w:rPr>
        <w:t>Антикоррупционных обязательств</w:t>
      </w:r>
      <w:bookmarkEnd w:id="662"/>
      <w:bookmarkEnd w:id="663"/>
      <w:bookmarkEnd w:id="664"/>
      <w:bookmarkEnd w:id="665"/>
      <w:bookmarkEnd w:id="666"/>
      <w:bookmarkEnd w:id="667"/>
      <w:bookmarkEnd w:id="668"/>
      <w:bookmarkEnd w:id="669"/>
      <w:bookmarkEnd w:id="670"/>
      <w:bookmarkEnd w:id="67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2" w:name="_Toc423423668"/>
      <w:bookmarkStart w:id="673" w:name="_Ref440271072"/>
      <w:bookmarkStart w:id="674" w:name="_Ref440273986"/>
      <w:bookmarkStart w:id="675" w:name="_Ref440274337"/>
      <w:bookmarkStart w:id="676" w:name="_Ref440274913"/>
      <w:bookmarkStart w:id="677" w:name="_Ref440284918"/>
      <w:bookmarkStart w:id="678" w:name="_Toc462735563"/>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52"/>
      <w:bookmarkEnd w:id="653"/>
      <w:bookmarkEnd w:id="654"/>
      <w:bookmarkEnd w:id="655"/>
      <w:bookmarkEnd w:id="656"/>
      <w:bookmarkEnd w:id="657"/>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8253923"/>
      <w:bookmarkStart w:id="680" w:name="_Toc157248177"/>
      <w:bookmarkStart w:id="681" w:name="_Toc157496546"/>
      <w:bookmarkStart w:id="682" w:name="_Toc158206085"/>
      <w:bookmarkStart w:id="683" w:name="_Toc164057770"/>
      <w:bookmarkStart w:id="684" w:name="_Toc164137120"/>
      <w:bookmarkStart w:id="685" w:name="_Toc164161280"/>
      <w:bookmarkStart w:id="686" w:name="_Toc165173851"/>
      <w:bookmarkStart w:id="687" w:name="_Ref264038986"/>
      <w:bookmarkStart w:id="688" w:name="_Ref264359294"/>
      <w:bookmarkStart w:id="689" w:name="_Toc439170676"/>
      <w:bookmarkStart w:id="690" w:name="_Toc439172778"/>
      <w:bookmarkStart w:id="691" w:name="_Toc439173222"/>
      <w:bookmarkStart w:id="692" w:name="_Toc439238218"/>
      <w:bookmarkStart w:id="693" w:name="_Toc439252766"/>
      <w:bookmarkStart w:id="694" w:name="_Toc439323740"/>
      <w:bookmarkStart w:id="695" w:name="_Toc440357138"/>
      <w:bookmarkStart w:id="696" w:name="_Toc440359693"/>
      <w:bookmarkStart w:id="697" w:name="_Toc440632157"/>
      <w:bookmarkStart w:id="698" w:name="_Toc440875977"/>
      <w:bookmarkStart w:id="699" w:name="_Toc441131005"/>
      <w:bookmarkStart w:id="700" w:name="_Toc447269822"/>
      <w:bookmarkStart w:id="701" w:name="_Toc462735564"/>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00492C8B">
        <w:rPr>
          <w:szCs w:val="24"/>
        </w:rPr>
        <w:t>Сводной таблицы стоимости</w:t>
      </w:r>
      <w:bookmarkEnd w:id="693"/>
      <w:bookmarkEnd w:id="694"/>
      <w:bookmarkEnd w:id="695"/>
      <w:bookmarkEnd w:id="696"/>
      <w:bookmarkEnd w:id="697"/>
      <w:bookmarkEnd w:id="698"/>
      <w:r w:rsidR="00F04258" w:rsidRPr="00F04258">
        <w:rPr>
          <w:bCs w:val="0"/>
          <w:szCs w:val="24"/>
        </w:rPr>
        <w:t xml:space="preserve"> </w:t>
      </w:r>
      <w:r w:rsidR="00F04258" w:rsidRPr="009A70A4">
        <w:rPr>
          <w:bCs w:val="0"/>
          <w:szCs w:val="24"/>
        </w:rPr>
        <w:t>поставок</w:t>
      </w:r>
      <w:bookmarkEnd w:id="699"/>
      <w:bookmarkEnd w:id="700"/>
      <w:bookmarkEnd w:id="7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02" w:name="_Toc176765534"/>
      <w:bookmarkStart w:id="703" w:name="_Toc198979983"/>
      <w:bookmarkStart w:id="704" w:name="_Toc217466315"/>
      <w:bookmarkStart w:id="705" w:name="_Toc217702856"/>
      <w:bookmarkStart w:id="706" w:name="_Toc233601974"/>
      <w:bookmarkStart w:id="707" w:name="_Toc263343460"/>
      <w:r w:rsidRPr="00F647F7">
        <w:rPr>
          <w:b w:val="0"/>
          <w:szCs w:val="24"/>
        </w:rPr>
        <w:br w:type="page"/>
      </w:r>
      <w:bookmarkStart w:id="708" w:name="_Toc439170677"/>
      <w:bookmarkStart w:id="709" w:name="_Toc439172779"/>
      <w:bookmarkStart w:id="710" w:name="_Toc439173223"/>
      <w:bookmarkStart w:id="711" w:name="_Toc439238219"/>
      <w:bookmarkStart w:id="712" w:name="_Toc439252767"/>
      <w:bookmarkStart w:id="713" w:name="_Toc439323741"/>
      <w:bookmarkStart w:id="714" w:name="_Toc440357139"/>
      <w:bookmarkStart w:id="715" w:name="_Toc440359694"/>
      <w:bookmarkStart w:id="716" w:name="_Toc440632158"/>
      <w:bookmarkStart w:id="717" w:name="_Toc440875978"/>
      <w:bookmarkStart w:id="718" w:name="_Toc441131006"/>
      <w:bookmarkStart w:id="719" w:name="_Toc447269823"/>
      <w:bookmarkStart w:id="720" w:name="_Toc462735565"/>
      <w:r w:rsidRPr="00C236C0">
        <w:rPr>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86826666"/>
      <w:bookmarkStart w:id="722" w:name="_Toc90385112"/>
      <w:bookmarkStart w:id="723" w:name="_Toc98253925"/>
      <w:bookmarkStart w:id="724" w:name="_Toc165173853"/>
      <w:bookmarkStart w:id="725" w:name="_Toc423423669"/>
      <w:bookmarkStart w:id="726" w:name="_Toc462735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21"/>
      <w:bookmarkEnd w:id="722"/>
      <w:bookmarkEnd w:id="723"/>
      <w:bookmarkEnd w:id="724"/>
      <w:bookmarkEnd w:id="725"/>
      <w:bookmarkEnd w:id="7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7" w:name="_Toc90385113"/>
      <w:bookmarkStart w:id="728" w:name="_Toc98253926"/>
      <w:bookmarkStart w:id="729" w:name="_Toc157248180"/>
      <w:bookmarkStart w:id="730" w:name="_Toc157496549"/>
      <w:bookmarkStart w:id="731" w:name="_Toc158206088"/>
      <w:bookmarkStart w:id="732" w:name="_Toc164057773"/>
      <w:bookmarkStart w:id="733" w:name="_Toc164137123"/>
      <w:bookmarkStart w:id="734" w:name="_Toc164161283"/>
      <w:bookmarkStart w:id="735" w:name="_Toc165173854"/>
      <w:bookmarkStart w:id="736" w:name="_Ref193690005"/>
      <w:bookmarkStart w:id="737" w:name="_Toc439170679"/>
      <w:bookmarkStart w:id="738" w:name="_Toc439172781"/>
      <w:bookmarkStart w:id="739" w:name="_Toc439173225"/>
      <w:bookmarkStart w:id="740" w:name="_Toc439238221"/>
      <w:bookmarkStart w:id="741" w:name="_Toc439252769"/>
      <w:bookmarkStart w:id="742" w:name="_Toc439323743"/>
      <w:bookmarkStart w:id="743" w:name="_Toc440357141"/>
      <w:bookmarkStart w:id="744" w:name="_Toc440359696"/>
      <w:bookmarkStart w:id="745" w:name="_Toc440632160"/>
      <w:bookmarkStart w:id="746" w:name="_Toc440875980"/>
      <w:bookmarkStart w:id="747" w:name="_Toc441131008"/>
      <w:bookmarkStart w:id="748" w:name="_Toc447269825"/>
      <w:bookmarkStart w:id="749" w:name="_Toc462735567"/>
      <w:r w:rsidRPr="00C236C0">
        <w:rPr>
          <w:szCs w:val="24"/>
        </w:rPr>
        <w:t xml:space="preserve">Форма </w:t>
      </w:r>
      <w:bookmarkEnd w:id="727"/>
      <w:bookmarkEnd w:id="728"/>
      <w:bookmarkEnd w:id="729"/>
      <w:bookmarkEnd w:id="730"/>
      <w:bookmarkEnd w:id="731"/>
      <w:bookmarkEnd w:id="732"/>
      <w:bookmarkEnd w:id="733"/>
      <w:bookmarkEnd w:id="734"/>
      <w:bookmarkEnd w:id="735"/>
      <w:bookmarkEnd w:id="736"/>
      <w:r w:rsidRPr="00C236C0">
        <w:rPr>
          <w:szCs w:val="24"/>
        </w:rPr>
        <w:t>технического предложения</w:t>
      </w:r>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0" w:name="_Ref55335818"/>
      <w:bookmarkStart w:id="751" w:name="_Ref55336334"/>
      <w:bookmarkStart w:id="752" w:name="_Toc57314673"/>
      <w:bookmarkStart w:id="753" w:name="_Toc69728987"/>
      <w:bookmarkStart w:id="754" w:name="_Toc98253928"/>
      <w:bookmarkStart w:id="755" w:name="_Toc165173856"/>
      <w:bookmarkStart w:id="756" w:name="_Ref194749150"/>
      <w:bookmarkStart w:id="757" w:name="_Ref194750368"/>
      <w:bookmarkStart w:id="758" w:name="_Ref89649494"/>
      <w:bookmarkStart w:id="7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60" w:name="_Toc176765537"/>
      <w:bookmarkStart w:id="761" w:name="_Toc198979986"/>
      <w:bookmarkStart w:id="762" w:name="_Toc217466321"/>
      <w:bookmarkStart w:id="763" w:name="_Toc217702859"/>
      <w:bookmarkStart w:id="764" w:name="_Toc233601977"/>
      <w:bookmarkStart w:id="765" w:name="_Toc263343463"/>
      <w:bookmarkStart w:id="766" w:name="_Toc439170680"/>
      <w:bookmarkStart w:id="767" w:name="_Toc439172782"/>
      <w:bookmarkStart w:id="768" w:name="_Toc439173226"/>
      <w:bookmarkStart w:id="769" w:name="_Toc439238222"/>
      <w:bookmarkStart w:id="770" w:name="_Toc439252770"/>
      <w:bookmarkStart w:id="771" w:name="_Toc439323744"/>
      <w:bookmarkStart w:id="772" w:name="_Toc440357142"/>
      <w:bookmarkStart w:id="773" w:name="_Toc440359697"/>
      <w:bookmarkStart w:id="774" w:name="_Toc440632161"/>
      <w:bookmarkStart w:id="775" w:name="_Toc440875981"/>
      <w:bookmarkStart w:id="776" w:name="_Toc441131009"/>
      <w:bookmarkStart w:id="777" w:name="_Toc447269826"/>
      <w:bookmarkStart w:id="778" w:name="_Toc462735568"/>
      <w:r w:rsidRPr="00C236C0">
        <w:rPr>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0" w:name="_Toc423423670"/>
      <w:bookmarkStart w:id="781" w:name="_Ref440271036"/>
      <w:bookmarkStart w:id="782" w:name="_Ref440274366"/>
      <w:bookmarkStart w:id="783" w:name="_Ref440274902"/>
      <w:bookmarkStart w:id="784" w:name="_Ref440284947"/>
      <w:bookmarkStart w:id="785" w:name="_Toc462735569"/>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0"/>
      <w:bookmarkEnd w:id="751"/>
      <w:bookmarkEnd w:id="752"/>
      <w:bookmarkEnd w:id="753"/>
      <w:bookmarkEnd w:id="754"/>
      <w:bookmarkEnd w:id="755"/>
      <w:bookmarkEnd w:id="756"/>
      <w:bookmarkEnd w:id="757"/>
      <w:bookmarkEnd w:id="779"/>
      <w:bookmarkEnd w:id="780"/>
      <w:bookmarkEnd w:id="781"/>
      <w:bookmarkEnd w:id="782"/>
      <w:bookmarkEnd w:id="783"/>
      <w:bookmarkEnd w:id="784"/>
      <w:bookmarkEnd w:id="78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6" w:name="_Toc98253929"/>
      <w:bookmarkStart w:id="787" w:name="_Toc157248183"/>
      <w:bookmarkStart w:id="788" w:name="_Toc157496552"/>
      <w:bookmarkStart w:id="789" w:name="_Toc158206091"/>
      <w:bookmarkStart w:id="790" w:name="_Toc164057776"/>
      <w:bookmarkStart w:id="791" w:name="_Toc164137126"/>
      <w:bookmarkStart w:id="792" w:name="_Toc164161286"/>
      <w:bookmarkStart w:id="793" w:name="_Toc165173857"/>
      <w:bookmarkStart w:id="794" w:name="_Toc439170682"/>
      <w:bookmarkStart w:id="795" w:name="_Toc439172784"/>
      <w:bookmarkStart w:id="796" w:name="_Toc439173228"/>
      <w:bookmarkStart w:id="797" w:name="_Toc439238224"/>
      <w:bookmarkStart w:id="798" w:name="_Toc439252772"/>
      <w:bookmarkStart w:id="799" w:name="_Toc439323746"/>
      <w:bookmarkStart w:id="800" w:name="_Toc440357144"/>
      <w:bookmarkStart w:id="801" w:name="_Toc440359699"/>
      <w:bookmarkStart w:id="802" w:name="_Toc440632163"/>
      <w:bookmarkStart w:id="803" w:name="_Toc440875983"/>
      <w:bookmarkStart w:id="804" w:name="_Toc441131011"/>
      <w:bookmarkStart w:id="805" w:name="_Toc447269828"/>
      <w:bookmarkStart w:id="806" w:name="_Toc462735570"/>
      <w:r w:rsidRPr="00F647F7">
        <w:rPr>
          <w:b w:val="0"/>
          <w:szCs w:val="24"/>
        </w:rPr>
        <w:t xml:space="preserve">Форма </w:t>
      </w:r>
      <w:bookmarkEnd w:id="786"/>
      <w:r w:rsidRPr="00F647F7">
        <w:rPr>
          <w:b w:val="0"/>
          <w:szCs w:val="24"/>
        </w:rPr>
        <w:t xml:space="preserve">графика </w:t>
      </w:r>
      <w:bookmarkEnd w:id="787"/>
      <w:bookmarkEnd w:id="788"/>
      <w:bookmarkEnd w:id="789"/>
      <w:bookmarkEnd w:id="790"/>
      <w:bookmarkEnd w:id="791"/>
      <w:bookmarkEnd w:id="792"/>
      <w:bookmarkEnd w:id="793"/>
      <w:bookmarkEnd w:id="794"/>
      <w:bookmarkEnd w:id="795"/>
      <w:bookmarkEnd w:id="796"/>
      <w:bookmarkEnd w:id="797"/>
      <w:bookmarkEnd w:id="798"/>
      <w:bookmarkEnd w:id="799"/>
      <w:r w:rsidR="00512B0F">
        <w:rPr>
          <w:b w:val="0"/>
          <w:szCs w:val="24"/>
        </w:rPr>
        <w:t>выполнения поставок</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57145"/>
      <w:bookmarkStart w:id="828" w:name="_Toc440359700"/>
      <w:bookmarkStart w:id="829" w:name="_Toc440632164"/>
      <w:bookmarkStart w:id="830" w:name="_Toc440875984"/>
      <w:bookmarkStart w:id="831" w:name="_Toc441131012"/>
      <w:bookmarkStart w:id="832" w:name="_Toc447269829"/>
      <w:bookmarkStart w:id="833" w:name="_Toc462735571"/>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34" w:name="_Hlt22846931"/>
      <w:bookmarkStart w:id="835" w:name="_Ref93264992"/>
      <w:bookmarkStart w:id="836" w:name="_Ref93265116"/>
      <w:bookmarkStart w:id="837" w:name="_Toc98253933"/>
      <w:bookmarkStart w:id="838" w:name="_Toc165173859"/>
      <w:bookmarkStart w:id="839" w:name="_Toc423423671"/>
      <w:bookmarkStart w:id="840" w:name="_Toc462735572"/>
      <w:bookmarkEnd w:id="83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58"/>
      <w:bookmarkEnd w:id="759"/>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41" w:name="_Toc439170685"/>
      <w:bookmarkStart w:id="842" w:name="_Toc439172787"/>
      <w:bookmarkStart w:id="843" w:name="_Toc439173231"/>
      <w:bookmarkStart w:id="844" w:name="_Toc439238227"/>
      <w:bookmarkStart w:id="845" w:name="_Toc439252775"/>
      <w:bookmarkStart w:id="846" w:name="_Toc439323749"/>
      <w:bookmarkStart w:id="847" w:name="_Toc440357147"/>
      <w:bookmarkStart w:id="848" w:name="_Toc440359702"/>
      <w:bookmarkStart w:id="849" w:name="_Toc440632166"/>
      <w:bookmarkStart w:id="850" w:name="_Toc440875986"/>
      <w:bookmarkStart w:id="851" w:name="_Toc441131014"/>
      <w:bookmarkStart w:id="852" w:name="_Toc447269831"/>
      <w:bookmarkStart w:id="853" w:name="_Toc462735573"/>
      <w:bookmarkStart w:id="854" w:name="_Toc157248186"/>
      <w:bookmarkStart w:id="855" w:name="_Toc157496555"/>
      <w:bookmarkStart w:id="856" w:name="_Toc158206094"/>
      <w:bookmarkStart w:id="857" w:name="_Toc164057779"/>
      <w:bookmarkStart w:id="858" w:name="_Toc164137129"/>
      <w:bookmarkStart w:id="859" w:name="_Toc164161289"/>
      <w:bookmarkStart w:id="8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r w:rsidRPr="00F647F7">
        <w:rPr>
          <w:b w:val="0"/>
          <w:szCs w:val="24"/>
        </w:rPr>
        <w:t xml:space="preserve"> </w:t>
      </w:r>
      <w:bookmarkEnd w:id="854"/>
      <w:bookmarkEnd w:id="855"/>
      <w:bookmarkEnd w:id="856"/>
      <w:bookmarkEnd w:id="857"/>
      <w:bookmarkEnd w:id="858"/>
      <w:bookmarkEnd w:id="859"/>
      <w:bookmarkEnd w:id="8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61" w:name="_Toc439170686"/>
      <w:bookmarkStart w:id="862" w:name="_Toc439172788"/>
      <w:bookmarkStart w:id="863" w:name="_Toc439173232"/>
      <w:bookmarkStart w:id="864" w:name="_Toc439238228"/>
      <w:bookmarkStart w:id="865" w:name="_Toc439252776"/>
      <w:bookmarkStart w:id="866" w:name="_Toc439323750"/>
      <w:bookmarkStart w:id="867" w:name="_Toc440357148"/>
      <w:bookmarkStart w:id="868" w:name="_Toc440359703"/>
      <w:bookmarkStart w:id="869" w:name="_Toc440632167"/>
      <w:bookmarkStart w:id="870" w:name="_Toc440875987"/>
      <w:bookmarkStart w:id="871" w:name="_Toc441131015"/>
      <w:bookmarkStart w:id="872" w:name="_Toc447269832"/>
      <w:bookmarkStart w:id="873" w:name="_Toc46273557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61"/>
      <w:bookmarkEnd w:id="862"/>
      <w:bookmarkEnd w:id="863"/>
      <w:bookmarkEnd w:id="864"/>
      <w:bookmarkEnd w:id="865"/>
      <w:bookmarkEnd w:id="866"/>
      <w:bookmarkEnd w:id="867"/>
      <w:bookmarkEnd w:id="868"/>
      <w:bookmarkEnd w:id="869"/>
      <w:bookmarkEnd w:id="870"/>
      <w:bookmarkEnd w:id="871"/>
      <w:bookmarkEnd w:id="872"/>
      <w:bookmarkEnd w:id="87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4" w:name="_Ref55335823"/>
      <w:bookmarkStart w:id="875" w:name="_Ref55336359"/>
      <w:bookmarkStart w:id="876" w:name="_Toc57314675"/>
      <w:bookmarkStart w:id="877" w:name="_Toc69728989"/>
      <w:bookmarkStart w:id="878" w:name="_Toc98253939"/>
      <w:bookmarkStart w:id="879" w:name="_Toc165173865"/>
      <w:bookmarkStart w:id="880" w:name="_Toc423423672"/>
      <w:bookmarkStart w:id="881" w:name="_Toc462735575"/>
      <w:bookmarkEnd w:id="630"/>
      <w:r w:rsidRPr="00F647F7">
        <w:lastRenderedPageBreak/>
        <w:t>Анкета (форма 6)</w:t>
      </w:r>
      <w:bookmarkEnd w:id="874"/>
      <w:bookmarkEnd w:id="875"/>
      <w:bookmarkEnd w:id="876"/>
      <w:bookmarkEnd w:id="877"/>
      <w:bookmarkEnd w:id="878"/>
      <w:bookmarkEnd w:id="879"/>
      <w:bookmarkEnd w:id="880"/>
      <w:bookmarkEnd w:id="881"/>
    </w:p>
    <w:p w:rsidR="004F4D80" w:rsidRPr="00F647F7" w:rsidRDefault="004F4D80" w:rsidP="004F4D80">
      <w:pPr>
        <w:pStyle w:val="3"/>
        <w:rPr>
          <w:b w:val="0"/>
          <w:szCs w:val="24"/>
        </w:rPr>
      </w:pPr>
      <w:bookmarkStart w:id="882" w:name="_Toc98253940"/>
      <w:bookmarkStart w:id="883" w:name="_Toc157248192"/>
      <w:bookmarkStart w:id="884" w:name="_Toc157496561"/>
      <w:bookmarkStart w:id="885" w:name="_Toc158206100"/>
      <w:bookmarkStart w:id="886" w:name="_Toc164057785"/>
      <w:bookmarkStart w:id="887" w:name="_Toc164137135"/>
      <w:bookmarkStart w:id="888" w:name="_Toc164161295"/>
      <w:bookmarkStart w:id="889" w:name="_Toc165173866"/>
      <w:bookmarkStart w:id="890" w:name="_Toc439170688"/>
      <w:bookmarkStart w:id="891" w:name="_Toc439172790"/>
      <w:bookmarkStart w:id="892" w:name="_Toc439173234"/>
      <w:bookmarkStart w:id="893" w:name="_Toc439238230"/>
      <w:bookmarkStart w:id="894" w:name="_Toc439252778"/>
      <w:bookmarkStart w:id="895" w:name="_Ref440272119"/>
      <w:bookmarkStart w:id="896" w:name="_Toc440357150"/>
      <w:bookmarkStart w:id="897" w:name="_Toc440359705"/>
      <w:bookmarkStart w:id="898" w:name="_Ref444164229"/>
      <w:bookmarkStart w:id="899" w:name="_Toc447269834"/>
      <w:bookmarkStart w:id="900" w:name="_Toc462735576"/>
      <w:r w:rsidRPr="00F647F7">
        <w:rPr>
          <w:b w:val="0"/>
          <w:szCs w:val="24"/>
        </w:rPr>
        <w:t xml:space="preserve">Форма Анкеты </w:t>
      </w:r>
      <w:r w:rsidR="00C236C0">
        <w:rPr>
          <w:b w:val="0"/>
          <w:szCs w:val="24"/>
        </w:rPr>
        <w:t>Участник</w:t>
      </w:r>
      <w:r>
        <w:rPr>
          <w:b w:val="0"/>
          <w:szCs w:val="24"/>
        </w:rPr>
        <w:t>а</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01" w:name="_Toc439170689"/>
      <w:bookmarkStart w:id="902" w:name="_Toc439172791"/>
      <w:bookmarkStart w:id="903" w:name="_Toc439173235"/>
      <w:bookmarkStart w:id="904" w:name="_Toc439238231"/>
      <w:bookmarkStart w:id="905" w:name="_Toc439252779"/>
      <w:bookmarkStart w:id="906" w:name="_Ref440272147"/>
      <w:bookmarkStart w:id="907" w:name="_Toc440357151"/>
      <w:bookmarkStart w:id="908" w:name="_Toc440359706"/>
      <w:bookmarkStart w:id="909" w:name="_Ref444164176"/>
      <w:bookmarkStart w:id="910" w:name="_Ref444164241"/>
      <w:bookmarkStart w:id="911" w:name="_Toc462735577"/>
      <w:r w:rsidRPr="00D73790">
        <w:rPr>
          <w:b w:val="0"/>
          <w:szCs w:val="24"/>
        </w:rPr>
        <w:lastRenderedPageBreak/>
        <w:t xml:space="preserve">Форма </w:t>
      </w:r>
      <w:bookmarkEnd w:id="901"/>
      <w:bookmarkEnd w:id="902"/>
      <w:bookmarkEnd w:id="903"/>
      <w:bookmarkEnd w:id="90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905"/>
      <w:bookmarkEnd w:id="906"/>
      <w:bookmarkEnd w:id="907"/>
      <w:bookmarkEnd w:id="908"/>
      <w:bookmarkEnd w:id="909"/>
      <w:bookmarkEnd w:id="910"/>
      <w:bookmarkEnd w:id="911"/>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12" w:name="_Toc439170690"/>
      <w:bookmarkStart w:id="913" w:name="_Toc439172792"/>
      <w:bookmarkStart w:id="914" w:name="_Toc439173236"/>
      <w:bookmarkStart w:id="915"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916" w:name="_Toc125426243"/>
      <w:bookmarkStart w:id="917" w:name="_Toc396984070"/>
      <w:bookmarkStart w:id="918" w:name="_Toc423423673"/>
      <w:bookmarkStart w:id="919" w:name="_Toc439170691"/>
      <w:bookmarkStart w:id="920" w:name="_Toc439172793"/>
      <w:bookmarkStart w:id="921" w:name="_Toc439173237"/>
      <w:bookmarkStart w:id="922" w:name="_Toc439238233"/>
      <w:bookmarkStart w:id="923" w:name="_Toc439252780"/>
      <w:bookmarkStart w:id="924" w:name="_Toc439323754"/>
      <w:bookmarkStart w:id="925" w:name="_Toc440357152"/>
      <w:bookmarkStart w:id="926" w:name="_Toc440359707"/>
      <w:bookmarkStart w:id="927" w:name="_Toc440632171"/>
      <w:bookmarkStart w:id="928" w:name="_Toc440875991"/>
      <w:bookmarkStart w:id="929" w:name="_Toc441131019"/>
      <w:bookmarkStart w:id="930" w:name="_Toc447269836"/>
      <w:bookmarkEnd w:id="912"/>
      <w:bookmarkEnd w:id="913"/>
      <w:bookmarkEnd w:id="914"/>
      <w:bookmarkEnd w:id="915"/>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A55CE">
        <w:trPr>
          <w:cantSplit/>
          <w:tblHeader/>
        </w:trPr>
        <w:tc>
          <w:tcPr>
            <w:tcW w:w="567" w:type="dxa"/>
            <w:vAlign w:val="center"/>
          </w:tcPr>
          <w:p w:rsidR="00A71624" w:rsidRPr="00154BCB" w:rsidRDefault="00A71624" w:rsidP="00FA55CE">
            <w:pPr>
              <w:ind w:firstLine="0"/>
              <w:jc w:val="center"/>
            </w:pPr>
            <w:r w:rsidRPr="00154BCB">
              <w:t>№ п/п</w:t>
            </w:r>
          </w:p>
        </w:tc>
        <w:tc>
          <w:tcPr>
            <w:tcW w:w="4649" w:type="dxa"/>
            <w:vAlign w:val="center"/>
          </w:tcPr>
          <w:p w:rsidR="00A71624" w:rsidRPr="00154BCB" w:rsidRDefault="00A71624" w:rsidP="00FA55CE">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A55CE">
            <w:pPr>
              <w:ind w:firstLine="0"/>
              <w:jc w:val="center"/>
            </w:pPr>
            <w:r w:rsidRPr="00154BCB">
              <w:t>Малые предприятия</w:t>
            </w:r>
          </w:p>
        </w:tc>
        <w:tc>
          <w:tcPr>
            <w:tcW w:w="1588" w:type="dxa"/>
            <w:vAlign w:val="center"/>
          </w:tcPr>
          <w:p w:rsidR="00A71624" w:rsidRPr="00154BCB" w:rsidRDefault="00A71624" w:rsidP="00FA55CE">
            <w:pPr>
              <w:ind w:firstLine="0"/>
              <w:jc w:val="center"/>
            </w:pPr>
            <w:r w:rsidRPr="00154BCB">
              <w:t>Средние предприятия</w:t>
            </w:r>
          </w:p>
        </w:tc>
        <w:tc>
          <w:tcPr>
            <w:tcW w:w="1588" w:type="dxa"/>
            <w:vAlign w:val="center"/>
          </w:tcPr>
          <w:p w:rsidR="00A71624" w:rsidRPr="00154BCB" w:rsidRDefault="00A71624" w:rsidP="00FA55CE">
            <w:pPr>
              <w:ind w:firstLine="0"/>
              <w:jc w:val="center"/>
            </w:pPr>
            <w:r w:rsidRPr="00154BCB">
              <w:t>Показатель</w:t>
            </w:r>
          </w:p>
        </w:tc>
      </w:tr>
      <w:tr w:rsidR="00A71624" w:rsidRPr="00154BCB" w:rsidTr="00FA55CE">
        <w:trPr>
          <w:cantSplit/>
          <w:tblHeader/>
        </w:trPr>
        <w:tc>
          <w:tcPr>
            <w:tcW w:w="567" w:type="dxa"/>
          </w:tcPr>
          <w:p w:rsidR="00A71624" w:rsidRPr="00154BCB" w:rsidRDefault="00A71624" w:rsidP="00FA55CE">
            <w:pPr>
              <w:ind w:firstLine="0"/>
              <w:jc w:val="center"/>
            </w:pPr>
            <w:r w:rsidRPr="00154BCB">
              <w:t>1</w:t>
            </w:r>
            <w:r>
              <w:rPr>
                <w:rStyle w:val="afffffff9"/>
              </w:rPr>
              <w:t>3</w:t>
            </w:r>
          </w:p>
        </w:tc>
        <w:tc>
          <w:tcPr>
            <w:tcW w:w="4649" w:type="dxa"/>
          </w:tcPr>
          <w:p w:rsidR="00A71624" w:rsidRPr="00154BCB" w:rsidRDefault="00A71624" w:rsidP="00FA55CE">
            <w:pPr>
              <w:ind w:firstLine="0"/>
              <w:jc w:val="center"/>
            </w:pPr>
            <w:r w:rsidRPr="00154BCB">
              <w:t>2</w:t>
            </w:r>
          </w:p>
        </w:tc>
        <w:tc>
          <w:tcPr>
            <w:tcW w:w="1588" w:type="dxa"/>
          </w:tcPr>
          <w:p w:rsidR="00A71624" w:rsidRPr="00154BCB" w:rsidRDefault="00A71624" w:rsidP="00FA55CE">
            <w:pPr>
              <w:ind w:firstLine="0"/>
              <w:jc w:val="center"/>
            </w:pPr>
            <w:r w:rsidRPr="00154BCB">
              <w:t>3</w:t>
            </w:r>
          </w:p>
        </w:tc>
        <w:tc>
          <w:tcPr>
            <w:tcW w:w="1588" w:type="dxa"/>
          </w:tcPr>
          <w:p w:rsidR="00A71624" w:rsidRPr="00154BCB" w:rsidRDefault="00A71624" w:rsidP="00FA55CE">
            <w:pPr>
              <w:ind w:firstLine="0"/>
              <w:jc w:val="center"/>
            </w:pPr>
            <w:r w:rsidRPr="00154BCB">
              <w:t>4</w:t>
            </w:r>
          </w:p>
        </w:tc>
        <w:tc>
          <w:tcPr>
            <w:tcW w:w="1588" w:type="dxa"/>
          </w:tcPr>
          <w:p w:rsidR="00A71624" w:rsidRPr="00154BCB" w:rsidRDefault="00A71624" w:rsidP="00FA55CE">
            <w:pPr>
              <w:ind w:firstLine="0"/>
              <w:jc w:val="center"/>
            </w:pPr>
            <w:r w:rsidRPr="00154BCB">
              <w:t>5</w:t>
            </w:r>
          </w:p>
        </w:tc>
      </w:tr>
      <w:tr w:rsidR="00A71624" w:rsidRPr="00154BCB" w:rsidTr="00FA55CE">
        <w:trPr>
          <w:cantSplit/>
        </w:trPr>
        <w:tc>
          <w:tcPr>
            <w:tcW w:w="567" w:type="dxa"/>
          </w:tcPr>
          <w:p w:rsidR="00A71624" w:rsidRPr="00154BCB" w:rsidRDefault="00A71624" w:rsidP="00FA55CE">
            <w:pPr>
              <w:ind w:firstLine="0"/>
              <w:jc w:val="center"/>
            </w:pPr>
            <w:r w:rsidRPr="00154BCB">
              <w:t>1</w:t>
            </w:r>
          </w:p>
        </w:tc>
        <w:tc>
          <w:tcPr>
            <w:tcW w:w="4649" w:type="dxa"/>
          </w:tcPr>
          <w:p w:rsidR="00A71624" w:rsidRPr="00154BCB" w:rsidRDefault="00A71624" w:rsidP="00FA55CE">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A55CE">
            <w:pPr>
              <w:ind w:firstLine="0"/>
              <w:jc w:val="center"/>
            </w:pPr>
            <w:r w:rsidRPr="00154BCB">
              <w:t>не более 25</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2</w:t>
            </w:r>
          </w:p>
        </w:tc>
        <w:tc>
          <w:tcPr>
            <w:tcW w:w="4649" w:type="dxa"/>
          </w:tcPr>
          <w:p w:rsidR="00A71624" w:rsidRPr="00154BCB" w:rsidRDefault="00A71624" w:rsidP="00FA55CE">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A55CE">
            <w:pPr>
              <w:ind w:firstLine="0"/>
              <w:jc w:val="center"/>
            </w:pPr>
            <w:r w:rsidRPr="00154BCB">
              <w:t>не более 49</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t>3</w:t>
            </w:r>
          </w:p>
        </w:tc>
        <w:tc>
          <w:tcPr>
            <w:tcW w:w="4649" w:type="dxa"/>
          </w:tcPr>
          <w:p w:rsidR="00A71624" w:rsidRPr="00154BCB" w:rsidRDefault="00A71624" w:rsidP="00FA55CE">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_</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4</w:t>
            </w:r>
          </w:p>
        </w:tc>
        <w:tc>
          <w:tcPr>
            <w:tcW w:w="4649" w:type="dxa"/>
          </w:tcPr>
          <w:p w:rsidR="00A71624" w:rsidRPr="00154BCB" w:rsidRDefault="00A71624" w:rsidP="00FA55CE">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5</w:t>
            </w:r>
          </w:p>
        </w:tc>
        <w:tc>
          <w:tcPr>
            <w:tcW w:w="4649" w:type="dxa"/>
          </w:tcPr>
          <w:p w:rsidR="00A71624" w:rsidRPr="00154BCB" w:rsidRDefault="00A71624" w:rsidP="00FA55CE">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lastRenderedPageBreak/>
              <w:t>6</w:t>
            </w:r>
          </w:p>
        </w:tc>
        <w:tc>
          <w:tcPr>
            <w:tcW w:w="4649" w:type="dxa"/>
          </w:tcPr>
          <w:p w:rsidR="00A71624" w:rsidRPr="00154BCB" w:rsidRDefault="00A71624" w:rsidP="00FA55CE">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vMerge w:val="restart"/>
          </w:tcPr>
          <w:p w:rsidR="00A71624" w:rsidRPr="00154BCB" w:rsidRDefault="00A71624" w:rsidP="00FA55CE">
            <w:pPr>
              <w:ind w:firstLine="0"/>
              <w:jc w:val="center"/>
              <w:rPr>
                <w:lang w:val="en-US"/>
              </w:rPr>
            </w:pPr>
            <w:r w:rsidRPr="00154BCB">
              <w:rPr>
                <w:lang w:val="en-US"/>
              </w:rPr>
              <w:t>7</w:t>
            </w:r>
          </w:p>
        </w:tc>
        <w:tc>
          <w:tcPr>
            <w:tcW w:w="4649" w:type="dxa"/>
            <w:vMerge w:val="restart"/>
          </w:tcPr>
          <w:p w:rsidR="00A71624" w:rsidRPr="00154BCB" w:rsidRDefault="00A71624" w:rsidP="00FA55CE">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A55CE">
            <w:pPr>
              <w:ind w:firstLine="0"/>
              <w:jc w:val="center"/>
            </w:pPr>
            <w:r w:rsidRPr="00154BCB">
              <w:t>до 100 включительно</w:t>
            </w:r>
          </w:p>
        </w:tc>
        <w:tc>
          <w:tcPr>
            <w:tcW w:w="1588" w:type="dxa"/>
            <w:vMerge w:val="restart"/>
          </w:tcPr>
          <w:p w:rsidR="00A71624" w:rsidRPr="00154BCB" w:rsidRDefault="00A71624" w:rsidP="00FA55CE">
            <w:pPr>
              <w:ind w:firstLine="0"/>
              <w:jc w:val="center"/>
            </w:pPr>
            <w:r w:rsidRPr="00154BCB">
              <w:t>от 101 до 250 включительно</w:t>
            </w:r>
          </w:p>
        </w:tc>
        <w:tc>
          <w:tcPr>
            <w:tcW w:w="1588" w:type="dxa"/>
            <w:vMerge w:val="restart"/>
          </w:tcPr>
          <w:p w:rsidR="00A71624" w:rsidRPr="00154BCB" w:rsidRDefault="00A71624" w:rsidP="00FA55CE">
            <w:pPr>
              <w:ind w:left="57" w:firstLine="0"/>
            </w:pPr>
            <w:r w:rsidRPr="00154BCB">
              <w:t>указывается количество человек</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left="57" w:firstLine="0"/>
            </w:pPr>
          </w:p>
        </w:tc>
        <w:tc>
          <w:tcPr>
            <w:tcW w:w="1588" w:type="dxa"/>
          </w:tcPr>
          <w:p w:rsidR="00A71624" w:rsidRPr="00154BCB" w:rsidRDefault="00A71624" w:rsidP="00FA55CE">
            <w:pPr>
              <w:ind w:firstLine="0"/>
              <w:jc w:val="center"/>
            </w:pPr>
            <w:r w:rsidRPr="00154BCB">
              <w:t>до 15 – микропред</w:t>
            </w:r>
            <w:r w:rsidRPr="00154BCB">
              <w:softHyphen/>
              <w:t>приятие</w:t>
            </w:r>
          </w:p>
        </w:tc>
        <w:tc>
          <w:tcPr>
            <w:tcW w:w="1588" w:type="dxa"/>
            <w:vMerge/>
          </w:tcPr>
          <w:p w:rsidR="00A71624" w:rsidRPr="00154BCB" w:rsidRDefault="00A71624" w:rsidP="00FA55CE">
            <w:pPr>
              <w:ind w:firstLine="0"/>
            </w:pPr>
          </w:p>
        </w:tc>
        <w:tc>
          <w:tcPr>
            <w:tcW w:w="1588" w:type="dxa"/>
            <w:vMerge/>
          </w:tcPr>
          <w:p w:rsidR="00A71624" w:rsidRPr="00154BCB" w:rsidRDefault="00A71624" w:rsidP="00FA55CE">
            <w:pPr>
              <w:ind w:left="57" w:firstLine="0"/>
            </w:pPr>
          </w:p>
        </w:tc>
      </w:tr>
      <w:tr w:rsidR="00A71624" w:rsidRPr="00154BCB" w:rsidTr="00FA55CE">
        <w:trPr>
          <w:cantSplit/>
        </w:trPr>
        <w:tc>
          <w:tcPr>
            <w:tcW w:w="567" w:type="dxa"/>
            <w:vMerge w:val="restart"/>
          </w:tcPr>
          <w:p w:rsidR="00A71624" w:rsidRPr="00154BCB" w:rsidRDefault="00A71624" w:rsidP="00FA55CE">
            <w:pPr>
              <w:ind w:firstLine="0"/>
              <w:jc w:val="center"/>
            </w:pPr>
            <w:r w:rsidRPr="00154BCB">
              <w:t>8</w:t>
            </w:r>
          </w:p>
        </w:tc>
        <w:tc>
          <w:tcPr>
            <w:tcW w:w="4649" w:type="dxa"/>
            <w:vMerge w:val="restart"/>
          </w:tcPr>
          <w:p w:rsidR="00A71624" w:rsidRPr="00154BCB" w:rsidRDefault="00A71624" w:rsidP="00FA55CE">
            <w:pPr>
              <w:ind w:left="57" w:firstLine="0"/>
            </w:pPr>
            <w:r w:rsidRPr="00154BCB">
              <w:t>Доход за предшествующий календарный год, который</w:t>
            </w:r>
          </w:p>
          <w:p w:rsidR="00A71624" w:rsidRPr="00154BCB" w:rsidRDefault="00A71624" w:rsidP="00FA55CE">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A55CE">
            <w:pPr>
              <w:ind w:firstLine="0"/>
              <w:jc w:val="center"/>
            </w:pPr>
            <w:r w:rsidRPr="00154BCB">
              <w:t>800</w:t>
            </w:r>
          </w:p>
        </w:tc>
        <w:tc>
          <w:tcPr>
            <w:tcW w:w="1588" w:type="dxa"/>
            <w:vMerge w:val="restart"/>
          </w:tcPr>
          <w:p w:rsidR="00A71624" w:rsidRPr="00154BCB" w:rsidRDefault="00A71624" w:rsidP="00FA55CE">
            <w:pPr>
              <w:ind w:firstLine="0"/>
              <w:jc w:val="center"/>
            </w:pPr>
            <w:r w:rsidRPr="00154BCB">
              <w:t>2000</w:t>
            </w:r>
          </w:p>
        </w:tc>
        <w:tc>
          <w:tcPr>
            <w:tcW w:w="1588" w:type="dxa"/>
          </w:tcPr>
          <w:p w:rsidR="00A71624" w:rsidRPr="00154BCB" w:rsidRDefault="00A71624" w:rsidP="00FA55CE">
            <w:pPr>
              <w:ind w:left="57" w:firstLine="0"/>
            </w:pPr>
            <w:r w:rsidRPr="00154BCB">
              <w:t>указывается в млн. рублей</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firstLine="0"/>
            </w:pPr>
          </w:p>
        </w:tc>
        <w:tc>
          <w:tcPr>
            <w:tcW w:w="1588" w:type="dxa"/>
          </w:tcPr>
          <w:p w:rsidR="00A71624" w:rsidRPr="00154BCB" w:rsidRDefault="00A71624" w:rsidP="00FA55CE">
            <w:pPr>
              <w:ind w:firstLine="0"/>
              <w:jc w:val="center"/>
            </w:pPr>
            <w:r w:rsidRPr="00154BCB">
              <w:t>120 в год – микро</w:t>
            </w:r>
            <w:r w:rsidRPr="00154BCB">
              <w:softHyphen/>
              <w:t>предприятие</w:t>
            </w:r>
          </w:p>
        </w:tc>
        <w:tc>
          <w:tcPr>
            <w:tcW w:w="1588" w:type="dxa"/>
            <w:vMerge/>
          </w:tcPr>
          <w:p w:rsidR="00A71624" w:rsidRPr="00154BCB" w:rsidRDefault="00A71624" w:rsidP="00FA55CE">
            <w:pPr>
              <w:ind w:firstLine="0"/>
            </w:pPr>
          </w:p>
        </w:tc>
        <w:tc>
          <w:tcPr>
            <w:tcW w:w="1588" w:type="dxa"/>
          </w:tcPr>
          <w:p w:rsidR="00A71624" w:rsidRPr="00154BCB" w:rsidRDefault="00A71624" w:rsidP="00FA55CE">
            <w:pPr>
              <w:ind w:left="57" w:firstLine="0"/>
            </w:pPr>
          </w:p>
        </w:tc>
      </w:tr>
      <w:tr w:rsidR="00A71624" w:rsidRPr="00154BCB" w:rsidTr="00FA55CE">
        <w:trPr>
          <w:cantSplit/>
        </w:trPr>
        <w:tc>
          <w:tcPr>
            <w:tcW w:w="567" w:type="dxa"/>
          </w:tcPr>
          <w:p w:rsidR="00A71624" w:rsidRPr="00154BCB" w:rsidRDefault="00A71624" w:rsidP="00FA55CE">
            <w:pPr>
              <w:ind w:firstLine="0"/>
              <w:jc w:val="center"/>
            </w:pPr>
            <w:r w:rsidRPr="00154BCB">
              <w:t>9</w:t>
            </w:r>
          </w:p>
        </w:tc>
        <w:tc>
          <w:tcPr>
            <w:tcW w:w="4649" w:type="dxa"/>
          </w:tcPr>
          <w:p w:rsidR="00A71624" w:rsidRPr="00154BCB" w:rsidRDefault="00A71624" w:rsidP="00FA55CE">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10</w:t>
            </w:r>
          </w:p>
        </w:tc>
        <w:tc>
          <w:tcPr>
            <w:tcW w:w="4649" w:type="dxa"/>
          </w:tcPr>
          <w:p w:rsidR="00A71624" w:rsidRPr="00154BCB" w:rsidRDefault="00A71624" w:rsidP="00FA55CE">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11</w:t>
            </w:r>
          </w:p>
        </w:tc>
        <w:tc>
          <w:tcPr>
            <w:tcW w:w="4649" w:type="dxa"/>
          </w:tcPr>
          <w:p w:rsidR="00A71624" w:rsidRPr="00154BCB" w:rsidRDefault="00A71624" w:rsidP="00FA55CE">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12</w:t>
            </w:r>
          </w:p>
        </w:tc>
        <w:tc>
          <w:tcPr>
            <w:tcW w:w="4649" w:type="dxa"/>
          </w:tcPr>
          <w:p w:rsidR="00A71624" w:rsidRPr="00154BCB" w:rsidRDefault="00A71624" w:rsidP="00FA55CE">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A55CE">
            <w:pPr>
              <w:ind w:firstLine="0"/>
              <w:jc w:val="center"/>
            </w:pPr>
            <w:r w:rsidRPr="00154BCB">
              <w:t>да (нет)</w:t>
            </w:r>
            <w:r w:rsidRPr="00154BCB">
              <w:br/>
            </w:r>
          </w:p>
        </w:tc>
      </w:tr>
      <w:tr w:rsidR="00A71624" w:rsidRPr="00154BCB" w:rsidTr="00FA55CE">
        <w:trPr>
          <w:cantSplit/>
        </w:trPr>
        <w:tc>
          <w:tcPr>
            <w:tcW w:w="567" w:type="dxa"/>
          </w:tcPr>
          <w:p w:rsidR="00A71624" w:rsidRPr="00154BCB" w:rsidRDefault="00A71624" w:rsidP="00FA55CE">
            <w:pPr>
              <w:ind w:firstLine="0"/>
              <w:jc w:val="center"/>
            </w:pPr>
            <w:r w:rsidRPr="00154BCB">
              <w:t>13</w:t>
            </w:r>
          </w:p>
        </w:tc>
        <w:tc>
          <w:tcPr>
            <w:tcW w:w="4649" w:type="dxa"/>
          </w:tcPr>
          <w:p w:rsidR="00A71624" w:rsidRPr="00154BCB" w:rsidRDefault="00A71624" w:rsidP="00FA55CE">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A55CE">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A55CE">
        <w:trPr>
          <w:cantSplit/>
        </w:trPr>
        <w:tc>
          <w:tcPr>
            <w:tcW w:w="567" w:type="dxa"/>
          </w:tcPr>
          <w:p w:rsidR="00A71624" w:rsidRPr="00154BCB" w:rsidRDefault="00A71624" w:rsidP="00FA55CE">
            <w:pPr>
              <w:ind w:firstLine="0"/>
              <w:jc w:val="center"/>
            </w:pPr>
            <w:r w:rsidRPr="00154BCB">
              <w:t>14</w:t>
            </w:r>
          </w:p>
        </w:tc>
        <w:tc>
          <w:tcPr>
            <w:tcW w:w="4649" w:type="dxa"/>
          </w:tcPr>
          <w:p w:rsidR="00A71624" w:rsidRPr="00154BCB" w:rsidRDefault="00A71624" w:rsidP="00FA55CE">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A55CE">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15</w:t>
            </w:r>
          </w:p>
        </w:tc>
        <w:tc>
          <w:tcPr>
            <w:tcW w:w="4649" w:type="dxa"/>
          </w:tcPr>
          <w:p w:rsidR="00A71624" w:rsidRPr="00154BCB" w:rsidRDefault="00A71624" w:rsidP="00FA55CE">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A55CE">
            <w:pPr>
              <w:ind w:firstLine="0"/>
              <w:jc w:val="center"/>
            </w:pPr>
            <w:r w:rsidRPr="00154BCB">
              <w:t>да (нет)</w:t>
            </w:r>
          </w:p>
        </w:tc>
      </w:tr>
      <w:tr w:rsidR="00A71624" w:rsidRPr="00154BCB" w:rsidTr="00FA55CE">
        <w:trPr>
          <w:cantSplit/>
        </w:trPr>
        <w:tc>
          <w:tcPr>
            <w:tcW w:w="567" w:type="dxa"/>
          </w:tcPr>
          <w:p w:rsidR="00A71624" w:rsidRPr="00154BCB" w:rsidRDefault="00A71624" w:rsidP="00FA55CE">
            <w:pPr>
              <w:ind w:firstLine="0"/>
              <w:jc w:val="center"/>
            </w:pPr>
            <w:r w:rsidRPr="00154BCB">
              <w:t>16</w:t>
            </w:r>
          </w:p>
        </w:tc>
        <w:tc>
          <w:tcPr>
            <w:tcW w:w="4649" w:type="dxa"/>
          </w:tcPr>
          <w:p w:rsidR="00A71624" w:rsidRPr="00154BCB" w:rsidRDefault="00A71624" w:rsidP="00FA55CE">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A55CE">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9465E">
          <w:t>подпунктах "в"</w:t>
        </w:r>
      </w:hyperlink>
      <w:r>
        <w:t xml:space="preserve"> - </w:t>
      </w:r>
      <w:hyperlink r:id="rId43"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bookmarkStart w:id="931" w:name="_Toc462735578"/>
      <w:r>
        <w:rPr>
          <w:szCs w:val="24"/>
        </w:rPr>
        <w:lastRenderedPageBreak/>
        <w:t>Инструкции по заполнению</w:t>
      </w:r>
      <w:bookmarkEnd w:id="916"/>
      <w:r>
        <w:rPr>
          <w:szCs w:val="24"/>
        </w:rPr>
        <w:t xml:space="preserve"> Анкеты </w:t>
      </w:r>
      <w:r w:rsidR="00C236C0">
        <w:rPr>
          <w:szCs w:val="24"/>
        </w:rPr>
        <w:t>Участник</w:t>
      </w:r>
      <w:r>
        <w:rPr>
          <w:szCs w:val="24"/>
        </w:rPr>
        <w:t>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32" w:name="_Ref55336378"/>
      <w:bookmarkStart w:id="933" w:name="_Toc57314676"/>
      <w:bookmarkStart w:id="934" w:name="_Toc69728990"/>
      <w:bookmarkStart w:id="935" w:name="_Toc98253942"/>
      <w:bookmarkStart w:id="936" w:name="_Toc165173868"/>
      <w:bookmarkStart w:id="9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38" w:name="_Ref449017073"/>
      <w:bookmarkStart w:id="939" w:name="_Toc462735579"/>
      <w:r w:rsidRPr="00F647F7">
        <w:lastRenderedPageBreak/>
        <w:t>Справка о перечне и годовых объемах выполнения аналогичных договоров (форма 7)</w:t>
      </w:r>
      <w:bookmarkEnd w:id="932"/>
      <w:bookmarkEnd w:id="933"/>
      <w:bookmarkEnd w:id="934"/>
      <w:bookmarkEnd w:id="935"/>
      <w:bookmarkEnd w:id="936"/>
      <w:bookmarkEnd w:id="937"/>
      <w:bookmarkEnd w:id="938"/>
      <w:bookmarkEnd w:id="939"/>
    </w:p>
    <w:p w:rsidR="004F4D80" w:rsidRPr="00D904EF" w:rsidRDefault="004F4D80" w:rsidP="004F4D80">
      <w:pPr>
        <w:pStyle w:val="3"/>
        <w:rPr>
          <w:szCs w:val="24"/>
        </w:rPr>
      </w:pPr>
      <w:bookmarkStart w:id="940" w:name="_Toc98253943"/>
      <w:bookmarkStart w:id="941" w:name="_Toc157248195"/>
      <w:bookmarkStart w:id="942" w:name="_Toc157496564"/>
      <w:bookmarkStart w:id="943" w:name="_Toc158206103"/>
      <w:bookmarkStart w:id="944" w:name="_Toc164057788"/>
      <w:bookmarkStart w:id="945" w:name="_Toc164137138"/>
      <w:bookmarkStart w:id="946" w:name="_Toc164161298"/>
      <w:bookmarkStart w:id="947" w:name="_Toc165173869"/>
      <w:bookmarkStart w:id="948" w:name="_Toc439170693"/>
      <w:bookmarkStart w:id="949" w:name="_Toc439172795"/>
      <w:bookmarkStart w:id="950" w:name="_Toc439173239"/>
      <w:bookmarkStart w:id="951" w:name="_Toc439238235"/>
      <w:bookmarkStart w:id="952" w:name="_Toc439252782"/>
      <w:bookmarkStart w:id="953" w:name="_Toc439323756"/>
      <w:bookmarkStart w:id="954" w:name="_Toc440357154"/>
      <w:bookmarkStart w:id="955" w:name="_Toc440359709"/>
      <w:bookmarkStart w:id="956" w:name="_Toc440632173"/>
      <w:bookmarkStart w:id="957" w:name="_Toc440875993"/>
      <w:bookmarkStart w:id="958" w:name="_Toc441131021"/>
      <w:bookmarkStart w:id="959" w:name="_Toc447269838"/>
      <w:bookmarkStart w:id="960" w:name="_Toc462735580"/>
      <w:r w:rsidRPr="00D904EF">
        <w:rPr>
          <w:szCs w:val="24"/>
        </w:rPr>
        <w:t>Форма Справки о перечне и годовых объемах выполнения аналогичных договоров</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61" w:name="_Toc98253944"/>
      <w:bookmarkStart w:id="962" w:name="_Toc157248196"/>
      <w:bookmarkStart w:id="963" w:name="_Toc157496565"/>
      <w:bookmarkStart w:id="964" w:name="_Toc158206104"/>
      <w:bookmarkStart w:id="965" w:name="_Toc164057789"/>
      <w:bookmarkStart w:id="966" w:name="_Toc164137139"/>
      <w:bookmarkStart w:id="967" w:name="_Toc164161299"/>
      <w:bookmarkStart w:id="968" w:name="_Toc165173870"/>
      <w:r>
        <w:rPr>
          <w:szCs w:val="24"/>
        </w:rPr>
        <w:br w:type="page"/>
      </w:r>
    </w:p>
    <w:p w:rsidR="004F4D80" w:rsidRPr="00D904EF" w:rsidRDefault="004F4D80" w:rsidP="004F4D80">
      <w:pPr>
        <w:pStyle w:val="3"/>
        <w:rPr>
          <w:szCs w:val="24"/>
        </w:rPr>
      </w:pPr>
      <w:bookmarkStart w:id="969" w:name="_Toc439170694"/>
      <w:bookmarkStart w:id="970" w:name="_Toc439172796"/>
      <w:bookmarkStart w:id="971" w:name="_Toc439173240"/>
      <w:bookmarkStart w:id="972" w:name="_Toc439238236"/>
      <w:bookmarkStart w:id="973" w:name="_Toc439252783"/>
      <w:bookmarkStart w:id="974" w:name="_Toc439323757"/>
      <w:bookmarkStart w:id="975" w:name="_Toc440357155"/>
      <w:bookmarkStart w:id="976" w:name="_Toc440359710"/>
      <w:bookmarkStart w:id="977" w:name="_Toc440632174"/>
      <w:bookmarkStart w:id="978" w:name="_Toc440875994"/>
      <w:bookmarkStart w:id="979" w:name="_Toc441131022"/>
      <w:bookmarkStart w:id="980" w:name="_Toc447269839"/>
      <w:bookmarkStart w:id="981" w:name="_Toc462735581"/>
      <w:r w:rsidRPr="00D904EF">
        <w:rPr>
          <w:szCs w:val="24"/>
        </w:rPr>
        <w:lastRenderedPageBreak/>
        <w:t>Инструкции по заполнению</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2" w:name="_Ref55336398"/>
      <w:bookmarkStart w:id="983" w:name="_Toc57314678"/>
      <w:bookmarkStart w:id="984" w:name="_Toc69728992"/>
      <w:bookmarkStart w:id="985" w:name="_Toc98253948"/>
      <w:bookmarkStart w:id="986" w:name="_Toc165173874"/>
      <w:bookmarkStart w:id="987" w:name="_Toc423423676"/>
      <w:bookmarkStart w:id="988" w:name="_Toc462735582"/>
      <w:r w:rsidRPr="00F647F7">
        <w:lastRenderedPageBreak/>
        <w:t xml:space="preserve">Справка о кадровых ресурсах (форма </w:t>
      </w:r>
      <w:r w:rsidR="000D67AD">
        <w:t>8</w:t>
      </w:r>
      <w:r w:rsidRPr="00F647F7">
        <w:t>)</w:t>
      </w:r>
      <w:bookmarkEnd w:id="982"/>
      <w:bookmarkEnd w:id="983"/>
      <w:bookmarkEnd w:id="984"/>
      <w:bookmarkEnd w:id="985"/>
      <w:bookmarkEnd w:id="986"/>
      <w:bookmarkEnd w:id="987"/>
      <w:bookmarkEnd w:id="988"/>
    </w:p>
    <w:p w:rsidR="004F4D80" w:rsidRPr="00D904EF" w:rsidRDefault="004F4D80" w:rsidP="004F4D80">
      <w:pPr>
        <w:pStyle w:val="3"/>
        <w:rPr>
          <w:szCs w:val="24"/>
        </w:rPr>
      </w:pPr>
      <w:bookmarkStart w:id="989" w:name="_Toc98253949"/>
      <w:bookmarkStart w:id="990" w:name="_Toc157248201"/>
      <w:bookmarkStart w:id="991" w:name="_Toc157496570"/>
      <w:bookmarkStart w:id="992" w:name="_Toc158206109"/>
      <w:bookmarkStart w:id="993" w:name="_Toc164057794"/>
      <w:bookmarkStart w:id="994" w:name="_Toc164137144"/>
      <w:bookmarkStart w:id="995" w:name="_Toc164161304"/>
      <w:bookmarkStart w:id="996" w:name="_Toc165173875"/>
      <w:bookmarkStart w:id="997" w:name="_Toc439170699"/>
      <w:bookmarkStart w:id="998" w:name="_Toc439172801"/>
      <w:bookmarkStart w:id="999" w:name="_Toc439173245"/>
      <w:bookmarkStart w:id="1000" w:name="_Toc439238241"/>
      <w:bookmarkStart w:id="1001" w:name="_Toc439252788"/>
      <w:bookmarkStart w:id="1002" w:name="_Toc439323762"/>
      <w:bookmarkStart w:id="1003" w:name="_Toc440357160"/>
      <w:bookmarkStart w:id="1004" w:name="_Toc440359712"/>
      <w:bookmarkStart w:id="1005" w:name="_Toc440632176"/>
      <w:bookmarkStart w:id="1006" w:name="_Toc440875996"/>
      <w:bookmarkStart w:id="1007" w:name="_Toc441131024"/>
      <w:bookmarkStart w:id="1008" w:name="_Toc447269841"/>
      <w:bookmarkStart w:id="1009" w:name="_Toc462735583"/>
      <w:r w:rsidRPr="00D904EF">
        <w:rPr>
          <w:szCs w:val="24"/>
        </w:rPr>
        <w:t>Форма Справки о кадровых ресурсах</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0" w:name="_Toc98253950"/>
      <w:bookmarkStart w:id="1011" w:name="_Toc157248202"/>
      <w:bookmarkStart w:id="1012" w:name="_Toc157496571"/>
      <w:bookmarkStart w:id="1013" w:name="_Toc158206110"/>
      <w:bookmarkStart w:id="1014" w:name="_Toc164057795"/>
      <w:bookmarkStart w:id="1015" w:name="_Toc164137145"/>
      <w:bookmarkStart w:id="1016" w:name="_Toc164161305"/>
      <w:bookmarkStart w:id="1017" w:name="_Toc165173876"/>
      <w:r>
        <w:rPr>
          <w:b/>
          <w:szCs w:val="24"/>
        </w:rPr>
        <w:br w:type="page"/>
      </w:r>
    </w:p>
    <w:p w:rsidR="004F4D80" w:rsidRPr="00D904EF" w:rsidRDefault="004F4D80" w:rsidP="004F4D80">
      <w:pPr>
        <w:pStyle w:val="3"/>
        <w:rPr>
          <w:szCs w:val="24"/>
        </w:rPr>
      </w:pPr>
      <w:bookmarkStart w:id="1018" w:name="_Toc439170700"/>
      <w:bookmarkStart w:id="1019" w:name="_Toc439172802"/>
      <w:bookmarkStart w:id="1020" w:name="_Toc439173246"/>
      <w:bookmarkStart w:id="1021" w:name="_Toc439238242"/>
      <w:bookmarkStart w:id="1022" w:name="_Toc439252789"/>
      <w:bookmarkStart w:id="1023" w:name="_Toc439323763"/>
      <w:bookmarkStart w:id="1024" w:name="_Toc440357161"/>
      <w:bookmarkStart w:id="1025" w:name="_Toc440359713"/>
      <w:bookmarkStart w:id="1026" w:name="_Toc440632177"/>
      <w:bookmarkStart w:id="1027" w:name="_Toc440875997"/>
      <w:bookmarkStart w:id="1028" w:name="_Toc441131025"/>
      <w:bookmarkStart w:id="1029" w:name="_Toc447269842"/>
      <w:bookmarkStart w:id="1030" w:name="_Toc462735584"/>
      <w:r w:rsidRPr="00D904EF">
        <w:rPr>
          <w:szCs w:val="24"/>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31" w:name="_Toc165173881"/>
      <w:bookmarkStart w:id="1032" w:name="_Ref194749267"/>
      <w:bookmarkStart w:id="1033" w:name="_Toc423423677"/>
      <w:bookmarkStart w:id="1034" w:name="_Ref440271993"/>
      <w:bookmarkStart w:id="1035" w:name="_Ref440274659"/>
      <w:bookmarkStart w:id="1036" w:name="_Toc462735585"/>
      <w:bookmarkStart w:id="1037" w:name="_Ref90381523"/>
      <w:bookmarkStart w:id="1038" w:name="_Toc90385124"/>
      <w:bookmarkStart w:id="1039" w:name="_Ref96861029"/>
      <w:bookmarkStart w:id="1040" w:name="_Toc97651410"/>
      <w:bookmarkStart w:id="104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31"/>
      <w:bookmarkEnd w:id="1032"/>
      <w:bookmarkEnd w:id="1033"/>
      <w:bookmarkEnd w:id="1034"/>
      <w:bookmarkEnd w:id="1035"/>
      <w:bookmarkEnd w:id="1036"/>
    </w:p>
    <w:p w:rsidR="004F4D80" w:rsidRPr="00D904EF" w:rsidRDefault="004F4D80" w:rsidP="004F4D80">
      <w:pPr>
        <w:pStyle w:val="3"/>
        <w:rPr>
          <w:szCs w:val="24"/>
        </w:rPr>
      </w:pPr>
      <w:bookmarkStart w:id="1042" w:name="_Toc97651411"/>
      <w:bookmarkStart w:id="1043" w:name="_Toc98253956"/>
      <w:bookmarkStart w:id="1044" w:name="_Toc157248208"/>
      <w:bookmarkStart w:id="1045" w:name="_Toc157496577"/>
      <w:bookmarkStart w:id="1046" w:name="_Toc158206116"/>
      <w:bookmarkStart w:id="1047" w:name="_Toc164057801"/>
      <w:bookmarkStart w:id="1048" w:name="_Toc164137151"/>
      <w:bookmarkStart w:id="1049" w:name="_Toc164161311"/>
      <w:bookmarkStart w:id="1050" w:name="_Toc165173882"/>
      <w:bookmarkStart w:id="1051" w:name="_Toc439170702"/>
      <w:bookmarkStart w:id="1052" w:name="_Toc439172804"/>
      <w:bookmarkStart w:id="1053" w:name="_Toc439173248"/>
      <w:bookmarkStart w:id="1054" w:name="_Toc439238244"/>
      <w:bookmarkStart w:id="1055" w:name="_Toc439252791"/>
      <w:bookmarkStart w:id="1056" w:name="_Toc439323765"/>
      <w:bookmarkStart w:id="1057" w:name="_Toc440357163"/>
      <w:bookmarkStart w:id="1058" w:name="_Toc440359715"/>
      <w:bookmarkStart w:id="1059" w:name="_Toc440632179"/>
      <w:bookmarkStart w:id="1060" w:name="_Toc440875999"/>
      <w:bookmarkStart w:id="1061" w:name="_Toc441131027"/>
      <w:bookmarkStart w:id="1062" w:name="_Toc447269844"/>
      <w:bookmarkStart w:id="1063" w:name="_Toc462735586"/>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64" w:name="_Toc97651412"/>
      <w:bookmarkStart w:id="1065" w:name="_Toc98253957"/>
      <w:bookmarkStart w:id="1066" w:name="_Toc157248209"/>
      <w:bookmarkStart w:id="1067" w:name="_Toc157496578"/>
      <w:bookmarkStart w:id="1068" w:name="_Toc158206117"/>
      <w:bookmarkStart w:id="1069" w:name="_Toc164057802"/>
      <w:bookmarkStart w:id="1070" w:name="_Toc164137152"/>
      <w:bookmarkStart w:id="1071" w:name="_Toc164161312"/>
      <w:bookmarkStart w:id="1072" w:name="_Toc165173883"/>
      <w:r>
        <w:rPr>
          <w:b/>
          <w:szCs w:val="24"/>
        </w:rPr>
        <w:br w:type="page"/>
      </w:r>
    </w:p>
    <w:p w:rsidR="004F4D80" w:rsidRPr="00D904EF" w:rsidRDefault="004F4D80" w:rsidP="004F4D80">
      <w:pPr>
        <w:pStyle w:val="3"/>
        <w:rPr>
          <w:szCs w:val="24"/>
        </w:rPr>
      </w:pPr>
      <w:bookmarkStart w:id="1073" w:name="_Toc439170703"/>
      <w:bookmarkStart w:id="1074" w:name="_Toc439172805"/>
      <w:bookmarkStart w:id="1075" w:name="_Toc439173249"/>
      <w:bookmarkStart w:id="1076" w:name="_Toc439238245"/>
      <w:bookmarkStart w:id="1077" w:name="_Toc439252792"/>
      <w:bookmarkStart w:id="1078" w:name="_Toc439323766"/>
      <w:bookmarkStart w:id="1079" w:name="_Toc440357164"/>
      <w:bookmarkStart w:id="1080" w:name="_Toc440359716"/>
      <w:bookmarkStart w:id="1081" w:name="_Toc440632180"/>
      <w:bookmarkStart w:id="1082" w:name="_Toc440876000"/>
      <w:bookmarkStart w:id="1083" w:name="_Toc441131028"/>
      <w:bookmarkStart w:id="1084" w:name="_Toc447269845"/>
      <w:bookmarkStart w:id="1085" w:name="_Toc462735587"/>
      <w:r w:rsidRPr="00D904EF">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6" w:name="_Ref257131475"/>
      <w:bookmarkStart w:id="1087" w:name="_Toc351552284"/>
      <w:bookmarkStart w:id="1088" w:name="_Toc396983131"/>
      <w:bookmarkStart w:id="1089" w:name="_Toc423423679"/>
      <w:bookmarkStart w:id="1090" w:name="_Ref440270984"/>
      <w:bookmarkStart w:id="1091" w:name="_Ref440275030"/>
      <w:bookmarkStart w:id="1092" w:name="_Toc462735588"/>
      <w:bookmarkEnd w:id="1037"/>
      <w:bookmarkEnd w:id="1038"/>
      <w:bookmarkEnd w:id="1039"/>
      <w:bookmarkEnd w:id="1040"/>
      <w:bookmarkEnd w:id="1041"/>
      <w:r>
        <w:rPr>
          <w:sz w:val="22"/>
          <w:szCs w:val="22"/>
        </w:rPr>
        <w:lastRenderedPageBreak/>
        <w:t>Письмо</w:t>
      </w:r>
      <w:r w:rsidRPr="007417E6">
        <w:rPr>
          <w:sz w:val="22"/>
          <w:szCs w:val="22"/>
        </w:rPr>
        <w:t xml:space="preserve"> </w:t>
      </w:r>
      <w:bookmarkEnd w:id="1086"/>
      <w:r>
        <w:rPr>
          <w:sz w:val="22"/>
          <w:szCs w:val="22"/>
        </w:rPr>
        <w:t>производителя продукции (форма 1</w:t>
      </w:r>
      <w:r w:rsidR="000D67AD">
        <w:rPr>
          <w:sz w:val="22"/>
          <w:szCs w:val="22"/>
        </w:rPr>
        <w:t>0</w:t>
      </w:r>
      <w:r>
        <w:rPr>
          <w:sz w:val="22"/>
          <w:szCs w:val="22"/>
        </w:rPr>
        <w:t>)</w:t>
      </w:r>
      <w:bookmarkEnd w:id="1087"/>
      <w:bookmarkEnd w:id="1088"/>
      <w:bookmarkEnd w:id="1089"/>
      <w:bookmarkEnd w:id="1090"/>
      <w:bookmarkEnd w:id="1091"/>
      <w:bookmarkEnd w:id="1092"/>
    </w:p>
    <w:p w:rsidR="004F4D80" w:rsidRPr="00F647F7" w:rsidRDefault="004F4D80" w:rsidP="004F4D80">
      <w:pPr>
        <w:pStyle w:val="3"/>
        <w:rPr>
          <w:szCs w:val="24"/>
        </w:rPr>
      </w:pPr>
      <w:bookmarkStart w:id="1093" w:name="_Toc439170708"/>
      <w:bookmarkStart w:id="1094" w:name="_Toc439172810"/>
      <w:bookmarkStart w:id="1095" w:name="_Toc439173251"/>
      <w:bookmarkStart w:id="1096" w:name="_Toc439252794"/>
      <w:bookmarkStart w:id="1097" w:name="_Toc439323768"/>
      <w:bookmarkStart w:id="1098" w:name="_Toc440357166"/>
      <w:bookmarkStart w:id="1099" w:name="_Toc440359718"/>
      <w:bookmarkStart w:id="1100" w:name="_Toc440632182"/>
      <w:bookmarkStart w:id="1101" w:name="_Toc440876002"/>
      <w:bookmarkStart w:id="1102" w:name="_Toc441131030"/>
      <w:bookmarkStart w:id="1103" w:name="_Toc447269847"/>
      <w:bookmarkStart w:id="1104" w:name="_Toc462735589"/>
      <w:r w:rsidRPr="00F647F7">
        <w:rPr>
          <w:szCs w:val="24"/>
        </w:rPr>
        <w:t>Форма письма производителя продукции</w:t>
      </w:r>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0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06" w:name="_Toc423423680"/>
      <w:bookmarkStart w:id="1107" w:name="_Ref440272035"/>
      <w:bookmarkStart w:id="1108" w:name="_Ref440274733"/>
      <w:bookmarkStart w:id="1109" w:name="_Ref444179578"/>
      <w:bookmarkStart w:id="1110" w:name="_Toc46273559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105"/>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273559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57169"/>
      <w:bookmarkStart w:id="1143" w:name="_Toc440359721"/>
      <w:bookmarkStart w:id="1144" w:name="_Toc440632185"/>
      <w:bookmarkStart w:id="1145" w:name="_Toc440876005"/>
      <w:bookmarkStart w:id="1146" w:name="_Toc441131033"/>
      <w:bookmarkStart w:id="1147" w:name="_Toc447269850"/>
      <w:bookmarkStart w:id="1148" w:name="_Toc462735592"/>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62735593"/>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57171"/>
      <w:bookmarkStart w:id="1167" w:name="_Toc440359723"/>
      <w:bookmarkStart w:id="1168" w:name="_Toc440632187"/>
      <w:bookmarkStart w:id="1169" w:name="_Toc440876007"/>
      <w:bookmarkStart w:id="1170" w:name="_Toc441131035"/>
      <w:bookmarkStart w:id="1171" w:name="_Toc447269852"/>
      <w:bookmarkStart w:id="1172" w:name="_Toc462735594"/>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57172"/>
      <w:bookmarkStart w:id="1176" w:name="_Toc440359724"/>
      <w:bookmarkStart w:id="1177" w:name="_Toc440632188"/>
      <w:bookmarkStart w:id="1178" w:name="_Toc440876008"/>
      <w:bookmarkStart w:id="1179" w:name="_Toc441131036"/>
      <w:bookmarkStart w:id="1180" w:name="_Toc447269853"/>
      <w:bookmarkStart w:id="1181" w:name="_Toc462735595"/>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62735596"/>
      <w:r w:rsidRPr="007A6A39">
        <w:lastRenderedPageBreak/>
        <w:t>Соглашение о неустойке (форма 1</w:t>
      </w:r>
      <w:r w:rsidR="000D67AD">
        <w:t>3</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57174"/>
      <w:bookmarkStart w:id="1193" w:name="_Toc440359726"/>
      <w:bookmarkStart w:id="1194" w:name="_Toc440632190"/>
      <w:bookmarkStart w:id="1195" w:name="_Toc440876010"/>
      <w:bookmarkStart w:id="1196" w:name="_Toc441131038"/>
      <w:bookmarkStart w:id="1197" w:name="_Toc447269855"/>
      <w:bookmarkStart w:id="1198" w:name="_Toc462735597"/>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57175"/>
      <w:bookmarkStart w:id="1206" w:name="_Toc440359727"/>
      <w:bookmarkStart w:id="1207" w:name="_Toc440632191"/>
      <w:bookmarkStart w:id="1208" w:name="_Toc440876011"/>
      <w:bookmarkStart w:id="1209" w:name="_Toc441131039"/>
      <w:bookmarkStart w:id="1210" w:name="_Toc447269856"/>
      <w:bookmarkStart w:id="1211" w:name="_Toc462735598"/>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6273559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57177"/>
      <w:bookmarkStart w:id="1222" w:name="_Toc440359729"/>
      <w:bookmarkStart w:id="1223" w:name="_Toc440632193"/>
      <w:bookmarkStart w:id="1224" w:name="_Toc440876013"/>
      <w:bookmarkStart w:id="1225" w:name="_Toc441131041"/>
      <w:bookmarkStart w:id="1226" w:name="_Toc447269858"/>
      <w:bookmarkStart w:id="1227" w:name="_Toc462735600"/>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57178"/>
      <w:bookmarkStart w:id="1238" w:name="_Toc440359730"/>
      <w:bookmarkStart w:id="1239" w:name="_Toc440632194"/>
      <w:bookmarkStart w:id="1240" w:name="_Toc440876014"/>
      <w:bookmarkStart w:id="1241" w:name="_Toc441131042"/>
      <w:bookmarkStart w:id="1242" w:name="_Toc447269859"/>
      <w:bookmarkStart w:id="1243" w:name="_Toc462735601"/>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Toc462735602"/>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244"/>
      <w:bookmarkEnd w:id="1245"/>
      <w:bookmarkEnd w:id="1246"/>
      <w:bookmarkEnd w:id="1247"/>
      <w:bookmarkEnd w:id="1248"/>
      <w:bookmarkEnd w:id="1249"/>
      <w:bookmarkEnd w:id="1250"/>
      <w:bookmarkEnd w:id="125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2" w:name="_Toc90385125"/>
      <w:bookmarkStart w:id="1253" w:name="_Toc439170705"/>
      <w:bookmarkStart w:id="1254" w:name="_Toc439172807"/>
      <w:bookmarkStart w:id="1255" w:name="_Toc439173268"/>
      <w:bookmarkStart w:id="1256" w:name="_Toc439238264"/>
      <w:bookmarkStart w:id="1257" w:name="_Toc439252812"/>
      <w:bookmarkStart w:id="1258" w:name="_Toc439323785"/>
      <w:bookmarkStart w:id="1259" w:name="_Toc440357183"/>
      <w:bookmarkStart w:id="1260" w:name="_Toc440359735"/>
      <w:bookmarkStart w:id="1261" w:name="_Toc440632199"/>
      <w:bookmarkStart w:id="1262" w:name="_Toc440876016"/>
      <w:bookmarkStart w:id="1263" w:name="_Toc441131044"/>
      <w:bookmarkStart w:id="1264" w:name="_Toc447269861"/>
      <w:bookmarkStart w:id="1265" w:name="_Toc462735603"/>
      <w:r w:rsidRPr="00D904EF">
        <w:rPr>
          <w:szCs w:val="24"/>
        </w:rPr>
        <w:t>Форма плана распределения объемов выполнения поставок внутри коллективного Участника</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66" w:name="_Toc90385126"/>
      <w:bookmarkStart w:id="1267" w:name="_Toc98253959"/>
      <w:bookmarkStart w:id="1268" w:name="_Toc157248211"/>
      <w:bookmarkStart w:id="1269" w:name="_Toc157496580"/>
      <w:bookmarkStart w:id="1270" w:name="_Toc158206119"/>
      <w:bookmarkStart w:id="1271" w:name="_Toc164057804"/>
      <w:bookmarkStart w:id="1272" w:name="_Toc164137154"/>
      <w:bookmarkStart w:id="1273" w:name="_Toc164161314"/>
      <w:bookmarkStart w:id="1274" w:name="_Toc165173885"/>
      <w:r>
        <w:rPr>
          <w:b/>
          <w:szCs w:val="24"/>
        </w:rPr>
        <w:br w:type="page"/>
      </w:r>
    </w:p>
    <w:p w:rsidR="00635719" w:rsidRPr="00D904EF" w:rsidRDefault="00635719" w:rsidP="00635719">
      <w:pPr>
        <w:pStyle w:val="3"/>
        <w:rPr>
          <w:szCs w:val="24"/>
        </w:rPr>
      </w:pPr>
      <w:bookmarkStart w:id="1275" w:name="_Toc439170706"/>
      <w:bookmarkStart w:id="1276" w:name="_Toc439172808"/>
      <w:bookmarkStart w:id="1277" w:name="_Toc439173269"/>
      <w:bookmarkStart w:id="1278" w:name="_Toc439238265"/>
      <w:bookmarkStart w:id="1279" w:name="_Toc439252813"/>
      <w:bookmarkStart w:id="1280" w:name="_Toc439323786"/>
      <w:bookmarkStart w:id="1281" w:name="_Toc440357184"/>
      <w:bookmarkStart w:id="1282" w:name="_Toc440359736"/>
      <w:bookmarkStart w:id="1283" w:name="_Toc440632200"/>
      <w:bookmarkStart w:id="1284" w:name="_Toc440876017"/>
      <w:bookmarkStart w:id="1285" w:name="_Toc441131045"/>
      <w:bookmarkStart w:id="1286" w:name="_Toc447269862"/>
      <w:bookmarkStart w:id="1287" w:name="_Toc462735604"/>
      <w:r w:rsidRPr="00D904EF">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88" w:name="_Toc426108836"/>
      <w:bookmarkStart w:id="1289" w:name="_Ref441574460"/>
      <w:bookmarkStart w:id="1290" w:name="_Ref441574649"/>
      <w:bookmarkStart w:id="1291" w:name="_Toc441575251"/>
      <w:bookmarkStart w:id="1292" w:name="_Ref442187883"/>
      <w:bookmarkStart w:id="1293" w:name="_Toc462735605"/>
      <w:r w:rsidRPr="00CC5A3A">
        <w:lastRenderedPageBreak/>
        <w:t>Расписка  сдачи-приемки соглашения о неустойке (форма 1</w:t>
      </w:r>
      <w:r>
        <w:t>6</w:t>
      </w:r>
      <w:r w:rsidRPr="00CC5A3A">
        <w:t>)</w:t>
      </w:r>
      <w:bookmarkEnd w:id="1288"/>
      <w:bookmarkEnd w:id="1289"/>
      <w:bookmarkEnd w:id="1290"/>
      <w:bookmarkEnd w:id="1291"/>
      <w:bookmarkEnd w:id="1292"/>
      <w:bookmarkEnd w:id="1293"/>
    </w:p>
    <w:p w:rsidR="008D1B83" w:rsidRPr="00CC5A3A" w:rsidRDefault="008D1B83" w:rsidP="008D1B83">
      <w:pPr>
        <w:pStyle w:val="3"/>
        <w:rPr>
          <w:szCs w:val="24"/>
        </w:rPr>
      </w:pPr>
      <w:bookmarkStart w:id="1294" w:name="_Toc426108837"/>
      <w:bookmarkStart w:id="1295" w:name="_Ref441574456"/>
      <w:bookmarkStart w:id="1296" w:name="_Toc441575252"/>
      <w:bookmarkStart w:id="1297" w:name="_Toc447269864"/>
      <w:bookmarkStart w:id="1298" w:name="_Toc462735606"/>
      <w:r w:rsidRPr="00CC5A3A">
        <w:rPr>
          <w:szCs w:val="24"/>
        </w:rPr>
        <w:t xml:space="preserve">Форма Расписки  сдачи-приемки </w:t>
      </w:r>
      <w:bookmarkEnd w:id="1294"/>
      <w:r w:rsidRPr="00CC5A3A">
        <w:rPr>
          <w:szCs w:val="24"/>
        </w:rPr>
        <w:t>соглашения о неустойке</w:t>
      </w:r>
      <w:bookmarkEnd w:id="1295"/>
      <w:bookmarkEnd w:id="1296"/>
      <w:bookmarkEnd w:id="1297"/>
      <w:bookmarkEnd w:id="129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99" w:name="_Toc426108838"/>
      <w:bookmarkStart w:id="1300" w:name="_Toc441575253"/>
      <w:bookmarkStart w:id="1301" w:name="_Toc447269865"/>
      <w:bookmarkStart w:id="1302" w:name="_Toc462735607"/>
      <w:r w:rsidRPr="00CC5A3A">
        <w:rPr>
          <w:szCs w:val="24"/>
        </w:rPr>
        <w:lastRenderedPageBreak/>
        <w:t>Инструкции по заполнению</w:t>
      </w:r>
      <w:bookmarkEnd w:id="1299"/>
      <w:bookmarkEnd w:id="1300"/>
      <w:bookmarkEnd w:id="1301"/>
      <w:bookmarkEnd w:id="1302"/>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CB9" w:rsidRDefault="002B1CB9">
      <w:pPr>
        <w:spacing w:line="240" w:lineRule="auto"/>
      </w:pPr>
      <w:r>
        <w:separator/>
      </w:r>
    </w:p>
  </w:endnote>
  <w:endnote w:type="continuationSeparator" w:id="0">
    <w:p w:rsidR="002B1CB9" w:rsidRDefault="002B1CB9">
      <w:pPr>
        <w:spacing w:line="240" w:lineRule="auto"/>
      </w:pPr>
      <w:r>
        <w:continuationSeparator/>
      </w:r>
    </w:p>
  </w:endnote>
  <w:endnote w:id="1">
    <w:p w:rsidR="00FA55CE" w:rsidRDefault="00FA55CE"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55CE" w:rsidRDefault="00FA55C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FA0376" w:rsidRDefault="00FA55C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D2CAF">
      <w:rPr>
        <w:noProof/>
        <w:sz w:val="16"/>
        <w:szCs w:val="16"/>
        <w:lang w:eastAsia="ru-RU"/>
      </w:rPr>
      <w:t>28</w:t>
    </w:r>
    <w:r w:rsidRPr="00FA0376">
      <w:rPr>
        <w:sz w:val="16"/>
        <w:szCs w:val="16"/>
        <w:lang w:eastAsia="ru-RU"/>
      </w:rPr>
      <w:fldChar w:fldCharType="end"/>
    </w:r>
  </w:p>
  <w:p w:rsidR="00FA55CE" w:rsidRPr="00FA55CE" w:rsidRDefault="00FA55CE" w:rsidP="00FA55C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55CE">
      <w:rPr>
        <w:sz w:val="18"/>
        <w:szCs w:val="18"/>
      </w:rPr>
      <w:t xml:space="preserve">Договора на поставку </w:t>
    </w:r>
    <w:r w:rsidR="003D2CAF" w:rsidRPr="003D2CAF">
      <w:rPr>
        <w:sz w:val="18"/>
        <w:szCs w:val="18"/>
      </w:rPr>
      <w:t>троса грозозащитного, каната металлического</w:t>
    </w:r>
  </w:p>
  <w:p w:rsidR="00FA55CE" w:rsidRPr="00EE0539" w:rsidRDefault="00FA55CE" w:rsidP="00FA55CE">
    <w:pPr>
      <w:pStyle w:val="aff2"/>
      <w:jc w:val="center"/>
      <w:rPr>
        <w:sz w:val="18"/>
        <w:szCs w:val="18"/>
      </w:rPr>
    </w:pPr>
    <w:r w:rsidRPr="00FA55CE">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CB9" w:rsidRDefault="002B1CB9">
      <w:pPr>
        <w:spacing w:line="240" w:lineRule="auto"/>
      </w:pPr>
      <w:r>
        <w:separator/>
      </w:r>
    </w:p>
  </w:footnote>
  <w:footnote w:type="continuationSeparator" w:id="0">
    <w:p w:rsidR="002B1CB9" w:rsidRDefault="002B1CB9">
      <w:pPr>
        <w:spacing w:line="240" w:lineRule="auto"/>
      </w:pPr>
      <w:r>
        <w:continuationSeparator/>
      </w:r>
    </w:p>
  </w:footnote>
  <w:footnote w:id="1">
    <w:p w:rsidR="00FA55CE" w:rsidRDefault="00FA55CE"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930031" w:rsidRDefault="00FA55C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10A6"/>
    <w:rsid w:val="000A4AA3"/>
    <w:rsid w:val="000A545B"/>
    <w:rsid w:val="000A5636"/>
    <w:rsid w:val="000A6857"/>
    <w:rsid w:val="000A7A8E"/>
    <w:rsid w:val="000B19F3"/>
    <w:rsid w:val="000B291A"/>
    <w:rsid w:val="000B2C06"/>
    <w:rsid w:val="000B5D61"/>
    <w:rsid w:val="000C1107"/>
    <w:rsid w:val="000C14F5"/>
    <w:rsid w:val="000C60B4"/>
    <w:rsid w:val="000C6DCF"/>
    <w:rsid w:val="000D2A2A"/>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1174"/>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23AE"/>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1CB9"/>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2CAF"/>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348B"/>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67E"/>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17B2"/>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2541"/>
    <w:rsid w:val="007A439E"/>
    <w:rsid w:val="007A5BD1"/>
    <w:rsid w:val="007A681C"/>
    <w:rsid w:val="007A6A39"/>
    <w:rsid w:val="007A6BF1"/>
    <w:rsid w:val="007A7CFF"/>
    <w:rsid w:val="007B04F3"/>
    <w:rsid w:val="007B29BE"/>
    <w:rsid w:val="007B5153"/>
    <w:rsid w:val="007B6A8B"/>
    <w:rsid w:val="007C18F1"/>
    <w:rsid w:val="007D07A7"/>
    <w:rsid w:val="007D0EA7"/>
    <w:rsid w:val="007D303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35A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0595"/>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8E2"/>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B68F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2B"/>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55CE"/>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E5905B7-B6E9-450C-A369-DD9BBAE1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yperlink" Target="http://www.rosseti.ru/about/contacts/opinion/" TargetMode="External"/><Relationship Id="rId42" Type="http://schemas.openxmlformats.org/officeDocument/2006/relationships/hyperlink" Target="consultantplus://offline/ref=86C855FF9931DA9E8282C60C4DADA77D6E3EF003C42A67668DFC4D0EA15A09C79EF59205D5DDAFE5yEx2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tp.rosseti.ru" TargetMode="Externa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7.xml"/><Relationship Id="rId28" Type="http://schemas.openxmlformats.org/officeDocument/2006/relationships/hyperlink" Target="consultantplus://offline/main?base=LAW;n=115717;fld=134;dst=100014" TargetMode="External"/><Relationship Id="rId36" Type="http://schemas.openxmlformats.org/officeDocument/2006/relationships/hyperlink" Target="consultantplus://offline/ref=86C855FF9931DA9E8282C60C4DADA77D6E3FF20BC62667668DFC4D0EA1y5xAN"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8.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0.xml"/><Relationship Id="rId43" Type="http://schemas.openxmlformats.org/officeDocument/2006/relationships/hyperlink" Target="consultantplus://offline/ref=86C855FF9931DA9E8282C60C4DADA77D6E3EF003C42A67668DFC4D0EA15A09C79EF59205D5DDAFE5yExC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7DFDCA-2D77-437F-9ED3-FA8E679B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83</Pages>
  <Words>25268</Words>
  <Characters>144031</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168962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30</cp:revision>
  <cp:lastPrinted>2015-12-29T14:27:00Z</cp:lastPrinted>
  <dcterms:created xsi:type="dcterms:W3CDTF">2016-04-01T06:18:00Z</dcterms:created>
  <dcterms:modified xsi:type="dcterms:W3CDTF">2016-10-11T07:02:00Z</dcterms:modified>
</cp:coreProperties>
</file>