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916AF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947EE" w:rsidRPr="00041308" w:rsidRDefault="004947EE" w:rsidP="004947E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4947EE" w:rsidRPr="00010061" w:rsidRDefault="004947EE" w:rsidP="004947E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4947EE" w:rsidRPr="00010061" w:rsidRDefault="004947EE" w:rsidP="004947E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4947EE" w:rsidRPr="004947EE" w:rsidRDefault="004947EE" w:rsidP="004947EE">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947EE" w:rsidRPr="007417E6" w:rsidRDefault="004947EE" w:rsidP="004947EE">
      <w:pPr>
        <w:ind w:left="5670" w:firstLine="0"/>
        <w:jc w:val="center"/>
        <w:rPr>
          <w:sz w:val="24"/>
          <w:szCs w:val="24"/>
        </w:rPr>
      </w:pPr>
      <w:r w:rsidRPr="007417E6">
        <w:rPr>
          <w:sz w:val="24"/>
          <w:szCs w:val="24"/>
        </w:rPr>
        <w:t>УТВЕРЖДАЮ:</w:t>
      </w:r>
    </w:p>
    <w:p w:rsidR="004947EE" w:rsidRDefault="004947EE" w:rsidP="004947EE">
      <w:pPr>
        <w:spacing w:line="240" w:lineRule="auto"/>
        <w:jc w:val="right"/>
        <w:rPr>
          <w:sz w:val="24"/>
          <w:szCs w:val="24"/>
        </w:rPr>
      </w:pPr>
      <w:r>
        <w:rPr>
          <w:sz w:val="24"/>
          <w:szCs w:val="24"/>
        </w:rPr>
        <w:t>Председатель закупочной комиссии -</w:t>
      </w:r>
    </w:p>
    <w:p w:rsidR="004947EE" w:rsidRDefault="004947EE" w:rsidP="004947EE">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4947EE" w:rsidRPr="00C12FA4" w:rsidRDefault="004947EE" w:rsidP="004947EE">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4947EE" w:rsidRPr="00C12FA4" w:rsidRDefault="004947EE" w:rsidP="004947EE">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4947EE" w:rsidRPr="00C12FA4" w:rsidRDefault="004947EE" w:rsidP="004947EE">
      <w:pPr>
        <w:spacing w:line="240" w:lineRule="auto"/>
        <w:jc w:val="right"/>
      </w:pPr>
    </w:p>
    <w:p w:rsidR="004947EE" w:rsidRPr="00C12FA4" w:rsidRDefault="004947EE" w:rsidP="004947EE">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4947EE" w:rsidRPr="00C12FA4" w:rsidRDefault="004947EE" w:rsidP="004947EE">
      <w:pPr>
        <w:spacing w:line="240" w:lineRule="auto"/>
        <w:jc w:val="right"/>
        <w:rPr>
          <w:sz w:val="24"/>
          <w:szCs w:val="24"/>
        </w:rPr>
      </w:pPr>
    </w:p>
    <w:p w:rsidR="004947EE" w:rsidRPr="00C12FA4" w:rsidRDefault="004947EE" w:rsidP="004947EE">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4947EE" w:rsidRPr="00C12FA4" w:rsidRDefault="004947EE" w:rsidP="004947EE">
      <w:pPr>
        <w:ind w:firstLine="0"/>
        <w:jc w:val="left"/>
        <w:rPr>
          <w:sz w:val="24"/>
          <w:szCs w:val="24"/>
        </w:rPr>
      </w:pPr>
    </w:p>
    <w:p w:rsidR="004947EE" w:rsidRPr="00C12FA4" w:rsidRDefault="004947EE" w:rsidP="004947EE">
      <w:pPr>
        <w:spacing w:line="240" w:lineRule="auto"/>
        <w:ind w:left="6804" w:firstLine="0"/>
        <w:rPr>
          <w:b/>
          <w:kern w:val="36"/>
          <w:sz w:val="24"/>
          <w:szCs w:val="24"/>
        </w:rPr>
      </w:pPr>
      <w:r w:rsidRPr="00C12FA4">
        <w:rPr>
          <w:b/>
          <w:kern w:val="36"/>
          <w:sz w:val="24"/>
          <w:szCs w:val="24"/>
        </w:rPr>
        <w:t>Согласовано на заседании</w:t>
      </w:r>
    </w:p>
    <w:p w:rsidR="004947EE" w:rsidRPr="00C12FA4" w:rsidRDefault="004947EE" w:rsidP="004947EE">
      <w:pPr>
        <w:spacing w:line="240" w:lineRule="auto"/>
        <w:ind w:left="6804" w:firstLine="0"/>
        <w:rPr>
          <w:b/>
          <w:kern w:val="36"/>
          <w:sz w:val="24"/>
          <w:szCs w:val="24"/>
        </w:rPr>
      </w:pPr>
      <w:r w:rsidRPr="00C12FA4">
        <w:rPr>
          <w:b/>
          <w:kern w:val="36"/>
          <w:sz w:val="24"/>
          <w:szCs w:val="24"/>
        </w:rPr>
        <w:t>закупочной комиссии</w:t>
      </w:r>
    </w:p>
    <w:p w:rsidR="004947EE" w:rsidRPr="00C12FA4" w:rsidRDefault="004947EE" w:rsidP="004947EE">
      <w:pPr>
        <w:spacing w:line="240" w:lineRule="auto"/>
        <w:ind w:left="6804" w:firstLine="0"/>
        <w:rPr>
          <w:b/>
          <w:kern w:val="36"/>
          <w:sz w:val="24"/>
          <w:szCs w:val="24"/>
        </w:rPr>
      </w:pPr>
      <w:r w:rsidRPr="00C12FA4">
        <w:rPr>
          <w:b/>
          <w:kern w:val="36"/>
          <w:sz w:val="24"/>
          <w:szCs w:val="24"/>
        </w:rPr>
        <w:t>Протокол № ____________</w:t>
      </w:r>
    </w:p>
    <w:p w:rsidR="004947EE" w:rsidRPr="00C12FA4" w:rsidRDefault="004947EE" w:rsidP="004947EE">
      <w:pPr>
        <w:spacing w:line="240" w:lineRule="auto"/>
        <w:ind w:left="6804" w:firstLine="0"/>
        <w:rPr>
          <w:b/>
          <w:kern w:val="36"/>
          <w:sz w:val="24"/>
          <w:szCs w:val="24"/>
        </w:rPr>
      </w:pPr>
      <w:r w:rsidRPr="00C12FA4">
        <w:rPr>
          <w:b/>
          <w:kern w:val="36"/>
          <w:sz w:val="24"/>
          <w:szCs w:val="24"/>
        </w:rPr>
        <w:t>от «___» _______ 201</w:t>
      </w:r>
      <w:r>
        <w:rPr>
          <w:b/>
          <w:kern w:val="36"/>
          <w:sz w:val="24"/>
          <w:szCs w:val="24"/>
        </w:rPr>
        <w:t>7</w:t>
      </w:r>
      <w:r w:rsidRPr="00C12FA4">
        <w:rPr>
          <w:b/>
          <w:kern w:val="36"/>
          <w:sz w:val="24"/>
          <w:szCs w:val="24"/>
        </w:rPr>
        <w:t xml:space="preserve"> года</w:t>
      </w:r>
    </w:p>
    <w:p w:rsidR="004947EE" w:rsidRPr="00C12FA4" w:rsidRDefault="004947EE" w:rsidP="004947EE">
      <w:pPr>
        <w:spacing w:line="264" w:lineRule="auto"/>
        <w:jc w:val="center"/>
        <w:rPr>
          <w:sz w:val="24"/>
          <w:szCs w:val="24"/>
        </w:rPr>
      </w:pPr>
    </w:p>
    <w:p w:rsidR="004947EE" w:rsidRPr="00C12FA4" w:rsidRDefault="004947EE" w:rsidP="004947EE">
      <w:pPr>
        <w:spacing w:line="264" w:lineRule="auto"/>
        <w:jc w:val="center"/>
        <w:rPr>
          <w:sz w:val="24"/>
          <w:szCs w:val="24"/>
        </w:rPr>
      </w:pPr>
    </w:p>
    <w:p w:rsidR="004947EE" w:rsidRPr="00C12FA4" w:rsidRDefault="004947EE" w:rsidP="004947EE">
      <w:pPr>
        <w:spacing w:line="264" w:lineRule="auto"/>
        <w:jc w:val="center"/>
        <w:rPr>
          <w:sz w:val="24"/>
          <w:szCs w:val="24"/>
        </w:rPr>
      </w:pPr>
    </w:p>
    <w:p w:rsidR="004947EE" w:rsidRPr="00C12FA4" w:rsidRDefault="004947EE" w:rsidP="004947EE">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4947EE" w:rsidRPr="00C12FA4" w:rsidRDefault="004947EE" w:rsidP="004947EE">
      <w:pPr>
        <w:pStyle w:val="1f4"/>
        <w:spacing w:line="264" w:lineRule="auto"/>
        <w:ind w:left="0" w:right="0"/>
        <w:jc w:val="center"/>
        <w:rPr>
          <w:rFonts w:ascii="Times New Roman" w:hAnsi="Times New Roman"/>
          <w:sz w:val="24"/>
          <w:szCs w:val="24"/>
        </w:rPr>
      </w:pPr>
    </w:p>
    <w:p w:rsidR="004947EE" w:rsidRPr="00C12FA4" w:rsidRDefault="004947EE" w:rsidP="004947EE">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4947EE" w:rsidRPr="002F18AE" w:rsidRDefault="004947EE" w:rsidP="004947EE">
      <w:pPr>
        <w:spacing w:line="264" w:lineRule="auto"/>
        <w:ind w:firstLine="0"/>
        <w:jc w:val="center"/>
        <w:rPr>
          <w:b/>
          <w:sz w:val="24"/>
          <w:szCs w:val="24"/>
        </w:rPr>
      </w:pPr>
      <w:r w:rsidRPr="00C12FA4">
        <w:rPr>
          <w:b/>
          <w:sz w:val="24"/>
          <w:szCs w:val="24"/>
        </w:rPr>
        <w:t xml:space="preserve">на право </w:t>
      </w:r>
      <w:r w:rsidRPr="002F18AE">
        <w:rPr>
          <w:b/>
          <w:sz w:val="24"/>
          <w:szCs w:val="24"/>
        </w:rPr>
        <w:t xml:space="preserve">заключения Договора на поставку </w:t>
      </w:r>
      <w:r w:rsidR="0087612A" w:rsidRPr="0087612A">
        <w:rPr>
          <w:b/>
          <w:iCs/>
          <w:sz w:val="24"/>
          <w:szCs w:val="24"/>
        </w:rPr>
        <w:t>грунтореза</w:t>
      </w:r>
    </w:p>
    <w:p w:rsidR="004947EE" w:rsidRPr="00C12FA4" w:rsidRDefault="004947EE" w:rsidP="004947EE">
      <w:pPr>
        <w:spacing w:line="264" w:lineRule="auto"/>
        <w:ind w:firstLine="0"/>
        <w:jc w:val="center"/>
        <w:rPr>
          <w:b/>
          <w:sz w:val="24"/>
          <w:szCs w:val="24"/>
        </w:rPr>
      </w:pPr>
      <w:r w:rsidRPr="002F18AE">
        <w:rPr>
          <w:b/>
          <w:sz w:val="24"/>
          <w:szCs w:val="24"/>
        </w:rPr>
        <w:t xml:space="preserve"> для нужд ПАО «МРСК Центра» (филиала «Костромаэнерго»)</w:t>
      </w:r>
    </w:p>
    <w:p w:rsidR="004947EE" w:rsidRPr="00C12FA4" w:rsidRDefault="004947EE" w:rsidP="004947EE">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4947EE" w:rsidRPr="00C12FA4" w:rsidRDefault="004947EE" w:rsidP="004947EE">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4947EE" w:rsidRPr="00C12FA4" w:rsidRDefault="004947EE" w:rsidP="004947EE">
      <w:pPr>
        <w:spacing w:line="264" w:lineRule="auto"/>
        <w:ind w:firstLine="0"/>
        <w:rPr>
          <w:sz w:val="24"/>
          <w:szCs w:val="24"/>
        </w:rPr>
      </w:pPr>
    </w:p>
    <w:p w:rsidR="004947EE" w:rsidRPr="00C12FA4" w:rsidRDefault="004947EE" w:rsidP="004947EE">
      <w:pPr>
        <w:spacing w:line="264" w:lineRule="auto"/>
        <w:ind w:firstLine="0"/>
        <w:rPr>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C12FA4" w:rsidRDefault="004947EE" w:rsidP="004947EE">
      <w:pPr>
        <w:spacing w:line="264" w:lineRule="auto"/>
        <w:ind w:firstLine="0"/>
        <w:jc w:val="center"/>
        <w:rPr>
          <w:b/>
          <w:sz w:val="24"/>
          <w:szCs w:val="24"/>
        </w:rPr>
      </w:pPr>
    </w:p>
    <w:p w:rsidR="004947EE" w:rsidRPr="00D77FC1" w:rsidRDefault="004947EE" w:rsidP="004947EE">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t>201</w:t>
      </w:r>
      <w:r>
        <w:rPr>
          <w:sz w:val="24"/>
          <w:szCs w:val="24"/>
        </w:rPr>
        <w:t>7</w:t>
      </w:r>
      <w:r w:rsidRPr="00C12FA4">
        <w:rPr>
          <w:sz w:val="24"/>
          <w:szCs w:val="24"/>
        </w:rPr>
        <w:t xml:space="preserve"> г.</w:t>
      </w:r>
    </w:p>
    <w:p w:rsidR="004947EE" w:rsidRPr="00E71A48" w:rsidRDefault="004947EE" w:rsidP="004947EE">
      <w:pPr>
        <w:spacing w:line="264" w:lineRule="auto"/>
        <w:ind w:firstLine="0"/>
        <w:jc w:val="center"/>
        <w:rPr>
          <w:sz w:val="24"/>
          <w:szCs w:val="24"/>
        </w:rPr>
        <w:sectPr w:rsidR="004947EE" w:rsidRPr="00E71A48"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4947EE" w:rsidRPr="003F3DFA"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 xml:space="preserve">Центра» (далее – Заказчик или Организатор) (почтовый адрес: </w:t>
      </w:r>
      <w:r w:rsidRPr="007B3EB3">
        <w:t>РФ, 156961, г. Кострома, проспект Мира, 53</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2 категории </w:t>
      </w:r>
      <w:r w:rsidRPr="00D76CBD">
        <w:rPr>
          <w:sz w:val="24"/>
          <w:szCs w:val="24"/>
        </w:rPr>
        <w:t>отдела закупочной деятельности филиала ПАО «МРСК Центра» - «Костромаэнерго»</w:t>
      </w:r>
      <w:r>
        <w:rPr>
          <w:sz w:val="24"/>
          <w:szCs w:val="24"/>
        </w:rPr>
        <w:t xml:space="preserve"> </w:t>
      </w:r>
      <w:r w:rsidRPr="00AD5FC0">
        <w:rPr>
          <w:iCs/>
          <w:sz w:val="24"/>
          <w:szCs w:val="24"/>
        </w:rPr>
        <w:t>Инякин Р.К</w:t>
      </w:r>
      <w:r>
        <w:rPr>
          <w:sz w:val="24"/>
          <w:szCs w:val="24"/>
        </w:rPr>
        <w:t>.</w:t>
      </w:r>
      <w:r w:rsidRPr="00702B2C">
        <w:rPr>
          <w:iCs/>
          <w:sz w:val="24"/>
          <w:szCs w:val="24"/>
        </w:rPr>
        <w:t>, контактны</w:t>
      </w:r>
      <w:r>
        <w:rPr>
          <w:iCs/>
          <w:sz w:val="24"/>
          <w:szCs w:val="24"/>
        </w:rPr>
        <w:t>й</w:t>
      </w:r>
      <w:r w:rsidRPr="00702B2C">
        <w:rPr>
          <w:iCs/>
          <w:sz w:val="24"/>
          <w:szCs w:val="24"/>
        </w:rPr>
        <w:t xml:space="preserve"> телефон: (49</w:t>
      </w:r>
      <w:r>
        <w:rPr>
          <w:iCs/>
          <w:sz w:val="24"/>
          <w:szCs w:val="24"/>
        </w:rPr>
        <w:t>42</w:t>
      </w:r>
      <w:r w:rsidRPr="00702B2C">
        <w:rPr>
          <w:iCs/>
          <w:sz w:val="24"/>
          <w:szCs w:val="24"/>
        </w:rPr>
        <w:t xml:space="preserve">) </w:t>
      </w:r>
      <w:r>
        <w:rPr>
          <w:iCs/>
          <w:sz w:val="24"/>
          <w:szCs w:val="24"/>
        </w:rPr>
        <w:t>396-482</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702B2C">
        <w:rPr>
          <w:iCs/>
          <w:sz w:val="24"/>
          <w:szCs w:val="24"/>
        </w:rPr>
        <w:t>, ответственное лицо –</w:t>
      </w:r>
      <w:r w:rsidRPr="00702B2C">
        <w:rPr>
          <w:sz w:val="24"/>
          <w:szCs w:val="24"/>
        </w:rPr>
        <w:t xml:space="preserve">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5E02DF">
        <w:rPr>
          <w:iCs/>
          <w:sz w:val="24"/>
          <w:szCs w:val="24"/>
        </w:rPr>
        <w:t xml:space="preserve">, </w:t>
      </w:r>
      <w:r w:rsidRPr="005E02DF">
        <w:rPr>
          <w:sz w:val="24"/>
          <w:szCs w:val="24"/>
        </w:rPr>
        <w:t xml:space="preserve">адрес электронной почты: </w:t>
      </w:r>
      <w:r w:rsidRPr="005E02DF">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r w:rsidRPr="006A0597">
        <w:rPr>
          <w:iCs/>
          <w:sz w:val="24"/>
          <w:szCs w:val="24"/>
        </w:rPr>
        <w:t>предложений</w:t>
      </w:r>
      <w:r w:rsidRPr="006A0597">
        <w:rPr>
          <w:sz w:val="24"/>
          <w:szCs w:val="24"/>
        </w:rPr>
        <w:t xml:space="preserve">, опубликованным </w:t>
      </w:r>
      <w:r w:rsidRPr="006A0597">
        <w:rPr>
          <w:b/>
          <w:sz w:val="24"/>
          <w:szCs w:val="24"/>
        </w:rPr>
        <w:t>«</w:t>
      </w:r>
      <w:r w:rsidR="0087612A">
        <w:rPr>
          <w:b/>
          <w:sz w:val="24"/>
          <w:szCs w:val="24"/>
        </w:rPr>
        <w:t>17</w:t>
      </w:r>
      <w:r w:rsidRPr="006A0597">
        <w:rPr>
          <w:b/>
          <w:sz w:val="24"/>
          <w:szCs w:val="24"/>
        </w:rPr>
        <w:t xml:space="preserve">» </w:t>
      </w:r>
      <w:r w:rsidR="0087612A">
        <w:rPr>
          <w:b/>
          <w:sz w:val="24"/>
          <w:szCs w:val="24"/>
        </w:rPr>
        <w:t>апреля</w:t>
      </w:r>
      <w:r w:rsidRPr="006A0597">
        <w:rPr>
          <w:b/>
          <w:sz w:val="24"/>
          <w:szCs w:val="24"/>
        </w:rPr>
        <w:t xml:space="preserve"> 201</w:t>
      </w:r>
      <w:r w:rsidR="00101C5E">
        <w:rPr>
          <w:b/>
          <w:sz w:val="24"/>
          <w:szCs w:val="24"/>
        </w:rPr>
        <w:t>7</w:t>
      </w:r>
      <w:r w:rsidRPr="006A0597">
        <w:rPr>
          <w:b/>
          <w:sz w:val="24"/>
          <w:szCs w:val="24"/>
        </w:rPr>
        <w:t xml:space="preserve"> г.</w:t>
      </w:r>
      <w:r w:rsidRPr="006A0597">
        <w:rPr>
          <w:sz w:val="24"/>
          <w:szCs w:val="24"/>
        </w:rPr>
        <w:t xml:space="preserve"> на официальном сайте</w:t>
      </w:r>
      <w:r w:rsidRPr="00862664">
        <w:rPr>
          <w:sz w:val="24"/>
          <w:szCs w:val="24"/>
        </w:rPr>
        <w:t xml:space="preserve"> (</w:t>
      </w:r>
      <w:hyperlink r:id="rId15"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16"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622B69">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 xml:space="preserve">ласило юридических лиц и физических лиц (в т. ч. </w:t>
      </w:r>
      <w:r>
        <w:rPr>
          <w:sz w:val="24"/>
          <w:szCs w:val="24"/>
        </w:rPr>
        <w:t>индивидуальных предпринимателей,</w:t>
      </w:r>
      <w:r w:rsidRPr="003F3DFA">
        <w:rPr>
          <w:sz w:val="24"/>
          <w:szCs w:val="24"/>
        </w:rPr>
        <w:t xml:space="preserve"> </w:t>
      </w:r>
      <w:r w:rsidRPr="008553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w:t>
      </w:r>
      <w:r w:rsidRPr="003F3DFA">
        <w:rPr>
          <w:sz w:val="24"/>
          <w:szCs w:val="24"/>
        </w:rPr>
        <w:t xml:space="preserve">заключения Договора на поставку </w:t>
      </w:r>
      <w:r w:rsidR="0087612A" w:rsidRPr="0087612A">
        <w:rPr>
          <w:iCs/>
          <w:sz w:val="24"/>
          <w:szCs w:val="24"/>
        </w:rPr>
        <w:t>грунтореза</w:t>
      </w:r>
      <w:r w:rsidRPr="003F3DFA">
        <w:rPr>
          <w:sz w:val="24"/>
          <w:szCs w:val="24"/>
        </w:rPr>
        <w:t xml:space="preserve"> для нужд ПАО «МРСК Центра» (филиала «Костромаэнерго», расположенного по адресу: РФ, 156961, г. Кострома, проспект Мира, 53).</w:t>
      </w:r>
      <w:bookmarkEnd w:id="11"/>
      <w:bookmarkEnd w:id="12"/>
      <w:bookmarkEnd w:id="13"/>
    </w:p>
    <w:p w:rsidR="004947EE" w:rsidRPr="00C12FA4"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Настоящий Запрос предложений проводится в соответствии с правилами и с использованием функционала электронной торговой площадк</w:t>
      </w:r>
      <w:r>
        <w:rPr>
          <w:sz w:val="24"/>
          <w:szCs w:val="24"/>
        </w:rPr>
        <w:t>и</w:t>
      </w:r>
      <w:r w:rsidRPr="00C12FA4">
        <w:rPr>
          <w:sz w:val="24"/>
          <w:szCs w:val="24"/>
        </w:rPr>
        <w:t xml:space="preserve"> ПАО «Россети» </w:t>
      </w:r>
      <w:hyperlink r:id="rId17" w:history="1">
        <w:r w:rsidRPr="003F3DFA">
          <w:rPr>
            <w:rStyle w:val="a7"/>
            <w:sz w:val="24"/>
            <w:szCs w:val="24"/>
          </w:rPr>
          <w:t>etp.rosseti.ru</w:t>
        </w:r>
      </w:hyperlink>
      <w:r w:rsidRPr="003F3DFA">
        <w:rPr>
          <w:sz w:val="24"/>
          <w:szCs w:val="24"/>
        </w:rPr>
        <w:t xml:space="preserve"> (</w:t>
      </w:r>
      <w:r w:rsidRPr="00C12FA4">
        <w:rPr>
          <w:sz w:val="24"/>
          <w:szCs w:val="24"/>
        </w:rPr>
        <w:t>далее — ЭТП).</w:t>
      </w:r>
      <w:bookmarkEnd w:id="14"/>
    </w:p>
    <w:p w:rsidR="004947EE" w:rsidRPr="00C12FA4"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 xml:space="preserve">Заказчик:  </w:t>
      </w:r>
      <w:r w:rsidRPr="00C12FA4">
        <w:rPr>
          <w:iCs/>
          <w:sz w:val="24"/>
          <w:szCs w:val="24"/>
        </w:rPr>
        <w:t>ПАО «МРСК Центра».</w:t>
      </w:r>
      <w:r w:rsidRPr="00C12FA4">
        <w:rPr>
          <w:rStyle w:val="aa"/>
          <w:sz w:val="24"/>
          <w:szCs w:val="24"/>
        </w:rPr>
        <w:t xml:space="preserve"> </w:t>
      </w:r>
      <w:bookmarkEnd w:id="15"/>
    </w:p>
    <w:p w:rsidR="004947EE"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Запроса предложений</w:t>
      </w:r>
      <w:r>
        <w:rPr>
          <w:sz w:val="24"/>
          <w:szCs w:val="24"/>
        </w:rPr>
        <w:t>:</w:t>
      </w:r>
      <w:bookmarkEnd w:id="16"/>
    </w:p>
    <w:p w:rsidR="004947EE" w:rsidRPr="00114504" w:rsidRDefault="004947EE" w:rsidP="004947EE">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w:t>
      </w:r>
      <w:r w:rsidRPr="00114504">
        <w:rPr>
          <w:sz w:val="24"/>
          <w:szCs w:val="24"/>
        </w:rPr>
        <w:t xml:space="preserve">заключения Договора на поставку </w:t>
      </w:r>
      <w:r w:rsidR="0087612A" w:rsidRPr="0087612A">
        <w:rPr>
          <w:iCs/>
          <w:sz w:val="24"/>
          <w:szCs w:val="24"/>
        </w:rPr>
        <w:t>грунтореза</w:t>
      </w:r>
      <w:r w:rsidRPr="00114504">
        <w:rPr>
          <w:sz w:val="24"/>
          <w:szCs w:val="24"/>
        </w:rPr>
        <w:t xml:space="preserve"> для нужд ПАО «МРСК Центра» (филиала «Костромаэнерго»)</w:t>
      </w:r>
      <w:bookmarkEnd w:id="17"/>
      <w:r w:rsidRPr="00114504">
        <w:rPr>
          <w:sz w:val="24"/>
          <w:szCs w:val="24"/>
        </w:rPr>
        <w:t>.</w:t>
      </w:r>
    </w:p>
    <w:p w:rsidR="004947EE" w:rsidRPr="00E71A48" w:rsidRDefault="004947EE" w:rsidP="004947EE">
      <w:pPr>
        <w:keepNext/>
        <w:autoSpaceDE w:val="0"/>
        <w:autoSpaceDN w:val="0"/>
        <w:spacing w:line="264" w:lineRule="auto"/>
        <w:ind w:firstLine="540"/>
        <w:rPr>
          <w:sz w:val="24"/>
          <w:szCs w:val="24"/>
          <w:lang w:eastAsia="ru-RU"/>
        </w:rPr>
      </w:pPr>
      <w:r w:rsidRPr="00114504">
        <w:rPr>
          <w:sz w:val="24"/>
          <w:szCs w:val="24"/>
        </w:rPr>
        <w:t xml:space="preserve">Количество лотов: </w:t>
      </w:r>
      <w:r w:rsidRPr="00114504">
        <w:rPr>
          <w:b/>
          <w:sz w:val="24"/>
          <w:szCs w:val="24"/>
        </w:rPr>
        <w:t>1 (один)</w:t>
      </w:r>
      <w:r w:rsidRPr="00114504">
        <w:rPr>
          <w:sz w:val="24"/>
          <w:szCs w:val="24"/>
        </w:rPr>
        <w:t>.</w:t>
      </w:r>
    </w:p>
    <w:bookmarkEnd w:id="18"/>
    <w:p w:rsidR="004947EE" w:rsidRPr="00E71A48" w:rsidRDefault="004947EE" w:rsidP="004947EE">
      <w:pPr>
        <w:pStyle w:val="a"/>
        <w:keepNext/>
        <w:numPr>
          <w:ilvl w:val="0"/>
          <w:numId w:val="0"/>
        </w:numPr>
        <w:spacing w:line="264" w:lineRule="auto"/>
        <w:ind w:left="360" w:hanging="360"/>
        <w:rPr>
          <w:sz w:val="24"/>
          <w:szCs w:val="24"/>
        </w:rPr>
      </w:pPr>
      <w:r w:rsidRPr="00E71A48">
        <w:rPr>
          <w:sz w:val="24"/>
          <w:szCs w:val="24"/>
        </w:rPr>
        <w:t>Частичное выполнение поставок, работ (услуг) не допускается.</w:t>
      </w:r>
    </w:p>
    <w:p w:rsidR="004947EE" w:rsidRPr="004947EE"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947EE">
        <w:rPr>
          <w:sz w:val="24"/>
          <w:szCs w:val="24"/>
        </w:rPr>
        <w:t xml:space="preserve">Сроки выполнения поставок: </w:t>
      </w:r>
      <w:r w:rsidR="0087612A" w:rsidRPr="0087612A">
        <w:rPr>
          <w:sz w:val="24"/>
          <w:szCs w:val="24"/>
        </w:rPr>
        <w:t>в течении 30 календарных дней с момента заключения договора, но не позднее 20.07.2017 г</w:t>
      </w:r>
      <w:r w:rsidRPr="004947EE">
        <w:rPr>
          <w:sz w:val="24"/>
          <w:szCs w:val="24"/>
        </w:rPr>
        <w:t>.</w:t>
      </w:r>
      <w:bookmarkEnd w:id="19"/>
    </w:p>
    <w:p w:rsidR="004947EE" w:rsidRPr="00114504"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Отгрузочные реквизиты/базис поставки: на условиях DDP (Согласно ИНКОТЕРМС 2000) по адрес</w:t>
      </w:r>
      <w:r>
        <w:rPr>
          <w:sz w:val="24"/>
          <w:szCs w:val="24"/>
        </w:rPr>
        <w:t>у</w:t>
      </w:r>
      <w:r w:rsidRPr="008D2928">
        <w:rPr>
          <w:sz w:val="24"/>
          <w:szCs w:val="24"/>
        </w:rPr>
        <w:t xml:space="preserve"> филиал</w:t>
      </w:r>
      <w:r>
        <w:rPr>
          <w:sz w:val="24"/>
          <w:szCs w:val="24"/>
        </w:rPr>
        <w:t>а</w:t>
      </w:r>
      <w:r w:rsidRPr="008D2928">
        <w:rPr>
          <w:sz w:val="24"/>
          <w:szCs w:val="24"/>
        </w:rPr>
        <w:t xml:space="preserve"> ПАО «МРСК Центра</w:t>
      </w:r>
      <w:r w:rsidRPr="00114504">
        <w:rPr>
          <w:sz w:val="24"/>
          <w:szCs w:val="24"/>
        </w:rPr>
        <w:t>»</w:t>
      </w:r>
      <w:bookmarkEnd w:id="20"/>
      <w:r w:rsidRPr="00114504">
        <w:rPr>
          <w:sz w:val="24"/>
          <w:szCs w:val="24"/>
        </w:rPr>
        <w:t xml:space="preserve"> - «Костромаэнерго», склад Центрального региона: г. Кострома, ул. Катушечная, 157</w:t>
      </w:r>
      <w:r>
        <w:rPr>
          <w:sz w:val="24"/>
          <w:szCs w:val="24"/>
        </w:rPr>
        <w:t>.</w:t>
      </w:r>
    </w:p>
    <w:p w:rsidR="004947EE" w:rsidRPr="0022360B" w:rsidRDefault="004947EE" w:rsidP="004947E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п.п.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EE0095" w:rsidRPr="004947EE"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947EE">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w:t>
      </w:r>
      <w:r w:rsidR="004947EE" w:rsidRPr="00382A07">
        <w:rPr>
          <w:bCs w:val="0"/>
          <w:iCs/>
          <w:sz w:val="24"/>
          <w:szCs w:val="24"/>
        </w:rPr>
        <w:t>условий,</w:t>
      </w:r>
      <w:r w:rsidR="00DA1402" w:rsidRPr="00382A07">
        <w:rPr>
          <w:bCs w:val="0"/>
          <w:iCs/>
          <w:sz w:val="24"/>
          <w:szCs w:val="24"/>
        </w:rPr>
        <w:t xml:space="preserve">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4947EE">
        <w:t>1.4.1 не</w:t>
      </w:r>
      <w:r w:rsidRPr="00382A07">
        <w:rPr>
          <w:sz w:val="24"/>
          <w:szCs w:val="24"/>
        </w:rPr>
        <w:t xml:space="preserve">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3"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101C5E"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101C5E">
        <w:rPr>
          <w:bCs w:val="0"/>
          <w:sz w:val="24"/>
          <w:szCs w:val="24"/>
        </w:rPr>
        <w:t xml:space="preserve">Начальная (максимальная) цена </w:t>
      </w:r>
      <w:r w:rsidR="00123C70" w:rsidRPr="00101C5E">
        <w:rPr>
          <w:bCs w:val="0"/>
          <w:sz w:val="24"/>
          <w:szCs w:val="24"/>
        </w:rPr>
        <w:t>Договор</w:t>
      </w:r>
      <w:r w:rsidRPr="00101C5E">
        <w:rPr>
          <w:bCs w:val="0"/>
          <w:sz w:val="24"/>
          <w:szCs w:val="24"/>
        </w:rPr>
        <w:t>а</w:t>
      </w:r>
      <w:r w:rsidR="00216641" w:rsidRPr="00101C5E">
        <w:rPr>
          <w:bCs w:val="0"/>
          <w:sz w:val="24"/>
          <w:szCs w:val="24"/>
        </w:rPr>
        <w:t>:</w:t>
      </w:r>
      <w:bookmarkEnd w:id="382"/>
    </w:p>
    <w:p w:rsidR="00280464" w:rsidRPr="0087612A" w:rsidRDefault="0087612A" w:rsidP="004947EE">
      <w:pPr>
        <w:pStyle w:val="aff6"/>
        <w:numPr>
          <w:ilvl w:val="0"/>
          <w:numId w:val="0"/>
        </w:numPr>
        <w:tabs>
          <w:tab w:val="clear" w:pos="1134"/>
        </w:tabs>
        <w:suppressAutoHyphens w:val="0"/>
        <w:spacing w:line="240" w:lineRule="auto"/>
        <w:rPr>
          <w:rFonts w:eastAsia="Calibri"/>
          <w:sz w:val="28"/>
          <w:szCs w:val="24"/>
          <w:lang w:eastAsia="en-US"/>
        </w:rPr>
      </w:pPr>
      <w:r w:rsidRPr="0087612A">
        <w:rPr>
          <w:b/>
          <w:sz w:val="24"/>
        </w:rPr>
        <w:t>850 000</w:t>
      </w:r>
      <w:r w:rsidRPr="0087612A">
        <w:rPr>
          <w:sz w:val="24"/>
        </w:rPr>
        <w:t xml:space="preserve"> (Восемьсот пятьдесят тысяч) рублей 00 копеек РФ, без учета НДС; НДС составляет </w:t>
      </w:r>
      <w:r w:rsidRPr="0087612A">
        <w:rPr>
          <w:b/>
          <w:sz w:val="24"/>
        </w:rPr>
        <w:t>153 000</w:t>
      </w:r>
      <w:r w:rsidRPr="0087612A">
        <w:rPr>
          <w:sz w:val="24"/>
        </w:rPr>
        <w:t xml:space="preserve"> (Сто пятьдесят три тысячи) рубль 00 копейки РФ; </w:t>
      </w:r>
      <w:r w:rsidRPr="0087612A">
        <w:rPr>
          <w:b/>
          <w:sz w:val="24"/>
        </w:rPr>
        <w:t>1 003 000</w:t>
      </w:r>
      <w:r w:rsidRPr="0087612A">
        <w:rPr>
          <w:sz w:val="24"/>
        </w:rPr>
        <w:t xml:space="preserve"> (Один миллион три тысячи) рублей 00 копейки РФ, с учетом НДС</w:t>
      </w:r>
      <w:r w:rsidR="00280464" w:rsidRPr="0087612A">
        <w:rPr>
          <w:rFonts w:eastAsia="Calibri"/>
          <w:sz w:val="28"/>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101C5E">
        <w:rPr>
          <w:sz w:val="24"/>
          <w:szCs w:val="24"/>
        </w:rPr>
        <w:t>Организатор отклонит Заявку Участника только на том основании, что</w:t>
      </w:r>
      <w:r w:rsidRPr="00382A07">
        <w:rPr>
          <w:sz w:val="24"/>
          <w:szCs w:val="24"/>
        </w:rPr>
        <w:t xml:space="preserve">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29"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w:t>
      </w:r>
      <w:r w:rsidRPr="00382A07">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w:t>
      </w:r>
      <w:r w:rsidRPr="00382A07">
        <w:rPr>
          <w:sz w:val="24"/>
          <w:szCs w:val="24"/>
        </w:rPr>
        <w:lastRenderedPageBreak/>
        <w:t>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lastRenderedPageBreak/>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947EE">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4947EE">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r w:rsidR="005F0BD3" w:rsidRPr="00415786">
        <w:rPr>
          <w:sz w:val="24"/>
          <w:szCs w:val="24"/>
        </w:rPr>
        <w:t xml:space="preserve">РФ, 156961, г. Кострома, проспект Мира, 53, каб. №318, исполнительный сотрудник – Инякин Роман Константинович, контактный телефон: </w:t>
      </w:r>
      <w:r w:rsidR="005F0BD3" w:rsidRPr="00415786">
        <w:rPr>
          <w:iCs/>
          <w:sz w:val="24"/>
          <w:szCs w:val="24"/>
        </w:rPr>
        <w:t>(4942) 396-482</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В случае, если на момент истечения срока окончания приема Заявок (п. </w:t>
      </w:r>
      <w:r w:rsidR="00152F2A">
        <w:lastRenderedPageBreak/>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5F0BD3" w:rsidRPr="00FA55CE">
        <w:rPr>
          <w:iCs/>
          <w:szCs w:val="24"/>
        </w:rPr>
        <w:t>специалист</w:t>
      </w:r>
      <w:r w:rsidR="005F0BD3">
        <w:rPr>
          <w:iCs/>
          <w:szCs w:val="24"/>
        </w:rPr>
        <w:t>у</w:t>
      </w:r>
      <w:r w:rsidR="005F0BD3" w:rsidRPr="00FA55CE">
        <w:rPr>
          <w:iCs/>
          <w:szCs w:val="24"/>
        </w:rPr>
        <w:t xml:space="preserve"> 2</w:t>
      </w:r>
      <w:r w:rsidR="005F0BD3">
        <w:rPr>
          <w:iCs/>
          <w:szCs w:val="24"/>
        </w:rPr>
        <w:t>-й</w:t>
      </w:r>
      <w:r w:rsidR="005F0BD3" w:rsidRPr="00FA55CE">
        <w:rPr>
          <w:iCs/>
          <w:szCs w:val="24"/>
        </w:rPr>
        <w:t xml:space="preserve"> категории отдела закупочной деятельности филиала ПАО «МРСК Центра» - «Костромаэнерго» </w:t>
      </w:r>
      <w:r w:rsidR="005F0BD3" w:rsidRPr="001E23AE">
        <w:rPr>
          <w:iCs/>
          <w:szCs w:val="24"/>
        </w:rPr>
        <w:t>Инякин</w:t>
      </w:r>
      <w:r w:rsidR="005F0BD3">
        <w:rPr>
          <w:iCs/>
          <w:szCs w:val="24"/>
        </w:rPr>
        <w:t>у</w:t>
      </w:r>
      <w:r w:rsidR="005F0BD3" w:rsidRPr="001E23AE">
        <w:rPr>
          <w:iCs/>
          <w:szCs w:val="24"/>
        </w:rPr>
        <w:t xml:space="preserve"> Роман</w:t>
      </w:r>
      <w:r w:rsidR="005F0BD3">
        <w:rPr>
          <w:iCs/>
          <w:szCs w:val="24"/>
        </w:rPr>
        <w:t>у</w:t>
      </w:r>
      <w:r w:rsidR="005F0BD3" w:rsidRPr="001E23AE">
        <w:rPr>
          <w:iCs/>
          <w:szCs w:val="24"/>
        </w:rPr>
        <w:t xml:space="preserve"> Константинович</w:t>
      </w:r>
      <w:r w:rsidR="005F0BD3">
        <w:rPr>
          <w:iCs/>
          <w:szCs w:val="24"/>
        </w:rPr>
        <w:t>у</w:t>
      </w:r>
      <w:r w:rsidR="005F0BD3" w:rsidRPr="00FA55CE">
        <w:rPr>
          <w:iCs/>
          <w:szCs w:val="24"/>
        </w:rPr>
        <w:t xml:space="preserve">, </w:t>
      </w:r>
      <w:r w:rsidR="005F0BD3" w:rsidRPr="001E23AE">
        <w:rPr>
          <w:iCs/>
          <w:szCs w:val="24"/>
        </w:rPr>
        <w:t xml:space="preserve">контактный телефон: (4942) 396-482, адрес электронной почты:  </w:t>
      </w:r>
      <w:r w:rsidR="005F0BD3" w:rsidRPr="001E23AE">
        <w:rPr>
          <w:rStyle w:val="a7"/>
          <w:szCs w:val="24"/>
        </w:rPr>
        <w:t>Inyakin.RK@mrsk-1.ru</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6D2FCD" w:rsidRPr="00DB5A15" w:rsidRDefault="005F0BD3" w:rsidP="005F0BD3">
      <w:pPr>
        <w:pStyle w:val="aff6"/>
        <w:numPr>
          <w:ilvl w:val="0"/>
          <w:numId w:val="0"/>
        </w:numPr>
        <w:tabs>
          <w:tab w:val="left" w:pos="2127"/>
        </w:tabs>
        <w:spacing w:line="240" w:lineRule="auto"/>
        <w:ind w:left="567"/>
      </w:pPr>
      <w:r w:rsidRPr="0010673F">
        <w:rPr>
          <w:sz w:val="24"/>
          <w:szCs w:val="24"/>
          <w:u w:val="single"/>
        </w:rPr>
        <w:t>Получатель платежа:</w:t>
      </w:r>
      <w:r w:rsidRPr="00FF160C">
        <w:rPr>
          <w:sz w:val="24"/>
          <w:szCs w:val="24"/>
        </w:rPr>
        <w:t xml:space="preserve"> Филиал ПАО «МРСК Центра» – «Костромаэнерго» </w:t>
      </w:r>
      <w:r w:rsidRPr="00FF160C">
        <w:rPr>
          <w:sz w:val="24"/>
          <w:szCs w:val="24"/>
          <w:lang w:eastAsia="ru-RU"/>
        </w:rPr>
        <w:t xml:space="preserve">156961, г. Кострома, проспект Мира, </w:t>
      </w:r>
      <w:r>
        <w:rPr>
          <w:sz w:val="24"/>
          <w:szCs w:val="24"/>
          <w:lang w:eastAsia="ru-RU"/>
        </w:rPr>
        <w:t xml:space="preserve">д. </w:t>
      </w:r>
      <w:r w:rsidRPr="00FF160C">
        <w:rPr>
          <w:sz w:val="24"/>
          <w:szCs w:val="24"/>
          <w:lang w:eastAsia="ru-RU"/>
        </w:rPr>
        <w:t>53</w:t>
      </w:r>
      <w:r>
        <w:rPr>
          <w:sz w:val="24"/>
          <w:szCs w:val="24"/>
          <w:lang w:eastAsia="ru-RU"/>
        </w:rPr>
        <w:t xml:space="preserve">, </w:t>
      </w:r>
      <w:r w:rsidRPr="00FF160C">
        <w:rPr>
          <w:sz w:val="24"/>
          <w:szCs w:val="24"/>
          <w:lang w:eastAsia="ru-RU"/>
        </w:rPr>
        <w:t>ИНН 6901067107</w:t>
      </w:r>
      <w:r>
        <w:rPr>
          <w:sz w:val="24"/>
          <w:szCs w:val="24"/>
          <w:lang w:eastAsia="ru-RU"/>
        </w:rPr>
        <w:t xml:space="preserve">, </w:t>
      </w:r>
      <w:r w:rsidRPr="00FF160C">
        <w:rPr>
          <w:sz w:val="24"/>
          <w:szCs w:val="24"/>
          <w:lang w:eastAsia="ru-RU"/>
        </w:rPr>
        <w:t>КПП 440102001</w:t>
      </w:r>
      <w:r>
        <w:rPr>
          <w:sz w:val="24"/>
          <w:szCs w:val="24"/>
          <w:lang w:eastAsia="ru-RU"/>
        </w:rPr>
        <w:t xml:space="preserve">, </w:t>
      </w:r>
      <w:r w:rsidRPr="00FF160C">
        <w:rPr>
          <w:sz w:val="24"/>
          <w:szCs w:val="24"/>
          <w:lang w:eastAsia="ru-RU"/>
        </w:rPr>
        <w:t>р/с</w:t>
      </w:r>
      <w:r>
        <w:rPr>
          <w:sz w:val="24"/>
          <w:szCs w:val="24"/>
          <w:lang w:eastAsia="ru-RU"/>
        </w:rPr>
        <w:t xml:space="preserve"> </w:t>
      </w:r>
      <w:r w:rsidRPr="00FF160C">
        <w:rPr>
          <w:sz w:val="24"/>
          <w:szCs w:val="24"/>
          <w:lang w:eastAsia="ru-RU"/>
        </w:rPr>
        <w:t>40702810829000001175 в</w:t>
      </w:r>
      <w:r>
        <w:rPr>
          <w:sz w:val="24"/>
          <w:szCs w:val="24"/>
          <w:lang w:eastAsia="ru-RU"/>
        </w:rPr>
        <w:t xml:space="preserve"> </w:t>
      </w:r>
      <w:r w:rsidRPr="00FF160C">
        <w:rPr>
          <w:sz w:val="24"/>
          <w:szCs w:val="24"/>
          <w:lang w:eastAsia="ru-RU"/>
        </w:rPr>
        <w:t>Отделении № 8640</w:t>
      </w:r>
      <w:r>
        <w:rPr>
          <w:sz w:val="24"/>
          <w:szCs w:val="24"/>
          <w:lang w:eastAsia="ru-RU"/>
        </w:rPr>
        <w:t xml:space="preserve"> ПАО</w:t>
      </w:r>
      <w:r w:rsidRPr="00FF160C">
        <w:rPr>
          <w:sz w:val="24"/>
          <w:szCs w:val="24"/>
          <w:lang w:eastAsia="ru-RU"/>
        </w:rPr>
        <w:t xml:space="preserve"> Сбербанк</w:t>
      </w:r>
      <w:r>
        <w:rPr>
          <w:sz w:val="24"/>
          <w:szCs w:val="24"/>
          <w:lang w:eastAsia="ru-RU"/>
        </w:rPr>
        <w:t xml:space="preserve"> </w:t>
      </w:r>
      <w:r w:rsidRPr="00FF160C">
        <w:rPr>
          <w:sz w:val="24"/>
          <w:szCs w:val="24"/>
          <w:lang w:eastAsia="ru-RU"/>
        </w:rPr>
        <w:t>России</w:t>
      </w:r>
      <w:r>
        <w:rPr>
          <w:sz w:val="24"/>
          <w:szCs w:val="24"/>
          <w:lang w:eastAsia="ru-RU"/>
        </w:rPr>
        <w:t>,</w:t>
      </w:r>
      <w:r w:rsidRPr="00FF160C">
        <w:rPr>
          <w:sz w:val="24"/>
          <w:szCs w:val="24"/>
          <w:lang w:eastAsia="ru-RU"/>
        </w:rPr>
        <w:t xml:space="preserve"> БИК 043469623</w:t>
      </w:r>
      <w:r>
        <w:rPr>
          <w:sz w:val="24"/>
          <w:szCs w:val="24"/>
          <w:lang w:eastAsia="ru-RU"/>
        </w:rPr>
        <w:t xml:space="preserve">, </w:t>
      </w:r>
      <w:r w:rsidRPr="00FF160C">
        <w:rPr>
          <w:sz w:val="24"/>
          <w:szCs w:val="24"/>
          <w:lang w:eastAsia="ru-RU"/>
        </w:rPr>
        <w:t>к/с 30101810200000000623</w:t>
      </w:r>
      <w:r>
        <w:rPr>
          <w:sz w:val="24"/>
          <w:szCs w:val="24"/>
          <w:lang w:eastAsia="ru-RU"/>
        </w:rPr>
        <w:t>, 156000, г. Кострома. ул. Никитская, д. 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101C5E">
        <w:rPr>
          <w:bCs w:val="0"/>
          <w:sz w:val="24"/>
          <w:szCs w:val="24"/>
        </w:rPr>
        <w:t>Заявк</w:t>
      </w:r>
      <w:r w:rsidR="00717F60" w:rsidRPr="00101C5E">
        <w:rPr>
          <w:bCs w:val="0"/>
          <w:sz w:val="24"/>
          <w:szCs w:val="24"/>
        </w:rPr>
        <w:t xml:space="preserve">и на ЭТП могут быть поданы до </w:t>
      </w:r>
      <w:r w:rsidR="002B5044" w:rsidRPr="00101C5E">
        <w:rPr>
          <w:b/>
          <w:bCs w:val="0"/>
          <w:sz w:val="24"/>
          <w:szCs w:val="24"/>
        </w:rPr>
        <w:t xml:space="preserve">12 часов 00 минут </w:t>
      </w:r>
      <w:r w:rsidR="0087612A">
        <w:rPr>
          <w:b/>
          <w:bCs w:val="0"/>
          <w:sz w:val="24"/>
          <w:szCs w:val="24"/>
        </w:rPr>
        <w:t>03</w:t>
      </w:r>
      <w:r w:rsidR="002B5044" w:rsidRPr="00101C5E">
        <w:rPr>
          <w:b/>
          <w:bCs w:val="0"/>
          <w:sz w:val="24"/>
          <w:szCs w:val="24"/>
        </w:rPr>
        <w:t xml:space="preserve"> </w:t>
      </w:r>
      <w:r w:rsidR="0087612A">
        <w:rPr>
          <w:b/>
          <w:bCs w:val="0"/>
          <w:sz w:val="24"/>
          <w:szCs w:val="24"/>
        </w:rPr>
        <w:t>м</w:t>
      </w:r>
      <w:r w:rsidR="00101C5E" w:rsidRPr="00101C5E">
        <w:rPr>
          <w:b/>
          <w:bCs w:val="0"/>
          <w:sz w:val="24"/>
          <w:szCs w:val="24"/>
        </w:rPr>
        <w:t>а</w:t>
      </w:r>
      <w:r w:rsidR="0087612A">
        <w:rPr>
          <w:b/>
          <w:bCs w:val="0"/>
          <w:sz w:val="24"/>
          <w:szCs w:val="24"/>
        </w:rPr>
        <w:t>я</w:t>
      </w:r>
      <w:bookmarkStart w:id="521" w:name="_GoBack"/>
      <w:bookmarkEnd w:id="521"/>
      <w:r w:rsidR="002B5044" w:rsidRPr="00101C5E">
        <w:rPr>
          <w:b/>
          <w:bCs w:val="0"/>
          <w:sz w:val="24"/>
          <w:szCs w:val="24"/>
        </w:rPr>
        <w:t xml:space="preserve"> </w:t>
      </w:r>
      <w:r w:rsidR="004E638A" w:rsidRPr="00101C5E">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w:t>
      </w:r>
      <w:r w:rsidRPr="00382A07">
        <w:rPr>
          <w:bCs w:val="0"/>
          <w:sz w:val="24"/>
          <w:szCs w:val="24"/>
        </w:rPr>
        <w:lastRenderedPageBreak/>
        <w:t xml:space="preserve">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w:t>
      </w:r>
      <w:r w:rsidRPr="00382A07">
        <w:rPr>
          <w:sz w:val="24"/>
          <w:szCs w:val="24"/>
        </w:rPr>
        <w:lastRenderedPageBreak/>
        <w:t xml:space="preserve">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предоставляет 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018D6">
        <w:rPr>
          <w:sz w:val="24"/>
          <w:szCs w:val="24"/>
        </w:rPr>
        <w:lastRenderedPageBreak/>
        <w:t xml:space="preserve">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F0BD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5F0BD3">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w:t>
      </w:r>
      <w:r w:rsidRPr="001018D6">
        <w:rPr>
          <w:rFonts w:ascii="Times New Roman" w:hAnsi="Times New Roman" w:cs="Times New Roman"/>
          <w:sz w:val="24"/>
          <w:szCs w:val="24"/>
        </w:rPr>
        <w:lastRenderedPageBreak/>
        <w:t>(Ц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lastRenderedPageBreak/>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5F0BD3">
        <w:rPr>
          <w:b w:val="0"/>
          <w:szCs w:val="24"/>
        </w:rPr>
        <w:t>Техническ</w:t>
      </w:r>
      <w:r w:rsidR="003776BB" w:rsidRPr="005F0BD3">
        <w:rPr>
          <w:b w:val="0"/>
          <w:szCs w:val="24"/>
        </w:rPr>
        <w:t>ое(</w:t>
      </w:r>
      <w:r w:rsidRPr="005F0BD3">
        <w:rPr>
          <w:b w:val="0"/>
          <w:szCs w:val="24"/>
        </w:rPr>
        <w:t>ие</w:t>
      </w:r>
      <w:r w:rsidR="003776BB" w:rsidRPr="005F0BD3">
        <w:rPr>
          <w:b w:val="0"/>
          <w:szCs w:val="24"/>
        </w:rPr>
        <w:t>)</w:t>
      </w:r>
      <w:r w:rsidRPr="005F0BD3">
        <w:rPr>
          <w:b w:val="0"/>
          <w:szCs w:val="24"/>
        </w:rPr>
        <w:t xml:space="preserve"> задани</w:t>
      </w:r>
      <w:r w:rsidR="003776BB" w:rsidRPr="005F0BD3">
        <w:rPr>
          <w:b w:val="0"/>
          <w:szCs w:val="24"/>
        </w:rPr>
        <w:t>е(</w:t>
      </w:r>
      <w:r w:rsidRPr="005F0BD3">
        <w:rPr>
          <w:b w:val="0"/>
          <w:szCs w:val="24"/>
        </w:rPr>
        <w:t>я</w:t>
      </w:r>
      <w:r w:rsidR="003776BB" w:rsidRPr="005F0BD3">
        <w:rPr>
          <w:b w:val="0"/>
          <w:szCs w:val="24"/>
        </w:rPr>
        <w:t>)</w:t>
      </w:r>
      <w:r w:rsidRPr="005F0BD3">
        <w:rPr>
          <w:b w:val="0"/>
          <w:szCs w:val="24"/>
        </w:rPr>
        <w:t xml:space="preserve"> </w:t>
      </w:r>
      <w:r w:rsidR="00A154B7" w:rsidRPr="005F0BD3">
        <w:rPr>
          <w:b w:val="0"/>
          <w:szCs w:val="24"/>
        </w:rPr>
        <w:t xml:space="preserve">по Лоту №1 (подраздел </w:t>
      </w:r>
      <w:r w:rsidR="00152F2A" w:rsidRPr="005F0BD3">
        <w:fldChar w:fldCharType="begin"/>
      </w:r>
      <w:r w:rsidR="00152F2A" w:rsidRPr="005F0BD3">
        <w:instrText xml:space="preserve"> REF _Ref440275279 \r \h  \* MERGEFORMAT </w:instrText>
      </w:r>
      <w:r w:rsidR="00152F2A" w:rsidRPr="005F0BD3">
        <w:fldChar w:fldCharType="separate"/>
      </w:r>
      <w:r w:rsidR="00991C07" w:rsidRPr="005F0BD3">
        <w:rPr>
          <w:b w:val="0"/>
          <w:szCs w:val="24"/>
        </w:rPr>
        <w:t>1.1.4</w:t>
      </w:r>
      <w:r w:rsidR="00152F2A" w:rsidRPr="005F0BD3">
        <w:fldChar w:fldCharType="end"/>
      </w:r>
      <w:r w:rsidR="00A154B7" w:rsidRPr="005F0BD3">
        <w:rPr>
          <w:b w:val="0"/>
          <w:szCs w:val="24"/>
        </w:rPr>
        <w:t>)</w:t>
      </w:r>
      <w:r w:rsidRPr="005F0BD3">
        <w:rPr>
          <w:b w:val="0"/>
          <w:szCs w:val="24"/>
        </w:rPr>
        <w:t xml:space="preserve"> изложен</w:t>
      </w:r>
      <w:r w:rsidR="00F463E8" w:rsidRPr="005F0BD3">
        <w:rPr>
          <w:b w:val="0"/>
          <w:szCs w:val="24"/>
        </w:rPr>
        <w:t>о(</w:t>
      </w:r>
      <w:r w:rsidRPr="005F0BD3">
        <w:rPr>
          <w:b w:val="0"/>
          <w:szCs w:val="24"/>
        </w:rPr>
        <w:t>ы</w:t>
      </w:r>
      <w:r w:rsidR="00F463E8" w:rsidRPr="005F0BD3">
        <w:rPr>
          <w:b w:val="0"/>
          <w:szCs w:val="24"/>
        </w:rPr>
        <w:t>)</w:t>
      </w:r>
      <w:r w:rsidRPr="005F0BD3">
        <w:rPr>
          <w:b w:val="0"/>
          <w:szCs w:val="24"/>
        </w:rPr>
        <w:t xml:space="preserve"> в</w:t>
      </w:r>
      <w:r w:rsidRPr="00382A07">
        <w:rPr>
          <w:b w:val="0"/>
          <w:szCs w:val="24"/>
        </w:rPr>
        <w:t xml:space="preserve">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5F0BD3"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5F0BD3">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6"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7"/>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382A07">
                <w:t>О закупках товаров</w:t>
              </w:r>
            </w:hyperlink>
            <w:r w:rsidRPr="00382A07">
              <w:t>, работ, услуг отдельными видами юридических лиц" и "</w:t>
            </w:r>
            <w:hyperlink r:id="rId43"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4"/>
          <w:headerReference w:type="default" r:id="rId45"/>
          <w:footerReference w:type="even" r:id="rId46"/>
          <w:headerReference w:type="first" r:id="rId47"/>
          <w:footerReference w:type="first" r:id="rId48"/>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Форма плана распределения объемов выполнения поставок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AF8" w:rsidRDefault="00916AF8">
      <w:pPr>
        <w:spacing w:line="240" w:lineRule="auto"/>
      </w:pPr>
      <w:r>
        <w:separator/>
      </w:r>
    </w:p>
  </w:endnote>
  <w:endnote w:type="continuationSeparator" w:id="0">
    <w:p w:rsidR="00916AF8" w:rsidRDefault="00916A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947EE" w:rsidRDefault="004947E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Pr="00FA0376" w:rsidRDefault="004947E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7612A">
      <w:rPr>
        <w:noProof/>
        <w:sz w:val="16"/>
        <w:szCs w:val="16"/>
        <w:lang w:eastAsia="ru-RU"/>
      </w:rPr>
      <w:t>29</w:t>
    </w:r>
    <w:r w:rsidRPr="00FA0376">
      <w:rPr>
        <w:sz w:val="16"/>
        <w:szCs w:val="16"/>
        <w:lang w:eastAsia="ru-RU"/>
      </w:rPr>
      <w:fldChar w:fldCharType="end"/>
    </w:r>
  </w:p>
  <w:p w:rsidR="004947EE" w:rsidRPr="00EE0539" w:rsidRDefault="004947EE" w:rsidP="004947E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F18AE">
      <w:rPr>
        <w:sz w:val="18"/>
        <w:szCs w:val="18"/>
      </w:rPr>
      <w:t xml:space="preserve">Договора на поставку </w:t>
    </w:r>
    <w:r w:rsidR="0087612A" w:rsidRPr="0087612A">
      <w:rPr>
        <w:iCs/>
        <w:sz w:val="18"/>
        <w:szCs w:val="18"/>
      </w:rPr>
      <w:t>грунтореза</w:t>
    </w:r>
    <w:r w:rsidRPr="002F18AE">
      <w:rPr>
        <w:sz w:val="18"/>
        <w:szCs w:val="18"/>
      </w:rPr>
      <w:t xml:space="preserve"> для нужд ПАО «МРСК Центра» (филиала «Костромаэнерго»)</w:t>
    </w:r>
  </w:p>
  <w:p w:rsidR="004947EE" w:rsidRPr="00EE0539" w:rsidRDefault="004947EE"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AF8" w:rsidRDefault="00916AF8">
      <w:pPr>
        <w:spacing w:line="240" w:lineRule="auto"/>
      </w:pPr>
      <w:r>
        <w:separator/>
      </w:r>
    </w:p>
  </w:footnote>
  <w:footnote w:type="continuationSeparator" w:id="0">
    <w:p w:rsidR="00916AF8" w:rsidRDefault="00916AF8">
      <w:pPr>
        <w:spacing w:line="240" w:lineRule="auto"/>
      </w:pPr>
      <w:r>
        <w:continuationSeparator/>
      </w:r>
    </w:p>
  </w:footnote>
  <w:footnote w:id="1">
    <w:p w:rsidR="004947EE" w:rsidRPr="00B36685" w:rsidRDefault="004947E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947EE" w:rsidRDefault="004947E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947EE" w:rsidRDefault="004947EE" w:rsidP="00642D28">
      <w:pPr>
        <w:pStyle w:val="1ff4"/>
        <w:rPr>
          <w:rFonts w:ascii="Times New Roman" w:eastAsia="Times New Roman" w:hAnsi="Times New Roman" w:cs="Times New Roman"/>
          <w:lang w:eastAsia="ru-RU"/>
        </w:rPr>
      </w:pPr>
    </w:p>
  </w:footnote>
  <w:footnote w:id="3">
    <w:p w:rsidR="004947EE" w:rsidRDefault="004947E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Pr="00930031" w:rsidRDefault="004947E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EE" w:rsidRDefault="004947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1C5E"/>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72547"/>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47EE"/>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0BD3"/>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12A"/>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16AF8"/>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3D1E"/>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A0550E8-3BEC-46F3-9F5F-8C44A4B56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tp.rosseti.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yperlink" Target="consultantplus://offline/main?base=LAW;n=115717;fld=134;dst=100014" TargetMode="Externa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rosseti.ru/about/anticorruptionpolicy/policy/index.php" TargetMode="External"/><Relationship Id="rId28" Type="http://schemas.openxmlformats.org/officeDocument/2006/relationships/footer" Target="footer7.xml"/><Relationship Id="rId36" Type="http://schemas.openxmlformats.org/officeDocument/2006/relationships/hyperlink" Target="mailto:doverie@mrsk-1.ru"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2.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D181B-BFF2-4F53-87A3-F36CFAD4B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87</Pages>
  <Words>27636</Words>
  <Characters>157531</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184798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32</cp:revision>
  <cp:lastPrinted>2015-12-29T14:27:00Z</cp:lastPrinted>
  <dcterms:created xsi:type="dcterms:W3CDTF">2016-12-02T12:44:00Z</dcterms:created>
  <dcterms:modified xsi:type="dcterms:W3CDTF">2017-04-13T06:57:00Z</dcterms:modified>
</cp:coreProperties>
</file>