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C36326"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B741DC" w:rsidRPr="00B741DC" w:rsidRDefault="00B741DC" w:rsidP="00B741DC">
                  <w:pPr>
                    <w:spacing w:line="240" w:lineRule="auto"/>
                    <w:ind w:right="-23"/>
                    <w:rPr>
                      <w:rFonts w:ascii="Helios" w:hAnsi="Helios"/>
                      <w:sz w:val="12"/>
                      <w:szCs w:val="12"/>
                    </w:rPr>
                  </w:pPr>
                  <w:r w:rsidRPr="00B741DC">
                    <w:rPr>
                      <w:rFonts w:ascii="Helios" w:hAnsi="Helios"/>
                      <w:sz w:val="12"/>
                      <w:szCs w:val="12"/>
                    </w:rPr>
                    <w:t>Филиал ПАО «МРСК Центра» - «Липецкэнерго»</w:t>
                  </w:r>
                </w:p>
                <w:p w:rsidR="00B741DC" w:rsidRPr="00B741DC" w:rsidRDefault="00B741DC" w:rsidP="00B741DC">
                  <w:pPr>
                    <w:spacing w:line="240" w:lineRule="auto"/>
                    <w:ind w:right="-23"/>
                    <w:rPr>
                      <w:rFonts w:ascii="Helios" w:hAnsi="Helios"/>
                      <w:sz w:val="12"/>
                      <w:szCs w:val="12"/>
                    </w:rPr>
                  </w:pPr>
                  <w:r w:rsidRPr="00B741DC">
                    <w:rPr>
                      <w:rFonts w:ascii="Helios" w:hAnsi="Helios"/>
                      <w:sz w:val="12"/>
                      <w:szCs w:val="12"/>
                    </w:rPr>
                    <w:t>ул. 50 лет НЛМК, д. 33, г. Липецк, Россия, 398001</w:t>
                  </w:r>
                </w:p>
                <w:p w:rsidR="00B741DC" w:rsidRPr="00B741DC" w:rsidRDefault="00B741DC" w:rsidP="00B741DC">
                  <w:pPr>
                    <w:spacing w:line="240" w:lineRule="auto"/>
                    <w:ind w:right="-23"/>
                    <w:rPr>
                      <w:rFonts w:ascii="Helios" w:hAnsi="Helios"/>
                      <w:sz w:val="12"/>
                      <w:szCs w:val="12"/>
                    </w:rPr>
                  </w:pPr>
                  <w:r w:rsidRPr="00B741DC">
                    <w:rPr>
                      <w:rFonts w:ascii="Helios" w:hAnsi="Helios"/>
                      <w:sz w:val="12"/>
                      <w:szCs w:val="12"/>
                    </w:rPr>
                    <w:t>тел.: +7 (4742) 22-83-59, факс: +7 (4742) 22-46-32</w:t>
                  </w:r>
                </w:p>
                <w:p w:rsidR="00B741DC" w:rsidRPr="00B741DC" w:rsidRDefault="00B741DC" w:rsidP="00B741DC">
                  <w:pPr>
                    <w:spacing w:line="240" w:lineRule="auto"/>
                    <w:ind w:right="-23"/>
                    <w:rPr>
                      <w:rFonts w:ascii="Helios" w:hAnsi="Helios"/>
                      <w:sz w:val="12"/>
                      <w:szCs w:val="12"/>
                    </w:rPr>
                  </w:pPr>
                  <w:r w:rsidRPr="00B741DC">
                    <w:rPr>
                      <w:rFonts w:ascii="Helios" w:hAnsi="Helios"/>
                      <w:sz w:val="12"/>
                      <w:szCs w:val="12"/>
                    </w:rPr>
                    <w:t>тел./прямая линия энергетиков: 8-800-50-50-115,</w:t>
                  </w:r>
                </w:p>
                <w:p w:rsidR="00B741DC" w:rsidRPr="00B741DC" w:rsidRDefault="00B741DC" w:rsidP="00B741DC">
                  <w:pPr>
                    <w:spacing w:line="240" w:lineRule="auto"/>
                    <w:ind w:right="-23"/>
                    <w:rPr>
                      <w:rFonts w:ascii="Helios" w:hAnsi="Helios"/>
                      <w:sz w:val="12"/>
                      <w:szCs w:val="12"/>
                    </w:rPr>
                  </w:pPr>
                  <w:r w:rsidRPr="00B741DC">
                    <w:rPr>
                      <w:rFonts w:ascii="Helios" w:hAnsi="Helios"/>
                      <w:sz w:val="12"/>
                      <w:szCs w:val="12"/>
                    </w:rPr>
                    <w:t>телефон доверия: +7 (495) 747-92-99</w:t>
                  </w:r>
                </w:p>
                <w:p w:rsidR="00B741DC" w:rsidRPr="00A342F0" w:rsidRDefault="00B741DC" w:rsidP="00B741DC">
                  <w:pPr>
                    <w:spacing w:line="240" w:lineRule="auto"/>
                    <w:ind w:right="-23"/>
                    <w:rPr>
                      <w:rFonts w:ascii="Helios" w:hAnsi="Helios"/>
                      <w:sz w:val="12"/>
                      <w:szCs w:val="12"/>
                      <w:lang w:val="en-US"/>
                    </w:rPr>
                  </w:pPr>
                  <w:proofErr w:type="gramStart"/>
                  <w:r w:rsidRPr="00B741DC">
                    <w:rPr>
                      <w:rFonts w:ascii="Helios" w:hAnsi="Helios"/>
                      <w:sz w:val="12"/>
                      <w:szCs w:val="12"/>
                      <w:lang w:val="en-US"/>
                    </w:rPr>
                    <w:t>e</w:t>
                  </w:r>
                  <w:r w:rsidRPr="00A342F0">
                    <w:rPr>
                      <w:rFonts w:ascii="Helios" w:hAnsi="Helios"/>
                      <w:sz w:val="12"/>
                      <w:szCs w:val="12"/>
                      <w:lang w:val="en-US"/>
                    </w:rPr>
                    <w:t>-</w:t>
                  </w:r>
                  <w:r w:rsidRPr="00B741DC">
                    <w:rPr>
                      <w:rFonts w:ascii="Helios" w:hAnsi="Helios"/>
                      <w:sz w:val="12"/>
                      <w:szCs w:val="12"/>
                      <w:lang w:val="en-US"/>
                    </w:rPr>
                    <w:t>mail</w:t>
                  </w:r>
                  <w:proofErr w:type="gramEnd"/>
                  <w:r w:rsidRPr="00A342F0">
                    <w:rPr>
                      <w:rFonts w:ascii="Helios" w:hAnsi="Helios"/>
                      <w:sz w:val="12"/>
                      <w:szCs w:val="12"/>
                      <w:lang w:val="en-US"/>
                    </w:rPr>
                    <w:t xml:space="preserve">: </w:t>
                  </w:r>
                  <w:r w:rsidRPr="00B741DC">
                    <w:rPr>
                      <w:rFonts w:ascii="Helios" w:hAnsi="Helios"/>
                      <w:sz w:val="12"/>
                      <w:szCs w:val="12"/>
                      <w:lang w:val="en-US"/>
                    </w:rPr>
                    <w:t>lipetskenergo</w:t>
                  </w:r>
                  <w:r w:rsidRPr="00A342F0">
                    <w:rPr>
                      <w:rFonts w:ascii="Helios" w:hAnsi="Helios"/>
                      <w:sz w:val="12"/>
                      <w:szCs w:val="12"/>
                      <w:lang w:val="en-US"/>
                    </w:rPr>
                    <w:t>@</w:t>
                  </w:r>
                  <w:r w:rsidRPr="00B741DC">
                    <w:rPr>
                      <w:rFonts w:ascii="Helios" w:hAnsi="Helios"/>
                      <w:sz w:val="12"/>
                      <w:szCs w:val="12"/>
                      <w:lang w:val="en-US"/>
                    </w:rPr>
                    <w:t>mrsk</w:t>
                  </w:r>
                  <w:r w:rsidRPr="00A342F0">
                    <w:rPr>
                      <w:rFonts w:ascii="Helios" w:hAnsi="Helios"/>
                      <w:sz w:val="12"/>
                      <w:szCs w:val="12"/>
                      <w:lang w:val="en-US"/>
                    </w:rPr>
                    <w:t>-1.</w:t>
                  </w:r>
                  <w:r w:rsidRPr="00B741DC">
                    <w:rPr>
                      <w:rFonts w:ascii="Helios" w:hAnsi="Helios"/>
                      <w:sz w:val="12"/>
                      <w:szCs w:val="12"/>
                      <w:lang w:val="en-US"/>
                    </w:rPr>
                    <w:t>ru</w:t>
                  </w:r>
                  <w:r w:rsidRPr="00A342F0">
                    <w:rPr>
                      <w:rFonts w:ascii="Helios" w:hAnsi="Helios"/>
                      <w:sz w:val="12"/>
                      <w:szCs w:val="12"/>
                      <w:lang w:val="en-US"/>
                    </w:rPr>
                    <w:t xml:space="preserve">, </w:t>
                  </w:r>
                  <w:r w:rsidRPr="00B741DC">
                    <w:rPr>
                      <w:rFonts w:ascii="Helios" w:hAnsi="Helios"/>
                      <w:sz w:val="12"/>
                      <w:szCs w:val="12"/>
                      <w:lang w:val="en-US"/>
                    </w:rPr>
                    <w:t>http</w:t>
                  </w:r>
                  <w:r w:rsidRPr="00A342F0">
                    <w:rPr>
                      <w:rFonts w:ascii="Helios" w:hAnsi="Helios"/>
                      <w:sz w:val="12"/>
                      <w:szCs w:val="12"/>
                      <w:lang w:val="en-US"/>
                    </w:rPr>
                    <w:t>://</w:t>
                  </w:r>
                  <w:r w:rsidRPr="00B741DC">
                    <w:rPr>
                      <w:rFonts w:ascii="Helios" w:hAnsi="Helios"/>
                      <w:sz w:val="12"/>
                      <w:szCs w:val="12"/>
                      <w:lang w:val="en-US"/>
                    </w:rPr>
                    <w:t>www</w:t>
                  </w:r>
                  <w:r w:rsidRPr="00A342F0">
                    <w:rPr>
                      <w:rFonts w:ascii="Helios" w:hAnsi="Helios"/>
                      <w:sz w:val="12"/>
                      <w:szCs w:val="12"/>
                      <w:lang w:val="en-US"/>
                    </w:rPr>
                    <w:t>.</w:t>
                  </w:r>
                  <w:r w:rsidRPr="00B741DC">
                    <w:rPr>
                      <w:rFonts w:ascii="Helios" w:hAnsi="Helios"/>
                      <w:sz w:val="12"/>
                      <w:szCs w:val="12"/>
                      <w:lang w:val="en-US"/>
                    </w:rPr>
                    <w:t>mrsk</w:t>
                  </w:r>
                  <w:r w:rsidRPr="00A342F0">
                    <w:rPr>
                      <w:rFonts w:ascii="Helios" w:hAnsi="Helios"/>
                      <w:sz w:val="12"/>
                      <w:szCs w:val="12"/>
                      <w:lang w:val="en-US"/>
                    </w:rPr>
                    <w:t>-1.</w:t>
                  </w:r>
                  <w:r w:rsidRPr="00B741DC">
                    <w:rPr>
                      <w:rFonts w:ascii="Helios" w:hAnsi="Helios"/>
                      <w:sz w:val="12"/>
                      <w:szCs w:val="12"/>
                      <w:lang w:val="en-US"/>
                    </w:rPr>
                    <w:t>ru</w:t>
                  </w:r>
                </w:p>
                <w:p w:rsidR="00B741DC" w:rsidRPr="00A342F0" w:rsidRDefault="00B741DC" w:rsidP="00A13E63">
                  <w:pPr>
                    <w:spacing w:line="240" w:lineRule="auto"/>
                    <w:ind w:right="-23"/>
                    <w:rPr>
                      <w:rFonts w:ascii="Helios" w:hAnsi="Helios"/>
                      <w:sz w:val="12"/>
                      <w:szCs w:val="12"/>
                      <w:lang w:val="en-US"/>
                    </w:rPr>
                  </w:pPr>
                </w:p>
              </w:txbxContent>
            </v:textbox>
            <w10:wrap type="square" anchorx="margin"/>
          </v:shape>
        </w:pict>
      </w:r>
      <w:r w:rsidR="00A13E63">
        <w:rPr>
          <w:noProof/>
          <w:sz w:val="16"/>
          <w:szCs w:val="16"/>
          <w:lang w:eastAsia="ru-RU"/>
        </w:rPr>
        <w:drawing>
          <wp:inline distT="0" distB="0" distL="0" distR="0" wp14:anchorId="6FA96777" wp14:editId="50F3369E">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B741DC" w:rsidRPr="007417E6" w:rsidRDefault="00B741DC" w:rsidP="00B741DC">
      <w:pPr>
        <w:ind w:left="5670" w:firstLine="0"/>
        <w:jc w:val="center"/>
        <w:rPr>
          <w:sz w:val="24"/>
          <w:szCs w:val="24"/>
        </w:rPr>
      </w:pPr>
      <w:r w:rsidRPr="007417E6">
        <w:rPr>
          <w:sz w:val="24"/>
          <w:szCs w:val="24"/>
        </w:rPr>
        <w:t>УТВЕРЖДАЮ:</w:t>
      </w:r>
    </w:p>
    <w:p w:rsidR="00B741DC" w:rsidRDefault="00B741DC" w:rsidP="00B741DC">
      <w:pPr>
        <w:spacing w:line="240" w:lineRule="auto"/>
        <w:jc w:val="right"/>
        <w:rPr>
          <w:sz w:val="24"/>
          <w:szCs w:val="24"/>
        </w:rPr>
      </w:pPr>
      <w:r>
        <w:rPr>
          <w:sz w:val="24"/>
          <w:szCs w:val="24"/>
        </w:rPr>
        <w:t>Председатель закупочной комиссии -</w:t>
      </w:r>
    </w:p>
    <w:p w:rsidR="00B741DC" w:rsidRDefault="00B741DC" w:rsidP="00B741DC">
      <w:pPr>
        <w:spacing w:line="240" w:lineRule="auto"/>
        <w:jc w:val="right"/>
        <w:rPr>
          <w:sz w:val="24"/>
          <w:szCs w:val="24"/>
        </w:rPr>
      </w:pPr>
      <w:proofErr w:type="spellStart"/>
      <w:r>
        <w:rPr>
          <w:sz w:val="24"/>
          <w:szCs w:val="24"/>
        </w:rPr>
        <w:t>и.о</w:t>
      </w:r>
      <w:proofErr w:type="spellEnd"/>
      <w:r>
        <w:rPr>
          <w:sz w:val="24"/>
          <w:szCs w:val="24"/>
        </w:rPr>
        <w:t>. заместителя генерального директора – директора</w:t>
      </w:r>
    </w:p>
    <w:p w:rsidR="00B741DC" w:rsidRDefault="00B741DC" w:rsidP="00B741DC">
      <w:pPr>
        <w:spacing w:line="240" w:lineRule="auto"/>
        <w:jc w:val="right"/>
        <w:rPr>
          <w:sz w:val="24"/>
          <w:szCs w:val="24"/>
        </w:rPr>
      </w:pPr>
      <w:r>
        <w:rPr>
          <w:sz w:val="24"/>
          <w:szCs w:val="24"/>
        </w:rPr>
        <w:t xml:space="preserve"> филиала ПАО «МРСК Центра» - «Липецкэнерго»</w:t>
      </w:r>
    </w:p>
    <w:p w:rsidR="00B741DC" w:rsidRDefault="00B741DC" w:rsidP="00B741DC">
      <w:pPr>
        <w:spacing w:line="240" w:lineRule="auto"/>
        <w:jc w:val="right"/>
        <w:rPr>
          <w:sz w:val="24"/>
          <w:szCs w:val="24"/>
        </w:rPr>
      </w:pPr>
    </w:p>
    <w:p w:rsidR="00B741DC" w:rsidRDefault="00B741DC" w:rsidP="00B741DC">
      <w:pPr>
        <w:spacing w:line="240" w:lineRule="auto"/>
        <w:jc w:val="right"/>
        <w:rPr>
          <w:sz w:val="24"/>
          <w:szCs w:val="24"/>
        </w:rPr>
      </w:pPr>
      <w:r>
        <w:rPr>
          <w:sz w:val="24"/>
          <w:szCs w:val="24"/>
        </w:rPr>
        <w:t>____________________ С.А. Коваль</w:t>
      </w:r>
    </w:p>
    <w:p w:rsidR="00B741DC" w:rsidRPr="00382A07" w:rsidRDefault="00B741DC" w:rsidP="00B741DC">
      <w:pPr>
        <w:spacing w:line="240" w:lineRule="auto"/>
        <w:jc w:val="right"/>
        <w:rPr>
          <w:sz w:val="24"/>
          <w:szCs w:val="24"/>
        </w:rPr>
      </w:pPr>
    </w:p>
    <w:p w:rsidR="00B741DC" w:rsidRPr="00382A07" w:rsidRDefault="00B741DC" w:rsidP="00B741DC">
      <w:pPr>
        <w:ind w:left="5670" w:firstLine="0"/>
        <w:jc w:val="right"/>
        <w:rPr>
          <w:sz w:val="24"/>
          <w:szCs w:val="24"/>
        </w:rPr>
      </w:pPr>
      <w:r>
        <w:rPr>
          <w:sz w:val="24"/>
          <w:szCs w:val="24"/>
        </w:rPr>
        <w:t xml:space="preserve"> «15</w:t>
      </w:r>
      <w:r w:rsidRPr="00382A07">
        <w:rPr>
          <w:sz w:val="24"/>
          <w:szCs w:val="24"/>
        </w:rPr>
        <w:t xml:space="preserve">» </w:t>
      </w:r>
      <w:r>
        <w:rPr>
          <w:sz w:val="24"/>
          <w:szCs w:val="24"/>
        </w:rPr>
        <w:t>января</w:t>
      </w:r>
      <w:r w:rsidRPr="00382A07">
        <w:rPr>
          <w:sz w:val="24"/>
          <w:szCs w:val="24"/>
        </w:rPr>
        <w:t xml:space="preserve"> </w:t>
      </w:r>
      <w:r>
        <w:rPr>
          <w:sz w:val="24"/>
          <w:szCs w:val="24"/>
        </w:rPr>
        <w:t>2018</w:t>
      </w:r>
      <w:r w:rsidRPr="00382A07">
        <w:rPr>
          <w:sz w:val="24"/>
          <w:szCs w:val="24"/>
        </w:rPr>
        <w:t xml:space="preserve"> г.</w:t>
      </w:r>
    </w:p>
    <w:p w:rsidR="00B741DC" w:rsidRPr="00382A07" w:rsidRDefault="00B741DC" w:rsidP="00B741DC">
      <w:pPr>
        <w:ind w:firstLine="0"/>
        <w:jc w:val="left"/>
        <w:rPr>
          <w:sz w:val="24"/>
          <w:szCs w:val="24"/>
        </w:rPr>
      </w:pPr>
    </w:p>
    <w:p w:rsidR="00B741DC" w:rsidRPr="00382A07" w:rsidRDefault="00B741DC" w:rsidP="00B741DC">
      <w:pPr>
        <w:spacing w:line="240" w:lineRule="auto"/>
        <w:ind w:left="6804" w:firstLine="0"/>
        <w:rPr>
          <w:b/>
          <w:kern w:val="36"/>
          <w:sz w:val="24"/>
          <w:szCs w:val="24"/>
        </w:rPr>
      </w:pPr>
      <w:r w:rsidRPr="00382A07">
        <w:rPr>
          <w:b/>
          <w:kern w:val="36"/>
          <w:sz w:val="24"/>
          <w:szCs w:val="24"/>
        </w:rPr>
        <w:t>Согласовано на заседании</w:t>
      </w:r>
    </w:p>
    <w:p w:rsidR="00B741DC" w:rsidRPr="00382A07" w:rsidRDefault="00B741DC" w:rsidP="00B741DC">
      <w:pPr>
        <w:spacing w:line="240" w:lineRule="auto"/>
        <w:ind w:left="6804" w:firstLine="0"/>
        <w:rPr>
          <w:b/>
          <w:kern w:val="36"/>
          <w:sz w:val="24"/>
          <w:szCs w:val="24"/>
        </w:rPr>
      </w:pPr>
      <w:r w:rsidRPr="00382A07">
        <w:rPr>
          <w:b/>
          <w:kern w:val="36"/>
          <w:sz w:val="24"/>
          <w:szCs w:val="24"/>
        </w:rPr>
        <w:t>закупочной комиссии</w:t>
      </w:r>
    </w:p>
    <w:p w:rsidR="00B741DC" w:rsidRPr="00382A07" w:rsidRDefault="00B741DC" w:rsidP="00B741DC">
      <w:pPr>
        <w:spacing w:line="240" w:lineRule="auto"/>
        <w:ind w:left="6804" w:firstLine="0"/>
        <w:rPr>
          <w:b/>
          <w:kern w:val="36"/>
          <w:sz w:val="24"/>
          <w:szCs w:val="24"/>
        </w:rPr>
      </w:pPr>
      <w:r>
        <w:rPr>
          <w:b/>
          <w:kern w:val="36"/>
          <w:sz w:val="24"/>
          <w:szCs w:val="24"/>
        </w:rPr>
        <w:t>Протокол № 0003-ЛП-18</w:t>
      </w:r>
    </w:p>
    <w:p w:rsidR="00B741DC" w:rsidRPr="00382A07" w:rsidRDefault="00B741DC" w:rsidP="00B741DC">
      <w:pPr>
        <w:spacing w:line="240" w:lineRule="auto"/>
        <w:ind w:left="6804" w:firstLine="0"/>
        <w:rPr>
          <w:b/>
          <w:kern w:val="36"/>
          <w:sz w:val="24"/>
          <w:szCs w:val="24"/>
        </w:rPr>
      </w:pPr>
      <w:r>
        <w:rPr>
          <w:b/>
          <w:kern w:val="36"/>
          <w:sz w:val="24"/>
          <w:szCs w:val="24"/>
        </w:rPr>
        <w:t>от «12» января</w:t>
      </w:r>
      <w:r w:rsidRPr="00382A07">
        <w:rPr>
          <w:b/>
          <w:kern w:val="36"/>
          <w:sz w:val="24"/>
          <w:szCs w:val="24"/>
        </w:rPr>
        <w:t xml:space="preserve"> </w:t>
      </w:r>
      <w:r>
        <w:rPr>
          <w:b/>
          <w:kern w:val="36"/>
          <w:sz w:val="24"/>
          <w:szCs w:val="24"/>
        </w:rPr>
        <w:t>2018</w:t>
      </w:r>
      <w:r w:rsidRPr="00382A07">
        <w:rPr>
          <w:b/>
          <w:kern w:val="36"/>
          <w:sz w:val="24"/>
          <w:szCs w:val="24"/>
        </w:rPr>
        <w:t xml:space="preserve"> года</w:t>
      </w:r>
    </w:p>
    <w:p w:rsidR="00B741DC" w:rsidRPr="00C12FA4" w:rsidRDefault="00B741DC" w:rsidP="00B741DC">
      <w:pPr>
        <w:spacing w:line="264" w:lineRule="auto"/>
        <w:jc w:val="center"/>
        <w:rPr>
          <w:sz w:val="24"/>
          <w:szCs w:val="24"/>
        </w:rPr>
      </w:pPr>
    </w:p>
    <w:p w:rsidR="00B741DC" w:rsidRPr="00C12FA4" w:rsidRDefault="00B741DC" w:rsidP="00B741DC">
      <w:pPr>
        <w:spacing w:line="264" w:lineRule="auto"/>
        <w:jc w:val="center"/>
        <w:rPr>
          <w:sz w:val="24"/>
          <w:szCs w:val="24"/>
        </w:rPr>
      </w:pPr>
    </w:p>
    <w:p w:rsidR="00B741DC" w:rsidRPr="00C12FA4" w:rsidRDefault="00B741DC" w:rsidP="00B741DC">
      <w:pPr>
        <w:spacing w:line="264" w:lineRule="auto"/>
        <w:jc w:val="center"/>
        <w:rPr>
          <w:sz w:val="24"/>
          <w:szCs w:val="24"/>
        </w:rPr>
      </w:pPr>
    </w:p>
    <w:p w:rsidR="00B741DC" w:rsidRPr="00C12FA4" w:rsidRDefault="00B741DC" w:rsidP="00B741DC">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B741DC" w:rsidRPr="00C12FA4" w:rsidRDefault="00B741DC" w:rsidP="00B741DC">
      <w:pPr>
        <w:pStyle w:val="1f4"/>
        <w:spacing w:line="264" w:lineRule="auto"/>
        <w:ind w:left="0" w:right="0"/>
        <w:jc w:val="center"/>
        <w:rPr>
          <w:rFonts w:ascii="Times New Roman" w:hAnsi="Times New Roman"/>
          <w:sz w:val="24"/>
          <w:szCs w:val="24"/>
        </w:rPr>
      </w:pPr>
    </w:p>
    <w:p w:rsidR="00B741DC" w:rsidRPr="00C12FA4" w:rsidRDefault="00B741DC" w:rsidP="00B741DC">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B741DC" w:rsidRPr="00C12FA4" w:rsidRDefault="00B741DC" w:rsidP="00B741DC">
      <w:pPr>
        <w:spacing w:line="264" w:lineRule="auto"/>
        <w:ind w:firstLine="0"/>
        <w:jc w:val="center"/>
        <w:rPr>
          <w:b/>
          <w:sz w:val="24"/>
          <w:szCs w:val="24"/>
        </w:rPr>
      </w:pPr>
      <w:r w:rsidRPr="00C12FA4">
        <w:rPr>
          <w:b/>
          <w:sz w:val="24"/>
          <w:szCs w:val="24"/>
        </w:rPr>
        <w:t xml:space="preserve">на право </w:t>
      </w:r>
      <w:r w:rsidRPr="001D735B">
        <w:rPr>
          <w:b/>
          <w:sz w:val="24"/>
          <w:szCs w:val="24"/>
        </w:rPr>
        <w:t xml:space="preserve">заключения </w:t>
      </w:r>
      <w:proofErr w:type="gramStart"/>
      <w:r w:rsidRPr="001D735B">
        <w:rPr>
          <w:b/>
          <w:sz w:val="24"/>
          <w:szCs w:val="24"/>
        </w:rPr>
        <w:t>Договора</w:t>
      </w:r>
      <w:proofErr w:type="gramEnd"/>
      <w:r w:rsidRPr="001D735B">
        <w:rPr>
          <w:b/>
          <w:sz w:val="24"/>
          <w:szCs w:val="24"/>
        </w:rPr>
        <w:t xml:space="preserve"> </w:t>
      </w:r>
      <w:r w:rsidRPr="001D735B">
        <w:rPr>
          <w:b/>
          <w:iCs/>
          <w:sz w:val="24"/>
          <w:szCs w:val="24"/>
        </w:rPr>
        <w:t xml:space="preserve">на </w:t>
      </w:r>
      <w:r w:rsidRPr="00B741DC">
        <w:rPr>
          <w:b/>
          <w:iCs/>
          <w:sz w:val="24"/>
          <w:szCs w:val="24"/>
        </w:rPr>
        <w:t>выполнение работ по ремонту подъемных сооружений</w:t>
      </w:r>
      <w:r w:rsidRPr="001D735B">
        <w:rPr>
          <w:b/>
          <w:iCs/>
          <w:sz w:val="24"/>
          <w:szCs w:val="24"/>
        </w:rPr>
        <w:t xml:space="preserve"> для нужд ПАО «МРСК Центра» (филиала «Липецкэнерго»)</w:t>
      </w:r>
    </w:p>
    <w:p w:rsidR="00B741DC" w:rsidRPr="00C12FA4" w:rsidRDefault="00B741DC" w:rsidP="00B741DC">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B741DC" w:rsidRPr="00C12FA4" w:rsidRDefault="00B741DC" w:rsidP="00B741DC">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 КОММЕРЧЕСКАЯ и техническая ЧАСТИ»</w:t>
      </w:r>
      <w:r w:rsidRPr="00C12FA4">
        <w:rPr>
          <w:rFonts w:ascii="Times New Roman" w:hAnsi="Times New Roman" w:cs="Times New Roman"/>
        </w:rPr>
        <w:t xml:space="preserve"> </w:t>
      </w:r>
    </w:p>
    <w:p w:rsidR="00B741DC" w:rsidRPr="00C12FA4" w:rsidRDefault="00B741DC" w:rsidP="00B741DC">
      <w:pPr>
        <w:spacing w:line="264" w:lineRule="auto"/>
        <w:ind w:firstLine="0"/>
        <w:rPr>
          <w:sz w:val="24"/>
          <w:szCs w:val="24"/>
        </w:rPr>
      </w:pPr>
    </w:p>
    <w:p w:rsidR="00B741DC" w:rsidRPr="00C12FA4" w:rsidRDefault="00B741DC" w:rsidP="00B741DC">
      <w:pPr>
        <w:spacing w:line="264" w:lineRule="auto"/>
        <w:ind w:firstLine="0"/>
        <w:rPr>
          <w:sz w:val="24"/>
          <w:szCs w:val="24"/>
        </w:rPr>
      </w:pPr>
    </w:p>
    <w:p w:rsidR="00B741DC" w:rsidRPr="00C12FA4" w:rsidRDefault="00B741DC" w:rsidP="00B741DC">
      <w:pPr>
        <w:spacing w:line="264" w:lineRule="auto"/>
        <w:ind w:firstLine="0"/>
        <w:jc w:val="center"/>
        <w:rPr>
          <w:b/>
          <w:sz w:val="24"/>
          <w:szCs w:val="24"/>
        </w:rPr>
      </w:pPr>
    </w:p>
    <w:p w:rsidR="00B741DC" w:rsidRPr="00C12FA4" w:rsidRDefault="00B741DC" w:rsidP="00B741DC">
      <w:pPr>
        <w:spacing w:line="264" w:lineRule="auto"/>
        <w:ind w:firstLine="0"/>
        <w:jc w:val="center"/>
        <w:rPr>
          <w:b/>
          <w:sz w:val="24"/>
          <w:szCs w:val="24"/>
        </w:rPr>
      </w:pPr>
    </w:p>
    <w:p w:rsidR="00B741DC" w:rsidRDefault="00B741DC" w:rsidP="00B741DC">
      <w:pPr>
        <w:spacing w:line="264" w:lineRule="auto"/>
        <w:ind w:firstLine="0"/>
        <w:jc w:val="center"/>
        <w:rPr>
          <w:b/>
          <w:sz w:val="24"/>
          <w:szCs w:val="24"/>
        </w:rPr>
      </w:pPr>
    </w:p>
    <w:p w:rsidR="00B741DC" w:rsidRDefault="00B741DC" w:rsidP="00B741DC">
      <w:pPr>
        <w:spacing w:line="264" w:lineRule="auto"/>
        <w:ind w:firstLine="0"/>
        <w:jc w:val="center"/>
        <w:rPr>
          <w:b/>
          <w:sz w:val="24"/>
          <w:szCs w:val="24"/>
        </w:rPr>
      </w:pPr>
    </w:p>
    <w:p w:rsidR="00B741DC" w:rsidRPr="00C12FA4" w:rsidRDefault="00B741DC" w:rsidP="00B741DC">
      <w:pPr>
        <w:spacing w:line="264" w:lineRule="auto"/>
        <w:ind w:firstLine="0"/>
        <w:jc w:val="center"/>
        <w:rPr>
          <w:b/>
          <w:sz w:val="24"/>
          <w:szCs w:val="24"/>
        </w:rPr>
      </w:pPr>
    </w:p>
    <w:p w:rsidR="00B741DC" w:rsidRPr="00C12FA4" w:rsidRDefault="00B741DC" w:rsidP="00B741DC">
      <w:pPr>
        <w:spacing w:line="264" w:lineRule="auto"/>
        <w:ind w:firstLine="0"/>
        <w:jc w:val="center"/>
        <w:rPr>
          <w:b/>
          <w:sz w:val="24"/>
          <w:szCs w:val="24"/>
        </w:rPr>
      </w:pPr>
    </w:p>
    <w:p w:rsidR="00B741DC" w:rsidRPr="00C12FA4" w:rsidRDefault="00B741DC" w:rsidP="00B741DC">
      <w:pPr>
        <w:spacing w:line="264" w:lineRule="auto"/>
        <w:ind w:firstLine="0"/>
        <w:jc w:val="center"/>
        <w:rPr>
          <w:b/>
          <w:sz w:val="24"/>
          <w:szCs w:val="24"/>
        </w:rPr>
      </w:pPr>
    </w:p>
    <w:p w:rsidR="00B741DC" w:rsidRPr="00C12FA4" w:rsidRDefault="00B741DC" w:rsidP="00B741DC">
      <w:pPr>
        <w:spacing w:line="264" w:lineRule="auto"/>
        <w:ind w:firstLine="0"/>
        <w:jc w:val="center"/>
        <w:rPr>
          <w:b/>
          <w:sz w:val="24"/>
          <w:szCs w:val="24"/>
        </w:rPr>
      </w:pPr>
    </w:p>
    <w:p w:rsidR="00B741DC" w:rsidRPr="00C12FA4" w:rsidRDefault="00B741DC" w:rsidP="00B741DC">
      <w:pPr>
        <w:spacing w:line="264" w:lineRule="auto"/>
        <w:ind w:firstLine="0"/>
        <w:jc w:val="center"/>
        <w:rPr>
          <w:b/>
          <w:sz w:val="24"/>
          <w:szCs w:val="24"/>
        </w:rPr>
      </w:pPr>
    </w:p>
    <w:p w:rsidR="00B741DC" w:rsidRDefault="00B741DC" w:rsidP="00B741DC">
      <w:pPr>
        <w:spacing w:line="264" w:lineRule="auto"/>
        <w:ind w:firstLine="0"/>
        <w:jc w:val="center"/>
        <w:rPr>
          <w:b/>
          <w:sz w:val="24"/>
          <w:szCs w:val="24"/>
        </w:rPr>
      </w:pPr>
    </w:p>
    <w:p w:rsidR="00B741DC" w:rsidRDefault="00B741DC" w:rsidP="00B741DC">
      <w:pPr>
        <w:spacing w:line="264" w:lineRule="auto"/>
        <w:ind w:firstLine="0"/>
        <w:jc w:val="center"/>
        <w:rPr>
          <w:b/>
          <w:sz w:val="24"/>
          <w:szCs w:val="24"/>
        </w:rPr>
      </w:pPr>
    </w:p>
    <w:p w:rsidR="00B741DC" w:rsidRPr="00C12FA4" w:rsidRDefault="00B741DC" w:rsidP="00B741DC">
      <w:pPr>
        <w:spacing w:line="264" w:lineRule="auto"/>
        <w:ind w:firstLine="0"/>
        <w:jc w:val="center"/>
        <w:rPr>
          <w:b/>
          <w:sz w:val="24"/>
          <w:szCs w:val="24"/>
        </w:rPr>
      </w:pPr>
    </w:p>
    <w:p w:rsidR="00B741DC" w:rsidRPr="00C12FA4" w:rsidRDefault="00B741DC" w:rsidP="00B741DC">
      <w:pPr>
        <w:spacing w:line="264" w:lineRule="auto"/>
        <w:ind w:firstLine="0"/>
        <w:jc w:val="center"/>
        <w:rPr>
          <w:b/>
          <w:sz w:val="24"/>
          <w:szCs w:val="24"/>
        </w:rPr>
      </w:pPr>
    </w:p>
    <w:p w:rsidR="00B741DC" w:rsidRPr="00D77FC1" w:rsidRDefault="00B741DC" w:rsidP="00B741DC">
      <w:pPr>
        <w:spacing w:line="240" w:lineRule="auto"/>
        <w:ind w:firstLine="0"/>
        <w:jc w:val="center"/>
        <w:rPr>
          <w:sz w:val="24"/>
          <w:szCs w:val="24"/>
        </w:rPr>
      </w:pPr>
      <w:r>
        <w:rPr>
          <w:sz w:val="24"/>
          <w:szCs w:val="24"/>
        </w:rPr>
        <w:t>г. Липецк</w:t>
      </w:r>
      <w:r w:rsidRPr="00C12FA4">
        <w:rPr>
          <w:sz w:val="24"/>
          <w:szCs w:val="24"/>
        </w:rPr>
        <w:br/>
      </w:r>
      <w:r>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9F264D" w:rsidRDefault="00812BD9">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9F264D">
        <w:rPr>
          <w:noProof/>
        </w:rPr>
        <w:t>1</w:t>
      </w:r>
      <w:r w:rsidR="009F264D">
        <w:rPr>
          <w:rFonts w:asciiTheme="minorHAnsi" w:eastAsiaTheme="minorEastAsia" w:hAnsiTheme="minorHAnsi" w:cstheme="minorBidi"/>
          <w:b w:val="0"/>
          <w:caps w:val="0"/>
          <w:noProof/>
          <w:szCs w:val="22"/>
          <w:lang w:eastAsia="ru-RU"/>
        </w:rPr>
        <w:tab/>
      </w:r>
      <w:r w:rsidR="009F264D">
        <w:rPr>
          <w:noProof/>
        </w:rPr>
        <w:t>Общие положения</w:t>
      </w:r>
      <w:r w:rsidR="009F264D">
        <w:rPr>
          <w:noProof/>
        </w:rPr>
        <w:tab/>
      </w:r>
      <w:r>
        <w:rPr>
          <w:noProof/>
        </w:rPr>
        <w:fldChar w:fldCharType="begin"/>
      </w:r>
      <w:r w:rsidR="009F264D">
        <w:rPr>
          <w:noProof/>
        </w:rPr>
        <w:instrText xml:space="preserve"> PAGEREF _Toc471897483 \h </w:instrText>
      </w:r>
      <w:r>
        <w:rPr>
          <w:noProof/>
        </w:rPr>
      </w:r>
      <w:r>
        <w:rPr>
          <w:noProof/>
        </w:rPr>
        <w:fldChar w:fldCharType="separate"/>
      </w:r>
      <w:r w:rsidR="00A342F0">
        <w:rPr>
          <w:noProof/>
        </w:rPr>
        <w:t>4</w:t>
      </w:r>
      <w:r>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12BD9">
        <w:rPr>
          <w:noProof/>
        </w:rPr>
        <w:fldChar w:fldCharType="begin"/>
      </w:r>
      <w:r>
        <w:rPr>
          <w:noProof/>
        </w:rPr>
        <w:instrText xml:space="preserve"> PAGEREF _Toc471897484 \h </w:instrText>
      </w:r>
      <w:r w:rsidR="00812BD9">
        <w:rPr>
          <w:noProof/>
        </w:rPr>
      </w:r>
      <w:r w:rsidR="00812BD9">
        <w:rPr>
          <w:noProof/>
        </w:rPr>
        <w:fldChar w:fldCharType="separate"/>
      </w:r>
      <w:r w:rsidR="00A342F0">
        <w:rPr>
          <w:noProof/>
        </w:rPr>
        <w:t>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12BD9">
        <w:rPr>
          <w:noProof/>
        </w:rPr>
        <w:fldChar w:fldCharType="begin"/>
      </w:r>
      <w:r>
        <w:rPr>
          <w:noProof/>
        </w:rPr>
        <w:instrText xml:space="preserve"> PAGEREF _Toc471897485 \h </w:instrText>
      </w:r>
      <w:r w:rsidR="00812BD9">
        <w:rPr>
          <w:noProof/>
        </w:rPr>
      </w:r>
      <w:r w:rsidR="00812BD9">
        <w:rPr>
          <w:noProof/>
        </w:rPr>
        <w:fldChar w:fldCharType="separate"/>
      </w:r>
      <w:r w:rsidR="00A342F0">
        <w:rPr>
          <w:noProof/>
        </w:rPr>
        <w:t>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4913D5">
        <w:rPr>
          <w:noProof/>
        </w:rPr>
        <w:tab/>
      </w:r>
      <w:r w:rsidR="00812BD9">
        <w:rPr>
          <w:noProof/>
        </w:rPr>
        <w:fldChar w:fldCharType="begin"/>
      </w:r>
      <w:r>
        <w:rPr>
          <w:noProof/>
        </w:rPr>
        <w:instrText xml:space="preserve"> PAGEREF _Toc471897486 \h </w:instrText>
      </w:r>
      <w:r w:rsidR="00812BD9">
        <w:rPr>
          <w:noProof/>
        </w:rPr>
      </w:r>
      <w:r w:rsidR="00812BD9">
        <w:rPr>
          <w:noProof/>
        </w:rPr>
        <w:fldChar w:fldCharType="separate"/>
      </w:r>
      <w:r w:rsidR="00A342F0">
        <w:rPr>
          <w:noProof/>
        </w:rPr>
        <w:t>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12BD9">
        <w:rPr>
          <w:noProof/>
        </w:rPr>
        <w:fldChar w:fldCharType="begin"/>
      </w:r>
      <w:r>
        <w:rPr>
          <w:noProof/>
        </w:rPr>
        <w:instrText xml:space="preserve"> PAGEREF _Toc471897487 \h </w:instrText>
      </w:r>
      <w:r w:rsidR="00812BD9">
        <w:rPr>
          <w:noProof/>
        </w:rPr>
      </w:r>
      <w:r w:rsidR="00812BD9">
        <w:rPr>
          <w:noProof/>
        </w:rPr>
        <w:fldChar w:fldCharType="separate"/>
      </w:r>
      <w:r w:rsidR="00A342F0">
        <w:rPr>
          <w:noProof/>
        </w:rPr>
        <w:t>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12BD9">
        <w:rPr>
          <w:noProof/>
        </w:rPr>
        <w:fldChar w:fldCharType="begin"/>
      </w:r>
      <w:r>
        <w:rPr>
          <w:noProof/>
        </w:rPr>
        <w:instrText xml:space="preserve"> PAGEREF _Toc471897488 \h </w:instrText>
      </w:r>
      <w:r w:rsidR="00812BD9">
        <w:rPr>
          <w:noProof/>
        </w:rPr>
      </w:r>
      <w:r w:rsidR="00812BD9">
        <w:rPr>
          <w:noProof/>
        </w:rPr>
        <w:fldChar w:fldCharType="separate"/>
      </w:r>
      <w:r w:rsidR="00A342F0">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812BD9">
        <w:rPr>
          <w:noProof/>
        </w:rPr>
        <w:fldChar w:fldCharType="begin"/>
      </w:r>
      <w:r>
        <w:rPr>
          <w:noProof/>
        </w:rPr>
        <w:instrText xml:space="preserve"> PAGEREF _Toc471897489 \h </w:instrText>
      </w:r>
      <w:r w:rsidR="00812BD9">
        <w:rPr>
          <w:noProof/>
        </w:rPr>
      </w:r>
      <w:r w:rsidR="00812BD9">
        <w:rPr>
          <w:noProof/>
        </w:rPr>
        <w:fldChar w:fldCharType="separate"/>
      </w:r>
      <w:r w:rsidR="00A342F0">
        <w:rPr>
          <w:noProof/>
        </w:rPr>
        <w:t>8</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C76C31">
        <w:rPr>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_Toc471897496 \h </w:instrText>
      </w:r>
      <w:r w:rsidR="00812BD9">
        <w:rPr>
          <w:noProof/>
        </w:rPr>
      </w:r>
      <w:r w:rsidR="00812BD9">
        <w:rPr>
          <w:noProof/>
        </w:rPr>
        <w:fldChar w:fldCharType="separate"/>
      </w:r>
      <w:r w:rsidR="00A342F0">
        <w:rPr>
          <w:noProof/>
        </w:rPr>
        <w:t>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12BD9">
        <w:rPr>
          <w:noProof/>
        </w:rPr>
        <w:fldChar w:fldCharType="begin"/>
      </w:r>
      <w:r>
        <w:rPr>
          <w:noProof/>
        </w:rPr>
        <w:instrText xml:space="preserve"> PAGEREF _Toc471897497 \h </w:instrText>
      </w:r>
      <w:r w:rsidR="00812BD9">
        <w:rPr>
          <w:noProof/>
        </w:rPr>
      </w:r>
      <w:r w:rsidR="00812BD9">
        <w:rPr>
          <w:noProof/>
        </w:rPr>
        <w:fldChar w:fldCharType="separate"/>
      </w:r>
      <w:r w:rsidR="00A342F0">
        <w:rPr>
          <w:noProof/>
        </w:rPr>
        <w:t>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C76C31">
        <w:rPr>
          <w:bCs w:val="0"/>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_Toc471897501 \h </w:instrText>
      </w:r>
      <w:r w:rsidR="00812BD9">
        <w:rPr>
          <w:noProof/>
        </w:rPr>
      </w:r>
      <w:r w:rsidR="00812BD9">
        <w:rPr>
          <w:noProof/>
        </w:rPr>
        <w:fldChar w:fldCharType="separate"/>
      </w:r>
      <w:r w:rsidR="00A342F0">
        <w:rPr>
          <w:noProof/>
        </w:rPr>
        <w:t>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2.3</w:t>
      </w:r>
      <w:r>
        <w:rPr>
          <w:rFonts w:asciiTheme="minorHAnsi" w:eastAsiaTheme="minorEastAsia" w:hAnsiTheme="minorHAnsi" w:cstheme="minorBidi"/>
          <w:b w:val="0"/>
          <w:bCs w:val="0"/>
          <w:noProof/>
          <w:sz w:val="22"/>
          <w:szCs w:val="22"/>
          <w:lang w:eastAsia="ru-RU"/>
        </w:rPr>
        <w:tab/>
      </w:r>
      <w:r w:rsidRPr="00C76C31">
        <w:rPr>
          <w:bCs w:val="0"/>
          <w:noProof/>
        </w:rPr>
        <w:t>Дополнительные условия, включаемые в проект договора</w:t>
      </w:r>
      <w:r>
        <w:rPr>
          <w:noProof/>
        </w:rPr>
        <w:tab/>
      </w:r>
      <w:r w:rsidR="00812BD9">
        <w:rPr>
          <w:noProof/>
        </w:rPr>
        <w:fldChar w:fldCharType="begin"/>
      </w:r>
      <w:r>
        <w:rPr>
          <w:noProof/>
        </w:rPr>
        <w:instrText xml:space="preserve"> PAGEREF _Toc471897505 \h </w:instrText>
      </w:r>
      <w:r w:rsidR="00812BD9">
        <w:rPr>
          <w:noProof/>
        </w:rPr>
      </w:r>
      <w:r w:rsidR="00812BD9">
        <w:rPr>
          <w:noProof/>
        </w:rPr>
        <w:fldChar w:fldCharType="separate"/>
      </w:r>
      <w:r w:rsidR="00A342F0">
        <w:rPr>
          <w:noProof/>
        </w:rPr>
        <w:t>11</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12BD9">
        <w:rPr>
          <w:noProof/>
        </w:rPr>
        <w:fldChar w:fldCharType="begin"/>
      </w:r>
      <w:r>
        <w:rPr>
          <w:noProof/>
        </w:rPr>
        <w:instrText xml:space="preserve"> PAGEREF _Toc471897513 \h </w:instrText>
      </w:r>
      <w:r w:rsidR="00812BD9">
        <w:rPr>
          <w:noProof/>
        </w:rPr>
      </w:r>
      <w:r w:rsidR="00812BD9">
        <w:rPr>
          <w:noProof/>
        </w:rPr>
        <w:fldChar w:fldCharType="separate"/>
      </w:r>
      <w:r w:rsidR="00A342F0">
        <w:rPr>
          <w:noProof/>
        </w:rPr>
        <w:t>12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12BD9">
        <w:rPr>
          <w:noProof/>
        </w:rPr>
        <w:fldChar w:fldCharType="begin"/>
      </w:r>
      <w:r>
        <w:rPr>
          <w:noProof/>
        </w:rPr>
        <w:instrText xml:space="preserve"> PAGEREF _Toc471897514 \h </w:instrText>
      </w:r>
      <w:r w:rsidR="00812BD9">
        <w:rPr>
          <w:noProof/>
        </w:rPr>
      </w:r>
      <w:r w:rsidR="00812BD9">
        <w:rPr>
          <w:noProof/>
        </w:rPr>
        <w:fldChar w:fldCharType="separate"/>
      </w:r>
      <w:r w:rsidR="00A342F0">
        <w:rPr>
          <w:noProof/>
        </w:rPr>
        <w:t>12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12BD9">
        <w:rPr>
          <w:noProof/>
        </w:rPr>
        <w:fldChar w:fldCharType="begin"/>
      </w:r>
      <w:r>
        <w:rPr>
          <w:noProof/>
        </w:rPr>
        <w:instrText xml:space="preserve"> PAGEREF _Toc471897517 \h </w:instrText>
      </w:r>
      <w:r w:rsidR="00812BD9">
        <w:rPr>
          <w:noProof/>
        </w:rPr>
      </w:r>
      <w:r w:rsidR="00812BD9">
        <w:rPr>
          <w:noProof/>
        </w:rPr>
        <w:fldChar w:fldCharType="separate"/>
      </w:r>
      <w:r w:rsidR="00A342F0">
        <w:rPr>
          <w:noProof/>
        </w:rPr>
        <w:t>12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12BD9">
        <w:rPr>
          <w:noProof/>
        </w:rPr>
        <w:fldChar w:fldCharType="begin"/>
      </w:r>
      <w:r>
        <w:rPr>
          <w:noProof/>
        </w:rPr>
        <w:instrText xml:space="preserve"> PAGEREF _Toc471897518 \h </w:instrText>
      </w:r>
      <w:r w:rsidR="00812BD9">
        <w:rPr>
          <w:noProof/>
        </w:rPr>
      </w:r>
      <w:r w:rsidR="00812BD9">
        <w:rPr>
          <w:noProof/>
        </w:rPr>
        <w:fldChar w:fldCharType="separate"/>
      </w:r>
      <w:r w:rsidR="00A342F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12BD9">
        <w:rPr>
          <w:noProof/>
        </w:rPr>
        <w:fldChar w:fldCharType="begin"/>
      </w:r>
      <w:r>
        <w:rPr>
          <w:noProof/>
        </w:rPr>
        <w:instrText xml:space="preserve"> PAGEREF _Toc471897533 \h </w:instrText>
      </w:r>
      <w:r w:rsidR="00812BD9">
        <w:rPr>
          <w:noProof/>
        </w:rPr>
      </w:r>
      <w:r w:rsidR="00812BD9">
        <w:rPr>
          <w:noProof/>
        </w:rPr>
        <w:fldChar w:fldCharType="separate"/>
      </w:r>
      <w:r w:rsidR="00A342F0">
        <w:rPr>
          <w:noProof/>
        </w:rPr>
        <w:t>30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12BD9">
        <w:rPr>
          <w:noProof/>
        </w:rPr>
        <w:fldChar w:fldCharType="begin"/>
      </w:r>
      <w:r>
        <w:rPr>
          <w:noProof/>
        </w:rPr>
        <w:instrText xml:space="preserve"> PAGEREF _Toc471897536 \h </w:instrText>
      </w:r>
      <w:r w:rsidR="00812BD9">
        <w:rPr>
          <w:noProof/>
        </w:rPr>
      </w:r>
      <w:r w:rsidR="00812BD9">
        <w:rPr>
          <w:noProof/>
        </w:rPr>
        <w:fldChar w:fldCharType="separate"/>
      </w:r>
      <w:r w:rsidR="00A342F0">
        <w:rPr>
          <w:noProof/>
        </w:rPr>
        <w:t>30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12BD9">
        <w:rPr>
          <w:noProof/>
        </w:rPr>
        <w:fldChar w:fldCharType="begin"/>
      </w:r>
      <w:r>
        <w:rPr>
          <w:noProof/>
        </w:rPr>
        <w:instrText xml:space="preserve"> PAGEREF _Toc471897537 \h </w:instrText>
      </w:r>
      <w:r w:rsidR="00812BD9">
        <w:rPr>
          <w:noProof/>
        </w:rPr>
      </w:r>
      <w:r w:rsidR="00812BD9">
        <w:rPr>
          <w:noProof/>
        </w:rPr>
        <w:fldChar w:fldCharType="separate"/>
      </w:r>
      <w:r w:rsidR="00A342F0">
        <w:rPr>
          <w:noProof/>
        </w:rPr>
        <w:t>30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12BD9">
        <w:rPr>
          <w:noProof/>
        </w:rPr>
        <w:fldChar w:fldCharType="begin"/>
      </w:r>
      <w:r>
        <w:rPr>
          <w:noProof/>
        </w:rPr>
        <w:instrText xml:space="preserve"> PAGEREF _Toc471897542 \h </w:instrText>
      </w:r>
      <w:r w:rsidR="00812BD9">
        <w:rPr>
          <w:noProof/>
        </w:rPr>
      </w:r>
      <w:r w:rsidR="00812BD9">
        <w:rPr>
          <w:noProof/>
        </w:rPr>
        <w:fldChar w:fldCharType="separate"/>
      </w:r>
      <w:r w:rsidR="00A342F0">
        <w:rPr>
          <w:noProof/>
        </w:rPr>
        <w:t>33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812BD9">
        <w:rPr>
          <w:noProof/>
        </w:rPr>
        <w:fldChar w:fldCharType="begin"/>
      </w:r>
      <w:r>
        <w:rPr>
          <w:noProof/>
        </w:rPr>
        <w:instrText xml:space="preserve"> PAGEREF _Toc471897543 \h </w:instrText>
      </w:r>
      <w:r w:rsidR="00812BD9">
        <w:rPr>
          <w:noProof/>
        </w:rPr>
      </w:r>
      <w:r w:rsidR="00812BD9">
        <w:rPr>
          <w:noProof/>
        </w:rPr>
        <w:fldChar w:fldCharType="separate"/>
      </w:r>
      <w:r w:rsidR="00A342F0">
        <w:rPr>
          <w:noProof/>
        </w:rPr>
        <w:t>34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12BD9">
        <w:rPr>
          <w:noProof/>
        </w:rPr>
        <w:fldChar w:fldCharType="begin"/>
      </w:r>
      <w:r>
        <w:rPr>
          <w:noProof/>
        </w:rPr>
        <w:instrText xml:space="preserve"> PAGEREF _Toc471897544 \h </w:instrText>
      </w:r>
      <w:r w:rsidR="00812BD9">
        <w:rPr>
          <w:noProof/>
        </w:rPr>
      </w:r>
      <w:r w:rsidR="00812BD9">
        <w:rPr>
          <w:noProof/>
        </w:rPr>
        <w:fldChar w:fldCharType="separate"/>
      </w:r>
      <w:r w:rsidR="00A342F0">
        <w:rPr>
          <w:noProof/>
        </w:rPr>
        <w:t>35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12BD9">
        <w:rPr>
          <w:noProof/>
        </w:rPr>
        <w:fldChar w:fldCharType="begin"/>
      </w:r>
      <w:r>
        <w:rPr>
          <w:noProof/>
        </w:rPr>
        <w:instrText xml:space="preserve"> PAGEREF _Toc471897545 \h </w:instrText>
      </w:r>
      <w:r w:rsidR="00812BD9">
        <w:rPr>
          <w:noProof/>
        </w:rPr>
      </w:r>
      <w:r w:rsidR="00812BD9">
        <w:rPr>
          <w:noProof/>
        </w:rPr>
        <w:fldChar w:fldCharType="separate"/>
      </w:r>
      <w:r w:rsidR="00A342F0">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3.11</w:t>
      </w:r>
      <w:r>
        <w:rPr>
          <w:rFonts w:asciiTheme="minorHAnsi" w:eastAsiaTheme="minorEastAsia" w:hAnsiTheme="minorHAnsi" w:cstheme="minorBidi"/>
          <w:b w:val="0"/>
          <w:bCs w:val="0"/>
          <w:noProof/>
          <w:sz w:val="22"/>
          <w:szCs w:val="22"/>
          <w:lang w:eastAsia="ru-RU"/>
        </w:rPr>
        <w:tab/>
      </w:r>
      <w:r w:rsidRPr="00C76C31">
        <w:rPr>
          <w:bCs w:val="0"/>
          <w:noProof/>
        </w:rPr>
        <w:t>Антидемпинговые меры</w:t>
      </w:r>
      <w:r>
        <w:rPr>
          <w:noProof/>
        </w:rPr>
        <w:tab/>
      </w:r>
      <w:r w:rsidR="00812BD9">
        <w:rPr>
          <w:noProof/>
        </w:rPr>
        <w:fldChar w:fldCharType="begin"/>
      </w:r>
      <w:r>
        <w:rPr>
          <w:noProof/>
        </w:rPr>
        <w:instrText xml:space="preserve"> PAGEREF _Toc471897546 \h </w:instrText>
      </w:r>
      <w:r w:rsidR="00812BD9">
        <w:rPr>
          <w:noProof/>
        </w:rPr>
      </w:r>
      <w:r w:rsidR="00812BD9">
        <w:rPr>
          <w:noProof/>
        </w:rPr>
        <w:fldChar w:fldCharType="separate"/>
      </w:r>
      <w:r w:rsidR="00A342F0">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12BD9">
        <w:rPr>
          <w:noProof/>
        </w:rPr>
        <w:fldChar w:fldCharType="begin"/>
      </w:r>
      <w:r>
        <w:rPr>
          <w:noProof/>
        </w:rPr>
        <w:instrText xml:space="preserve"> PAGEREF _Toc471897547 \h </w:instrText>
      </w:r>
      <w:r w:rsidR="00812BD9">
        <w:rPr>
          <w:noProof/>
        </w:rPr>
      </w:r>
      <w:r w:rsidR="00812BD9">
        <w:rPr>
          <w:noProof/>
        </w:rPr>
        <w:fldChar w:fldCharType="separate"/>
      </w:r>
      <w:r w:rsidR="00A342F0">
        <w:rPr>
          <w:noProof/>
        </w:rPr>
        <w:t>38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812BD9">
        <w:rPr>
          <w:noProof/>
        </w:rPr>
        <w:fldChar w:fldCharType="begin"/>
      </w:r>
      <w:r>
        <w:rPr>
          <w:noProof/>
        </w:rPr>
        <w:instrText xml:space="preserve"> PAGEREF _Toc471897548 \h </w:instrText>
      </w:r>
      <w:r w:rsidR="00812BD9">
        <w:rPr>
          <w:noProof/>
        </w:rPr>
      </w:r>
      <w:r w:rsidR="00812BD9">
        <w:rPr>
          <w:noProof/>
        </w:rPr>
        <w:fldChar w:fldCharType="separate"/>
      </w:r>
      <w:r w:rsidR="00A342F0">
        <w:rPr>
          <w:noProof/>
        </w:rPr>
        <w:t>39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12BD9">
        <w:rPr>
          <w:noProof/>
        </w:rPr>
        <w:fldChar w:fldCharType="begin"/>
      </w:r>
      <w:r>
        <w:rPr>
          <w:noProof/>
        </w:rPr>
        <w:instrText xml:space="preserve"> PAGEREF _Toc471897549 \h </w:instrText>
      </w:r>
      <w:r w:rsidR="00812BD9">
        <w:rPr>
          <w:noProof/>
        </w:rPr>
      </w:r>
      <w:r w:rsidR="00812BD9">
        <w:rPr>
          <w:noProof/>
        </w:rPr>
        <w:fldChar w:fldCharType="separate"/>
      </w:r>
      <w:r w:rsidR="00A342F0">
        <w:rPr>
          <w:noProof/>
        </w:rPr>
        <w:t>39</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sidRPr="00C76C3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12BD9">
        <w:rPr>
          <w:noProof/>
        </w:rPr>
        <w:fldChar w:fldCharType="begin"/>
      </w:r>
      <w:r>
        <w:rPr>
          <w:noProof/>
        </w:rPr>
        <w:instrText xml:space="preserve"> PAGEREF _Toc471897550 \h </w:instrText>
      </w:r>
      <w:r w:rsidR="00812BD9">
        <w:rPr>
          <w:noProof/>
        </w:rPr>
      </w:r>
      <w:r w:rsidR="00812BD9">
        <w:rPr>
          <w:noProof/>
        </w:rPr>
        <w:fldChar w:fldCharType="separate"/>
      </w:r>
      <w:r w:rsidR="00A342F0">
        <w:rPr>
          <w:noProof/>
        </w:rPr>
        <w:t>40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812BD9">
        <w:rPr>
          <w:noProof/>
        </w:rPr>
        <w:fldChar w:fldCharType="begin"/>
      </w:r>
      <w:r>
        <w:rPr>
          <w:noProof/>
        </w:rPr>
        <w:instrText xml:space="preserve"> PAGEREF _Toc471897551 \h </w:instrText>
      </w:r>
      <w:r w:rsidR="00812BD9">
        <w:rPr>
          <w:noProof/>
        </w:rPr>
      </w:r>
      <w:r w:rsidR="00812BD9">
        <w:rPr>
          <w:noProof/>
        </w:rPr>
        <w:fldChar w:fldCharType="separate"/>
      </w:r>
      <w:r w:rsidR="00A342F0">
        <w:rPr>
          <w:noProof/>
        </w:rPr>
        <w:t>40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812BD9">
        <w:rPr>
          <w:noProof/>
        </w:rPr>
        <w:fldChar w:fldCharType="begin"/>
      </w:r>
      <w:r>
        <w:rPr>
          <w:noProof/>
        </w:rPr>
        <w:instrText xml:space="preserve"> PAGEREF _Toc471897553 \h </w:instrText>
      </w:r>
      <w:r w:rsidR="00812BD9">
        <w:rPr>
          <w:noProof/>
        </w:rPr>
      </w:r>
      <w:r w:rsidR="00812BD9">
        <w:rPr>
          <w:noProof/>
        </w:rPr>
        <w:fldChar w:fldCharType="separate"/>
      </w:r>
      <w:r w:rsidR="00A342F0">
        <w:rPr>
          <w:noProof/>
        </w:rPr>
        <w:t>40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 w:val="0"/>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812BD9">
        <w:rPr>
          <w:noProof/>
        </w:rPr>
        <w:fldChar w:fldCharType="begin"/>
      </w:r>
      <w:r>
        <w:rPr>
          <w:noProof/>
        </w:rPr>
        <w:instrText xml:space="preserve"> PAGEREF _Toc471897555 \h </w:instrText>
      </w:r>
      <w:r w:rsidR="00812BD9">
        <w:rPr>
          <w:noProof/>
        </w:rPr>
      </w:r>
      <w:r w:rsidR="00812BD9">
        <w:rPr>
          <w:noProof/>
        </w:rPr>
        <w:fldChar w:fldCharType="separate"/>
      </w:r>
      <w:r w:rsidR="00A342F0">
        <w:rPr>
          <w:noProof/>
        </w:rPr>
        <w:t>40</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12BD9">
        <w:rPr>
          <w:noProof/>
        </w:rPr>
        <w:fldChar w:fldCharType="begin"/>
      </w:r>
      <w:r>
        <w:rPr>
          <w:noProof/>
        </w:rPr>
        <w:instrText xml:space="preserve"> PAGEREF _Toc471897557 \h </w:instrText>
      </w:r>
      <w:r w:rsidR="00812BD9">
        <w:rPr>
          <w:noProof/>
        </w:rPr>
      </w:r>
      <w:r w:rsidR="00812BD9">
        <w:rPr>
          <w:noProof/>
        </w:rPr>
        <w:fldChar w:fldCharType="separate"/>
      </w:r>
      <w:r w:rsidR="00A342F0">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12BD9">
        <w:rPr>
          <w:noProof/>
        </w:rPr>
        <w:fldChar w:fldCharType="begin"/>
      </w:r>
      <w:r>
        <w:rPr>
          <w:noProof/>
        </w:rPr>
        <w:instrText xml:space="preserve"> PAGEREF _Toc471897558 \h </w:instrText>
      </w:r>
      <w:r w:rsidR="00812BD9">
        <w:rPr>
          <w:noProof/>
        </w:rPr>
      </w:r>
      <w:r w:rsidR="00812BD9">
        <w:rPr>
          <w:noProof/>
        </w:rPr>
        <w:fldChar w:fldCharType="separate"/>
      </w:r>
      <w:r w:rsidR="00A342F0">
        <w:rPr>
          <w:noProof/>
        </w:rPr>
        <w:t>41</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12BD9">
        <w:rPr>
          <w:noProof/>
        </w:rPr>
        <w:fldChar w:fldCharType="begin"/>
      </w:r>
      <w:r>
        <w:rPr>
          <w:noProof/>
        </w:rPr>
        <w:instrText xml:space="preserve"> PAGEREF _Toc471897561 \h </w:instrText>
      </w:r>
      <w:r w:rsidR="00812BD9">
        <w:rPr>
          <w:noProof/>
        </w:rPr>
      </w:r>
      <w:r w:rsidR="00812BD9">
        <w:rPr>
          <w:noProof/>
        </w:rPr>
        <w:fldChar w:fldCharType="separate"/>
      </w:r>
      <w:r w:rsidR="00A342F0">
        <w:rPr>
          <w:noProof/>
        </w:rPr>
        <w:t>45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C76C31">
        <w:rPr>
          <w:bCs w:val="0"/>
          <w:noProof/>
        </w:rPr>
        <w:t>работ</w:t>
      </w:r>
      <w:r w:rsidRPr="00C76C31">
        <w:rPr>
          <w:b w:val="0"/>
          <w:noProof/>
        </w:rPr>
        <w:t xml:space="preserve"> </w:t>
      </w:r>
      <w:r>
        <w:rPr>
          <w:noProof/>
        </w:rPr>
        <w:t>(форма 2)</w:t>
      </w:r>
      <w:r>
        <w:rPr>
          <w:noProof/>
        </w:rPr>
        <w:tab/>
      </w:r>
      <w:r w:rsidR="00812BD9">
        <w:rPr>
          <w:noProof/>
        </w:rPr>
        <w:fldChar w:fldCharType="begin"/>
      </w:r>
      <w:r>
        <w:rPr>
          <w:noProof/>
        </w:rPr>
        <w:instrText xml:space="preserve"> PAGEREF _Toc471897563 \h </w:instrText>
      </w:r>
      <w:r w:rsidR="00812BD9">
        <w:rPr>
          <w:noProof/>
        </w:rPr>
      </w:r>
      <w:r w:rsidR="00812BD9">
        <w:rPr>
          <w:noProof/>
        </w:rPr>
        <w:fldChar w:fldCharType="separate"/>
      </w:r>
      <w:r w:rsidR="00A342F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5.3</w:t>
      </w:r>
      <w:r>
        <w:rPr>
          <w:rFonts w:asciiTheme="minorHAnsi" w:eastAsiaTheme="minorEastAsia" w:hAnsiTheme="minorHAnsi" w:cstheme="minorBidi"/>
          <w:b w:val="0"/>
          <w:bCs w:val="0"/>
          <w:noProof/>
          <w:sz w:val="22"/>
          <w:szCs w:val="22"/>
          <w:lang w:eastAsia="ru-RU"/>
        </w:rPr>
        <w:tab/>
      </w:r>
      <w:r w:rsidRPr="00C76C31">
        <w:rPr>
          <w:noProof/>
          <w:color w:val="000000"/>
        </w:rPr>
        <w:t>Техническое предложение (форма 3)</w:t>
      </w:r>
      <w:r>
        <w:rPr>
          <w:noProof/>
        </w:rPr>
        <w:tab/>
      </w:r>
      <w:r w:rsidR="00812BD9">
        <w:rPr>
          <w:noProof/>
        </w:rPr>
        <w:fldChar w:fldCharType="begin"/>
      </w:r>
      <w:r>
        <w:rPr>
          <w:noProof/>
        </w:rPr>
        <w:instrText xml:space="preserve"> PAGEREF _Toc471897566 \h </w:instrText>
      </w:r>
      <w:r w:rsidR="00812BD9">
        <w:rPr>
          <w:noProof/>
        </w:rPr>
      </w:r>
      <w:r w:rsidR="00812BD9">
        <w:rPr>
          <w:noProof/>
        </w:rPr>
        <w:fldChar w:fldCharType="separate"/>
      </w:r>
      <w:r w:rsidR="00A342F0">
        <w:rPr>
          <w:noProof/>
        </w:rPr>
        <w:t>49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812BD9">
        <w:rPr>
          <w:noProof/>
        </w:rPr>
        <w:fldChar w:fldCharType="begin"/>
      </w:r>
      <w:r>
        <w:rPr>
          <w:noProof/>
        </w:rPr>
        <w:instrText xml:space="preserve"> PAGEREF _Toc471897569 \h </w:instrText>
      </w:r>
      <w:r w:rsidR="00812BD9">
        <w:rPr>
          <w:noProof/>
        </w:rPr>
      </w:r>
      <w:r w:rsidR="00812BD9">
        <w:rPr>
          <w:noProof/>
        </w:rPr>
        <w:fldChar w:fldCharType="separate"/>
      </w:r>
      <w:r w:rsidR="00A342F0">
        <w:rPr>
          <w:noProof/>
        </w:rPr>
        <w:t>51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812BD9">
        <w:rPr>
          <w:noProof/>
        </w:rPr>
        <w:fldChar w:fldCharType="begin"/>
      </w:r>
      <w:r>
        <w:rPr>
          <w:noProof/>
        </w:rPr>
        <w:instrText xml:space="preserve"> PAGEREF _Toc471897572 \h </w:instrText>
      </w:r>
      <w:r w:rsidR="00812BD9">
        <w:rPr>
          <w:noProof/>
        </w:rPr>
      </w:r>
      <w:r w:rsidR="00812BD9">
        <w:rPr>
          <w:noProof/>
        </w:rPr>
        <w:fldChar w:fldCharType="separate"/>
      </w:r>
      <w:r w:rsidR="00A342F0">
        <w:rPr>
          <w:noProof/>
        </w:rPr>
        <w:t>53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5.6</w:t>
      </w:r>
      <w:r>
        <w:rPr>
          <w:rFonts w:asciiTheme="minorHAnsi" w:eastAsiaTheme="minorEastAsia" w:hAnsiTheme="minorHAnsi" w:cstheme="minorBidi"/>
          <w:b w:val="0"/>
          <w:bCs w:val="0"/>
          <w:noProof/>
          <w:sz w:val="22"/>
          <w:szCs w:val="22"/>
          <w:lang w:eastAsia="ru-RU"/>
        </w:rPr>
        <w:tab/>
      </w:r>
      <w:r w:rsidRPr="00C76C31">
        <w:rPr>
          <w:noProof/>
          <w:color w:val="000000"/>
        </w:rPr>
        <w:t>Протокол разногласий к проекту Договора (форма 6)</w:t>
      </w:r>
      <w:r>
        <w:rPr>
          <w:noProof/>
        </w:rPr>
        <w:tab/>
      </w:r>
      <w:r w:rsidR="00812BD9">
        <w:rPr>
          <w:noProof/>
        </w:rPr>
        <w:fldChar w:fldCharType="begin"/>
      </w:r>
      <w:r>
        <w:rPr>
          <w:noProof/>
        </w:rPr>
        <w:instrText xml:space="preserve"> PAGEREF _Toc471897575 \h </w:instrText>
      </w:r>
      <w:r w:rsidR="00812BD9">
        <w:rPr>
          <w:noProof/>
        </w:rPr>
      </w:r>
      <w:r w:rsidR="00812BD9">
        <w:rPr>
          <w:noProof/>
        </w:rPr>
        <w:fldChar w:fldCharType="separate"/>
      </w:r>
      <w:r w:rsidR="00A342F0">
        <w:rPr>
          <w:noProof/>
        </w:rPr>
        <w:t>55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812BD9">
        <w:rPr>
          <w:noProof/>
        </w:rPr>
        <w:fldChar w:fldCharType="begin"/>
      </w:r>
      <w:r>
        <w:rPr>
          <w:noProof/>
        </w:rPr>
        <w:instrText xml:space="preserve"> PAGEREF _Toc471897578 \h </w:instrText>
      </w:r>
      <w:r w:rsidR="00812BD9">
        <w:rPr>
          <w:noProof/>
        </w:rPr>
      </w:r>
      <w:r w:rsidR="00812BD9">
        <w:rPr>
          <w:noProof/>
        </w:rPr>
        <w:fldChar w:fldCharType="separate"/>
      </w:r>
      <w:r w:rsidR="00A342F0">
        <w:rPr>
          <w:noProof/>
        </w:rPr>
        <w:t>57</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812BD9">
        <w:rPr>
          <w:noProof/>
        </w:rPr>
        <w:fldChar w:fldCharType="begin"/>
      </w:r>
      <w:r>
        <w:rPr>
          <w:noProof/>
        </w:rPr>
        <w:instrText xml:space="preserve"> PAGEREF _Toc471897580 \h </w:instrText>
      </w:r>
      <w:r w:rsidR="00812BD9">
        <w:rPr>
          <w:noProof/>
        </w:rPr>
      </w:r>
      <w:r w:rsidR="00812BD9">
        <w:rPr>
          <w:noProof/>
        </w:rPr>
        <w:fldChar w:fldCharType="separate"/>
      </w:r>
      <w:r w:rsidR="00A342F0">
        <w:rPr>
          <w:noProof/>
        </w:rPr>
        <w:t>58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812BD9">
        <w:rPr>
          <w:noProof/>
        </w:rPr>
        <w:fldChar w:fldCharType="begin"/>
      </w:r>
      <w:r>
        <w:rPr>
          <w:noProof/>
        </w:rPr>
        <w:instrText xml:space="preserve"> PAGEREF _Toc471897582 \h </w:instrText>
      </w:r>
      <w:r w:rsidR="00812BD9">
        <w:rPr>
          <w:noProof/>
        </w:rPr>
      </w:r>
      <w:r w:rsidR="00812BD9">
        <w:rPr>
          <w:noProof/>
        </w:rPr>
        <w:fldChar w:fldCharType="separate"/>
      </w:r>
      <w:r w:rsidR="00A342F0">
        <w:rPr>
          <w:noProof/>
        </w:rPr>
        <w:t>66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812BD9">
        <w:rPr>
          <w:noProof/>
        </w:rPr>
        <w:fldChar w:fldCharType="begin"/>
      </w:r>
      <w:r>
        <w:rPr>
          <w:noProof/>
        </w:rPr>
        <w:instrText xml:space="preserve"> PAGEREF _Toc471897585 \h </w:instrText>
      </w:r>
      <w:r w:rsidR="00812BD9">
        <w:rPr>
          <w:noProof/>
        </w:rPr>
      </w:r>
      <w:r w:rsidR="00812BD9">
        <w:rPr>
          <w:noProof/>
        </w:rPr>
        <w:fldChar w:fldCharType="separate"/>
      </w:r>
      <w:r w:rsidR="00A342F0">
        <w:rPr>
          <w:noProof/>
        </w:rPr>
        <w:t>68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812BD9">
        <w:rPr>
          <w:noProof/>
        </w:rPr>
        <w:fldChar w:fldCharType="begin"/>
      </w:r>
      <w:r>
        <w:rPr>
          <w:noProof/>
        </w:rPr>
        <w:instrText xml:space="preserve"> PAGEREF _Toc471897588 \h </w:instrText>
      </w:r>
      <w:r w:rsidR="00812BD9">
        <w:rPr>
          <w:noProof/>
        </w:rPr>
      </w:r>
      <w:r w:rsidR="00812BD9">
        <w:rPr>
          <w:noProof/>
        </w:rPr>
        <w:fldChar w:fldCharType="separate"/>
      </w:r>
      <w:r w:rsidR="00A342F0">
        <w:rPr>
          <w:noProof/>
        </w:rPr>
        <w:t>70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812BD9">
        <w:rPr>
          <w:noProof/>
        </w:rPr>
        <w:fldChar w:fldCharType="begin"/>
      </w:r>
      <w:r>
        <w:rPr>
          <w:noProof/>
        </w:rPr>
        <w:instrText xml:space="preserve"> PAGEREF _Toc471897591 \h </w:instrText>
      </w:r>
      <w:r w:rsidR="00812BD9">
        <w:rPr>
          <w:noProof/>
        </w:rPr>
      </w:r>
      <w:r w:rsidR="00812BD9">
        <w:rPr>
          <w:noProof/>
        </w:rPr>
        <w:fldChar w:fldCharType="separate"/>
      </w:r>
      <w:r w:rsidR="00A342F0">
        <w:rPr>
          <w:noProof/>
        </w:rPr>
        <w:t>73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812BD9">
        <w:rPr>
          <w:noProof/>
        </w:rPr>
        <w:fldChar w:fldCharType="begin"/>
      </w:r>
      <w:r>
        <w:rPr>
          <w:noProof/>
        </w:rPr>
        <w:instrText xml:space="preserve"> PAGEREF _Toc471897594 \h </w:instrText>
      </w:r>
      <w:r w:rsidR="00812BD9">
        <w:rPr>
          <w:noProof/>
        </w:rPr>
      </w:r>
      <w:r w:rsidR="00812BD9">
        <w:rPr>
          <w:noProof/>
        </w:rPr>
        <w:fldChar w:fldCharType="separate"/>
      </w:r>
      <w:r w:rsidR="00A342F0">
        <w:rPr>
          <w:noProof/>
        </w:rPr>
        <w:t>75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812BD9">
        <w:rPr>
          <w:noProof/>
        </w:rPr>
        <w:fldChar w:fldCharType="begin"/>
      </w:r>
      <w:r>
        <w:rPr>
          <w:noProof/>
        </w:rPr>
        <w:instrText xml:space="preserve"> PAGEREF _Toc471897597 \h </w:instrText>
      </w:r>
      <w:r w:rsidR="00812BD9">
        <w:rPr>
          <w:noProof/>
        </w:rPr>
      </w:r>
      <w:r w:rsidR="00812BD9">
        <w:rPr>
          <w:noProof/>
        </w:rPr>
        <w:fldChar w:fldCharType="separate"/>
      </w:r>
      <w:r w:rsidR="00A342F0">
        <w:rPr>
          <w:noProof/>
        </w:rPr>
        <w:t>77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812BD9">
        <w:rPr>
          <w:noProof/>
        </w:rPr>
        <w:fldChar w:fldCharType="begin"/>
      </w:r>
      <w:r>
        <w:rPr>
          <w:noProof/>
        </w:rPr>
        <w:instrText xml:space="preserve"> PAGEREF _Toc471897602 \h </w:instrText>
      </w:r>
      <w:r w:rsidR="00812BD9">
        <w:rPr>
          <w:noProof/>
        </w:rPr>
      </w:r>
      <w:r w:rsidR="00812BD9">
        <w:rPr>
          <w:noProof/>
        </w:rPr>
        <w:fldChar w:fldCharType="separate"/>
      </w:r>
      <w:r w:rsidR="00A342F0">
        <w:rPr>
          <w:noProof/>
        </w:rPr>
        <w:t>83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812BD9">
        <w:rPr>
          <w:noProof/>
        </w:rPr>
        <w:fldChar w:fldCharType="begin"/>
      </w:r>
      <w:r>
        <w:rPr>
          <w:noProof/>
        </w:rPr>
        <w:instrText xml:space="preserve"> PAGEREF _Toc471897605 \h </w:instrText>
      </w:r>
      <w:r w:rsidR="00812BD9">
        <w:rPr>
          <w:noProof/>
        </w:rPr>
      </w:r>
      <w:r w:rsidR="00812BD9">
        <w:rPr>
          <w:noProof/>
        </w:rPr>
        <w:fldChar w:fldCharType="separate"/>
      </w:r>
      <w:r w:rsidR="00A342F0">
        <w:rPr>
          <w:noProof/>
        </w:rPr>
        <w:t>86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812BD9">
        <w:rPr>
          <w:noProof/>
        </w:rPr>
        <w:fldChar w:fldCharType="begin"/>
      </w:r>
      <w:r>
        <w:rPr>
          <w:noProof/>
        </w:rPr>
        <w:instrText xml:space="preserve"> PAGEREF _Toc471897608 \h </w:instrText>
      </w:r>
      <w:r w:rsidR="00812BD9">
        <w:rPr>
          <w:noProof/>
        </w:rPr>
      </w:r>
      <w:r w:rsidR="00812BD9">
        <w:rPr>
          <w:noProof/>
        </w:rPr>
        <w:fldChar w:fldCharType="separate"/>
      </w:r>
      <w:r w:rsidR="00A342F0">
        <w:rPr>
          <w:noProof/>
        </w:rPr>
        <w:t>88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между Участником и субподрядчиками </w:t>
      </w:r>
      <w:r w:rsidRPr="00C76C31">
        <w:rPr>
          <w:noProof/>
          <w:color w:val="000000"/>
        </w:rPr>
        <w:t>(форма 17)</w:t>
      </w:r>
      <w:r>
        <w:rPr>
          <w:noProof/>
        </w:rPr>
        <w:tab/>
      </w:r>
      <w:r w:rsidR="00812BD9">
        <w:rPr>
          <w:noProof/>
        </w:rPr>
        <w:fldChar w:fldCharType="begin"/>
      </w:r>
      <w:r>
        <w:rPr>
          <w:noProof/>
        </w:rPr>
        <w:instrText xml:space="preserve"> PAGEREF _Toc471897611 \h </w:instrText>
      </w:r>
      <w:r w:rsidR="00812BD9">
        <w:rPr>
          <w:noProof/>
        </w:rPr>
      </w:r>
      <w:r w:rsidR="00812BD9">
        <w:rPr>
          <w:noProof/>
        </w:rPr>
        <w:fldChar w:fldCharType="separate"/>
      </w:r>
      <w:r w:rsidR="00A342F0">
        <w:rPr>
          <w:noProof/>
        </w:rPr>
        <w:t>90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внутри коллективного Участника </w:t>
      </w:r>
      <w:r w:rsidRPr="00C76C31">
        <w:rPr>
          <w:noProof/>
          <w:color w:val="000000"/>
        </w:rPr>
        <w:t>(форма 18)</w:t>
      </w:r>
      <w:r>
        <w:rPr>
          <w:noProof/>
        </w:rPr>
        <w:tab/>
      </w:r>
      <w:r w:rsidR="00812BD9">
        <w:rPr>
          <w:noProof/>
        </w:rPr>
        <w:fldChar w:fldCharType="begin"/>
      </w:r>
      <w:r>
        <w:rPr>
          <w:noProof/>
        </w:rPr>
        <w:instrText xml:space="preserve"> PAGEREF _Toc471897614 \h </w:instrText>
      </w:r>
      <w:r w:rsidR="00812BD9">
        <w:rPr>
          <w:noProof/>
        </w:rPr>
      </w:r>
      <w:r w:rsidR="00812BD9">
        <w:rPr>
          <w:noProof/>
        </w:rPr>
        <w:fldChar w:fldCharType="separate"/>
      </w:r>
      <w:r w:rsidR="00A342F0">
        <w:rPr>
          <w:noProof/>
        </w:rPr>
        <w:t>92</w:t>
      </w:r>
      <w:r w:rsidR="00812BD9">
        <w:rPr>
          <w:noProof/>
        </w:rPr>
        <w:fldChar w:fldCharType="end"/>
      </w:r>
    </w:p>
    <w:p w:rsidR="00717F60" w:rsidRPr="00E71A48" w:rsidRDefault="00812BD9"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748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97484"/>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xml:space="preserve">, </w:t>
      </w:r>
      <w:r w:rsidR="00B741DC" w:rsidRPr="00B741DC">
        <w:rPr>
          <w:iCs/>
          <w:sz w:val="24"/>
          <w:szCs w:val="24"/>
        </w:rPr>
        <w:t xml:space="preserve">секретарь Закупочной комиссии – специалист I категории отдела закупочной деятельности Управления логистики и МТО филиала ПАО «МРСК Центра» - Липецкэнерго» Назимов Д.А., контактные телефоны: (4742) 22-83-67, адрес электронной почты: </w:t>
      </w:r>
      <w:r w:rsidR="00B741DC" w:rsidRPr="00B741DC">
        <w:rPr>
          <w:iCs/>
          <w:sz w:val="24"/>
          <w:szCs w:val="24"/>
          <w:u w:val="single"/>
        </w:rPr>
        <w:t>nazimov.da@mrsk-1.ru</w:t>
      </w:r>
      <w:r w:rsidR="00B741DC" w:rsidRPr="00B741DC">
        <w:rPr>
          <w:iCs/>
          <w:sz w:val="24"/>
          <w:szCs w:val="24"/>
        </w:rPr>
        <w:t>, ответственное лицо – Телятник Валентина Сергеевна, контактный телефон: (4742) 22-83-04,</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опубликованным </w:t>
      </w:r>
      <w:r w:rsidRPr="00A342F0">
        <w:rPr>
          <w:b/>
          <w:sz w:val="24"/>
          <w:szCs w:val="24"/>
        </w:rPr>
        <w:t>«</w:t>
      </w:r>
      <w:r w:rsidR="00B741DC" w:rsidRPr="00A342F0">
        <w:rPr>
          <w:b/>
          <w:sz w:val="24"/>
          <w:szCs w:val="24"/>
        </w:rPr>
        <w:t>15</w:t>
      </w:r>
      <w:r w:rsidRPr="00A342F0">
        <w:rPr>
          <w:b/>
          <w:sz w:val="24"/>
          <w:szCs w:val="24"/>
        </w:rPr>
        <w:t xml:space="preserve">» </w:t>
      </w:r>
      <w:r w:rsidR="00862664" w:rsidRPr="00A342F0">
        <w:rPr>
          <w:b/>
          <w:sz w:val="24"/>
          <w:szCs w:val="24"/>
        </w:rPr>
        <w:t>января</w:t>
      </w:r>
      <w:r w:rsidRPr="00A342F0">
        <w:rPr>
          <w:b/>
          <w:sz w:val="24"/>
          <w:szCs w:val="24"/>
        </w:rPr>
        <w:t xml:space="preserve"> </w:t>
      </w:r>
      <w:r w:rsidR="009C1997" w:rsidRPr="00A342F0">
        <w:rPr>
          <w:b/>
          <w:sz w:val="24"/>
          <w:szCs w:val="24"/>
        </w:rPr>
        <w:t>2018</w:t>
      </w:r>
      <w:r w:rsidRPr="00A342F0">
        <w:rPr>
          <w:b/>
          <w:sz w:val="24"/>
          <w:szCs w:val="24"/>
        </w:rPr>
        <w:t xml:space="preserve"> г</w:t>
      </w:r>
      <w:proofErr w:type="gramEnd"/>
      <w:r w:rsidRPr="00A342F0">
        <w:rPr>
          <w:b/>
          <w:sz w:val="24"/>
          <w:szCs w:val="24"/>
        </w:rPr>
        <w:t>.</w:t>
      </w:r>
      <w:r w:rsidRPr="00A342F0">
        <w:rPr>
          <w:sz w:val="24"/>
          <w:szCs w:val="24"/>
        </w:rPr>
        <w:t xml:space="preserve"> </w:t>
      </w:r>
      <w:proofErr w:type="gramStart"/>
      <w:r w:rsidRPr="00A342F0">
        <w:rPr>
          <w:sz w:val="24"/>
          <w:szCs w:val="24"/>
        </w:rPr>
        <w:t>н</w:t>
      </w:r>
      <w:r w:rsidRPr="00862664">
        <w:rPr>
          <w:sz w:val="24"/>
          <w:szCs w:val="24"/>
        </w:rPr>
        <w:t>а официальном сайте (</w:t>
      </w:r>
      <w:hyperlink r:id="rId16"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7"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4E0F05">
        <w:fldChar w:fldCharType="begin"/>
      </w:r>
      <w:r w:rsidR="004E0F05">
        <w:instrText xml:space="preserve"> REF _Ref440269836 \r \h  \* MERGEFORMAT </w:instrText>
      </w:r>
      <w:r w:rsidR="004E0F05">
        <w:fldChar w:fldCharType="separate"/>
      </w:r>
      <w:r w:rsidR="00E33142" w:rsidRPr="00E33142">
        <w:rPr>
          <w:sz w:val="24"/>
          <w:szCs w:val="24"/>
        </w:rPr>
        <w:t>1.1.2</w:t>
      </w:r>
      <w:r w:rsidR="004E0F05">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5B75A6" w:rsidRPr="004E2BDC">
        <w:rPr>
          <w:sz w:val="24"/>
          <w:szCs w:val="24"/>
        </w:rPr>
        <w:t>)</w:t>
      </w:r>
      <w:r w:rsidR="004E2BDC" w:rsidRPr="004E2BDC">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w:t>
      </w:r>
      <w:proofErr w:type="gramEnd"/>
      <w:r w:rsidR="004E2BDC" w:rsidRPr="004E2BDC">
        <w:rPr>
          <w:sz w:val="24"/>
          <w:szCs w:val="24"/>
        </w:rPr>
        <w:t xml:space="preserve"> 2007 г. N 209-ФЗ «О развитии малого и среднего предпринимательства в Российской Федерации»)</w:t>
      </w:r>
      <w:r w:rsidR="00DC6125" w:rsidRPr="004E2BDC">
        <w:rPr>
          <w:sz w:val="24"/>
          <w:szCs w:val="24"/>
        </w:rPr>
        <w:t xml:space="preserve"> (далее</w:t>
      </w:r>
      <w:r w:rsidR="00DC6125">
        <w:rPr>
          <w:sz w:val="24"/>
          <w:szCs w:val="24"/>
        </w:rPr>
        <w:t xml:space="preserve"> - Участники)</w:t>
      </w:r>
      <w:r w:rsidR="004E2BDC">
        <w:rPr>
          <w:sz w:val="24"/>
          <w:szCs w:val="24"/>
        </w:rPr>
        <w:t>,</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w:t>
      </w:r>
      <w:r w:rsidR="00B741DC" w:rsidRPr="00B741DC">
        <w:rPr>
          <w:sz w:val="24"/>
          <w:szCs w:val="24"/>
        </w:rPr>
        <w:t xml:space="preserve">Договора </w:t>
      </w:r>
      <w:r w:rsidR="00B741DC" w:rsidRPr="00B741DC">
        <w:rPr>
          <w:iCs/>
          <w:sz w:val="24"/>
          <w:szCs w:val="24"/>
        </w:rPr>
        <w:t>на оказание услуг спецтранспорта по разовым заявкам для нужд ПАО «МРСК Центра» (филиала «Липецкэнерго»</w:t>
      </w:r>
      <w:r w:rsidR="00B741DC" w:rsidRPr="00B741DC">
        <w:rPr>
          <w:sz w:val="24"/>
          <w:szCs w:val="24"/>
        </w:rPr>
        <w:t xml:space="preserve">, расположенного по адресу: </w:t>
      </w:r>
      <w:proofErr w:type="gramStart"/>
      <w:r w:rsidR="00B741DC" w:rsidRPr="00B741DC">
        <w:rPr>
          <w:sz w:val="24"/>
          <w:szCs w:val="24"/>
        </w:rPr>
        <w:t>РФ, 398001, г. Липецк, ул. 50-лет НЛМК, 33)</w:t>
      </w:r>
      <w:r w:rsidRPr="00862664">
        <w:rPr>
          <w:sz w:val="24"/>
          <w:szCs w:val="24"/>
        </w:rPr>
        <w:t>.</w:t>
      </w:r>
      <w:bookmarkEnd w:id="11"/>
      <w:bookmarkEnd w:id="12"/>
      <w:bookmarkEnd w:id="13"/>
      <w:proofErr w:type="gramEnd"/>
    </w:p>
    <w:p w:rsidR="00717F60" w:rsidRPr="00B741D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B741DC">
        <w:rPr>
          <w:sz w:val="24"/>
          <w:szCs w:val="24"/>
        </w:rPr>
        <w:t>АО «</w:t>
      </w:r>
      <w:proofErr w:type="spellStart"/>
      <w:r w:rsidR="00B741DC">
        <w:rPr>
          <w:sz w:val="24"/>
          <w:szCs w:val="24"/>
        </w:rPr>
        <w:t>Россети</w:t>
      </w:r>
      <w:proofErr w:type="spellEnd"/>
      <w:r w:rsidR="00B741DC">
        <w:rPr>
          <w:sz w:val="24"/>
          <w:szCs w:val="24"/>
        </w:rPr>
        <w:t>»</w:t>
      </w:r>
      <w:r w:rsidR="00702B2C" w:rsidRPr="00C12FA4">
        <w:rPr>
          <w:sz w:val="24"/>
          <w:szCs w:val="24"/>
        </w:rPr>
        <w:t xml:space="preserve"> </w:t>
      </w:r>
      <w:hyperlink r:id="rId18" w:history="1">
        <w:r w:rsidR="00862664" w:rsidRPr="00B741DC">
          <w:rPr>
            <w:rStyle w:val="a7"/>
            <w:sz w:val="24"/>
            <w:szCs w:val="24"/>
          </w:rPr>
          <w:t>etp.rosseti.ru</w:t>
        </w:r>
      </w:hyperlink>
      <w:r w:rsidR="00862664" w:rsidRPr="00B741DC">
        <w:rPr>
          <w:sz w:val="24"/>
          <w:szCs w:val="24"/>
        </w:rPr>
        <w:t xml:space="preserve"> </w:t>
      </w:r>
      <w:r w:rsidR="00702B2C" w:rsidRPr="00B741DC">
        <w:rPr>
          <w:sz w:val="24"/>
          <w:szCs w:val="24"/>
        </w:rPr>
        <w:t>(далее — ЭТП)</w:t>
      </w:r>
      <w:r w:rsidR="005B75A6" w:rsidRPr="00B741DC">
        <w:rPr>
          <w:sz w:val="24"/>
          <w:szCs w:val="24"/>
        </w:rPr>
        <w:t>.</w:t>
      </w:r>
      <w:bookmarkEnd w:id="14"/>
    </w:p>
    <w:p w:rsidR="00717F60" w:rsidRPr="00B741D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B741DC">
        <w:rPr>
          <w:sz w:val="24"/>
          <w:szCs w:val="24"/>
        </w:rPr>
        <w:t>Заказчик</w:t>
      </w:r>
      <w:r w:rsidR="00702B2C" w:rsidRPr="00B741DC">
        <w:rPr>
          <w:sz w:val="24"/>
          <w:szCs w:val="24"/>
        </w:rPr>
        <w:t xml:space="preserve">: </w:t>
      </w:r>
      <w:r w:rsidRPr="00B741DC">
        <w:rPr>
          <w:sz w:val="24"/>
          <w:szCs w:val="24"/>
        </w:rPr>
        <w:t xml:space="preserve"> </w:t>
      </w:r>
      <w:r w:rsidR="00702B2C" w:rsidRPr="00B741DC">
        <w:rPr>
          <w:iCs/>
          <w:sz w:val="24"/>
          <w:szCs w:val="24"/>
        </w:rPr>
        <w:t>ПАО «МРСК Центра».</w:t>
      </w:r>
      <w:r w:rsidRPr="00B741DC">
        <w:rPr>
          <w:rStyle w:val="aa"/>
          <w:sz w:val="24"/>
          <w:szCs w:val="24"/>
        </w:rPr>
        <w:t xml:space="preserve"> </w:t>
      </w:r>
      <w:bookmarkEnd w:id="15"/>
    </w:p>
    <w:p w:rsidR="008C4223" w:rsidRPr="00B741DC"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B741DC">
        <w:rPr>
          <w:sz w:val="24"/>
          <w:szCs w:val="24"/>
        </w:rPr>
        <w:t>Предмет З</w:t>
      </w:r>
      <w:r w:rsidR="00717F60" w:rsidRPr="00B741DC">
        <w:rPr>
          <w:sz w:val="24"/>
          <w:szCs w:val="24"/>
        </w:rPr>
        <w:t>апроса предложений</w:t>
      </w:r>
      <w:r w:rsidR="00702B2C" w:rsidRPr="00B741DC">
        <w:rPr>
          <w:sz w:val="24"/>
          <w:szCs w:val="24"/>
        </w:rPr>
        <w:t>:</w:t>
      </w:r>
      <w:bookmarkEnd w:id="16"/>
    </w:p>
    <w:p w:rsidR="00A40714" w:rsidRPr="00B741DC"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B741DC">
        <w:rPr>
          <w:b/>
          <w:sz w:val="24"/>
          <w:szCs w:val="24"/>
          <w:u w:val="single"/>
        </w:rPr>
        <w:t>Лот №1:</w:t>
      </w:r>
      <w:r w:rsidR="00717F60" w:rsidRPr="00B741DC">
        <w:rPr>
          <w:sz w:val="24"/>
          <w:szCs w:val="24"/>
        </w:rPr>
        <w:t xml:space="preserve"> право заключения </w:t>
      </w:r>
      <w:bookmarkEnd w:id="17"/>
      <w:r w:rsidR="00B741DC" w:rsidRPr="00B741DC">
        <w:rPr>
          <w:sz w:val="24"/>
          <w:szCs w:val="24"/>
        </w:rPr>
        <w:t xml:space="preserve">Договора </w:t>
      </w:r>
      <w:r w:rsidR="00B741DC" w:rsidRPr="00B741DC">
        <w:rPr>
          <w:iCs/>
          <w:sz w:val="24"/>
          <w:szCs w:val="24"/>
        </w:rPr>
        <w:t>на выполнение работ по ремонту подъемных сооружений для нужд ПАО «МРСК Центра» (филиала «Липецкэнерго»)</w:t>
      </w:r>
      <w:r w:rsidR="00702B2C" w:rsidRPr="00B741DC">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B741DC">
        <w:rPr>
          <w:sz w:val="24"/>
          <w:szCs w:val="24"/>
        </w:rPr>
        <w:t xml:space="preserve">Количество лотов: </w:t>
      </w:r>
      <w:r w:rsidRPr="00B741DC">
        <w:rPr>
          <w:b/>
          <w:sz w:val="24"/>
          <w:szCs w:val="24"/>
        </w:rPr>
        <w:t>1 (один)</w:t>
      </w:r>
      <w:r w:rsidRPr="00B741DC">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BE644E">
        <w:rPr>
          <w:sz w:val="24"/>
          <w:szCs w:val="24"/>
        </w:rPr>
        <w:t>выполнения работ</w:t>
      </w:r>
      <w:r w:rsidR="00717F60" w:rsidRPr="00E71A48">
        <w:rPr>
          <w:sz w:val="24"/>
          <w:szCs w:val="24"/>
        </w:rPr>
        <w:t xml:space="preserve">: </w:t>
      </w:r>
      <w:bookmarkEnd w:id="19"/>
      <w:r w:rsidR="00B741DC" w:rsidRPr="00B741DC">
        <w:rPr>
          <w:bCs w:val="0"/>
          <w:sz w:val="24"/>
          <w:szCs w:val="24"/>
          <w:lang w:eastAsia="ru-RU"/>
        </w:rPr>
        <w:t xml:space="preserve"> </w:t>
      </w:r>
      <w:r w:rsidR="00B741DC" w:rsidRPr="004E2BDC">
        <w:rPr>
          <w:b/>
          <w:sz w:val="24"/>
          <w:szCs w:val="24"/>
        </w:rPr>
        <w:t>с момента заключения Договора по 29.12.2018 года</w:t>
      </w:r>
      <w:r w:rsidR="004E2BDC" w:rsidRPr="004E2BDC">
        <w:rPr>
          <w:b/>
          <w:sz w:val="24"/>
          <w:szCs w:val="24"/>
        </w:rPr>
        <w:t>.</w:t>
      </w:r>
    </w:p>
    <w:p w:rsidR="008D2928" w:rsidRPr="004E2BDC"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
          <w:sz w:val="24"/>
          <w:szCs w:val="24"/>
        </w:rPr>
      </w:pPr>
      <w:bookmarkStart w:id="20" w:name="_Ref440361495"/>
      <w:r>
        <w:rPr>
          <w:sz w:val="24"/>
          <w:szCs w:val="24"/>
        </w:rPr>
        <w:t>Выполнение работ</w:t>
      </w:r>
      <w:r w:rsidR="00366652" w:rsidRPr="00366652">
        <w:rPr>
          <w:sz w:val="24"/>
          <w:szCs w:val="24"/>
        </w:rPr>
        <w:t xml:space="preserve"> Участником будет осуществляться </w:t>
      </w:r>
      <w:r w:rsidR="00366652" w:rsidRPr="004E2BDC">
        <w:rPr>
          <w:b/>
          <w:sz w:val="24"/>
          <w:szCs w:val="24"/>
        </w:rPr>
        <w:t>на объектах Заказчика.</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 xml:space="preserve">безналичный расчет, в течение 30 (тридцати) </w:t>
      </w:r>
      <w:r w:rsidR="004E2BDC" w:rsidRPr="004E2BDC">
        <w:rPr>
          <w:iCs/>
          <w:sz w:val="24"/>
          <w:szCs w:val="24"/>
        </w:rPr>
        <w:t>календарных</w:t>
      </w:r>
      <w:r w:rsidR="00BE644E" w:rsidRPr="002F4103">
        <w:rPr>
          <w:sz w:val="24"/>
          <w:szCs w:val="24"/>
        </w:rPr>
        <w:t xml:space="preserve">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r w:rsidR="00DF0011" w:rsidRPr="00DF0011">
        <w:rPr>
          <w:iCs/>
          <w:sz w:val="24"/>
          <w:szCs w:val="24"/>
          <w:highlight w:val="lightGray"/>
        </w:rPr>
        <w:t xml:space="preserve"> </w:t>
      </w:r>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12BD9">
        <w:rPr>
          <w:iCs/>
          <w:sz w:val="24"/>
          <w:szCs w:val="24"/>
        </w:rPr>
        <w:fldChar w:fldCharType="begin"/>
      </w:r>
      <w:r w:rsidR="00E71A48">
        <w:rPr>
          <w:iCs/>
          <w:sz w:val="24"/>
          <w:szCs w:val="24"/>
        </w:rPr>
        <w:instrText xml:space="preserve"> REF _Ref311232052 \r \h </w:instrText>
      </w:r>
      <w:r w:rsidR="00812BD9">
        <w:rPr>
          <w:iCs/>
          <w:sz w:val="24"/>
          <w:szCs w:val="24"/>
        </w:rPr>
      </w:r>
      <w:r w:rsidR="00812BD9">
        <w:rPr>
          <w:iCs/>
          <w:sz w:val="24"/>
          <w:szCs w:val="24"/>
        </w:rPr>
        <w:fldChar w:fldCharType="separate"/>
      </w:r>
      <w:r w:rsidR="00E33142">
        <w:rPr>
          <w:iCs/>
          <w:sz w:val="24"/>
          <w:szCs w:val="24"/>
        </w:rPr>
        <w:t>3</w:t>
      </w:r>
      <w:r w:rsidR="00812BD9">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12BD9">
        <w:rPr>
          <w:sz w:val="24"/>
          <w:szCs w:val="24"/>
        </w:rPr>
        <w:fldChar w:fldCharType="begin"/>
      </w:r>
      <w:r w:rsidR="008D2928">
        <w:rPr>
          <w:sz w:val="24"/>
          <w:szCs w:val="24"/>
        </w:rPr>
        <w:instrText xml:space="preserve"> REF _Ref440270568 \r \h </w:instrText>
      </w:r>
      <w:r w:rsidR="00812BD9">
        <w:rPr>
          <w:sz w:val="24"/>
          <w:szCs w:val="24"/>
        </w:rPr>
      </w:r>
      <w:r w:rsidR="00812BD9">
        <w:rPr>
          <w:sz w:val="24"/>
          <w:szCs w:val="24"/>
        </w:rPr>
        <w:fldChar w:fldCharType="separate"/>
      </w:r>
      <w:r w:rsidR="00E33142">
        <w:rPr>
          <w:sz w:val="24"/>
          <w:szCs w:val="24"/>
        </w:rPr>
        <w:t>4</w:t>
      </w:r>
      <w:r w:rsidR="00812BD9">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4E0F05">
        <w:fldChar w:fldCharType="begin"/>
      </w:r>
      <w:r w:rsidR="004E0F05">
        <w:instrText xml:space="preserve"> REF _Ref305973574 \r \h  \* MERGEFORMAT </w:instrText>
      </w:r>
      <w:r w:rsidR="004E0F05">
        <w:fldChar w:fldCharType="separate"/>
      </w:r>
      <w:r w:rsidR="00E33142">
        <w:t>2</w:t>
      </w:r>
      <w:r w:rsidR="004E0F05">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12BD9">
        <w:rPr>
          <w:iCs/>
          <w:sz w:val="24"/>
          <w:szCs w:val="24"/>
        </w:rPr>
        <w:fldChar w:fldCharType="begin"/>
      </w:r>
      <w:r w:rsidR="008D2928">
        <w:rPr>
          <w:iCs/>
          <w:sz w:val="24"/>
          <w:szCs w:val="24"/>
        </w:rPr>
        <w:instrText xml:space="preserve"> REF _Ref440270602 \r \h </w:instrText>
      </w:r>
      <w:r w:rsidR="00812BD9">
        <w:rPr>
          <w:iCs/>
          <w:sz w:val="24"/>
          <w:szCs w:val="24"/>
        </w:rPr>
      </w:r>
      <w:r w:rsidR="00812BD9">
        <w:rPr>
          <w:iCs/>
          <w:sz w:val="24"/>
          <w:szCs w:val="24"/>
        </w:rPr>
        <w:fldChar w:fldCharType="separate"/>
      </w:r>
      <w:r w:rsidR="00E33142">
        <w:rPr>
          <w:iCs/>
          <w:sz w:val="24"/>
          <w:szCs w:val="24"/>
        </w:rPr>
        <w:t>5</w:t>
      </w:r>
      <w:r w:rsidR="00812BD9">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w:t>
      </w:r>
      <w:r w:rsidRPr="00392410">
        <w:rPr>
          <w:sz w:val="24"/>
          <w:szCs w:val="24"/>
        </w:rPr>
        <w:lastRenderedPageBreak/>
        <w:t xml:space="preserve">указанные в </w:t>
      </w:r>
      <w:proofErr w:type="spellStart"/>
      <w:r w:rsidRPr="00392410">
        <w:rPr>
          <w:sz w:val="24"/>
          <w:szCs w:val="24"/>
        </w:rPr>
        <w:t>п.п</w:t>
      </w:r>
      <w:proofErr w:type="spellEnd"/>
      <w:r w:rsidRPr="00392410">
        <w:rPr>
          <w:sz w:val="24"/>
          <w:szCs w:val="24"/>
        </w:rPr>
        <w:t xml:space="preserve">. </w:t>
      </w:r>
      <w:r w:rsidR="004E0F05">
        <w:fldChar w:fldCharType="begin"/>
      </w:r>
      <w:r w:rsidR="004E0F05">
        <w:instrText xml:space="preserve"> REF _Ref440270637 \r \h  \* MERGEFORMAT </w:instrText>
      </w:r>
      <w:r w:rsidR="004E0F05">
        <w:fldChar w:fldCharType="separate"/>
      </w:r>
      <w:r w:rsidR="00E33142" w:rsidRPr="00E33142">
        <w:rPr>
          <w:sz w:val="24"/>
          <w:szCs w:val="24"/>
        </w:rPr>
        <w:t>1.1.5</w:t>
      </w:r>
      <w:r w:rsidR="004E0F05">
        <w:fldChar w:fldCharType="end"/>
      </w:r>
      <w:r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E33142" w:rsidRPr="00E33142">
        <w:rPr>
          <w:sz w:val="24"/>
          <w:szCs w:val="24"/>
        </w:rPr>
        <w:t>1.1.7</w:t>
      </w:r>
      <w:r w:rsidR="004E0F05">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w:t>
      </w:r>
      <w:proofErr w:type="spellStart"/>
      <w:r w:rsidRPr="00392410">
        <w:rPr>
          <w:sz w:val="24"/>
          <w:szCs w:val="24"/>
        </w:rPr>
        <w:t>п.п</w:t>
      </w:r>
      <w:proofErr w:type="spellEnd"/>
      <w:r w:rsidRPr="00392410">
        <w:rPr>
          <w:sz w:val="24"/>
          <w:szCs w:val="24"/>
        </w:rPr>
        <w:t xml:space="preserve">. </w:t>
      </w:r>
      <w:r w:rsidR="004E0F05">
        <w:fldChar w:fldCharType="begin"/>
      </w:r>
      <w:r w:rsidR="004E0F05">
        <w:instrText xml:space="preserve"> REF _Ref440270637 \r \h  \* MERGEFORMAT </w:instrText>
      </w:r>
      <w:r w:rsidR="004E0F05">
        <w:fldChar w:fldCharType="separate"/>
      </w:r>
      <w:r w:rsidR="00E33142" w:rsidRPr="00E33142">
        <w:rPr>
          <w:sz w:val="24"/>
          <w:szCs w:val="24"/>
        </w:rPr>
        <w:t>1.1.5</w:t>
      </w:r>
      <w:r w:rsidR="004E0F05">
        <w:fldChar w:fldCharType="end"/>
      </w:r>
      <w:r w:rsidR="008D2928"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E33142" w:rsidRPr="00E33142">
        <w:rPr>
          <w:sz w:val="24"/>
          <w:szCs w:val="24"/>
        </w:rPr>
        <w:t>1.1.7</w:t>
      </w:r>
      <w:r w:rsidR="004E0F05">
        <w:fldChar w:fldCharType="end"/>
      </w:r>
      <w:r w:rsidRPr="00392410">
        <w:rPr>
          <w:sz w:val="24"/>
          <w:szCs w:val="24"/>
        </w:rPr>
        <w:t xml:space="preserve"> настоящей Документации.</w:t>
      </w:r>
    </w:p>
    <w:p w:rsidR="002A47D1" w:rsidRPr="007C0A3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7C0A35">
        <w:rPr>
          <w:sz w:val="24"/>
          <w:szCs w:val="24"/>
        </w:rPr>
        <w:t xml:space="preserve">Участник должен указать в составе своей Заявки конкретные условия </w:t>
      </w:r>
      <w:r w:rsidR="00306DE6" w:rsidRPr="007C0A35">
        <w:rPr>
          <w:sz w:val="24"/>
          <w:szCs w:val="24"/>
        </w:rPr>
        <w:t xml:space="preserve">выполнения работ и </w:t>
      </w:r>
      <w:r w:rsidRPr="007C0A35">
        <w:rPr>
          <w:sz w:val="24"/>
          <w:szCs w:val="24"/>
        </w:rPr>
        <w:t xml:space="preserve">оплаты, не хуже условий указанных в </w:t>
      </w:r>
      <w:r w:rsidR="00306DE6" w:rsidRPr="007C0A35">
        <w:rPr>
          <w:sz w:val="24"/>
          <w:szCs w:val="24"/>
        </w:rPr>
        <w:t xml:space="preserve">п. </w:t>
      </w:r>
      <w:r w:rsidR="004E0F05">
        <w:fldChar w:fldCharType="begin"/>
      </w:r>
      <w:r w:rsidR="004E0F05">
        <w:instrText xml:space="preserve"> REF _Ref440270637 \r \h  \* MERGEFORMAT </w:instrText>
      </w:r>
      <w:r w:rsidR="004E0F05">
        <w:fldChar w:fldCharType="separate"/>
      </w:r>
      <w:r w:rsidR="00E33142" w:rsidRPr="00E33142">
        <w:rPr>
          <w:bCs w:val="0"/>
          <w:iCs/>
          <w:sz w:val="24"/>
          <w:szCs w:val="24"/>
        </w:rPr>
        <w:t>1.1.5</w:t>
      </w:r>
      <w:r w:rsidR="004E0F05">
        <w:fldChar w:fldCharType="end"/>
      </w:r>
      <w:r w:rsidR="00306DE6" w:rsidRPr="007C0A35">
        <w:rPr>
          <w:bCs w:val="0"/>
          <w:iCs/>
          <w:sz w:val="24"/>
          <w:szCs w:val="24"/>
        </w:rPr>
        <w:t xml:space="preserve"> и</w:t>
      </w:r>
      <w:r w:rsidR="00306DE6" w:rsidRPr="007C0A35">
        <w:rPr>
          <w:sz w:val="24"/>
          <w:szCs w:val="24"/>
        </w:rPr>
        <w:t xml:space="preserve"> </w:t>
      </w:r>
      <w:r w:rsidR="004E0F05">
        <w:fldChar w:fldCharType="begin"/>
      </w:r>
      <w:r w:rsidR="004E0F05">
        <w:instrText xml:space="preserve"> REF _Ref440270663 \r \h  \* MERGEFORMAT </w:instrText>
      </w:r>
      <w:r w:rsidR="004E0F05">
        <w:fldChar w:fldCharType="separate"/>
      </w:r>
      <w:r w:rsidR="00E33142" w:rsidRPr="00E33142">
        <w:rPr>
          <w:sz w:val="24"/>
          <w:szCs w:val="24"/>
        </w:rPr>
        <w:t>1.1.7</w:t>
      </w:r>
      <w:r w:rsidR="004E0F05">
        <w:fldChar w:fldCharType="end"/>
      </w:r>
      <w:r w:rsidRPr="007C0A35">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748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4E0F05">
        <w:fldChar w:fldCharType="begin"/>
      </w:r>
      <w:r w:rsidR="004E0F05">
        <w:instrText xml:space="preserve"> REF _Ref305973033 \r \h  \* MERGEFORMAT </w:instrText>
      </w:r>
      <w:r w:rsidR="004E0F05">
        <w:fldChar w:fldCharType="separate"/>
      </w:r>
      <w:r w:rsidR="00E33142" w:rsidRPr="00E33142">
        <w:rPr>
          <w:sz w:val="24"/>
          <w:szCs w:val="24"/>
        </w:rPr>
        <w:t>3.2</w:t>
      </w:r>
      <w:r w:rsidR="004E0F05">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7189748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9C78C3"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9C78C3">
        <w:rPr>
          <w:color w:val="000000"/>
          <w:sz w:val="24"/>
          <w:szCs w:val="24"/>
        </w:rPr>
        <w:t>Участник</w:t>
      </w:r>
      <w:r w:rsidR="00717F60" w:rsidRPr="009C78C3">
        <w:rPr>
          <w:color w:val="000000"/>
          <w:sz w:val="24"/>
          <w:szCs w:val="24"/>
        </w:rPr>
        <w:t xml:space="preserve">и запроса предложений должны подать </w:t>
      </w:r>
      <w:r w:rsidR="004B5EB3" w:rsidRPr="009C78C3">
        <w:rPr>
          <w:color w:val="000000"/>
          <w:sz w:val="24"/>
          <w:szCs w:val="24"/>
        </w:rPr>
        <w:t>Заявк</w:t>
      </w:r>
      <w:r w:rsidR="00717F60" w:rsidRPr="009C78C3">
        <w:rPr>
          <w:color w:val="000000"/>
          <w:sz w:val="24"/>
          <w:szCs w:val="24"/>
        </w:rPr>
        <w:t xml:space="preserve">и в электронном виде на ЭТП (подраздел </w:t>
      </w:r>
      <w:r w:rsidR="004E0F05">
        <w:fldChar w:fldCharType="begin"/>
      </w:r>
      <w:r w:rsidR="004E0F05">
        <w:instrText xml:space="preserve"> REF _Ref191386109 \n \h  \* MERGEFORMAT </w:instrText>
      </w:r>
      <w:r w:rsidR="004E0F05">
        <w:fldChar w:fldCharType="separate"/>
      </w:r>
      <w:r w:rsidR="00E33142" w:rsidRPr="00E33142">
        <w:rPr>
          <w:color w:val="000000"/>
          <w:sz w:val="24"/>
          <w:szCs w:val="24"/>
        </w:rPr>
        <w:t>3.3.2</w:t>
      </w:r>
      <w:r w:rsidR="004E0F05">
        <w:fldChar w:fldCharType="end"/>
      </w:r>
      <w:r w:rsidR="00721B30" w:rsidRPr="009C78C3">
        <w:rPr>
          <w:color w:val="00000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E33142" w:rsidRPr="00E33142">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_Ref467752100 \r \h  \* MERGEFORMAT </w:instrText>
      </w:r>
      <w:r w:rsidR="004E0F05">
        <w:fldChar w:fldCharType="separate"/>
      </w:r>
      <w:r w:rsidR="00E33142" w:rsidRPr="00E33142">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color w:val="000000"/>
          <w:sz w:val="24"/>
          <w:szCs w:val="24"/>
        </w:rPr>
        <w:t>.</w:t>
      </w:r>
      <w:proofErr w:type="gramEnd"/>
      <w:r w:rsidR="00717F60" w:rsidRPr="009C78C3">
        <w:rPr>
          <w:color w:val="000000"/>
          <w:sz w:val="24"/>
          <w:szCs w:val="24"/>
        </w:rPr>
        <w:t xml:space="preserve"> При нарушении этого требования, </w:t>
      </w:r>
      <w:r w:rsidRPr="009C78C3">
        <w:rPr>
          <w:color w:val="000000"/>
          <w:sz w:val="24"/>
          <w:szCs w:val="24"/>
        </w:rPr>
        <w:t>Участник</w:t>
      </w:r>
      <w:r w:rsidR="00717F60" w:rsidRPr="009C78C3">
        <w:rPr>
          <w:color w:val="000000"/>
          <w:sz w:val="24"/>
          <w:szCs w:val="24"/>
        </w:rPr>
        <w:t xml:space="preserve"> </w:t>
      </w:r>
      <w:r w:rsidR="007C0F1C" w:rsidRPr="009C78C3">
        <w:rPr>
          <w:color w:val="000000"/>
          <w:sz w:val="24"/>
          <w:szCs w:val="24"/>
        </w:rPr>
        <w:t>будет</w:t>
      </w:r>
      <w:r w:rsidR="00717F60" w:rsidRPr="009C78C3">
        <w:rPr>
          <w:color w:val="000000"/>
          <w:sz w:val="24"/>
          <w:szCs w:val="24"/>
        </w:rPr>
        <w:t xml:space="preserve"> не допущен к участию в запросе предложений.</w:t>
      </w:r>
    </w:p>
    <w:p w:rsidR="00717F60" w:rsidRPr="009C78C3"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C78C3">
        <w:rPr>
          <w:color w:val="000000"/>
          <w:sz w:val="24"/>
          <w:szCs w:val="24"/>
        </w:rPr>
        <w:t xml:space="preserve">Правила проведения процедур </w:t>
      </w:r>
      <w:r w:rsidR="004B5EB3" w:rsidRPr="009C78C3">
        <w:rPr>
          <w:color w:val="000000"/>
          <w:sz w:val="24"/>
          <w:szCs w:val="24"/>
        </w:rPr>
        <w:t>З</w:t>
      </w:r>
      <w:r w:rsidRPr="009C78C3">
        <w:rPr>
          <w:color w:val="000000"/>
          <w:sz w:val="24"/>
          <w:szCs w:val="24"/>
        </w:rPr>
        <w:t xml:space="preserve">апроса предложений через </w:t>
      </w:r>
      <w:r w:rsidRPr="009C78C3">
        <w:rPr>
          <w:sz w:val="24"/>
          <w:szCs w:val="24"/>
        </w:rPr>
        <w:t>ЭТП определяются правилами ее работы.</w:t>
      </w:r>
    </w:p>
    <w:p w:rsidR="00717F60" w:rsidRPr="009C78C3" w:rsidRDefault="00717F60" w:rsidP="00750D4A">
      <w:pPr>
        <w:pStyle w:val="2"/>
        <w:tabs>
          <w:tab w:val="clear" w:pos="1700"/>
          <w:tab w:val="left" w:pos="567"/>
        </w:tabs>
        <w:spacing w:line="264" w:lineRule="auto"/>
      </w:pPr>
      <w:bookmarkStart w:id="34" w:name="__RefNumPara__1267_443845793"/>
      <w:bookmarkStart w:id="35" w:name="_Toc471897487"/>
      <w:bookmarkEnd w:id="34"/>
      <w:r w:rsidRPr="009C78C3">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4E0F05">
        <w:fldChar w:fldCharType="begin"/>
      </w:r>
      <w:r w:rsidR="004E0F05">
        <w:instrText xml:space="preserve"> REF _Ref191386164 \r \h  \* MERGEFORMAT </w:instrText>
      </w:r>
      <w:r w:rsidR="004E0F05">
        <w:fldChar w:fldCharType="separate"/>
      </w:r>
      <w:r w:rsidR="00E33142" w:rsidRPr="00E33142">
        <w:rPr>
          <w:sz w:val="24"/>
          <w:szCs w:val="24"/>
        </w:rPr>
        <w:t xml:space="preserve"> 1.4.1 </w:t>
      </w:r>
      <w:r w:rsidR="004E0F05">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4E0F05">
        <w:fldChar w:fldCharType="begin"/>
      </w:r>
      <w:r w:rsidR="004E0F05">
        <w:instrText xml:space="preserve"> REF _Ref306978606 \r \h  \* MERGEFORMAT </w:instrText>
      </w:r>
      <w:r w:rsidR="004E0F05">
        <w:fldChar w:fldCharType="separate"/>
      </w:r>
      <w:r w:rsidR="00E33142" w:rsidRPr="00E33142">
        <w:rPr>
          <w:sz w:val="24"/>
          <w:szCs w:val="24"/>
        </w:rPr>
        <w:t xml:space="preserve"> 1.4.2 </w:t>
      </w:r>
      <w:r w:rsidR="004E0F05">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7189748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4E0F05">
        <w:fldChar w:fldCharType="begin"/>
      </w:r>
      <w:r w:rsidR="004E0F05">
        <w:instrText xml:space="preserve"> REF _Ref306114966 \r \h  \* MERGEFORMAT </w:instrText>
      </w:r>
      <w:r w:rsidR="004E0F05">
        <w:fldChar w:fldCharType="separate"/>
      </w:r>
      <w:r w:rsidR="00E33142" w:rsidRPr="00E33142">
        <w:rPr>
          <w:sz w:val="24"/>
          <w:szCs w:val="24"/>
        </w:rPr>
        <w:t>3.3.11</w:t>
      </w:r>
      <w:r w:rsidR="004E0F05">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97489"/>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5865142"/>
      <w:bookmarkStart w:id="63" w:name="_Toc468976287"/>
      <w:bookmarkStart w:id="64" w:name="_Toc469483008"/>
      <w:bookmarkStart w:id="65" w:name="_Toc47189749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12BD9">
        <w:rPr>
          <w:b w:val="0"/>
        </w:rPr>
        <w:fldChar w:fldCharType="begin"/>
      </w:r>
      <w:r w:rsidR="002D4BC6">
        <w:rPr>
          <w:b w:val="0"/>
        </w:rPr>
        <w:instrText xml:space="preserve"> REF _Ref440275279 \r \h </w:instrText>
      </w:r>
      <w:r w:rsidR="00812BD9">
        <w:rPr>
          <w:b w:val="0"/>
        </w:rPr>
      </w:r>
      <w:r w:rsidR="00812BD9">
        <w:rPr>
          <w:b w:val="0"/>
        </w:rPr>
        <w:fldChar w:fldCharType="separate"/>
      </w:r>
      <w:r w:rsidR="00E33142">
        <w:rPr>
          <w:b w:val="0"/>
        </w:rPr>
        <w:t>1.1.4</w:t>
      </w:r>
      <w:r w:rsidR="00812BD9">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Pr>
          <w:b w:val="0"/>
        </w:rPr>
        <w:t xml:space="preserve"> </w:t>
      </w:r>
    </w:p>
    <w:p w:rsidR="002D4BC6" w:rsidRPr="002D4BC6" w:rsidRDefault="002D4BC6" w:rsidP="00750D4A">
      <w:pPr>
        <w:pStyle w:val="3"/>
        <w:ind w:left="0" w:firstLine="709"/>
        <w:jc w:val="both"/>
        <w:rPr>
          <w:b w:val="0"/>
        </w:rPr>
      </w:pPr>
      <w:bookmarkStart w:id="66" w:name="_Toc440361306"/>
      <w:bookmarkStart w:id="67" w:name="_Toc440376061"/>
      <w:bookmarkStart w:id="68" w:name="_Toc440376188"/>
      <w:bookmarkStart w:id="69" w:name="_Toc440382453"/>
      <w:bookmarkStart w:id="70" w:name="_Toc440447123"/>
      <w:bookmarkStart w:id="71" w:name="_Toc440620803"/>
      <w:bookmarkStart w:id="72" w:name="_Toc440631438"/>
      <w:bookmarkStart w:id="73" w:name="_Toc440875678"/>
      <w:bookmarkStart w:id="74" w:name="_Toc441131702"/>
      <w:bookmarkStart w:id="75" w:name="_Toc465865143"/>
      <w:bookmarkStart w:id="76" w:name="_Toc468976288"/>
      <w:bookmarkStart w:id="77" w:name="_Toc469483009"/>
      <w:bookmarkStart w:id="78" w:name="_Toc47189749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4E0F05">
        <w:fldChar w:fldCharType="begin"/>
      </w:r>
      <w:r w:rsidR="004E0F05">
        <w:instrText xml:space="preserve"> REF _Ref305973147 \r \h  \* MERGEFORMAT </w:instrText>
      </w:r>
      <w:r w:rsidR="004E0F05">
        <w:fldChar w:fldCharType="separate"/>
      </w:r>
      <w:r w:rsidR="00E33142" w:rsidRPr="00E33142">
        <w:rPr>
          <w:b w:val="0"/>
          <w:szCs w:val="24"/>
        </w:rPr>
        <w:t>3.3</w:t>
      </w:r>
      <w:r w:rsidR="004E0F05">
        <w:fldChar w:fldCharType="end"/>
      </w:r>
      <w:r w:rsidRPr="002D4BC6">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2D4BC6"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20804"/>
      <w:bookmarkStart w:id="85" w:name="_Toc440631439"/>
      <w:bookmarkStart w:id="86" w:name="_Toc440875679"/>
      <w:bookmarkStart w:id="87" w:name="_Toc441131703"/>
      <w:bookmarkStart w:id="88" w:name="_Toc465865144"/>
      <w:bookmarkStart w:id="89" w:name="_Toc468976289"/>
      <w:bookmarkStart w:id="90" w:name="_Toc469483010"/>
      <w:bookmarkStart w:id="91" w:name="_Toc471897492"/>
      <w:r w:rsidRPr="002D4BC6">
        <w:rPr>
          <w:b w:val="0"/>
          <w:szCs w:val="24"/>
        </w:rPr>
        <w:t xml:space="preserve">Письмо о подаче оферты (подраздел </w:t>
      </w:r>
      <w:r w:rsidR="004E0F05">
        <w:fldChar w:fldCharType="begin"/>
      </w:r>
      <w:r w:rsidR="004E0F05">
        <w:instrText xml:space="preserve"> REF _Ref55336310 \r \h  \* MERGEFORMAT </w:instrText>
      </w:r>
      <w:r w:rsidR="004E0F05">
        <w:fldChar w:fldCharType="separate"/>
      </w:r>
      <w:r w:rsidR="00E33142" w:rsidRPr="00E33142">
        <w:rPr>
          <w:b w:val="0"/>
          <w:szCs w:val="24"/>
        </w:rPr>
        <w:t>5.1</w:t>
      </w:r>
      <w:r w:rsidR="004E0F05">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2D4BC6"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20805"/>
      <w:bookmarkStart w:id="98" w:name="_Toc440631440"/>
      <w:bookmarkStart w:id="99" w:name="_Toc440875680"/>
      <w:bookmarkStart w:id="100" w:name="_Toc441131704"/>
      <w:bookmarkStart w:id="101" w:name="_Toc465865145"/>
      <w:bookmarkStart w:id="102" w:name="_Toc468976290"/>
      <w:bookmarkStart w:id="103" w:name="_Toc469483011"/>
      <w:bookmarkStart w:id="104" w:name="_Toc471897493"/>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4E0F05">
        <w:fldChar w:fldCharType="begin"/>
      </w:r>
      <w:r w:rsidR="004E0F05">
        <w:instrText xml:space="preserve"> REF _Ref440284918 \r \h  \* MERGEFORMAT </w:instrText>
      </w:r>
      <w:r w:rsidR="004E0F05">
        <w:fldChar w:fldCharType="separate"/>
      </w:r>
      <w:r w:rsidR="00E33142" w:rsidRPr="00E33142">
        <w:rPr>
          <w:b w:val="0"/>
          <w:szCs w:val="24"/>
        </w:rPr>
        <w:t>5.2</w:t>
      </w:r>
      <w:r w:rsidR="004E0F05">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4E0F05">
        <w:fldChar w:fldCharType="begin"/>
      </w:r>
      <w:r w:rsidR="004E0F05">
        <w:instrText xml:space="preserve"> REF _Ref440537086 \r \h  \* MERGEFORMAT </w:instrText>
      </w:r>
      <w:r w:rsidR="004E0F05">
        <w:fldChar w:fldCharType="separate"/>
      </w:r>
      <w:r w:rsidR="00E33142" w:rsidRPr="00E33142">
        <w:rPr>
          <w:b w:val="0"/>
          <w:bCs w:val="0"/>
          <w:szCs w:val="24"/>
        </w:rPr>
        <w:t>5.3</w:t>
      </w:r>
      <w:r w:rsidR="004E0F05">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4E0F05">
        <w:fldChar w:fldCharType="begin"/>
      </w:r>
      <w:r w:rsidR="004E0F05">
        <w:instrText xml:space="preserve"> REF _Ref440284947 \r \h  \* MERGEFORMAT </w:instrText>
      </w:r>
      <w:r w:rsidR="004E0F05">
        <w:fldChar w:fldCharType="separate"/>
      </w:r>
      <w:r w:rsidR="00E33142" w:rsidRPr="00E33142">
        <w:rPr>
          <w:b w:val="0"/>
          <w:szCs w:val="24"/>
        </w:rPr>
        <w:t>5.4</w:t>
      </w:r>
      <w:r w:rsidR="004E0F05">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812BD9">
        <w:rPr>
          <w:b w:val="0"/>
          <w:szCs w:val="24"/>
        </w:rPr>
        <w:fldChar w:fldCharType="begin"/>
      </w:r>
      <w:r w:rsidR="00B8118F">
        <w:rPr>
          <w:b w:val="0"/>
          <w:szCs w:val="24"/>
        </w:rPr>
        <w:instrText xml:space="preserve"> REF _Ref440361439 \r \h </w:instrText>
      </w:r>
      <w:r w:rsidR="00812BD9">
        <w:rPr>
          <w:b w:val="0"/>
          <w:szCs w:val="24"/>
        </w:rPr>
      </w:r>
      <w:r w:rsidR="00812BD9">
        <w:rPr>
          <w:b w:val="0"/>
          <w:szCs w:val="24"/>
        </w:rPr>
        <w:fldChar w:fldCharType="separate"/>
      </w:r>
      <w:r w:rsidR="00E33142">
        <w:rPr>
          <w:b w:val="0"/>
          <w:szCs w:val="24"/>
        </w:rPr>
        <w:t>5.5</w:t>
      </w:r>
      <w:r w:rsidR="00812BD9">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812BD9">
        <w:rPr>
          <w:b w:val="0"/>
          <w:szCs w:val="24"/>
        </w:rPr>
        <w:fldChar w:fldCharType="begin"/>
      </w:r>
      <w:r w:rsidR="00B8118F">
        <w:rPr>
          <w:b w:val="0"/>
          <w:szCs w:val="24"/>
        </w:rPr>
        <w:instrText xml:space="preserve"> REF _Ref440361531 \r \h </w:instrText>
      </w:r>
      <w:r w:rsidR="00812BD9">
        <w:rPr>
          <w:b w:val="0"/>
          <w:szCs w:val="24"/>
        </w:rPr>
      </w:r>
      <w:r w:rsidR="00812BD9">
        <w:rPr>
          <w:b w:val="0"/>
          <w:szCs w:val="24"/>
        </w:rPr>
        <w:fldChar w:fldCharType="separate"/>
      </w:r>
      <w:r w:rsidR="00E33142">
        <w:rPr>
          <w:b w:val="0"/>
          <w:szCs w:val="24"/>
        </w:rPr>
        <w:t>5.6</w:t>
      </w:r>
      <w:r w:rsidR="00812BD9">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Pr>
          <w:b w:val="0"/>
          <w:szCs w:val="24"/>
        </w:rPr>
        <w:t xml:space="preserve"> </w:t>
      </w:r>
    </w:p>
    <w:p w:rsidR="002D4BC6" w:rsidRPr="002D4BC6"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20806"/>
      <w:bookmarkStart w:id="111" w:name="_Toc440631441"/>
      <w:bookmarkStart w:id="112" w:name="_Toc440875681"/>
      <w:bookmarkStart w:id="113" w:name="_Toc441131705"/>
      <w:bookmarkStart w:id="114" w:name="_Toc465865146"/>
      <w:bookmarkStart w:id="115" w:name="_Toc468976291"/>
      <w:bookmarkStart w:id="116" w:name="_Toc469483012"/>
      <w:bookmarkStart w:id="117" w:name="_Toc47189749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12BD9">
        <w:rPr>
          <w:b w:val="0"/>
          <w:szCs w:val="24"/>
        </w:rPr>
        <w:fldChar w:fldCharType="begin"/>
      </w:r>
      <w:r>
        <w:rPr>
          <w:b w:val="0"/>
          <w:szCs w:val="24"/>
        </w:rPr>
        <w:instrText xml:space="preserve"> REF _Ref440285128 \r \h </w:instrText>
      </w:r>
      <w:r w:rsidR="00812BD9">
        <w:rPr>
          <w:b w:val="0"/>
          <w:szCs w:val="24"/>
        </w:rPr>
      </w:r>
      <w:r w:rsidR="00812BD9">
        <w:rPr>
          <w:b w:val="0"/>
          <w:szCs w:val="24"/>
        </w:rPr>
        <w:fldChar w:fldCharType="separate"/>
      </w:r>
      <w:r w:rsidR="00E33142">
        <w:rPr>
          <w:b w:val="0"/>
          <w:szCs w:val="24"/>
        </w:rPr>
        <w:t>3.3.14</w:t>
      </w:r>
      <w:r w:rsidR="00812BD9">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2D4BC6"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20807"/>
      <w:bookmarkStart w:id="124" w:name="_Toc440631442"/>
      <w:bookmarkStart w:id="125" w:name="_Toc440875682"/>
      <w:bookmarkStart w:id="126" w:name="_Toc441131706"/>
      <w:bookmarkStart w:id="127" w:name="_Toc465865147"/>
      <w:bookmarkStart w:id="128" w:name="_Toc468976292"/>
      <w:bookmarkStart w:id="129" w:name="_Toc469483013"/>
      <w:bookmarkStart w:id="130" w:name="_Toc471897495"/>
      <w:r w:rsidRPr="002D4BC6">
        <w:rPr>
          <w:b w:val="0"/>
          <w:szCs w:val="24"/>
        </w:rPr>
        <w:t xml:space="preserve">Оценка заявок (подраздел </w:t>
      </w:r>
      <w:r w:rsidR="00812BD9">
        <w:rPr>
          <w:b w:val="0"/>
          <w:szCs w:val="24"/>
        </w:rPr>
        <w:fldChar w:fldCharType="begin"/>
      </w:r>
      <w:r w:rsidR="001248B1">
        <w:rPr>
          <w:b w:val="0"/>
          <w:szCs w:val="24"/>
        </w:rPr>
        <w:instrText xml:space="preserve"> REF _Ref468195580 \r \h </w:instrText>
      </w:r>
      <w:r w:rsidR="00812BD9">
        <w:rPr>
          <w:b w:val="0"/>
          <w:szCs w:val="24"/>
        </w:rPr>
      </w:r>
      <w:r w:rsidR="00812BD9">
        <w:rPr>
          <w:b w:val="0"/>
          <w:szCs w:val="24"/>
        </w:rPr>
        <w:fldChar w:fldCharType="separate"/>
      </w:r>
      <w:r w:rsidR="00E33142">
        <w:rPr>
          <w:b w:val="0"/>
          <w:szCs w:val="24"/>
        </w:rPr>
        <w:t>3.6</w:t>
      </w:r>
      <w:r w:rsidR="00812BD9">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12BD9">
        <w:rPr>
          <w:b w:val="0"/>
          <w:szCs w:val="24"/>
        </w:rPr>
        <w:fldChar w:fldCharType="begin"/>
      </w:r>
      <w:r w:rsidR="00B218BA">
        <w:rPr>
          <w:b w:val="0"/>
          <w:szCs w:val="24"/>
        </w:rPr>
        <w:instrText xml:space="preserve"> REF _Ref471897715 \r \h </w:instrText>
      </w:r>
      <w:r w:rsidR="00812BD9">
        <w:rPr>
          <w:b w:val="0"/>
          <w:szCs w:val="24"/>
        </w:rPr>
      </w:r>
      <w:r w:rsidR="00812BD9">
        <w:rPr>
          <w:b w:val="0"/>
          <w:szCs w:val="24"/>
        </w:rPr>
        <w:fldChar w:fldCharType="separate"/>
      </w:r>
      <w:r w:rsidR="00E33142">
        <w:rPr>
          <w:b w:val="0"/>
          <w:szCs w:val="24"/>
        </w:rPr>
        <w:t>3.9</w:t>
      </w:r>
      <w:r w:rsidR="00812BD9">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2D4BC6" w:rsidRDefault="00E420A2" w:rsidP="00750D4A">
      <w:pPr>
        <w:pStyle w:val="3"/>
        <w:ind w:left="0" w:firstLine="709"/>
        <w:jc w:val="both"/>
        <w:rPr>
          <w:b w:val="0"/>
          <w:szCs w:val="24"/>
        </w:rPr>
        <w:sectPr w:rsidR="00E420A2" w:rsidRPr="002D4BC6" w:rsidSect="002B0606">
          <w:headerReference w:type="even" r:id="rId19"/>
          <w:headerReference w:type="default" r:id="rId20"/>
          <w:footerReference w:type="even" r:id="rId21"/>
          <w:headerReference w:type="first" r:id="rId22"/>
          <w:footerReference w:type="first" r:id="rId23"/>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71897496"/>
      <w:bookmarkEnd w:id="52"/>
      <w:bookmarkEnd w:id="131"/>
      <w:r w:rsidRPr="006238AF">
        <w:rPr>
          <w:szCs w:val="24"/>
        </w:rPr>
        <w:lastRenderedPageBreak/>
        <w:t xml:space="preserve">Проект </w:t>
      </w:r>
      <w:r w:rsidR="00123C70" w:rsidRPr="006238AF">
        <w:rPr>
          <w:szCs w:val="24"/>
        </w:rPr>
        <w:t>Договор</w:t>
      </w:r>
      <w:r w:rsidRPr="006238AF">
        <w:rPr>
          <w:szCs w:val="24"/>
        </w:rPr>
        <w:t>а</w:t>
      </w:r>
      <w:bookmarkEnd w:id="13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3"/>
      <w:bookmarkEnd w:id="134"/>
      <w:bookmarkEnd w:id="135"/>
      <w:bookmarkEnd w:id="136"/>
    </w:p>
    <w:p w:rsidR="00953802" w:rsidRPr="006238AF" w:rsidRDefault="00216641" w:rsidP="00953802">
      <w:pPr>
        <w:pStyle w:val="2"/>
        <w:tabs>
          <w:tab w:val="clear" w:pos="1700"/>
          <w:tab w:val="left" w:pos="567"/>
        </w:tabs>
        <w:spacing w:line="264" w:lineRule="auto"/>
      </w:pPr>
      <w:bookmarkStart w:id="137" w:name="_Toc471897497"/>
      <w:r w:rsidRPr="006238AF">
        <w:t>Проект договора</w:t>
      </w:r>
      <w:bookmarkEnd w:id="137"/>
    </w:p>
    <w:p w:rsidR="00953802" w:rsidRPr="003803A7" w:rsidRDefault="00953802" w:rsidP="00953802">
      <w:pPr>
        <w:pStyle w:val="3"/>
        <w:ind w:left="0" w:firstLine="709"/>
        <w:jc w:val="both"/>
        <w:rPr>
          <w:b w:val="0"/>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20810"/>
      <w:bookmarkStart w:id="149" w:name="_Toc440631445"/>
      <w:bookmarkStart w:id="150" w:name="_Toc440875685"/>
      <w:bookmarkStart w:id="151" w:name="_Toc441131709"/>
      <w:bookmarkStart w:id="152" w:name="_Toc465865150"/>
      <w:bookmarkStart w:id="153" w:name="_Toc468976295"/>
      <w:bookmarkStart w:id="154" w:name="_Toc469483016"/>
      <w:bookmarkStart w:id="155" w:name="_Toc47189749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6238AF" w:rsidRDefault="0094713A" w:rsidP="0094713A">
      <w:pPr>
        <w:pStyle w:val="3"/>
        <w:ind w:left="0" w:firstLine="709"/>
        <w:jc w:val="both"/>
        <w:rPr>
          <w:b w:val="0"/>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20811"/>
      <w:bookmarkStart w:id="167" w:name="_Toc440631446"/>
      <w:bookmarkStart w:id="168" w:name="_Toc440875686"/>
      <w:bookmarkStart w:id="169" w:name="_Toc441131710"/>
      <w:bookmarkStart w:id="170" w:name="_Toc465865151"/>
      <w:bookmarkStart w:id="171" w:name="_Toc468976296"/>
      <w:bookmarkStart w:id="172" w:name="_Toc469483017"/>
      <w:bookmarkStart w:id="173" w:name="_Toc47189749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12BD9">
        <w:rPr>
          <w:b w:val="0"/>
        </w:rPr>
        <w:fldChar w:fldCharType="begin"/>
      </w:r>
      <w:r w:rsidR="001248B1">
        <w:rPr>
          <w:b w:val="0"/>
        </w:rPr>
        <w:instrText xml:space="preserve"> REF _Ref440361531 \r \h </w:instrText>
      </w:r>
      <w:r w:rsidR="00812BD9">
        <w:rPr>
          <w:b w:val="0"/>
        </w:rPr>
      </w:r>
      <w:r w:rsidR="00812BD9">
        <w:rPr>
          <w:b w:val="0"/>
        </w:rPr>
        <w:fldChar w:fldCharType="separate"/>
      </w:r>
      <w:r w:rsidR="00E33142">
        <w:rPr>
          <w:b w:val="0"/>
        </w:rPr>
        <w:t>5.6</w:t>
      </w:r>
      <w:r w:rsidR="00812BD9">
        <w:rPr>
          <w:b w:val="0"/>
        </w:rPr>
        <w:fldChar w:fldCharType="end"/>
      </w:r>
      <w:r w:rsidRPr="006238AF">
        <w:rPr>
          <w:b w:val="0"/>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20812"/>
      <w:bookmarkStart w:id="185" w:name="_Toc440631447"/>
      <w:bookmarkStart w:id="186" w:name="_Toc440875687"/>
      <w:bookmarkStart w:id="187" w:name="_Toc441131711"/>
      <w:bookmarkStart w:id="188" w:name="_Toc465865152"/>
      <w:bookmarkStart w:id="189" w:name="_Toc468976297"/>
      <w:bookmarkStart w:id="190" w:name="_Toc469483018"/>
      <w:bookmarkStart w:id="191" w:name="_Toc47189750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3303E9" w:rsidRDefault="00953802" w:rsidP="00953802">
      <w:pPr>
        <w:pStyle w:val="2"/>
        <w:tabs>
          <w:tab w:val="clear" w:pos="1700"/>
          <w:tab w:val="left" w:pos="567"/>
        </w:tabs>
        <w:spacing w:line="264" w:lineRule="auto"/>
      </w:pPr>
      <w:bookmarkStart w:id="192" w:name="_Toc471897501"/>
      <w:r w:rsidRPr="003303E9">
        <w:rPr>
          <w:bCs w:val="0"/>
        </w:rPr>
        <w:t>Антикоррупционная оговорка, включаемая в проект договора</w:t>
      </w:r>
      <w:bookmarkEnd w:id="192"/>
    </w:p>
    <w:p w:rsidR="00953802" w:rsidRPr="003303E9" w:rsidRDefault="0094713A" w:rsidP="0094713A">
      <w:pPr>
        <w:pStyle w:val="3"/>
        <w:ind w:left="0" w:firstLine="709"/>
        <w:jc w:val="both"/>
        <w:rPr>
          <w:b w:val="0"/>
        </w:rPr>
      </w:pPr>
      <w:bookmarkStart w:id="193" w:name="_Toc439238157"/>
      <w:bookmarkStart w:id="194" w:name="_Toc439252709"/>
      <w:bookmarkStart w:id="195" w:name="_Toc439323567"/>
      <w:bookmarkStart w:id="196" w:name="_Toc439323683"/>
      <w:bookmarkStart w:id="197" w:name="_Toc440361317"/>
      <w:bookmarkStart w:id="198" w:name="_Toc440376072"/>
      <w:bookmarkStart w:id="199" w:name="_Toc440376199"/>
      <w:bookmarkStart w:id="200" w:name="_Toc440382464"/>
      <w:bookmarkStart w:id="201" w:name="_Toc440447134"/>
      <w:bookmarkStart w:id="202" w:name="_Toc440620814"/>
      <w:bookmarkStart w:id="203" w:name="_Toc440631449"/>
      <w:bookmarkStart w:id="204" w:name="_Toc440875689"/>
      <w:bookmarkStart w:id="205" w:name="_Toc441131713"/>
      <w:bookmarkStart w:id="206" w:name="_Toc465865154"/>
      <w:bookmarkStart w:id="207" w:name="_Toc468976299"/>
      <w:bookmarkStart w:id="208" w:name="_Toc469483020"/>
      <w:bookmarkStart w:id="209" w:name="_Toc47189750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12BD9">
        <w:rPr>
          <w:b w:val="0"/>
        </w:rPr>
        <w:fldChar w:fldCharType="begin"/>
      </w:r>
      <w:r w:rsidR="008D2928">
        <w:rPr>
          <w:b w:val="0"/>
        </w:rPr>
        <w:instrText xml:space="preserve"> REF _Ref440270867 \r \h </w:instrText>
      </w:r>
      <w:r w:rsidR="00812BD9">
        <w:rPr>
          <w:b w:val="0"/>
        </w:rPr>
      </w:r>
      <w:r w:rsidR="00812BD9">
        <w:rPr>
          <w:b w:val="0"/>
        </w:rPr>
        <w:fldChar w:fldCharType="separate"/>
      </w:r>
      <w:r w:rsidR="00E33142">
        <w:rPr>
          <w:b w:val="0"/>
        </w:rPr>
        <w:t>2.2.3</w:t>
      </w:r>
      <w:r w:rsidR="00812BD9">
        <w:rPr>
          <w:b w:val="0"/>
        </w:rPr>
        <w:fldChar w:fldCharType="end"/>
      </w:r>
      <w:r w:rsidRPr="003303E9">
        <w:rPr>
          <w:b w:val="0"/>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4713A" w:rsidRPr="003303E9" w:rsidRDefault="0094713A" w:rsidP="0094713A">
      <w:pPr>
        <w:pStyle w:val="3"/>
        <w:ind w:left="0" w:firstLine="709"/>
        <w:jc w:val="both"/>
        <w:rPr>
          <w:b w:val="0"/>
        </w:rPr>
      </w:pPr>
      <w:bookmarkStart w:id="210" w:name="_Toc439238158"/>
      <w:bookmarkStart w:id="211" w:name="_Toc439252710"/>
      <w:bookmarkStart w:id="212" w:name="_Toc439323568"/>
      <w:bookmarkStart w:id="213" w:name="_Toc439323684"/>
      <w:bookmarkStart w:id="214" w:name="_Toc440361318"/>
      <w:bookmarkStart w:id="215" w:name="_Toc440376073"/>
      <w:bookmarkStart w:id="216" w:name="_Toc440376200"/>
      <w:bookmarkStart w:id="217" w:name="_Toc440382465"/>
      <w:bookmarkStart w:id="218" w:name="_Toc440447135"/>
      <w:bookmarkStart w:id="219" w:name="_Toc440620815"/>
      <w:bookmarkStart w:id="220" w:name="_Toc440631450"/>
      <w:bookmarkStart w:id="221" w:name="_Toc440875690"/>
      <w:bookmarkStart w:id="222" w:name="_Toc441131714"/>
      <w:bookmarkStart w:id="223" w:name="_Toc465865155"/>
      <w:bookmarkStart w:id="224" w:name="_Toc468976300"/>
      <w:bookmarkStart w:id="225" w:name="_Toc469483021"/>
      <w:bookmarkStart w:id="226" w:name="_Toc47189750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94713A" w:rsidRPr="003303E9" w:rsidRDefault="0094713A" w:rsidP="0094713A">
      <w:pPr>
        <w:pStyle w:val="3"/>
        <w:ind w:left="0" w:firstLine="709"/>
        <w:jc w:val="both"/>
        <w:rPr>
          <w:b w:val="0"/>
        </w:rPr>
      </w:pPr>
      <w:bookmarkStart w:id="227" w:name="_Toc439238159"/>
      <w:bookmarkStart w:id="228" w:name="_Toc439252711"/>
      <w:bookmarkStart w:id="229" w:name="_Toc439323569"/>
      <w:bookmarkStart w:id="230" w:name="_Toc439323685"/>
      <w:bookmarkStart w:id="231" w:name="_Ref440270867"/>
      <w:bookmarkStart w:id="232" w:name="_Toc440361319"/>
      <w:bookmarkStart w:id="233" w:name="_Toc440376074"/>
      <w:bookmarkStart w:id="234" w:name="_Toc440376201"/>
      <w:bookmarkStart w:id="235" w:name="_Toc440382466"/>
      <w:bookmarkStart w:id="236" w:name="_Toc440447136"/>
      <w:bookmarkStart w:id="237" w:name="_Toc440620816"/>
      <w:bookmarkStart w:id="238" w:name="_Toc440631451"/>
      <w:bookmarkStart w:id="239" w:name="_Toc440875691"/>
      <w:bookmarkStart w:id="240" w:name="_Toc441131715"/>
      <w:bookmarkStart w:id="241" w:name="_Toc465865156"/>
      <w:bookmarkStart w:id="242" w:name="_Toc468976301"/>
      <w:bookmarkStart w:id="243" w:name="_Toc469483022"/>
      <w:bookmarkStart w:id="244" w:name="_Toc471897504"/>
      <w:r w:rsidRPr="003303E9">
        <w:rPr>
          <w:b w:val="0"/>
        </w:rPr>
        <w:t>Текст Антикоррупционной оговорки:</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4"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AF0648" w:rsidRPr="00796F09" w:rsidRDefault="00AF0648" w:rsidP="00AF0648">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5" w:name="_Ref303622434"/>
      <w:bookmarkStart w:id="246" w:name="_Ref303624273"/>
      <w:bookmarkStart w:id="247" w:name="_Ref303682476"/>
      <w:bookmarkStart w:id="248" w:name="_Ref303683017"/>
      <w:bookmarkEnd w:id="245"/>
      <w:bookmarkEnd w:id="246"/>
      <w:bookmarkEnd w:id="247"/>
      <w:bookmarkEnd w:id="248"/>
    </w:p>
    <w:p w:rsidR="00726981" w:rsidRPr="00F31976" w:rsidRDefault="00726981" w:rsidP="00726981">
      <w:pPr>
        <w:pStyle w:val="2"/>
        <w:tabs>
          <w:tab w:val="clear" w:pos="1700"/>
          <w:tab w:val="left" w:pos="567"/>
        </w:tabs>
        <w:spacing w:line="264" w:lineRule="auto"/>
        <w:rPr>
          <w:bCs w:val="0"/>
        </w:rPr>
      </w:pPr>
      <w:bookmarkStart w:id="249" w:name="_Toc469470557"/>
      <w:bookmarkStart w:id="250" w:name="_Toc471897505"/>
      <w:r w:rsidRPr="00F31976">
        <w:rPr>
          <w:bCs w:val="0"/>
        </w:rPr>
        <w:lastRenderedPageBreak/>
        <w:t>Дополнительные условия, включаемые в проект договора</w:t>
      </w:r>
      <w:bookmarkEnd w:id="249"/>
      <w:bookmarkEnd w:id="250"/>
    </w:p>
    <w:p w:rsidR="00726981" w:rsidRPr="00F31976" w:rsidRDefault="00726981" w:rsidP="00726981">
      <w:pPr>
        <w:pStyle w:val="3"/>
        <w:ind w:left="0" w:firstLine="709"/>
        <w:jc w:val="both"/>
        <w:rPr>
          <w:b w:val="0"/>
        </w:rPr>
      </w:pPr>
      <w:bookmarkStart w:id="251" w:name="_Toc469470558"/>
      <w:bookmarkStart w:id="252" w:name="_Toc469483024"/>
      <w:bookmarkStart w:id="253" w:name="_Toc47189750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812BD9">
        <w:rPr>
          <w:b w:val="0"/>
        </w:rPr>
        <w:fldChar w:fldCharType="begin"/>
      </w:r>
      <w:r>
        <w:rPr>
          <w:b w:val="0"/>
        </w:rPr>
        <w:instrText xml:space="preserve"> REF _Ref469470272 \r \h </w:instrText>
      </w:r>
      <w:r w:rsidR="00812BD9">
        <w:rPr>
          <w:b w:val="0"/>
        </w:rPr>
      </w:r>
      <w:r w:rsidR="00812BD9">
        <w:rPr>
          <w:b w:val="0"/>
        </w:rPr>
        <w:fldChar w:fldCharType="separate"/>
      </w:r>
      <w:r w:rsidR="00E33142">
        <w:rPr>
          <w:b w:val="0"/>
        </w:rPr>
        <w:t>2.3.3</w:t>
      </w:r>
      <w:r w:rsidR="00812BD9">
        <w:rPr>
          <w:b w:val="0"/>
        </w:rPr>
        <w:fldChar w:fldCharType="end"/>
      </w:r>
      <w:r w:rsidRPr="00F31976">
        <w:rPr>
          <w:b w:val="0"/>
        </w:rPr>
        <w:t>).</w:t>
      </w:r>
      <w:bookmarkEnd w:id="251"/>
      <w:bookmarkEnd w:id="252"/>
      <w:bookmarkEnd w:id="253"/>
    </w:p>
    <w:p w:rsidR="00726981" w:rsidRPr="00F31976" w:rsidRDefault="00726981" w:rsidP="00726981">
      <w:pPr>
        <w:pStyle w:val="3"/>
        <w:ind w:left="0" w:firstLine="709"/>
        <w:jc w:val="both"/>
        <w:rPr>
          <w:b w:val="0"/>
          <w:szCs w:val="24"/>
        </w:rPr>
      </w:pPr>
      <w:bookmarkStart w:id="254" w:name="_Toc469470559"/>
      <w:bookmarkStart w:id="255" w:name="_Toc469483025"/>
      <w:bookmarkStart w:id="256" w:name="_Toc47189750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4"/>
      <w:bookmarkEnd w:id="255"/>
      <w:bookmarkEnd w:id="256"/>
    </w:p>
    <w:p w:rsidR="00726981" w:rsidRPr="00F31976" w:rsidRDefault="00726981" w:rsidP="00726981">
      <w:pPr>
        <w:pStyle w:val="3"/>
        <w:ind w:left="0" w:firstLine="709"/>
        <w:jc w:val="both"/>
        <w:rPr>
          <w:b w:val="0"/>
          <w:szCs w:val="24"/>
        </w:rPr>
      </w:pPr>
      <w:bookmarkStart w:id="257" w:name="_Ref469470272"/>
      <w:bookmarkStart w:id="258" w:name="_Toc469470560"/>
      <w:bookmarkStart w:id="259" w:name="_Toc469483026"/>
      <w:bookmarkStart w:id="260" w:name="_Toc471897508"/>
      <w:r w:rsidRPr="00F31976">
        <w:rPr>
          <w:b w:val="0"/>
        </w:rPr>
        <w:t>Дополнительные</w:t>
      </w:r>
      <w:r w:rsidRPr="00F31976">
        <w:rPr>
          <w:b w:val="0"/>
          <w:szCs w:val="24"/>
        </w:rPr>
        <w:t xml:space="preserve"> условия:</w:t>
      </w:r>
      <w:bookmarkEnd w:id="257"/>
      <w:bookmarkEnd w:id="258"/>
      <w:bookmarkEnd w:id="259"/>
      <w:bookmarkEnd w:id="260"/>
    </w:p>
    <w:p w:rsidR="00726981" w:rsidRPr="00F31976" w:rsidRDefault="00726981" w:rsidP="00726981">
      <w:pPr>
        <w:pStyle w:val="3"/>
        <w:numPr>
          <w:ilvl w:val="0"/>
          <w:numId w:val="0"/>
        </w:numPr>
        <w:ind w:firstLine="709"/>
        <w:jc w:val="both"/>
        <w:rPr>
          <w:b w:val="0"/>
          <w:szCs w:val="24"/>
        </w:rPr>
      </w:pPr>
      <w:bookmarkStart w:id="261" w:name="_Toc469470561"/>
      <w:bookmarkStart w:id="262" w:name="_Toc469483027"/>
      <w:bookmarkStart w:id="263" w:name="_Toc47189750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1"/>
      <w:bookmarkEnd w:id="262"/>
      <w:bookmarkEnd w:id="263"/>
    </w:p>
    <w:p w:rsidR="00726981" w:rsidRPr="00F31976" w:rsidRDefault="00726981" w:rsidP="00726981">
      <w:pPr>
        <w:pStyle w:val="3"/>
        <w:numPr>
          <w:ilvl w:val="0"/>
          <w:numId w:val="0"/>
        </w:numPr>
        <w:ind w:firstLine="709"/>
        <w:jc w:val="both"/>
        <w:rPr>
          <w:b w:val="0"/>
          <w:szCs w:val="24"/>
        </w:rPr>
      </w:pPr>
      <w:bookmarkStart w:id="264" w:name="_Toc469470562"/>
      <w:bookmarkStart w:id="265" w:name="_Toc469483028"/>
      <w:bookmarkStart w:id="266" w:name="_Toc47189751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4"/>
      <w:bookmarkEnd w:id="265"/>
      <w:bookmarkEnd w:id="266"/>
    </w:p>
    <w:p w:rsidR="00726981" w:rsidRPr="00F31976" w:rsidRDefault="00726981" w:rsidP="00726981">
      <w:pPr>
        <w:pStyle w:val="3"/>
        <w:numPr>
          <w:ilvl w:val="0"/>
          <w:numId w:val="0"/>
        </w:numPr>
        <w:ind w:firstLine="709"/>
        <w:jc w:val="both"/>
        <w:rPr>
          <w:b w:val="0"/>
          <w:szCs w:val="24"/>
        </w:rPr>
      </w:pPr>
      <w:bookmarkStart w:id="267" w:name="_Toc469470563"/>
      <w:bookmarkStart w:id="268" w:name="_Toc469483029"/>
      <w:bookmarkStart w:id="269" w:name="_Toc47189751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7"/>
      <w:bookmarkEnd w:id="268"/>
      <w:bookmarkEnd w:id="269"/>
    </w:p>
    <w:p w:rsidR="00726981" w:rsidRPr="007E5B28" w:rsidRDefault="00726981" w:rsidP="00726981">
      <w:pPr>
        <w:pStyle w:val="3"/>
        <w:numPr>
          <w:ilvl w:val="0"/>
          <w:numId w:val="0"/>
        </w:numPr>
        <w:ind w:firstLine="709"/>
        <w:jc w:val="both"/>
        <w:rPr>
          <w:b w:val="0"/>
          <w:szCs w:val="24"/>
        </w:rPr>
      </w:pPr>
      <w:bookmarkStart w:id="270" w:name="_Toc469470564"/>
      <w:bookmarkStart w:id="271" w:name="_Toc469483030"/>
      <w:bookmarkStart w:id="272" w:name="_Toc47189751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0"/>
      <w:bookmarkEnd w:id="271"/>
      <w:bookmarkEnd w:id="272"/>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3" w:name="_Ref303711222"/>
      <w:bookmarkStart w:id="274" w:name="_Ref311232052"/>
      <w:bookmarkStart w:id="275" w:name="_Toc471897513"/>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3"/>
      <w:r w:rsidR="00D51A0B" w:rsidRPr="00E71A48">
        <w:rPr>
          <w:szCs w:val="24"/>
        </w:rPr>
        <w:t>Заявок</w:t>
      </w:r>
      <w:bookmarkEnd w:id="274"/>
      <w:bookmarkEnd w:id="275"/>
    </w:p>
    <w:p w:rsidR="00717F60" w:rsidRPr="00E71A48" w:rsidRDefault="00717F60" w:rsidP="00E71A48">
      <w:pPr>
        <w:pStyle w:val="2"/>
        <w:tabs>
          <w:tab w:val="clear" w:pos="1700"/>
          <w:tab w:val="left" w:pos="567"/>
        </w:tabs>
        <w:spacing w:line="264" w:lineRule="auto"/>
      </w:pPr>
      <w:bookmarkStart w:id="276" w:name="_Toc471897514"/>
      <w:r w:rsidRPr="00E71A48">
        <w:t xml:space="preserve">Общий порядок проведения </w:t>
      </w:r>
      <w:r w:rsidR="00440928" w:rsidRPr="00E71A48">
        <w:t>З</w:t>
      </w:r>
      <w:r w:rsidRPr="00E71A48">
        <w:t>апроса предложений</w:t>
      </w:r>
      <w:bookmarkEnd w:id="276"/>
    </w:p>
    <w:p w:rsidR="00717F60" w:rsidRPr="00E71A48" w:rsidRDefault="00717F60" w:rsidP="00953802">
      <w:pPr>
        <w:pStyle w:val="3"/>
        <w:rPr>
          <w:bCs w:val="0"/>
          <w:szCs w:val="24"/>
        </w:rPr>
      </w:pPr>
      <w:bookmarkStart w:id="277" w:name="_Toc439323688"/>
      <w:bookmarkStart w:id="278" w:name="_Toc440361322"/>
      <w:bookmarkStart w:id="279" w:name="_Toc440376077"/>
      <w:bookmarkStart w:id="280" w:name="_Toc440376204"/>
      <w:bookmarkStart w:id="281" w:name="_Toc440382469"/>
      <w:bookmarkStart w:id="282" w:name="_Toc440447139"/>
      <w:bookmarkStart w:id="283" w:name="_Toc440620819"/>
      <w:bookmarkStart w:id="284" w:name="_Toc440631454"/>
      <w:bookmarkStart w:id="285" w:name="_Toc440875694"/>
      <w:bookmarkStart w:id="286" w:name="_Toc441131718"/>
      <w:bookmarkStart w:id="287" w:name="_Toc465865159"/>
      <w:bookmarkStart w:id="288" w:name="_Toc468976304"/>
      <w:bookmarkStart w:id="289" w:name="_Toc469483033"/>
      <w:bookmarkStart w:id="290" w:name="_Toc471897515"/>
      <w:r w:rsidRPr="00E71A48">
        <w:rPr>
          <w:szCs w:val="24"/>
        </w:rPr>
        <w:t>Запрос</w:t>
      </w:r>
      <w:r w:rsidRPr="00E71A48">
        <w:rPr>
          <w:bCs w:val="0"/>
          <w:szCs w:val="24"/>
        </w:rPr>
        <w:t xml:space="preserve"> предложений проводится в следующем порядке:</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4E0F05">
        <w:fldChar w:fldCharType="begin"/>
      </w:r>
      <w:r w:rsidR="004E0F05">
        <w:instrText xml:space="preserve"> REF _Ref305973033 \r \h  \* MERGEFORMAT </w:instrText>
      </w:r>
      <w:r w:rsidR="004E0F05">
        <w:fldChar w:fldCharType="separate"/>
      </w:r>
      <w:r w:rsidR="00E33142" w:rsidRPr="00E33142">
        <w:rPr>
          <w:bCs w:val="0"/>
          <w:sz w:val="24"/>
          <w:szCs w:val="24"/>
        </w:rPr>
        <w:t>3.2</w:t>
      </w:r>
      <w:r w:rsidR="004E0F05">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4E0F05">
        <w:fldChar w:fldCharType="begin"/>
      </w:r>
      <w:r w:rsidR="004E0F05">
        <w:instrText xml:space="preserve"> REF _Ref305973147 \r \h  \* MERGEFORMAT </w:instrText>
      </w:r>
      <w:r w:rsidR="004E0F05">
        <w:fldChar w:fldCharType="separate"/>
      </w:r>
      <w:r w:rsidR="00E33142" w:rsidRPr="00E33142">
        <w:rPr>
          <w:bCs w:val="0"/>
          <w:sz w:val="24"/>
          <w:szCs w:val="24"/>
        </w:rPr>
        <w:t>3.3</w:t>
      </w:r>
      <w:r w:rsidR="004E0F05">
        <w:fldChar w:fldCharType="end"/>
      </w:r>
      <w:r w:rsidR="00812BD9"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1" w:name="__RefNumPara__828_922829174"/>
      <w:bookmarkEnd w:id="291"/>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12BD9"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4E0F05">
        <w:fldChar w:fldCharType="begin"/>
      </w:r>
      <w:r w:rsidR="004E0F05">
        <w:instrText xml:space="preserve"> REF _Ref305973214 \r \h  \* MERGEFORMAT </w:instrText>
      </w:r>
      <w:r w:rsidR="004E0F05">
        <w:fldChar w:fldCharType="separate"/>
      </w:r>
      <w:r w:rsidR="00E33142" w:rsidRPr="00E33142">
        <w:rPr>
          <w:bCs w:val="0"/>
          <w:sz w:val="24"/>
          <w:szCs w:val="24"/>
        </w:rPr>
        <w:t>3.4</w:t>
      </w:r>
      <w:r w:rsidR="004E0F05">
        <w:fldChar w:fldCharType="end"/>
      </w:r>
      <w:r w:rsidR="00096E9D" w:rsidRPr="00E71A48">
        <w:rPr>
          <w:bCs w:val="0"/>
          <w:sz w:val="24"/>
          <w:szCs w:val="24"/>
        </w:rPr>
        <w:t xml:space="preserve">, </w:t>
      </w:r>
      <w:r w:rsidR="004E0F05">
        <w:fldChar w:fldCharType="begin"/>
      </w:r>
      <w:r w:rsidR="004E0F05">
        <w:instrText xml:space="preserve"> REF _Ref303683883 \r \h  \* MERGEFORMAT </w:instrText>
      </w:r>
      <w:r w:rsidR="004E0F05">
        <w:fldChar w:fldCharType="separate"/>
      </w:r>
      <w:r w:rsidR="00E33142" w:rsidRPr="00E33142">
        <w:rPr>
          <w:bCs w:val="0"/>
          <w:sz w:val="24"/>
          <w:szCs w:val="24"/>
        </w:rPr>
        <w:t>3.5</w:t>
      </w:r>
      <w:r w:rsidR="004E0F05">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32_922829174"/>
      <w:bookmarkEnd w:id="292"/>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812BD9">
        <w:fldChar w:fldCharType="begin"/>
      </w:r>
      <w:r w:rsidR="001248B1">
        <w:rPr>
          <w:bCs w:val="0"/>
          <w:sz w:val="24"/>
          <w:szCs w:val="24"/>
        </w:rPr>
        <w:instrText xml:space="preserve"> REF _Ref468195629 \r \h </w:instrText>
      </w:r>
      <w:r w:rsidR="00812BD9">
        <w:fldChar w:fldCharType="separate"/>
      </w:r>
      <w:r w:rsidR="00E33142">
        <w:rPr>
          <w:bCs w:val="0"/>
          <w:sz w:val="24"/>
          <w:szCs w:val="24"/>
        </w:rPr>
        <w:t>3.6</w:t>
      </w:r>
      <w:r w:rsidR="00812BD9">
        <w:fldChar w:fldCharType="end"/>
      </w:r>
      <w:r w:rsidR="00812BD9"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4_922829174"/>
      <w:bookmarkEnd w:id="293"/>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4E0F05">
        <w:fldChar w:fldCharType="begin"/>
      </w:r>
      <w:r w:rsidR="004E0F05">
        <w:instrText xml:space="preserve"> REF _Ref303250967 \r \h  \* MERGEFORMAT </w:instrText>
      </w:r>
      <w:r w:rsidR="004E0F05">
        <w:fldChar w:fldCharType="separate"/>
      </w:r>
      <w:r w:rsidR="00E33142" w:rsidRPr="00E33142">
        <w:rPr>
          <w:bCs w:val="0"/>
          <w:sz w:val="24"/>
          <w:szCs w:val="24"/>
        </w:rPr>
        <w:t>3.7</w:t>
      </w:r>
      <w:r w:rsidR="004E0F05">
        <w:fldChar w:fldCharType="end"/>
      </w:r>
      <w:r w:rsidR="00812BD9"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6_922829174"/>
      <w:bookmarkEnd w:id="294"/>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12BD9">
        <w:fldChar w:fldCharType="begin"/>
      </w:r>
      <w:r w:rsidR="00B218BA">
        <w:rPr>
          <w:bCs w:val="0"/>
          <w:sz w:val="24"/>
          <w:szCs w:val="24"/>
        </w:rPr>
        <w:instrText xml:space="preserve"> REF _Ref471897728 \r \h </w:instrText>
      </w:r>
      <w:r w:rsidR="00812BD9">
        <w:fldChar w:fldCharType="separate"/>
      </w:r>
      <w:r w:rsidR="00E33142">
        <w:rPr>
          <w:bCs w:val="0"/>
          <w:sz w:val="24"/>
          <w:szCs w:val="24"/>
        </w:rPr>
        <w:t>3.9</w:t>
      </w:r>
      <w:r w:rsidR="00812BD9">
        <w:fldChar w:fldCharType="end"/>
      </w:r>
      <w:r w:rsidR="00812BD9"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812BD9">
        <w:fldChar w:fldCharType="begin"/>
      </w:r>
      <w:r w:rsidR="00B218BA">
        <w:rPr>
          <w:bCs w:val="0"/>
          <w:sz w:val="24"/>
          <w:szCs w:val="24"/>
        </w:rPr>
        <w:instrText xml:space="preserve"> REF _Ref468976147 \r \h </w:instrText>
      </w:r>
      <w:r w:rsidR="00812BD9">
        <w:fldChar w:fldCharType="separate"/>
      </w:r>
      <w:r w:rsidR="00E33142">
        <w:rPr>
          <w:bCs w:val="0"/>
          <w:sz w:val="24"/>
          <w:szCs w:val="24"/>
        </w:rPr>
        <w:t>3.12</w:t>
      </w:r>
      <w:r w:rsidR="00812BD9">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4E0F05">
        <w:fldChar w:fldCharType="begin"/>
      </w:r>
      <w:r w:rsidR="004E0F05">
        <w:instrText xml:space="preserve"> REF _Ref306140410 \r \h  \* MERGEFORMAT </w:instrText>
      </w:r>
      <w:r w:rsidR="004E0F05">
        <w:fldChar w:fldCharType="separate"/>
      </w:r>
      <w:r w:rsidR="00E33142" w:rsidRPr="00E33142">
        <w:rPr>
          <w:bCs w:val="0"/>
          <w:sz w:val="24"/>
          <w:szCs w:val="24"/>
        </w:rPr>
        <w:t>3.13</w:t>
      </w:r>
      <w:r w:rsidR="004E0F05">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4E0F05">
        <w:fldChar w:fldCharType="begin"/>
      </w:r>
      <w:r w:rsidR="004E0F05">
        <w:instrText xml:space="preserve"> REF _Ref306140451 \r \h  \* MERGEFORMAT </w:instrText>
      </w:r>
      <w:r w:rsidR="004E0F05">
        <w:fldChar w:fldCharType="separate"/>
      </w:r>
      <w:r w:rsidR="00E33142" w:rsidRPr="00E33142">
        <w:rPr>
          <w:bCs w:val="0"/>
          <w:sz w:val="24"/>
          <w:szCs w:val="24"/>
        </w:rPr>
        <w:t>3.14</w:t>
      </w:r>
      <w:r w:rsidR="004E0F05">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5" w:name="_Toc439323689"/>
      <w:bookmarkStart w:id="296" w:name="_Toc440361323"/>
      <w:bookmarkStart w:id="297" w:name="_Toc440376078"/>
      <w:bookmarkStart w:id="298" w:name="_Toc440376205"/>
      <w:bookmarkStart w:id="299" w:name="_Toc440382470"/>
      <w:bookmarkStart w:id="300" w:name="_Toc440447140"/>
      <w:bookmarkStart w:id="301" w:name="_Toc440620820"/>
      <w:bookmarkStart w:id="302" w:name="_Toc440631455"/>
      <w:bookmarkStart w:id="303" w:name="_Toc440875695"/>
      <w:bookmarkStart w:id="304" w:name="_Toc441131719"/>
      <w:bookmarkStart w:id="305" w:name="_Toc465865160"/>
      <w:bookmarkStart w:id="306" w:name="_Toc468976305"/>
      <w:bookmarkStart w:id="307" w:name="_Toc469483034"/>
      <w:bookmarkStart w:id="308" w:name="_Toc47189751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C0A3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C0A35">
        <w:rPr>
          <w:sz w:val="24"/>
          <w:szCs w:val="24"/>
          <w:lang w:eastAsia="ru-RU"/>
        </w:rPr>
        <w:t>П</w:t>
      </w:r>
      <w:r w:rsidR="0099066F" w:rsidRPr="007C0A35">
        <w:rPr>
          <w:sz w:val="24"/>
          <w:szCs w:val="24"/>
          <w:lang w:eastAsia="ru-RU"/>
        </w:rPr>
        <w:t xml:space="preserve">ротоколы, составляемые в процессе проведения </w:t>
      </w:r>
      <w:r w:rsidRPr="007C0A35">
        <w:rPr>
          <w:sz w:val="24"/>
          <w:szCs w:val="24"/>
          <w:lang w:eastAsia="ru-RU"/>
        </w:rPr>
        <w:t>З</w:t>
      </w:r>
      <w:r w:rsidR="0089163E" w:rsidRPr="007C0A35">
        <w:rPr>
          <w:sz w:val="24"/>
          <w:szCs w:val="24"/>
          <w:lang w:eastAsia="ru-RU"/>
        </w:rPr>
        <w:t xml:space="preserve">апроса предложений </w:t>
      </w:r>
      <w:r w:rsidR="0099066F" w:rsidRPr="007C0A35">
        <w:rPr>
          <w:sz w:val="24"/>
          <w:szCs w:val="24"/>
          <w:lang w:eastAsia="ru-RU"/>
        </w:rPr>
        <w:t xml:space="preserve">и </w:t>
      </w:r>
      <w:r w:rsidR="00306DE6" w:rsidRPr="007C0A35">
        <w:rPr>
          <w:sz w:val="24"/>
          <w:szCs w:val="24"/>
        </w:rPr>
        <w:t xml:space="preserve">подписанные членами </w:t>
      </w:r>
      <w:r w:rsidR="002946EF" w:rsidRPr="007C0A35">
        <w:rPr>
          <w:sz w:val="24"/>
          <w:szCs w:val="24"/>
          <w:lang w:eastAsia="ru-RU"/>
        </w:rPr>
        <w:t xml:space="preserve">Закупочной </w:t>
      </w:r>
      <w:r w:rsidR="0099066F" w:rsidRPr="007C0A35">
        <w:rPr>
          <w:sz w:val="24"/>
          <w:szCs w:val="24"/>
          <w:lang w:eastAsia="ru-RU"/>
        </w:rPr>
        <w:t xml:space="preserve">комиссии – не позднее 3 дней со дня подписания таких </w:t>
      </w:r>
      <w:r w:rsidRPr="007C0A35">
        <w:rPr>
          <w:sz w:val="24"/>
          <w:szCs w:val="24"/>
          <w:lang w:eastAsia="ru-RU"/>
        </w:rPr>
        <w:t>П</w:t>
      </w:r>
      <w:r w:rsidR="0099066F" w:rsidRPr="007C0A35">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09" w:name="_Ref303250835"/>
      <w:bookmarkStart w:id="310" w:name="_Ref305973033"/>
      <w:bookmarkStart w:id="311" w:name="_Toc471897517"/>
      <w:bookmarkStart w:id="31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09"/>
      <w:r w:rsidRPr="00E71A48">
        <w:t xml:space="preserve"> по запросу предложений</w:t>
      </w:r>
      <w:bookmarkEnd w:id="310"/>
      <w:bookmarkEnd w:id="31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4E0F05">
        <w:fldChar w:fldCharType="begin"/>
      </w:r>
      <w:r w:rsidR="004E0F05">
        <w:instrText xml:space="preserve"> REF _Ref302563524 \n \h  \* MERGEFORMAT </w:instrText>
      </w:r>
      <w:r w:rsidR="004E0F05">
        <w:fldChar w:fldCharType="separate"/>
      </w:r>
      <w:r w:rsidR="00E33142" w:rsidRPr="00E33142">
        <w:rPr>
          <w:sz w:val="24"/>
          <w:szCs w:val="24"/>
        </w:rPr>
        <w:t>1.1.1</w:t>
      </w:r>
      <w:r w:rsidR="004E0F05">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3" w:name="__RefNumPara__444_922829174"/>
      <w:bookmarkStart w:id="314" w:name="_Ref191386216"/>
      <w:bookmarkStart w:id="315" w:name="_Ref305973147"/>
      <w:bookmarkStart w:id="316" w:name="_Toc471897518"/>
      <w:bookmarkEnd w:id="312"/>
      <w:bookmarkEnd w:id="313"/>
      <w:r w:rsidRPr="00E71A48">
        <w:lastRenderedPageBreak/>
        <w:t xml:space="preserve">Подготовка </w:t>
      </w:r>
      <w:bookmarkEnd w:id="314"/>
      <w:r w:rsidRPr="00E71A48">
        <w:t>Заявок</w:t>
      </w:r>
      <w:bookmarkEnd w:id="315"/>
      <w:bookmarkEnd w:id="316"/>
    </w:p>
    <w:p w:rsidR="00717F60" w:rsidRPr="00E71A48" w:rsidRDefault="00717F60" w:rsidP="00E71A48">
      <w:pPr>
        <w:pStyle w:val="3"/>
        <w:spacing w:line="264" w:lineRule="auto"/>
        <w:rPr>
          <w:szCs w:val="24"/>
        </w:rPr>
      </w:pPr>
      <w:bookmarkStart w:id="317" w:name="_Ref306114638"/>
      <w:bookmarkStart w:id="318" w:name="_Toc440361326"/>
      <w:bookmarkStart w:id="319" w:name="_Toc440376081"/>
      <w:bookmarkStart w:id="320" w:name="_Toc440376208"/>
      <w:bookmarkStart w:id="321" w:name="_Toc440382473"/>
      <w:bookmarkStart w:id="322" w:name="_Toc440447143"/>
      <w:bookmarkStart w:id="323" w:name="_Toc440620823"/>
      <w:bookmarkStart w:id="324" w:name="_Toc440631458"/>
      <w:bookmarkStart w:id="325" w:name="_Toc440875698"/>
      <w:bookmarkStart w:id="326" w:name="_Toc441131722"/>
      <w:bookmarkStart w:id="327" w:name="_Toc465865163"/>
      <w:bookmarkStart w:id="328" w:name="_Toc468976308"/>
      <w:bookmarkStart w:id="329" w:name="_Toc469483037"/>
      <w:bookmarkStart w:id="330" w:name="_Toc471897519"/>
      <w:r w:rsidRPr="00E71A48">
        <w:rPr>
          <w:szCs w:val="24"/>
        </w:rPr>
        <w:t xml:space="preserve">Общие требования к </w:t>
      </w:r>
      <w:r w:rsidR="004B5EB3" w:rsidRPr="00E71A48">
        <w:rPr>
          <w:szCs w:val="24"/>
        </w:rPr>
        <w:t>Заявк</w:t>
      </w:r>
      <w:r w:rsidRPr="00E71A48">
        <w:rPr>
          <w:szCs w:val="24"/>
        </w:rPr>
        <w:t>е</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1"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1"/>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8D2928">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E33142">
        <w:rPr>
          <w:bCs w:val="0"/>
          <w:sz w:val="24"/>
          <w:szCs w:val="24"/>
        </w:rPr>
        <w:t>5.1</w:t>
      </w:r>
      <w:r w:rsidR="00812BD9">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E33142">
        <w:rPr>
          <w:bCs w:val="0"/>
          <w:sz w:val="24"/>
          <w:szCs w:val="24"/>
        </w:rPr>
        <w:t>5.2</w:t>
      </w:r>
      <w:r w:rsidR="00812BD9">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E33142">
        <w:rPr>
          <w:bCs w:val="0"/>
          <w:sz w:val="24"/>
          <w:szCs w:val="24"/>
        </w:rPr>
        <w:t>5.3</w:t>
      </w:r>
      <w:r w:rsidR="00812BD9">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12BD9">
        <w:rPr>
          <w:bCs w:val="0"/>
          <w:sz w:val="24"/>
          <w:szCs w:val="24"/>
        </w:rPr>
        <w:fldChar w:fldCharType="begin"/>
      </w:r>
      <w:r w:rsidR="00B71B9D">
        <w:rPr>
          <w:bCs w:val="0"/>
          <w:sz w:val="24"/>
          <w:szCs w:val="24"/>
        </w:rPr>
        <w:instrText xml:space="preserve"> REF _Ref440271036 \r \h </w:instrText>
      </w:r>
      <w:r w:rsidR="00812BD9">
        <w:rPr>
          <w:bCs w:val="0"/>
          <w:sz w:val="24"/>
          <w:szCs w:val="24"/>
        </w:rPr>
      </w:r>
      <w:r w:rsidR="00812BD9">
        <w:rPr>
          <w:bCs w:val="0"/>
          <w:sz w:val="24"/>
          <w:szCs w:val="24"/>
        </w:rPr>
        <w:fldChar w:fldCharType="separate"/>
      </w:r>
      <w:r w:rsidR="00E33142">
        <w:rPr>
          <w:bCs w:val="0"/>
          <w:sz w:val="24"/>
          <w:szCs w:val="24"/>
        </w:rPr>
        <w:t>5.4</w:t>
      </w:r>
      <w:r w:rsidR="00812BD9">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_Ref440361914 \r \h </w:instrText>
      </w:r>
      <w:r w:rsidR="00812BD9">
        <w:rPr>
          <w:bCs w:val="0"/>
          <w:sz w:val="24"/>
          <w:szCs w:val="24"/>
        </w:rPr>
      </w:r>
      <w:r w:rsidR="00812BD9">
        <w:rPr>
          <w:bCs w:val="0"/>
          <w:sz w:val="24"/>
          <w:szCs w:val="24"/>
        </w:rPr>
        <w:fldChar w:fldCharType="separate"/>
      </w:r>
      <w:r w:rsidR="00E33142">
        <w:rPr>
          <w:bCs w:val="0"/>
          <w:sz w:val="24"/>
          <w:szCs w:val="24"/>
        </w:rPr>
        <w:t>5.5</w:t>
      </w:r>
      <w:r w:rsidR="00812BD9">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4E0F05">
        <w:fldChar w:fldCharType="begin"/>
      </w:r>
      <w:r w:rsidR="004E0F05">
        <w:instrText xml:space="preserve"> REF _Ref191386407 \r \h  \* MERGEFORMAT </w:instrText>
      </w:r>
      <w:r w:rsidR="004E0F05">
        <w:fldChar w:fldCharType="separate"/>
      </w:r>
      <w:r w:rsidR="00E33142" w:rsidRPr="00E33142">
        <w:rPr>
          <w:bCs w:val="0"/>
          <w:sz w:val="24"/>
          <w:szCs w:val="24"/>
        </w:rPr>
        <w:t>3.3.8</w:t>
      </w:r>
      <w:r w:rsidR="004E0F05">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0A00E6">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E33142">
        <w:rPr>
          <w:bCs w:val="0"/>
          <w:sz w:val="24"/>
          <w:szCs w:val="24"/>
        </w:rPr>
        <w:t>5.6</w:t>
      </w:r>
      <w:r w:rsidR="00812BD9">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C0A3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7C0A35">
        <w:rPr>
          <w:bCs w:val="0"/>
          <w:sz w:val="24"/>
          <w:szCs w:val="24"/>
        </w:rPr>
        <w:t xml:space="preserve">Порядок размещения документов в составе </w:t>
      </w:r>
      <w:r w:rsidR="004B5EB3" w:rsidRPr="007C0A35">
        <w:rPr>
          <w:bCs w:val="0"/>
          <w:sz w:val="24"/>
          <w:szCs w:val="24"/>
        </w:rPr>
        <w:t>Заявк</w:t>
      </w:r>
      <w:r w:rsidRPr="007C0A35">
        <w:rPr>
          <w:bCs w:val="0"/>
          <w:sz w:val="24"/>
          <w:szCs w:val="24"/>
        </w:rPr>
        <w:t>и с составлением описи всех документов с указанием томов и страниц:</w:t>
      </w:r>
      <w:bookmarkEnd w:id="332"/>
    </w:p>
    <w:p w:rsidR="00717F60" w:rsidRPr="007C0A3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Письмо о подаче оферты (</w:t>
      </w:r>
      <w:r w:rsidR="00A154B7" w:rsidRPr="007C0A35">
        <w:rPr>
          <w:bCs w:val="0"/>
          <w:spacing w:val="-2"/>
          <w:sz w:val="24"/>
          <w:szCs w:val="24"/>
        </w:rPr>
        <w:t>под</w:t>
      </w:r>
      <w:r w:rsidR="00A154B7" w:rsidRPr="007C0A35">
        <w:rPr>
          <w:bCs w:val="0"/>
          <w:sz w:val="24"/>
          <w:szCs w:val="24"/>
        </w:rPr>
        <w:t>раздел</w:t>
      </w:r>
      <w:r w:rsidR="00F86B89" w:rsidRPr="007C0A35">
        <w:rPr>
          <w:bCs w:val="0"/>
          <w:sz w:val="24"/>
          <w:szCs w:val="24"/>
          <w:lang w:eastAsia="ru-RU"/>
        </w:rPr>
        <w:t xml:space="preserve"> </w:t>
      </w:r>
      <w:r w:rsidR="004E0F05">
        <w:fldChar w:fldCharType="begin"/>
      </w:r>
      <w:r w:rsidR="004E0F05">
        <w:instrText xml:space="preserve"> REF _Ref55336310 \r \h  \* MERGEFORMAT </w:instrText>
      </w:r>
      <w:r w:rsidR="004E0F05">
        <w:fldChar w:fldCharType="separate"/>
      </w:r>
      <w:r w:rsidR="00E33142" w:rsidRPr="00E33142">
        <w:rPr>
          <w:bCs w:val="0"/>
          <w:sz w:val="24"/>
          <w:szCs w:val="24"/>
          <w:lang w:eastAsia="ru-RU"/>
        </w:rPr>
        <w:t>5.1</w:t>
      </w:r>
      <w:r w:rsidR="004E0F05">
        <w:fldChar w:fldCharType="end"/>
      </w:r>
      <w:r w:rsidRPr="007C0A35">
        <w:rPr>
          <w:bCs w:val="0"/>
          <w:sz w:val="24"/>
          <w:szCs w:val="24"/>
        </w:rPr>
        <w:t>);</w:t>
      </w:r>
    </w:p>
    <w:p w:rsidR="00306DE6" w:rsidRPr="007C0A35" w:rsidRDefault="00306DE6" w:rsidP="00306DE6">
      <w:pPr>
        <w:widowControl w:val="0"/>
        <w:numPr>
          <w:ilvl w:val="0"/>
          <w:numId w:val="5"/>
        </w:numPr>
        <w:tabs>
          <w:tab w:val="left" w:pos="540"/>
        </w:tabs>
        <w:overflowPunct w:val="0"/>
        <w:autoSpaceDE w:val="0"/>
        <w:spacing w:line="264" w:lineRule="auto"/>
        <w:ind w:hanging="540"/>
        <w:rPr>
          <w:sz w:val="24"/>
          <w:szCs w:val="24"/>
        </w:rPr>
      </w:pPr>
      <w:r w:rsidRPr="007C0A35">
        <w:rPr>
          <w:sz w:val="24"/>
          <w:szCs w:val="24"/>
        </w:rPr>
        <w:t xml:space="preserve">Антикоррупционные обязательства (подраздел </w:t>
      </w:r>
      <w:r w:rsidR="004E0F05">
        <w:fldChar w:fldCharType="begin"/>
      </w:r>
      <w:r w:rsidR="004E0F05">
        <w:instrText xml:space="preserve"> REF _Ref440271964 \r \h  \* MERGEFORMAT </w:instrText>
      </w:r>
      <w:r w:rsidR="004E0F05">
        <w:fldChar w:fldCharType="separate"/>
      </w:r>
      <w:r w:rsidR="00E33142" w:rsidRPr="00E33142">
        <w:rPr>
          <w:sz w:val="24"/>
          <w:szCs w:val="24"/>
        </w:rPr>
        <w:t>5.1.3</w:t>
      </w:r>
      <w:r w:rsidR="004E0F05">
        <w:fldChar w:fldCharType="end"/>
      </w:r>
      <w:r w:rsidRPr="007C0A35">
        <w:rPr>
          <w:sz w:val="24"/>
          <w:szCs w:val="24"/>
        </w:rPr>
        <w:t>);</w:t>
      </w:r>
    </w:p>
    <w:p w:rsidR="00F463E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sz w:val="24"/>
          <w:szCs w:val="24"/>
        </w:rPr>
        <w:t>Докумен</w:t>
      </w:r>
      <w:proofErr w:type="gramStart"/>
      <w:r w:rsidRPr="007C0A35">
        <w:rPr>
          <w:sz w:val="24"/>
          <w:szCs w:val="24"/>
        </w:rPr>
        <w:t>т(</w:t>
      </w:r>
      <w:proofErr w:type="gramEnd"/>
      <w:r w:rsidRPr="007C0A35">
        <w:rPr>
          <w:sz w:val="24"/>
          <w:szCs w:val="24"/>
        </w:rPr>
        <w:t xml:space="preserve">ы) в соответствии с </w:t>
      </w:r>
      <w:proofErr w:type="spellStart"/>
      <w:r w:rsidRPr="007C0A35">
        <w:rPr>
          <w:sz w:val="24"/>
          <w:szCs w:val="24"/>
        </w:rPr>
        <w:t>пп</w:t>
      </w:r>
      <w:proofErr w:type="spellEnd"/>
      <w:r w:rsidRPr="007C0A35">
        <w:rPr>
          <w:sz w:val="24"/>
          <w:szCs w:val="24"/>
        </w:rPr>
        <w:t xml:space="preserve">. </w:t>
      </w:r>
      <w:r w:rsidR="004E0F05">
        <w:fldChar w:fldCharType="begin"/>
      </w:r>
      <w:r w:rsidR="004E0F05">
        <w:instrText xml:space="preserve"> REF _Ref440279062 \r \h  \* MERGEFORMAT </w:instrText>
      </w:r>
      <w:r w:rsidR="004E0F05">
        <w:fldChar w:fldCharType="separate"/>
      </w:r>
      <w:r w:rsidR="00E33142" w:rsidRPr="00E33142">
        <w:rPr>
          <w:sz w:val="24"/>
          <w:szCs w:val="24"/>
        </w:rPr>
        <w:t>б)</w:t>
      </w:r>
      <w:r w:rsidR="004E0F05">
        <w:fldChar w:fldCharType="end"/>
      </w:r>
      <w:r w:rsidR="00F463E8" w:rsidRPr="007C0A35">
        <w:rPr>
          <w:sz w:val="24"/>
          <w:szCs w:val="24"/>
        </w:rPr>
        <w:t xml:space="preserve"> п</w:t>
      </w:r>
      <w:r w:rsidR="00F463E8">
        <w:rPr>
          <w:sz w:val="24"/>
          <w:szCs w:val="24"/>
        </w:rPr>
        <w:t xml:space="preserve">. </w:t>
      </w:r>
      <w:r w:rsidR="00812BD9">
        <w:rPr>
          <w:sz w:val="24"/>
          <w:szCs w:val="24"/>
        </w:rPr>
        <w:fldChar w:fldCharType="begin"/>
      </w:r>
      <w:r w:rsidR="00F463E8">
        <w:rPr>
          <w:sz w:val="24"/>
          <w:szCs w:val="24"/>
        </w:rPr>
        <w:instrText xml:space="preserve"> REF _Ref306005578 \r \h </w:instrText>
      </w:r>
      <w:r w:rsidR="00812BD9">
        <w:rPr>
          <w:sz w:val="24"/>
          <w:szCs w:val="24"/>
        </w:rPr>
      </w:r>
      <w:r w:rsidR="00812BD9">
        <w:rPr>
          <w:sz w:val="24"/>
          <w:szCs w:val="24"/>
        </w:rPr>
        <w:fldChar w:fldCharType="separate"/>
      </w:r>
      <w:r w:rsidR="00E33142">
        <w:rPr>
          <w:sz w:val="24"/>
          <w:szCs w:val="24"/>
        </w:rPr>
        <w:t>3.3.8.3</w:t>
      </w:r>
      <w:r w:rsidR="00812BD9">
        <w:rPr>
          <w:sz w:val="24"/>
          <w:szCs w:val="24"/>
        </w:rPr>
        <w:fldChar w:fldCharType="end"/>
      </w:r>
      <w:r w:rsidR="00F463E8">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812BD9">
        <w:rPr>
          <w:bCs w:val="0"/>
          <w:sz w:val="24"/>
          <w:szCs w:val="24"/>
        </w:rPr>
        <w:fldChar w:fldCharType="begin"/>
      </w:r>
      <w:r>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E33142">
        <w:rPr>
          <w:bCs w:val="0"/>
          <w:sz w:val="24"/>
          <w:szCs w:val="24"/>
        </w:rPr>
        <w:t>5.3</w:t>
      </w:r>
      <w:r w:rsidR="00812BD9">
        <w:rPr>
          <w:bCs w:val="0"/>
          <w:sz w:val="24"/>
          <w:szCs w:val="24"/>
        </w:rPr>
        <w:fldChar w:fldCharType="end"/>
      </w:r>
      <w:r w:rsidRPr="00E71A48">
        <w:rPr>
          <w:bCs w:val="0"/>
          <w:spacing w:val="-1"/>
          <w:sz w:val="24"/>
          <w:szCs w:val="24"/>
        </w:rPr>
        <w:t>)</w:t>
      </w:r>
      <w:r w:rsidR="004E2BDC">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_Ref440274913 \r \h </w:instrText>
      </w:r>
      <w:r w:rsidR="00812BD9">
        <w:rPr>
          <w:bCs w:val="0"/>
          <w:sz w:val="24"/>
          <w:szCs w:val="24"/>
          <w:lang w:eastAsia="ru-RU"/>
        </w:rPr>
      </w:r>
      <w:r w:rsidR="00812BD9">
        <w:rPr>
          <w:bCs w:val="0"/>
          <w:sz w:val="24"/>
          <w:szCs w:val="24"/>
          <w:lang w:eastAsia="ru-RU"/>
        </w:rPr>
        <w:fldChar w:fldCharType="separate"/>
      </w:r>
      <w:r w:rsidR="00E33142">
        <w:rPr>
          <w:bCs w:val="0"/>
          <w:sz w:val="24"/>
          <w:szCs w:val="24"/>
          <w:lang w:eastAsia="ru-RU"/>
        </w:rPr>
        <w:t>5.2</w:t>
      </w:r>
      <w:r w:rsidR="00812BD9">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_Ref440274902 \r \h </w:instrText>
      </w:r>
      <w:r w:rsidR="00812BD9">
        <w:rPr>
          <w:bCs w:val="0"/>
          <w:sz w:val="24"/>
          <w:szCs w:val="24"/>
          <w:lang w:eastAsia="ru-RU"/>
        </w:rPr>
      </w:r>
      <w:r w:rsidR="00812BD9">
        <w:rPr>
          <w:bCs w:val="0"/>
          <w:sz w:val="24"/>
          <w:szCs w:val="24"/>
          <w:lang w:eastAsia="ru-RU"/>
        </w:rPr>
        <w:fldChar w:fldCharType="separate"/>
      </w:r>
      <w:r w:rsidR="00E33142">
        <w:rPr>
          <w:bCs w:val="0"/>
          <w:sz w:val="24"/>
          <w:szCs w:val="24"/>
          <w:lang w:eastAsia="ru-RU"/>
        </w:rPr>
        <w:t>5.4</w:t>
      </w:r>
      <w:r w:rsidR="00812BD9">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_Ref440361959 \r \h </w:instrText>
      </w:r>
      <w:r w:rsidR="00812BD9">
        <w:rPr>
          <w:bCs w:val="0"/>
          <w:sz w:val="24"/>
          <w:szCs w:val="24"/>
        </w:rPr>
      </w:r>
      <w:r w:rsidR="00812BD9">
        <w:rPr>
          <w:bCs w:val="0"/>
          <w:sz w:val="24"/>
          <w:szCs w:val="24"/>
        </w:rPr>
        <w:fldChar w:fldCharType="separate"/>
      </w:r>
      <w:r w:rsidR="00E33142">
        <w:rPr>
          <w:bCs w:val="0"/>
          <w:sz w:val="24"/>
          <w:szCs w:val="24"/>
        </w:rPr>
        <w:t>5.5</w:t>
      </w:r>
      <w:r w:rsidR="00812BD9">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812BD9">
        <w:rPr>
          <w:bCs w:val="0"/>
          <w:sz w:val="24"/>
          <w:szCs w:val="24"/>
        </w:rPr>
        <w:fldChar w:fldCharType="begin"/>
      </w:r>
      <w:r>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E33142">
        <w:rPr>
          <w:bCs w:val="0"/>
          <w:sz w:val="24"/>
          <w:szCs w:val="24"/>
        </w:rPr>
        <w:t>5.6</w:t>
      </w:r>
      <w:r w:rsidR="00812BD9">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4E0F05">
        <w:fldChar w:fldCharType="begin"/>
      </w:r>
      <w:r w:rsidR="004E0F05">
        <w:instrText xml:space="preserve"> REF _Ref444168907 \r \h  \* MERGEFORMAT </w:instrText>
      </w:r>
      <w:r w:rsidR="004E0F05">
        <w:fldChar w:fldCharType="separate"/>
      </w:r>
      <w:r w:rsidR="00E33142" w:rsidRPr="00E33142">
        <w:rPr>
          <w:bCs w:val="0"/>
          <w:sz w:val="24"/>
          <w:szCs w:val="24"/>
          <w:lang w:eastAsia="ru-RU"/>
        </w:rPr>
        <w:t>5.7.1</w:t>
      </w:r>
      <w:r w:rsidR="004E0F05">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7C0A35" w:rsidRDefault="00E760F8"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E33142">
        <w:rPr>
          <w:sz w:val="24"/>
          <w:szCs w:val="24"/>
        </w:rPr>
        <w:t>5.7.2</w:t>
      </w:r>
      <w:r w:rsidR="00812BD9">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w:t>
      </w:r>
      <w:r w:rsidRPr="00577EC9">
        <w:rPr>
          <w:sz w:val="24"/>
          <w:szCs w:val="24"/>
        </w:rPr>
        <w:lastRenderedPageBreak/>
        <w:t>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bCs w:val="0"/>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Документы, подтверждающие соответствие требованиям, предъявляемым к Участнику </w:t>
      </w:r>
      <w:r w:rsidR="00D90031" w:rsidRPr="007C0A35">
        <w:rPr>
          <w:bCs w:val="0"/>
          <w:sz w:val="24"/>
          <w:szCs w:val="24"/>
        </w:rPr>
        <w:t>(подра</w:t>
      </w:r>
      <w:r w:rsidR="00D90031" w:rsidRPr="00AB2CB8">
        <w:rPr>
          <w:bCs w:val="0"/>
          <w:sz w:val="24"/>
          <w:szCs w:val="24"/>
        </w:rPr>
        <w:t xml:space="preserve">здел </w:t>
      </w:r>
      <w:r w:rsidR="004E0F05">
        <w:fldChar w:fldCharType="begin"/>
      </w:r>
      <w:r w:rsidR="004E0F05">
        <w:instrText xml:space="preserve"> REF _Ref306005578 \r \h  \* MERGEFORMAT </w:instrText>
      </w:r>
      <w:r w:rsidR="004E0F05">
        <w:fldChar w:fldCharType="separate"/>
      </w:r>
      <w:r w:rsidR="00E33142" w:rsidRPr="00E33142">
        <w:rPr>
          <w:bCs w:val="0"/>
          <w:sz w:val="24"/>
          <w:szCs w:val="24"/>
        </w:rPr>
        <w:t>3.3.8.3</w:t>
      </w:r>
      <w:r w:rsidR="004E0F05">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4E0F05">
        <w:fldChar w:fldCharType="begin"/>
      </w:r>
      <w:r w:rsidR="004E0F05">
        <w:instrText xml:space="preserve"> REF _Ref440279062 \r \h  \* MERGEFORMAT </w:instrText>
      </w:r>
      <w:r w:rsidR="004E0F05">
        <w:fldChar w:fldCharType="separate"/>
      </w:r>
      <w:r w:rsidR="00E33142" w:rsidRPr="00E33142">
        <w:rPr>
          <w:sz w:val="24"/>
          <w:szCs w:val="24"/>
        </w:rPr>
        <w:t>б)</w:t>
      </w:r>
      <w:r w:rsidR="004E0F05">
        <w:fldChar w:fldCharType="end"/>
      </w:r>
      <w:r w:rsidR="00FA5339" w:rsidRPr="00AB2CB8">
        <w:rPr>
          <w:sz w:val="24"/>
          <w:szCs w:val="24"/>
        </w:rPr>
        <w:t>,</w:t>
      </w:r>
      <w:r w:rsidR="007638F4" w:rsidRPr="00AB2CB8">
        <w:rPr>
          <w:sz w:val="24"/>
          <w:szCs w:val="24"/>
        </w:rPr>
        <w:t xml:space="preserve"> </w:t>
      </w:r>
      <w:r w:rsidR="004E0F05">
        <w:fldChar w:fldCharType="begin"/>
      </w:r>
      <w:r w:rsidR="004E0F05">
        <w:instrText xml:space="preserve"> REF _Ref440372326 \r \h  \* MERGEFORMAT </w:instrText>
      </w:r>
      <w:r w:rsidR="004E0F05">
        <w:fldChar w:fldCharType="separate"/>
      </w:r>
      <w:r w:rsidR="00E33142" w:rsidRPr="00E33142">
        <w:rPr>
          <w:sz w:val="24"/>
          <w:szCs w:val="24"/>
        </w:rPr>
        <w:t>е)</w:t>
      </w:r>
      <w:r w:rsidR="004E0F05">
        <w:fldChar w:fldCharType="end"/>
      </w:r>
      <w:r w:rsidR="007638F4" w:rsidRPr="00AB2CB8">
        <w:rPr>
          <w:sz w:val="24"/>
          <w:szCs w:val="24"/>
        </w:rPr>
        <w:t>,</w:t>
      </w:r>
      <w:r w:rsidR="00FA5339" w:rsidRPr="00AB2CB8">
        <w:rPr>
          <w:sz w:val="24"/>
          <w:szCs w:val="24"/>
        </w:rPr>
        <w:t xml:space="preserve"> </w:t>
      </w:r>
      <w:r w:rsidR="00812BD9">
        <w:fldChar w:fldCharType="begin"/>
      </w:r>
      <w:r w:rsidR="001653DA">
        <w:instrText xml:space="preserve"> REF _Ref440371812 \r \h  \* MERGEFORMAT </w:instrText>
      </w:r>
      <w:r w:rsidR="00812BD9">
        <w:fldChar w:fldCharType="separate"/>
      </w:r>
      <w:r w:rsidR="00E33142" w:rsidRPr="00E33142">
        <w:rPr>
          <w:sz w:val="24"/>
          <w:szCs w:val="24"/>
        </w:rPr>
        <w:t>н)</w:t>
      </w:r>
      <w:r w:rsidR="00812BD9">
        <w:fldChar w:fldCharType="end"/>
      </w:r>
      <w:r w:rsidR="00FA5339" w:rsidRPr="00AB2CB8">
        <w:rPr>
          <w:sz w:val="24"/>
          <w:szCs w:val="24"/>
        </w:rPr>
        <w:t xml:space="preserve">, </w:t>
      </w:r>
      <w:r w:rsidR="004E0F05">
        <w:fldChar w:fldCharType="begin"/>
      </w:r>
      <w:r w:rsidR="004E0F05">
        <w:instrText xml:space="preserve"> REF _Ref440371822 \r \h  \* MERGEFORMAT </w:instrText>
      </w:r>
      <w:r w:rsidR="004E0F05">
        <w:fldChar w:fldCharType="separate"/>
      </w:r>
      <w:r w:rsidR="00E33142" w:rsidRPr="00E33142">
        <w:rPr>
          <w:sz w:val="24"/>
          <w:szCs w:val="24"/>
        </w:rPr>
        <w:t>о)</w:t>
      </w:r>
      <w:r w:rsidR="004E0F05">
        <w:fldChar w:fldCharType="end"/>
      </w:r>
      <w:r w:rsidR="00F21407" w:rsidRPr="00F21407">
        <w:rPr>
          <w:sz w:val="24"/>
          <w:szCs w:val="24"/>
        </w:rPr>
        <w:t xml:space="preserve">, </w:t>
      </w:r>
      <w:r w:rsidR="00812BD9">
        <w:fldChar w:fldCharType="begin"/>
      </w:r>
      <w:r w:rsidR="001653DA">
        <w:instrText xml:space="preserve"> REF _Ref442189588 \r \h  \* MERGEFORMAT </w:instrText>
      </w:r>
      <w:r w:rsidR="00812BD9">
        <w:fldChar w:fldCharType="separate"/>
      </w:r>
      <w:r w:rsidR="00E33142" w:rsidRPr="00E33142">
        <w:rPr>
          <w:sz w:val="24"/>
          <w:szCs w:val="24"/>
        </w:rPr>
        <w:t>х)</w:t>
      </w:r>
      <w:r w:rsidR="00812BD9">
        <w:fldChar w:fldCharType="end"/>
      </w:r>
      <w:r w:rsidR="00F463E8" w:rsidRPr="00F21407">
        <w:rPr>
          <w:sz w:val="24"/>
          <w:szCs w:val="24"/>
        </w:rPr>
        <w:t xml:space="preserve"> п.</w:t>
      </w:r>
      <w:r w:rsidR="00F463E8" w:rsidRPr="00AB2CB8">
        <w:rPr>
          <w:sz w:val="24"/>
          <w:szCs w:val="24"/>
        </w:rPr>
        <w:t xml:space="preserve"> </w:t>
      </w:r>
      <w:r w:rsidR="004E0F05">
        <w:fldChar w:fldCharType="begin"/>
      </w:r>
      <w:r w:rsidR="004E0F05">
        <w:instrText xml:space="preserve"> REF _Ref306005578 \r \h  \* MERGEFORMAT </w:instrText>
      </w:r>
      <w:r w:rsidR="004E0F05">
        <w:fldChar w:fldCharType="separate"/>
      </w:r>
      <w:r w:rsidR="00E33142" w:rsidRPr="00E33142">
        <w:rPr>
          <w:sz w:val="24"/>
          <w:szCs w:val="24"/>
        </w:rPr>
        <w:t>3.3.8.3</w:t>
      </w:r>
      <w:r w:rsidR="004E0F05">
        <w:fldChar w:fldCharType="end"/>
      </w:r>
      <w:r w:rsidR="00D90031" w:rsidRPr="00AB2CB8">
        <w:rPr>
          <w:bCs w:val="0"/>
          <w:sz w:val="24"/>
          <w:szCs w:val="24"/>
        </w:rPr>
        <w:t>)</w:t>
      </w:r>
      <w:r w:rsidR="00AD3EBC" w:rsidRPr="00AB2CB8">
        <w:rPr>
          <w:bCs w:val="0"/>
          <w:sz w:val="24"/>
          <w:szCs w:val="24"/>
        </w:rPr>
        <w:t>;</w:t>
      </w:r>
    </w:p>
    <w:p w:rsidR="00D57D88" w:rsidRPr="007C0A3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Если Заявка подается Участником с привлечением </w:t>
      </w:r>
      <w:r w:rsidR="0046282D" w:rsidRPr="007C0A35">
        <w:rPr>
          <w:bCs w:val="0"/>
          <w:sz w:val="24"/>
          <w:szCs w:val="24"/>
        </w:rPr>
        <w:t>субподрядчиков</w:t>
      </w:r>
      <w:r w:rsidR="00306DE6" w:rsidRPr="007C0A35">
        <w:rPr>
          <w:bCs w:val="0"/>
          <w:sz w:val="24"/>
          <w:szCs w:val="24"/>
        </w:rPr>
        <w:t>,</w:t>
      </w:r>
      <w:r w:rsidRPr="007C0A35">
        <w:rPr>
          <w:bCs w:val="0"/>
          <w:sz w:val="24"/>
          <w:szCs w:val="24"/>
        </w:rPr>
        <w:t xml:space="preserve"> </w:t>
      </w:r>
      <w:r w:rsidR="00306DE6" w:rsidRPr="007C0A35">
        <w:rPr>
          <w:bCs w:val="0"/>
          <w:sz w:val="24"/>
          <w:szCs w:val="24"/>
        </w:rPr>
        <w:t xml:space="preserve">то дополнительно в состав Заявки включаются документы, указанные в подразделе </w:t>
      </w:r>
      <w:r w:rsidR="004E0F05">
        <w:fldChar w:fldCharType="begin"/>
      </w:r>
      <w:r w:rsidR="004E0F05">
        <w:instrText xml:space="preserve"> REF _Ref306143446 \r \h  \* MERGEFORMAT </w:instrText>
      </w:r>
      <w:r w:rsidR="004E0F05">
        <w:fldChar w:fldCharType="separate"/>
      </w:r>
      <w:r w:rsidR="00E33142" w:rsidRPr="00E33142">
        <w:rPr>
          <w:bCs w:val="0"/>
          <w:sz w:val="24"/>
          <w:szCs w:val="24"/>
        </w:rPr>
        <w:t>3.3.9.3</w:t>
      </w:r>
      <w:r w:rsidR="004E0F05">
        <w:fldChar w:fldCharType="end"/>
      </w:r>
      <w:r w:rsidR="00306DE6" w:rsidRPr="007C0A35">
        <w:rPr>
          <w:sz w:val="24"/>
          <w:szCs w:val="24"/>
        </w:rPr>
        <w:t xml:space="preserve">. </w:t>
      </w:r>
      <w:r w:rsidR="00306DE6" w:rsidRPr="007C0A35">
        <w:rPr>
          <w:bCs w:val="0"/>
          <w:sz w:val="24"/>
          <w:szCs w:val="24"/>
        </w:rPr>
        <w:t>Документы для каждого соисполнителя готовятся с оформлением отдельного архива «Документы соисполнителя _________________»</w:t>
      </w:r>
      <w:r w:rsidRPr="007C0A35">
        <w:rPr>
          <w:bCs w:val="0"/>
          <w:sz w:val="24"/>
          <w:szCs w:val="24"/>
        </w:rPr>
        <w:t>;</w:t>
      </w:r>
    </w:p>
    <w:p w:rsidR="000E746F" w:rsidRPr="009C78C3"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Если Заявка подается коллективным Участником</w:t>
      </w:r>
      <w:r w:rsidR="00306DE6" w:rsidRPr="007C0A35">
        <w:rPr>
          <w:bCs w:val="0"/>
          <w:sz w:val="24"/>
          <w:szCs w:val="24"/>
        </w:rPr>
        <w:t xml:space="preserve">, то дополнительно в состав Заявки включаются документы, указанные в подразделе </w:t>
      </w:r>
      <w:r w:rsidR="004E0F05">
        <w:fldChar w:fldCharType="begin"/>
      </w:r>
      <w:r w:rsidR="004E0F05">
        <w:instrText xml:space="preserve"> REF _Ref465863260 \r \h  \* MERGEFORMAT </w:instrText>
      </w:r>
      <w:r w:rsidR="004E0F05">
        <w:fldChar w:fldCharType="separate"/>
      </w:r>
      <w:r w:rsidR="00E33142" w:rsidRPr="00E33142">
        <w:rPr>
          <w:bCs w:val="0"/>
          <w:sz w:val="24"/>
          <w:szCs w:val="24"/>
        </w:rPr>
        <w:t>3.3.10.7</w:t>
      </w:r>
      <w:r w:rsidR="004E0F05">
        <w:fldChar w:fldCharType="end"/>
      </w:r>
      <w:r w:rsidR="00306DE6" w:rsidRPr="007C0A35">
        <w:t>.</w:t>
      </w:r>
      <w:r w:rsidR="00306DE6" w:rsidRPr="007C0A35">
        <w:rPr>
          <w:bCs w:val="0"/>
          <w:sz w:val="24"/>
          <w:szCs w:val="24"/>
        </w:rPr>
        <w:t xml:space="preserve"> Документы для каждого члена </w:t>
      </w:r>
      <w:r w:rsidR="00306DE6" w:rsidRPr="009C78C3">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6D05F2" w:rsidRPr="009C78C3">
        <w:rPr>
          <w:bCs w:val="0"/>
          <w:sz w:val="24"/>
          <w:szCs w:val="24"/>
        </w:rPr>
        <w:t>;</w:t>
      </w:r>
    </w:p>
    <w:p w:rsidR="006D05F2" w:rsidRPr="009C78C3"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9C78C3">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4E0F05">
        <w:fldChar w:fldCharType="begin"/>
      </w:r>
      <w:r w:rsidR="004E0F05">
        <w:instrText xml:space="preserve"> REF _Ref442263553 \r \h  \* MERGEFORMAT </w:instrText>
      </w:r>
      <w:r w:rsidR="004E0F05">
        <w:fldChar w:fldCharType="separate"/>
      </w:r>
      <w:r w:rsidR="00E33142" w:rsidRPr="00E33142">
        <w:rPr>
          <w:sz w:val="24"/>
          <w:szCs w:val="24"/>
        </w:rPr>
        <w:t>3.3.14.4</w:t>
      </w:r>
      <w:r w:rsidR="004E0F05">
        <w:fldChar w:fldCharType="end"/>
      </w:r>
      <w:r w:rsidRPr="009C78C3">
        <w:rPr>
          <w:sz w:val="24"/>
          <w:szCs w:val="24"/>
        </w:rPr>
        <w:t>).</w:t>
      </w:r>
      <w:proofErr w:type="gramEnd"/>
    </w:p>
    <w:p w:rsidR="00717F60" w:rsidRPr="009C78C3"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3" w:name="_Ref306004660"/>
      <w:r w:rsidRPr="009C78C3">
        <w:rPr>
          <w:bCs w:val="0"/>
          <w:sz w:val="24"/>
          <w:szCs w:val="24"/>
        </w:rPr>
        <w:t>Участник</w:t>
      </w:r>
      <w:r w:rsidR="00717F60" w:rsidRPr="009C78C3">
        <w:rPr>
          <w:bCs w:val="0"/>
          <w:sz w:val="24"/>
          <w:szCs w:val="24"/>
        </w:rPr>
        <w:t xml:space="preserve"> имеет право подать только одну </w:t>
      </w:r>
      <w:r w:rsidR="004B5EB3" w:rsidRPr="009C78C3">
        <w:rPr>
          <w:bCs w:val="0"/>
          <w:sz w:val="24"/>
          <w:szCs w:val="24"/>
        </w:rPr>
        <w:t>Заявк</w:t>
      </w:r>
      <w:r w:rsidR="00717F60" w:rsidRPr="009C78C3">
        <w:rPr>
          <w:bCs w:val="0"/>
          <w:sz w:val="24"/>
          <w:szCs w:val="24"/>
        </w:rPr>
        <w:t xml:space="preserve">у. В случае нарушения этого требования все </w:t>
      </w:r>
      <w:r w:rsidR="004B5EB3" w:rsidRPr="009C78C3">
        <w:rPr>
          <w:bCs w:val="0"/>
          <w:sz w:val="24"/>
          <w:szCs w:val="24"/>
        </w:rPr>
        <w:t>Заявк</w:t>
      </w:r>
      <w:r w:rsidR="00717F60" w:rsidRPr="009C78C3">
        <w:rPr>
          <w:bCs w:val="0"/>
          <w:sz w:val="24"/>
          <w:szCs w:val="24"/>
        </w:rPr>
        <w:t xml:space="preserve">и такого </w:t>
      </w:r>
      <w:r w:rsidRPr="009C78C3">
        <w:rPr>
          <w:bCs w:val="0"/>
          <w:sz w:val="24"/>
          <w:szCs w:val="24"/>
        </w:rPr>
        <w:t>Участник</w:t>
      </w:r>
      <w:r w:rsidR="00717F60" w:rsidRPr="009C78C3">
        <w:rPr>
          <w:bCs w:val="0"/>
          <w:sz w:val="24"/>
          <w:szCs w:val="24"/>
        </w:rPr>
        <w:t>а отклоняются без рассмотрения по существу.</w:t>
      </w:r>
      <w:bookmarkEnd w:id="333"/>
    </w:p>
    <w:p w:rsidR="00BD40A3" w:rsidRPr="009C78C3"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 xml:space="preserve">Все формы, указанные в разделе </w:t>
      </w:r>
      <w:r w:rsidR="004E0F05">
        <w:fldChar w:fldCharType="begin"/>
      </w:r>
      <w:r w:rsidR="004E0F05">
        <w:instrText xml:space="preserve"> REF _Ref440270602 \r \h  \* MERGEFORMAT </w:instrText>
      </w:r>
      <w:r w:rsidR="004E0F05">
        <w:fldChar w:fldCharType="separate"/>
      </w:r>
      <w:r w:rsidR="00E33142">
        <w:t>5</w:t>
      </w:r>
      <w:r w:rsidR="004E0F05">
        <w:fldChar w:fldCharType="end"/>
      </w:r>
      <w:r w:rsidRPr="009C78C3">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9C78C3"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Заявк</w:t>
      </w:r>
      <w:r w:rsidR="00717F60" w:rsidRPr="009C78C3">
        <w:rPr>
          <w:bCs w:val="0"/>
          <w:sz w:val="24"/>
          <w:szCs w:val="24"/>
        </w:rPr>
        <w:t xml:space="preserve">а должна быть подготовлена в электронной форме с использованием функционала ЭТП (подраздел </w:t>
      </w:r>
      <w:r w:rsidR="004E0F05">
        <w:fldChar w:fldCharType="begin"/>
      </w:r>
      <w:r w:rsidR="004E0F05">
        <w:instrText xml:space="preserve"> REF _Ref191386419 \n \h  \* MERGEFORMAT </w:instrText>
      </w:r>
      <w:r w:rsidR="004E0F05">
        <w:fldChar w:fldCharType="separate"/>
      </w:r>
      <w:r w:rsidR="00E33142" w:rsidRPr="00E33142">
        <w:rPr>
          <w:bCs w:val="0"/>
          <w:sz w:val="24"/>
          <w:szCs w:val="24"/>
        </w:rPr>
        <w:t>3.3.2</w:t>
      </w:r>
      <w:r w:rsidR="004E0F05">
        <w:fldChar w:fldCharType="end"/>
      </w:r>
      <w:r w:rsidR="00717F60" w:rsidRPr="009C78C3">
        <w:rPr>
          <w:bCs w:val="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E33142" w:rsidRPr="00E33142">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E33142" w:rsidRPr="00E33142">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bCs w:val="0"/>
          <w:sz w:val="24"/>
          <w:szCs w:val="24"/>
        </w:rPr>
        <w:t>.</w:t>
      </w:r>
      <w:proofErr w:type="gramEnd"/>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9C78C3">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7C0A35">
        <w:rPr>
          <w:bCs w:val="0"/>
          <w:sz w:val="24"/>
          <w:szCs w:val="24"/>
        </w:rPr>
        <w:t xml:space="preserve">лицом на основании доверенности (далее — уполномоченного лица). В последнем случае </w:t>
      </w:r>
      <w:r w:rsidR="007F7EB4" w:rsidRPr="007C0A35">
        <w:rPr>
          <w:bCs w:val="0"/>
          <w:sz w:val="24"/>
          <w:szCs w:val="24"/>
        </w:rPr>
        <w:t>копия</w:t>
      </w:r>
      <w:r w:rsidRPr="007C0A35">
        <w:rPr>
          <w:bCs w:val="0"/>
          <w:sz w:val="24"/>
          <w:szCs w:val="24"/>
        </w:rPr>
        <w:t xml:space="preserve"> </w:t>
      </w:r>
      <w:r w:rsidR="00306DE6" w:rsidRPr="007C0A35">
        <w:rPr>
          <w:bCs w:val="0"/>
          <w:sz w:val="24"/>
          <w:szCs w:val="24"/>
        </w:rPr>
        <w:t xml:space="preserve">доверенности </w:t>
      </w:r>
      <w:r w:rsidRPr="007C0A35">
        <w:rPr>
          <w:bCs w:val="0"/>
          <w:sz w:val="24"/>
          <w:szCs w:val="24"/>
        </w:rPr>
        <w:t>прикладывается</w:t>
      </w:r>
      <w:r w:rsidRPr="000E5AC7">
        <w:rPr>
          <w:bCs w:val="0"/>
          <w:sz w:val="24"/>
          <w:szCs w:val="24"/>
        </w:rPr>
        <w:t xml:space="preserve"> к </w:t>
      </w:r>
      <w:r w:rsidR="00F056E4">
        <w:rPr>
          <w:bCs w:val="0"/>
          <w:sz w:val="24"/>
          <w:szCs w:val="24"/>
        </w:rPr>
        <w:t>Заявке</w:t>
      </w:r>
      <w:r w:rsidRPr="000E5AC7">
        <w:rPr>
          <w:bCs w:val="0"/>
          <w:sz w:val="24"/>
          <w:szCs w:val="24"/>
        </w:rPr>
        <w:t>.</w:t>
      </w:r>
      <w:bookmarkEnd w:id="3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335"/>
      <w:bookmarkEnd w:id="336"/>
    </w:p>
    <w:p w:rsidR="00BD40A3" w:rsidRPr="007C0A3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C0A35">
        <w:rPr>
          <w:sz w:val="24"/>
          <w:szCs w:val="24"/>
        </w:rPr>
        <w:t xml:space="preserve">В случае предоставления ложной информации организатор отклонит </w:t>
      </w:r>
      <w:r w:rsidR="001B69CE" w:rsidRPr="007C0A35">
        <w:rPr>
          <w:sz w:val="24"/>
          <w:szCs w:val="24"/>
        </w:rPr>
        <w:t>Заявку</w:t>
      </w:r>
      <w:r w:rsidRPr="007C0A35">
        <w:rPr>
          <w:sz w:val="24"/>
          <w:szCs w:val="24"/>
        </w:rPr>
        <w:t xml:space="preserve"> </w:t>
      </w:r>
      <w:r w:rsidR="000E5AC7" w:rsidRPr="007C0A35">
        <w:rPr>
          <w:sz w:val="24"/>
          <w:szCs w:val="24"/>
        </w:rPr>
        <w:t>Участника</w:t>
      </w:r>
      <w:r w:rsidRPr="007C0A35">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4E0F05">
        <w:fldChar w:fldCharType="begin"/>
      </w:r>
      <w:r w:rsidR="004E0F05">
        <w:instrText xml:space="preserve"> REF _Ref440361959 \r \h  \* MERGEFORMAT </w:instrText>
      </w:r>
      <w:r w:rsidR="004E0F05">
        <w:fldChar w:fldCharType="separate"/>
      </w:r>
      <w:r w:rsidR="00E33142" w:rsidRPr="00E33142">
        <w:rPr>
          <w:bCs w:val="0"/>
          <w:sz w:val="24"/>
          <w:szCs w:val="24"/>
        </w:rPr>
        <w:t>5.5</w:t>
      </w:r>
      <w:r w:rsidR="004E0F05">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4E0F05">
        <w:lastRenderedPageBreak/>
        <w:fldChar w:fldCharType="begin"/>
      </w:r>
      <w:r w:rsidR="004E0F05">
        <w:instrText xml:space="preserve"> REF _Ref440271036 \r \h  \* MERGEFORMAT </w:instrText>
      </w:r>
      <w:r w:rsidR="004E0F05">
        <w:fldChar w:fldCharType="separate"/>
      </w:r>
      <w:r w:rsidR="00E33142" w:rsidRPr="00E33142">
        <w:rPr>
          <w:bCs w:val="0"/>
          <w:sz w:val="24"/>
          <w:szCs w:val="24"/>
        </w:rPr>
        <w:t>5.4</w:t>
      </w:r>
      <w:r w:rsidR="004E0F05">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4E0F05">
        <w:fldChar w:fldCharType="begin"/>
      </w:r>
      <w:r w:rsidR="004E0F05">
        <w:instrText xml:space="preserve"> REF _Ref55336310 \r \h  \* MERGEFORMAT </w:instrText>
      </w:r>
      <w:r w:rsidR="004E0F05">
        <w:fldChar w:fldCharType="separate"/>
      </w:r>
      <w:r w:rsidR="00E33142" w:rsidRPr="00E33142">
        <w:rPr>
          <w:bCs w:val="0"/>
          <w:sz w:val="24"/>
          <w:szCs w:val="24"/>
        </w:rPr>
        <w:t>5.1</w:t>
      </w:r>
      <w:r w:rsidR="004E0F05">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4E0F05">
        <w:fldChar w:fldCharType="begin"/>
      </w:r>
      <w:r w:rsidR="004E0F05">
        <w:instrText xml:space="preserve"> REF _Ref55336310 \r \h  \* MERGEFORMAT </w:instrText>
      </w:r>
      <w:r w:rsidR="004E0F05">
        <w:fldChar w:fldCharType="separate"/>
      </w:r>
      <w:r w:rsidR="00E33142" w:rsidRPr="00E33142">
        <w:rPr>
          <w:bCs w:val="0"/>
          <w:sz w:val="24"/>
          <w:szCs w:val="24"/>
        </w:rPr>
        <w:t>5.1</w:t>
      </w:r>
      <w:r w:rsidR="004E0F05">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7" w:name="_Ref115076752"/>
      <w:bookmarkStart w:id="338" w:name="_Ref191386109"/>
      <w:bookmarkStart w:id="339" w:name="_Ref191386419"/>
      <w:bookmarkStart w:id="340" w:name="_Toc440361327"/>
      <w:bookmarkStart w:id="341" w:name="_Toc440376082"/>
      <w:bookmarkStart w:id="342" w:name="_Toc440376209"/>
      <w:bookmarkStart w:id="343" w:name="_Toc440382474"/>
      <w:bookmarkStart w:id="344" w:name="_Toc440447144"/>
      <w:bookmarkStart w:id="345" w:name="_Toc440620824"/>
      <w:bookmarkStart w:id="346" w:name="_Toc440631459"/>
      <w:bookmarkStart w:id="347" w:name="_Toc440875699"/>
      <w:bookmarkStart w:id="348" w:name="_Toc441131723"/>
      <w:bookmarkStart w:id="349" w:name="_Toc465865164"/>
      <w:bookmarkStart w:id="350" w:name="_Toc468976309"/>
      <w:bookmarkStart w:id="351" w:name="_Toc469483038"/>
      <w:bookmarkStart w:id="352" w:name="_Toc471897520"/>
      <w:r w:rsidRPr="00E71A48">
        <w:rPr>
          <w:szCs w:val="24"/>
        </w:rPr>
        <w:t xml:space="preserve">Порядок подготовки </w:t>
      </w:r>
      <w:r w:rsidR="004B5EB3" w:rsidRPr="00E71A48">
        <w:rPr>
          <w:szCs w:val="24"/>
        </w:rPr>
        <w:t>Заявк</w:t>
      </w:r>
      <w:r w:rsidRPr="00E71A48">
        <w:rPr>
          <w:szCs w:val="24"/>
        </w:rPr>
        <w:t>и через </w:t>
      </w:r>
      <w:bookmarkEnd w:id="337"/>
      <w:bookmarkEnd w:id="338"/>
      <w:bookmarkEnd w:id="339"/>
      <w:r w:rsidRPr="00E71A48">
        <w:rPr>
          <w:szCs w:val="24"/>
        </w:rPr>
        <w:t>ЭТП</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9C78C3"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9C78C3" w:rsidRDefault="00717F60" w:rsidP="00E71A48">
      <w:pPr>
        <w:pStyle w:val="3"/>
        <w:spacing w:line="264" w:lineRule="auto"/>
        <w:rPr>
          <w:szCs w:val="24"/>
        </w:rPr>
      </w:pPr>
      <w:bookmarkStart w:id="353" w:name="_Ref115076807"/>
      <w:bookmarkStart w:id="354" w:name="_Toc440361328"/>
      <w:bookmarkStart w:id="355" w:name="_Toc440376083"/>
      <w:bookmarkStart w:id="356" w:name="_Toc440376210"/>
      <w:bookmarkStart w:id="357" w:name="_Toc440382475"/>
      <w:bookmarkStart w:id="358" w:name="_Toc440447145"/>
      <w:bookmarkStart w:id="359" w:name="_Toc440620825"/>
      <w:bookmarkStart w:id="360" w:name="_Toc440631460"/>
      <w:bookmarkStart w:id="361" w:name="_Toc440875700"/>
      <w:bookmarkStart w:id="362" w:name="_Toc441131724"/>
      <w:bookmarkStart w:id="363" w:name="_Toc465865165"/>
      <w:bookmarkStart w:id="364" w:name="_Toc468976310"/>
      <w:bookmarkStart w:id="365" w:name="_Toc469483039"/>
      <w:bookmarkStart w:id="366" w:name="_Toc471897521"/>
      <w:r w:rsidRPr="009C78C3">
        <w:rPr>
          <w:szCs w:val="24"/>
        </w:rPr>
        <w:t xml:space="preserve">Порядок подготовки </w:t>
      </w:r>
      <w:r w:rsidR="004B5EB3" w:rsidRPr="009C78C3">
        <w:rPr>
          <w:szCs w:val="24"/>
        </w:rPr>
        <w:t>Заявк</w:t>
      </w:r>
      <w:r w:rsidRPr="009C78C3">
        <w:rPr>
          <w:szCs w:val="24"/>
        </w:rPr>
        <w:t>и в письменной</w:t>
      </w:r>
      <w:r w:rsidR="009D0FB4" w:rsidRPr="009C78C3">
        <w:rPr>
          <w:szCs w:val="24"/>
        </w:rPr>
        <w:t xml:space="preserve"> (бумажной)</w:t>
      </w:r>
      <w:r w:rsidRPr="009C78C3">
        <w:rPr>
          <w:szCs w:val="24"/>
        </w:rPr>
        <w:t xml:space="preserve"> форме</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717F60" w:rsidRPr="009C78C3"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7" w:name="_Ref191386548"/>
      <w:r w:rsidRPr="009C78C3">
        <w:rPr>
          <w:bCs w:val="0"/>
          <w:sz w:val="24"/>
          <w:szCs w:val="24"/>
        </w:rPr>
        <w:t xml:space="preserve">Предоставление Участником Заявки в письменной </w:t>
      </w:r>
      <w:r w:rsidR="009D0FB4" w:rsidRPr="009C78C3">
        <w:rPr>
          <w:sz w:val="24"/>
          <w:szCs w:val="24"/>
        </w:rPr>
        <w:t xml:space="preserve">(бумажной) </w:t>
      </w:r>
      <w:r w:rsidRPr="009C78C3">
        <w:rPr>
          <w:bCs w:val="0"/>
          <w:sz w:val="24"/>
          <w:szCs w:val="24"/>
        </w:rPr>
        <w:t>форме не предусмотрено</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E33142" w:rsidRPr="00E33142">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E33142" w:rsidRPr="00E33142">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bookmarkEnd w:id="367"/>
    </w:p>
    <w:p w:rsidR="00717F60" w:rsidRPr="009C78C3" w:rsidRDefault="00717F60" w:rsidP="00E71A48">
      <w:pPr>
        <w:pStyle w:val="3"/>
        <w:spacing w:line="264" w:lineRule="auto"/>
        <w:rPr>
          <w:szCs w:val="24"/>
        </w:rPr>
      </w:pPr>
      <w:bookmarkStart w:id="368" w:name="_Ref306008743"/>
      <w:bookmarkStart w:id="369" w:name="_Toc440361329"/>
      <w:bookmarkStart w:id="370" w:name="_Toc440376084"/>
      <w:bookmarkStart w:id="371" w:name="_Toc440376211"/>
      <w:bookmarkStart w:id="372" w:name="_Toc440382476"/>
      <w:bookmarkStart w:id="373" w:name="_Toc440447146"/>
      <w:bookmarkStart w:id="374" w:name="_Toc440620826"/>
      <w:bookmarkStart w:id="375" w:name="_Toc440631461"/>
      <w:bookmarkStart w:id="376" w:name="_Toc440875701"/>
      <w:bookmarkStart w:id="377" w:name="_Toc441131725"/>
      <w:bookmarkStart w:id="378" w:name="_Toc465865166"/>
      <w:bookmarkStart w:id="379" w:name="_Toc468976311"/>
      <w:bookmarkStart w:id="380" w:name="_Toc469483040"/>
      <w:bookmarkStart w:id="381" w:name="_Toc471897522"/>
      <w:r w:rsidRPr="009C78C3">
        <w:rPr>
          <w:szCs w:val="24"/>
        </w:rPr>
        <w:t xml:space="preserve">Требования к сроку действия </w:t>
      </w:r>
      <w:r w:rsidR="004B5EB3" w:rsidRPr="009C78C3">
        <w:rPr>
          <w:szCs w:val="24"/>
        </w:rPr>
        <w:t>Заявк</w:t>
      </w:r>
      <w:r w:rsidRPr="009C78C3">
        <w:rPr>
          <w:szCs w:val="24"/>
        </w:rPr>
        <w:t>и</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717F60" w:rsidRPr="009C78C3"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2" w:name="_Ref303683455"/>
      <w:r w:rsidRPr="009C78C3">
        <w:rPr>
          <w:bCs w:val="0"/>
          <w:sz w:val="24"/>
          <w:szCs w:val="24"/>
        </w:rPr>
        <w:t>Заявк</w:t>
      </w:r>
      <w:r w:rsidR="00717F60" w:rsidRPr="009C78C3">
        <w:rPr>
          <w:bCs w:val="0"/>
          <w:sz w:val="24"/>
          <w:szCs w:val="24"/>
        </w:rPr>
        <w:t xml:space="preserve">а действительна в течение срока, указанного </w:t>
      </w:r>
      <w:r w:rsidR="009C744E" w:rsidRPr="009C78C3">
        <w:rPr>
          <w:bCs w:val="0"/>
          <w:sz w:val="24"/>
          <w:szCs w:val="24"/>
        </w:rPr>
        <w:t>Участник</w:t>
      </w:r>
      <w:r w:rsidR="00717F60" w:rsidRPr="009C78C3">
        <w:rPr>
          <w:bCs w:val="0"/>
          <w:sz w:val="24"/>
          <w:szCs w:val="24"/>
        </w:rPr>
        <w:t xml:space="preserve">ом в письме о подаче оферты. В любом случае этот срок не должен быть менее </w:t>
      </w:r>
      <w:r w:rsidR="00246801" w:rsidRPr="009C78C3">
        <w:rPr>
          <w:bCs w:val="0"/>
          <w:sz w:val="24"/>
          <w:szCs w:val="24"/>
        </w:rPr>
        <w:t>90</w:t>
      </w:r>
      <w:r w:rsidR="00717F60" w:rsidRPr="009C78C3">
        <w:rPr>
          <w:bCs w:val="0"/>
          <w:sz w:val="24"/>
          <w:szCs w:val="24"/>
        </w:rPr>
        <w:t xml:space="preserve"> календарных дней со дня, следующего за днем окончания </w:t>
      </w:r>
      <w:r w:rsidR="00C33106" w:rsidRPr="009C78C3">
        <w:rPr>
          <w:bCs w:val="0"/>
          <w:sz w:val="24"/>
          <w:szCs w:val="24"/>
        </w:rPr>
        <w:t xml:space="preserve">подачи </w:t>
      </w:r>
      <w:r w:rsidR="00717F60" w:rsidRPr="009C78C3">
        <w:rPr>
          <w:bCs w:val="0"/>
          <w:sz w:val="24"/>
          <w:szCs w:val="24"/>
        </w:rPr>
        <w:t>Заявок</w:t>
      </w:r>
      <w:r w:rsidR="00D71E6D" w:rsidRPr="009C78C3">
        <w:rPr>
          <w:bCs w:val="0"/>
          <w:sz w:val="24"/>
          <w:szCs w:val="24"/>
        </w:rPr>
        <w:t xml:space="preserve"> (п.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00D71E6D" w:rsidRPr="009C78C3">
        <w:rPr>
          <w:bCs w:val="0"/>
          <w:sz w:val="24"/>
          <w:szCs w:val="24"/>
        </w:rPr>
        <w:t>)</w:t>
      </w:r>
      <w:r w:rsidR="00717F60" w:rsidRPr="009C78C3">
        <w:rPr>
          <w:bCs w:val="0"/>
          <w:sz w:val="24"/>
          <w:szCs w:val="24"/>
        </w:rPr>
        <w:t>.</w:t>
      </w:r>
      <w:bookmarkEnd w:id="382"/>
    </w:p>
    <w:p w:rsidR="00717F60" w:rsidRPr="009C78C3"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C78C3">
        <w:rPr>
          <w:bCs w:val="0"/>
          <w:sz w:val="24"/>
          <w:szCs w:val="24"/>
        </w:rPr>
        <w:t xml:space="preserve">Указание меньшего срока действия служит основанием для отклонения </w:t>
      </w:r>
      <w:r w:rsidR="004B5EB3" w:rsidRPr="009C78C3">
        <w:rPr>
          <w:bCs w:val="0"/>
          <w:sz w:val="24"/>
          <w:szCs w:val="24"/>
        </w:rPr>
        <w:t>Заявк</w:t>
      </w:r>
      <w:r w:rsidRPr="009C78C3">
        <w:rPr>
          <w:bCs w:val="0"/>
          <w:sz w:val="24"/>
          <w:szCs w:val="24"/>
        </w:rPr>
        <w:t>и.</w:t>
      </w:r>
    </w:p>
    <w:p w:rsidR="00717F60" w:rsidRPr="009C78C3" w:rsidRDefault="00717F60" w:rsidP="00E71A48">
      <w:pPr>
        <w:pStyle w:val="3"/>
        <w:spacing w:line="264" w:lineRule="auto"/>
        <w:rPr>
          <w:szCs w:val="24"/>
        </w:rPr>
      </w:pPr>
      <w:bookmarkStart w:id="383" w:name="_Toc440361330"/>
      <w:bookmarkStart w:id="384" w:name="_Toc440376085"/>
      <w:bookmarkStart w:id="385" w:name="_Toc440376212"/>
      <w:bookmarkStart w:id="386" w:name="_Toc440382477"/>
      <w:bookmarkStart w:id="387" w:name="_Toc440447147"/>
      <w:bookmarkStart w:id="388" w:name="_Toc440620827"/>
      <w:bookmarkStart w:id="389" w:name="_Toc440631462"/>
      <w:bookmarkStart w:id="390" w:name="_Toc440875702"/>
      <w:bookmarkStart w:id="391" w:name="_Toc441131726"/>
      <w:bookmarkStart w:id="392" w:name="_Toc465865167"/>
      <w:bookmarkStart w:id="393" w:name="_Toc468976312"/>
      <w:bookmarkStart w:id="394" w:name="_Toc469483041"/>
      <w:bookmarkStart w:id="395" w:name="_Toc471897523"/>
      <w:r w:rsidRPr="009C78C3">
        <w:rPr>
          <w:szCs w:val="24"/>
        </w:rPr>
        <w:t xml:space="preserve">Требования к языку </w:t>
      </w:r>
      <w:r w:rsidR="004B5EB3" w:rsidRPr="009C78C3">
        <w:rPr>
          <w:szCs w:val="24"/>
        </w:rPr>
        <w:t>Заявк</w:t>
      </w:r>
      <w:r w:rsidRPr="009C78C3">
        <w:rPr>
          <w:szCs w:val="24"/>
        </w:rPr>
        <w:t>и</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9C78C3">
        <w:rPr>
          <w:bCs w:val="0"/>
          <w:sz w:val="24"/>
          <w:szCs w:val="24"/>
        </w:rPr>
        <w:t xml:space="preserve">3.3.5.1. </w:t>
      </w:r>
      <w:r w:rsidR="00717F60" w:rsidRPr="009C78C3">
        <w:rPr>
          <w:bCs w:val="0"/>
          <w:sz w:val="24"/>
          <w:szCs w:val="24"/>
        </w:rPr>
        <w:t>Все документы, входящие</w:t>
      </w:r>
      <w:r w:rsidR="00717F60" w:rsidRPr="00E71A48">
        <w:rPr>
          <w:bCs w:val="0"/>
          <w:sz w:val="24"/>
          <w:szCs w:val="24"/>
        </w:rPr>
        <w:t xml:space="preserve">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6" w:name="_Toc440361331"/>
      <w:bookmarkStart w:id="397" w:name="_Toc440376086"/>
      <w:bookmarkStart w:id="398" w:name="_Toc440376213"/>
      <w:bookmarkStart w:id="399" w:name="_Toc440382478"/>
      <w:bookmarkStart w:id="400" w:name="_Toc440447148"/>
      <w:bookmarkStart w:id="401" w:name="_Toc440620828"/>
      <w:bookmarkStart w:id="402" w:name="_Toc440631463"/>
      <w:bookmarkStart w:id="403" w:name="_Toc440875703"/>
      <w:bookmarkStart w:id="404" w:name="_Toc441131727"/>
      <w:bookmarkStart w:id="405" w:name="_Toc465865168"/>
      <w:bookmarkStart w:id="406" w:name="_Toc468976313"/>
      <w:bookmarkStart w:id="407" w:name="_Toc469483042"/>
      <w:bookmarkStart w:id="408" w:name="_Toc471897524"/>
      <w:r w:rsidRPr="00E71A48">
        <w:rPr>
          <w:szCs w:val="24"/>
        </w:rPr>
        <w:t xml:space="preserve">Требования к валюте </w:t>
      </w:r>
      <w:r w:rsidR="004B5EB3" w:rsidRPr="00E71A48">
        <w:rPr>
          <w:szCs w:val="24"/>
        </w:rPr>
        <w:t>Заявк</w:t>
      </w:r>
      <w:r w:rsidRPr="00E71A48">
        <w:rPr>
          <w:szCs w:val="24"/>
        </w:rPr>
        <w:t>и</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w:t>
      </w:r>
      <w:r w:rsidRPr="00E71A48">
        <w:rPr>
          <w:bCs w:val="0"/>
          <w:sz w:val="24"/>
          <w:szCs w:val="24"/>
        </w:rPr>
        <w:lastRenderedPageBreak/>
        <w:t xml:space="preserve">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409" w:name="_Toc440361332"/>
      <w:bookmarkStart w:id="410" w:name="_Toc440376087"/>
      <w:bookmarkStart w:id="411" w:name="_Toc440376214"/>
      <w:bookmarkStart w:id="412" w:name="_Toc440382479"/>
      <w:bookmarkStart w:id="413" w:name="_Toc440447149"/>
      <w:bookmarkStart w:id="414" w:name="_Toc440620829"/>
      <w:bookmarkStart w:id="415" w:name="_Toc440631464"/>
      <w:bookmarkStart w:id="416" w:name="_Toc440875704"/>
      <w:bookmarkStart w:id="417" w:name="_Toc441131728"/>
      <w:bookmarkStart w:id="418" w:name="_Toc465865169"/>
      <w:bookmarkStart w:id="419" w:name="_Ref468976032"/>
      <w:bookmarkStart w:id="420" w:name="_Ref468976086"/>
      <w:bookmarkStart w:id="421" w:name="_Toc468976314"/>
      <w:bookmarkStart w:id="422" w:name="_Toc469483043"/>
      <w:bookmarkStart w:id="423" w:name="_Toc471897525"/>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4"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424"/>
    </w:p>
    <w:p w:rsidR="00717F60" w:rsidRPr="005B0DDB"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2727BB">
        <w:rPr>
          <w:b/>
          <w:bCs w:val="0"/>
          <w:sz w:val="24"/>
          <w:szCs w:val="24"/>
          <w:u w:val="single"/>
        </w:rPr>
        <w:t>По Лоту №1:</w:t>
      </w:r>
      <w:r w:rsidR="00717F60" w:rsidRPr="002727BB">
        <w:rPr>
          <w:bCs w:val="0"/>
          <w:sz w:val="24"/>
          <w:szCs w:val="24"/>
        </w:rPr>
        <w:t xml:space="preserve"> </w:t>
      </w:r>
      <w:r w:rsidR="005B0DDB" w:rsidRPr="002727BB">
        <w:rPr>
          <w:b/>
          <w:sz w:val="24"/>
          <w:szCs w:val="24"/>
        </w:rPr>
        <w:t>2 400 000</w:t>
      </w:r>
      <w:r w:rsidR="005B0DDB" w:rsidRPr="002727BB">
        <w:rPr>
          <w:sz w:val="24"/>
          <w:szCs w:val="24"/>
        </w:rPr>
        <w:t xml:space="preserve"> (Два миллиона четыреста тысяч) рублей 00 копеек РФ, без учета НДС; НДС составляет </w:t>
      </w:r>
      <w:r w:rsidR="005B0DDB" w:rsidRPr="002727BB">
        <w:rPr>
          <w:b/>
          <w:sz w:val="24"/>
          <w:szCs w:val="24"/>
        </w:rPr>
        <w:t>432 000</w:t>
      </w:r>
      <w:r w:rsidR="005B0DDB" w:rsidRPr="002727BB">
        <w:rPr>
          <w:sz w:val="24"/>
          <w:szCs w:val="24"/>
        </w:rPr>
        <w:t xml:space="preserve"> (Четыреста тридцать две тысячи) рублей 00 копеек РФ; </w:t>
      </w:r>
      <w:r w:rsidR="005B0DDB" w:rsidRPr="002727BB">
        <w:rPr>
          <w:b/>
          <w:sz w:val="24"/>
          <w:szCs w:val="24"/>
        </w:rPr>
        <w:t xml:space="preserve">2 832 000 </w:t>
      </w:r>
      <w:r w:rsidR="005B0DDB" w:rsidRPr="002727BB">
        <w:rPr>
          <w:sz w:val="24"/>
          <w:szCs w:val="24"/>
        </w:rPr>
        <w:t>(Два миллиона</w:t>
      </w:r>
      <w:r w:rsidR="005B0DDB" w:rsidRPr="005B0DDB">
        <w:rPr>
          <w:sz w:val="24"/>
          <w:szCs w:val="24"/>
        </w:rPr>
        <w:t xml:space="preserve"> восемьсот тридцать две тысячи) рублей 00 копеек РФ, с учетом НДС</w:t>
      </w:r>
      <w:r w:rsidR="002727BB">
        <w:rPr>
          <w:sz w:val="24"/>
          <w:szCs w:val="24"/>
        </w:rPr>
        <w:t>.</w:t>
      </w:r>
    </w:p>
    <w:p w:rsidR="004F657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004F657D" w:rsidRPr="00546518">
        <w:rPr>
          <w:bCs w:val="0"/>
          <w:sz w:val="24"/>
          <w:szCs w:val="24"/>
        </w:rPr>
        <w:t>.</w:t>
      </w:r>
    </w:p>
    <w:p w:rsidR="00546518" w:rsidRPr="0046282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Заявка Участника может быть отклонена, в случае если стоимость Заявки по любому из филиалов превысит либо будет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Pr="00066ED2">
        <w:rPr>
          <w:sz w:val="24"/>
          <w:szCs w:val="24"/>
        </w:rPr>
        <w:t xml:space="preserve"> по данному филиалу</w:t>
      </w:r>
      <w:r w:rsidR="00546518" w:rsidRPr="0046282D">
        <w:rPr>
          <w:sz w:val="24"/>
          <w:szCs w:val="24"/>
        </w:rPr>
        <w:t>.</w:t>
      </w:r>
    </w:p>
    <w:p w:rsidR="004F657D" w:rsidRPr="00546518"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sz w:val="24"/>
          <w:szCs w:val="24"/>
        </w:rPr>
        <w:t xml:space="preserve">Начальная (предельная) цена, указанная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E33142">
        <w:rPr>
          <w:sz w:val="24"/>
          <w:szCs w:val="24"/>
        </w:rPr>
        <w:t>3.3.7.1</w:t>
      </w:r>
      <w:r w:rsidR="00812BD9">
        <w:rPr>
          <w:sz w:val="24"/>
          <w:szCs w:val="24"/>
        </w:rPr>
        <w:fldChar w:fldCharType="end"/>
      </w:r>
      <w:r>
        <w:rPr>
          <w:sz w:val="24"/>
          <w:szCs w:val="24"/>
        </w:rPr>
        <w:t xml:space="preserve">, является ценой заключаемого договора по каждому из лотов, в </w:t>
      </w:r>
      <w:r>
        <w:rPr>
          <w:bCs w:val="0"/>
          <w:sz w:val="24"/>
          <w:szCs w:val="24"/>
        </w:rPr>
        <w:t>Сводной таблице стоимости работ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E33142">
        <w:rPr>
          <w:bCs w:val="0"/>
          <w:sz w:val="24"/>
          <w:szCs w:val="24"/>
        </w:rPr>
        <w:t>5.2</w:t>
      </w:r>
      <w:r w:rsidR="00812BD9">
        <w:rPr>
          <w:bCs w:val="0"/>
          <w:sz w:val="24"/>
          <w:szCs w:val="24"/>
        </w:rPr>
        <w:fldChar w:fldCharType="end"/>
      </w:r>
      <w:r>
        <w:rPr>
          <w:bCs w:val="0"/>
          <w:sz w:val="24"/>
          <w:szCs w:val="24"/>
        </w:rPr>
        <w:t>)</w:t>
      </w:r>
      <w:r>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812BD9">
        <w:rPr>
          <w:sz w:val="24"/>
          <w:szCs w:val="24"/>
        </w:rPr>
        <w:fldChar w:fldCharType="begin"/>
      </w:r>
      <w:r>
        <w:rPr>
          <w:sz w:val="24"/>
          <w:szCs w:val="24"/>
        </w:rPr>
        <w:instrText xml:space="preserve"> REF _Ref306138385 \r \h </w:instrText>
      </w:r>
      <w:r w:rsidR="00812BD9">
        <w:rPr>
          <w:sz w:val="24"/>
          <w:szCs w:val="24"/>
        </w:rPr>
      </w:r>
      <w:r w:rsidR="00812BD9">
        <w:rPr>
          <w:sz w:val="24"/>
          <w:szCs w:val="24"/>
        </w:rPr>
        <w:fldChar w:fldCharType="separate"/>
      </w:r>
      <w:r w:rsidR="00E33142">
        <w:rPr>
          <w:sz w:val="24"/>
          <w:szCs w:val="24"/>
        </w:rPr>
        <w:t>3.6.4</w:t>
      </w:r>
      <w:r w:rsidR="00812BD9">
        <w:rPr>
          <w:sz w:val="24"/>
          <w:szCs w:val="24"/>
        </w:rPr>
        <w:fldChar w:fldCharType="end"/>
      </w:r>
      <w:r>
        <w:rPr>
          <w:sz w:val="24"/>
          <w:szCs w:val="24"/>
        </w:rPr>
        <w:t>) ранжирование Участников по ценовому критерию будет проводиться в соответствии со стоимостями за единицу продукции</w:t>
      </w:r>
      <w:r w:rsidR="004F657D" w:rsidRPr="00546518">
        <w:rPr>
          <w:bCs w:val="0"/>
          <w:sz w:val="24"/>
          <w:szCs w:val="24"/>
        </w:rPr>
        <w:t>.</w:t>
      </w:r>
    </w:p>
    <w:p w:rsidR="00D033CA" w:rsidRPr="00D033CA"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bCs w:val="0"/>
          <w:sz w:val="24"/>
          <w:szCs w:val="24"/>
        </w:rPr>
        <w:t xml:space="preserve">Цена в письме о подаче оферты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E33142">
        <w:rPr>
          <w:bCs w:val="0"/>
          <w:sz w:val="24"/>
          <w:szCs w:val="24"/>
        </w:rPr>
        <w:t>5.1</w:t>
      </w:r>
      <w:r w:rsidR="00812BD9">
        <w:rPr>
          <w:bCs w:val="0"/>
          <w:sz w:val="24"/>
          <w:szCs w:val="24"/>
        </w:rPr>
        <w:fldChar w:fldCharType="end"/>
      </w:r>
      <w:r>
        <w:rPr>
          <w:bCs w:val="0"/>
          <w:sz w:val="24"/>
          <w:szCs w:val="24"/>
          <w:lang w:eastAsia="ru-RU"/>
        </w:rPr>
        <w:t>)</w:t>
      </w:r>
      <w:r>
        <w:rPr>
          <w:bCs w:val="0"/>
          <w:sz w:val="24"/>
          <w:szCs w:val="24"/>
        </w:rPr>
        <w:t xml:space="preserve">, поданной Участником, должна соответствовать цене, </w:t>
      </w:r>
      <w:r>
        <w:rPr>
          <w:sz w:val="24"/>
          <w:szCs w:val="24"/>
        </w:rPr>
        <w:t xml:space="preserve">указанной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E33142">
        <w:rPr>
          <w:sz w:val="24"/>
          <w:szCs w:val="24"/>
        </w:rPr>
        <w:t>3.3.7.1</w:t>
      </w:r>
      <w:r w:rsidR="00812BD9">
        <w:rPr>
          <w:sz w:val="24"/>
          <w:szCs w:val="24"/>
        </w:rPr>
        <w:fldChar w:fldCharType="end"/>
      </w:r>
      <w:r>
        <w:rPr>
          <w:sz w:val="24"/>
          <w:szCs w:val="24"/>
        </w:rPr>
        <w:t xml:space="preserve">, а также в Графике оплаты выполнения работ (п. </w:t>
      </w:r>
      <w:r w:rsidR="00812BD9">
        <w:rPr>
          <w:sz w:val="24"/>
          <w:szCs w:val="24"/>
        </w:rPr>
        <w:fldChar w:fldCharType="begin"/>
      </w:r>
      <w:r>
        <w:rPr>
          <w:sz w:val="24"/>
          <w:szCs w:val="24"/>
        </w:rPr>
        <w:instrText xml:space="preserve"> REF _Ref440361439 \r \h </w:instrText>
      </w:r>
      <w:r w:rsidR="00812BD9">
        <w:rPr>
          <w:sz w:val="24"/>
          <w:szCs w:val="24"/>
        </w:rPr>
      </w:r>
      <w:r w:rsidR="00812BD9">
        <w:rPr>
          <w:sz w:val="24"/>
          <w:szCs w:val="24"/>
        </w:rPr>
        <w:fldChar w:fldCharType="separate"/>
      </w:r>
      <w:r w:rsidR="00E33142">
        <w:rPr>
          <w:sz w:val="24"/>
          <w:szCs w:val="24"/>
        </w:rPr>
        <w:t>5.5</w:t>
      </w:r>
      <w:r w:rsidR="00812BD9">
        <w:rPr>
          <w:sz w:val="24"/>
          <w:szCs w:val="24"/>
        </w:rPr>
        <w:fldChar w:fldCharType="end"/>
      </w:r>
      <w:r>
        <w:rPr>
          <w:sz w:val="24"/>
          <w:szCs w:val="24"/>
        </w:rPr>
        <w:t>) и</w:t>
      </w:r>
      <w:r>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p>
    <w:p w:rsidR="004F657D" w:rsidRPr="006D76B4"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w:t>
      </w:r>
      <w:r w:rsidRPr="006D76B4">
        <w:rPr>
          <w:bCs w:val="0"/>
          <w:sz w:val="24"/>
          <w:szCs w:val="24"/>
        </w:rPr>
        <w:t xml:space="preserve">рамках оценочной стадии, предусмотренной  пунктом </w:t>
      </w:r>
      <w:r w:rsidR="004E0F05">
        <w:fldChar w:fldCharType="begin"/>
      </w:r>
      <w:r w:rsidR="004E0F05">
        <w:instrText xml:space="preserve"> REF _Ref306138385 \r \h  \* MERGEFORMAT </w:instrText>
      </w:r>
      <w:r w:rsidR="004E0F05">
        <w:fldChar w:fldCharType="separate"/>
      </w:r>
      <w:r w:rsidR="00E33142" w:rsidRPr="00E33142">
        <w:rPr>
          <w:bCs w:val="0"/>
          <w:sz w:val="24"/>
          <w:szCs w:val="24"/>
        </w:rPr>
        <w:t>3.6.4</w:t>
      </w:r>
      <w:r w:rsidR="004E0F05">
        <w:fldChar w:fldCharType="end"/>
      </w:r>
      <w:r w:rsidRPr="006D76B4">
        <w:rPr>
          <w:bCs w:val="0"/>
          <w:sz w:val="24"/>
          <w:szCs w:val="24"/>
        </w:rPr>
        <w:t xml:space="preserve"> настоящей Документации, Закупочная комиссия оценивает и сопоставляет стоимости за единицу продукции без учета НДС</w:t>
      </w:r>
      <w:r w:rsidR="004F657D" w:rsidRPr="006D76B4">
        <w:rPr>
          <w:bCs w:val="0"/>
          <w:sz w:val="24"/>
          <w:szCs w:val="24"/>
        </w:rPr>
        <w:t>.</w:t>
      </w:r>
    </w:p>
    <w:p w:rsidR="008471C7" w:rsidRPr="006D76B4" w:rsidRDefault="008471C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D76B4">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4E0F05">
        <w:fldChar w:fldCharType="begin"/>
      </w:r>
      <w:r w:rsidR="004E0F05">
        <w:instrText xml:space="preserve"> REF _Ref465670219 \r \h  \* MERGEFORMAT </w:instrText>
      </w:r>
      <w:r w:rsidR="004E0F05">
        <w:fldChar w:fldCharType="separate"/>
      </w:r>
      <w:r w:rsidR="00E33142" w:rsidRPr="00E33142">
        <w:rPr>
          <w:bCs w:val="0"/>
          <w:sz w:val="24"/>
          <w:szCs w:val="24"/>
        </w:rPr>
        <w:t>3.11</w:t>
      </w:r>
      <w:r w:rsidR="004E0F05">
        <w:fldChar w:fldCharType="end"/>
      </w:r>
      <w:r w:rsidRPr="006D76B4">
        <w:rPr>
          <w:bCs w:val="0"/>
          <w:sz w:val="24"/>
          <w:szCs w:val="24"/>
        </w:rPr>
        <w:t xml:space="preserve"> данной документации.</w:t>
      </w:r>
    </w:p>
    <w:p w:rsidR="002A5B42" w:rsidRPr="00E71A48" w:rsidRDefault="00717F60" w:rsidP="00E71A48">
      <w:pPr>
        <w:pStyle w:val="3"/>
        <w:spacing w:line="264" w:lineRule="auto"/>
        <w:rPr>
          <w:szCs w:val="24"/>
        </w:rPr>
      </w:pPr>
      <w:bookmarkStart w:id="425" w:name="_Ref191386407"/>
      <w:bookmarkStart w:id="426" w:name="_Ref191386526"/>
      <w:bookmarkStart w:id="427" w:name="_Toc440361333"/>
      <w:bookmarkStart w:id="428" w:name="_Toc440376088"/>
      <w:bookmarkStart w:id="429" w:name="_Toc440376215"/>
      <w:bookmarkStart w:id="430" w:name="_Toc440382480"/>
      <w:bookmarkStart w:id="431" w:name="_Toc440447150"/>
      <w:bookmarkStart w:id="432" w:name="_Toc440620830"/>
      <w:bookmarkStart w:id="433" w:name="_Toc440631465"/>
      <w:bookmarkStart w:id="434" w:name="_Toc440875705"/>
      <w:bookmarkStart w:id="435" w:name="_Toc441131729"/>
      <w:bookmarkStart w:id="436" w:name="_Toc465865170"/>
      <w:bookmarkStart w:id="437" w:name="_Toc468976315"/>
      <w:bookmarkStart w:id="438" w:name="_Toc469483044"/>
      <w:bookmarkStart w:id="439" w:name="_Toc471897526"/>
      <w:bookmarkStart w:id="440"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1" w:name="_Ref93090116"/>
      <w:bookmarkStart w:id="442" w:name="_Ref191386482"/>
      <w:bookmarkStart w:id="443" w:name="_Ref440291364"/>
      <w:bookmarkEnd w:id="440"/>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41"/>
      <w:r w:rsidRPr="00E71A48">
        <w:rPr>
          <w:bCs w:val="0"/>
          <w:sz w:val="24"/>
          <w:szCs w:val="24"/>
        </w:rPr>
        <w:t>:</w:t>
      </w:r>
      <w:bookmarkStart w:id="444" w:name="_Ref306004833"/>
      <w:bookmarkEnd w:id="442"/>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2727BB">
        <w:rPr>
          <w:bCs w:val="0"/>
          <w:sz w:val="24"/>
          <w:szCs w:val="24"/>
        </w:rPr>
        <w:t>,</w:t>
      </w:r>
      <w:r w:rsidR="002727BB" w:rsidRPr="002727BB">
        <w:rPr>
          <w:sz w:val="24"/>
          <w:szCs w:val="24"/>
          <w:highlight w:val="darkGray"/>
        </w:rPr>
        <w:t xml:space="preserve"> </w:t>
      </w:r>
      <w:r w:rsidR="002727BB" w:rsidRPr="002727BB">
        <w:rPr>
          <w:sz w:val="24"/>
          <w:szCs w:val="24"/>
        </w:rPr>
        <w:t>являющееся субъектом малого и среднего предпринимательства</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4E0F05">
        <w:fldChar w:fldCharType="begin"/>
      </w:r>
      <w:r w:rsidR="004E0F05">
        <w:instrText xml:space="preserve"> REF _Ref191386451 \n \h  \* MERGEFORMAT </w:instrText>
      </w:r>
      <w:r w:rsidR="004E0F05">
        <w:fldChar w:fldCharType="separate"/>
      </w:r>
      <w:r w:rsidR="00E33142" w:rsidRPr="00E33142">
        <w:rPr>
          <w:bCs w:val="0"/>
          <w:sz w:val="24"/>
          <w:szCs w:val="24"/>
        </w:rPr>
        <w:t>3.3.9</w:t>
      </w:r>
      <w:r w:rsidR="004E0F05">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lastRenderedPageBreak/>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812BD9">
        <w:fldChar w:fldCharType="begin"/>
      </w:r>
      <w:r w:rsidR="001E2AA2">
        <w:rPr>
          <w:bCs w:val="0"/>
          <w:sz w:val="24"/>
          <w:szCs w:val="24"/>
        </w:rPr>
        <w:instrText xml:space="preserve"> REF _Ref440876618 \r \h </w:instrText>
      </w:r>
      <w:r w:rsidR="00812BD9">
        <w:fldChar w:fldCharType="separate"/>
      </w:r>
      <w:r w:rsidR="00E33142">
        <w:rPr>
          <w:bCs w:val="0"/>
          <w:sz w:val="24"/>
          <w:szCs w:val="24"/>
        </w:rPr>
        <w:t>3.3.10</w:t>
      </w:r>
      <w:r w:rsidR="00812BD9">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3"/>
      <w:bookmarkEnd w:id="444"/>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6" w:name="_Ref306032455"/>
      <w:r w:rsidRPr="00E71A48">
        <w:rPr>
          <w:bCs w:val="0"/>
          <w:color w:val="000000"/>
          <w:sz w:val="24"/>
          <w:szCs w:val="24"/>
        </w:rPr>
        <w:t xml:space="preserve">должен </w:t>
      </w:r>
      <w:bookmarkStart w:id="44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6"/>
      <w:bookmarkEnd w:id="447"/>
    </w:p>
    <w:p w:rsidR="00717F60" w:rsidRPr="008B51A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306DE6" w:rsidRPr="008B51A2">
        <w:rPr>
          <w:bCs w:val="0"/>
          <w:sz w:val="24"/>
          <w:szCs w:val="24"/>
        </w:rPr>
        <w:t>Участника не должен</w:t>
      </w:r>
      <w:r w:rsidRPr="008B51A2">
        <w:rPr>
          <w:bCs w:val="0"/>
          <w:sz w:val="24"/>
          <w:szCs w:val="24"/>
        </w:rPr>
        <w:t xml:space="preserve"> быть наложен арест, </w:t>
      </w:r>
      <w:r w:rsidRPr="008B51A2">
        <w:rPr>
          <w:sz w:val="24"/>
          <w:szCs w:val="24"/>
          <w:lang w:eastAsia="ru-RU"/>
        </w:rPr>
        <w:t>экономическая</w:t>
      </w:r>
      <w:r w:rsidRPr="008B51A2">
        <w:rPr>
          <w:bCs w:val="0"/>
          <w:sz w:val="24"/>
          <w:szCs w:val="24"/>
        </w:rPr>
        <w:t xml:space="preserve"> деятельность </w:t>
      </w:r>
      <w:r w:rsidR="009C744E" w:rsidRPr="008B51A2">
        <w:rPr>
          <w:bCs w:val="0"/>
          <w:sz w:val="24"/>
          <w:szCs w:val="24"/>
        </w:rPr>
        <w:t>Участник</w:t>
      </w:r>
      <w:r w:rsidRPr="008B51A2">
        <w:rPr>
          <w:bCs w:val="0"/>
          <w:sz w:val="24"/>
          <w:szCs w:val="24"/>
        </w:rPr>
        <w:t>а не должна быть приостановлена (для юридического лица, индивидуального предпринимателя);</w:t>
      </w:r>
    </w:p>
    <w:p w:rsidR="00E71628" w:rsidRPr="008B51A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8" w:name="_Ref306032457"/>
      <w:proofErr w:type="gramStart"/>
      <w:r w:rsidRPr="008B51A2">
        <w:rPr>
          <w:sz w:val="24"/>
          <w:szCs w:val="24"/>
          <w:lang w:eastAsia="ru-RU"/>
        </w:rPr>
        <w:t xml:space="preserve">не быть включенным в </w:t>
      </w:r>
      <w:r w:rsidRPr="008B51A2">
        <w:rPr>
          <w:rFonts w:eastAsia="Arial Unicode MS"/>
          <w:sz w:val="24"/>
          <w:szCs w:val="24"/>
          <w:lang w:eastAsia="ru-RU"/>
        </w:rPr>
        <w:t>Реестр</w:t>
      </w:r>
      <w:r w:rsidRPr="008B51A2">
        <w:rPr>
          <w:sz w:val="24"/>
          <w:szCs w:val="24"/>
          <w:lang w:eastAsia="ru-RU"/>
        </w:rPr>
        <w:t xml:space="preserve"> недобросовестных поставщиков</w:t>
      </w:r>
      <w:r w:rsidRPr="008B51A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B51A2">
        <w:rPr>
          <w:sz w:val="24"/>
          <w:szCs w:val="24"/>
          <w:lang w:eastAsia="ru-RU"/>
        </w:rPr>
        <w:t xml:space="preserve"> либо в </w:t>
      </w:r>
      <w:r w:rsidRPr="008B51A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8B51A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B51A2">
        <w:rPr>
          <w:rFonts w:eastAsia="Arial Unicode MS"/>
          <w:sz w:val="24"/>
          <w:szCs w:val="24"/>
          <w:lang w:eastAsia="ru-RU"/>
        </w:rPr>
        <w:t>;</w:t>
      </w:r>
      <w:bookmarkEnd w:id="448"/>
      <w:proofErr w:type="gramEnd"/>
    </w:p>
    <w:p w:rsidR="00DC7643" w:rsidRPr="00D95A91" w:rsidRDefault="00CE33C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D95A91">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E33142" w:rsidRPr="00E33142">
        <w:rPr>
          <w:sz w:val="24"/>
          <w:szCs w:val="24"/>
        </w:rPr>
        <w:t>1.1.4</w:t>
      </w:r>
      <w:r w:rsidR="004E0F05">
        <w:fldChar w:fldCharType="end"/>
      </w:r>
      <w:r w:rsidRPr="00D95A91">
        <w:rPr>
          <w:sz w:val="24"/>
          <w:szCs w:val="24"/>
        </w:rPr>
        <w:t>, в соответствии с требованиями законодательства Российской Федерации)</w:t>
      </w:r>
      <w:r w:rsidR="001B1DBF" w:rsidRPr="00D95A91">
        <w:rPr>
          <w:sz w:val="24"/>
          <w:szCs w:val="24"/>
        </w:rPr>
        <w:t>;</w:t>
      </w:r>
    </w:p>
    <w:p w:rsidR="00CE33C3" w:rsidRPr="00D95A91" w:rsidRDefault="00CE33C3" w:rsidP="00F35EFC">
      <w:pPr>
        <w:widowControl w:val="0"/>
        <w:numPr>
          <w:ilvl w:val="0"/>
          <w:numId w:val="21"/>
        </w:numPr>
        <w:tabs>
          <w:tab w:val="left" w:pos="0"/>
          <w:tab w:val="left" w:pos="1080"/>
        </w:tabs>
        <w:suppressAutoHyphens w:val="0"/>
        <w:spacing w:line="264" w:lineRule="auto"/>
        <w:rPr>
          <w:sz w:val="24"/>
          <w:szCs w:val="24"/>
        </w:rPr>
      </w:pPr>
      <w:bookmarkStart w:id="449" w:name="_Ref489516346"/>
      <w:r w:rsidRPr="00D95A91">
        <w:rPr>
          <w:sz w:val="24"/>
          <w:szCs w:val="24"/>
        </w:rPr>
        <w:t xml:space="preserve">в случае если предметом Договора являются работы в области </w:t>
      </w:r>
      <w:proofErr w:type="gramStart"/>
      <w:r w:rsidRPr="00D95A91">
        <w:rPr>
          <w:sz w:val="24"/>
          <w:szCs w:val="24"/>
        </w:rPr>
        <w:t>выполнения инженерных изысканий / подготовки проектной документации / осуществления</w:t>
      </w:r>
      <w:proofErr w:type="gramEnd"/>
      <w:r w:rsidRPr="00D95A91">
        <w:rPr>
          <w:sz w:val="24"/>
          <w:szCs w:val="24"/>
        </w:rPr>
        <w:t xml:space="preserve"> строительства, реконструкции, капитального ремонта объектов капитального строительства должны выполняться следующие требования:</w:t>
      </w:r>
      <w:bookmarkEnd w:id="449"/>
    </w:p>
    <w:p w:rsidR="00CE33C3" w:rsidRPr="00D95A91" w:rsidRDefault="00CE33C3" w:rsidP="00CE33C3">
      <w:pPr>
        <w:pStyle w:val="affffff0"/>
        <w:numPr>
          <w:ilvl w:val="0"/>
          <w:numId w:val="101"/>
        </w:numPr>
        <w:tabs>
          <w:tab w:val="left" w:pos="1260"/>
        </w:tabs>
        <w:autoSpaceDE w:val="0"/>
        <w:spacing w:line="240" w:lineRule="auto"/>
        <w:ind w:left="1281" w:hanging="147"/>
        <w:rPr>
          <w:sz w:val="24"/>
          <w:szCs w:val="24"/>
        </w:rPr>
      </w:pPr>
      <w:r w:rsidRPr="00D95A91">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CE33C3" w:rsidRPr="00D95A91" w:rsidRDefault="00CE33C3" w:rsidP="00CE33C3">
      <w:pPr>
        <w:pStyle w:val="affffff0"/>
        <w:numPr>
          <w:ilvl w:val="0"/>
          <w:numId w:val="101"/>
        </w:numPr>
        <w:tabs>
          <w:tab w:val="left" w:pos="1260"/>
        </w:tabs>
        <w:autoSpaceDE w:val="0"/>
        <w:spacing w:line="240" w:lineRule="auto"/>
        <w:ind w:left="1281" w:hanging="147"/>
        <w:rPr>
          <w:sz w:val="24"/>
          <w:szCs w:val="24"/>
        </w:rPr>
      </w:pPr>
      <w:r w:rsidRPr="00D95A91">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CE33C3" w:rsidRDefault="00CE33C3" w:rsidP="00CE33C3">
      <w:pPr>
        <w:pStyle w:val="affffff0"/>
        <w:numPr>
          <w:ilvl w:val="0"/>
          <w:numId w:val="101"/>
        </w:numPr>
        <w:tabs>
          <w:tab w:val="left" w:pos="1260"/>
        </w:tabs>
        <w:autoSpaceDE w:val="0"/>
        <w:spacing w:line="240" w:lineRule="auto"/>
        <w:ind w:left="1281" w:hanging="147"/>
        <w:rPr>
          <w:sz w:val="24"/>
          <w:szCs w:val="24"/>
        </w:rPr>
      </w:pPr>
      <w:r w:rsidRPr="00D95A91">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w:t>
      </w:r>
      <w:r w:rsidR="00F35EFC" w:rsidRPr="00D95A91">
        <w:rPr>
          <w:sz w:val="24"/>
          <w:szCs w:val="24"/>
        </w:rPr>
        <w:t>печения договорных обязательств.</w:t>
      </w:r>
    </w:p>
    <w:p w:rsidR="002727BB" w:rsidRPr="002727BB" w:rsidRDefault="002727BB" w:rsidP="002727BB">
      <w:pPr>
        <w:numPr>
          <w:ilvl w:val="0"/>
          <w:numId w:val="21"/>
        </w:numPr>
        <w:suppressAutoHyphens w:val="0"/>
        <w:spacing w:line="264" w:lineRule="auto"/>
        <w:rPr>
          <w:sz w:val="24"/>
          <w:szCs w:val="24"/>
          <w:lang w:eastAsia="ru-RU"/>
        </w:rPr>
      </w:pPr>
      <w:r w:rsidRPr="002727BB">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F05E95" w:rsidRPr="00D95A91" w:rsidRDefault="00F05E95" w:rsidP="00F05E95">
      <w:pPr>
        <w:widowControl w:val="0"/>
        <w:numPr>
          <w:ilvl w:val="0"/>
          <w:numId w:val="21"/>
        </w:numPr>
        <w:tabs>
          <w:tab w:val="left" w:pos="0"/>
          <w:tab w:val="left" w:pos="1080"/>
        </w:tabs>
        <w:suppressAutoHyphens w:val="0"/>
        <w:spacing w:line="264" w:lineRule="auto"/>
        <w:rPr>
          <w:sz w:val="24"/>
          <w:szCs w:val="24"/>
          <w:lang w:eastAsia="ru-RU"/>
        </w:rPr>
      </w:pPr>
      <w:r w:rsidRPr="00066ED2">
        <w:rPr>
          <w:sz w:val="24"/>
          <w:szCs w:val="24"/>
          <w:lang w:eastAsia="ru-RU"/>
        </w:rPr>
        <w:t xml:space="preserve">обладать необходимыми профессиональными знаниями и репутацией, иметь </w:t>
      </w:r>
      <w:r w:rsidRPr="00D95A91">
        <w:rPr>
          <w:sz w:val="24"/>
          <w:szCs w:val="24"/>
          <w:lang w:eastAsia="ru-RU"/>
        </w:rPr>
        <w:t>ресурсные возможности:</w:t>
      </w:r>
    </w:p>
    <w:p w:rsidR="00F05E95" w:rsidRPr="00D95A91" w:rsidRDefault="00F05E95" w:rsidP="00F05E95">
      <w:pPr>
        <w:pStyle w:val="affffff0"/>
        <w:numPr>
          <w:ilvl w:val="0"/>
          <w:numId w:val="102"/>
        </w:numPr>
        <w:suppressAutoHyphens w:val="0"/>
        <w:spacing w:line="264" w:lineRule="auto"/>
        <w:rPr>
          <w:sz w:val="24"/>
          <w:szCs w:val="24"/>
          <w:lang w:eastAsia="ru-RU"/>
        </w:rPr>
      </w:pPr>
      <w:proofErr w:type="gramStart"/>
      <w:r w:rsidRPr="00D95A91">
        <w:rPr>
          <w:color w:val="000000"/>
          <w:sz w:val="24"/>
          <w:szCs w:val="24"/>
        </w:rPr>
        <w:lastRenderedPageBreak/>
        <w:t xml:space="preserve">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w:t>
      </w:r>
      <w:proofErr w:type="spellStart"/>
      <w:r w:rsidRPr="00D95A91">
        <w:rPr>
          <w:color w:val="000000"/>
          <w:sz w:val="24"/>
          <w:szCs w:val="24"/>
        </w:rPr>
        <w:t>т.ч</w:t>
      </w:r>
      <w:proofErr w:type="spellEnd"/>
      <w:r w:rsidRPr="00D95A91">
        <w:rPr>
          <w:color w:val="000000"/>
          <w:sz w:val="24"/>
          <w:szCs w:val="24"/>
        </w:rPr>
        <w:t>. объемам услуг/работ и общей сумме договора).</w:t>
      </w:r>
      <w:proofErr w:type="gramEnd"/>
      <w:r w:rsidRPr="00D95A91">
        <w:rPr>
          <w:color w:val="000000"/>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CF39D0" w:rsidRPr="00C12FA4" w:rsidRDefault="0094713A" w:rsidP="00CF39D0">
      <w:pPr>
        <w:numPr>
          <w:ilvl w:val="0"/>
          <w:numId w:val="21"/>
        </w:numPr>
        <w:suppressAutoHyphens w:val="0"/>
        <w:spacing w:line="264" w:lineRule="auto"/>
        <w:rPr>
          <w:sz w:val="24"/>
          <w:szCs w:val="24"/>
          <w:lang w:eastAsia="ru-RU"/>
        </w:rPr>
      </w:pPr>
      <w:r w:rsidRPr="00D95A91">
        <w:rPr>
          <w:sz w:val="24"/>
          <w:szCs w:val="24"/>
          <w:lang w:eastAsia="ru-RU"/>
        </w:rPr>
        <w:t>Дополнительные требования к Участникам, наличию документов</w:t>
      </w:r>
      <w:r w:rsidRPr="00F05E95">
        <w:rPr>
          <w:sz w:val="24"/>
          <w:szCs w:val="24"/>
          <w:lang w:eastAsia="ru-RU"/>
        </w:rPr>
        <w:t>, подтверждающих их соответствие требованиям Техническ</w:t>
      </w:r>
      <w:r w:rsidR="003776BB" w:rsidRPr="00F05E95">
        <w:rPr>
          <w:sz w:val="24"/>
          <w:szCs w:val="24"/>
          <w:lang w:eastAsia="ru-RU"/>
        </w:rPr>
        <w:t>ог</w:t>
      </w:r>
      <w:proofErr w:type="gramStart"/>
      <w:r w:rsidR="003776BB" w:rsidRPr="00F05E95">
        <w:rPr>
          <w:sz w:val="24"/>
          <w:szCs w:val="24"/>
          <w:lang w:eastAsia="ru-RU"/>
        </w:rPr>
        <w:t>о(</w:t>
      </w:r>
      <w:proofErr w:type="gramEnd"/>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я(</w:t>
      </w:r>
      <w:r w:rsidRPr="00F05E95">
        <w:rPr>
          <w:sz w:val="24"/>
          <w:szCs w:val="24"/>
          <w:lang w:eastAsia="ru-RU"/>
        </w:rPr>
        <w:t>й</w:t>
      </w:r>
      <w:r w:rsidR="003776BB" w:rsidRPr="00F05E95">
        <w:rPr>
          <w:sz w:val="24"/>
          <w:szCs w:val="24"/>
          <w:lang w:eastAsia="ru-RU"/>
        </w:rPr>
        <w:t>)</w:t>
      </w:r>
      <w:r w:rsidRPr="00F05E95">
        <w:rPr>
          <w:sz w:val="24"/>
          <w:szCs w:val="24"/>
          <w:lang w:eastAsia="ru-RU"/>
        </w:rPr>
        <w:t>, изложены в Приложении №1 (Техническ</w:t>
      </w:r>
      <w:r w:rsidR="003776BB" w:rsidRPr="00F05E95">
        <w:rPr>
          <w:sz w:val="24"/>
          <w:szCs w:val="24"/>
          <w:lang w:eastAsia="ru-RU"/>
        </w:rPr>
        <w:t>ом(</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и(</w:t>
      </w:r>
      <w:proofErr w:type="spellStart"/>
      <w:r w:rsidRPr="00F05E95">
        <w:rPr>
          <w:sz w:val="24"/>
          <w:szCs w:val="24"/>
          <w:lang w:eastAsia="ru-RU"/>
        </w:rPr>
        <w:t>ях</w:t>
      </w:r>
      <w:proofErr w:type="spellEnd"/>
      <w:r w:rsidR="003776BB" w:rsidRPr="00F05E95">
        <w:rPr>
          <w:sz w:val="24"/>
          <w:szCs w:val="24"/>
          <w:lang w:eastAsia="ru-RU"/>
        </w:rPr>
        <w:t>)</w:t>
      </w:r>
      <w:r w:rsidRPr="00F05E95">
        <w:rPr>
          <w:sz w:val="24"/>
          <w:szCs w:val="24"/>
          <w:lang w:eastAsia="ru-RU"/>
        </w:rPr>
        <w:t>) к настоящей</w:t>
      </w:r>
      <w:r w:rsidRPr="003776BB">
        <w:rPr>
          <w:sz w:val="24"/>
          <w:szCs w:val="24"/>
          <w:lang w:eastAsia="ru-RU"/>
        </w:rPr>
        <w:t xml:space="preserve">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8B51A2" w:rsidRDefault="00306DE6" w:rsidP="00CF39D0">
      <w:pPr>
        <w:suppressAutoHyphens w:val="0"/>
        <w:spacing w:line="264" w:lineRule="auto"/>
        <w:ind w:left="927" w:firstLine="0"/>
        <w:rPr>
          <w:sz w:val="24"/>
          <w:szCs w:val="24"/>
          <w:lang w:eastAsia="ru-RU"/>
        </w:rPr>
      </w:pPr>
      <w:proofErr w:type="gramStart"/>
      <w:r w:rsidRPr="008B51A2">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8B51A2">
        <w:rPr>
          <w:sz w:val="24"/>
          <w:szCs w:val="24"/>
        </w:rPr>
        <w:t xml:space="preserve"> указанием необходимых сведений согласно соответствующим формам настоящей документации. </w:t>
      </w:r>
      <w:proofErr w:type="gramStart"/>
      <w:r w:rsidRPr="008B51A2">
        <w:rPr>
          <w:sz w:val="24"/>
          <w:szCs w:val="24"/>
        </w:rPr>
        <w:t xml:space="preserve">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8B51A2">
        <w:rPr>
          <w:sz w:val="24"/>
          <w:szCs w:val="24"/>
        </w:rPr>
        <w:t>аффилированности</w:t>
      </w:r>
      <w:proofErr w:type="spellEnd"/>
      <w:r w:rsidRPr="008B51A2">
        <w:rPr>
          <w:sz w:val="24"/>
          <w:szCs w:val="24"/>
        </w:rPr>
        <w:t xml:space="preserve"> предприятий</w:t>
      </w:r>
      <w:r w:rsidR="009D7F01" w:rsidRPr="008B51A2">
        <w:rPr>
          <w:color w:val="000000"/>
          <w:sz w:val="24"/>
          <w:szCs w:val="24"/>
        </w:rPr>
        <w:t xml:space="preserve">, учредительный договор), подтверждающие факт </w:t>
      </w:r>
      <w:proofErr w:type="spellStart"/>
      <w:r w:rsidR="009D7F01" w:rsidRPr="008B51A2">
        <w:rPr>
          <w:color w:val="000000"/>
          <w:sz w:val="24"/>
          <w:szCs w:val="24"/>
        </w:rPr>
        <w:t>аффилированности</w:t>
      </w:r>
      <w:proofErr w:type="spellEnd"/>
      <w:r w:rsidR="009D7F01" w:rsidRPr="008B51A2">
        <w:rPr>
          <w:color w:val="000000"/>
          <w:sz w:val="24"/>
          <w:szCs w:val="24"/>
        </w:rPr>
        <w:t xml:space="preserve"> предприятий.</w:t>
      </w:r>
      <w:proofErr w:type="gramEnd"/>
    </w:p>
    <w:p w:rsidR="00717F60" w:rsidRPr="008B51A2"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0" w:name="_Ref306005578"/>
      <w:bookmarkStart w:id="451" w:name="_Ref303587815"/>
      <w:r w:rsidRPr="008B51A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8B51A2">
        <w:rPr>
          <w:sz w:val="24"/>
          <w:szCs w:val="24"/>
        </w:rPr>
        <w:t>пп</w:t>
      </w:r>
      <w:proofErr w:type="spellEnd"/>
      <w:r w:rsidRPr="008B51A2">
        <w:rPr>
          <w:sz w:val="24"/>
          <w:szCs w:val="24"/>
        </w:rPr>
        <w:t xml:space="preserve">. </w:t>
      </w:r>
      <w:r w:rsidR="004E0F05">
        <w:fldChar w:fldCharType="begin"/>
      </w:r>
      <w:r w:rsidR="004E0F05">
        <w:instrText xml:space="preserve"> REF _Ref440291364 \r \h  \* MERGEFORMAT </w:instrText>
      </w:r>
      <w:r w:rsidR="004E0F05">
        <w:fldChar w:fldCharType="separate"/>
      </w:r>
      <w:r w:rsidR="00E33142" w:rsidRPr="00E33142">
        <w:rPr>
          <w:sz w:val="24"/>
          <w:szCs w:val="24"/>
        </w:rPr>
        <w:t>3.3.8.1</w:t>
      </w:r>
      <w:r w:rsidR="004E0F05">
        <w:fldChar w:fldCharType="end"/>
      </w:r>
      <w:r w:rsidRPr="008B51A2">
        <w:rPr>
          <w:sz w:val="24"/>
          <w:szCs w:val="24"/>
        </w:rPr>
        <w:t>-</w:t>
      </w:r>
      <w:r w:rsidR="004E0F05">
        <w:fldChar w:fldCharType="begin"/>
      </w:r>
      <w:r w:rsidR="004E0F05">
        <w:instrText xml:space="preserve"> REF _Ref303669127 \r \h  \* MERGEFORMAT </w:instrText>
      </w:r>
      <w:r w:rsidR="004E0F05">
        <w:fldChar w:fldCharType="separate"/>
      </w:r>
      <w:r w:rsidR="00E33142" w:rsidRPr="00E33142">
        <w:rPr>
          <w:sz w:val="24"/>
          <w:szCs w:val="24"/>
        </w:rPr>
        <w:t>3.3.8.2</w:t>
      </w:r>
      <w:r w:rsidR="004E0F05">
        <w:fldChar w:fldCharType="end"/>
      </w:r>
      <w:r w:rsidR="00717F60" w:rsidRPr="008B51A2">
        <w:rPr>
          <w:bCs w:val="0"/>
          <w:sz w:val="24"/>
          <w:szCs w:val="24"/>
        </w:rPr>
        <w:t>:</w:t>
      </w:r>
      <w:bookmarkEnd w:id="450"/>
      <w:bookmarkEnd w:id="451"/>
      <w:r w:rsidR="005B074F" w:rsidRPr="008B51A2">
        <w:rPr>
          <w:bCs w:val="0"/>
          <w:sz w:val="24"/>
          <w:szCs w:val="24"/>
        </w:rPr>
        <w:t xml:space="preserve"> </w:t>
      </w:r>
    </w:p>
    <w:p w:rsidR="00553A57" w:rsidRPr="00E02350" w:rsidRDefault="009146DD" w:rsidP="00BC48F0">
      <w:pPr>
        <w:widowControl w:val="0"/>
        <w:numPr>
          <w:ilvl w:val="0"/>
          <w:numId w:val="47"/>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8B51A2" w:rsidRDefault="00F620A0" w:rsidP="00BC48F0">
      <w:pPr>
        <w:widowControl w:val="0"/>
        <w:numPr>
          <w:ilvl w:val="0"/>
          <w:numId w:val="47"/>
        </w:numPr>
        <w:tabs>
          <w:tab w:val="left" w:pos="1260"/>
        </w:tabs>
        <w:autoSpaceDE w:val="0"/>
        <w:spacing w:line="264" w:lineRule="auto"/>
        <w:ind w:left="1276"/>
        <w:rPr>
          <w:sz w:val="24"/>
          <w:szCs w:val="24"/>
        </w:rPr>
      </w:pPr>
      <w:bookmarkStart w:id="452" w:name="_Ref440279062"/>
      <w:proofErr w:type="gramStart"/>
      <w:r w:rsidRPr="008B51A2">
        <w:rPr>
          <w:i/>
          <w:sz w:val="24"/>
          <w:szCs w:val="24"/>
        </w:rPr>
        <w:t>для Участников, зарегистрированных на территории РФ:</w:t>
      </w:r>
      <w:r w:rsidRPr="008B51A2">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8B51A2">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8B51A2">
        <w:rPr>
          <w:sz w:val="24"/>
          <w:szCs w:val="24"/>
        </w:rPr>
        <w:t>а(</w:t>
      </w:r>
      <w:proofErr w:type="spellStart"/>
      <w:proofErr w:type="gramEnd"/>
      <w:r w:rsidRPr="008B51A2">
        <w:rPr>
          <w:sz w:val="24"/>
          <w:szCs w:val="24"/>
        </w:rPr>
        <w:t>ов</w:t>
      </w:r>
      <w:proofErr w:type="spellEnd"/>
      <w:r w:rsidRPr="008B51A2">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8B51A2">
        <w:rPr>
          <w:i/>
          <w:sz w:val="24"/>
          <w:szCs w:val="24"/>
        </w:rPr>
        <w:t>Для Участников и их собственников – иностранных лиц:</w:t>
      </w:r>
      <w:r w:rsidRPr="008B51A2">
        <w:rPr>
          <w:sz w:val="24"/>
          <w:szCs w:val="24"/>
        </w:rPr>
        <w:t xml:space="preserve"> выписку регистратора </w:t>
      </w:r>
      <w:r w:rsidRPr="008B51A2">
        <w:rPr>
          <w:sz w:val="24"/>
          <w:szCs w:val="24"/>
        </w:rPr>
        <w:lastRenderedPageBreak/>
        <w:t>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8B51A2">
        <w:rPr>
          <w:sz w:val="24"/>
          <w:szCs w:val="24"/>
        </w:rPr>
        <w:t>;</w:t>
      </w:r>
      <w:bookmarkEnd w:id="452"/>
    </w:p>
    <w:p w:rsidR="00F82225" w:rsidRPr="00F82225" w:rsidRDefault="00F82225" w:rsidP="00BC48F0">
      <w:pPr>
        <w:widowControl w:val="0"/>
        <w:numPr>
          <w:ilvl w:val="0"/>
          <w:numId w:val="47"/>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BC48F0">
      <w:pPr>
        <w:widowControl w:val="0"/>
        <w:numPr>
          <w:ilvl w:val="0"/>
          <w:numId w:val="47"/>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w:t>
      </w:r>
      <w:proofErr w:type="spellStart"/>
      <w:r w:rsidRPr="00DB4CA4">
        <w:rPr>
          <w:sz w:val="24"/>
          <w:szCs w:val="24"/>
        </w:rPr>
        <w:t>аффилированности</w:t>
      </w:r>
      <w:proofErr w:type="spellEnd"/>
      <w:r w:rsidRPr="00DB4CA4">
        <w:rPr>
          <w:sz w:val="24"/>
          <w:szCs w:val="24"/>
        </w:rPr>
        <w:t xml:space="preserve">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4E0F05">
        <w:fldChar w:fldCharType="begin"/>
      </w:r>
      <w:r w:rsidR="004E0F05">
        <w:instrText xml:space="preserve"> REF _Ref440271993 \r \h  \* MERGEFORMAT </w:instrText>
      </w:r>
      <w:r w:rsidR="004E0F05">
        <w:fldChar w:fldCharType="separate"/>
      </w:r>
      <w:r w:rsidR="00E33142" w:rsidRPr="00E33142">
        <w:rPr>
          <w:sz w:val="24"/>
          <w:szCs w:val="24"/>
        </w:rPr>
        <w:t>5.11</w:t>
      </w:r>
      <w:r w:rsidR="004E0F05">
        <w:fldChar w:fldCharType="end"/>
      </w:r>
      <w:r w:rsidR="00A600E3" w:rsidRPr="00DB4CA4">
        <w:rPr>
          <w:sz w:val="24"/>
          <w:szCs w:val="24"/>
        </w:rPr>
        <w:t>)</w:t>
      </w:r>
      <w:r w:rsidR="00F82225" w:rsidRPr="00DB4CA4">
        <w:rPr>
          <w:sz w:val="24"/>
          <w:szCs w:val="24"/>
        </w:rPr>
        <w:t>;</w:t>
      </w:r>
    </w:p>
    <w:p w:rsidR="00F82225" w:rsidRPr="00583266" w:rsidRDefault="00F82225" w:rsidP="00BC48F0">
      <w:pPr>
        <w:widowControl w:val="0"/>
        <w:numPr>
          <w:ilvl w:val="0"/>
          <w:numId w:val="47"/>
        </w:numPr>
        <w:tabs>
          <w:tab w:val="left" w:pos="1260"/>
        </w:tabs>
        <w:autoSpaceDE w:val="0"/>
        <w:spacing w:line="264" w:lineRule="auto"/>
        <w:ind w:left="1276"/>
        <w:rPr>
          <w:sz w:val="24"/>
          <w:szCs w:val="24"/>
        </w:rPr>
      </w:pPr>
      <w:bookmarkStart w:id="453" w:name="_Ref440372326"/>
      <w:r w:rsidRPr="00F82225">
        <w:rPr>
          <w:sz w:val="24"/>
          <w:szCs w:val="24"/>
        </w:rPr>
        <w:t xml:space="preserve">Антикоррупционные </w:t>
      </w:r>
      <w:r w:rsidRPr="008B51A2">
        <w:rPr>
          <w:sz w:val="24"/>
          <w:szCs w:val="24"/>
        </w:rPr>
        <w:t>обязательства</w:t>
      </w:r>
      <w:r w:rsidR="00A154B7" w:rsidRPr="008B51A2">
        <w:rPr>
          <w:sz w:val="24"/>
          <w:szCs w:val="24"/>
        </w:rPr>
        <w:t xml:space="preserve"> </w:t>
      </w:r>
      <w:r w:rsidR="00F620A0" w:rsidRPr="008B51A2">
        <w:rPr>
          <w:sz w:val="24"/>
          <w:szCs w:val="24"/>
        </w:rPr>
        <w:t xml:space="preserve">по </w:t>
      </w:r>
      <w:r w:rsidR="00F620A0" w:rsidRPr="008B51A2">
        <w:rPr>
          <w:bCs w:val="0"/>
          <w:sz w:val="24"/>
          <w:szCs w:val="24"/>
        </w:rPr>
        <w:t>форме, приведенной</w:t>
      </w:r>
      <w:r w:rsidR="00A154B7" w:rsidRPr="008B51A2">
        <w:rPr>
          <w:bCs w:val="0"/>
          <w:sz w:val="24"/>
          <w:szCs w:val="24"/>
        </w:rPr>
        <w:t xml:space="preserve"> в настоящей Документации</w:t>
      </w:r>
      <w:r w:rsidR="00A600E3" w:rsidRPr="008B51A2">
        <w:rPr>
          <w:sz w:val="24"/>
          <w:szCs w:val="24"/>
        </w:rPr>
        <w:t xml:space="preserve"> (</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_Ref440271964 \r \h  \* MERGEFORMAT </w:instrText>
      </w:r>
      <w:r w:rsidR="004E0F05">
        <w:fldChar w:fldCharType="separate"/>
      </w:r>
      <w:r w:rsidR="00E33142" w:rsidRPr="00583266">
        <w:rPr>
          <w:sz w:val="24"/>
          <w:szCs w:val="24"/>
        </w:rPr>
        <w:t>5.1.3</w:t>
      </w:r>
      <w:r w:rsidR="004E0F05">
        <w:fldChar w:fldCharType="end"/>
      </w:r>
      <w:r w:rsidR="00A600E3" w:rsidRPr="00583266">
        <w:rPr>
          <w:sz w:val="24"/>
          <w:szCs w:val="24"/>
        </w:rPr>
        <w:t>)</w:t>
      </w:r>
      <w:r w:rsidRPr="00583266">
        <w:rPr>
          <w:sz w:val="24"/>
          <w:szCs w:val="24"/>
        </w:rPr>
        <w:t>;</w:t>
      </w:r>
      <w:bookmarkEnd w:id="453"/>
    </w:p>
    <w:p w:rsidR="009948B4" w:rsidRPr="008B51A2" w:rsidRDefault="00583266" w:rsidP="00BC48F0">
      <w:pPr>
        <w:widowControl w:val="0"/>
        <w:numPr>
          <w:ilvl w:val="0"/>
          <w:numId w:val="47"/>
        </w:numPr>
        <w:tabs>
          <w:tab w:val="left" w:pos="1260"/>
        </w:tabs>
        <w:autoSpaceDE w:val="0"/>
        <w:spacing w:line="264" w:lineRule="auto"/>
        <w:ind w:left="1276"/>
        <w:rPr>
          <w:sz w:val="24"/>
          <w:szCs w:val="24"/>
        </w:rPr>
      </w:pPr>
      <w:r w:rsidRPr="00583266">
        <w:rPr>
          <w:sz w:val="24"/>
          <w:szCs w:val="24"/>
        </w:rPr>
        <w:t>Справку о цепочке собственников участника закупочной процедуры, включая бенефициаров (в том числе конечных)</w:t>
      </w:r>
      <w:r w:rsidR="009948B4" w:rsidRPr="00583266">
        <w:rPr>
          <w:sz w:val="24"/>
          <w:szCs w:val="24"/>
        </w:rPr>
        <w:t xml:space="preserve"> по форме и в соответствии с инструкциями, приведенными в настоящей Документ</w:t>
      </w:r>
      <w:r w:rsidR="009948B4" w:rsidRPr="008B51A2">
        <w:rPr>
          <w:sz w:val="24"/>
          <w:szCs w:val="24"/>
        </w:rPr>
        <w:t>ации по запросу предложений (</w:t>
      </w:r>
      <w:r w:rsidR="003F3A69" w:rsidRPr="008B51A2">
        <w:rPr>
          <w:sz w:val="24"/>
          <w:szCs w:val="24"/>
        </w:rPr>
        <w:t>подраздел</w:t>
      </w:r>
      <w:r w:rsidR="007705A5" w:rsidRPr="008B51A2">
        <w:rPr>
          <w:sz w:val="24"/>
          <w:szCs w:val="24"/>
        </w:rPr>
        <w:t xml:space="preserve"> </w:t>
      </w:r>
      <w:r w:rsidR="004E0F05">
        <w:fldChar w:fldCharType="begin"/>
      </w:r>
      <w:r w:rsidR="004E0F05">
        <w:instrText xml:space="preserve"> REF _Ref440272035 \r \h  \* MERGEFORMAT </w:instrText>
      </w:r>
      <w:r w:rsidR="004E0F05">
        <w:fldChar w:fldCharType="separate"/>
      </w:r>
      <w:r w:rsidR="00E33142" w:rsidRPr="00E33142">
        <w:rPr>
          <w:sz w:val="24"/>
          <w:szCs w:val="24"/>
        </w:rPr>
        <w:t>5.12</w:t>
      </w:r>
      <w:r w:rsidR="004E0F05">
        <w:fldChar w:fldCharType="end"/>
      </w:r>
      <w:r w:rsidR="009948B4" w:rsidRPr="008B51A2">
        <w:rPr>
          <w:sz w:val="24"/>
          <w:szCs w:val="24"/>
        </w:rPr>
        <w:t>);</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Согласие на обработку персональных данных</w:t>
      </w:r>
      <w:r w:rsidR="00A600E3" w:rsidRPr="008B51A2">
        <w:rPr>
          <w:sz w:val="24"/>
          <w:szCs w:val="24"/>
        </w:rPr>
        <w:t xml:space="preserve"> </w:t>
      </w:r>
      <w:r w:rsidR="00A92723" w:rsidRPr="008B51A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B51A2">
        <w:rPr>
          <w:sz w:val="24"/>
          <w:szCs w:val="24"/>
        </w:rPr>
        <w:t>(</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_Ref440272051 \r \h  \* MERGEFORMAT </w:instrText>
      </w:r>
      <w:r w:rsidR="004E0F05">
        <w:fldChar w:fldCharType="separate"/>
      </w:r>
      <w:r w:rsidR="00E33142" w:rsidRPr="00E33142">
        <w:rPr>
          <w:sz w:val="24"/>
          <w:szCs w:val="24"/>
        </w:rPr>
        <w:t>5.13</w:t>
      </w:r>
      <w:r w:rsidR="004E0F05">
        <w:fldChar w:fldCharType="end"/>
      </w:r>
      <w:r w:rsidR="00A600E3" w:rsidRPr="008B51A2">
        <w:rPr>
          <w:sz w:val="24"/>
          <w:szCs w:val="24"/>
        </w:rPr>
        <w:t>)</w:t>
      </w:r>
      <w:r w:rsidRPr="008B51A2">
        <w:rPr>
          <w:sz w:val="24"/>
          <w:szCs w:val="24"/>
        </w:rPr>
        <w:t>;</w:t>
      </w:r>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proofErr w:type="gramStart"/>
      <w:r w:rsidRPr="008B51A2">
        <w:rPr>
          <w:sz w:val="24"/>
          <w:szCs w:val="24"/>
        </w:rPr>
        <w:t xml:space="preserve">Копию </w:t>
      </w:r>
      <w:r w:rsidR="00F82225" w:rsidRPr="008B51A2">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1120101)</w:t>
      </w:r>
      <w:r w:rsidR="00586515" w:rsidRPr="008B51A2">
        <w:rPr>
          <w:sz w:val="24"/>
          <w:szCs w:val="24"/>
        </w:rPr>
        <w:t xml:space="preserve"> </w:t>
      </w:r>
      <w:r w:rsidR="00586515" w:rsidRPr="008B51A2">
        <w:rPr>
          <w:szCs w:val="24"/>
        </w:rPr>
        <w:t>(</w:t>
      </w:r>
      <w:r w:rsidR="004A0CCC" w:rsidRPr="008B51A2">
        <w:rPr>
          <w:sz w:val="24"/>
          <w:szCs w:val="24"/>
        </w:rPr>
        <w:t>желательное требование, предоставляется Участником при наличии</w:t>
      </w:r>
      <w:r w:rsidR="00586515" w:rsidRPr="008B51A2">
        <w:rPr>
          <w:szCs w:val="24"/>
        </w:rPr>
        <w:t>)</w:t>
      </w:r>
      <w:r w:rsidR="00F82225" w:rsidRPr="008B51A2">
        <w:rPr>
          <w:sz w:val="24"/>
          <w:szCs w:val="24"/>
        </w:rPr>
        <w:t>;</w:t>
      </w:r>
      <w:proofErr w:type="gramEnd"/>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справки</w:t>
      </w:r>
      <w:r w:rsidR="00B016D1" w:rsidRPr="008B51A2">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8B51A2">
        <w:rPr>
          <w:sz w:val="24"/>
          <w:szCs w:val="24"/>
        </w:rPr>
        <w:t>форма</w:t>
      </w:r>
      <w:proofErr w:type="gramEnd"/>
      <w:r w:rsidR="00F82225" w:rsidRPr="008B51A2">
        <w:rPr>
          <w:sz w:val="24"/>
          <w:szCs w:val="24"/>
        </w:rPr>
        <w:t xml:space="preserve">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1160080)</w:t>
      </w:r>
      <w:r w:rsidR="00586515" w:rsidRPr="008B51A2">
        <w:rPr>
          <w:sz w:val="24"/>
          <w:szCs w:val="24"/>
        </w:rPr>
        <w:t xml:space="preserve"> </w:t>
      </w:r>
      <w:r w:rsidR="00586515" w:rsidRPr="008B51A2">
        <w:rPr>
          <w:szCs w:val="24"/>
        </w:rPr>
        <w:t>(</w:t>
      </w:r>
      <w:r w:rsidRPr="008B51A2">
        <w:rPr>
          <w:sz w:val="24"/>
          <w:szCs w:val="24"/>
        </w:rPr>
        <w:t>желательное требование, предоставляется Участником при наличии</w:t>
      </w:r>
      <w:r w:rsidR="00586515" w:rsidRPr="008B51A2">
        <w:rPr>
          <w:sz w:val="24"/>
          <w:szCs w:val="24"/>
        </w:rPr>
        <w:t>)</w:t>
      </w:r>
      <w:r w:rsidR="00F82225" w:rsidRPr="008B51A2">
        <w:rPr>
          <w:sz w:val="24"/>
          <w:szCs w:val="24"/>
        </w:rPr>
        <w:t>;</w:t>
      </w:r>
    </w:p>
    <w:p w:rsidR="00F82225" w:rsidRPr="00F82225" w:rsidRDefault="00F82225" w:rsidP="00BC48F0">
      <w:pPr>
        <w:widowControl w:val="0"/>
        <w:numPr>
          <w:ilvl w:val="0"/>
          <w:numId w:val="47"/>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w:t>
      </w:r>
      <w:r w:rsidRPr="00F82225">
        <w:rPr>
          <w:sz w:val="24"/>
          <w:szCs w:val="24"/>
        </w:rPr>
        <w:lastRenderedPageBreak/>
        <w:t>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8B51A2">
        <w:rPr>
          <w:sz w:val="24"/>
          <w:szCs w:val="24"/>
        </w:rPr>
        <w:t xml:space="preserve"> (</w:t>
      </w:r>
      <w:r w:rsidR="00F620A0" w:rsidRPr="008B51A2">
        <w:rPr>
          <w:sz w:val="24"/>
          <w:szCs w:val="24"/>
        </w:rPr>
        <w:t>желательное требование, предоставляется Участником при наличии</w:t>
      </w:r>
      <w:r w:rsidR="00C97A76" w:rsidRPr="008B51A2">
        <w:rPr>
          <w:sz w:val="24"/>
          <w:szCs w:val="24"/>
        </w:rPr>
        <w:t>)</w:t>
      </w:r>
      <w:r w:rsidRPr="008B51A2">
        <w:rPr>
          <w:sz w:val="24"/>
          <w:szCs w:val="24"/>
        </w:rPr>
        <w:t>;</w:t>
      </w:r>
    </w:p>
    <w:p w:rsidR="00F82225" w:rsidRPr="008B51A2" w:rsidRDefault="007D7C50" w:rsidP="00BC48F0">
      <w:pPr>
        <w:widowControl w:val="0"/>
        <w:numPr>
          <w:ilvl w:val="0"/>
          <w:numId w:val="47"/>
        </w:numPr>
        <w:tabs>
          <w:tab w:val="left" w:pos="1260"/>
        </w:tabs>
        <w:autoSpaceDE w:val="0"/>
        <w:spacing w:line="264" w:lineRule="auto"/>
        <w:ind w:left="1276"/>
        <w:rPr>
          <w:sz w:val="24"/>
          <w:szCs w:val="24"/>
        </w:rPr>
      </w:pPr>
      <w:bookmarkStart w:id="454" w:name="_Ref440371812"/>
      <w:r w:rsidRPr="008B51A2">
        <w:rPr>
          <w:sz w:val="24"/>
          <w:szCs w:val="24"/>
        </w:rPr>
        <w:t>Анкет</w:t>
      </w:r>
      <w:r w:rsidR="00F620A0" w:rsidRPr="008B51A2">
        <w:rPr>
          <w:sz w:val="24"/>
          <w:szCs w:val="24"/>
        </w:rPr>
        <w:t>у</w:t>
      </w:r>
      <w:r w:rsidRPr="008B51A2">
        <w:rPr>
          <w:sz w:val="24"/>
          <w:szCs w:val="24"/>
        </w:rPr>
        <w:t xml:space="preserve"> Участника закупки</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F82225" w:rsidRPr="008B51A2">
        <w:rPr>
          <w:sz w:val="24"/>
          <w:szCs w:val="24"/>
        </w:rPr>
        <w:t xml:space="preserve"> </w:t>
      </w:r>
      <w:r w:rsidR="009948B4" w:rsidRPr="008B51A2">
        <w:rPr>
          <w:sz w:val="24"/>
          <w:szCs w:val="24"/>
        </w:rPr>
        <w:t>(</w:t>
      </w:r>
      <w:r w:rsidR="003F3A69" w:rsidRPr="008B51A2">
        <w:rPr>
          <w:sz w:val="24"/>
          <w:szCs w:val="24"/>
        </w:rPr>
        <w:t>подраздел</w:t>
      </w:r>
      <w:r w:rsidR="009948B4" w:rsidRPr="008B51A2">
        <w:rPr>
          <w:sz w:val="24"/>
          <w:szCs w:val="24"/>
        </w:rPr>
        <w:t xml:space="preserve"> </w:t>
      </w:r>
      <w:r w:rsidR="004E0F05">
        <w:fldChar w:fldCharType="begin"/>
      </w:r>
      <w:r w:rsidR="004E0F05">
        <w:instrText xml:space="preserve"> REF _Ref440272119 \r \h  \* MERGEFORMAT </w:instrText>
      </w:r>
      <w:r w:rsidR="004E0F05">
        <w:fldChar w:fldCharType="separate"/>
      </w:r>
      <w:r w:rsidR="00E33142" w:rsidRPr="00E33142">
        <w:rPr>
          <w:sz w:val="24"/>
          <w:szCs w:val="24"/>
        </w:rPr>
        <w:t>5.7.1</w:t>
      </w:r>
      <w:r w:rsidR="004E0F05">
        <w:fldChar w:fldCharType="end"/>
      </w:r>
      <w:r w:rsidR="009948B4" w:rsidRPr="008B51A2">
        <w:rPr>
          <w:sz w:val="24"/>
          <w:szCs w:val="24"/>
        </w:rPr>
        <w:t>)</w:t>
      </w:r>
      <w:r w:rsidR="00270DD6" w:rsidRPr="008B51A2">
        <w:rPr>
          <w:sz w:val="24"/>
          <w:szCs w:val="24"/>
        </w:rPr>
        <w:t xml:space="preserve"> с приложением </w:t>
      </w:r>
      <w:proofErr w:type="gramStart"/>
      <w:r w:rsidR="00270DD6" w:rsidRPr="008B51A2">
        <w:rPr>
          <w:bCs w:val="0"/>
          <w:sz w:val="24"/>
          <w:szCs w:val="24"/>
        </w:rPr>
        <w:t>файла копии Анкеты Участника запроса</w:t>
      </w:r>
      <w:proofErr w:type="gramEnd"/>
      <w:r w:rsidR="00270DD6" w:rsidRPr="008B51A2">
        <w:rPr>
          <w:bCs w:val="0"/>
          <w:sz w:val="24"/>
          <w:szCs w:val="24"/>
        </w:rPr>
        <w:t xml:space="preserve"> предложений, выполненного в формате MS </w:t>
      </w:r>
      <w:proofErr w:type="spellStart"/>
      <w:r w:rsidR="00270DD6" w:rsidRPr="008B51A2">
        <w:rPr>
          <w:bCs w:val="0"/>
          <w:sz w:val="24"/>
          <w:szCs w:val="24"/>
        </w:rPr>
        <w:t>Word</w:t>
      </w:r>
      <w:proofErr w:type="spellEnd"/>
      <w:r w:rsidR="00F82225" w:rsidRPr="008B51A2">
        <w:rPr>
          <w:sz w:val="24"/>
          <w:szCs w:val="24"/>
        </w:rPr>
        <w:t>;</w:t>
      </w:r>
      <w:bookmarkEnd w:id="454"/>
    </w:p>
    <w:p w:rsidR="00F82225" w:rsidRPr="00D95A91" w:rsidRDefault="00E760F8" w:rsidP="00BC48F0">
      <w:pPr>
        <w:widowControl w:val="0"/>
        <w:numPr>
          <w:ilvl w:val="0"/>
          <w:numId w:val="47"/>
        </w:numPr>
        <w:tabs>
          <w:tab w:val="left" w:pos="1260"/>
        </w:tabs>
        <w:autoSpaceDE w:val="0"/>
        <w:spacing w:line="264" w:lineRule="auto"/>
        <w:ind w:left="1276"/>
        <w:rPr>
          <w:sz w:val="24"/>
          <w:szCs w:val="24"/>
        </w:rPr>
      </w:pPr>
      <w:bookmarkStart w:id="455" w:name="_Ref440371822"/>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w:t>
      </w:r>
      <w:r w:rsidRPr="008446DA">
        <w:rPr>
          <w:sz w:val="24"/>
          <w:szCs w:val="24"/>
        </w:rPr>
        <w:t xml:space="preserve">официальном сайте ФНС России в сети Интернет по адресу: </w:t>
      </w:r>
      <w:hyperlink r:id="rId31" w:history="1">
        <w:r w:rsidR="008446DA" w:rsidRPr="008446DA">
          <w:rPr>
            <w:rStyle w:val="a7"/>
            <w:sz w:val="24"/>
            <w:szCs w:val="24"/>
          </w:rPr>
          <w:t>https://rmsp.nalog.ru</w:t>
        </w:r>
      </w:hyperlink>
      <w:r w:rsidRPr="008446DA">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8446DA">
        <w:rPr>
          <w:sz w:val="24"/>
          <w:szCs w:val="24"/>
        </w:rPr>
        <w:t>, срока действия), или Декларацию о соответствии участника/субподрядчика</w:t>
      </w:r>
      <w:r w:rsidRPr="00577EC9">
        <w:rPr>
          <w:sz w:val="24"/>
          <w:szCs w:val="24"/>
        </w:rPr>
        <w:t>/члена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E33142">
        <w:rPr>
          <w:sz w:val="24"/>
          <w:szCs w:val="24"/>
        </w:rPr>
        <w:t>5.7.2</w:t>
      </w:r>
      <w:r w:rsidR="00812BD9">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МСП, Заказчиком </w:t>
      </w:r>
      <w:r w:rsidRPr="00577EC9">
        <w:rPr>
          <w:sz w:val="24"/>
          <w:szCs w:val="24"/>
        </w:rPr>
        <w:lastRenderedPageBreak/>
        <w:t>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w:t>
      </w:r>
      <w:r w:rsidRPr="00D95A91">
        <w:rPr>
          <w:sz w:val="24"/>
          <w:szCs w:val="24"/>
        </w:rPr>
        <w:t>форме о непринадлежности его к субъектам МСП</w:t>
      </w:r>
      <w:r w:rsidR="00F82225" w:rsidRPr="00D95A91">
        <w:rPr>
          <w:sz w:val="24"/>
          <w:szCs w:val="24"/>
        </w:rPr>
        <w:t>;</w:t>
      </w:r>
      <w:bookmarkEnd w:id="455"/>
    </w:p>
    <w:p w:rsidR="00F82225" w:rsidRPr="00D95A91" w:rsidRDefault="00CE33C3" w:rsidP="00BC48F0">
      <w:pPr>
        <w:widowControl w:val="0"/>
        <w:numPr>
          <w:ilvl w:val="0"/>
          <w:numId w:val="47"/>
        </w:numPr>
        <w:tabs>
          <w:tab w:val="left" w:pos="1260"/>
        </w:tabs>
        <w:autoSpaceDE w:val="0"/>
        <w:spacing w:line="264" w:lineRule="auto"/>
        <w:ind w:left="1276"/>
        <w:rPr>
          <w:sz w:val="24"/>
          <w:szCs w:val="24"/>
        </w:rPr>
      </w:pPr>
      <w:bookmarkStart w:id="456" w:name="_Ref489619599"/>
      <w:proofErr w:type="gramStart"/>
      <w:r w:rsidRPr="00D95A91">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E33142" w:rsidRPr="00E33142">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E33142">
        <w:t>4</w:t>
      </w:r>
      <w:r w:rsidR="004E0F05">
        <w:fldChar w:fldCharType="end"/>
      </w:r>
      <w:r w:rsidRPr="00D95A91">
        <w:rPr>
          <w:sz w:val="24"/>
          <w:szCs w:val="24"/>
        </w:rPr>
        <w:t>, в соответствии с требованиями законодательства Российской Федерации);</w:t>
      </w:r>
      <w:bookmarkEnd w:id="456"/>
      <w:proofErr w:type="gramEnd"/>
    </w:p>
    <w:p w:rsidR="00CE33C3" w:rsidRPr="00D95A91" w:rsidRDefault="00CE33C3" w:rsidP="00BC48F0">
      <w:pPr>
        <w:widowControl w:val="0"/>
        <w:numPr>
          <w:ilvl w:val="0"/>
          <w:numId w:val="47"/>
        </w:numPr>
        <w:tabs>
          <w:tab w:val="left" w:pos="1260"/>
        </w:tabs>
        <w:autoSpaceDE w:val="0"/>
        <w:spacing w:line="264" w:lineRule="auto"/>
        <w:ind w:left="1276"/>
        <w:rPr>
          <w:sz w:val="24"/>
          <w:szCs w:val="24"/>
        </w:rPr>
      </w:pPr>
      <w:bookmarkStart w:id="457" w:name="_Ref489619605"/>
      <w:proofErr w:type="gramStart"/>
      <w:r w:rsidRPr="00D95A91">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w:t>
      </w:r>
      <w:proofErr w:type="spellStart"/>
      <w:r w:rsidRPr="00D95A91">
        <w:rPr>
          <w:sz w:val="24"/>
          <w:szCs w:val="24"/>
        </w:rPr>
        <w:t>Ростехнадзора</w:t>
      </w:r>
      <w:proofErr w:type="spellEnd"/>
      <w:r w:rsidRPr="00D95A91">
        <w:rPr>
          <w:sz w:val="24"/>
          <w:szCs w:val="24"/>
        </w:rPr>
        <w:t xml:space="preserve"> «Об утверждении формы выписки из реестра членов саморегулируемой организации» от 16.02.2017 N 56 (в случае, если для выполнения работ, указанных в п. </w:t>
      </w:r>
      <w:r w:rsidR="004E0F05">
        <w:fldChar w:fldCharType="begin"/>
      </w:r>
      <w:r w:rsidR="004E0F05">
        <w:instrText xml:space="preserve"> REF _Ref303323780 \r \h  \* MERGEFORMAT </w:instrText>
      </w:r>
      <w:r w:rsidR="004E0F05">
        <w:fldChar w:fldCharType="separate"/>
      </w:r>
      <w:r w:rsidR="00E33142" w:rsidRPr="00E33142">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E33142">
        <w:t>4</w:t>
      </w:r>
      <w:r w:rsidR="004E0F05">
        <w:fldChar w:fldCharType="end"/>
      </w:r>
      <w:r w:rsidRPr="00D95A91">
        <w:rPr>
          <w:sz w:val="24"/>
          <w:szCs w:val="24"/>
        </w:rPr>
        <w:t>, участник должен быть членом саморегулируемой</w:t>
      </w:r>
      <w:proofErr w:type="gramEnd"/>
      <w:r w:rsidRPr="00D95A91">
        <w:rPr>
          <w:sz w:val="24"/>
          <w:szCs w:val="24"/>
        </w:rPr>
        <w:t>(</w:t>
      </w:r>
      <w:proofErr w:type="spellStart"/>
      <w:r w:rsidRPr="00D95A91">
        <w:rPr>
          <w:sz w:val="24"/>
          <w:szCs w:val="24"/>
        </w:rPr>
        <w:t>ых</w:t>
      </w:r>
      <w:proofErr w:type="spellEnd"/>
      <w:r w:rsidRPr="00D95A91">
        <w:rPr>
          <w:sz w:val="24"/>
          <w:szCs w:val="24"/>
        </w:rPr>
        <w:t>) организаци</w:t>
      </w:r>
      <w:proofErr w:type="gramStart"/>
      <w:r w:rsidRPr="00D95A91">
        <w:rPr>
          <w:sz w:val="24"/>
          <w:szCs w:val="24"/>
        </w:rPr>
        <w:t>и(</w:t>
      </w:r>
      <w:proofErr w:type="spellStart"/>
      <w:proofErr w:type="gramEnd"/>
      <w:r w:rsidRPr="00D95A91">
        <w:rPr>
          <w:sz w:val="24"/>
          <w:szCs w:val="24"/>
        </w:rPr>
        <w:t>ий</w:t>
      </w:r>
      <w:proofErr w:type="spellEnd"/>
      <w:r w:rsidRPr="00D95A91">
        <w:rPr>
          <w:sz w:val="24"/>
          <w:szCs w:val="24"/>
        </w:rPr>
        <w:t>) (СРО) в соответствии с требованиями законодательства Российской Федерации);</w:t>
      </w:r>
      <w:bookmarkEnd w:id="457"/>
    </w:p>
    <w:p w:rsidR="00920CB0" w:rsidRPr="008B51A2" w:rsidRDefault="00DB4CA4" w:rsidP="00BC48F0">
      <w:pPr>
        <w:widowControl w:val="0"/>
        <w:numPr>
          <w:ilvl w:val="0"/>
          <w:numId w:val="47"/>
        </w:numPr>
        <w:tabs>
          <w:tab w:val="left" w:pos="1260"/>
        </w:tabs>
        <w:autoSpaceDE w:val="0"/>
        <w:spacing w:line="264" w:lineRule="auto"/>
        <w:ind w:left="1276"/>
        <w:rPr>
          <w:sz w:val="24"/>
          <w:szCs w:val="24"/>
        </w:rPr>
      </w:pPr>
      <w:r w:rsidRPr="00CE33C3">
        <w:rPr>
          <w:sz w:val="24"/>
          <w:szCs w:val="24"/>
        </w:rPr>
        <w:t>Справк</w:t>
      </w:r>
      <w:r w:rsidR="00F620A0" w:rsidRPr="00CE33C3">
        <w:rPr>
          <w:sz w:val="24"/>
          <w:szCs w:val="24"/>
        </w:rPr>
        <w:t>у</w:t>
      </w:r>
      <w:r w:rsidRPr="00CE33C3">
        <w:rPr>
          <w:sz w:val="24"/>
          <w:szCs w:val="24"/>
        </w:rPr>
        <w:t xml:space="preserve"> о перечне и объемах выполнения аналогичных договоров </w:t>
      </w:r>
      <w:r w:rsidR="00A154B7" w:rsidRPr="00CE33C3">
        <w:rPr>
          <w:bCs w:val="0"/>
          <w:sz w:val="24"/>
          <w:szCs w:val="24"/>
        </w:rPr>
        <w:t>по форме и</w:t>
      </w:r>
      <w:r w:rsidR="00A154B7" w:rsidRPr="008B51A2">
        <w:rPr>
          <w:bCs w:val="0"/>
          <w:sz w:val="24"/>
          <w:szCs w:val="24"/>
        </w:rPr>
        <w:t xml:space="preserve"> в соответствии с инструкциями, приведенными в настоящей Документации</w:t>
      </w:r>
      <w:r w:rsidR="009948B4" w:rsidRPr="008B51A2">
        <w:rPr>
          <w:sz w:val="24"/>
          <w:szCs w:val="24"/>
        </w:rPr>
        <w:t xml:space="preserve"> (</w:t>
      </w:r>
      <w:r w:rsidR="003C2207" w:rsidRPr="008B51A2">
        <w:rPr>
          <w:sz w:val="24"/>
          <w:szCs w:val="24"/>
        </w:rPr>
        <w:t>подраздел</w:t>
      </w:r>
      <w:r w:rsidR="00EF41BB" w:rsidRPr="008B51A2">
        <w:rPr>
          <w:sz w:val="24"/>
          <w:szCs w:val="24"/>
        </w:rPr>
        <w:t xml:space="preserve"> </w:t>
      </w:r>
      <w:r w:rsidR="004E0F05">
        <w:fldChar w:fldCharType="begin"/>
      </w:r>
      <w:r w:rsidR="004E0F05">
        <w:instrText xml:space="preserve"> REF _Ref449016908 \r \h  \* MERGEFORMAT </w:instrText>
      </w:r>
      <w:r w:rsidR="004E0F05">
        <w:fldChar w:fldCharType="separate"/>
      </w:r>
      <w:r w:rsidR="00E33142" w:rsidRPr="00E33142">
        <w:rPr>
          <w:sz w:val="24"/>
          <w:szCs w:val="24"/>
        </w:rPr>
        <w:t>5.8</w:t>
      </w:r>
      <w:r w:rsidR="004E0F05">
        <w:fldChar w:fldCharType="end"/>
      </w:r>
      <w:r w:rsidR="009948B4" w:rsidRPr="008B51A2">
        <w:rPr>
          <w:sz w:val="24"/>
          <w:szCs w:val="24"/>
        </w:rPr>
        <w:t>)</w:t>
      </w:r>
      <w:r w:rsidR="00920CB0" w:rsidRPr="008B51A2">
        <w:rPr>
          <w:sz w:val="24"/>
          <w:szCs w:val="24"/>
        </w:rPr>
        <w:t>;</w:t>
      </w:r>
    </w:p>
    <w:p w:rsidR="007705A5" w:rsidRPr="008B51A2" w:rsidRDefault="00DA1B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007705A5" w:rsidRPr="008B51A2">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B51A2">
        <w:rPr>
          <w:sz w:val="24"/>
          <w:szCs w:val="24"/>
        </w:rPr>
        <w:t>подраздел</w:t>
      </w:r>
      <w:r w:rsidR="007705A5" w:rsidRPr="008B51A2">
        <w:rPr>
          <w:sz w:val="24"/>
          <w:szCs w:val="24"/>
        </w:rPr>
        <w:t xml:space="preserve"> </w:t>
      </w:r>
      <w:r w:rsidR="004E0F05">
        <w:fldChar w:fldCharType="begin"/>
      </w:r>
      <w:r w:rsidR="004E0F05">
        <w:instrText xml:space="preserve"> REF _Ref440881887 \r \h  \* MERGEFORMAT </w:instrText>
      </w:r>
      <w:r w:rsidR="004E0F05">
        <w:fldChar w:fldCharType="separate"/>
      </w:r>
      <w:r w:rsidR="00E33142" w:rsidRPr="00E33142">
        <w:rPr>
          <w:sz w:val="24"/>
          <w:szCs w:val="24"/>
        </w:rPr>
        <w:t>5.9</w:t>
      </w:r>
      <w:r w:rsidR="004E0F05">
        <w:fldChar w:fldCharType="end"/>
      </w:r>
      <w:r w:rsidR="00FA5339" w:rsidRPr="008B51A2">
        <w:rPr>
          <w:sz w:val="24"/>
          <w:szCs w:val="24"/>
        </w:rPr>
        <w:t>)</w:t>
      </w:r>
      <w:r w:rsidR="007705A5" w:rsidRPr="008B51A2">
        <w:rPr>
          <w:sz w:val="24"/>
          <w:szCs w:val="24"/>
        </w:rPr>
        <w:t>;</w:t>
      </w:r>
    </w:p>
    <w:p w:rsidR="007705A5" w:rsidRPr="007D7C50"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Справку о кадровых ресурсах, которые будут привлечены в ходе выполнения Договора, по установленной</w:t>
      </w:r>
      <w:r w:rsidR="007705A5" w:rsidRPr="008B51A2">
        <w:rPr>
          <w:sz w:val="24"/>
          <w:szCs w:val="24"/>
        </w:rPr>
        <w:t xml:space="preserve"> в настоящей Документации по запросу предложений форме — Справка о кадровых</w:t>
      </w:r>
      <w:r w:rsidR="007705A5" w:rsidRPr="007D7C50">
        <w:rPr>
          <w:sz w:val="24"/>
          <w:szCs w:val="24"/>
        </w:rPr>
        <w:t xml:space="preserve"> ресурсах (</w:t>
      </w:r>
      <w:r w:rsidR="003C2207">
        <w:rPr>
          <w:sz w:val="24"/>
          <w:szCs w:val="24"/>
        </w:rPr>
        <w:t>подраздел</w:t>
      </w:r>
      <w:r w:rsidR="007705A5" w:rsidRPr="007D7C50">
        <w:rPr>
          <w:sz w:val="24"/>
          <w:szCs w:val="24"/>
        </w:rPr>
        <w:t xml:space="preserve"> </w:t>
      </w:r>
      <w:r w:rsidR="00812BD9">
        <w:rPr>
          <w:sz w:val="24"/>
          <w:szCs w:val="24"/>
        </w:rPr>
        <w:fldChar w:fldCharType="begin"/>
      </w:r>
      <w:r w:rsidR="00CF7FAD">
        <w:rPr>
          <w:sz w:val="24"/>
          <w:szCs w:val="24"/>
        </w:rPr>
        <w:instrText xml:space="preserve"> REF _Ref440881894 \r \h </w:instrText>
      </w:r>
      <w:r w:rsidR="00812BD9">
        <w:rPr>
          <w:sz w:val="24"/>
          <w:szCs w:val="24"/>
        </w:rPr>
      </w:r>
      <w:r w:rsidR="00812BD9">
        <w:rPr>
          <w:sz w:val="24"/>
          <w:szCs w:val="24"/>
        </w:rPr>
        <w:fldChar w:fldCharType="separate"/>
      </w:r>
      <w:r w:rsidR="00E33142">
        <w:rPr>
          <w:sz w:val="24"/>
          <w:szCs w:val="24"/>
        </w:rPr>
        <w:t>5.10</w:t>
      </w:r>
      <w:r w:rsidR="00812BD9">
        <w:rPr>
          <w:sz w:val="24"/>
          <w:szCs w:val="24"/>
        </w:rPr>
        <w:fldChar w:fldCharType="end"/>
      </w:r>
      <w:r w:rsidR="007705A5" w:rsidRPr="007D7C50">
        <w:rPr>
          <w:sz w:val="24"/>
          <w:szCs w:val="24"/>
        </w:rPr>
        <w:t>);</w:t>
      </w:r>
    </w:p>
    <w:p w:rsidR="00920CB0" w:rsidRPr="00D95A91" w:rsidRDefault="00920CB0"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Отзывы, рекомендации </w:t>
      </w:r>
      <w:r w:rsidRPr="00F05E95">
        <w:rPr>
          <w:sz w:val="24"/>
          <w:szCs w:val="24"/>
        </w:rPr>
        <w:t xml:space="preserve">или другие документальные доказательства выполнения аналогичных </w:t>
      </w:r>
      <w:r w:rsidRPr="00D95A91">
        <w:rPr>
          <w:sz w:val="24"/>
          <w:szCs w:val="24"/>
        </w:rPr>
        <w:t>договоров (</w:t>
      </w:r>
      <w:r w:rsidR="004A0CCC" w:rsidRPr="00D95A91">
        <w:rPr>
          <w:sz w:val="24"/>
          <w:szCs w:val="24"/>
        </w:rPr>
        <w:t>желательное требование, предоставляется Участником при наличии</w:t>
      </w:r>
      <w:r w:rsidR="00F05E95" w:rsidRPr="00D95A91">
        <w:rPr>
          <w:sz w:val="24"/>
          <w:szCs w:val="24"/>
        </w:rPr>
        <w:t>).</w:t>
      </w:r>
      <w:r w:rsidR="00F05E95" w:rsidRPr="00D95A91">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w:t>
      </w:r>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bookmarkStart w:id="458" w:name="_Ref442189588"/>
      <w:r w:rsidRPr="00D95A91">
        <w:rPr>
          <w:sz w:val="24"/>
          <w:szCs w:val="24"/>
        </w:rPr>
        <w:t xml:space="preserve">Соглашение о неустойке </w:t>
      </w:r>
      <w:r w:rsidR="00A154B7" w:rsidRPr="00D95A91">
        <w:rPr>
          <w:bCs w:val="0"/>
          <w:sz w:val="24"/>
          <w:szCs w:val="24"/>
        </w:rPr>
        <w:t>по форме и в соответствии с инструкциями, приведенными в настоящей Документации</w:t>
      </w:r>
      <w:r w:rsidR="00A154B7" w:rsidRPr="00D95A91">
        <w:rPr>
          <w:sz w:val="24"/>
          <w:szCs w:val="24"/>
        </w:rPr>
        <w:t xml:space="preserve"> </w:t>
      </w:r>
      <w:r w:rsidRPr="00D95A91">
        <w:rPr>
          <w:sz w:val="24"/>
          <w:szCs w:val="24"/>
        </w:rPr>
        <w:t>(</w:t>
      </w:r>
      <w:r w:rsidR="003C2207" w:rsidRPr="00D95A91">
        <w:rPr>
          <w:sz w:val="24"/>
          <w:szCs w:val="24"/>
        </w:rPr>
        <w:t>подраздел</w:t>
      </w:r>
      <w:r w:rsidRPr="009C78C3">
        <w:rPr>
          <w:sz w:val="24"/>
          <w:szCs w:val="24"/>
        </w:rPr>
        <w:t xml:space="preserve"> </w:t>
      </w:r>
      <w:r w:rsidR="004E0F05">
        <w:fldChar w:fldCharType="begin"/>
      </w:r>
      <w:r w:rsidR="004E0F05">
        <w:instrText xml:space="preserve"> REF _Ref440272256 \r \h  \* MERGEFORMAT </w:instrText>
      </w:r>
      <w:r w:rsidR="004E0F05">
        <w:fldChar w:fldCharType="separate"/>
      </w:r>
      <w:r w:rsidR="00E33142" w:rsidRPr="00E33142">
        <w:rPr>
          <w:sz w:val="24"/>
          <w:szCs w:val="24"/>
        </w:rPr>
        <w:t>5.14</w:t>
      </w:r>
      <w:r w:rsidR="004E0F05">
        <w:fldChar w:fldCharType="end"/>
      </w:r>
      <w:r w:rsidRPr="009C78C3">
        <w:rPr>
          <w:sz w:val="24"/>
          <w:szCs w:val="24"/>
        </w:rPr>
        <w:t>)</w:t>
      </w:r>
      <w:r w:rsidR="006D05F2" w:rsidRPr="009C78C3">
        <w:rPr>
          <w:sz w:val="24"/>
          <w:szCs w:val="24"/>
        </w:rPr>
        <w:t>, либо документ, подтверждающий факт внесения Участником денежных сре</w:t>
      </w:r>
      <w:proofErr w:type="gramStart"/>
      <w:r w:rsidR="006D05F2" w:rsidRPr="009C78C3">
        <w:rPr>
          <w:sz w:val="24"/>
          <w:szCs w:val="24"/>
        </w:rPr>
        <w:t>дств в к</w:t>
      </w:r>
      <w:proofErr w:type="gramEnd"/>
      <w:r w:rsidR="006D05F2" w:rsidRPr="009C78C3">
        <w:rPr>
          <w:sz w:val="24"/>
          <w:szCs w:val="24"/>
        </w:rPr>
        <w:t>ачестве обеспечения исполнения обязательств, связанных с участием в Запросе предложений и подачей Заявки</w:t>
      </w:r>
      <w:r w:rsidRPr="009C78C3">
        <w:rPr>
          <w:sz w:val="24"/>
          <w:szCs w:val="24"/>
        </w:rPr>
        <w:t>;</w:t>
      </w:r>
      <w:bookmarkEnd w:id="458"/>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r w:rsidRPr="009C78C3">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9C78C3">
        <w:rPr>
          <w:sz w:val="24"/>
          <w:szCs w:val="24"/>
        </w:rPr>
        <w:t xml:space="preserve">, </w:t>
      </w:r>
      <w:r w:rsidR="00A154B7" w:rsidRPr="009C78C3">
        <w:rPr>
          <w:bCs w:val="0"/>
          <w:sz w:val="24"/>
          <w:szCs w:val="24"/>
        </w:rPr>
        <w:t>по форме и в соответствии с инструкциями, приведенными в настоящей Документации</w:t>
      </w:r>
      <w:r w:rsidRPr="009C78C3">
        <w:rPr>
          <w:sz w:val="24"/>
          <w:szCs w:val="24"/>
        </w:rPr>
        <w:t xml:space="preserve"> (</w:t>
      </w:r>
      <w:r w:rsidR="003C2207" w:rsidRPr="009C78C3">
        <w:rPr>
          <w:sz w:val="24"/>
          <w:szCs w:val="24"/>
        </w:rPr>
        <w:t>подраздел</w:t>
      </w:r>
      <w:r w:rsidRPr="009C78C3">
        <w:rPr>
          <w:sz w:val="24"/>
          <w:szCs w:val="24"/>
        </w:rPr>
        <w:t xml:space="preserve"> </w:t>
      </w:r>
      <w:r w:rsidR="004E0F05">
        <w:fldChar w:fldCharType="begin"/>
      </w:r>
      <w:r w:rsidR="004E0F05">
        <w:instrText xml:space="preserve"> REF _Ref468195799 \r \h  \* MERGEFORMAT </w:instrText>
      </w:r>
      <w:r w:rsidR="004E0F05">
        <w:fldChar w:fldCharType="separate"/>
      </w:r>
      <w:r w:rsidR="00E33142" w:rsidRPr="00E33142">
        <w:rPr>
          <w:sz w:val="24"/>
          <w:szCs w:val="24"/>
        </w:rPr>
        <w:t>5.16</w:t>
      </w:r>
      <w:r w:rsidR="004E0F05">
        <w:fldChar w:fldCharType="end"/>
      </w:r>
      <w:r w:rsidRPr="009C78C3">
        <w:rPr>
          <w:sz w:val="24"/>
          <w:szCs w:val="24"/>
        </w:rPr>
        <w:t>)</w:t>
      </w:r>
      <w:r w:rsidR="00796BE6" w:rsidRPr="009C78C3">
        <w:rPr>
          <w:sz w:val="24"/>
          <w:szCs w:val="24"/>
        </w:rPr>
        <w:t xml:space="preserve"> (</w:t>
      </w:r>
      <w:r w:rsidR="004A0CCC" w:rsidRPr="009C78C3">
        <w:rPr>
          <w:sz w:val="24"/>
          <w:szCs w:val="24"/>
        </w:rPr>
        <w:t>желательное требование, предоставляется Участником при наличии</w:t>
      </w:r>
      <w:r w:rsidR="00796BE6" w:rsidRPr="009C78C3">
        <w:rPr>
          <w:sz w:val="24"/>
          <w:szCs w:val="24"/>
        </w:rPr>
        <w:t>)</w:t>
      </w:r>
      <w:r w:rsidRPr="009C78C3">
        <w:rPr>
          <w:sz w:val="24"/>
          <w:szCs w:val="24"/>
        </w:rPr>
        <w:t>;</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w:t>
      </w:r>
      <w:r w:rsidRPr="007D7C50">
        <w:rPr>
          <w:sz w:val="24"/>
          <w:szCs w:val="24"/>
        </w:rPr>
        <w:lastRenderedPageBreak/>
        <w:t xml:space="preserve">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8B51A2"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8B51A2">
        <w:rPr>
          <w:i/>
          <w:sz w:val="24"/>
          <w:szCs w:val="24"/>
        </w:rPr>
        <w:t xml:space="preserve">которой имеется заинтересованность, принятое в соответствии со ст.22 Федерального закона от 14.11.2002 №161-ФЗ «О государственных и </w:t>
      </w:r>
      <w:r w:rsidRPr="008B51A2">
        <w:rPr>
          <w:i/>
          <w:sz w:val="24"/>
          <w:szCs w:val="24"/>
        </w:rPr>
        <w:lastRenderedPageBreak/>
        <w:t>муниципальных предприятиях»)</w:t>
      </w:r>
    </w:p>
    <w:p w:rsidR="00BD40A3" w:rsidRPr="006D76B4" w:rsidRDefault="00F620A0" w:rsidP="00BC48F0">
      <w:pPr>
        <w:widowControl w:val="0"/>
        <w:numPr>
          <w:ilvl w:val="0"/>
          <w:numId w:val="47"/>
        </w:numPr>
        <w:tabs>
          <w:tab w:val="left" w:pos="1260"/>
        </w:tabs>
        <w:autoSpaceDE w:val="0"/>
        <w:spacing w:line="264" w:lineRule="auto"/>
        <w:ind w:left="1276"/>
        <w:rPr>
          <w:sz w:val="24"/>
          <w:szCs w:val="24"/>
        </w:rPr>
      </w:pPr>
      <w:proofErr w:type="gramStart"/>
      <w:r w:rsidRPr="008B51A2">
        <w:rPr>
          <w:sz w:val="24"/>
          <w:szCs w:val="24"/>
        </w:rPr>
        <w:t xml:space="preserve">Копию (выписку </w:t>
      </w:r>
      <w:r w:rsidR="00BD40A3" w:rsidRPr="008B51A2">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6D76B4">
        <w:rPr>
          <w:sz w:val="24"/>
          <w:szCs w:val="24"/>
        </w:rPr>
        <w:t>также утвержденная форма первичного учетного документа;</w:t>
      </w:r>
      <w:proofErr w:type="gramEnd"/>
    </w:p>
    <w:p w:rsidR="008471C7" w:rsidRPr="006D76B4" w:rsidRDefault="008471C7" w:rsidP="00BC48F0">
      <w:pPr>
        <w:widowControl w:val="0"/>
        <w:numPr>
          <w:ilvl w:val="0"/>
          <w:numId w:val="47"/>
        </w:numPr>
        <w:tabs>
          <w:tab w:val="left" w:pos="1260"/>
        </w:tabs>
        <w:autoSpaceDE w:val="0"/>
        <w:spacing w:line="264" w:lineRule="auto"/>
        <w:ind w:left="1276"/>
        <w:rPr>
          <w:sz w:val="24"/>
          <w:szCs w:val="24"/>
        </w:rPr>
      </w:pPr>
      <w:r w:rsidRPr="006D76B4">
        <w:rPr>
          <w:sz w:val="24"/>
          <w:szCs w:val="24"/>
        </w:rPr>
        <w:t>Документы</w:t>
      </w:r>
      <w:r w:rsidRPr="006D76B4">
        <w:rPr>
          <w:rFonts w:eastAsia="Times New Roman,Italic"/>
          <w:bCs w:val="0"/>
          <w:iCs/>
          <w:sz w:val="24"/>
          <w:szCs w:val="24"/>
        </w:rPr>
        <w:t xml:space="preserve">, предусмотренные п. </w:t>
      </w:r>
      <w:r w:rsidR="004E0F05">
        <w:fldChar w:fldCharType="begin"/>
      </w:r>
      <w:r w:rsidR="004E0F05">
        <w:instrText xml:space="preserve"> REF _Ref465675151 \r \h  \* MERGEFORMAT </w:instrText>
      </w:r>
      <w:r w:rsidR="004E0F05">
        <w:fldChar w:fldCharType="separate"/>
      </w:r>
      <w:r w:rsidR="00E33142" w:rsidRPr="00E33142">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в случае если Участником </w:t>
      </w:r>
      <w:r w:rsidRPr="006D76B4">
        <w:rPr>
          <w:sz w:val="24"/>
          <w:szCs w:val="24"/>
        </w:rPr>
        <w:t xml:space="preserve">была предложена </w:t>
      </w:r>
      <w:r w:rsidR="00AE7BD7" w:rsidRPr="006D76B4">
        <w:rPr>
          <w:rFonts w:eastAsia="Times New Roman,Italic"/>
          <w:bCs w:val="0"/>
          <w:iCs/>
          <w:sz w:val="24"/>
          <w:szCs w:val="24"/>
        </w:rPr>
        <w:t>демпинговая цена</w:t>
      </w:r>
      <w:r w:rsidRPr="006D76B4">
        <w:rPr>
          <w:rFonts w:eastAsia="Times New Roman,Italic"/>
          <w:bCs w:val="0"/>
          <w:iCs/>
          <w:sz w:val="24"/>
          <w:szCs w:val="24"/>
        </w:rPr>
        <w:t>;</w:t>
      </w:r>
    </w:p>
    <w:p w:rsidR="00920CB0" w:rsidRPr="00920CB0" w:rsidRDefault="00920CB0" w:rsidP="00BC48F0">
      <w:pPr>
        <w:widowControl w:val="0"/>
        <w:numPr>
          <w:ilvl w:val="0"/>
          <w:numId w:val="47"/>
        </w:numPr>
        <w:tabs>
          <w:tab w:val="left" w:pos="1260"/>
        </w:tabs>
        <w:autoSpaceDE w:val="0"/>
        <w:spacing w:line="264" w:lineRule="auto"/>
        <w:ind w:left="1276"/>
        <w:rPr>
          <w:sz w:val="24"/>
          <w:szCs w:val="24"/>
        </w:rPr>
      </w:pPr>
      <w:r w:rsidRPr="008B51A2">
        <w:rPr>
          <w:sz w:val="24"/>
          <w:szCs w:val="24"/>
        </w:rPr>
        <w:t>Иные документы, которые</w:t>
      </w:r>
      <w:r w:rsidR="007705A5" w:rsidRPr="008B51A2">
        <w:rPr>
          <w:sz w:val="24"/>
          <w:szCs w:val="24"/>
        </w:rPr>
        <w:t>,</w:t>
      </w:r>
      <w:r w:rsidRPr="008B51A2">
        <w:rPr>
          <w:sz w:val="24"/>
          <w:szCs w:val="24"/>
        </w:rPr>
        <w:t xml:space="preserve"> по мнению Участника</w:t>
      </w:r>
      <w:r w:rsidR="007705A5" w:rsidRPr="008B51A2">
        <w:rPr>
          <w:sz w:val="24"/>
          <w:szCs w:val="24"/>
        </w:rPr>
        <w:t>,</w:t>
      </w:r>
      <w:r w:rsidRPr="008B51A2">
        <w:rPr>
          <w:sz w:val="24"/>
          <w:szCs w:val="24"/>
        </w:rPr>
        <w:t xml:space="preserve"> подтверждают его соответствие установленным требованиям, с соответствующими комментариями, разъясняющими</w:t>
      </w:r>
      <w:r w:rsidRPr="00920CB0">
        <w:rPr>
          <w:sz w:val="24"/>
          <w:szCs w:val="24"/>
        </w:rPr>
        <w:t xml:space="preserve">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w:t>
      </w:r>
      <w:r w:rsidR="00FA743E" w:rsidRPr="009F3986">
        <w:rPr>
          <w:sz w:val="24"/>
          <w:szCs w:val="24"/>
          <w:lang w:val="x-none"/>
        </w:rPr>
        <w:t>иные нарушения существенны</w:t>
      </w:r>
      <w:r w:rsidR="00FA743E" w:rsidRPr="009F3986">
        <w:rPr>
          <w:sz w:val="24"/>
          <w:szCs w:val="24"/>
        </w:rPr>
        <w:t xml:space="preserve">х </w:t>
      </w:r>
      <w:r w:rsidR="00FA743E" w:rsidRPr="009F3986">
        <w:rPr>
          <w:sz w:val="24"/>
          <w:szCs w:val="24"/>
          <w:lang w:val="x-none"/>
        </w:rPr>
        <w:t>условий заключенных договоров</w:t>
      </w:r>
      <w:r w:rsidR="00FA743E">
        <w:rPr>
          <w:sz w:val="24"/>
          <w:szCs w:val="24"/>
        </w:rPr>
        <w:t xml:space="preserve"> </w:t>
      </w:r>
      <w:r w:rsidR="007F76D6">
        <w:rPr>
          <w:sz w:val="24"/>
          <w:szCs w:val="24"/>
        </w:rPr>
        <w:t>выполнения работ</w:t>
      </w:r>
      <w:r w:rsidRPr="00B20653">
        <w:rPr>
          <w:sz w:val="24"/>
          <w:szCs w:val="24"/>
        </w:rPr>
        <w:t>.</w:t>
      </w:r>
    </w:p>
    <w:p w:rsidR="005B074F" w:rsidRPr="008B51A2"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w:t>
      </w:r>
      <w:r w:rsidRPr="008B51A2">
        <w:rPr>
          <w:bCs w:val="0"/>
          <w:sz w:val="24"/>
          <w:szCs w:val="24"/>
        </w:rPr>
        <w:t xml:space="preserve">комплект </w:t>
      </w:r>
      <w:r w:rsidR="00F620A0" w:rsidRPr="008B51A2">
        <w:rPr>
          <w:bCs w:val="0"/>
          <w:sz w:val="24"/>
          <w:szCs w:val="24"/>
        </w:rPr>
        <w:t>правоустанавливающих документов</w:t>
      </w:r>
      <w:r w:rsidR="00A44B30" w:rsidRPr="008B51A2">
        <w:rPr>
          <w:bCs w:val="0"/>
          <w:sz w:val="24"/>
          <w:szCs w:val="24"/>
        </w:rPr>
        <w:t>.</w:t>
      </w:r>
    </w:p>
    <w:p w:rsidR="00717F60" w:rsidRPr="008B51A2"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Все указанные документы прилагаются </w:t>
      </w:r>
      <w:r w:rsidR="009C744E" w:rsidRPr="008B51A2">
        <w:rPr>
          <w:bCs w:val="0"/>
          <w:sz w:val="24"/>
          <w:szCs w:val="24"/>
        </w:rPr>
        <w:t>Участник</w:t>
      </w:r>
      <w:r w:rsidRPr="008B51A2">
        <w:rPr>
          <w:bCs w:val="0"/>
          <w:sz w:val="24"/>
          <w:szCs w:val="24"/>
        </w:rPr>
        <w:t xml:space="preserve">ом к </w:t>
      </w:r>
      <w:r w:rsidR="004B5EB3" w:rsidRPr="008B51A2">
        <w:rPr>
          <w:bCs w:val="0"/>
          <w:sz w:val="24"/>
          <w:szCs w:val="24"/>
        </w:rPr>
        <w:t>Заявк</w:t>
      </w:r>
      <w:r w:rsidRPr="008B51A2">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В случае</w:t>
      </w:r>
      <w:proofErr w:type="gramStart"/>
      <w:r w:rsidRPr="008B51A2">
        <w:rPr>
          <w:bCs w:val="0"/>
          <w:sz w:val="24"/>
          <w:szCs w:val="24"/>
        </w:rPr>
        <w:t>,</w:t>
      </w:r>
      <w:proofErr w:type="gramEnd"/>
      <w:r w:rsidRPr="008B51A2">
        <w:rPr>
          <w:bCs w:val="0"/>
          <w:sz w:val="24"/>
          <w:szCs w:val="24"/>
        </w:rPr>
        <w:t xml:space="preserve"> если по каким-либо причинам </w:t>
      </w:r>
      <w:r w:rsidR="009C744E" w:rsidRPr="008B51A2">
        <w:rPr>
          <w:bCs w:val="0"/>
          <w:sz w:val="24"/>
          <w:szCs w:val="24"/>
        </w:rPr>
        <w:t>Участник</w:t>
      </w:r>
      <w:r w:rsidRPr="008B51A2">
        <w:rPr>
          <w:bCs w:val="0"/>
          <w:sz w:val="24"/>
          <w:szCs w:val="24"/>
        </w:rPr>
        <w:t xml:space="preserve"> не может</w:t>
      </w:r>
      <w:r w:rsidRPr="00E71A48">
        <w:rPr>
          <w:bCs w:val="0"/>
          <w:sz w:val="24"/>
          <w:szCs w:val="24"/>
        </w:rPr>
        <w:t xml:space="preserve">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59" w:name="_Ref191386451"/>
      <w:bookmarkStart w:id="460" w:name="_Ref440271628"/>
      <w:bookmarkStart w:id="461" w:name="_Toc440361334"/>
      <w:bookmarkStart w:id="462" w:name="_Toc440376089"/>
      <w:bookmarkStart w:id="463" w:name="_Toc440376216"/>
      <w:bookmarkStart w:id="464" w:name="_Toc440382481"/>
      <w:bookmarkStart w:id="465" w:name="_Toc440447151"/>
      <w:bookmarkStart w:id="466" w:name="_Toc440620831"/>
      <w:bookmarkStart w:id="467" w:name="_Toc440631466"/>
      <w:bookmarkStart w:id="468" w:name="_Toc440875706"/>
      <w:bookmarkStart w:id="469" w:name="_Toc441131730"/>
      <w:bookmarkStart w:id="470" w:name="_Toc465865171"/>
      <w:bookmarkStart w:id="471" w:name="_Toc468976316"/>
      <w:bookmarkStart w:id="472" w:name="_Toc469483045"/>
      <w:bookmarkStart w:id="473" w:name="_Toc471897527"/>
      <w:r w:rsidRPr="00E71A48">
        <w:rPr>
          <w:szCs w:val="24"/>
        </w:rPr>
        <w:t xml:space="preserve">Привлечение </w:t>
      </w:r>
      <w:bookmarkEnd w:id="459"/>
      <w:bookmarkEnd w:id="460"/>
      <w:bookmarkEnd w:id="461"/>
      <w:bookmarkEnd w:id="462"/>
      <w:bookmarkEnd w:id="463"/>
      <w:bookmarkEnd w:id="464"/>
      <w:bookmarkEnd w:id="465"/>
      <w:r w:rsidR="00176B20">
        <w:rPr>
          <w:szCs w:val="24"/>
        </w:rPr>
        <w:t>субподрядчиков</w:t>
      </w:r>
      <w:bookmarkEnd w:id="466"/>
      <w:bookmarkEnd w:id="467"/>
      <w:bookmarkEnd w:id="468"/>
      <w:bookmarkEnd w:id="469"/>
      <w:bookmarkEnd w:id="470"/>
      <w:bookmarkEnd w:id="471"/>
      <w:bookmarkEnd w:id="472"/>
      <w:bookmarkEnd w:id="473"/>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4" w:name="_Ref191386461"/>
      <w:bookmarkStart w:id="475" w:name="_Toc440361335"/>
      <w:bookmarkStart w:id="476" w:name="_Toc440376090"/>
      <w:bookmarkStart w:id="477"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lastRenderedPageBreak/>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4E0F05">
        <w:fldChar w:fldCharType="begin"/>
      </w:r>
      <w:r w:rsidR="004E0F05">
        <w:instrText xml:space="preserve"> REF _Ref191386407 \r \h  \* MERGEFORMAT </w:instrText>
      </w:r>
      <w:r w:rsidR="004E0F05">
        <w:fldChar w:fldCharType="separate"/>
      </w:r>
      <w:r w:rsidR="00E33142" w:rsidRPr="00E33142">
        <w:rPr>
          <w:bCs w:val="0"/>
          <w:sz w:val="24"/>
          <w:szCs w:val="24"/>
        </w:rPr>
        <w:t>3.3.8</w:t>
      </w:r>
      <w:r w:rsidR="004E0F05">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8"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478"/>
      <w:proofErr w:type="gramEnd"/>
    </w:p>
    <w:p w:rsidR="00D50E8D" w:rsidRPr="00E71A48"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812BD9">
        <w:rPr>
          <w:bCs w:val="0"/>
          <w:sz w:val="24"/>
          <w:szCs w:val="24"/>
        </w:rPr>
        <w:fldChar w:fldCharType="begin"/>
      </w:r>
      <w:r w:rsidR="00D57D88">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E33142">
        <w:rPr>
          <w:bCs w:val="0"/>
          <w:sz w:val="24"/>
          <w:szCs w:val="24"/>
        </w:rPr>
        <w:t>3.3.8.1</w:t>
      </w:r>
      <w:r w:rsidR="00812BD9">
        <w:rPr>
          <w:bCs w:val="0"/>
          <w:sz w:val="24"/>
          <w:szCs w:val="24"/>
        </w:rPr>
        <w:fldChar w:fldCharType="end"/>
      </w:r>
      <w:r w:rsidRPr="00E71A48">
        <w:rPr>
          <w:bCs w:val="0"/>
          <w:sz w:val="24"/>
          <w:szCs w:val="24"/>
        </w:rPr>
        <w:t>;</w:t>
      </w:r>
    </w:p>
    <w:p w:rsidR="00D57D88" w:rsidRPr="00E71A48" w:rsidRDefault="00D57D88"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812BD9">
        <w:rPr>
          <w:sz w:val="24"/>
          <w:szCs w:val="24"/>
        </w:rPr>
        <w:fldChar w:fldCharType="begin"/>
      </w:r>
      <w:r>
        <w:rPr>
          <w:bCs w:val="0"/>
          <w:sz w:val="24"/>
          <w:szCs w:val="24"/>
        </w:rPr>
        <w:instrText xml:space="preserve"> REF _Ref303669127 \r \h </w:instrText>
      </w:r>
      <w:r w:rsidR="00812BD9">
        <w:rPr>
          <w:sz w:val="24"/>
          <w:szCs w:val="24"/>
        </w:rPr>
      </w:r>
      <w:r w:rsidR="00812BD9">
        <w:rPr>
          <w:sz w:val="24"/>
          <w:szCs w:val="24"/>
        </w:rPr>
        <w:fldChar w:fldCharType="separate"/>
      </w:r>
      <w:r w:rsidR="00E33142">
        <w:rPr>
          <w:bCs w:val="0"/>
          <w:sz w:val="24"/>
          <w:szCs w:val="24"/>
        </w:rPr>
        <w:t>3.3.8.2</w:t>
      </w:r>
      <w:r w:rsidR="00812BD9">
        <w:rPr>
          <w:sz w:val="24"/>
          <w:szCs w:val="24"/>
        </w:rPr>
        <w:fldChar w:fldCharType="end"/>
      </w:r>
      <w:r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proofErr w:type="spellStart"/>
      <w:r w:rsidR="00306DE6" w:rsidRPr="002727BB">
        <w:rPr>
          <w:bCs w:val="0"/>
          <w:sz w:val="24"/>
          <w:szCs w:val="24"/>
        </w:rPr>
        <w:t>пп</w:t>
      </w:r>
      <w:proofErr w:type="spellEnd"/>
      <w:r w:rsidR="00306DE6" w:rsidRPr="002727BB">
        <w:rPr>
          <w:sz w:val="24"/>
          <w:szCs w:val="24"/>
        </w:rPr>
        <w:t>.</w:t>
      </w:r>
      <w:r w:rsidR="001248B1" w:rsidRPr="002727BB">
        <w:rPr>
          <w:sz w:val="24"/>
          <w:szCs w:val="24"/>
        </w:rPr>
        <w:t xml:space="preserve"> </w:t>
      </w:r>
      <w:r w:rsidR="004E0F05" w:rsidRPr="002727BB">
        <w:fldChar w:fldCharType="begin"/>
      </w:r>
      <w:r w:rsidR="004E0F05" w:rsidRPr="002727BB">
        <w:instrText xml:space="preserve"> REF _Ref440552284 \r \h  \* MERGEFORMAT </w:instrText>
      </w:r>
      <w:r w:rsidR="004E0F05" w:rsidRPr="002727BB">
        <w:fldChar w:fldCharType="separate"/>
      </w:r>
      <w:r w:rsidR="00E33142" w:rsidRPr="002727BB">
        <w:rPr>
          <w:sz w:val="24"/>
          <w:szCs w:val="24"/>
        </w:rPr>
        <w:t>г)</w:t>
      </w:r>
      <w:r w:rsidR="004E0F05" w:rsidRPr="002727BB">
        <w:fldChar w:fldCharType="end"/>
      </w:r>
      <w:r w:rsidR="00306DE6" w:rsidRPr="002727BB">
        <w:rPr>
          <w:sz w:val="24"/>
          <w:szCs w:val="24"/>
        </w:rPr>
        <w:t xml:space="preserve"> </w:t>
      </w:r>
      <w:r w:rsidR="001248B1" w:rsidRPr="002727BB">
        <w:rPr>
          <w:sz w:val="24"/>
          <w:szCs w:val="24"/>
        </w:rPr>
        <w:t xml:space="preserve">и </w:t>
      </w:r>
      <w:r w:rsidR="00812BD9" w:rsidRPr="002727BB">
        <w:fldChar w:fldCharType="begin"/>
      </w:r>
      <w:r w:rsidR="001653DA" w:rsidRPr="002727BB">
        <w:instrText xml:space="preserve"> REF _Ref442189588 \r \h  \* MERGEFORMAT </w:instrText>
      </w:r>
      <w:r w:rsidR="00812BD9" w:rsidRPr="002727BB">
        <w:fldChar w:fldCharType="separate"/>
      </w:r>
      <w:r w:rsidR="00E33142" w:rsidRPr="002727BB">
        <w:rPr>
          <w:sz w:val="24"/>
          <w:szCs w:val="24"/>
        </w:rPr>
        <w:t>х)</w:t>
      </w:r>
      <w:r w:rsidR="00812BD9" w:rsidRPr="002727BB">
        <w:fldChar w:fldCharType="end"/>
      </w:r>
      <w:r w:rsidR="00306DE6" w:rsidRPr="002727BB">
        <w:rPr>
          <w:sz w:val="24"/>
          <w:szCs w:val="24"/>
        </w:rPr>
        <w:t xml:space="preserve"> п.</w:t>
      </w:r>
      <w:r w:rsidR="00306DE6" w:rsidRPr="008B51A2">
        <w:rPr>
          <w:sz w:val="24"/>
          <w:szCs w:val="24"/>
        </w:rPr>
        <w:t xml:space="preserve"> </w:t>
      </w:r>
      <w:r w:rsidR="004E0F05">
        <w:fldChar w:fldCharType="begin"/>
      </w:r>
      <w:r w:rsidR="004E0F05">
        <w:instrText xml:space="preserve"> REF _Ref303587815 \r \h  \* MERGEFORMAT </w:instrText>
      </w:r>
      <w:r w:rsidR="004E0F05">
        <w:fldChar w:fldCharType="separate"/>
      </w:r>
      <w:r w:rsidR="00E33142" w:rsidRPr="00E33142">
        <w:rPr>
          <w:sz w:val="24"/>
          <w:szCs w:val="24"/>
        </w:rPr>
        <w:t>3.3.8.3</w:t>
      </w:r>
      <w:r w:rsidR="004E0F05">
        <w:fldChar w:fldCharType="end"/>
      </w:r>
      <w:r w:rsidR="00306DE6" w:rsidRPr="008B51A2">
        <w:rPr>
          <w:sz w:val="24"/>
          <w:szCs w:val="24"/>
        </w:rPr>
        <w:t>, подаются основным Участником</w:t>
      </w:r>
      <w:r w:rsidR="002037C3" w:rsidRPr="008B51A2">
        <w:rPr>
          <w:bCs w:val="0"/>
          <w:sz w:val="24"/>
          <w:szCs w:val="24"/>
        </w:rPr>
        <w:t>;</w:t>
      </w:r>
    </w:p>
    <w:p w:rsidR="00D50E8D" w:rsidRPr="00E71A48" w:rsidRDefault="00D50E8D" w:rsidP="00BC48F0">
      <w:pPr>
        <w:widowControl w:val="0"/>
        <w:numPr>
          <w:ilvl w:val="0"/>
          <w:numId w:val="78"/>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812BD9">
        <w:rPr>
          <w:bCs w:val="0"/>
          <w:sz w:val="24"/>
          <w:szCs w:val="24"/>
        </w:rPr>
        <w:fldChar w:fldCharType="begin"/>
      </w:r>
      <w:r w:rsidR="00362EA4">
        <w:rPr>
          <w:bCs w:val="0"/>
          <w:sz w:val="24"/>
          <w:szCs w:val="24"/>
        </w:rPr>
        <w:instrText xml:space="preserve"> REF _Ref440272510 \r \h </w:instrText>
      </w:r>
      <w:r w:rsidR="00812BD9">
        <w:rPr>
          <w:bCs w:val="0"/>
          <w:sz w:val="24"/>
          <w:szCs w:val="24"/>
        </w:rPr>
      </w:r>
      <w:r w:rsidR="00812BD9">
        <w:rPr>
          <w:bCs w:val="0"/>
          <w:sz w:val="24"/>
          <w:szCs w:val="24"/>
        </w:rPr>
        <w:fldChar w:fldCharType="separate"/>
      </w:r>
      <w:r w:rsidR="00E33142">
        <w:rPr>
          <w:bCs w:val="0"/>
          <w:sz w:val="24"/>
          <w:szCs w:val="24"/>
        </w:rPr>
        <w:t>5.17</w:t>
      </w:r>
      <w:r w:rsidR="00812BD9">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79" w:name="_Toc440382482"/>
      <w:bookmarkStart w:id="480" w:name="_Toc440447152"/>
      <w:bookmarkStart w:id="481" w:name="_Toc440620832"/>
      <w:bookmarkStart w:id="482" w:name="_Toc440631467"/>
      <w:bookmarkStart w:id="483" w:name="_Toc440875707"/>
      <w:bookmarkStart w:id="484" w:name="_Ref440876618"/>
      <w:bookmarkStart w:id="485" w:name="_Ref440876703"/>
      <w:bookmarkStart w:id="486" w:name="_Toc441131731"/>
      <w:bookmarkStart w:id="487" w:name="_Toc465865172"/>
      <w:bookmarkStart w:id="488" w:name="_Toc468976317"/>
      <w:bookmarkStart w:id="489" w:name="_Toc469483046"/>
      <w:bookmarkStart w:id="490" w:name="_Toc471897528"/>
      <w:r w:rsidRPr="00E71A48">
        <w:rPr>
          <w:szCs w:val="24"/>
        </w:rPr>
        <w:lastRenderedPageBreak/>
        <w:t xml:space="preserve">Участие в запросе предложений коллективных </w:t>
      </w:r>
      <w:r w:rsidR="009C744E" w:rsidRPr="00E71A48">
        <w:rPr>
          <w:szCs w:val="24"/>
        </w:rPr>
        <w:t>Участник</w:t>
      </w:r>
      <w:r w:rsidRPr="00E71A48">
        <w:rPr>
          <w:szCs w:val="24"/>
        </w:rPr>
        <w:t>ов</w:t>
      </w:r>
      <w:bookmarkEnd w:id="474"/>
      <w:bookmarkEnd w:id="475"/>
      <w:bookmarkEnd w:id="476"/>
      <w:bookmarkEnd w:id="477"/>
      <w:bookmarkEnd w:id="479"/>
      <w:bookmarkEnd w:id="480"/>
      <w:bookmarkEnd w:id="481"/>
      <w:bookmarkEnd w:id="482"/>
      <w:bookmarkEnd w:id="483"/>
      <w:bookmarkEnd w:id="484"/>
      <w:bookmarkEnd w:id="485"/>
      <w:bookmarkEnd w:id="486"/>
      <w:bookmarkEnd w:id="487"/>
      <w:bookmarkEnd w:id="488"/>
      <w:bookmarkEnd w:id="489"/>
      <w:bookmarkEnd w:id="49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4E0F05">
        <w:fldChar w:fldCharType="begin"/>
      </w:r>
      <w:r w:rsidR="004E0F05">
        <w:instrText xml:space="preserve"> REF _Ref191386482 \r \h  \* MERGEFORMAT </w:instrText>
      </w:r>
      <w:r w:rsidR="004E0F05">
        <w:fldChar w:fldCharType="separate"/>
      </w:r>
      <w:r w:rsidR="00E33142" w:rsidRPr="00E33142">
        <w:rPr>
          <w:bCs w:val="0"/>
          <w:sz w:val="24"/>
          <w:szCs w:val="24"/>
        </w:rPr>
        <w:t>3.3.8.1</w:t>
      </w:r>
      <w:r w:rsidR="004E0F05">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4E0F05">
        <w:fldChar w:fldCharType="begin"/>
      </w:r>
      <w:r w:rsidR="004E0F05">
        <w:instrText xml:space="preserve"> REF _Ref191386407 \r \h  \* MERGEFORMAT </w:instrText>
      </w:r>
      <w:r w:rsidR="004E0F05">
        <w:fldChar w:fldCharType="separate"/>
      </w:r>
      <w:r w:rsidR="00E33142" w:rsidRPr="00E33142">
        <w:rPr>
          <w:bCs w:val="0"/>
          <w:sz w:val="24"/>
          <w:szCs w:val="24"/>
        </w:rPr>
        <w:t>3.3.8</w:t>
      </w:r>
      <w:r w:rsidR="004E0F05">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12BD9">
        <w:rPr>
          <w:bCs w:val="0"/>
          <w:sz w:val="24"/>
          <w:szCs w:val="24"/>
        </w:rPr>
        <w:fldChar w:fldCharType="begin"/>
      </w:r>
      <w:r w:rsidR="001248B1">
        <w:rPr>
          <w:bCs w:val="0"/>
          <w:sz w:val="24"/>
          <w:szCs w:val="24"/>
        </w:rPr>
        <w:instrText xml:space="preserve"> REF _Ref303669127 \r \h </w:instrText>
      </w:r>
      <w:r w:rsidR="00812BD9">
        <w:rPr>
          <w:bCs w:val="0"/>
          <w:sz w:val="24"/>
          <w:szCs w:val="24"/>
        </w:rPr>
      </w:r>
      <w:r w:rsidR="00812BD9">
        <w:rPr>
          <w:bCs w:val="0"/>
          <w:sz w:val="24"/>
          <w:szCs w:val="24"/>
        </w:rPr>
        <w:fldChar w:fldCharType="separate"/>
      </w:r>
      <w:r w:rsidR="00E33142">
        <w:rPr>
          <w:bCs w:val="0"/>
          <w:sz w:val="24"/>
          <w:szCs w:val="24"/>
        </w:rPr>
        <w:t>3.3.8.2</w:t>
      </w:r>
      <w:r w:rsidR="00812BD9">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9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9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4E0F05">
        <w:fldChar w:fldCharType="begin"/>
      </w:r>
      <w:r w:rsidR="004E0F05">
        <w:instrText xml:space="preserve"> REF _Ref307563248 \r \h  \* MERGEFORMAT </w:instrText>
      </w:r>
      <w:r w:rsidR="004E0F05">
        <w:fldChar w:fldCharType="separate"/>
      </w:r>
      <w:r w:rsidR="00E33142" w:rsidRPr="00E33142">
        <w:rPr>
          <w:bCs w:val="0"/>
          <w:sz w:val="24"/>
          <w:szCs w:val="24"/>
          <w:lang w:val="en-US"/>
        </w:rPr>
        <w:t>a</w:t>
      </w:r>
      <w:r w:rsidR="00E33142" w:rsidRPr="004E0F05">
        <w:rPr>
          <w:bCs w:val="0"/>
          <w:sz w:val="24"/>
          <w:szCs w:val="24"/>
        </w:rPr>
        <w:t>)</w:t>
      </w:r>
      <w:r w:rsidR="004E0F05">
        <w:fldChar w:fldCharType="end"/>
      </w:r>
      <w:r w:rsidRPr="00E71A48">
        <w:rPr>
          <w:bCs w:val="0"/>
          <w:sz w:val="24"/>
          <w:szCs w:val="24"/>
        </w:rPr>
        <w:t xml:space="preserve">- </w:t>
      </w:r>
      <w:r w:rsidR="004E0F05">
        <w:fldChar w:fldCharType="begin"/>
      </w:r>
      <w:r w:rsidR="004E0F05">
        <w:instrText xml:space="preserve"> REF _Ref307563262 \r \h  \* MERGEFORMAT </w:instrText>
      </w:r>
      <w:r w:rsidR="004E0F05">
        <w:fldChar w:fldCharType="separate"/>
      </w:r>
      <w:r w:rsidR="00E33142" w:rsidRPr="00E33142">
        <w:rPr>
          <w:bCs w:val="0"/>
          <w:sz w:val="24"/>
          <w:szCs w:val="24"/>
          <w:lang w:val="en-US"/>
        </w:rPr>
        <w:t>g</w:t>
      </w:r>
      <w:r w:rsidR="00E33142" w:rsidRPr="004E0F05">
        <w:rPr>
          <w:bCs w:val="0"/>
          <w:sz w:val="24"/>
          <w:szCs w:val="24"/>
        </w:rPr>
        <w:t>)</w:t>
      </w:r>
      <w:r w:rsidR="004E0F05">
        <w:fldChar w:fldCharType="end"/>
      </w:r>
      <w:r w:rsidRPr="00E71A48">
        <w:rPr>
          <w:bCs w:val="0"/>
          <w:sz w:val="24"/>
          <w:szCs w:val="24"/>
        </w:rPr>
        <w:t xml:space="preserve">п. </w:t>
      </w:r>
      <w:r w:rsidR="004E0F05">
        <w:fldChar w:fldCharType="begin"/>
      </w:r>
      <w:r w:rsidR="004E0F05">
        <w:instrText xml:space="preserve"> REF _Ref306032591 \r \h  \* MERGEFORMAT </w:instrText>
      </w:r>
      <w:r w:rsidR="004E0F05">
        <w:fldChar w:fldCharType="separate"/>
      </w:r>
      <w:r w:rsidR="00E33142" w:rsidRPr="00E33142">
        <w:rPr>
          <w:bCs w:val="0"/>
          <w:sz w:val="24"/>
          <w:szCs w:val="24"/>
        </w:rPr>
        <w:t>3.3.10.4</w:t>
      </w:r>
      <w:r w:rsidR="004E0F05">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8B51A2"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B51A2">
        <w:rPr>
          <w:sz w:val="24"/>
          <w:szCs w:val="24"/>
        </w:rPr>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w:t>
      </w:r>
      <w:r w:rsidRPr="008B51A2">
        <w:rPr>
          <w:sz w:val="24"/>
          <w:szCs w:val="24"/>
        </w:rPr>
        <w:lastRenderedPageBreak/>
        <w:t>будут отклонены</w:t>
      </w:r>
      <w:r w:rsidR="00D77DCB" w:rsidRPr="008B51A2">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4" w:name="_Ref465863260"/>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4"/>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12BD9">
        <w:rPr>
          <w:sz w:val="24"/>
          <w:szCs w:val="24"/>
        </w:rPr>
        <w:fldChar w:fldCharType="begin"/>
      </w:r>
      <w:r w:rsidR="000F4365">
        <w:rPr>
          <w:bCs w:val="0"/>
          <w:sz w:val="24"/>
          <w:szCs w:val="24"/>
        </w:rPr>
        <w:instrText xml:space="preserve"> REF _Ref303669127 \r \h </w:instrText>
      </w:r>
      <w:r w:rsidR="00812BD9">
        <w:rPr>
          <w:sz w:val="24"/>
          <w:szCs w:val="24"/>
        </w:rPr>
      </w:r>
      <w:r w:rsidR="00812BD9">
        <w:rPr>
          <w:sz w:val="24"/>
          <w:szCs w:val="24"/>
        </w:rPr>
        <w:fldChar w:fldCharType="separate"/>
      </w:r>
      <w:r w:rsidR="00E33142">
        <w:rPr>
          <w:bCs w:val="0"/>
          <w:sz w:val="24"/>
          <w:szCs w:val="24"/>
        </w:rPr>
        <w:t>3.3.8.2</w:t>
      </w:r>
      <w:r w:rsidR="00812BD9">
        <w:rPr>
          <w:sz w:val="24"/>
          <w:szCs w:val="24"/>
        </w:rPr>
        <w:fldChar w:fldCharType="end"/>
      </w:r>
      <w:r w:rsidR="00717F60"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w:t>
      </w:r>
      <w:r w:rsidR="00306DE6" w:rsidRPr="002727BB">
        <w:rPr>
          <w:bCs w:val="0"/>
          <w:sz w:val="24"/>
          <w:szCs w:val="24"/>
        </w:rPr>
        <w:t xml:space="preserve">в </w:t>
      </w:r>
      <w:proofErr w:type="spellStart"/>
      <w:r w:rsidR="00306DE6" w:rsidRPr="002727BB">
        <w:rPr>
          <w:bCs w:val="0"/>
          <w:sz w:val="24"/>
          <w:szCs w:val="24"/>
        </w:rPr>
        <w:t>пп</w:t>
      </w:r>
      <w:proofErr w:type="spellEnd"/>
      <w:r w:rsidR="00306DE6" w:rsidRPr="002727BB">
        <w:rPr>
          <w:sz w:val="24"/>
          <w:szCs w:val="24"/>
        </w:rPr>
        <w:t xml:space="preserve">. </w:t>
      </w:r>
      <w:r w:rsidR="004E0F05" w:rsidRPr="002727BB">
        <w:fldChar w:fldCharType="begin"/>
      </w:r>
      <w:r w:rsidR="004E0F05" w:rsidRPr="002727BB">
        <w:instrText xml:space="preserve"> REF _Ref440552284 \r \h  \* MERGEFORMAT </w:instrText>
      </w:r>
      <w:r w:rsidR="004E0F05" w:rsidRPr="002727BB">
        <w:fldChar w:fldCharType="separate"/>
      </w:r>
      <w:r w:rsidR="00E33142" w:rsidRPr="002727BB">
        <w:rPr>
          <w:sz w:val="24"/>
          <w:szCs w:val="24"/>
        </w:rPr>
        <w:t>г)</w:t>
      </w:r>
      <w:r w:rsidR="004E0F05" w:rsidRPr="002727BB">
        <w:fldChar w:fldCharType="end"/>
      </w:r>
      <w:r w:rsidR="001248B1" w:rsidRPr="002727BB">
        <w:rPr>
          <w:sz w:val="24"/>
          <w:szCs w:val="24"/>
        </w:rPr>
        <w:t xml:space="preserve"> и</w:t>
      </w:r>
      <w:r w:rsidR="001248B1" w:rsidRPr="002727BB">
        <w:t xml:space="preserve"> </w:t>
      </w:r>
      <w:r w:rsidR="00812BD9" w:rsidRPr="002727BB">
        <w:fldChar w:fldCharType="begin"/>
      </w:r>
      <w:r w:rsidR="001653DA" w:rsidRPr="002727BB">
        <w:instrText xml:space="preserve"> REF _Ref442189588 \r \h  \* MERGEFORMAT </w:instrText>
      </w:r>
      <w:r w:rsidR="00812BD9" w:rsidRPr="002727BB">
        <w:fldChar w:fldCharType="separate"/>
      </w:r>
      <w:r w:rsidR="00E33142" w:rsidRPr="002727BB">
        <w:rPr>
          <w:sz w:val="24"/>
          <w:szCs w:val="24"/>
        </w:rPr>
        <w:t>х)</w:t>
      </w:r>
      <w:r w:rsidR="00812BD9" w:rsidRPr="002727BB">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E33142" w:rsidRPr="00E33142">
        <w:rPr>
          <w:sz w:val="24"/>
          <w:szCs w:val="24"/>
        </w:rPr>
        <w:t>3.3.8.3</w:t>
      </w:r>
      <w:r w:rsidR="004E0F05">
        <w:fldChar w:fldCharType="end"/>
      </w:r>
      <w:r w:rsidR="00306DE6" w:rsidRPr="008B51A2">
        <w:rPr>
          <w:sz w:val="24"/>
          <w:szCs w:val="24"/>
        </w:rPr>
        <w:t>, подаются Лидером коллективного участника</w:t>
      </w:r>
      <w:r w:rsidR="00717F60" w:rsidRPr="008B51A2">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12BD9">
        <w:rPr>
          <w:bCs w:val="0"/>
          <w:sz w:val="24"/>
          <w:szCs w:val="24"/>
        </w:rPr>
        <w:fldChar w:fldCharType="begin"/>
      </w:r>
      <w:r w:rsidR="00D50E8D">
        <w:rPr>
          <w:bCs w:val="0"/>
          <w:sz w:val="24"/>
          <w:szCs w:val="24"/>
        </w:rPr>
        <w:instrText xml:space="preserve"> REF _Ref440376324 \r \h </w:instrText>
      </w:r>
      <w:r w:rsidR="00812BD9">
        <w:rPr>
          <w:bCs w:val="0"/>
          <w:sz w:val="24"/>
          <w:szCs w:val="24"/>
        </w:rPr>
      </w:r>
      <w:r w:rsidR="00812BD9">
        <w:rPr>
          <w:bCs w:val="0"/>
          <w:sz w:val="24"/>
          <w:szCs w:val="24"/>
        </w:rPr>
        <w:fldChar w:fldCharType="separate"/>
      </w:r>
      <w:r w:rsidR="00E33142">
        <w:rPr>
          <w:bCs w:val="0"/>
          <w:sz w:val="24"/>
          <w:szCs w:val="24"/>
        </w:rPr>
        <w:t>5.18</w:t>
      </w:r>
      <w:r w:rsidR="00812BD9">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812BD9">
        <w:rPr>
          <w:bCs w:val="0"/>
          <w:sz w:val="24"/>
          <w:szCs w:val="24"/>
        </w:rPr>
        <w:fldChar w:fldCharType="begin"/>
      </w:r>
      <w:r w:rsidR="000F4365">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E33142">
        <w:rPr>
          <w:bCs w:val="0"/>
          <w:sz w:val="24"/>
          <w:szCs w:val="24"/>
        </w:rPr>
        <w:t>3.3.8.1</w:t>
      </w:r>
      <w:r w:rsidR="00812BD9">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5" w:name="_Ref306114966"/>
      <w:bookmarkStart w:id="496" w:name="_Toc440361336"/>
      <w:bookmarkStart w:id="497" w:name="_Toc440376091"/>
      <w:bookmarkStart w:id="498" w:name="_Toc440376218"/>
      <w:bookmarkStart w:id="499" w:name="_Toc440382483"/>
      <w:bookmarkStart w:id="500" w:name="_Toc440447153"/>
      <w:bookmarkStart w:id="501" w:name="_Toc440620833"/>
      <w:bookmarkStart w:id="502" w:name="_Toc440631468"/>
      <w:bookmarkStart w:id="503" w:name="_Toc440875708"/>
      <w:bookmarkStart w:id="504" w:name="_Toc441131732"/>
      <w:bookmarkStart w:id="505" w:name="_Toc465865173"/>
      <w:bookmarkStart w:id="506" w:name="_Toc468976318"/>
      <w:bookmarkStart w:id="507" w:name="_Toc469483047"/>
      <w:bookmarkStart w:id="508" w:name="_Toc471897529"/>
      <w:r w:rsidRPr="00E71A48">
        <w:rPr>
          <w:szCs w:val="24"/>
        </w:rPr>
        <w:t>Разъяснение Документации по запросу предложений</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4E0F05">
        <w:fldChar w:fldCharType="begin"/>
      </w:r>
      <w:r w:rsidR="004E0F05">
        <w:instrText xml:space="preserve"> REF _Ref440969856 \r \h  \* MERGEFORMAT </w:instrText>
      </w:r>
      <w:r w:rsidR="004E0F05">
        <w:fldChar w:fldCharType="separate"/>
      </w:r>
      <w:r w:rsidR="00E33142" w:rsidRPr="00E33142">
        <w:rPr>
          <w:bCs w:val="0"/>
          <w:iCs/>
          <w:sz w:val="24"/>
          <w:szCs w:val="24"/>
        </w:rPr>
        <w:t>3.3.12</w:t>
      </w:r>
      <w:r w:rsidR="004E0F05">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4E0F05">
        <w:fldChar w:fldCharType="begin"/>
      </w:r>
      <w:r w:rsidR="004E0F05">
        <w:instrText xml:space="preserve"> REF _Ref440289401 \r \h  \* MERGEFORMAT </w:instrText>
      </w:r>
      <w:r w:rsidR="004E0F05">
        <w:fldChar w:fldCharType="separate"/>
      </w:r>
      <w:r w:rsidR="00E33142" w:rsidRPr="00E33142">
        <w:rPr>
          <w:bCs w:val="0"/>
          <w:iCs/>
          <w:sz w:val="24"/>
          <w:szCs w:val="24"/>
        </w:rPr>
        <w:t>3.3.13</w:t>
      </w:r>
      <w:r w:rsidR="004E0F05">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09" w:name="_Toc440361337"/>
      <w:bookmarkStart w:id="510" w:name="_Toc440376092"/>
      <w:bookmarkStart w:id="511" w:name="_Toc440376219"/>
      <w:bookmarkStart w:id="512" w:name="_Toc440382484"/>
      <w:bookmarkStart w:id="513" w:name="_Toc440447154"/>
      <w:bookmarkStart w:id="514" w:name="_Toc440620834"/>
      <w:bookmarkStart w:id="515" w:name="_Toc440631469"/>
      <w:bookmarkStart w:id="516" w:name="_Toc440875709"/>
      <w:bookmarkStart w:id="517" w:name="_Ref440969856"/>
      <w:bookmarkStart w:id="518" w:name="_Toc441131733"/>
      <w:bookmarkStart w:id="519" w:name="_Toc465865174"/>
      <w:bookmarkStart w:id="520" w:name="_Toc468976319"/>
      <w:bookmarkStart w:id="521" w:name="_Toc469483048"/>
      <w:bookmarkStart w:id="522" w:name="_Toc471897530"/>
      <w:r w:rsidRPr="00E71A48">
        <w:rPr>
          <w:szCs w:val="24"/>
        </w:rPr>
        <w:lastRenderedPageBreak/>
        <w:t>Внесение изменений в Документацию по запросу предложений.</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3" w:name="_Ref440289401"/>
      <w:bookmarkStart w:id="524" w:name="_Toc440361338"/>
      <w:bookmarkStart w:id="525" w:name="_Toc440376093"/>
      <w:bookmarkStart w:id="526" w:name="_Toc440376220"/>
      <w:bookmarkStart w:id="527" w:name="_Toc440382485"/>
      <w:bookmarkStart w:id="528" w:name="_Toc440447155"/>
      <w:bookmarkStart w:id="529" w:name="_Toc440620835"/>
      <w:bookmarkStart w:id="530" w:name="_Toc440631470"/>
      <w:bookmarkStart w:id="531" w:name="_Toc440875710"/>
      <w:bookmarkStart w:id="532" w:name="_Toc441131734"/>
      <w:bookmarkStart w:id="533" w:name="_Toc465865175"/>
      <w:bookmarkStart w:id="534" w:name="_Toc468976320"/>
      <w:bookmarkStart w:id="535" w:name="_Toc469483049"/>
      <w:bookmarkStart w:id="536" w:name="_Toc471897531"/>
      <w:r w:rsidRPr="00E71A48">
        <w:rPr>
          <w:szCs w:val="24"/>
        </w:rPr>
        <w:t>Продление срока окончания приема Заявок</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7" w:name="_Ref191386249"/>
    </w:p>
    <w:p w:rsidR="00AC1995" w:rsidRPr="00E71A48" w:rsidRDefault="00AC1995" w:rsidP="00E71A48">
      <w:pPr>
        <w:pStyle w:val="3"/>
        <w:spacing w:line="264" w:lineRule="auto"/>
        <w:rPr>
          <w:szCs w:val="24"/>
          <w:lang w:eastAsia="ru-RU"/>
        </w:rPr>
      </w:pPr>
      <w:bookmarkStart w:id="538" w:name="_Toc299701566"/>
      <w:bookmarkStart w:id="539" w:name="_Ref306176386"/>
      <w:bookmarkStart w:id="540" w:name="_Ref440285128"/>
      <w:bookmarkStart w:id="541" w:name="_Toc440361339"/>
      <w:bookmarkStart w:id="542" w:name="_Toc440376094"/>
      <w:bookmarkStart w:id="543" w:name="_Toc440376221"/>
      <w:bookmarkStart w:id="544" w:name="_Toc440382486"/>
      <w:bookmarkStart w:id="545" w:name="_Toc440447156"/>
      <w:bookmarkStart w:id="546" w:name="_Toc440620836"/>
      <w:bookmarkStart w:id="547" w:name="_Toc440631471"/>
      <w:bookmarkStart w:id="548" w:name="_Toc440875711"/>
      <w:bookmarkStart w:id="549" w:name="_Toc441131735"/>
      <w:bookmarkStart w:id="550" w:name="_Toc465865176"/>
      <w:bookmarkStart w:id="551" w:name="_Toc468976321"/>
      <w:bookmarkStart w:id="552" w:name="_Toc469483050"/>
      <w:bookmarkStart w:id="553" w:name="_Toc471897532"/>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p>
    <w:p w:rsidR="00932C0A" w:rsidRPr="009C78C3"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w:t>
      </w:r>
      <w:r w:rsidR="00932C0A" w:rsidRPr="009C78C3">
        <w:rPr>
          <w:bCs w:val="0"/>
          <w:sz w:val="24"/>
          <w:szCs w:val="24"/>
        </w:rPr>
        <w:t xml:space="preserve">исполнения обязательств, связанных с участием в </w:t>
      </w:r>
      <w:r w:rsidR="0089163E" w:rsidRPr="009C78C3">
        <w:rPr>
          <w:bCs w:val="0"/>
          <w:sz w:val="24"/>
          <w:szCs w:val="24"/>
        </w:rPr>
        <w:t>запросе предложений</w:t>
      </w:r>
      <w:r w:rsidR="00932C0A" w:rsidRPr="009C78C3">
        <w:rPr>
          <w:bCs w:val="0"/>
          <w:sz w:val="24"/>
          <w:szCs w:val="24"/>
        </w:rPr>
        <w:t xml:space="preserve"> и подачей </w:t>
      </w:r>
      <w:r w:rsidR="004B5EB3" w:rsidRPr="009C78C3">
        <w:rPr>
          <w:bCs w:val="0"/>
          <w:sz w:val="24"/>
          <w:szCs w:val="24"/>
        </w:rPr>
        <w:t>Заявк</w:t>
      </w:r>
      <w:r w:rsidR="00932C0A" w:rsidRPr="009C78C3">
        <w:rPr>
          <w:bCs w:val="0"/>
          <w:sz w:val="24"/>
          <w:szCs w:val="24"/>
        </w:rPr>
        <w:t xml:space="preserve">и, на сумму </w:t>
      </w:r>
      <w:r w:rsidR="002727BB">
        <w:rPr>
          <w:bCs w:val="0"/>
          <w:sz w:val="24"/>
          <w:szCs w:val="24"/>
        </w:rPr>
        <w:t>2</w:t>
      </w:r>
      <w:r w:rsidR="00932C0A" w:rsidRPr="009C78C3">
        <w:rPr>
          <w:bCs w:val="0"/>
          <w:sz w:val="24"/>
          <w:szCs w:val="24"/>
        </w:rPr>
        <w:t xml:space="preserve">% от стоимости </w:t>
      </w:r>
      <w:r w:rsidR="004B5EB3" w:rsidRPr="009C78C3">
        <w:rPr>
          <w:bCs w:val="0"/>
          <w:sz w:val="24"/>
          <w:szCs w:val="24"/>
        </w:rPr>
        <w:t>Заявк</w:t>
      </w:r>
      <w:r w:rsidR="00932C0A" w:rsidRPr="009C78C3">
        <w:rPr>
          <w:bCs w:val="0"/>
          <w:sz w:val="24"/>
          <w:szCs w:val="24"/>
        </w:rPr>
        <w:t xml:space="preserve">и, с учетом НДС. </w:t>
      </w:r>
    </w:p>
    <w:p w:rsidR="00932C0A"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9C78C3">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4E0F05">
        <w:fldChar w:fldCharType="begin"/>
      </w:r>
      <w:r w:rsidR="004E0F05">
        <w:instrText xml:space="preserve"> REF _Ref467168844 \r \h  \* MERGEFORMAT </w:instrText>
      </w:r>
      <w:r w:rsidR="004E0F05">
        <w:fldChar w:fldCharType="separate"/>
      </w:r>
      <w:r w:rsidR="00E33142" w:rsidRPr="00E33142">
        <w:rPr>
          <w:sz w:val="24"/>
          <w:szCs w:val="24"/>
        </w:rPr>
        <w:t>3.3.14.3</w:t>
      </w:r>
      <w:r w:rsidR="004E0F05">
        <w:fldChar w:fldCharType="end"/>
      </w:r>
      <w:r w:rsidRPr="009C78C3">
        <w:rPr>
          <w:sz w:val="24"/>
          <w:szCs w:val="24"/>
        </w:rPr>
        <w:t xml:space="preserve">) или путем внесения денежных средств на расчетный счет Заказчика (п. </w:t>
      </w:r>
      <w:r w:rsidR="004E0F05">
        <w:fldChar w:fldCharType="begin"/>
      </w:r>
      <w:r w:rsidR="004E0F05">
        <w:instrText xml:space="preserve"> REF _Ref442263553 \r \h  \* MERGEFORMAT </w:instrText>
      </w:r>
      <w:r w:rsidR="004E0F05">
        <w:fldChar w:fldCharType="separate"/>
      </w:r>
      <w:r w:rsidR="00E33142" w:rsidRPr="00E33142">
        <w:rPr>
          <w:sz w:val="24"/>
          <w:szCs w:val="24"/>
        </w:rPr>
        <w:t>3.3.14.4</w:t>
      </w:r>
      <w:r w:rsidR="004E0F05">
        <w:fldChar w:fldCharType="end"/>
      </w:r>
      <w:r w:rsidRPr="009C78C3">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9C78C3">
        <w:rPr>
          <w:bCs w:val="0"/>
          <w:sz w:val="24"/>
          <w:szCs w:val="24"/>
        </w:rPr>
        <w:t>.</w:t>
      </w:r>
    </w:p>
    <w:p w:rsidR="006D05F2"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4" w:name="_Ref467168844"/>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4"/>
      <w:r w:rsidRPr="009C78C3">
        <w:rPr>
          <w:sz w:val="24"/>
          <w:szCs w:val="24"/>
        </w:rPr>
        <w:t>:</w:t>
      </w:r>
    </w:p>
    <w:p w:rsidR="00932C0A" w:rsidRPr="009C78C3"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5" w:name="_Ref306390343"/>
      <w:r w:rsidRPr="009C78C3">
        <w:rPr>
          <w:sz w:val="24"/>
          <w:szCs w:val="24"/>
        </w:rPr>
        <w:t>Форма соглашения о неустойке должна</w:t>
      </w:r>
      <w:r w:rsidR="00ED01BF" w:rsidRPr="009C78C3">
        <w:rPr>
          <w:sz w:val="24"/>
          <w:szCs w:val="24"/>
        </w:rPr>
        <w:t xml:space="preserve"> соответствовать требованиям ст</w:t>
      </w:r>
      <w:r w:rsidRPr="009C78C3">
        <w:rPr>
          <w:sz w:val="24"/>
          <w:szCs w:val="24"/>
        </w:rPr>
        <w:t>.330, 331 Гражданского кодекса Российской Федерации</w:t>
      </w:r>
      <w:bookmarkEnd w:id="555"/>
      <w:r w:rsidR="003C2207" w:rsidRPr="009C78C3">
        <w:rPr>
          <w:sz w:val="24"/>
          <w:szCs w:val="24"/>
        </w:rPr>
        <w:t xml:space="preserve"> и быть подготовлена по </w:t>
      </w:r>
      <w:r w:rsidR="005818B2" w:rsidRPr="009C78C3">
        <w:rPr>
          <w:spacing w:val="-1"/>
          <w:sz w:val="24"/>
          <w:szCs w:val="24"/>
        </w:rPr>
        <w:t>форме и в соответствии с инструкциями, приведенными в настоящей Документации по запросу предложений</w:t>
      </w:r>
      <w:r w:rsidR="003C2207" w:rsidRPr="009C78C3">
        <w:rPr>
          <w:sz w:val="24"/>
          <w:szCs w:val="24"/>
        </w:rPr>
        <w:t xml:space="preserve"> (</w:t>
      </w:r>
      <w:r w:rsidR="003C2207" w:rsidRPr="009C78C3">
        <w:rPr>
          <w:sz w:val="24"/>
          <w:szCs w:val="24"/>
          <w:lang w:eastAsia="ru-RU"/>
        </w:rPr>
        <w:t xml:space="preserve">подраздел </w:t>
      </w:r>
      <w:r w:rsidR="004E0F05">
        <w:fldChar w:fldCharType="begin"/>
      </w:r>
      <w:r w:rsidR="004E0F05">
        <w:instrText xml:space="preserve"> REF _Ref440272678 \r \h  \* MERGEFORMAT </w:instrText>
      </w:r>
      <w:r w:rsidR="004E0F05">
        <w:fldChar w:fldCharType="separate"/>
      </w:r>
      <w:r w:rsidR="00E33142" w:rsidRPr="00E33142">
        <w:rPr>
          <w:sz w:val="24"/>
          <w:szCs w:val="24"/>
          <w:lang w:eastAsia="ru-RU"/>
        </w:rPr>
        <w:t>5.14</w:t>
      </w:r>
      <w:r w:rsidR="004E0F05">
        <w:fldChar w:fldCharType="end"/>
      </w:r>
      <w:r w:rsidR="003C2207" w:rsidRPr="009C78C3">
        <w:rPr>
          <w:sz w:val="24"/>
          <w:szCs w:val="24"/>
        </w:rPr>
        <w:t>)</w:t>
      </w:r>
      <w:r w:rsidR="000A6857" w:rsidRPr="009C78C3">
        <w:rPr>
          <w:sz w:val="24"/>
          <w:szCs w:val="24"/>
        </w:rPr>
        <w:t>.</w:t>
      </w:r>
    </w:p>
    <w:p w:rsidR="00932C0A" w:rsidRPr="00E71A48" w:rsidRDefault="00932C0A" w:rsidP="00BC48F0">
      <w:pPr>
        <w:pStyle w:val="affffff0"/>
        <w:widowControl w:val="0"/>
        <w:numPr>
          <w:ilvl w:val="0"/>
          <w:numId w:val="87"/>
        </w:numPr>
        <w:tabs>
          <w:tab w:val="left" w:pos="1985"/>
        </w:tabs>
        <w:suppressAutoHyphens w:val="0"/>
        <w:spacing w:line="264" w:lineRule="auto"/>
        <w:ind w:left="709" w:firstLine="0"/>
        <w:rPr>
          <w:bCs/>
          <w:sz w:val="24"/>
          <w:szCs w:val="24"/>
        </w:rPr>
      </w:pPr>
      <w:bookmarkStart w:id="556" w:name="_Ref307586570"/>
      <w:r w:rsidRPr="009C78C3">
        <w:rPr>
          <w:sz w:val="24"/>
          <w:szCs w:val="24"/>
        </w:rPr>
        <w:t>В соглашении о неустойке должно быть указано</w:t>
      </w:r>
      <w:bookmarkStart w:id="557" w:name="_Ref305753174"/>
      <w:r w:rsidRPr="009C78C3">
        <w:rPr>
          <w:sz w:val="24"/>
          <w:szCs w:val="24"/>
        </w:rPr>
        <w:t xml:space="preserve"> право Заказчика/Организатора взыскать</w:t>
      </w:r>
      <w:r w:rsidRPr="00E71A48">
        <w:rPr>
          <w:sz w:val="24"/>
          <w:szCs w:val="24"/>
        </w:rPr>
        <w:t xml:space="preserve"> неустойку в случаях ненадлежащего исполнения обязательств, связанных с участием в </w:t>
      </w:r>
      <w:r w:rsidR="00D536DC" w:rsidRPr="00E71A48">
        <w:rPr>
          <w:sz w:val="24"/>
          <w:szCs w:val="24"/>
        </w:rPr>
        <w:t>запросе предложений</w:t>
      </w:r>
      <w:r w:rsidRPr="00E71A48">
        <w:rPr>
          <w:sz w:val="24"/>
          <w:szCs w:val="24"/>
        </w:rPr>
        <w:t>:</w:t>
      </w:r>
      <w:bookmarkEnd w:id="556"/>
      <w:bookmarkEnd w:id="557"/>
    </w:p>
    <w:p w:rsidR="00932C0A" w:rsidRPr="008B51A2"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изменения Заявки</w:t>
      </w:r>
      <w:r w:rsidR="00932C0A" w:rsidRPr="008B51A2">
        <w:rPr>
          <w:bCs w:val="0"/>
          <w:sz w:val="24"/>
          <w:szCs w:val="24"/>
        </w:rPr>
        <w:t>, в том числе в процессе проведения переторжки, в течение срока ее действия (п.</w:t>
      </w:r>
      <w:r w:rsidR="004E0F05">
        <w:fldChar w:fldCharType="begin"/>
      </w:r>
      <w:r w:rsidR="004E0F05">
        <w:instrText xml:space="preserve"> REF _Ref306008743 \r \h  \* MERGEFORMAT </w:instrText>
      </w:r>
      <w:r w:rsidR="004E0F05">
        <w:fldChar w:fldCharType="separate"/>
      </w:r>
      <w:r w:rsidR="00E33142" w:rsidRPr="00E33142">
        <w:rPr>
          <w:bCs w:val="0"/>
          <w:sz w:val="24"/>
          <w:szCs w:val="24"/>
        </w:rPr>
        <w:t>3.3.4</w:t>
      </w:r>
      <w:r w:rsidR="004E0F05">
        <w:fldChar w:fldCharType="end"/>
      </w:r>
      <w:r w:rsidR="00932C0A" w:rsidRPr="008B51A2">
        <w:rPr>
          <w:bCs w:val="0"/>
          <w:sz w:val="24"/>
          <w:szCs w:val="24"/>
        </w:rPr>
        <w:t xml:space="preserve">) после истечения срока окончания подачи заявок (п.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00932C0A" w:rsidRPr="008B51A2">
        <w:rPr>
          <w:bCs w:val="0"/>
          <w:sz w:val="24"/>
          <w:szCs w:val="24"/>
        </w:rPr>
        <w:t>);</w:t>
      </w:r>
    </w:p>
    <w:p w:rsidR="00932C0A" w:rsidRPr="006D76B4"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 xml:space="preserve">предоставления </w:t>
      </w:r>
      <w:r w:rsidRPr="006D76B4">
        <w:rPr>
          <w:bCs w:val="0"/>
          <w:sz w:val="24"/>
          <w:szCs w:val="24"/>
        </w:rPr>
        <w:t>недостоверных сведений или искажения информации</w:t>
      </w:r>
      <w:r w:rsidR="00F620A0" w:rsidRPr="006D76B4">
        <w:rPr>
          <w:bCs w:val="0"/>
          <w:sz w:val="24"/>
          <w:szCs w:val="24"/>
        </w:rPr>
        <w:t>, предоставлени</w:t>
      </w:r>
      <w:r w:rsidR="00A3250A" w:rsidRPr="006D76B4">
        <w:rPr>
          <w:bCs w:val="0"/>
          <w:sz w:val="24"/>
          <w:szCs w:val="24"/>
        </w:rPr>
        <w:t>я</w:t>
      </w:r>
      <w:r w:rsidR="00F620A0" w:rsidRPr="006D76B4">
        <w:rPr>
          <w:bCs w:val="0"/>
          <w:sz w:val="24"/>
          <w:szCs w:val="24"/>
        </w:rPr>
        <w:t xml:space="preserve"> </w:t>
      </w:r>
      <w:r w:rsidR="007114C0" w:rsidRPr="006D76B4">
        <w:rPr>
          <w:sz w:val="24"/>
          <w:szCs w:val="24"/>
        </w:rPr>
        <w:t xml:space="preserve">фальсифицированных </w:t>
      </w:r>
      <w:r w:rsidR="00F620A0" w:rsidRPr="006D76B4">
        <w:rPr>
          <w:bCs w:val="0"/>
          <w:sz w:val="24"/>
          <w:szCs w:val="24"/>
        </w:rPr>
        <w:t xml:space="preserve">документов, </w:t>
      </w:r>
      <w:r w:rsidRPr="006D76B4">
        <w:rPr>
          <w:bCs w:val="0"/>
          <w:sz w:val="24"/>
          <w:szCs w:val="24"/>
        </w:rPr>
        <w:t xml:space="preserve">приведенных в составе </w:t>
      </w:r>
      <w:r w:rsidR="004B5EB3" w:rsidRPr="006D76B4">
        <w:rPr>
          <w:bCs w:val="0"/>
          <w:sz w:val="24"/>
          <w:szCs w:val="24"/>
        </w:rPr>
        <w:t>Заявк</w:t>
      </w:r>
      <w:r w:rsidRPr="006D76B4">
        <w:rPr>
          <w:bCs w:val="0"/>
          <w:sz w:val="24"/>
          <w:szCs w:val="24"/>
        </w:rPr>
        <w:t>и;</w:t>
      </w:r>
    </w:p>
    <w:p w:rsidR="00932C0A" w:rsidRPr="006D76B4"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6D76B4">
        <w:rPr>
          <w:bCs w:val="0"/>
          <w:sz w:val="24"/>
          <w:szCs w:val="24"/>
        </w:rPr>
        <w:t xml:space="preserve">отказа </w:t>
      </w:r>
      <w:r w:rsidR="00AE7BD7" w:rsidRPr="006D76B4">
        <w:rPr>
          <w:bCs w:val="0"/>
          <w:sz w:val="24"/>
          <w:szCs w:val="24"/>
        </w:rPr>
        <w:t xml:space="preserve">Участника запроса предложений, </w:t>
      </w:r>
      <w:r w:rsidR="00AE7BD7" w:rsidRPr="006D76B4">
        <w:rPr>
          <w:sz w:val="24"/>
          <w:szCs w:val="24"/>
        </w:rPr>
        <w:t>чья Заявка признана лучшей,</w:t>
      </w:r>
      <w:r w:rsidR="00AE7BD7" w:rsidRPr="006D76B4">
        <w:rPr>
          <w:bCs w:val="0"/>
          <w:sz w:val="24"/>
          <w:szCs w:val="24"/>
        </w:rPr>
        <w:t xml:space="preserve"> либо Участника запроса предложений, признанного единственным Участником при условии его соответствия требованиям Документации по запросу предложений, заключить Договор в установленном настоящей Документацией порядке </w:t>
      </w:r>
      <w:r w:rsidRPr="006D76B4">
        <w:rPr>
          <w:bCs w:val="0"/>
          <w:sz w:val="24"/>
          <w:szCs w:val="24"/>
        </w:rPr>
        <w:t>(п</w:t>
      </w:r>
      <w:r w:rsidR="00403042" w:rsidRPr="006D76B4">
        <w:rPr>
          <w:bCs w:val="0"/>
          <w:sz w:val="24"/>
          <w:szCs w:val="24"/>
        </w:rPr>
        <w:t>.</w:t>
      </w:r>
      <w:r w:rsidR="00B218BA" w:rsidRPr="006D76B4">
        <w:rPr>
          <w:bCs w:val="0"/>
          <w:sz w:val="24"/>
          <w:szCs w:val="24"/>
        </w:rPr>
        <w:t xml:space="preserve"> </w:t>
      </w:r>
      <w:r w:rsidR="004E0F05">
        <w:fldChar w:fldCharType="begin"/>
      </w:r>
      <w:r w:rsidR="004E0F05">
        <w:instrText xml:space="preserve"> REF _Ref468976147 \r \h  \* MERGEFORMAT </w:instrText>
      </w:r>
      <w:r w:rsidR="004E0F05">
        <w:fldChar w:fldCharType="separate"/>
      </w:r>
      <w:r w:rsidR="00E33142" w:rsidRPr="00E33142">
        <w:rPr>
          <w:bCs w:val="0"/>
          <w:sz w:val="24"/>
          <w:szCs w:val="24"/>
        </w:rPr>
        <w:t>3.12</w:t>
      </w:r>
      <w:r w:rsidR="004E0F05">
        <w:fldChar w:fldCharType="end"/>
      </w:r>
      <w:r w:rsidRPr="006D76B4">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6D76B4">
        <w:rPr>
          <w:bCs w:val="0"/>
          <w:sz w:val="24"/>
          <w:szCs w:val="24"/>
        </w:rPr>
        <w:t xml:space="preserve">отказа </w:t>
      </w:r>
      <w:r w:rsidR="009C744E" w:rsidRPr="006D76B4">
        <w:rPr>
          <w:bCs w:val="0"/>
          <w:sz w:val="24"/>
          <w:szCs w:val="24"/>
        </w:rPr>
        <w:t>Участник</w:t>
      </w:r>
      <w:r w:rsidR="004C5164" w:rsidRPr="006D76B4">
        <w:rPr>
          <w:bCs w:val="0"/>
          <w:sz w:val="24"/>
          <w:szCs w:val="24"/>
        </w:rPr>
        <w:t xml:space="preserve">а </w:t>
      </w:r>
      <w:r w:rsidR="007A439E" w:rsidRPr="006D76B4">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1248B1">
        <w:rPr>
          <w:bCs w:val="0"/>
          <w:sz w:val="24"/>
          <w:szCs w:val="24"/>
        </w:rPr>
        <w:t xml:space="preserve"> (п. </w:t>
      </w:r>
      <w:r w:rsidR="00812BD9">
        <w:rPr>
          <w:bCs w:val="0"/>
          <w:sz w:val="24"/>
          <w:szCs w:val="24"/>
        </w:rPr>
        <w:fldChar w:fldCharType="begin"/>
      </w:r>
      <w:r w:rsidR="001248B1">
        <w:rPr>
          <w:bCs w:val="0"/>
          <w:sz w:val="24"/>
          <w:szCs w:val="24"/>
        </w:rPr>
        <w:instrText xml:space="preserve"> REF _Ref468195951 \r \h </w:instrText>
      </w:r>
      <w:r w:rsidR="00812BD9">
        <w:rPr>
          <w:bCs w:val="0"/>
          <w:sz w:val="24"/>
          <w:szCs w:val="24"/>
        </w:rPr>
      </w:r>
      <w:r w:rsidR="00812BD9">
        <w:rPr>
          <w:bCs w:val="0"/>
          <w:sz w:val="24"/>
          <w:szCs w:val="24"/>
        </w:rPr>
        <w:fldChar w:fldCharType="separate"/>
      </w:r>
      <w:r w:rsidR="00E33142">
        <w:rPr>
          <w:bCs w:val="0"/>
          <w:sz w:val="24"/>
          <w:szCs w:val="24"/>
        </w:rPr>
        <w:t>3.13</w:t>
      </w:r>
      <w:r w:rsidR="00812BD9">
        <w:rPr>
          <w:bCs w:val="0"/>
          <w:sz w:val="24"/>
          <w:szCs w:val="24"/>
        </w:rPr>
        <w:fldChar w:fldCharType="end"/>
      </w:r>
      <w:r w:rsidR="001248B1">
        <w:rPr>
          <w:bCs w:val="0"/>
          <w:sz w:val="24"/>
          <w:szCs w:val="24"/>
        </w:rPr>
        <w:t>)</w:t>
      </w:r>
      <w:r w:rsidR="00311F48">
        <w:rPr>
          <w:bCs w:val="0"/>
          <w:sz w:val="24"/>
          <w:szCs w:val="24"/>
        </w:rPr>
        <w:t>.</w:t>
      </w:r>
    </w:p>
    <w:p w:rsidR="00932C0A" w:rsidRPr="006D05F2"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8" w:name="_Ref307563802"/>
      <w:r w:rsidRPr="00E71A48">
        <w:rPr>
          <w:sz w:val="24"/>
          <w:szCs w:val="24"/>
        </w:rPr>
        <w:lastRenderedPageBreak/>
        <w:t xml:space="preserve">В случаях, указанных в п. </w:t>
      </w:r>
      <w:r w:rsidR="004E0F05">
        <w:fldChar w:fldCharType="begin"/>
      </w:r>
      <w:r w:rsidR="004E0F05">
        <w:instrText xml:space="preserve"> REF _Ref305753174 \r \h  \* MERGEFORMAT </w:instrText>
      </w:r>
      <w:r w:rsidR="004E0F05">
        <w:fldChar w:fldCharType="separate"/>
      </w:r>
      <w:r w:rsidR="00E33142" w:rsidRPr="00E33142">
        <w:rPr>
          <w:sz w:val="24"/>
          <w:szCs w:val="24"/>
        </w:rPr>
        <w:t>3.3.14.3.2</w:t>
      </w:r>
      <w:r w:rsidR="004E0F05">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58"/>
      <w:r w:rsidR="002727BB">
        <w:rPr>
          <w:sz w:val="24"/>
          <w:szCs w:val="24"/>
        </w:rPr>
        <w:t>2</w:t>
      </w:r>
      <w:r w:rsidR="000A7A8E" w:rsidRPr="00E71A48">
        <w:rPr>
          <w:sz w:val="24"/>
          <w:szCs w:val="24"/>
        </w:rPr>
        <w:t>% от стоимости Заявки, с учетом НДС</w:t>
      </w:r>
      <w:r w:rsidR="000A7A8E">
        <w:rPr>
          <w:sz w:val="24"/>
          <w:szCs w:val="24"/>
        </w:rPr>
        <w:t>.</w:t>
      </w:r>
    </w:p>
    <w:p w:rsidR="00932C0A" w:rsidRPr="006D05F2" w:rsidRDefault="009C744E"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9" w:name="_Ref299109207"/>
      <w:bookmarkStart w:id="560"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9"/>
      <w:bookmarkEnd w:id="560"/>
    </w:p>
    <w:p w:rsidR="00F21407" w:rsidRPr="00F21407" w:rsidRDefault="00F21407" w:rsidP="00BC48F0">
      <w:pPr>
        <w:pStyle w:val="affffff0"/>
        <w:widowControl w:val="0"/>
        <w:numPr>
          <w:ilvl w:val="0"/>
          <w:numId w:val="87"/>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4E0F05">
        <w:fldChar w:fldCharType="begin"/>
      </w:r>
      <w:r w:rsidR="004E0F05">
        <w:instrText xml:space="preserve"> REF _Ref440272256 \r \h  \* MERGEFORMAT </w:instrText>
      </w:r>
      <w:r w:rsidR="004E0F05">
        <w:fldChar w:fldCharType="separate"/>
      </w:r>
      <w:r w:rsidR="00E33142" w:rsidRPr="00E33142">
        <w:rPr>
          <w:sz w:val="24"/>
          <w:szCs w:val="24"/>
          <w:lang w:eastAsia="ru-RU"/>
        </w:rPr>
        <w:t>5.14</w:t>
      </w:r>
      <w:r w:rsidR="004E0F05">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812BD9">
        <w:fldChar w:fldCharType="begin"/>
      </w:r>
      <w:r w:rsidR="006D05F2">
        <w:rPr>
          <w:sz w:val="24"/>
          <w:szCs w:val="24"/>
          <w:lang w:eastAsia="ru-RU"/>
        </w:rPr>
        <w:instrText xml:space="preserve"> REF _Ref467752316 \r \h </w:instrText>
      </w:r>
      <w:r w:rsidR="00812BD9">
        <w:fldChar w:fldCharType="separate"/>
      </w:r>
      <w:r w:rsidR="00E33142">
        <w:rPr>
          <w:sz w:val="24"/>
          <w:szCs w:val="24"/>
          <w:lang w:eastAsia="ru-RU"/>
        </w:rPr>
        <w:t>5.15</w:t>
      </w:r>
      <w:r w:rsidR="00812BD9">
        <w:fldChar w:fldCharType="end"/>
      </w:r>
      <w:r w:rsidRPr="00F21407">
        <w:rPr>
          <w:sz w:val="24"/>
          <w:szCs w:val="24"/>
        </w:rPr>
        <w:t xml:space="preserve">), в срок не позднее даты и времени окончания приема заявок, указанных в пункте </w:t>
      </w:r>
      <w:r w:rsidR="004E0F05">
        <w:fldChar w:fldCharType="begin"/>
      </w:r>
      <w:r w:rsidR="004E0F05">
        <w:instrText xml:space="preserve"> REF _Ref440289953 \r \h  \* MERGEFORMAT </w:instrText>
      </w:r>
      <w:r w:rsidR="004E0F05">
        <w:fldChar w:fldCharType="separate"/>
      </w:r>
      <w:r w:rsidR="00E33142" w:rsidRPr="00E33142">
        <w:rPr>
          <w:sz w:val="24"/>
          <w:szCs w:val="24"/>
        </w:rPr>
        <w:t>3.4.1.3</w:t>
      </w:r>
      <w:r w:rsidR="004E0F05">
        <w:fldChar w:fldCharType="end"/>
      </w:r>
      <w:r w:rsidRPr="00F21407">
        <w:rPr>
          <w:sz w:val="24"/>
          <w:szCs w:val="24"/>
        </w:rPr>
        <w:t xml:space="preserve"> настоящей Документации, по адресу</w:t>
      </w:r>
      <w:r w:rsidRPr="002727BB">
        <w:rPr>
          <w:sz w:val="24"/>
          <w:szCs w:val="24"/>
        </w:rPr>
        <w:t xml:space="preserve">: </w:t>
      </w:r>
      <w:r w:rsidR="002727BB" w:rsidRPr="002727BB">
        <w:rPr>
          <w:bCs/>
          <w:sz w:val="24"/>
          <w:szCs w:val="24"/>
        </w:rPr>
        <w:t xml:space="preserve">РФ, 398001, г. Липецк, ул. 50 лет НЛМК,  д. 33, </w:t>
      </w:r>
      <w:proofErr w:type="spellStart"/>
      <w:r w:rsidR="002727BB" w:rsidRPr="002727BB">
        <w:rPr>
          <w:bCs/>
          <w:sz w:val="24"/>
          <w:szCs w:val="24"/>
        </w:rPr>
        <w:t>каб</w:t>
      </w:r>
      <w:proofErr w:type="spellEnd"/>
      <w:r w:rsidR="002727BB" w:rsidRPr="002727BB">
        <w:rPr>
          <w:bCs/>
          <w:sz w:val="24"/>
          <w:szCs w:val="24"/>
        </w:rPr>
        <w:t xml:space="preserve">. №103, исполнительный сотрудник – Телятник Валентина Сергеевна, контактный телефон </w:t>
      </w:r>
      <w:r w:rsidR="002727BB" w:rsidRPr="002727BB">
        <w:rPr>
          <w:b/>
          <w:bCs/>
          <w:sz w:val="24"/>
          <w:szCs w:val="24"/>
        </w:rPr>
        <w:t>(4742) 22-83-04</w:t>
      </w:r>
      <w:r w:rsidR="002727BB" w:rsidRPr="002727BB">
        <w:rPr>
          <w:bCs/>
          <w:sz w:val="24"/>
          <w:szCs w:val="24"/>
        </w:rPr>
        <w:t xml:space="preserve">. </w:t>
      </w:r>
      <w:r w:rsidRPr="00F21407">
        <w:rPr>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BC48F0">
      <w:pPr>
        <w:pStyle w:val="aff6"/>
        <w:numPr>
          <w:ilvl w:val="0"/>
          <w:numId w:val="86"/>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4E0F05">
        <w:fldChar w:fldCharType="begin"/>
      </w:r>
      <w:r w:rsidR="004E0F05">
        <w:instrText xml:space="preserve"> REF _Ref191386085 \r \h  \* MERGEFORMAT </w:instrText>
      </w:r>
      <w:r w:rsidR="004E0F05">
        <w:fldChar w:fldCharType="separate"/>
      </w:r>
      <w:r w:rsidR="00E33142" w:rsidRPr="00E33142">
        <w:rPr>
          <w:sz w:val="24"/>
          <w:szCs w:val="24"/>
        </w:rPr>
        <w:t>1.1.1</w:t>
      </w:r>
      <w:r w:rsidR="004E0F05">
        <w:fldChar w:fldCharType="end"/>
      </w:r>
      <w:r w:rsidRPr="009C78C3">
        <w:rPr>
          <w:sz w:val="24"/>
          <w:szCs w:val="24"/>
        </w:rPr>
        <w:t>;</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9C78C3">
        <w:rPr>
          <w:sz w:val="24"/>
          <w:szCs w:val="24"/>
        </w:rPr>
        <w:t>полное фирменное наименование Участника и его почтовый адрес;</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9C78C3">
        <w:rPr>
          <w:sz w:val="24"/>
          <w:szCs w:val="24"/>
        </w:rPr>
        <w:t xml:space="preserve">предмет Договора в соответствии с пунктом </w:t>
      </w:r>
      <w:r w:rsidR="004E0F05">
        <w:fldChar w:fldCharType="begin"/>
      </w:r>
      <w:r w:rsidR="004E0F05">
        <w:instrText xml:space="preserve"> REF _Ref303323780 \r \h  \* MERGEFORMAT </w:instrText>
      </w:r>
      <w:r w:rsidR="004E0F05">
        <w:fldChar w:fldCharType="separate"/>
      </w:r>
      <w:r w:rsidR="00E33142" w:rsidRPr="00E33142">
        <w:rPr>
          <w:sz w:val="24"/>
          <w:szCs w:val="24"/>
        </w:rPr>
        <w:t>1.1.4</w:t>
      </w:r>
      <w:r w:rsidR="004E0F05">
        <w:fldChar w:fldCharType="end"/>
      </w:r>
      <w:r w:rsidRPr="009C78C3">
        <w:rPr>
          <w:sz w:val="24"/>
          <w:szCs w:val="24"/>
        </w:rPr>
        <w:t>.</w:t>
      </w:r>
    </w:p>
    <w:p w:rsidR="00F21407" w:rsidRPr="009C78C3" w:rsidRDefault="00F21407" w:rsidP="00BC48F0">
      <w:pPr>
        <w:pStyle w:val="affffff0"/>
        <w:widowControl w:val="0"/>
        <w:numPr>
          <w:ilvl w:val="0"/>
          <w:numId w:val="87"/>
        </w:numPr>
        <w:tabs>
          <w:tab w:val="left" w:pos="1985"/>
        </w:tabs>
        <w:suppressAutoHyphens w:val="0"/>
        <w:spacing w:line="264" w:lineRule="auto"/>
        <w:ind w:left="709" w:firstLine="0"/>
        <w:rPr>
          <w:sz w:val="24"/>
          <w:szCs w:val="24"/>
        </w:rPr>
      </w:pPr>
      <w:r w:rsidRPr="009C78C3">
        <w:rPr>
          <w:spacing w:val="-1"/>
          <w:sz w:val="24"/>
          <w:szCs w:val="24"/>
        </w:rPr>
        <w:t>Предоставление</w:t>
      </w:r>
      <w:r w:rsidRPr="009C78C3">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4E0F05">
        <w:fldChar w:fldCharType="begin"/>
      </w:r>
      <w:r w:rsidR="004E0F05">
        <w:instrText xml:space="preserve"> REF _Ref467752355 \r \h  \* MERGEFORMAT </w:instrText>
      </w:r>
      <w:r w:rsidR="004E0F05">
        <w:fldChar w:fldCharType="separate"/>
      </w:r>
      <w:r w:rsidR="00E33142" w:rsidRPr="00E33142">
        <w:rPr>
          <w:sz w:val="24"/>
          <w:szCs w:val="24"/>
        </w:rPr>
        <w:t>3.3.14.5</w:t>
      </w:r>
      <w:r w:rsidR="004E0F05">
        <w:fldChar w:fldCharType="end"/>
      </w:r>
      <w:r w:rsidRPr="009C78C3">
        <w:rPr>
          <w:sz w:val="24"/>
          <w:szCs w:val="24"/>
        </w:rPr>
        <w:t xml:space="preserve"> настоящей Документации.</w:t>
      </w:r>
    </w:p>
    <w:p w:rsidR="006D05F2" w:rsidRPr="009C78C3"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61" w:name="_Ref442263553"/>
      <w:bookmarkStart w:id="562" w:name="_Ref442189545"/>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1"/>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E33142" w:rsidRPr="00E33142">
        <w:rPr>
          <w:szCs w:val="24"/>
        </w:rPr>
        <w:t>3.4.1.3</w:t>
      </w:r>
      <w:r w:rsidR="004E0F05">
        <w:fldChar w:fldCharType="end"/>
      </w:r>
      <w:r w:rsidRPr="009C78C3">
        <w:rPr>
          <w:szCs w:val="24"/>
        </w:rPr>
        <w:t>). В случае</w:t>
      </w:r>
      <w:proofErr w:type="gramStart"/>
      <w:r w:rsidRPr="009C78C3">
        <w:rPr>
          <w:szCs w:val="24"/>
        </w:rPr>
        <w:t>,</w:t>
      </w:r>
      <w:proofErr w:type="gramEnd"/>
      <w:r w:rsidRPr="009C78C3">
        <w:rPr>
          <w:szCs w:val="24"/>
        </w:rPr>
        <w:t xml:space="preserve"> если на момент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E33142" w:rsidRPr="00E33142">
        <w:rPr>
          <w:szCs w:val="24"/>
        </w:rPr>
        <w:t>3.4.1.3</w:t>
      </w:r>
      <w:r w:rsidR="004E0F05">
        <w:fldChar w:fldCharType="end"/>
      </w:r>
      <w:r w:rsidRPr="009C78C3">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Денежные средства вносятся Участником на расчетный счет Заказчика, факт внесения Участником денежных сре</w:t>
      </w:r>
      <w:proofErr w:type="gramStart"/>
      <w:r w:rsidRPr="009C78C3">
        <w:rPr>
          <w:szCs w:val="24"/>
        </w:rPr>
        <w:t>дств в к</w:t>
      </w:r>
      <w:proofErr w:type="gramEnd"/>
      <w:r w:rsidRPr="009C78C3">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9C78C3">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9C78C3">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9C78C3">
        <w:rPr>
          <w:szCs w:val="24"/>
        </w:rPr>
        <w:t>дств пр</w:t>
      </w:r>
      <w:proofErr w:type="gramEnd"/>
      <w:r w:rsidRPr="009C78C3">
        <w:rPr>
          <w:szCs w:val="24"/>
        </w:rPr>
        <w:t xml:space="preserve">и помощи системы «Банк-Клиент») </w:t>
      </w:r>
      <w:r w:rsidRPr="009C78C3">
        <w:rPr>
          <w:szCs w:val="24"/>
        </w:rPr>
        <w:lastRenderedPageBreak/>
        <w:t>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9C78C3">
        <w:rPr>
          <w:szCs w:val="24"/>
        </w:rPr>
        <w:t>дств в к</w:t>
      </w:r>
      <w:proofErr w:type="gramEnd"/>
      <w:r w:rsidRPr="009C78C3">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proofErr w:type="gramStart"/>
      <w:r w:rsidRPr="009C78C3">
        <w:rPr>
          <w:rFonts w:eastAsia="Calibri"/>
          <w:szCs w:val="24"/>
          <w:lang w:eastAsia="en-US"/>
        </w:rPr>
        <w:t xml:space="preserve">После внесения Участником денежных средств в качестве обеспечения </w:t>
      </w:r>
      <w:r w:rsidRPr="009C78C3">
        <w:rPr>
          <w:szCs w:val="24"/>
        </w:rPr>
        <w:t>исполнения обязательств, связанных с участием в Запросе предложений и подачей Заявки,</w:t>
      </w:r>
      <w:r w:rsidRPr="009C78C3">
        <w:rPr>
          <w:rFonts w:eastAsia="Calibri"/>
          <w:szCs w:val="24"/>
          <w:lang w:eastAsia="en-US"/>
        </w:rPr>
        <w:t xml:space="preserve"> копию </w:t>
      </w:r>
      <w:r w:rsidRPr="009C78C3">
        <w:rPr>
          <w:szCs w:val="24"/>
        </w:rPr>
        <w:t>платежного</w:t>
      </w:r>
      <w:r w:rsidRPr="009C78C3">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4E0F05">
        <w:fldChar w:fldCharType="begin"/>
      </w:r>
      <w:r w:rsidR="004E0F05">
        <w:instrText xml:space="preserve"> REF _Ref55335823 \r \h  \* MERGEFORMAT </w:instrText>
      </w:r>
      <w:r w:rsidR="004E0F05">
        <w:fldChar w:fldCharType="separate"/>
      </w:r>
      <w:r w:rsidR="00E33142" w:rsidRPr="00E33142">
        <w:rPr>
          <w:rFonts w:eastAsia="Calibri"/>
          <w:szCs w:val="24"/>
          <w:lang w:eastAsia="en-US"/>
        </w:rPr>
        <w:t>5.7</w:t>
      </w:r>
      <w:r w:rsidR="004E0F05">
        <w:fldChar w:fldCharType="end"/>
      </w:r>
      <w:r w:rsidRPr="009C78C3">
        <w:rPr>
          <w:rFonts w:eastAsia="Calibri"/>
          <w:szCs w:val="24"/>
          <w:lang w:eastAsia="en-US"/>
        </w:rPr>
        <w:t xml:space="preserve">) Участник обязан направить на электронную </w:t>
      </w:r>
      <w:r w:rsidRPr="002727BB">
        <w:rPr>
          <w:rFonts w:eastAsia="Calibri"/>
          <w:szCs w:val="24"/>
          <w:lang w:eastAsia="en-US"/>
        </w:rPr>
        <w:t xml:space="preserve">почту </w:t>
      </w:r>
      <w:r w:rsidR="002727BB" w:rsidRPr="002727BB">
        <w:rPr>
          <w:rFonts w:eastAsia="Calibri"/>
          <w:szCs w:val="24"/>
          <w:lang w:eastAsia="en-US"/>
        </w:rPr>
        <w:t>специалисту I категории отдела закупочной деятельности Управления логистики и МТО филиала ПАО «МРСК Центра» - Липецкэнерго» Телятник Валентине Сергеевне</w:t>
      </w:r>
      <w:proofErr w:type="gramEnd"/>
      <w:r w:rsidR="002727BB" w:rsidRPr="002727BB">
        <w:rPr>
          <w:rFonts w:eastAsia="Calibri"/>
          <w:szCs w:val="24"/>
          <w:lang w:eastAsia="en-US"/>
        </w:rPr>
        <w:t xml:space="preserve"> - контактный телефон </w:t>
      </w:r>
      <w:r w:rsidR="002727BB" w:rsidRPr="002727BB">
        <w:rPr>
          <w:rFonts w:eastAsia="Calibri"/>
          <w:b/>
          <w:szCs w:val="24"/>
          <w:lang w:eastAsia="en-US"/>
        </w:rPr>
        <w:t>(4742) 22-83-04</w:t>
      </w:r>
      <w:r w:rsidR="002727BB" w:rsidRPr="002727BB">
        <w:rPr>
          <w:rFonts w:eastAsia="Calibri"/>
          <w:szCs w:val="24"/>
          <w:lang w:eastAsia="en-US"/>
        </w:rPr>
        <w:t xml:space="preserve">, адрес электронной почты: </w:t>
      </w:r>
      <w:hyperlink r:id="rId32" w:history="1">
        <w:r w:rsidR="002727BB" w:rsidRPr="002727BB">
          <w:rPr>
            <w:rStyle w:val="a7"/>
            <w:rFonts w:eastAsia="Calibri"/>
            <w:szCs w:val="24"/>
            <w:lang w:eastAsia="en-US"/>
          </w:rPr>
          <w:t>telyatnik.vs@mrsk-1.ru</w:t>
        </w:r>
      </w:hyperlink>
      <w:r w:rsidR="002727BB" w:rsidRPr="002727BB">
        <w:rPr>
          <w:rFonts w:eastAsia="Calibri"/>
          <w:szCs w:val="24"/>
          <w:lang w:eastAsia="en-US"/>
        </w:rPr>
        <w:t>.</w:t>
      </w:r>
      <w:r w:rsidR="002727BB">
        <w:rPr>
          <w:rFonts w:eastAsia="Calibri"/>
          <w:szCs w:val="24"/>
          <w:lang w:eastAsia="en-US"/>
        </w:rPr>
        <w:t xml:space="preserve"> </w:t>
      </w:r>
      <w:r w:rsidRPr="002727BB">
        <w:rPr>
          <w:rFonts w:eastAsia="Calibri"/>
          <w:szCs w:val="24"/>
          <w:lang w:eastAsia="en-US"/>
        </w:rPr>
        <w:t>Данные</w:t>
      </w:r>
      <w:r w:rsidRPr="009C78C3">
        <w:rPr>
          <w:rFonts w:eastAsia="Calibri"/>
          <w:szCs w:val="24"/>
          <w:lang w:eastAsia="en-US"/>
        </w:rPr>
        <w:t xml:space="preserve"> документы необходимо направить Заказчику </w:t>
      </w:r>
      <w:r w:rsidRPr="009C78C3">
        <w:rPr>
          <w:szCs w:val="24"/>
        </w:rPr>
        <w:t xml:space="preserve">до момента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E33142" w:rsidRPr="00E33142">
        <w:rPr>
          <w:szCs w:val="24"/>
        </w:rPr>
        <w:t>3.4.1.3</w:t>
      </w:r>
      <w:r w:rsidR="004E0F05">
        <w:fldChar w:fldCharType="end"/>
      </w:r>
      <w:r w:rsidRPr="009C78C3">
        <w:rPr>
          <w:szCs w:val="24"/>
        </w:rPr>
        <w:t>).</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bookmarkStart w:id="563" w:name="_Ref469321316"/>
      <w:r w:rsidRPr="009C78C3">
        <w:rPr>
          <w:rFonts w:eastAsia="Calibri"/>
          <w:szCs w:val="24"/>
          <w:lang w:eastAsia="en-US"/>
        </w:rPr>
        <w:t>Реквизиты</w:t>
      </w:r>
      <w:r w:rsidRPr="009C78C3">
        <w:rPr>
          <w:szCs w:val="24"/>
        </w:rPr>
        <w:t xml:space="preserve"> Заказчика для перечисления денежных сре</w:t>
      </w:r>
      <w:proofErr w:type="gramStart"/>
      <w:r w:rsidRPr="009C78C3">
        <w:rPr>
          <w:szCs w:val="24"/>
        </w:rPr>
        <w:t>дств в к</w:t>
      </w:r>
      <w:proofErr w:type="gramEnd"/>
      <w:r w:rsidRPr="009C78C3">
        <w:rPr>
          <w:szCs w:val="24"/>
        </w:rPr>
        <w:t>ачестве обеспечения обязательств, связанных с участием в Запросе предложений и подачей Заявки:</w:t>
      </w:r>
      <w:bookmarkEnd w:id="563"/>
    </w:p>
    <w:p w:rsidR="001F439B" w:rsidRDefault="001F439B" w:rsidP="001F439B">
      <w:pPr>
        <w:spacing w:line="240" w:lineRule="auto"/>
        <w:jc w:val="center"/>
        <w:rPr>
          <w:sz w:val="24"/>
          <w:szCs w:val="24"/>
          <w:u w:val="single"/>
        </w:rPr>
      </w:pPr>
      <w:r>
        <w:rPr>
          <w:sz w:val="24"/>
          <w:szCs w:val="24"/>
          <w:u w:val="single"/>
        </w:rPr>
        <w:t>Получатель платежа:  Филиал ПАО «МРСК Центра» - «Липецкэнерго»</w:t>
      </w:r>
    </w:p>
    <w:p w:rsidR="001F439B" w:rsidRDefault="001F439B" w:rsidP="001F439B">
      <w:pPr>
        <w:spacing w:line="240" w:lineRule="auto"/>
        <w:jc w:val="center"/>
        <w:rPr>
          <w:sz w:val="24"/>
          <w:szCs w:val="24"/>
        </w:rPr>
      </w:pPr>
      <w:r>
        <w:rPr>
          <w:sz w:val="24"/>
          <w:szCs w:val="24"/>
        </w:rPr>
        <w:t>ИНН 6901067107 КПП 482402001</w:t>
      </w:r>
    </w:p>
    <w:p w:rsidR="001F439B" w:rsidRDefault="001F439B" w:rsidP="001F439B">
      <w:pPr>
        <w:spacing w:line="240" w:lineRule="auto"/>
        <w:jc w:val="center"/>
        <w:rPr>
          <w:sz w:val="24"/>
          <w:szCs w:val="24"/>
        </w:rPr>
      </w:pPr>
      <w:r>
        <w:rPr>
          <w:sz w:val="24"/>
          <w:szCs w:val="24"/>
        </w:rPr>
        <w:t xml:space="preserve">Банк: Липецкое отделение </w:t>
      </w:r>
      <w:r>
        <w:rPr>
          <w:sz w:val="24"/>
          <w:szCs w:val="24"/>
          <w:lang w:val="en-US"/>
        </w:rPr>
        <w:t>N</w:t>
      </w:r>
      <w:r>
        <w:rPr>
          <w:sz w:val="24"/>
          <w:szCs w:val="24"/>
        </w:rPr>
        <w:t>8593 ПАО Сбербанк</w:t>
      </w:r>
    </w:p>
    <w:p w:rsidR="001F439B" w:rsidRDefault="001F439B" w:rsidP="001F439B">
      <w:pPr>
        <w:spacing w:line="240" w:lineRule="auto"/>
        <w:jc w:val="center"/>
        <w:rPr>
          <w:sz w:val="24"/>
          <w:szCs w:val="24"/>
        </w:rPr>
      </w:pPr>
      <w:proofErr w:type="gramStart"/>
      <w:r>
        <w:rPr>
          <w:sz w:val="24"/>
          <w:szCs w:val="24"/>
        </w:rPr>
        <w:t>Р</w:t>
      </w:r>
      <w:proofErr w:type="gramEnd"/>
      <w:r>
        <w:rPr>
          <w:sz w:val="24"/>
          <w:szCs w:val="24"/>
        </w:rPr>
        <w:t>/счет   40702810235000010115</w:t>
      </w:r>
    </w:p>
    <w:p w:rsidR="001F439B" w:rsidRDefault="001F439B" w:rsidP="001F439B">
      <w:pPr>
        <w:spacing w:line="240" w:lineRule="auto"/>
        <w:jc w:val="center"/>
        <w:rPr>
          <w:sz w:val="24"/>
          <w:szCs w:val="24"/>
        </w:rPr>
      </w:pPr>
      <w:r>
        <w:rPr>
          <w:sz w:val="24"/>
          <w:szCs w:val="24"/>
        </w:rPr>
        <w:t>к/с  30101810800000000604</w:t>
      </w:r>
    </w:p>
    <w:p w:rsidR="001F439B" w:rsidRDefault="001F439B" w:rsidP="001F439B">
      <w:pPr>
        <w:spacing w:line="240" w:lineRule="auto"/>
        <w:jc w:val="center"/>
        <w:rPr>
          <w:sz w:val="24"/>
          <w:szCs w:val="24"/>
        </w:rPr>
      </w:pPr>
      <w:r>
        <w:rPr>
          <w:sz w:val="24"/>
          <w:szCs w:val="24"/>
        </w:rPr>
        <w:t>БИК 044206604</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Предоставленное</w:t>
      </w:r>
      <w:r w:rsidRPr="009C78C3">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9C78C3" w:rsidRDefault="006D05F2" w:rsidP="00BC48F0">
      <w:pPr>
        <w:pStyle w:val="a1"/>
        <w:numPr>
          <w:ilvl w:val="0"/>
          <w:numId w:val="89"/>
        </w:numPr>
        <w:tabs>
          <w:tab w:val="clear" w:pos="1134"/>
        </w:tabs>
        <w:suppressAutoHyphens w:val="0"/>
        <w:spacing w:line="240" w:lineRule="auto"/>
        <w:ind w:left="2126" w:hanging="357"/>
        <w:rPr>
          <w:sz w:val="24"/>
          <w:szCs w:val="24"/>
        </w:rPr>
      </w:pPr>
      <w:r w:rsidRPr="009C78C3">
        <w:rPr>
          <w:sz w:val="24"/>
          <w:szCs w:val="24"/>
        </w:rPr>
        <w:t xml:space="preserve">всем Участникам – в течение семи рабочих дней со дня принятия Заказчиком решения об отказе от проведения </w:t>
      </w:r>
      <w:r w:rsidRPr="009C78C3">
        <w:rPr>
          <w:szCs w:val="24"/>
        </w:rPr>
        <w:t>Запросе предложений</w:t>
      </w:r>
      <w:r w:rsidRPr="009C78C3">
        <w:rPr>
          <w:sz w:val="24"/>
          <w:szCs w:val="24"/>
        </w:rPr>
        <w:t>;</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 течение семи рабочих дней со дня поступления Заказчику уведомления об отзыве Участником Заявки;</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 xml:space="preserve">всем Участникам – в течение семи рабочих дней со дня признания </w:t>
      </w:r>
      <w:r w:rsidRPr="009C78C3">
        <w:rPr>
          <w:szCs w:val="24"/>
        </w:rPr>
        <w:t>Запросе предложений</w:t>
      </w:r>
      <w:r w:rsidRPr="009C78C3">
        <w:rPr>
          <w:sz w:val="24"/>
          <w:szCs w:val="24"/>
        </w:rPr>
        <w:t xml:space="preserve"> несостоявшимся;</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всем Участникам – в течение семи рабочих дней со дня публикации протокола по выбору Победителя</w:t>
      </w:r>
      <w:r w:rsidRPr="009C78C3">
        <w:rPr>
          <w:color w:val="FF0000"/>
          <w:sz w:val="24"/>
          <w:szCs w:val="24"/>
        </w:rPr>
        <w:t xml:space="preserve"> </w:t>
      </w:r>
      <w:r w:rsidRPr="009C78C3">
        <w:rPr>
          <w:sz w:val="24"/>
          <w:szCs w:val="24"/>
        </w:rPr>
        <w:t xml:space="preserve">(раздел </w:t>
      </w:r>
      <w:r w:rsidR="004E0F05">
        <w:fldChar w:fldCharType="begin"/>
      </w:r>
      <w:r w:rsidR="004E0F05">
        <w:instrText xml:space="preserve"> REF _Ref306140451 \r \h  \* MERGEFORMAT </w:instrText>
      </w:r>
      <w:r w:rsidR="004E0F05">
        <w:fldChar w:fldCharType="separate"/>
      </w:r>
      <w:r w:rsidR="00E33142" w:rsidRPr="00E33142">
        <w:rPr>
          <w:sz w:val="24"/>
          <w:szCs w:val="24"/>
        </w:rPr>
        <w:t>3.14</w:t>
      </w:r>
      <w:r w:rsidR="004E0F05">
        <w:fldChar w:fldCharType="end"/>
      </w:r>
      <w:r w:rsidRPr="009C78C3">
        <w:rPr>
          <w:sz w:val="24"/>
          <w:szCs w:val="24"/>
        </w:rPr>
        <w:t>);</w:t>
      </w:r>
    </w:p>
    <w:p w:rsidR="006D05F2" w:rsidRPr="009C78C3" w:rsidRDefault="006D05F2" w:rsidP="00BC48F0">
      <w:pPr>
        <w:pStyle w:val="a1"/>
        <w:numPr>
          <w:ilvl w:val="0"/>
          <w:numId w:val="89"/>
        </w:numPr>
        <w:tabs>
          <w:tab w:val="clear" w:pos="1134"/>
          <w:tab w:val="num" w:pos="2160"/>
        </w:tabs>
        <w:suppressAutoHyphens w:val="0"/>
        <w:spacing w:before="100" w:beforeAutospacing="1" w:line="240" w:lineRule="auto"/>
        <w:ind w:left="2127"/>
        <w:rPr>
          <w:sz w:val="24"/>
          <w:szCs w:val="24"/>
        </w:rPr>
      </w:pPr>
      <w:r w:rsidRPr="009C78C3">
        <w:rPr>
          <w:sz w:val="24"/>
          <w:szCs w:val="24"/>
        </w:rPr>
        <w:t>Победителю – в течение семи рабочих дней со дня заключения договора.</w:t>
      </w:r>
    </w:p>
    <w:p w:rsidR="00932C0A" w:rsidRPr="008B51A2"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4" w:name="_Ref467752355"/>
      <w:r w:rsidRPr="009C78C3">
        <w:rPr>
          <w:sz w:val="24"/>
          <w:szCs w:val="24"/>
        </w:rPr>
        <w:t>Не предоставление либо подача обеспечения обязательств Участника после</w:t>
      </w:r>
      <w:r w:rsidRPr="008B51A2">
        <w:rPr>
          <w:sz w:val="24"/>
          <w:szCs w:val="24"/>
        </w:rPr>
        <w:t xml:space="preserve"> срока даты и времени окончания приема Заявок, либо несоответствие условий и содержания обеспечения обязатель</w:t>
      </w:r>
      <w:proofErr w:type="gramStart"/>
      <w:r w:rsidRPr="008B51A2">
        <w:rPr>
          <w:sz w:val="24"/>
          <w:szCs w:val="24"/>
        </w:rPr>
        <w:t>ств тр</w:t>
      </w:r>
      <w:proofErr w:type="gramEnd"/>
      <w:r w:rsidRPr="008B51A2">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8B51A2">
        <w:rPr>
          <w:bCs w:val="0"/>
          <w:sz w:val="24"/>
          <w:szCs w:val="24"/>
        </w:rPr>
        <w:t>.</w:t>
      </w:r>
      <w:bookmarkEnd w:id="562"/>
      <w:bookmarkEnd w:id="564"/>
    </w:p>
    <w:p w:rsidR="00717F60" w:rsidRPr="00E71A48" w:rsidRDefault="00717F60" w:rsidP="00E71A48">
      <w:pPr>
        <w:pStyle w:val="2"/>
        <w:tabs>
          <w:tab w:val="clear" w:pos="0"/>
          <w:tab w:val="clear" w:pos="1700"/>
          <w:tab w:val="num" w:pos="709"/>
        </w:tabs>
        <w:spacing w:line="264" w:lineRule="auto"/>
      </w:pPr>
      <w:bookmarkStart w:id="565" w:name="_Ref305973214"/>
      <w:bookmarkStart w:id="566" w:name="_Toc471897533"/>
      <w:r w:rsidRPr="00E71A48">
        <w:lastRenderedPageBreak/>
        <w:t>Подача Заявок и их прием</w:t>
      </w:r>
      <w:bookmarkStart w:id="567" w:name="_Ref56229451"/>
      <w:bookmarkEnd w:id="537"/>
      <w:bookmarkEnd w:id="565"/>
      <w:bookmarkEnd w:id="566"/>
    </w:p>
    <w:p w:rsidR="00717F60" w:rsidRPr="00E71A48" w:rsidRDefault="00717F60" w:rsidP="00E71A48">
      <w:pPr>
        <w:pStyle w:val="3"/>
        <w:spacing w:line="264" w:lineRule="auto"/>
        <w:rPr>
          <w:szCs w:val="24"/>
        </w:rPr>
      </w:pPr>
      <w:bookmarkStart w:id="568" w:name="_Toc439323707"/>
      <w:bookmarkStart w:id="569" w:name="_Toc440361341"/>
      <w:bookmarkStart w:id="570" w:name="_Toc440376096"/>
      <w:bookmarkStart w:id="571" w:name="_Toc440376223"/>
      <w:bookmarkStart w:id="572" w:name="_Toc440382488"/>
      <w:bookmarkStart w:id="573" w:name="_Toc440447158"/>
      <w:bookmarkStart w:id="574" w:name="_Toc440620838"/>
      <w:bookmarkStart w:id="575" w:name="_Toc440631473"/>
      <w:bookmarkStart w:id="576" w:name="_Toc440875713"/>
      <w:bookmarkStart w:id="577" w:name="_Toc441131737"/>
      <w:bookmarkStart w:id="578" w:name="_Toc465865178"/>
      <w:bookmarkStart w:id="579" w:name="_Toc468976323"/>
      <w:bookmarkStart w:id="580" w:name="_Toc469483052"/>
      <w:bookmarkStart w:id="581" w:name="_Toc471897534"/>
      <w:r w:rsidRPr="00E71A48">
        <w:rPr>
          <w:szCs w:val="24"/>
        </w:rPr>
        <w:t>Подача Заявок через ЭТП</w:t>
      </w:r>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2"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1F439B">
        <w:rPr>
          <w:b/>
          <w:bCs w:val="0"/>
          <w:sz w:val="24"/>
          <w:szCs w:val="24"/>
        </w:rPr>
        <w:t xml:space="preserve">минут </w:t>
      </w:r>
      <w:r w:rsidR="00C36326">
        <w:rPr>
          <w:b/>
          <w:bCs w:val="0"/>
          <w:sz w:val="24"/>
          <w:szCs w:val="24"/>
        </w:rPr>
        <w:t>31</w:t>
      </w:r>
      <w:r w:rsidR="002B5044" w:rsidRPr="001F439B">
        <w:rPr>
          <w:b/>
          <w:bCs w:val="0"/>
          <w:sz w:val="24"/>
          <w:szCs w:val="24"/>
        </w:rPr>
        <w:t xml:space="preserve"> января </w:t>
      </w:r>
      <w:r w:rsidR="009C1997" w:rsidRPr="001F439B">
        <w:rPr>
          <w:b/>
          <w:bCs w:val="0"/>
          <w:sz w:val="24"/>
          <w:szCs w:val="24"/>
        </w:rPr>
        <w:t>2018</w:t>
      </w:r>
      <w:r w:rsidR="002B5044" w:rsidRPr="002B5044">
        <w:rPr>
          <w:b/>
          <w:bCs w:val="0"/>
          <w:sz w:val="24"/>
          <w:szCs w:val="24"/>
        </w:rPr>
        <w:t xml:space="preserve"> года</w:t>
      </w:r>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812BD9">
        <w:rPr>
          <w:bCs w:val="0"/>
          <w:sz w:val="24"/>
          <w:szCs w:val="24"/>
        </w:rPr>
        <w:fldChar w:fldCharType="begin"/>
      </w:r>
      <w:r w:rsidR="00BF60B6">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E33142">
        <w:rPr>
          <w:bCs w:val="0"/>
          <w:sz w:val="24"/>
          <w:szCs w:val="24"/>
        </w:rPr>
        <w:t>5.1</w:t>
      </w:r>
      <w:r w:rsidR="00812BD9">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582"/>
    </w:p>
    <w:p w:rsidR="00F620A0" w:rsidRPr="008B51A2" w:rsidRDefault="00F620A0" w:rsidP="00557C01">
      <w:pPr>
        <w:widowControl w:val="0"/>
        <w:numPr>
          <w:ilvl w:val="3"/>
          <w:numId w:val="27"/>
        </w:numPr>
        <w:overflowPunct w:val="0"/>
        <w:autoSpaceDE w:val="0"/>
        <w:spacing w:after="100" w:line="264" w:lineRule="auto"/>
        <w:ind w:left="0" w:firstLine="567"/>
        <w:rPr>
          <w:bCs w:val="0"/>
          <w:sz w:val="24"/>
          <w:szCs w:val="24"/>
        </w:rPr>
      </w:pPr>
      <w:r w:rsidRPr="008B51A2">
        <w:rPr>
          <w:bCs w:val="0"/>
          <w:sz w:val="24"/>
          <w:szCs w:val="24"/>
        </w:rPr>
        <w:t xml:space="preserve">После наступления даты и времени завершения срока подачи Заявок Участниками (п.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Pr="008B51A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w:t>
      </w:r>
      <w:bookmarkStart w:id="583" w:name="_GoBack"/>
      <w:bookmarkEnd w:id="583"/>
      <w:r w:rsidRPr="008B51A2">
        <w:rPr>
          <w:bCs w:val="0"/>
          <w:sz w:val="24"/>
          <w:szCs w:val="24"/>
        </w:rPr>
        <w:t>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584" w:name="_Ref115077798"/>
      <w:bookmarkStart w:id="585" w:name="_Toc439323708"/>
      <w:bookmarkStart w:id="586" w:name="_Toc440361342"/>
      <w:bookmarkStart w:id="587" w:name="_Toc440376097"/>
      <w:bookmarkStart w:id="588" w:name="_Toc440376224"/>
      <w:bookmarkStart w:id="589" w:name="_Toc440382489"/>
      <w:bookmarkStart w:id="590" w:name="_Toc440447159"/>
      <w:bookmarkStart w:id="591" w:name="_Toc440620839"/>
      <w:bookmarkStart w:id="592" w:name="_Toc440631474"/>
      <w:bookmarkStart w:id="593" w:name="_Toc440875714"/>
      <w:bookmarkStart w:id="594" w:name="_Toc441131738"/>
      <w:bookmarkStart w:id="595" w:name="_Toc465865179"/>
      <w:bookmarkStart w:id="596" w:name="_Toc468976324"/>
      <w:bookmarkStart w:id="597" w:name="_Toc469483053"/>
      <w:bookmarkStart w:id="598" w:name="_Toc471897535"/>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bookmarkEnd w:id="567"/>
    <w:p w:rsidR="00717F60" w:rsidRPr="009C78C3"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9C78C3">
        <w:rPr>
          <w:bCs w:val="0"/>
          <w:sz w:val="24"/>
          <w:szCs w:val="24"/>
        </w:rPr>
        <w:t>Участником Заявки в письменной</w:t>
      </w:r>
      <w:r w:rsidR="009D0FB4" w:rsidRPr="009C78C3">
        <w:rPr>
          <w:bCs w:val="0"/>
          <w:sz w:val="24"/>
          <w:szCs w:val="24"/>
        </w:rPr>
        <w:t xml:space="preserve"> </w:t>
      </w:r>
      <w:r w:rsidR="009D0FB4" w:rsidRPr="009C78C3">
        <w:rPr>
          <w:sz w:val="24"/>
          <w:szCs w:val="24"/>
        </w:rPr>
        <w:t>(бумажной)</w:t>
      </w:r>
      <w:r w:rsidRPr="009C78C3">
        <w:rPr>
          <w:bCs w:val="0"/>
          <w:sz w:val="24"/>
          <w:szCs w:val="24"/>
        </w:rPr>
        <w:t xml:space="preserve"> форме не предусмотрена</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E33142" w:rsidRPr="00E33142">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_Ref467752394 \r \h  \* MERGEFORMAT </w:instrText>
      </w:r>
      <w:r w:rsidR="004E0F05">
        <w:fldChar w:fldCharType="separate"/>
      </w:r>
      <w:r w:rsidR="00E33142" w:rsidRPr="00E33142">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p>
    <w:p w:rsidR="00717F60" w:rsidRPr="009C78C3" w:rsidRDefault="00717F60" w:rsidP="00E71A48">
      <w:pPr>
        <w:pStyle w:val="2"/>
        <w:tabs>
          <w:tab w:val="clear" w:pos="1700"/>
          <w:tab w:val="left" w:pos="709"/>
        </w:tabs>
        <w:spacing w:line="264" w:lineRule="auto"/>
      </w:pPr>
      <w:bookmarkStart w:id="599" w:name="_Ref303683883"/>
      <w:bookmarkStart w:id="600" w:name="_Toc471897536"/>
      <w:r w:rsidRPr="009C78C3">
        <w:t xml:space="preserve">Изменение и отзыв </w:t>
      </w:r>
      <w:r w:rsidR="004B5EB3" w:rsidRPr="009C78C3">
        <w:t>Заявк</w:t>
      </w:r>
      <w:r w:rsidRPr="009C78C3">
        <w:t>и</w:t>
      </w:r>
      <w:bookmarkEnd w:id="599"/>
      <w:bookmarkEnd w:id="600"/>
    </w:p>
    <w:p w:rsidR="001A7C23" w:rsidRPr="009C78C3" w:rsidRDefault="001A7C23" w:rsidP="001A7C23">
      <w:pPr>
        <w:widowControl w:val="0"/>
        <w:numPr>
          <w:ilvl w:val="2"/>
          <w:numId w:val="29"/>
        </w:numPr>
        <w:autoSpaceDE w:val="0"/>
        <w:spacing w:after="100" w:line="264" w:lineRule="auto"/>
        <w:ind w:left="0" w:firstLine="567"/>
        <w:rPr>
          <w:bCs w:val="0"/>
          <w:sz w:val="24"/>
          <w:szCs w:val="24"/>
        </w:rPr>
      </w:pPr>
      <w:bookmarkStart w:id="601" w:name="_Ref305973250"/>
      <w:r w:rsidRPr="009C78C3">
        <w:rPr>
          <w:bCs w:val="0"/>
          <w:sz w:val="24"/>
          <w:szCs w:val="24"/>
        </w:rPr>
        <w:t xml:space="preserve">До окончания срока подачи заявок (п.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Pr="009C78C3">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8B51A2">
        <w:rPr>
          <w:sz w:val="24"/>
          <w:szCs w:val="24"/>
        </w:rPr>
        <w:t>Порядок изменения или отзыва Заявок до окончания</w:t>
      </w:r>
      <w:r w:rsidRPr="00EA087B">
        <w:rPr>
          <w:sz w:val="24"/>
          <w:szCs w:val="24"/>
        </w:rPr>
        <w:t xml:space="preserve"> срока 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4E0F05">
        <w:fldChar w:fldCharType="begin"/>
      </w:r>
      <w:r w:rsidR="004E0F05">
        <w:instrText xml:space="preserve"> REF _Ref55279015 \r \h  \* MERGEFORMAT </w:instrText>
      </w:r>
      <w:r w:rsidR="004E0F05">
        <w:fldChar w:fldCharType="separate"/>
      </w:r>
      <w:r w:rsidR="00E33142" w:rsidRPr="00E33142">
        <w:rPr>
          <w:sz w:val="24"/>
          <w:szCs w:val="24"/>
        </w:rPr>
        <w:t>3.3.1.6</w:t>
      </w:r>
      <w:r w:rsidR="004E0F05">
        <w:fldChar w:fldCharType="end"/>
      </w:r>
      <w:r w:rsidRPr="00223D18">
        <w:rPr>
          <w:sz w:val="24"/>
          <w:szCs w:val="24"/>
        </w:rPr>
        <w:t xml:space="preserve">, </w:t>
      </w:r>
      <w:r w:rsidR="004E0F05">
        <w:fldChar w:fldCharType="begin"/>
      </w:r>
      <w:r w:rsidR="004E0F05">
        <w:instrText xml:space="preserve"> REF _Ref195087786 \r \h  \* MERGEFORMAT </w:instrText>
      </w:r>
      <w:r w:rsidR="004E0F05">
        <w:fldChar w:fldCharType="separate"/>
      </w:r>
      <w:r w:rsidR="00E33142" w:rsidRPr="00E33142">
        <w:rPr>
          <w:sz w:val="24"/>
          <w:szCs w:val="24"/>
        </w:rPr>
        <w:t>3.3.1.7</w:t>
      </w:r>
      <w:r w:rsidR="004E0F05">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2" w:name="_Ref468195580"/>
      <w:bookmarkStart w:id="603" w:name="_Ref468195629"/>
      <w:bookmarkStart w:id="604" w:name="_Toc471897537"/>
      <w:r w:rsidRPr="00E71A48">
        <w:t>Оценка Заявок и проведение переговоров</w:t>
      </w:r>
      <w:bookmarkEnd w:id="601"/>
      <w:bookmarkEnd w:id="602"/>
      <w:bookmarkEnd w:id="603"/>
      <w:bookmarkEnd w:id="604"/>
      <w:r w:rsidRPr="00E71A48">
        <w:t xml:space="preserve"> </w:t>
      </w:r>
    </w:p>
    <w:p w:rsidR="00717F60" w:rsidRPr="00E71A48" w:rsidRDefault="00717F60" w:rsidP="00E71A48">
      <w:pPr>
        <w:pStyle w:val="3"/>
        <w:spacing w:line="264" w:lineRule="auto"/>
        <w:rPr>
          <w:szCs w:val="24"/>
        </w:rPr>
      </w:pPr>
      <w:bookmarkStart w:id="605" w:name="_Toc439323711"/>
      <w:bookmarkStart w:id="606" w:name="_Toc440361345"/>
      <w:bookmarkStart w:id="607" w:name="_Toc440376100"/>
      <w:bookmarkStart w:id="608" w:name="_Toc440376227"/>
      <w:bookmarkStart w:id="609" w:name="_Toc440382492"/>
      <w:bookmarkStart w:id="610" w:name="_Toc440447162"/>
      <w:bookmarkStart w:id="611" w:name="_Toc440620842"/>
      <w:bookmarkStart w:id="612" w:name="_Toc440631477"/>
      <w:bookmarkStart w:id="613" w:name="_Toc440875717"/>
      <w:bookmarkStart w:id="614" w:name="_Toc441131741"/>
      <w:bookmarkStart w:id="615" w:name="_Toc465865182"/>
      <w:bookmarkStart w:id="616" w:name="_Toc468976327"/>
      <w:bookmarkStart w:id="617" w:name="_Toc469483056"/>
      <w:bookmarkStart w:id="618" w:name="_Toc471897538"/>
      <w:r w:rsidRPr="00E71A48">
        <w:rPr>
          <w:szCs w:val="24"/>
        </w:rPr>
        <w:t>Общие положения</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4E0F05">
        <w:fldChar w:fldCharType="begin"/>
      </w:r>
      <w:r w:rsidR="004E0F05">
        <w:instrText xml:space="preserve"> REF _Ref93089454 \n \h  \* MERGEFORMAT </w:instrText>
      </w:r>
      <w:r w:rsidR="004E0F05">
        <w:fldChar w:fldCharType="separate"/>
      </w:r>
      <w:r w:rsidR="00E33142" w:rsidRPr="00E33142">
        <w:rPr>
          <w:bCs w:val="0"/>
          <w:sz w:val="24"/>
          <w:szCs w:val="24"/>
        </w:rPr>
        <w:t>3.6.2</w:t>
      </w:r>
      <w:r w:rsidR="004E0F05">
        <w:fldChar w:fldCharType="end"/>
      </w:r>
      <w:r w:rsidRPr="00E71A48">
        <w:rPr>
          <w:bCs w:val="0"/>
          <w:sz w:val="24"/>
          <w:szCs w:val="24"/>
        </w:rPr>
        <w:t xml:space="preserve">), проведение (при необходимости) переговоров (пункт </w:t>
      </w:r>
      <w:r w:rsidR="004E0F05">
        <w:fldChar w:fldCharType="begin"/>
      </w:r>
      <w:r w:rsidR="004E0F05">
        <w:instrText xml:space="preserve"> REF _Ref303670674 \n \h  \* MERGEFORMAT </w:instrText>
      </w:r>
      <w:r w:rsidR="004E0F05">
        <w:fldChar w:fldCharType="separate"/>
      </w:r>
      <w:r w:rsidR="00E33142" w:rsidRPr="00E33142">
        <w:rPr>
          <w:bCs w:val="0"/>
          <w:sz w:val="24"/>
          <w:szCs w:val="24"/>
        </w:rPr>
        <w:t>3.6.3</w:t>
      </w:r>
      <w:r w:rsidR="004E0F05">
        <w:fldChar w:fldCharType="end"/>
      </w:r>
      <w:r w:rsidRPr="00E71A48">
        <w:rPr>
          <w:bCs w:val="0"/>
          <w:sz w:val="24"/>
          <w:szCs w:val="24"/>
        </w:rPr>
        <w:t>) и оценочную стадию (пункт</w:t>
      </w:r>
      <w:r w:rsidR="007F3FB7" w:rsidRPr="00E71A48">
        <w:rPr>
          <w:bCs w:val="0"/>
          <w:sz w:val="24"/>
          <w:szCs w:val="24"/>
        </w:rPr>
        <w:t xml:space="preserve"> </w:t>
      </w:r>
      <w:r w:rsidR="004E0F05">
        <w:fldChar w:fldCharType="begin"/>
      </w:r>
      <w:r w:rsidR="004E0F05">
        <w:instrText xml:space="preserve"> REF _Ref306138385 \r \h  \* MERGEFORMAT </w:instrText>
      </w:r>
      <w:r w:rsidR="004E0F05">
        <w:fldChar w:fldCharType="separate"/>
      </w:r>
      <w:r w:rsidR="00E33142" w:rsidRPr="00E33142">
        <w:rPr>
          <w:bCs w:val="0"/>
          <w:sz w:val="24"/>
          <w:szCs w:val="24"/>
        </w:rPr>
        <w:t>3.6.4</w:t>
      </w:r>
      <w:r w:rsidR="004E0F05">
        <w:fldChar w:fldCharType="end"/>
      </w:r>
      <w:r w:rsidRPr="00E71A48">
        <w:rPr>
          <w:bCs w:val="0"/>
          <w:sz w:val="24"/>
          <w:szCs w:val="24"/>
        </w:rPr>
        <w:t>).</w:t>
      </w:r>
    </w:p>
    <w:p w:rsidR="00717F60" w:rsidRPr="00E71A48" w:rsidRDefault="00717F60" w:rsidP="00E71A48">
      <w:pPr>
        <w:pStyle w:val="3"/>
        <w:spacing w:line="264" w:lineRule="auto"/>
        <w:rPr>
          <w:szCs w:val="24"/>
        </w:rPr>
      </w:pPr>
      <w:bookmarkStart w:id="619" w:name="_Ref93089454"/>
      <w:bookmarkStart w:id="620" w:name="_Toc439323712"/>
      <w:bookmarkStart w:id="621" w:name="_Toc440361346"/>
      <w:bookmarkStart w:id="622" w:name="_Toc440376101"/>
      <w:bookmarkStart w:id="623" w:name="_Toc440376228"/>
      <w:bookmarkStart w:id="624" w:name="_Toc440382493"/>
      <w:bookmarkStart w:id="625" w:name="_Toc440447163"/>
      <w:bookmarkStart w:id="626" w:name="_Toc440620843"/>
      <w:bookmarkStart w:id="627" w:name="_Toc440631478"/>
      <w:bookmarkStart w:id="628" w:name="_Toc440875718"/>
      <w:bookmarkStart w:id="629" w:name="_Toc441131742"/>
      <w:bookmarkStart w:id="630" w:name="_Toc465865183"/>
      <w:bookmarkStart w:id="631" w:name="_Toc468976328"/>
      <w:bookmarkStart w:id="632" w:name="_Toc469483057"/>
      <w:bookmarkStart w:id="633" w:name="_Toc471897539"/>
      <w:r w:rsidRPr="00E71A48">
        <w:rPr>
          <w:szCs w:val="24"/>
        </w:rPr>
        <w:t>Отборочная стадия</w:t>
      </w:r>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5" w:name="_Ref55307002"/>
      <w:r w:rsidRPr="008E312A">
        <w:rPr>
          <w:sz w:val="24"/>
          <w:szCs w:val="24"/>
        </w:rPr>
        <w:lastRenderedPageBreak/>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4"/>
      <w:bookmarkEnd w:id="635"/>
    </w:p>
    <w:p w:rsidR="00F4128C" w:rsidRPr="008E312A" w:rsidRDefault="008E312A"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8E312A">
        <w:rPr>
          <w:sz w:val="24"/>
          <w:szCs w:val="24"/>
        </w:rPr>
        <w:t>числе</w:t>
      </w:r>
      <w:proofErr w:type="gramEnd"/>
      <w:r w:rsidRPr="008E312A">
        <w:rPr>
          <w:sz w:val="24"/>
          <w:szCs w:val="24"/>
        </w:rPr>
        <w:t xml:space="preserve"> если Участник (в </w:t>
      </w:r>
      <w:proofErr w:type="spellStart"/>
      <w:r w:rsidRPr="008E312A">
        <w:rPr>
          <w:sz w:val="24"/>
          <w:szCs w:val="24"/>
        </w:rPr>
        <w:t>т.ч</w:t>
      </w:r>
      <w:proofErr w:type="spellEnd"/>
      <w:r w:rsidRPr="008E312A">
        <w:rPr>
          <w:sz w:val="24"/>
          <w:szCs w:val="24"/>
        </w:rPr>
        <w:t xml:space="preserve">. один или несколько членов Коллективного участника, один либо несколько </w:t>
      </w:r>
      <w:r w:rsidRPr="00583266">
        <w:rPr>
          <w:sz w:val="24"/>
          <w:szCs w:val="24"/>
        </w:rPr>
        <w:t xml:space="preserve">привлекаемых Участником субподрядчиков) не предоставил </w:t>
      </w:r>
      <w:r w:rsidR="00583266" w:rsidRPr="00583266">
        <w:rPr>
          <w:sz w:val="24"/>
          <w:szCs w:val="24"/>
        </w:rPr>
        <w:t>Справку о цепочке собственников участника закупочной процедуры, включая бенефициаров (в том числе конечных)</w:t>
      </w:r>
      <w:r w:rsidRPr="00583266">
        <w:rPr>
          <w:sz w:val="24"/>
          <w:szCs w:val="24"/>
        </w:rPr>
        <w:t xml:space="preserve"> (</w:t>
      </w:r>
      <w:r w:rsidRPr="008E312A">
        <w:rPr>
          <w:sz w:val="24"/>
          <w:szCs w:val="24"/>
        </w:rPr>
        <w:t xml:space="preserve">подраздел </w:t>
      </w:r>
      <w:r w:rsidR="004E0F05">
        <w:fldChar w:fldCharType="begin"/>
      </w:r>
      <w:r w:rsidR="004E0F05">
        <w:instrText xml:space="preserve"> REF _Ref444180906 \r \h  \* MERGEFORMAT </w:instrText>
      </w:r>
      <w:r w:rsidR="004E0F05">
        <w:fldChar w:fldCharType="separate"/>
      </w:r>
      <w:r w:rsidR="00E33142" w:rsidRPr="00E33142">
        <w:rPr>
          <w:sz w:val="24"/>
          <w:szCs w:val="24"/>
        </w:rPr>
        <w:t>5.12</w:t>
      </w:r>
      <w:r w:rsidR="004E0F05">
        <w:fldChar w:fldCharType="end"/>
      </w:r>
      <w:r w:rsidRPr="008E312A">
        <w:rPr>
          <w:sz w:val="24"/>
          <w:szCs w:val="24"/>
        </w:rPr>
        <w:t xml:space="preserve">); </w:t>
      </w:r>
    </w:p>
    <w:p w:rsidR="00F4128C" w:rsidRPr="008E312A" w:rsidRDefault="00F4128C"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4E0F05">
        <w:fldChar w:fldCharType="begin"/>
      </w:r>
      <w:r w:rsidR="004E0F05">
        <w:instrText xml:space="preserve"> REF _Ref306176386 \r \h  \* MERGEFORMAT </w:instrText>
      </w:r>
      <w:r w:rsidR="004E0F05">
        <w:fldChar w:fldCharType="separate"/>
      </w:r>
      <w:r w:rsidR="00E33142" w:rsidRPr="00E33142">
        <w:rPr>
          <w:sz w:val="24"/>
          <w:szCs w:val="24"/>
        </w:rPr>
        <w:t>3.3.14</w:t>
      </w:r>
      <w:r w:rsidR="004E0F05">
        <w:fldChar w:fldCharType="end"/>
      </w:r>
      <w:r w:rsidRPr="008E312A">
        <w:rPr>
          <w:sz w:val="24"/>
          <w:szCs w:val="24"/>
        </w:rPr>
        <w:t>;</w:t>
      </w:r>
    </w:p>
    <w:p w:rsidR="00F4128C" w:rsidRPr="008B51A2" w:rsidRDefault="00F620A0" w:rsidP="00BC48F0">
      <w:pPr>
        <w:pStyle w:val="affffff0"/>
        <w:widowControl w:val="0"/>
        <w:numPr>
          <w:ilvl w:val="0"/>
          <w:numId w:val="84"/>
        </w:numPr>
        <w:tabs>
          <w:tab w:val="left" w:pos="426"/>
        </w:tabs>
        <w:autoSpaceDE w:val="0"/>
        <w:spacing w:after="100" w:line="264" w:lineRule="auto"/>
        <w:rPr>
          <w:sz w:val="24"/>
          <w:szCs w:val="24"/>
        </w:rPr>
      </w:pPr>
      <w:r w:rsidRPr="008B51A2">
        <w:rPr>
          <w:sz w:val="24"/>
          <w:szCs w:val="24"/>
        </w:rPr>
        <w:t>не содержат всех необходимых документов, требуемых настоящей Документацией</w:t>
      </w:r>
      <w:r w:rsidR="00F4128C" w:rsidRPr="008B51A2">
        <w:rPr>
          <w:sz w:val="24"/>
          <w:szCs w:val="24"/>
        </w:rPr>
        <w:t>;</w:t>
      </w:r>
    </w:p>
    <w:p w:rsidR="00F4128C" w:rsidRPr="008B51A2" w:rsidRDefault="00F4128C" w:rsidP="00BC48F0">
      <w:pPr>
        <w:pStyle w:val="affffff0"/>
        <w:widowControl w:val="0"/>
        <w:numPr>
          <w:ilvl w:val="0"/>
          <w:numId w:val="84"/>
        </w:numPr>
        <w:tabs>
          <w:tab w:val="left" w:pos="426"/>
        </w:tabs>
        <w:autoSpaceDE w:val="0"/>
        <w:spacing w:after="100" w:line="264" w:lineRule="auto"/>
        <w:rPr>
          <w:sz w:val="24"/>
          <w:szCs w:val="24"/>
        </w:rPr>
      </w:pPr>
      <w:r w:rsidRPr="008B51A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8B51A2" w:rsidRDefault="00F4128C"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содержат очевидные арифметические или грамматические ошибки, с исправлением</w:t>
      </w:r>
      <w:r w:rsidR="00F620A0" w:rsidRPr="008B51A2">
        <w:rPr>
          <w:sz w:val="24"/>
          <w:szCs w:val="24"/>
        </w:rPr>
        <w:t xml:space="preserve"> которых не согласился Участник;</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proofErr w:type="gramStart"/>
      <w:r w:rsidRPr="008B51A2">
        <w:rPr>
          <w:sz w:val="24"/>
          <w:szCs w:val="24"/>
        </w:rPr>
        <w:t>поданы с нарушением порядка подачи Заявок, установленного в настоящей документации;</w:t>
      </w:r>
      <w:proofErr w:type="gramEnd"/>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6" w:name="_Ref468976124"/>
      <w:r w:rsidRPr="008B51A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8B51A2">
        <w:rPr>
          <w:sz w:val="24"/>
          <w:szCs w:val="24"/>
        </w:rPr>
        <w:t>Участник</w:t>
      </w:r>
      <w:r w:rsidRPr="008B51A2">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B51A2">
        <w:rPr>
          <w:sz w:val="24"/>
          <w:szCs w:val="24"/>
        </w:rPr>
        <w:t>Заявк</w:t>
      </w:r>
      <w:r w:rsidRPr="008B51A2">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8B51A2">
        <w:rPr>
          <w:sz w:val="24"/>
          <w:szCs w:val="24"/>
        </w:rPr>
        <w:t xml:space="preserve">или документов (представлении </w:t>
      </w:r>
      <w:r w:rsidR="007114C0">
        <w:rPr>
          <w:sz w:val="24"/>
          <w:szCs w:val="24"/>
        </w:rPr>
        <w:t>фальсифицированных</w:t>
      </w:r>
      <w:r w:rsidR="007114C0" w:rsidRPr="00750DD1">
        <w:rPr>
          <w:sz w:val="24"/>
          <w:szCs w:val="24"/>
        </w:rPr>
        <w:t xml:space="preserve"> </w:t>
      </w:r>
      <w:r w:rsidR="00F620A0" w:rsidRPr="008B51A2">
        <w:rPr>
          <w:sz w:val="24"/>
          <w:szCs w:val="24"/>
        </w:rPr>
        <w:t>документов),</w:t>
      </w:r>
      <w:r w:rsidR="00F620A0" w:rsidRPr="007C47E3">
        <w:rPr>
          <w:sz w:val="24"/>
          <w:szCs w:val="24"/>
        </w:rPr>
        <w:t xml:space="preserve"> </w:t>
      </w:r>
      <w:r w:rsidRPr="00E71A48">
        <w:rPr>
          <w:sz w:val="24"/>
          <w:szCs w:val="24"/>
        </w:rPr>
        <w:t xml:space="preserve">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4E0F05">
        <w:fldChar w:fldCharType="begin"/>
      </w:r>
      <w:r w:rsidR="004E0F05">
        <w:instrText xml:space="preserve"> REF _Ref306176386 \r \h  \* MERGEFORMAT </w:instrText>
      </w:r>
      <w:r w:rsidR="004E0F05">
        <w:fldChar w:fldCharType="separate"/>
      </w:r>
      <w:r w:rsidR="00E33142" w:rsidRPr="00E33142">
        <w:rPr>
          <w:sz w:val="24"/>
          <w:szCs w:val="24"/>
        </w:rPr>
        <w:t>3.3.14</w:t>
      </w:r>
      <w:r w:rsidR="004E0F05">
        <w:fldChar w:fldCharType="end"/>
      </w:r>
      <w:r w:rsidR="007F3FB7" w:rsidRPr="00E71A48">
        <w:rPr>
          <w:sz w:val="24"/>
          <w:szCs w:val="24"/>
        </w:rPr>
        <w:t>).</w:t>
      </w:r>
      <w:bookmarkEnd w:id="636"/>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637" w:name="_Ref303670674"/>
      <w:bookmarkStart w:id="638" w:name="_Toc439323713"/>
      <w:bookmarkStart w:id="639" w:name="_Toc440361347"/>
      <w:bookmarkStart w:id="640" w:name="_Toc440376102"/>
      <w:bookmarkStart w:id="641" w:name="_Toc440376229"/>
      <w:bookmarkStart w:id="642" w:name="_Toc440382494"/>
      <w:bookmarkStart w:id="643" w:name="_Toc440447164"/>
      <w:bookmarkStart w:id="644" w:name="_Toc440620844"/>
      <w:bookmarkStart w:id="645" w:name="_Toc440631479"/>
      <w:bookmarkStart w:id="646" w:name="_Toc440875719"/>
      <w:bookmarkStart w:id="647" w:name="_Toc441131743"/>
      <w:bookmarkStart w:id="648" w:name="_Toc465865184"/>
      <w:bookmarkStart w:id="649" w:name="_Toc468976329"/>
      <w:bookmarkStart w:id="650" w:name="_Toc469483058"/>
      <w:bookmarkStart w:id="651" w:name="_Toc471897540"/>
      <w:r w:rsidRPr="00E71A48">
        <w:rPr>
          <w:szCs w:val="24"/>
        </w:rPr>
        <w:t>Проведение переговоров</w:t>
      </w:r>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2" w:name="_Ref306138385"/>
      <w:bookmarkStart w:id="653" w:name="_Toc439323714"/>
      <w:bookmarkStart w:id="654" w:name="_Toc440361348"/>
      <w:bookmarkStart w:id="655" w:name="_Toc440376103"/>
      <w:bookmarkStart w:id="656" w:name="_Toc440376230"/>
      <w:bookmarkStart w:id="657" w:name="_Toc440382495"/>
      <w:bookmarkStart w:id="658" w:name="_Toc440447165"/>
      <w:bookmarkStart w:id="659" w:name="_Toc440620845"/>
      <w:bookmarkStart w:id="660" w:name="_Toc440631480"/>
      <w:bookmarkStart w:id="661" w:name="_Toc440875720"/>
      <w:bookmarkStart w:id="662" w:name="_Toc441131744"/>
      <w:bookmarkStart w:id="663" w:name="_Toc465865185"/>
      <w:bookmarkStart w:id="664" w:name="_Toc468976330"/>
      <w:bookmarkStart w:id="665" w:name="_Toc469483059"/>
      <w:bookmarkStart w:id="666" w:name="_Toc471897541"/>
      <w:r w:rsidRPr="00E71A48">
        <w:rPr>
          <w:szCs w:val="24"/>
        </w:rPr>
        <w:t>Оценочная стадия</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p>
    <w:p w:rsidR="007D0EA7" w:rsidRPr="00224D1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проведения оценочной стадии</w:t>
      </w:r>
      <w:r w:rsidR="00D275BB" w:rsidRPr="00845038">
        <w:rPr>
          <w:sz w:val="24"/>
          <w:szCs w:val="24"/>
        </w:rPr>
        <w:t xml:space="preserve">, </w:t>
      </w:r>
      <w:r w:rsidRPr="00845038">
        <w:rPr>
          <w:sz w:val="24"/>
          <w:szCs w:val="24"/>
        </w:rPr>
        <w:t>критери</w:t>
      </w:r>
      <w:r w:rsidR="00D275BB" w:rsidRPr="00845038">
        <w:rPr>
          <w:sz w:val="24"/>
          <w:szCs w:val="24"/>
        </w:rPr>
        <w:t>и</w:t>
      </w:r>
      <w:r w:rsidRPr="00845038">
        <w:rPr>
          <w:sz w:val="24"/>
          <w:szCs w:val="24"/>
        </w:rPr>
        <w:t xml:space="preserve"> </w:t>
      </w:r>
      <w:r w:rsidRPr="00224D1B">
        <w:rPr>
          <w:sz w:val="24"/>
          <w:szCs w:val="24"/>
        </w:rPr>
        <w:t>и их весов</w:t>
      </w:r>
      <w:r w:rsidR="00D275BB" w:rsidRPr="00224D1B">
        <w:rPr>
          <w:sz w:val="24"/>
          <w:szCs w:val="24"/>
        </w:rPr>
        <w:t>ые</w:t>
      </w:r>
      <w:r w:rsidRPr="00224D1B">
        <w:rPr>
          <w:sz w:val="24"/>
          <w:szCs w:val="24"/>
        </w:rPr>
        <w:t xml:space="preserve"> коэффициент</w:t>
      </w:r>
      <w:r w:rsidR="00D275BB" w:rsidRPr="00224D1B">
        <w:rPr>
          <w:sz w:val="24"/>
          <w:szCs w:val="24"/>
        </w:rPr>
        <w:t>ы изложены в Приложении №3 к настоящей Документации.</w:t>
      </w:r>
    </w:p>
    <w:p w:rsidR="00717F60"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w:t>
      </w:r>
      <w:r w:rsidRPr="00E71A48">
        <w:rPr>
          <w:sz w:val="24"/>
          <w:szCs w:val="24"/>
        </w:rPr>
        <w:lastRenderedPageBreak/>
        <w:t xml:space="preserve">предпочтительности условий, предложенных </w:t>
      </w:r>
      <w:r w:rsidR="009C744E" w:rsidRPr="00E71A48">
        <w:rPr>
          <w:sz w:val="24"/>
          <w:szCs w:val="24"/>
        </w:rPr>
        <w:t>Участник</w:t>
      </w:r>
      <w:r w:rsidRPr="00E71A48">
        <w:rPr>
          <w:sz w:val="24"/>
          <w:szCs w:val="24"/>
        </w:rPr>
        <w:t xml:space="preserve">ами. </w:t>
      </w:r>
      <w:r w:rsidR="00772197" w:rsidRPr="00224D1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4E0F05">
        <w:fldChar w:fldCharType="begin"/>
      </w:r>
      <w:r w:rsidR="004E0F05">
        <w:instrText xml:space="preserve"> REF _Ref471897245 \r \h  \* MERGEFORMAT </w:instrText>
      </w:r>
      <w:r w:rsidR="004E0F05">
        <w:fldChar w:fldCharType="separate"/>
      </w:r>
      <w:r w:rsidR="00E33142" w:rsidRPr="00E33142">
        <w:rPr>
          <w:sz w:val="24"/>
          <w:szCs w:val="24"/>
        </w:rPr>
        <w:t>3.8</w:t>
      </w:r>
      <w:r w:rsidR="004E0F05">
        <w:fldChar w:fldCharType="end"/>
      </w:r>
      <w:r w:rsidR="00772197" w:rsidRPr="00224D1B">
        <w:rPr>
          <w:sz w:val="24"/>
          <w:szCs w:val="24"/>
        </w:rPr>
        <w:t xml:space="preserve"> Закупочной документации.</w:t>
      </w:r>
    </w:p>
    <w:p w:rsidR="001D53C2" w:rsidRPr="00E71A48" w:rsidRDefault="001D53C2" w:rsidP="00557C01">
      <w:pPr>
        <w:widowControl w:val="0"/>
        <w:numPr>
          <w:ilvl w:val="3"/>
          <w:numId w:val="33"/>
        </w:numPr>
        <w:shd w:val="clear" w:color="auto" w:fill="FFFFFF"/>
        <w:autoSpaceDE w:val="0"/>
        <w:spacing w:before="60" w:after="100" w:line="264" w:lineRule="auto"/>
        <w:ind w:left="0" w:right="159" w:firstLine="709"/>
        <w:rPr>
          <w:sz w:val="24"/>
          <w:szCs w:val="24"/>
        </w:rPr>
      </w:pPr>
      <w:r w:rsidRPr="00066ED2">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E71A48" w:rsidRDefault="00F15392" w:rsidP="00E71A48">
      <w:pPr>
        <w:pStyle w:val="2"/>
        <w:spacing w:line="264" w:lineRule="auto"/>
      </w:pPr>
      <w:bookmarkStart w:id="667" w:name="_Ref303250967"/>
      <w:bookmarkStart w:id="668" w:name="_Toc305697378"/>
      <w:bookmarkStart w:id="669" w:name="_Toc471897542"/>
      <w:bookmarkStart w:id="670" w:name="_Toc255985696"/>
      <w:r w:rsidRPr="00E71A48">
        <w:t>Аукционная процедура понижени</w:t>
      </w:r>
      <w:r w:rsidR="00E60F8E" w:rsidRPr="00E71A48">
        <w:t>я</w:t>
      </w:r>
      <w:r w:rsidRPr="00E71A48">
        <w:t xml:space="preserve"> цены (переторжка)</w:t>
      </w:r>
      <w:bookmarkEnd w:id="667"/>
      <w:bookmarkEnd w:id="668"/>
      <w:bookmarkEnd w:id="669"/>
      <w:r w:rsidRPr="00E71A48">
        <w:t xml:space="preserve"> </w:t>
      </w:r>
    </w:p>
    <w:bookmarkEnd w:id="670"/>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r w:rsidR="00331600">
        <w:rPr>
          <w:sz w:val="24"/>
          <w:szCs w:val="24"/>
          <w:lang w:eastAsia="ru-RU"/>
        </w:rPr>
        <w:t xml:space="preserve"> за единицу продукции</w:t>
      </w:r>
      <w:r w:rsidRPr="001F4040">
        <w:rPr>
          <w:sz w:val="24"/>
          <w:szCs w:val="24"/>
          <w:lang w:eastAsia="ru-RU"/>
        </w:rPr>
        <w:t>.</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71"/>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2"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2"/>
    </w:p>
    <w:p w:rsidR="00F15392" w:rsidRPr="008B51A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xml:space="preserve">. Прием предложений по снижению цен заявок </w:t>
      </w:r>
      <w:r w:rsidRPr="008B51A2">
        <w:rPr>
          <w:iCs/>
          <w:sz w:val="24"/>
          <w:szCs w:val="24"/>
          <w:lang w:eastAsia="ru-RU"/>
        </w:rPr>
        <w:t>прекращается на ЭТП</w:t>
      </w:r>
      <w:r w:rsidRPr="008B51A2">
        <w:rPr>
          <w:sz w:val="24"/>
          <w:szCs w:val="24"/>
          <w:lang w:eastAsia="ru-RU"/>
        </w:rPr>
        <w:t xml:space="preserve"> в </w:t>
      </w:r>
      <w:r w:rsidRPr="008B51A2">
        <w:rPr>
          <w:iCs/>
          <w:sz w:val="24"/>
          <w:szCs w:val="24"/>
          <w:lang w:eastAsia="ru-RU"/>
        </w:rPr>
        <w:t xml:space="preserve">момент окончания переторжки. </w:t>
      </w:r>
    </w:p>
    <w:p w:rsidR="00076D8B" w:rsidRPr="008B51A2" w:rsidRDefault="00F620A0"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8B51A2">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4E0F05">
        <w:fldChar w:fldCharType="begin"/>
      </w:r>
      <w:r w:rsidR="004E0F05">
        <w:instrText xml:space="preserve"> REF _Ref465864060 \r \h  \* MERGEFORMAT </w:instrText>
      </w:r>
      <w:r w:rsidR="004E0F05">
        <w:fldChar w:fldCharType="separate"/>
      </w:r>
      <w:r w:rsidR="00E33142" w:rsidRPr="00E33142">
        <w:rPr>
          <w:iCs/>
          <w:sz w:val="24"/>
          <w:szCs w:val="24"/>
          <w:lang w:eastAsia="ru-RU"/>
        </w:rPr>
        <w:t>3.7.9</w:t>
      </w:r>
      <w:r w:rsidR="004E0F05">
        <w:fldChar w:fldCharType="end"/>
      </w:r>
      <w:r w:rsidRPr="008B51A2">
        <w:rPr>
          <w:iCs/>
          <w:sz w:val="24"/>
          <w:szCs w:val="24"/>
          <w:lang w:eastAsia="ru-RU"/>
        </w:rPr>
        <w:t xml:space="preserve">. Решение </w:t>
      </w:r>
      <w:r w:rsidRPr="008B51A2">
        <w:rPr>
          <w:sz w:val="24"/>
          <w:szCs w:val="24"/>
          <w:lang w:eastAsia="ru-RU"/>
        </w:rPr>
        <w:t>о проведении повторной процедуры переторжки принимает Закупочная комиссия</w:t>
      </w:r>
      <w:r w:rsidR="00076D8B" w:rsidRPr="008B51A2">
        <w:rPr>
          <w:iCs/>
          <w:sz w:val="24"/>
          <w:szCs w:val="24"/>
          <w:lang w:eastAsia="ru-RU"/>
        </w:rPr>
        <w:t xml:space="preserve">. </w:t>
      </w:r>
    </w:p>
    <w:p w:rsidR="00685336" w:rsidRPr="008B51A2"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lang w:eastAsia="ru-RU"/>
        </w:rPr>
        <w:t>Проведение каждой последующей переторжки осуществляется по правилам, предусмотренным в п.п.</w:t>
      </w:r>
      <w:r w:rsidR="004E0F05">
        <w:fldChar w:fldCharType="begin"/>
      </w:r>
      <w:r w:rsidR="004E0F05">
        <w:instrText xml:space="preserve"> REF _Ref306352987 \r \h  \* MERGEFORMAT </w:instrText>
      </w:r>
      <w:r w:rsidR="004E0F05">
        <w:fldChar w:fldCharType="separate"/>
      </w:r>
      <w:r w:rsidR="00E33142" w:rsidRPr="00E33142">
        <w:rPr>
          <w:iCs/>
          <w:sz w:val="24"/>
          <w:szCs w:val="24"/>
          <w:lang w:eastAsia="ru-RU"/>
        </w:rPr>
        <w:t>3.7.3</w:t>
      </w:r>
      <w:r w:rsidR="004E0F05">
        <w:fldChar w:fldCharType="end"/>
      </w:r>
      <w:r w:rsidRPr="008B51A2">
        <w:rPr>
          <w:iCs/>
          <w:sz w:val="24"/>
          <w:szCs w:val="24"/>
          <w:lang w:eastAsia="ru-RU"/>
        </w:rPr>
        <w:t xml:space="preserve"> - </w:t>
      </w:r>
      <w:r w:rsidR="004E0F05">
        <w:fldChar w:fldCharType="begin"/>
      </w:r>
      <w:r w:rsidR="004E0F05">
        <w:instrText xml:space="preserve"> REF _Ref306353005 \r \h  \* MERGEFORMAT </w:instrText>
      </w:r>
      <w:r w:rsidR="004E0F05">
        <w:fldChar w:fldCharType="separate"/>
      </w:r>
      <w:r w:rsidR="00E33142" w:rsidRPr="00E33142">
        <w:rPr>
          <w:iCs/>
          <w:sz w:val="24"/>
          <w:szCs w:val="24"/>
          <w:lang w:eastAsia="ru-RU"/>
        </w:rPr>
        <w:t>3.7.5</w:t>
      </w:r>
      <w:r w:rsidR="004E0F05">
        <w:fldChar w:fldCharType="end"/>
      </w:r>
      <w:r w:rsidRPr="008B51A2">
        <w:rPr>
          <w:iCs/>
          <w:sz w:val="24"/>
          <w:szCs w:val="24"/>
          <w:lang w:eastAsia="ru-RU"/>
        </w:rPr>
        <w:t>.</w:t>
      </w:r>
    </w:p>
    <w:p w:rsidR="00F15392" w:rsidRPr="008B51A2"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3" w:name="_Ref468976069"/>
      <w:r w:rsidRPr="008B51A2">
        <w:rPr>
          <w:sz w:val="24"/>
          <w:szCs w:val="24"/>
          <w:lang w:eastAsia="ru-RU"/>
        </w:rPr>
        <w:t>Участник</w:t>
      </w:r>
      <w:r w:rsidR="00F15392" w:rsidRPr="008B51A2">
        <w:rPr>
          <w:sz w:val="24"/>
          <w:szCs w:val="24"/>
          <w:lang w:eastAsia="ru-RU"/>
        </w:rPr>
        <w:t xml:space="preserve"> </w:t>
      </w:r>
      <w:r w:rsidR="00C86793" w:rsidRPr="008B51A2">
        <w:rPr>
          <w:sz w:val="24"/>
          <w:szCs w:val="24"/>
          <w:lang w:eastAsia="ru-RU"/>
        </w:rPr>
        <w:t>запроса предложений</w:t>
      </w:r>
      <w:r w:rsidR="00F15392" w:rsidRPr="008B51A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8B51A2">
        <w:rPr>
          <w:sz w:val="24"/>
          <w:szCs w:val="24"/>
          <w:lang w:eastAsia="ru-RU"/>
        </w:rPr>
        <w:t xml:space="preserve"> </w:t>
      </w:r>
      <w:r w:rsidR="00C97A76" w:rsidRPr="008B51A2">
        <w:rPr>
          <w:sz w:val="24"/>
          <w:szCs w:val="24"/>
        </w:rPr>
        <w:t>(все документы, входящие в Заявку, которые содержат информацию о предложенной цене)</w:t>
      </w:r>
      <w:r w:rsidR="00F15392" w:rsidRPr="008B51A2">
        <w:rPr>
          <w:sz w:val="24"/>
          <w:szCs w:val="24"/>
          <w:lang w:eastAsia="ru-RU"/>
        </w:rPr>
        <w:t xml:space="preserve">. Изменение цены в сторону снижения не </w:t>
      </w:r>
      <w:r w:rsidR="00F15392" w:rsidRPr="008B51A2">
        <w:rPr>
          <w:sz w:val="24"/>
          <w:szCs w:val="24"/>
          <w:lang w:eastAsia="ru-RU"/>
        </w:rPr>
        <w:lastRenderedPageBreak/>
        <w:t xml:space="preserve">должно повлечь за собой изменение иных условий </w:t>
      </w:r>
      <w:r w:rsidR="004B5EB3" w:rsidRPr="008B51A2">
        <w:rPr>
          <w:sz w:val="24"/>
          <w:szCs w:val="24"/>
          <w:lang w:eastAsia="ru-RU"/>
        </w:rPr>
        <w:t>Заявк</w:t>
      </w:r>
      <w:r w:rsidR="00F15392" w:rsidRPr="008B51A2">
        <w:rPr>
          <w:sz w:val="24"/>
          <w:szCs w:val="24"/>
          <w:lang w:eastAsia="ru-RU"/>
        </w:rPr>
        <w:t>и.</w:t>
      </w:r>
      <w:bookmarkEnd w:id="673"/>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4" w:name="_Ref465847813"/>
      <w:bookmarkStart w:id="675" w:name="_Ref465864060"/>
      <w:r w:rsidRPr="008B51A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4"/>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8B51A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комиссии порядок проведения переторжки может быть уточнен.</w:t>
      </w:r>
      <w:bookmarkEnd w:id="675"/>
      <w:r w:rsidRPr="00E71A48">
        <w:rPr>
          <w:sz w:val="24"/>
          <w:szCs w:val="24"/>
          <w:lang w:eastAsia="ru-RU"/>
        </w:rPr>
        <w:t xml:space="preserve"> </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 xml:space="preserve">Если при проведении любого из этапов </w:t>
      </w:r>
      <w:r w:rsidRPr="006D76B4">
        <w:rPr>
          <w:bCs w:val="0"/>
          <w:sz w:val="24"/>
          <w:szCs w:val="24"/>
        </w:rPr>
        <w:t xml:space="preserve">Аукционной процедуры на понижение цены (переторжки) Участник предложил </w:t>
      </w:r>
      <w:r w:rsidRPr="006D76B4">
        <w:rPr>
          <w:rFonts w:eastAsia="Times New Roman,Italic"/>
          <w:bCs w:val="0"/>
          <w:iCs/>
          <w:sz w:val="24"/>
          <w:szCs w:val="24"/>
        </w:rPr>
        <w:t>демпинговую цену</w:t>
      </w:r>
      <w:r w:rsidRPr="006D76B4">
        <w:rPr>
          <w:sz w:val="24"/>
          <w:szCs w:val="24"/>
        </w:rPr>
        <w:t xml:space="preserve">, то к </w:t>
      </w:r>
      <w:r w:rsidRPr="006D76B4">
        <w:rPr>
          <w:rFonts w:eastAsia="Times New Roman,Italic"/>
          <w:bCs w:val="0"/>
          <w:iCs/>
          <w:sz w:val="24"/>
          <w:szCs w:val="24"/>
        </w:rPr>
        <w:t xml:space="preserve">Участнику будут применены антидемпинговые меры, предусмотренные п. </w:t>
      </w:r>
      <w:r w:rsidR="004E0F05">
        <w:fldChar w:fldCharType="begin"/>
      </w:r>
      <w:r w:rsidR="004E0F05">
        <w:instrText xml:space="preserve"> REF _Ref465670219 \r \h  \* MERGEFORMAT </w:instrText>
      </w:r>
      <w:r w:rsidR="004E0F05">
        <w:fldChar w:fldCharType="separate"/>
      </w:r>
      <w:r w:rsidR="00E33142" w:rsidRPr="00E33142">
        <w:rPr>
          <w:rFonts w:eastAsia="Times New Roman,Italic"/>
          <w:bCs w:val="0"/>
          <w:iCs/>
          <w:sz w:val="24"/>
          <w:szCs w:val="24"/>
        </w:rPr>
        <w:t>3.11</w:t>
      </w:r>
      <w:r w:rsidR="004E0F05">
        <w:fldChar w:fldCharType="end"/>
      </w:r>
      <w:r w:rsidRPr="006D76B4">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4E0F05">
        <w:fldChar w:fldCharType="begin"/>
      </w:r>
      <w:r w:rsidR="004E0F05">
        <w:instrText xml:space="preserve"> REF _Ref468976069 \r \h  \* MERGEFORMAT </w:instrText>
      </w:r>
      <w:r w:rsidR="004E0F05">
        <w:fldChar w:fldCharType="separate"/>
      </w:r>
      <w:r w:rsidR="00E33142" w:rsidRPr="00E33142">
        <w:rPr>
          <w:rFonts w:eastAsia="Times New Roman,Italic"/>
          <w:bCs w:val="0"/>
          <w:iCs/>
          <w:sz w:val="24"/>
          <w:szCs w:val="24"/>
        </w:rPr>
        <w:t>3.7.8</w:t>
      </w:r>
      <w:r w:rsidR="004E0F05">
        <w:fldChar w:fldCharType="end"/>
      </w:r>
      <w:r w:rsidRPr="006D76B4">
        <w:rPr>
          <w:rFonts w:eastAsia="Times New Roman,Italic"/>
          <w:bCs w:val="0"/>
          <w:iCs/>
          <w:sz w:val="24"/>
          <w:szCs w:val="24"/>
        </w:rPr>
        <w:t xml:space="preserve">, </w:t>
      </w:r>
      <w:proofErr w:type="gramStart"/>
      <w:r w:rsidRPr="006D76B4">
        <w:rPr>
          <w:rFonts w:eastAsia="Times New Roman,Italic"/>
          <w:bCs w:val="0"/>
          <w:iCs/>
          <w:sz w:val="24"/>
          <w:szCs w:val="24"/>
        </w:rPr>
        <w:t>предоставляет документы</w:t>
      </w:r>
      <w:proofErr w:type="gramEnd"/>
      <w:r w:rsidRPr="006D76B4">
        <w:rPr>
          <w:rFonts w:eastAsia="Times New Roman,Italic"/>
          <w:bCs w:val="0"/>
          <w:iCs/>
          <w:sz w:val="24"/>
          <w:szCs w:val="24"/>
        </w:rPr>
        <w:t xml:space="preserve">, предусмотренные подпунктом </w:t>
      </w:r>
      <w:r w:rsidR="004E0F05">
        <w:fldChar w:fldCharType="begin"/>
      </w:r>
      <w:r w:rsidR="004E0F05">
        <w:instrText xml:space="preserve"> REF _Ref465675151 \r \h  \* MERGEFORMAT </w:instrText>
      </w:r>
      <w:r w:rsidR="004E0F05">
        <w:fldChar w:fldCharType="separate"/>
      </w:r>
      <w:r w:rsidR="00E33142" w:rsidRPr="00E33142">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Если по итогам вскрытия конвертов с заявками, либо завершения аукционной процедуры на понижение цены (переторжки) У</w:t>
      </w:r>
      <w:r w:rsidRPr="006D76B4">
        <w:rPr>
          <w:bCs w:val="0"/>
          <w:sz w:val="24"/>
          <w:szCs w:val="24"/>
        </w:rPr>
        <w:t xml:space="preserve">частник предложил </w:t>
      </w:r>
      <w:r w:rsidRPr="006D76B4">
        <w:rPr>
          <w:rFonts w:eastAsia="Times New Roman,Italic"/>
          <w:bCs w:val="0"/>
          <w:iCs/>
          <w:sz w:val="24"/>
          <w:szCs w:val="24"/>
        </w:rPr>
        <w:t>демпинговую цену</w:t>
      </w:r>
      <w:r w:rsidRPr="006D76B4">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6D76B4">
        <w:rPr>
          <w:rFonts w:eastAsia="Times New Roman,Italic"/>
          <w:bCs w:val="0"/>
          <w:iCs/>
          <w:sz w:val="24"/>
          <w:szCs w:val="24"/>
        </w:rPr>
        <w:t xml:space="preserve">документы, предусмотренные подпунктом </w:t>
      </w:r>
      <w:r w:rsidR="004E0F05">
        <w:fldChar w:fldCharType="begin"/>
      </w:r>
      <w:r w:rsidR="004E0F05">
        <w:instrText xml:space="preserve"> REF _Ref465675151 \r \h  \* MERGEFORMAT </w:instrText>
      </w:r>
      <w:r w:rsidR="004E0F05">
        <w:fldChar w:fldCharType="separate"/>
      </w:r>
      <w:r w:rsidR="00E33142" w:rsidRPr="00E33142">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предоставляются</w:t>
      </w:r>
      <w:proofErr w:type="gramEnd"/>
      <w:r w:rsidRPr="006D76B4">
        <w:rPr>
          <w:rFonts w:eastAsia="Times New Roman,Italic"/>
          <w:bCs w:val="0"/>
          <w:iCs/>
          <w:sz w:val="24"/>
          <w:szCs w:val="24"/>
        </w:rPr>
        <w:t xml:space="preserve"> повторно.</w:t>
      </w:r>
    </w:p>
    <w:p w:rsidR="00845038" w:rsidRPr="003C0802" w:rsidRDefault="00845038" w:rsidP="00845038">
      <w:pPr>
        <w:widowControl w:val="0"/>
        <w:suppressAutoHyphens w:val="0"/>
        <w:overflowPunct w:val="0"/>
        <w:autoSpaceDE w:val="0"/>
        <w:autoSpaceDN w:val="0"/>
        <w:adjustRightInd w:val="0"/>
        <w:spacing w:line="264" w:lineRule="auto"/>
        <w:rPr>
          <w:sz w:val="24"/>
          <w:szCs w:val="24"/>
          <w:highlight w:val="darkCyan"/>
          <w:lang w:eastAsia="ru-RU"/>
        </w:rPr>
      </w:pPr>
    </w:p>
    <w:p w:rsidR="00845038" w:rsidRPr="00845038" w:rsidRDefault="00845038" w:rsidP="00845038">
      <w:pPr>
        <w:pStyle w:val="2"/>
        <w:tabs>
          <w:tab w:val="clear" w:pos="1700"/>
          <w:tab w:val="left" w:pos="709"/>
        </w:tabs>
        <w:spacing w:line="264" w:lineRule="auto"/>
      </w:pPr>
      <w:bookmarkStart w:id="676" w:name="_Ref471897245"/>
      <w:bookmarkStart w:id="677" w:name="_Toc471897543"/>
      <w:bookmarkStart w:id="678" w:name="_Ref303681924"/>
      <w:bookmarkStart w:id="679" w:name="_Ref303683914"/>
      <w:r w:rsidRPr="00845038">
        <w:t>О приоритете закупки работ, выполняемых российскими лицами, по отношению к работам, выполняемым иностранными лицами</w:t>
      </w:r>
      <w:bookmarkEnd w:id="676"/>
      <w:bookmarkEnd w:id="677"/>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proofErr w:type="gramStart"/>
      <w:r w:rsidRPr="00224D1B">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24D1B">
        <w:rPr>
          <w:sz w:val="24"/>
          <w:szCs w:val="24"/>
        </w:rPr>
        <w:t xml:space="preserve"> требований п. 4.5.1 Единого стандарта закупок ПАО «</w:t>
      </w:r>
      <w:proofErr w:type="spellStart"/>
      <w:r w:rsidRPr="00224D1B">
        <w:rPr>
          <w:sz w:val="24"/>
          <w:szCs w:val="24"/>
        </w:rPr>
        <w:t>Россети</w:t>
      </w:r>
      <w:proofErr w:type="spellEnd"/>
      <w:r w:rsidRPr="00224D1B">
        <w:rPr>
          <w:sz w:val="24"/>
          <w:szCs w:val="24"/>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45038" w:rsidRPr="001F439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Предоставление приоритета при закупке работ, выполняемых российскими </w:t>
      </w:r>
      <w:r w:rsidRPr="00224D1B">
        <w:rPr>
          <w:sz w:val="24"/>
          <w:szCs w:val="24"/>
        </w:rPr>
        <w:lastRenderedPageBreak/>
        <w:t xml:space="preserve">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proofErr w:type="gramStart"/>
      <w:r w:rsidRPr="00224D1B">
        <w:rPr>
          <w:i/>
          <w:sz w:val="24"/>
          <w:szCs w:val="24"/>
          <w:lang w:val="en-US"/>
        </w:rPr>
        <w:t>k</w:t>
      </w:r>
      <w:proofErr w:type="gramEnd"/>
      <w:r w:rsidRPr="00224D1B">
        <w:rPr>
          <w:i/>
          <w:sz w:val="24"/>
          <w:szCs w:val="24"/>
          <w:vertAlign w:val="subscript"/>
        </w:rPr>
        <w:t>ПРИОР</w:t>
      </w:r>
      <w:r w:rsidRPr="00224D1B">
        <w:rPr>
          <w:sz w:val="24"/>
          <w:szCs w:val="24"/>
        </w:rPr>
        <w:t xml:space="preserve">=0,85, иначе </w:t>
      </w:r>
      <w:r w:rsidRPr="00224D1B">
        <w:rPr>
          <w:i/>
          <w:sz w:val="24"/>
          <w:szCs w:val="24"/>
          <w:lang w:val="en-US"/>
        </w:rPr>
        <w:t>k</w:t>
      </w:r>
      <w:r w:rsidRPr="00224D1B">
        <w:rPr>
          <w:i/>
          <w:sz w:val="24"/>
          <w:szCs w:val="24"/>
          <w:vertAlign w:val="subscript"/>
        </w:rPr>
        <w:t>ПРИОР</w:t>
      </w:r>
      <w:r w:rsidRPr="00224D1B">
        <w:rPr>
          <w:sz w:val="24"/>
          <w:szCs w:val="24"/>
        </w:rPr>
        <w:t xml:space="preserve">=1,0), при этом Договор заключается по цене Договора, предложенной Участником в Заявке (методика оценки </w:t>
      </w:r>
      <w:r w:rsidRPr="001F439B">
        <w:rPr>
          <w:sz w:val="24"/>
          <w:szCs w:val="24"/>
        </w:rPr>
        <w:t>изложена в Приложении №3 к настоящей Документации).</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Приоритет не предоставляется в случаях, если: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а) закупка признана несостоявшейся (п. </w:t>
      </w:r>
      <w:r w:rsidR="004E0F05">
        <w:fldChar w:fldCharType="begin"/>
      </w:r>
      <w:r w:rsidR="004E0F05">
        <w:instrText xml:space="preserve"> REF _Ref303251044 \r \h  \* MERGEFORMAT </w:instrText>
      </w:r>
      <w:r w:rsidR="004E0F05">
        <w:fldChar w:fldCharType="separate"/>
      </w:r>
      <w:r w:rsidR="00E33142" w:rsidRPr="00E33142">
        <w:rPr>
          <w:rFonts w:ascii="Times New Roman" w:hAnsi="Times New Roman" w:cs="Times New Roman"/>
          <w:sz w:val="24"/>
          <w:szCs w:val="24"/>
        </w:rPr>
        <w:t>3.10</w:t>
      </w:r>
      <w:r w:rsidR="004E0F05">
        <w:fldChar w:fldCharType="end"/>
      </w:r>
      <w:r w:rsidRPr="00224D1B">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в) в заявках на участие в закупке </w:t>
      </w:r>
      <w:r w:rsidRPr="00224D1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224D1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845038" w:rsidRPr="00224D1B" w:rsidRDefault="00845038" w:rsidP="00845038">
      <w:pPr>
        <w:pStyle w:val="ConsPlusNormal"/>
        <w:ind w:firstLine="540"/>
        <w:jc w:val="both"/>
        <w:rPr>
          <w:rFonts w:ascii="Times New Roman" w:hAnsi="Times New Roman" w:cs="Times New Roman"/>
          <w:sz w:val="24"/>
          <w:szCs w:val="24"/>
        </w:rPr>
      </w:pPr>
      <w:proofErr w:type="gramStart"/>
      <w:r w:rsidRPr="00224D1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proofErr w:type="gramStart"/>
      <w:r w:rsidRPr="00224D1B">
        <w:rPr>
          <w:sz w:val="24"/>
          <w:szCs w:val="24"/>
        </w:rPr>
        <w:t xml:space="preserve">Заказчик </w:t>
      </w:r>
      <w:r w:rsidRPr="00224D1B">
        <w:rPr>
          <w:i/>
          <w:sz w:val="24"/>
          <w:szCs w:val="24"/>
          <w:u w:val="single"/>
        </w:rPr>
        <w:t>имеет право на одностороннее расторжение Договора</w:t>
      </w:r>
      <w:r w:rsidRPr="00224D1B">
        <w:rPr>
          <w:sz w:val="24"/>
          <w:szCs w:val="24"/>
        </w:rPr>
        <w:t xml:space="preserve">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roofErr w:type="gramEnd"/>
    </w:p>
    <w:p w:rsidR="00717F60" w:rsidRPr="00E71A48" w:rsidRDefault="00717F60" w:rsidP="00E71A48">
      <w:pPr>
        <w:pStyle w:val="2"/>
        <w:tabs>
          <w:tab w:val="clear" w:pos="1700"/>
          <w:tab w:val="left" w:pos="709"/>
        </w:tabs>
        <w:spacing w:line="264" w:lineRule="auto"/>
      </w:pPr>
      <w:bookmarkStart w:id="680" w:name="_Toc471897544"/>
      <w:bookmarkStart w:id="681" w:name="_Ref471897715"/>
      <w:bookmarkStart w:id="682" w:name="_Ref471897728"/>
      <w:r w:rsidRPr="00E71A48">
        <w:t xml:space="preserve">Подведение итогов </w:t>
      </w:r>
      <w:r w:rsidR="00DF639D" w:rsidRPr="00E71A48">
        <w:t>З</w:t>
      </w:r>
      <w:r w:rsidRPr="00E71A48">
        <w:t>апроса предложений</w:t>
      </w:r>
      <w:bookmarkEnd w:id="678"/>
      <w:bookmarkEnd w:id="679"/>
      <w:bookmarkEnd w:id="680"/>
      <w:bookmarkEnd w:id="681"/>
      <w:bookmarkEnd w:id="682"/>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8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68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w:t>
      </w:r>
      <w:r w:rsidR="00E60F8E" w:rsidRPr="008B51A2">
        <w:rPr>
          <w:sz w:val="24"/>
          <w:szCs w:val="24"/>
        </w:rPr>
        <w:t xml:space="preserve">который подписывается </w:t>
      </w:r>
      <w:r w:rsidR="00910732" w:rsidRPr="008B51A2">
        <w:rPr>
          <w:sz w:val="24"/>
          <w:szCs w:val="24"/>
        </w:rPr>
        <w:t>членами</w:t>
      </w:r>
      <w:r w:rsidR="00910732" w:rsidRPr="007C47E3">
        <w:rPr>
          <w:sz w:val="24"/>
          <w:szCs w:val="24"/>
        </w:rPr>
        <w:t xml:space="preserve"> </w:t>
      </w:r>
      <w:r w:rsidR="00E60F8E" w:rsidRPr="00E71A48">
        <w:rPr>
          <w:sz w:val="24"/>
          <w:szCs w:val="24"/>
        </w:rPr>
        <w:t>Закупочной комиссии</w:t>
      </w:r>
      <w:r w:rsidRPr="00E71A48">
        <w:rPr>
          <w:sz w:val="24"/>
          <w:szCs w:val="24"/>
        </w:rPr>
        <w:t>.</w:t>
      </w:r>
    </w:p>
    <w:p w:rsidR="00717F60" w:rsidRPr="00E71A48" w:rsidRDefault="009C744E" w:rsidP="00BC48F0">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6C77D6" w:rsidRPr="00EB7A17"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w:t>
      </w:r>
      <w:r w:rsidRPr="00EB7A17">
        <w:rPr>
          <w:sz w:val="24"/>
          <w:szCs w:val="24"/>
        </w:rPr>
        <w:lastRenderedPageBreak/>
        <w:t>(раннюю) так и в большую (позднюю) сторону.</w:t>
      </w:r>
    </w:p>
    <w:p w:rsidR="006C77D6" w:rsidRPr="00EB7A17"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84" w:name="_Ref303251044"/>
      <w:bookmarkStart w:id="685" w:name="_Toc471897545"/>
      <w:bookmarkStart w:id="686" w:name="_Ref191386295"/>
      <w:r w:rsidRPr="00E71A48">
        <w:t xml:space="preserve">Признание запроса предложений </w:t>
      </w:r>
      <w:proofErr w:type="gramStart"/>
      <w:r w:rsidRPr="00E71A48">
        <w:t>несостоявшимся</w:t>
      </w:r>
      <w:bookmarkEnd w:id="684"/>
      <w:bookmarkEnd w:id="685"/>
      <w:proofErr w:type="gramEnd"/>
    </w:p>
    <w:p w:rsidR="00717F60" w:rsidRPr="00E71A48" w:rsidRDefault="00717F60" w:rsidP="00BC48F0">
      <w:pPr>
        <w:widowControl w:val="0"/>
        <w:numPr>
          <w:ilvl w:val="2"/>
          <w:numId w:val="91"/>
        </w:numPr>
        <w:tabs>
          <w:tab w:val="num" w:pos="1134"/>
        </w:tabs>
        <w:overflowPunct w:val="0"/>
        <w:autoSpaceDE w:val="0"/>
        <w:spacing w:line="264" w:lineRule="auto"/>
        <w:ind w:left="0" w:firstLine="709"/>
        <w:rPr>
          <w:sz w:val="24"/>
          <w:szCs w:val="24"/>
        </w:rPr>
      </w:pPr>
      <w:bookmarkStart w:id="68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8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8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8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48F0">
      <w:pPr>
        <w:widowControl w:val="0"/>
        <w:numPr>
          <w:ilvl w:val="2"/>
          <w:numId w:val="91"/>
        </w:numPr>
        <w:tabs>
          <w:tab w:val="num" w:pos="1134"/>
        </w:tabs>
        <w:overflowPunct w:val="0"/>
        <w:autoSpaceDE w:val="0"/>
        <w:spacing w:line="264" w:lineRule="auto"/>
        <w:ind w:left="0" w:firstLine="709"/>
        <w:rPr>
          <w:bCs w:val="0"/>
          <w:sz w:val="24"/>
          <w:szCs w:val="24"/>
          <w:lang w:eastAsia="ru-RU"/>
        </w:rPr>
      </w:pPr>
      <w:bookmarkStart w:id="68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689"/>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48F0">
      <w:pPr>
        <w:numPr>
          <w:ilvl w:val="0"/>
          <w:numId w:val="50"/>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8471C7" w:rsidRDefault="008471C7" w:rsidP="00E71A48">
      <w:pPr>
        <w:pStyle w:val="2"/>
        <w:tabs>
          <w:tab w:val="clear" w:pos="1700"/>
          <w:tab w:val="left" w:pos="709"/>
        </w:tabs>
        <w:spacing w:line="264" w:lineRule="auto"/>
        <w:rPr>
          <w:bCs w:val="0"/>
        </w:rPr>
      </w:pPr>
      <w:bookmarkStart w:id="690" w:name="_Toc468975449"/>
      <w:bookmarkStart w:id="691" w:name="_Ref465670219"/>
      <w:bookmarkStart w:id="692" w:name="_Toc468355877"/>
      <w:bookmarkStart w:id="693" w:name="_Toc471897546"/>
      <w:bookmarkStart w:id="694" w:name="_Ref303683929"/>
      <w:r>
        <w:rPr>
          <w:bCs w:val="0"/>
        </w:rPr>
        <w:t>Антидемпинговые меры</w:t>
      </w:r>
      <w:bookmarkEnd w:id="690"/>
      <w:bookmarkEnd w:id="691"/>
      <w:bookmarkEnd w:id="692"/>
      <w:bookmarkEnd w:id="693"/>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AE7BD7">
        <w:rPr>
          <w:rFonts w:eastAsia="Times New Roman,Italic"/>
          <w:bCs w:val="0"/>
          <w:iCs/>
          <w:sz w:val="24"/>
          <w:szCs w:val="24"/>
        </w:rPr>
        <w:t xml:space="preserve">При предложении </w:t>
      </w:r>
      <w:r w:rsidR="00AE7BD7" w:rsidRPr="000B3BAA">
        <w:rPr>
          <w:sz w:val="24"/>
          <w:szCs w:val="24"/>
          <w:lang w:eastAsia="ru-RU"/>
        </w:rPr>
        <w:t>Участником или несколькими Участниками демпинговой цены по итогам вскрытия конвертов с заявками Участников, либо завершения аукционной процедуры на понижение цены (переторжки), к Участнику будут применены антидемпинговые меры</w:t>
      </w:r>
      <w:r w:rsidR="00AE7BD7" w:rsidRPr="006D76B4">
        <w:rPr>
          <w:sz w:val="24"/>
          <w:szCs w:val="24"/>
          <w:lang w:eastAsia="ru-RU"/>
        </w:rPr>
        <w:t xml:space="preserve">, изложенные в данном разделе документации. </w:t>
      </w:r>
      <w:r w:rsidR="00C31D7F" w:rsidRPr="006D76B4">
        <w:rPr>
          <w:sz w:val="24"/>
          <w:szCs w:val="24"/>
        </w:rPr>
        <w:t>Расчет для определения демпинговой цены производится по приведенным единичным расценкам, указанным в Заявк</w:t>
      </w:r>
      <w:proofErr w:type="gramStart"/>
      <w:r w:rsidR="00C31D7F" w:rsidRPr="006D76B4">
        <w:rPr>
          <w:sz w:val="24"/>
          <w:szCs w:val="24"/>
        </w:rPr>
        <w:t>е(</w:t>
      </w:r>
      <w:proofErr w:type="gramEnd"/>
      <w:r w:rsidR="00C31D7F" w:rsidRPr="006D76B4">
        <w:rPr>
          <w:sz w:val="24"/>
          <w:szCs w:val="24"/>
        </w:rPr>
        <w:t>ах) Участника(</w:t>
      </w:r>
      <w:proofErr w:type="spellStart"/>
      <w:r w:rsidR="00C31D7F" w:rsidRPr="006D76B4">
        <w:rPr>
          <w:sz w:val="24"/>
          <w:szCs w:val="24"/>
        </w:rPr>
        <w:t>ов</w:t>
      </w:r>
      <w:proofErr w:type="spellEnd"/>
      <w:r w:rsidR="00C31D7F" w:rsidRPr="006D76B4">
        <w:rPr>
          <w:sz w:val="24"/>
          <w:szCs w:val="24"/>
        </w:rPr>
        <w:t xml:space="preserve">) (без НДС) и без учета предоставления приоритета </w:t>
      </w:r>
      <w:r w:rsidR="003F5D3B" w:rsidRPr="006D76B4">
        <w:rPr>
          <w:sz w:val="24"/>
          <w:szCs w:val="24"/>
        </w:rPr>
        <w:t>работам, выполняемым российскими лицами</w:t>
      </w:r>
      <w:r w:rsidR="00C31D7F" w:rsidRPr="006D76B4">
        <w:rPr>
          <w:sz w:val="24"/>
          <w:szCs w:val="24"/>
        </w:rPr>
        <w:t>. Участник считается предложившим демпинговую цену, если для него выполняется следующее соотношение: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4"/>
        </w:rPr>
        <w:object w:dxaOrig="168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6pt;height:60.6pt" o:ole="" fillcolor="window">
            <v:imagedata r:id="rId33" o:title=""/>
          </v:shape>
          <o:OLEObject Type="Embed" ProgID="Equation.3" ShapeID="_x0000_i1025" DrawAspect="Content" ObjectID="_1577526854" r:id="rId34"/>
        </w:object>
      </w:r>
      <w:r w:rsidRPr="006D76B4">
        <w:rPr>
          <w:b w:val="0"/>
        </w:rPr>
        <w:t>&gt;1,33, где: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1060" w:dyaOrig="440">
          <v:shape id="_x0000_i1026" type="#_x0000_t75" style="width:53.4pt;height:21.6pt" o:ole="">
            <v:imagedata r:id="rId35" o:title=""/>
          </v:shape>
          <o:OLEObject Type="Embed" ProgID="Equation.3" ShapeID="_x0000_i1026" DrawAspect="Content" ObjectID="_1577526855" r:id="rId36"/>
        </w:object>
      </w:r>
      <w:r w:rsidRPr="006D76B4">
        <w:rPr>
          <w:b w:val="0"/>
        </w:rPr>
        <w:t xml:space="preserve">– единичная начальная (максимальная) расценка (цена), указанная в приложении №1 к настоящей документации;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380" w:dyaOrig="440">
          <v:shape id="_x0000_i1027" type="#_x0000_t75" style="width:18.6pt;height:21.6pt" o:ole="">
            <v:imagedata r:id="rId37" o:title=""/>
          </v:shape>
          <o:OLEObject Type="Embed" ProgID="Equation.3" ShapeID="_x0000_i1027" DrawAspect="Content" ObjectID="_1577526856" r:id="rId38"/>
        </w:object>
      </w:r>
      <w:r w:rsidRPr="006D76B4">
        <w:rPr>
          <w:b w:val="0"/>
        </w:rPr>
        <w:t xml:space="preserve">– оцениваемая, предложенная Участником цена продукции, по каждой позиции;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lang w:val="en-US"/>
        </w:rPr>
        <w:t>n</w:t>
      </w:r>
      <w:r w:rsidRPr="006D76B4">
        <w:rPr>
          <w:b w:val="0"/>
        </w:rPr>
        <w:t xml:space="preserve"> – </w:t>
      </w:r>
      <w:proofErr w:type="gramStart"/>
      <w:r w:rsidRPr="006D76B4">
        <w:rPr>
          <w:b w:val="0"/>
        </w:rPr>
        <w:t>количество</w:t>
      </w:r>
      <w:proofErr w:type="gramEnd"/>
      <w:r w:rsidRPr="006D76B4">
        <w:rPr>
          <w:b w:val="0"/>
        </w:rPr>
        <w:t xml:space="preserve"> позиций продукции;</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rPr>
        <w:t xml:space="preserve">1,33 </w:t>
      </w:r>
      <w:r w:rsidRPr="006D76B4">
        <w:rPr>
          <w:b w:val="0"/>
        </w:rPr>
        <w:t xml:space="preserve">– показатель снижения усредненных (взвешенных) единичных расценок Участника более чем на 25% по отношению к единичным начальным </w:t>
      </w:r>
      <w:r w:rsidRPr="006D76B4">
        <w:rPr>
          <w:b w:val="0"/>
        </w:rPr>
        <w:lastRenderedPageBreak/>
        <w:t>(максимальным) расценкам, указанным в приложении №1 к настоящей документации.</w:t>
      </w:r>
    </w:p>
    <w:p w:rsidR="008471C7" w:rsidRPr="00C31D7F" w:rsidRDefault="008471C7" w:rsidP="00BC48F0">
      <w:pPr>
        <w:widowControl w:val="0"/>
        <w:numPr>
          <w:ilvl w:val="2"/>
          <w:numId w:val="94"/>
        </w:numPr>
        <w:overflowPunct w:val="0"/>
        <w:autoSpaceDE w:val="0"/>
        <w:spacing w:line="264" w:lineRule="auto"/>
        <w:ind w:left="0" w:firstLine="567"/>
        <w:rPr>
          <w:bCs w:val="0"/>
          <w:sz w:val="24"/>
          <w:szCs w:val="24"/>
        </w:rPr>
      </w:pPr>
      <w:bookmarkStart w:id="695" w:name="_Ref465675151"/>
      <w:r w:rsidRPr="006D76B4">
        <w:rPr>
          <w:rFonts w:eastAsia="Times New Roman,Italic"/>
          <w:bCs w:val="0"/>
          <w:iCs/>
          <w:sz w:val="24"/>
          <w:szCs w:val="24"/>
        </w:rPr>
        <w:t>Участник при представлении предложения с демпинговой ценой обязан представить в составе заявки обоснование</w:t>
      </w:r>
      <w:r w:rsidRPr="00C31D7F">
        <w:rPr>
          <w:rFonts w:eastAsia="Times New Roman,Italic"/>
          <w:bCs w:val="0"/>
          <w:iCs/>
          <w:sz w:val="24"/>
          <w:szCs w:val="24"/>
        </w:rPr>
        <w:t xml:space="preserve"> предлагаемой цены, которое может включать один или несколько документов, заверенных подписью и печатью (при ее наличии) у Участника:</w:t>
      </w:r>
      <w:bookmarkEnd w:id="695"/>
    </w:p>
    <w:p w:rsidR="008471C7" w:rsidRPr="00C31D7F"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w:t>
      </w:r>
    </w:p>
    <w:p w:rsidR="008471C7" w:rsidRPr="006D76B4"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proofErr w:type="gramStart"/>
      <w:r w:rsidRPr="00C31D7F">
        <w:rPr>
          <w:rFonts w:eastAsia="Times New Roman,Italic"/>
          <w:bCs w:val="0"/>
          <w:iCs/>
          <w:sz w:val="24"/>
          <w:szCs w:val="24"/>
        </w:rPr>
        <w:t>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w:t>
      </w:r>
      <w:r w:rsidR="00C31D7F">
        <w:rPr>
          <w:rFonts w:eastAsia="Times New Roman,Italic"/>
          <w:bCs w:val="0"/>
          <w:iCs/>
          <w:sz w:val="24"/>
          <w:szCs w:val="24"/>
        </w:rPr>
        <w:t>,</w:t>
      </w:r>
      <w:r w:rsidRPr="00C31D7F">
        <w:rPr>
          <w:rFonts w:eastAsia="Times New Roman,Italic"/>
          <w:bCs w:val="0"/>
          <w:iCs/>
          <w:sz w:val="24"/>
          <w:szCs w:val="24"/>
        </w:rPr>
        <w:t xml:space="preserve"> дополнительно должны быть включены один или несколько документов, обосновывающих эту цену, а именно: </w:t>
      </w:r>
      <w:r w:rsidRPr="00C31D7F">
        <w:rPr>
          <w:sz w:val="24"/>
          <w:szCs w:val="24"/>
        </w:rPr>
        <w:t xml:space="preserve">гарантийное письмо от производителя с указанием цены предлагаемой к поставке продукции (при этом данное письмо </w:t>
      </w:r>
      <w:r w:rsidRPr="006D76B4">
        <w:rPr>
          <w:sz w:val="24"/>
          <w:szCs w:val="24"/>
        </w:rPr>
        <w:t xml:space="preserve">должно быть заверено </w:t>
      </w:r>
      <w:r w:rsidRPr="006D76B4">
        <w:rPr>
          <w:rFonts w:eastAsia="Times New Roman,Italic"/>
          <w:bCs w:val="0"/>
          <w:iCs/>
          <w:sz w:val="24"/>
          <w:szCs w:val="24"/>
        </w:rPr>
        <w:t xml:space="preserve">подписью и печатью </w:t>
      </w:r>
      <w:r w:rsidRPr="006D76B4">
        <w:rPr>
          <w:sz w:val="24"/>
          <w:szCs w:val="24"/>
        </w:rPr>
        <w:t>производителя</w:t>
      </w:r>
      <w:r w:rsidRPr="006D76B4">
        <w:rPr>
          <w:rFonts w:eastAsia="Times New Roman,Italic"/>
          <w:bCs w:val="0"/>
          <w:iCs/>
          <w:sz w:val="24"/>
          <w:szCs w:val="24"/>
        </w:rPr>
        <w:t>)</w:t>
      </w:r>
      <w:r w:rsidRPr="006D76B4">
        <w:rPr>
          <w:sz w:val="24"/>
          <w:szCs w:val="24"/>
        </w:rPr>
        <w:t>;</w:t>
      </w:r>
      <w:proofErr w:type="gramEnd"/>
      <w:r w:rsidRPr="006D76B4">
        <w:rPr>
          <w:sz w:val="24"/>
          <w:szCs w:val="24"/>
        </w:rPr>
        <w:t xml:space="preserve"> иные документы и расчеты, подтверждающие возможность участника закупки осуществить поставку продукции по </w:t>
      </w:r>
      <w:r w:rsidRPr="006D76B4">
        <w:rPr>
          <w:rFonts w:eastAsia="Times New Roman,Italic"/>
          <w:bCs w:val="0"/>
          <w:iCs/>
          <w:sz w:val="24"/>
          <w:szCs w:val="24"/>
        </w:rPr>
        <w:t>предлагаемой цене и обоснование этой цены.</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bCs w:val="0"/>
          <w:sz w:val="24"/>
          <w:szCs w:val="24"/>
        </w:rPr>
        <w:t>Непредставление Участником</w:t>
      </w:r>
      <w:r w:rsidR="00C31D7F" w:rsidRPr="006D76B4">
        <w:rPr>
          <w:rFonts w:eastAsia="Times New Roman,Italic"/>
          <w:iCs/>
          <w:sz w:val="24"/>
          <w:szCs w:val="24"/>
        </w:rPr>
        <w:t>, предложившим демпинговую цену, документов, указанных</w:t>
      </w:r>
      <w:r w:rsidR="00C31D7F" w:rsidRPr="006D76B4">
        <w:rPr>
          <w:sz w:val="24"/>
          <w:szCs w:val="24"/>
        </w:rPr>
        <w:t xml:space="preserve"> </w:t>
      </w:r>
      <w:r w:rsidRPr="006D76B4">
        <w:rPr>
          <w:bCs w:val="0"/>
          <w:sz w:val="24"/>
          <w:szCs w:val="24"/>
        </w:rPr>
        <w:t xml:space="preserve">в п. </w:t>
      </w:r>
      <w:r w:rsidR="004E0F05">
        <w:fldChar w:fldCharType="begin"/>
      </w:r>
      <w:r w:rsidR="004E0F05">
        <w:instrText xml:space="preserve"> REF _Ref465675151 \r \h  \* MERGEFORMAT </w:instrText>
      </w:r>
      <w:r w:rsidR="004E0F05">
        <w:fldChar w:fldCharType="separate"/>
      </w:r>
      <w:r w:rsidR="00E33142" w:rsidRPr="00E33142">
        <w:rPr>
          <w:bCs w:val="0"/>
          <w:sz w:val="24"/>
          <w:szCs w:val="24"/>
        </w:rPr>
        <w:t>3.11.2</w:t>
      </w:r>
      <w:r w:rsidR="004E0F05">
        <w:fldChar w:fldCharType="end"/>
      </w:r>
      <w:r w:rsidRPr="006D76B4">
        <w:rPr>
          <w:bCs w:val="0"/>
          <w:sz w:val="24"/>
          <w:szCs w:val="24"/>
        </w:rPr>
        <w:t>, будет являться причиной отклонения Участника.</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C31D7F" w:rsidRPr="006D76B4">
        <w:rPr>
          <w:rFonts w:eastAsia="Times New Roman,Italic"/>
          <w:iCs/>
          <w:sz w:val="24"/>
          <w:szCs w:val="24"/>
        </w:rPr>
        <w:t xml:space="preserve">Закупочной комиссией предложенной Участником </w:t>
      </w:r>
      <w:r w:rsidRPr="006D76B4">
        <w:rPr>
          <w:rFonts w:eastAsia="Times New Roman,Italic"/>
          <w:bCs w:val="0"/>
          <w:iCs/>
          <w:sz w:val="24"/>
          <w:szCs w:val="24"/>
        </w:rPr>
        <w:t xml:space="preserve">цены необоснованной, заявка на участие в закупке такого Участника отклоняется. Комиссия оставляет за собой право </w:t>
      </w:r>
      <w:r w:rsidRPr="006D76B4">
        <w:rPr>
          <w:sz w:val="24"/>
          <w:szCs w:val="24"/>
        </w:rPr>
        <w:t>проверять соответствие предоставленных Участником заявлений, документов и информации действительности</w:t>
      </w:r>
      <w:r w:rsidRPr="006D76B4">
        <w:rPr>
          <w:rFonts w:eastAsia="Times New Roman,Italic"/>
          <w:bCs w:val="0"/>
          <w:iCs/>
          <w:sz w:val="24"/>
          <w:szCs w:val="24"/>
        </w:rPr>
        <w:t xml:space="preserve"> в соответствии с подпунктом </w:t>
      </w:r>
      <w:r w:rsidR="004E0F05">
        <w:fldChar w:fldCharType="begin"/>
      </w:r>
      <w:r w:rsidR="004E0F05">
        <w:instrText xml:space="preserve"> REF _Ref468976124 \r \h  \* MERGEFORMAT </w:instrText>
      </w:r>
      <w:r w:rsidR="004E0F05">
        <w:fldChar w:fldCharType="separate"/>
      </w:r>
      <w:r w:rsidR="00E33142" w:rsidRPr="00E33142">
        <w:rPr>
          <w:rFonts w:eastAsia="Times New Roman,Italic"/>
          <w:bCs w:val="0"/>
          <w:iCs/>
          <w:sz w:val="24"/>
          <w:szCs w:val="24"/>
        </w:rPr>
        <w:t>3.6.2.5</w:t>
      </w:r>
      <w:r w:rsidR="004E0F05">
        <w:fldChar w:fldCharType="end"/>
      </w:r>
      <w:r w:rsidRPr="006D76B4">
        <w:rPr>
          <w:rFonts w:eastAsia="Times New Roman,Italic"/>
          <w:bCs w:val="0"/>
          <w:iCs/>
          <w:sz w:val="24"/>
          <w:szCs w:val="24"/>
        </w:rPr>
        <w:t xml:space="preserve"> документации.</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rFonts w:eastAsia="Times New Roman,Italic"/>
          <w:bCs w:val="0"/>
          <w:iCs/>
          <w:sz w:val="24"/>
          <w:szCs w:val="24"/>
        </w:rPr>
        <w:t>Заявка Участника, содержащая демпинговую цену</w:t>
      </w:r>
      <w:r w:rsidR="00C31D7F" w:rsidRPr="006D76B4">
        <w:rPr>
          <w:rFonts w:eastAsia="Times New Roman,Italic"/>
          <w:bCs w:val="0"/>
          <w:iCs/>
          <w:sz w:val="24"/>
          <w:szCs w:val="24"/>
        </w:rPr>
        <w:t>,</w:t>
      </w:r>
      <w:r w:rsidRPr="006D76B4">
        <w:rPr>
          <w:rFonts w:eastAsia="Times New Roman,Italic"/>
          <w:bCs w:val="0"/>
          <w:iCs/>
          <w:sz w:val="24"/>
          <w:szCs w:val="24"/>
        </w:rPr>
        <w:t xml:space="preserve"> </w:t>
      </w:r>
      <w:r w:rsidR="00AE7BD7" w:rsidRPr="006D76B4">
        <w:rPr>
          <w:rFonts w:eastAsia="Times New Roman,Italic"/>
          <w:bCs w:val="0"/>
          <w:iCs/>
          <w:sz w:val="24"/>
          <w:szCs w:val="24"/>
        </w:rPr>
        <w:t>т</w:t>
      </w:r>
      <w:r w:rsidRPr="006D76B4">
        <w:rPr>
          <w:rFonts w:eastAsia="Times New Roman,Italic"/>
          <w:bCs w:val="0"/>
          <w:iCs/>
          <w:sz w:val="24"/>
          <w:szCs w:val="24"/>
        </w:rPr>
        <w:t>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sz w:val="24"/>
          <w:szCs w:val="24"/>
        </w:rPr>
        <w:t xml:space="preserve">Участник, </w:t>
      </w:r>
      <w:r w:rsidR="00AE7BD7" w:rsidRPr="006D76B4">
        <w:rPr>
          <w:sz w:val="24"/>
          <w:szCs w:val="24"/>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Pr="006D76B4">
        <w:rPr>
          <w:sz w:val="24"/>
          <w:szCs w:val="24"/>
        </w:rPr>
        <w:t xml:space="preserve">в </w:t>
      </w:r>
      <w:proofErr w:type="spellStart"/>
      <w:r w:rsidR="00CC54C2" w:rsidRPr="006D76B4">
        <w:rPr>
          <w:sz w:val="24"/>
          <w:szCs w:val="24"/>
        </w:rPr>
        <w:t>пп</w:t>
      </w:r>
      <w:proofErr w:type="spellEnd"/>
      <w:r w:rsidR="00CC54C2" w:rsidRPr="006D76B4">
        <w:rPr>
          <w:sz w:val="24"/>
          <w:szCs w:val="24"/>
        </w:rPr>
        <w:t xml:space="preserve">. </w:t>
      </w:r>
      <w:r w:rsidR="004E0F05">
        <w:fldChar w:fldCharType="begin"/>
      </w:r>
      <w:r w:rsidR="004E0F05">
        <w:instrText xml:space="preserve"> REF _Ref465437572 \r \h  \* MERGEFORMAT </w:instrText>
      </w:r>
      <w:r w:rsidR="004E0F05">
        <w:fldChar w:fldCharType="separate"/>
      </w:r>
      <w:r w:rsidR="00E33142" w:rsidRPr="00E33142">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E33142" w:rsidRPr="00E33142">
        <w:rPr>
          <w:sz w:val="24"/>
          <w:szCs w:val="24"/>
        </w:rPr>
        <w:t>3.13.4</w:t>
      </w:r>
      <w:r w:rsidR="004E0F05">
        <w:fldChar w:fldCharType="end"/>
      </w:r>
      <w:r w:rsidRPr="006D76B4">
        <w:rPr>
          <w:sz w:val="24"/>
          <w:szCs w:val="24"/>
        </w:rPr>
        <w:t>.</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sz w:val="24"/>
          <w:szCs w:val="24"/>
        </w:rPr>
        <w:t>В случае</w:t>
      </w:r>
      <w:proofErr w:type="gramStart"/>
      <w:r w:rsidRPr="006D76B4">
        <w:rPr>
          <w:sz w:val="24"/>
          <w:szCs w:val="24"/>
        </w:rPr>
        <w:t>,</w:t>
      </w:r>
      <w:proofErr w:type="gramEnd"/>
      <w:r w:rsidRPr="006D76B4">
        <w:rPr>
          <w:sz w:val="24"/>
          <w:szCs w:val="24"/>
        </w:rPr>
        <w:t xml:space="preserve"> если по итогам анализа документов, представленных Участником, предложившим </w:t>
      </w:r>
      <w:r w:rsidRPr="006D76B4">
        <w:rPr>
          <w:rFonts w:eastAsia="Times New Roman,Italic"/>
          <w:bCs w:val="0"/>
          <w:iCs/>
          <w:sz w:val="24"/>
          <w:szCs w:val="24"/>
        </w:rPr>
        <w:t>демпинговую цену</w:t>
      </w:r>
      <w:r w:rsidRPr="006D76B4">
        <w:rPr>
          <w:sz w:val="24"/>
          <w:szCs w:val="24"/>
        </w:rPr>
        <w:t xml:space="preserve">, будет установлено, </w:t>
      </w:r>
      <w:r w:rsidR="00AE7BD7" w:rsidRPr="006D76B4">
        <w:rPr>
          <w:sz w:val="24"/>
          <w:szCs w:val="24"/>
        </w:rPr>
        <w:t xml:space="preserve">что </w:t>
      </w:r>
      <w:r w:rsidR="00AE7BD7" w:rsidRPr="006D76B4">
        <w:rPr>
          <w:sz w:val="24"/>
          <w:szCs w:val="24"/>
          <w:lang w:eastAsia="ru-RU"/>
        </w:rPr>
        <w:t>единичные начальные (максимальные) расценки были</w:t>
      </w:r>
      <w:r w:rsidR="00AE7BD7" w:rsidRPr="006D76B4">
        <w:rPr>
          <w:sz w:val="24"/>
          <w:szCs w:val="24"/>
        </w:rPr>
        <w:t xml:space="preserve"> </w:t>
      </w:r>
      <w:r w:rsidR="00AE7BD7" w:rsidRPr="006D76B4">
        <w:rPr>
          <w:sz w:val="24"/>
          <w:szCs w:val="24"/>
          <w:lang w:eastAsia="ru-RU"/>
        </w:rPr>
        <w:t xml:space="preserve">рассчитаны </w:t>
      </w:r>
      <w:r w:rsidR="00AE7BD7" w:rsidRPr="006D76B4">
        <w:rPr>
          <w:sz w:val="24"/>
          <w:szCs w:val="24"/>
        </w:rPr>
        <w:t>неверно, и ценовое предложение Участника закупки не является аномально низким (</w:t>
      </w:r>
      <w:r w:rsidR="00AE7BD7" w:rsidRPr="006D76B4">
        <w:rPr>
          <w:rFonts w:eastAsia="Times New Roman,Italic"/>
          <w:iCs/>
          <w:sz w:val="24"/>
          <w:szCs w:val="24"/>
        </w:rPr>
        <w:t>демпинговым)</w:t>
      </w:r>
      <w:r w:rsidR="00AE7BD7" w:rsidRPr="006D76B4">
        <w:rPr>
          <w:sz w:val="24"/>
          <w:szCs w:val="24"/>
        </w:rPr>
        <w:t>, закупочная комиссия вправе принять следующие решения</w:t>
      </w:r>
      <w:r w:rsidRPr="006D76B4">
        <w:rPr>
          <w:sz w:val="24"/>
          <w:szCs w:val="24"/>
        </w:rPr>
        <w:t>:</w:t>
      </w:r>
    </w:p>
    <w:p w:rsidR="008471C7" w:rsidRPr="006D76B4" w:rsidRDefault="008471C7" w:rsidP="00BC48F0">
      <w:pPr>
        <w:numPr>
          <w:ilvl w:val="0"/>
          <w:numId w:val="93"/>
        </w:numPr>
        <w:tabs>
          <w:tab w:val="left" w:pos="1620"/>
        </w:tabs>
        <w:suppressAutoHyphens w:val="0"/>
        <w:spacing w:after="120" w:line="240" w:lineRule="auto"/>
        <w:rPr>
          <w:bCs w:val="0"/>
          <w:sz w:val="24"/>
          <w:szCs w:val="24"/>
        </w:rPr>
      </w:pPr>
      <w:r w:rsidRPr="006D76B4">
        <w:rPr>
          <w:sz w:val="24"/>
          <w:szCs w:val="24"/>
        </w:rPr>
        <w:t xml:space="preserve">об отмене закупочной процедуры в сроки и порядке, установленном Положением о закупке, и объявлении ее повторно с </w:t>
      </w:r>
      <w:r w:rsidR="00AE7BD7" w:rsidRPr="006D76B4">
        <w:rPr>
          <w:sz w:val="24"/>
          <w:szCs w:val="24"/>
        </w:rPr>
        <w:t>откорректированными единичными начальными (максимальными) расценками и</w:t>
      </w:r>
      <w:r w:rsidR="00C31D7F" w:rsidRPr="006D76B4">
        <w:rPr>
          <w:sz w:val="24"/>
          <w:szCs w:val="24"/>
        </w:rPr>
        <w:t xml:space="preserve">, при необходимости, </w:t>
      </w:r>
      <w:r w:rsidRPr="006D76B4">
        <w:rPr>
          <w:sz w:val="24"/>
          <w:szCs w:val="24"/>
        </w:rPr>
        <w:t>начальной (максимальной) ценой Договора;</w:t>
      </w:r>
    </w:p>
    <w:p w:rsidR="008471C7" w:rsidRPr="006D76B4" w:rsidRDefault="008471C7" w:rsidP="00BC48F0">
      <w:pPr>
        <w:numPr>
          <w:ilvl w:val="0"/>
          <w:numId w:val="93"/>
        </w:numPr>
        <w:tabs>
          <w:tab w:val="left" w:pos="1620"/>
        </w:tabs>
        <w:suppressAutoHyphens w:val="0"/>
        <w:spacing w:after="120" w:line="240" w:lineRule="auto"/>
        <w:rPr>
          <w:bCs w:val="0"/>
          <w:sz w:val="24"/>
          <w:szCs w:val="24"/>
        </w:rPr>
      </w:pPr>
      <w:r w:rsidRPr="006D76B4">
        <w:rPr>
          <w:sz w:val="24"/>
          <w:szCs w:val="24"/>
        </w:rPr>
        <w:t xml:space="preserve">о заключении Договора с участником </w:t>
      </w:r>
      <w:r w:rsidR="00C31D7F" w:rsidRPr="006D76B4">
        <w:rPr>
          <w:sz w:val="24"/>
          <w:szCs w:val="24"/>
        </w:rPr>
        <w:t xml:space="preserve">закупки, чья заявка была признана лучшей, </w:t>
      </w:r>
      <w:r w:rsidRPr="006D76B4">
        <w:rPr>
          <w:sz w:val="24"/>
          <w:szCs w:val="24"/>
        </w:rPr>
        <w:t xml:space="preserve">при этом требования о предоставлении обеспечения, указанные в </w:t>
      </w:r>
      <w:proofErr w:type="spellStart"/>
      <w:r w:rsidRPr="006D76B4">
        <w:rPr>
          <w:sz w:val="24"/>
          <w:szCs w:val="24"/>
        </w:rPr>
        <w:t>пп</w:t>
      </w:r>
      <w:proofErr w:type="spellEnd"/>
      <w:r w:rsidRPr="006D76B4">
        <w:rPr>
          <w:sz w:val="24"/>
          <w:szCs w:val="24"/>
        </w:rPr>
        <w:t xml:space="preserve">. </w:t>
      </w:r>
      <w:r w:rsidR="004E0F05">
        <w:fldChar w:fldCharType="begin"/>
      </w:r>
      <w:r w:rsidR="004E0F05">
        <w:instrText xml:space="preserve"> REF _Ref465437572 \r \h  \* MERGEFORMAT </w:instrText>
      </w:r>
      <w:r w:rsidR="004E0F05">
        <w:fldChar w:fldCharType="separate"/>
      </w:r>
      <w:r w:rsidR="00E33142" w:rsidRPr="00E33142">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E33142" w:rsidRPr="00E33142">
        <w:rPr>
          <w:sz w:val="24"/>
          <w:szCs w:val="24"/>
        </w:rPr>
        <w:t>3.13.4</w:t>
      </w:r>
      <w:r w:rsidR="004E0F05">
        <w:fldChar w:fldCharType="end"/>
      </w:r>
      <w:r w:rsidR="00AE7BD7" w:rsidRPr="006D76B4">
        <w:rPr>
          <w:sz w:val="24"/>
          <w:szCs w:val="24"/>
        </w:rPr>
        <w:t>,</w:t>
      </w:r>
      <w:r w:rsidR="00CC54C2" w:rsidRPr="006D76B4">
        <w:rPr>
          <w:sz w:val="24"/>
          <w:szCs w:val="24"/>
        </w:rPr>
        <w:t xml:space="preserve"> </w:t>
      </w:r>
      <w:r w:rsidRPr="006D76B4">
        <w:rPr>
          <w:sz w:val="24"/>
          <w:szCs w:val="24"/>
        </w:rPr>
        <w:t>не применяются.</w:t>
      </w:r>
    </w:p>
    <w:p w:rsidR="008471C7" w:rsidRPr="008471C7" w:rsidRDefault="008471C7" w:rsidP="008471C7"/>
    <w:p w:rsidR="00717F60" w:rsidRPr="00E71A48" w:rsidRDefault="00717F60" w:rsidP="00E71A48">
      <w:pPr>
        <w:pStyle w:val="2"/>
        <w:tabs>
          <w:tab w:val="clear" w:pos="1700"/>
          <w:tab w:val="left" w:pos="709"/>
        </w:tabs>
        <w:spacing w:line="264" w:lineRule="auto"/>
      </w:pPr>
      <w:bookmarkStart w:id="696" w:name="_Ref468976147"/>
      <w:bookmarkStart w:id="697" w:name="_Toc4718975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686"/>
      <w:bookmarkEnd w:id="694"/>
      <w:bookmarkEnd w:id="696"/>
      <w:bookmarkEnd w:id="697"/>
    </w:p>
    <w:p w:rsidR="00717F60" w:rsidRPr="00E71A48" w:rsidRDefault="00717F60" w:rsidP="00BC48F0">
      <w:pPr>
        <w:widowControl w:val="0"/>
        <w:numPr>
          <w:ilvl w:val="2"/>
          <w:numId w:val="44"/>
        </w:numPr>
        <w:tabs>
          <w:tab w:val="left" w:pos="1620"/>
        </w:tabs>
        <w:suppressAutoHyphens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48F0">
      <w:pPr>
        <w:widowControl w:val="0"/>
        <w:numPr>
          <w:ilvl w:val="2"/>
          <w:numId w:val="44"/>
        </w:numPr>
        <w:tabs>
          <w:tab w:val="left" w:pos="1620"/>
        </w:tabs>
        <w:suppressAutoHyphens w:val="0"/>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98" w:name="_Ref294695403"/>
      <w:bookmarkStart w:id="69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w:t>
      </w:r>
      <w:r w:rsidR="00983AC3" w:rsidRPr="00DD0F48">
        <w:rPr>
          <w:sz w:val="24"/>
          <w:szCs w:val="24"/>
        </w:rPr>
        <w:t xml:space="preserve">не ранее чем через </w:t>
      </w:r>
      <w:r w:rsidR="00983AC3">
        <w:rPr>
          <w:sz w:val="24"/>
          <w:szCs w:val="24"/>
        </w:rPr>
        <w:t>10 (</w:t>
      </w:r>
      <w:r w:rsidR="00983AC3" w:rsidRPr="00DD0F48">
        <w:rPr>
          <w:sz w:val="24"/>
          <w:szCs w:val="24"/>
        </w:rPr>
        <w:t>десять</w:t>
      </w:r>
      <w:r w:rsidR="00983AC3">
        <w:rPr>
          <w:sz w:val="24"/>
          <w:szCs w:val="24"/>
        </w:rPr>
        <w:t>)</w:t>
      </w:r>
      <w:r w:rsidR="00983AC3" w:rsidRPr="00DD0F48">
        <w:rPr>
          <w:sz w:val="24"/>
          <w:szCs w:val="24"/>
        </w:rPr>
        <w:t xml:space="preserve"> дней</w:t>
      </w:r>
      <w:r w:rsidR="00983AC3" w:rsidRPr="00DD0F48">
        <w:rPr>
          <w:bCs w:val="0"/>
          <w:sz w:val="24"/>
          <w:szCs w:val="24"/>
        </w:rPr>
        <w:t xml:space="preserve"> и не позднее чем через </w:t>
      </w:r>
      <w:r w:rsidR="00983AC3" w:rsidRPr="00DD0F48">
        <w:rPr>
          <w:sz w:val="24"/>
          <w:szCs w:val="24"/>
        </w:rPr>
        <w:t xml:space="preserve">20 </w:t>
      </w:r>
      <w:r w:rsidR="00983AC3">
        <w:rPr>
          <w:sz w:val="24"/>
          <w:szCs w:val="24"/>
        </w:rPr>
        <w:t xml:space="preserve">(двадцать) </w:t>
      </w:r>
      <w:r w:rsidR="00983AC3" w:rsidRPr="00DD0F48">
        <w:rPr>
          <w:sz w:val="24"/>
          <w:szCs w:val="24"/>
        </w:rPr>
        <w:t>рабочих дней</w:t>
      </w:r>
      <w:r w:rsidR="00983AC3" w:rsidRPr="00E71A48">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698"/>
      <w:bookmarkEnd w:id="699"/>
      <w:r w:rsidR="00717F60" w:rsidRPr="00E71A48">
        <w:rPr>
          <w:bCs w:val="0"/>
          <w:color w:val="000000"/>
          <w:sz w:val="24"/>
          <w:szCs w:val="24"/>
        </w:rPr>
        <w:t xml:space="preserve"> </w:t>
      </w:r>
      <w:proofErr w:type="gramEnd"/>
    </w:p>
    <w:p w:rsidR="00717F60" w:rsidRPr="00E71A48" w:rsidRDefault="009C744E" w:rsidP="00BC48F0">
      <w:pPr>
        <w:widowControl w:val="0"/>
        <w:numPr>
          <w:ilvl w:val="2"/>
          <w:numId w:val="44"/>
        </w:numPr>
        <w:tabs>
          <w:tab w:val="left" w:pos="1620"/>
        </w:tabs>
        <w:suppressAutoHyphens w:val="0"/>
        <w:spacing w:line="264" w:lineRule="auto"/>
        <w:ind w:left="0" w:firstLine="709"/>
        <w:rPr>
          <w:sz w:val="24"/>
          <w:szCs w:val="24"/>
        </w:rPr>
      </w:pPr>
      <w:bookmarkStart w:id="70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70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4E0F05">
        <w:fldChar w:fldCharType="begin"/>
      </w:r>
      <w:r w:rsidR="004E0F05">
        <w:instrText xml:space="preserve"> REF _Ref294695546 \r \h  \* MERGEFORMAT </w:instrText>
      </w:r>
      <w:r w:rsidR="004E0F05">
        <w:fldChar w:fldCharType="separate"/>
      </w:r>
      <w:r w:rsidR="00E33142" w:rsidRPr="00E33142">
        <w:rPr>
          <w:bCs w:val="0"/>
          <w:sz w:val="24"/>
          <w:szCs w:val="24"/>
        </w:rPr>
        <w:t xml:space="preserve"> 1.2.6 </w:t>
      </w:r>
      <w:r w:rsidR="004E0F05">
        <w:fldChar w:fldCharType="end"/>
      </w:r>
      <w:r w:rsidRPr="00E71A48">
        <w:rPr>
          <w:bCs w:val="0"/>
          <w:sz w:val="24"/>
          <w:szCs w:val="24"/>
        </w:rPr>
        <w:t>и/или в срок, определенный в п.</w:t>
      </w:r>
      <w:r w:rsidR="001716DB" w:rsidRPr="00E71A48">
        <w:rPr>
          <w:bCs w:val="0"/>
          <w:sz w:val="24"/>
          <w:szCs w:val="24"/>
        </w:rPr>
        <w:t xml:space="preserve"> </w:t>
      </w:r>
      <w:r w:rsidR="004E0F05">
        <w:fldChar w:fldCharType="begin"/>
      </w:r>
      <w:r w:rsidR="004E0F05">
        <w:instrText xml:space="preserve"> REF _Ref294695403 \n \h  \* MERGEFORMAT </w:instrText>
      </w:r>
      <w:r w:rsidR="004E0F05">
        <w:fldChar w:fldCharType="separate"/>
      </w:r>
      <w:r w:rsidR="00E33142" w:rsidRPr="00E33142">
        <w:rPr>
          <w:bCs w:val="0"/>
          <w:sz w:val="24"/>
          <w:szCs w:val="24"/>
        </w:rPr>
        <w:t>3.12.3</w:t>
      </w:r>
      <w:r w:rsidR="004E0F05">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812BD9">
        <w:rPr>
          <w:bCs w:val="0"/>
          <w:sz w:val="24"/>
          <w:szCs w:val="24"/>
        </w:rPr>
        <w:fldChar w:fldCharType="begin"/>
      </w:r>
      <w:r w:rsidR="001248B1">
        <w:rPr>
          <w:bCs w:val="0"/>
          <w:sz w:val="24"/>
          <w:szCs w:val="24"/>
        </w:rPr>
        <w:instrText xml:space="preserve"> REF _Ref468196034 \r \h </w:instrText>
      </w:r>
      <w:r w:rsidR="00812BD9">
        <w:rPr>
          <w:bCs w:val="0"/>
          <w:sz w:val="24"/>
          <w:szCs w:val="24"/>
        </w:rPr>
      </w:r>
      <w:r w:rsidR="00812BD9">
        <w:rPr>
          <w:bCs w:val="0"/>
          <w:sz w:val="24"/>
          <w:szCs w:val="24"/>
        </w:rPr>
        <w:fldChar w:fldCharType="separate"/>
      </w:r>
      <w:r w:rsidR="00E33142">
        <w:rPr>
          <w:bCs w:val="0"/>
          <w:sz w:val="24"/>
          <w:szCs w:val="24"/>
        </w:rPr>
        <w:t>3.13</w:t>
      </w:r>
      <w:r w:rsidR="00812BD9">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D76B4" w:rsidRDefault="00717F60" w:rsidP="00BC48F0">
      <w:pPr>
        <w:widowControl w:val="0"/>
        <w:numPr>
          <w:ilvl w:val="2"/>
          <w:numId w:val="44"/>
        </w:numPr>
        <w:tabs>
          <w:tab w:val="left" w:pos="1620"/>
        </w:tabs>
        <w:suppressAutoHyphens w:val="0"/>
        <w:spacing w:line="264" w:lineRule="auto"/>
        <w:ind w:left="0" w:firstLine="709"/>
        <w:rPr>
          <w:bCs w:val="0"/>
          <w:sz w:val="24"/>
          <w:szCs w:val="24"/>
        </w:rPr>
      </w:pPr>
      <w:bookmarkStart w:id="701" w:name="_Ref468976193"/>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4E0F05">
        <w:fldChar w:fldCharType="begin"/>
      </w:r>
      <w:r w:rsidR="004E0F05">
        <w:instrText xml:space="preserve"> REF _Ref305979053 \r \h  \* MERGEFORMAT </w:instrText>
      </w:r>
      <w:r w:rsidR="004E0F05">
        <w:fldChar w:fldCharType="separate"/>
      </w:r>
      <w:r w:rsidR="00E33142" w:rsidRPr="00E33142">
        <w:rPr>
          <w:bCs w:val="0"/>
          <w:sz w:val="24"/>
          <w:szCs w:val="24"/>
        </w:rPr>
        <w:t>3.12.4</w:t>
      </w:r>
      <w:r w:rsidR="004E0F05">
        <w:fldChar w:fldCharType="end"/>
      </w:r>
      <w:r w:rsidRPr="00E71A48">
        <w:rPr>
          <w:bCs w:val="0"/>
          <w:sz w:val="24"/>
          <w:szCs w:val="24"/>
        </w:rPr>
        <w:t xml:space="preserve">, Организатор запроса предложений имеет право выбрать </w:t>
      </w:r>
      <w:r w:rsidRPr="00224D1B">
        <w:rPr>
          <w:bCs w:val="0"/>
          <w:sz w:val="24"/>
          <w:szCs w:val="24"/>
        </w:rPr>
        <w:t xml:space="preserve">новую выигравшую </w:t>
      </w:r>
      <w:r w:rsidR="004B5EB3" w:rsidRPr="00224D1B">
        <w:rPr>
          <w:bCs w:val="0"/>
          <w:sz w:val="24"/>
          <w:szCs w:val="24"/>
        </w:rPr>
        <w:t>Заявк</w:t>
      </w:r>
      <w:r w:rsidRPr="00224D1B">
        <w:rPr>
          <w:bCs w:val="0"/>
          <w:sz w:val="24"/>
          <w:szCs w:val="24"/>
        </w:rPr>
        <w:t xml:space="preserve">у из числа остальных действующих </w:t>
      </w:r>
      <w:r w:rsidR="00BC48F0" w:rsidRPr="00224D1B">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224D1B">
        <w:rPr>
          <w:bCs w:val="0"/>
          <w:sz w:val="24"/>
          <w:szCs w:val="24"/>
        </w:rPr>
        <w:t xml:space="preserve"> </w:t>
      </w:r>
      <w:r w:rsidRPr="00224D1B">
        <w:rPr>
          <w:bCs w:val="0"/>
          <w:sz w:val="24"/>
          <w:szCs w:val="24"/>
        </w:rPr>
        <w:t>либо предложить Заказчику рассмотреть вопрос о повторном</w:t>
      </w:r>
      <w:r w:rsidRPr="00E71A48">
        <w:rPr>
          <w:bCs w:val="0"/>
          <w:sz w:val="24"/>
          <w:szCs w:val="24"/>
        </w:rPr>
        <w:t xml:space="preserve"> проведении закупки. Обеспечение </w:t>
      </w:r>
      <w:r w:rsidRPr="006D76B4">
        <w:rPr>
          <w:bCs w:val="0"/>
          <w:sz w:val="24"/>
          <w:szCs w:val="24"/>
        </w:rPr>
        <w:t xml:space="preserve">исполнения обязательств </w:t>
      </w:r>
      <w:r w:rsidR="009C744E" w:rsidRPr="006D76B4">
        <w:rPr>
          <w:bCs w:val="0"/>
          <w:sz w:val="24"/>
          <w:szCs w:val="24"/>
        </w:rPr>
        <w:t>Участник</w:t>
      </w:r>
      <w:r w:rsidRPr="006D76B4">
        <w:rPr>
          <w:bCs w:val="0"/>
          <w:sz w:val="24"/>
          <w:szCs w:val="24"/>
        </w:rPr>
        <w:t xml:space="preserve">а, </w:t>
      </w:r>
      <w:r w:rsidR="00D663E3" w:rsidRPr="006D76B4">
        <w:rPr>
          <w:bCs w:val="0"/>
          <w:sz w:val="24"/>
          <w:szCs w:val="24"/>
        </w:rPr>
        <w:t xml:space="preserve">чья </w:t>
      </w:r>
      <w:r w:rsidR="004B5EB3" w:rsidRPr="006D76B4">
        <w:rPr>
          <w:bCs w:val="0"/>
          <w:sz w:val="24"/>
          <w:szCs w:val="24"/>
        </w:rPr>
        <w:t>Заявк</w:t>
      </w:r>
      <w:r w:rsidR="00D663E3" w:rsidRPr="006D76B4">
        <w:rPr>
          <w:bCs w:val="0"/>
          <w:sz w:val="24"/>
          <w:szCs w:val="24"/>
        </w:rPr>
        <w:t xml:space="preserve">а утратила </w:t>
      </w:r>
      <w:r w:rsidRPr="006D76B4">
        <w:rPr>
          <w:bCs w:val="0"/>
          <w:sz w:val="24"/>
          <w:szCs w:val="24"/>
        </w:rPr>
        <w:t xml:space="preserve">статус </w:t>
      </w:r>
      <w:r w:rsidR="00D663E3" w:rsidRPr="006D76B4">
        <w:rPr>
          <w:bCs w:val="0"/>
          <w:sz w:val="24"/>
          <w:szCs w:val="24"/>
        </w:rPr>
        <w:t>лучшей</w:t>
      </w:r>
      <w:r w:rsidRPr="006D76B4">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6D76B4">
        <w:rPr>
          <w:bCs w:val="0"/>
          <w:sz w:val="24"/>
          <w:szCs w:val="24"/>
        </w:rPr>
        <w:t>З</w:t>
      </w:r>
      <w:r w:rsidR="00C74146" w:rsidRPr="006D76B4">
        <w:rPr>
          <w:bCs w:val="0"/>
          <w:sz w:val="24"/>
          <w:szCs w:val="24"/>
        </w:rPr>
        <w:t>О</w:t>
      </w:r>
      <w:r w:rsidRPr="006D76B4">
        <w:rPr>
          <w:bCs w:val="0"/>
          <w:sz w:val="24"/>
          <w:szCs w:val="24"/>
        </w:rPr>
        <w:t xml:space="preserve"> </w:t>
      </w:r>
      <w:r w:rsidR="00E74632" w:rsidRPr="006D76B4">
        <w:rPr>
          <w:bCs w:val="0"/>
          <w:sz w:val="24"/>
          <w:szCs w:val="24"/>
        </w:rPr>
        <w:t>ПАО</w:t>
      </w:r>
      <w:r w:rsidRPr="006D76B4">
        <w:rPr>
          <w:bCs w:val="0"/>
          <w:sz w:val="24"/>
          <w:szCs w:val="24"/>
        </w:rPr>
        <w:t xml:space="preserve"> «</w:t>
      </w:r>
      <w:r w:rsidR="00C12FA4" w:rsidRPr="006D76B4">
        <w:rPr>
          <w:bCs w:val="0"/>
          <w:sz w:val="24"/>
          <w:szCs w:val="24"/>
        </w:rPr>
        <w:t>МРСК Центра</w:t>
      </w:r>
      <w:r w:rsidRPr="006D76B4">
        <w:rPr>
          <w:bCs w:val="0"/>
          <w:sz w:val="24"/>
          <w:szCs w:val="24"/>
        </w:rPr>
        <w:t>».</w:t>
      </w:r>
      <w:bookmarkEnd w:id="701"/>
      <w:r w:rsidRPr="006D76B4">
        <w:rPr>
          <w:bCs w:val="0"/>
          <w:sz w:val="24"/>
          <w:szCs w:val="24"/>
        </w:rPr>
        <w:t xml:space="preserve"> </w:t>
      </w:r>
    </w:p>
    <w:p w:rsidR="008471C7" w:rsidRPr="006D76B4" w:rsidRDefault="008471C7" w:rsidP="00BC48F0">
      <w:pPr>
        <w:widowControl w:val="0"/>
        <w:numPr>
          <w:ilvl w:val="2"/>
          <w:numId w:val="44"/>
        </w:numPr>
        <w:tabs>
          <w:tab w:val="left" w:pos="1620"/>
        </w:tabs>
        <w:suppressAutoHyphens w:val="0"/>
        <w:spacing w:line="264" w:lineRule="auto"/>
        <w:ind w:left="0" w:firstLine="709"/>
        <w:rPr>
          <w:bCs w:val="0"/>
          <w:sz w:val="24"/>
          <w:szCs w:val="24"/>
        </w:rPr>
      </w:pPr>
      <w:r w:rsidRPr="006D76B4">
        <w:rPr>
          <w:sz w:val="24"/>
          <w:szCs w:val="24"/>
        </w:rPr>
        <w:t xml:space="preserve">Условия </w:t>
      </w:r>
      <w:proofErr w:type="gramStart"/>
      <w:r w:rsidRPr="006D76B4">
        <w:rPr>
          <w:sz w:val="24"/>
          <w:szCs w:val="24"/>
        </w:rPr>
        <w:t xml:space="preserve">предоставления обеспечения исполнения обязательств </w:t>
      </w:r>
      <w:r w:rsidR="00DC6134" w:rsidRPr="006D76B4">
        <w:rPr>
          <w:sz w:val="24"/>
          <w:szCs w:val="24"/>
        </w:rPr>
        <w:t>Подрядчика</w:t>
      </w:r>
      <w:proofErr w:type="gramEnd"/>
      <w:r w:rsidRPr="006D76B4">
        <w:rPr>
          <w:sz w:val="24"/>
          <w:szCs w:val="24"/>
        </w:rPr>
        <w:t xml:space="preserve"> по Договору, связанных с выполнением антидемпинговых мер, изложенных в подпункте </w:t>
      </w:r>
      <w:r w:rsidR="004E0F05">
        <w:fldChar w:fldCharType="begin"/>
      </w:r>
      <w:r w:rsidR="004E0F05">
        <w:instrText xml:space="preserve"> REF _Ref465670219 \r \h  \* MERGEFORMAT </w:instrText>
      </w:r>
      <w:r w:rsidR="004E0F05">
        <w:fldChar w:fldCharType="separate"/>
      </w:r>
      <w:r w:rsidR="00E33142" w:rsidRPr="00E33142">
        <w:rPr>
          <w:sz w:val="24"/>
          <w:szCs w:val="24"/>
        </w:rPr>
        <w:t>3.11</w:t>
      </w:r>
      <w:r w:rsidR="004E0F05">
        <w:fldChar w:fldCharType="end"/>
      </w:r>
      <w:r w:rsidRPr="006D76B4">
        <w:rPr>
          <w:sz w:val="24"/>
          <w:szCs w:val="24"/>
        </w:rPr>
        <w:t xml:space="preserve">, обговариваются на этапе преддоговорных переговоров с учетом требований, изложенных в подпунктах </w:t>
      </w:r>
      <w:r w:rsidR="004E0F05">
        <w:fldChar w:fldCharType="begin"/>
      </w:r>
      <w:r w:rsidR="004E0F05">
        <w:instrText xml:space="preserve"> REF _Ref465437572 \r \h  \* MERGEFORMAT </w:instrText>
      </w:r>
      <w:r w:rsidR="004E0F05">
        <w:fldChar w:fldCharType="separate"/>
      </w:r>
      <w:r w:rsidR="00E33142" w:rsidRPr="00E33142">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E33142" w:rsidRPr="00E33142">
        <w:rPr>
          <w:sz w:val="24"/>
          <w:szCs w:val="24"/>
        </w:rPr>
        <w:t>3.13.4</w:t>
      </w:r>
      <w:r w:rsidR="004E0F05">
        <w:fldChar w:fldCharType="end"/>
      </w:r>
      <w:r w:rsidR="00B218BA" w:rsidRPr="006D76B4">
        <w:rPr>
          <w:sz w:val="24"/>
          <w:szCs w:val="24"/>
        </w:rPr>
        <w:t xml:space="preserve"> </w:t>
      </w:r>
      <w:r w:rsidRPr="006D76B4">
        <w:rPr>
          <w:sz w:val="24"/>
          <w:szCs w:val="24"/>
        </w:rPr>
        <w:t>Документации по запросу предложений.</w:t>
      </w:r>
    </w:p>
    <w:p w:rsidR="00717F60" w:rsidRPr="00E71A48" w:rsidRDefault="00717F60" w:rsidP="00BC48F0">
      <w:pPr>
        <w:widowControl w:val="0"/>
        <w:numPr>
          <w:ilvl w:val="2"/>
          <w:numId w:val="44"/>
        </w:numPr>
        <w:tabs>
          <w:tab w:val="left" w:pos="1620"/>
        </w:tabs>
        <w:suppressAutoHyphens w:val="0"/>
        <w:spacing w:line="264" w:lineRule="auto"/>
        <w:ind w:left="0" w:firstLine="709"/>
        <w:rPr>
          <w:sz w:val="24"/>
          <w:szCs w:val="24"/>
        </w:rPr>
      </w:pPr>
      <w:r w:rsidRPr="006D76B4">
        <w:rPr>
          <w:sz w:val="24"/>
          <w:szCs w:val="24"/>
        </w:rPr>
        <w:t xml:space="preserve">В случае признания </w:t>
      </w:r>
      <w:r w:rsidR="004B5EB3" w:rsidRPr="006D76B4">
        <w:rPr>
          <w:sz w:val="24"/>
          <w:szCs w:val="24"/>
        </w:rPr>
        <w:t>Заявк</w:t>
      </w:r>
      <w:r w:rsidR="00EB1E5E" w:rsidRPr="006D76B4">
        <w:rPr>
          <w:sz w:val="24"/>
          <w:szCs w:val="24"/>
        </w:rPr>
        <w:t xml:space="preserve">и </w:t>
      </w:r>
      <w:r w:rsidR="009C744E" w:rsidRPr="006D76B4">
        <w:rPr>
          <w:sz w:val="24"/>
          <w:szCs w:val="24"/>
        </w:rPr>
        <w:t>Участник</w:t>
      </w:r>
      <w:r w:rsidR="00EB1E5E" w:rsidRPr="006D76B4">
        <w:rPr>
          <w:sz w:val="24"/>
          <w:szCs w:val="24"/>
        </w:rPr>
        <w:t>а лучшей</w:t>
      </w:r>
      <w:r w:rsidRPr="006D76B4">
        <w:rPr>
          <w:sz w:val="24"/>
          <w:szCs w:val="24"/>
        </w:rPr>
        <w:t xml:space="preserve">, заключение </w:t>
      </w:r>
      <w:r w:rsidR="00DF639D" w:rsidRPr="006D76B4">
        <w:rPr>
          <w:sz w:val="24"/>
          <w:szCs w:val="24"/>
        </w:rPr>
        <w:t>Д</w:t>
      </w:r>
      <w:r w:rsidRPr="006D76B4">
        <w:rPr>
          <w:sz w:val="24"/>
          <w:szCs w:val="24"/>
        </w:rPr>
        <w:t>оговора с</w:t>
      </w:r>
      <w:r w:rsidR="00EB1E5E" w:rsidRPr="006D76B4">
        <w:rPr>
          <w:sz w:val="24"/>
          <w:szCs w:val="24"/>
        </w:rPr>
        <w:t xml:space="preserve"> данным </w:t>
      </w:r>
      <w:r w:rsidR="009C744E" w:rsidRPr="006D76B4">
        <w:rPr>
          <w:sz w:val="24"/>
          <w:szCs w:val="24"/>
        </w:rPr>
        <w:t>Участник</w:t>
      </w:r>
      <w:r w:rsidR="00EB1E5E" w:rsidRPr="006D76B4">
        <w:rPr>
          <w:sz w:val="24"/>
          <w:szCs w:val="24"/>
        </w:rPr>
        <w:t>ом</w:t>
      </w:r>
      <w:r w:rsidRPr="006D76B4">
        <w:rPr>
          <w:sz w:val="24"/>
          <w:szCs w:val="24"/>
        </w:rPr>
        <w:t xml:space="preserve"> требует предварительного одобрения Советом директоров </w:t>
      </w:r>
      <w:r w:rsidR="00C12FA4" w:rsidRPr="006D76B4">
        <w:rPr>
          <w:sz w:val="24"/>
          <w:szCs w:val="24"/>
        </w:rPr>
        <w:t>ПАО «МРСК Центра»</w:t>
      </w:r>
      <w:r w:rsidRPr="006D76B4">
        <w:rPr>
          <w:sz w:val="24"/>
          <w:szCs w:val="24"/>
        </w:rPr>
        <w:t xml:space="preserve"> как сделки, в совершении которой имеется заинтересованность, </w:t>
      </w:r>
      <w:r w:rsidR="00123C70" w:rsidRPr="006D76B4">
        <w:rPr>
          <w:sz w:val="24"/>
          <w:szCs w:val="24"/>
        </w:rPr>
        <w:t>Договор</w:t>
      </w:r>
      <w:r w:rsidRPr="006D76B4">
        <w:rPr>
          <w:sz w:val="24"/>
          <w:szCs w:val="24"/>
        </w:rPr>
        <w:t xml:space="preserve"> </w:t>
      </w:r>
      <w:r w:rsidRPr="006D76B4">
        <w:rPr>
          <w:sz w:val="24"/>
          <w:szCs w:val="24"/>
        </w:rPr>
        <w:lastRenderedPageBreak/>
        <w:t>заключается после одобрения</w:t>
      </w:r>
      <w:r w:rsidRPr="00E71A48">
        <w:rPr>
          <w:sz w:val="24"/>
          <w:szCs w:val="24"/>
        </w:rPr>
        <w:t xml:space="preserve">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70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703" w:name="_Toc181693189"/>
      <w:bookmarkStart w:id="704" w:name="_Ref190680463"/>
      <w:bookmarkStart w:id="705" w:name="_Ref306140410"/>
      <w:bookmarkStart w:id="706" w:name="_Ref306142159"/>
      <w:bookmarkStart w:id="707" w:name="_Ref468195951"/>
      <w:bookmarkStart w:id="708" w:name="_Ref468195965"/>
      <w:bookmarkStart w:id="709" w:name="_Ref468196034"/>
      <w:bookmarkStart w:id="710" w:name="_Toc471897548"/>
      <w:bookmarkStart w:id="711" w:name="_Ref303102866"/>
      <w:bookmarkStart w:id="712" w:name="_Toc305835589"/>
      <w:bookmarkStart w:id="713" w:name="_Ref303683952"/>
      <w:bookmarkStart w:id="714" w:name="__RefNumPara__840_922829174"/>
      <w:bookmarkEnd w:id="702"/>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703"/>
      <w:bookmarkEnd w:id="704"/>
      <w:bookmarkEnd w:id="705"/>
      <w:bookmarkEnd w:id="706"/>
      <w:bookmarkEnd w:id="707"/>
      <w:bookmarkEnd w:id="708"/>
      <w:bookmarkEnd w:id="709"/>
      <w:bookmarkEnd w:id="710"/>
      <w:r w:rsidRPr="00414CAF">
        <w:t xml:space="preserve"> </w:t>
      </w:r>
      <w:bookmarkEnd w:id="711"/>
      <w:bookmarkEnd w:id="712"/>
    </w:p>
    <w:p w:rsidR="00932C0A" w:rsidRPr="00CC54C2"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CC54C2">
        <w:rPr>
          <w:sz w:val="24"/>
          <w:szCs w:val="24"/>
        </w:rPr>
        <w:t xml:space="preserve">Обеспечения исполнения обязательств </w:t>
      </w:r>
      <w:r w:rsidR="00AE7BD7">
        <w:rPr>
          <w:sz w:val="24"/>
          <w:szCs w:val="24"/>
        </w:rPr>
        <w:t>Подрядчика</w:t>
      </w:r>
      <w:r w:rsidRPr="00CC54C2">
        <w:rPr>
          <w:sz w:val="24"/>
          <w:szCs w:val="24"/>
        </w:rPr>
        <w:t xml:space="preserve"> по Договору, помимо указанного в проекте Договора (раздел </w:t>
      </w:r>
      <w:r w:rsidR="004E0F05">
        <w:fldChar w:fldCharType="begin"/>
      </w:r>
      <w:r w:rsidR="004E0F05">
        <w:instrText xml:space="preserve"> REF _Ref440272931 \r \h  \* MERGEFORMAT </w:instrText>
      </w:r>
      <w:r w:rsidR="004E0F05">
        <w:fldChar w:fldCharType="separate"/>
      </w:r>
      <w:r w:rsidR="00E33142">
        <w:t>2</w:t>
      </w:r>
      <w:r w:rsidR="004E0F05">
        <w:fldChar w:fldCharType="end"/>
      </w:r>
      <w:r w:rsidRPr="00CC54C2">
        <w:rPr>
          <w:sz w:val="24"/>
          <w:szCs w:val="24"/>
        </w:rPr>
        <w:t xml:space="preserve">) и подпункте </w:t>
      </w:r>
      <w:r w:rsidR="004E0F05">
        <w:fldChar w:fldCharType="begin"/>
      </w:r>
      <w:r w:rsidR="004E0F05">
        <w:instrText xml:space="preserve"> REF _Ref465437572 \r \h  \* MERGEFORMAT </w:instrText>
      </w:r>
      <w:r w:rsidR="004E0F05">
        <w:fldChar w:fldCharType="separate"/>
      </w:r>
      <w:r w:rsidR="00E33142" w:rsidRPr="00E33142">
        <w:rPr>
          <w:sz w:val="24"/>
          <w:szCs w:val="24"/>
        </w:rPr>
        <w:t>3.13.2</w:t>
      </w:r>
      <w:r w:rsidR="004E0F05">
        <w:fldChar w:fldCharType="end"/>
      </w:r>
      <w:r w:rsidRPr="00CC54C2">
        <w:rPr>
          <w:sz w:val="24"/>
          <w:szCs w:val="24"/>
        </w:rPr>
        <w:t>, не требуется.</w:t>
      </w:r>
    </w:p>
    <w:p w:rsidR="008471C7" w:rsidRPr="006D76B4"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715" w:name="_Ref465437572"/>
      <w:r w:rsidRPr="006D76B4">
        <w:rPr>
          <w:sz w:val="24"/>
          <w:szCs w:val="24"/>
        </w:rPr>
        <w:t xml:space="preserve">Участник, </w:t>
      </w:r>
      <w:r w:rsidR="00AE7BD7" w:rsidRPr="006D76B4">
        <w:rPr>
          <w:sz w:val="24"/>
          <w:szCs w:val="24"/>
          <w:lang w:eastAsia="ru-RU"/>
        </w:rPr>
        <w:t>чья Заявка была призна</w:t>
      </w:r>
      <w:r w:rsidR="00C31D7F" w:rsidRPr="006D76B4">
        <w:rPr>
          <w:sz w:val="24"/>
          <w:szCs w:val="24"/>
          <w:lang w:eastAsia="ru-RU"/>
        </w:rPr>
        <w:t>н</w:t>
      </w:r>
      <w:r w:rsidR="00AE7BD7" w:rsidRPr="006D76B4">
        <w:rPr>
          <w:sz w:val="24"/>
          <w:szCs w:val="24"/>
          <w:lang w:eastAsia="ru-RU"/>
        </w:rPr>
        <w:t xml:space="preserve">а лучшей, предложивший демпинговую </w:t>
      </w:r>
      <w:r w:rsidR="00C31D7F" w:rsidRPr="006D76B4">
        <w:rPr>
          <w:sz w:val="24"/>
          <w:szCs w:val="24"/>
          <w:lang w:eastAsia="ru-RU"/>
        </w:rPr>
        <w:t xml:space="preserve">цену, должен </w:t>
      </w:r>
      <w:r w:rsidR="00AE7BD7" w:rsidRPr="006D76B4">
        <w:rPr>
          <w:sz w:val="24"/>
          <w:szCs w:val="24"/>
          <w:lang w:eastAsia="ru-RU"/>
        </w:rPr>
        <w:t xml:space="preserve">в обязательном порядке </w:t>
      </w:r>
      <w:r w:rsidR="00AE7BD7" w:rsidRPr="006D76B4">
        <w:rPr>
          <w:sz w:val="24"/>
          <w:szCs w:val="24"/>
        </w:rPr>
        <w:t>предоставить обеспечение исполнения обязательств Подрядчика по Договору в размере 5% от стоимости Заявки</w:t>
      </w:r>
      <w:r w:rsidR="00C31D7F" w:rsidRPr="006D76B4">
        <w:rPr>
          <w:sz w:val="24"/>
          <w:szCs w:val="24"/>
        </w:rPr>
        <w:t xml:space="preserve">, указанной в Письме о подаче оферты, </w:t>
      </w:r>
      <w:r w:rsidR="00AE7BD7" w:rsidRPr="006D76B4">
        <w:rPr>
          <w:sz w:val="24"/>
          <w:szCs w:val="24"/>
        </w:rPr>
        <w:t>с учетом НДС</w:t>
      </w:r>
      <w:r w:rsidRPr="006D76B4">
        <w:rPr>
          <w:sz w:val="24"/>
          <w:szCs w:val="24"/>
        </w:rPr>
        <w:t>. При этом данное обеспечение в обязательном порядке предоставляется до заключения Договора.</w:t>
      </w:r>
      <w:bookmarkEnd w:id="715"/>
    </w:p>
    <w:p w:rsidR="008471C7" w:rsidRPr="00C31D7F"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6D76B4">
        <w:rPr>
          <w:sz w:val="24"/>
          <w:szCs w:val="24"/>
        </w:rPr>
        <w:t xml:space="preserve">Обеспечение исполнения обязательств </w:t>
      </w:r>
      <w:r w:rsidR="00AE7BD7" w:rsidRPr="006D76B4">
        <w:rPr>
          <w:sz w:val="24"/>
          <w:szCs w:val="24"/>
        </w:rPr>
        <w:t xml:space="preserve">Подрядчика </w:t>
      </w:r>
      <w:r w:rsidRPr="006D76B4">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6D76B4">
        <w:rPr>
          <w:bCs/>
          <w:sz w:val="24"/>
          <w:szCs w:val="24"/>
        </w:rPr>
        <w:t>Заказчика</w:t>
      </w:r>
      <w:r w:rsidR="009C78C3" w:rsidRPr="006D76B4">
        <w:rPr>
          <w:bCs/>
          <w:sz w:val="24"/>
          <w:szCs w:val="24"/>
        </w:rPr>
        <w:t xml:space="preserve"> (п. </w:t>
      </w:r>
      <w:r w:rsidR="004E0F05">
        <w:fldChar w:fldCharType="begin"/>
      </w:r>
      <w:r w:rsidR="004E0F05">
        <w:instrText xml:space="preserve"> REF _Ref469321316 \r \h  \* MERGEFORMAT </w:instrText>
      </w:r>
      <w:r w:rsidR="004E0F05">
        <w:fldChar w:fldCharType="separate"/>
      </w:r>
      <w:r w:rsidR="00E33142" w:rsidRPr="00E33142">
        <w:rPr>
          <w:bCs/>
          <w:sz w:val="24"/>
          <w:szCs w:val="24"/>
        </w:rPr>
        <w:t>3.3.14.4.4</w:t>
      </w:r>
      <w:r w:rsidR="004E0F05">
        <w:fldChar w:fldCharType="end"/>
      </w:r>
      <w:r w:rsidR="009C78C3" w:rsidRPr="006D76B4">
        <w:rPr>
          <w:bCs/>
          <w:sz w:val="24"/>
          <w:szCs w:val="24"/>
        </w:rPr>
        <w:t>)</w:t>
      </w:r>
      <w:r w:rsidRPr="006D76B4">
        <w:rPr>
          <w:bCs/>
          <w:sz w:val="24"/>
          <w:szCs w:val="24"/>
        </w:rPr>
        <w:t xml:space="preserve">. Выбор </w:t>
      </w:r>
      <w:proofErr w:type="gramStart"/>
      <w:r w:rsidRPr="006D76B4">
        <w:rPr>
          <w:bCs/>
          <w:sz w:val="24"/>
          <w:szCs w:val="24"/>
        </w:rPr>
        <w:t>способа</w:t>
      </w:r>
      <w:r w:rsidRPr="00C31D7F">
        <w:rPr>
          <w:bCs/>
          <w:sz w:val="24"/>
          <w:szCs w:val="24"/>
        </w:rPr>
        <w:t xml:space="preserve"> </w:t>
      </w:r>
      <w:r w:rsidRPr="00C31D7F">
        <w:rPr>
          <w:sz w:val="24"/>
          <w:szCs w:val="24"/>
        </w:rPr>
        <w:t xml:space="preserve">обеспечения исполнения обязательств </w:t>
      </w:r>
      <w:r w:rsidR="00AE7BD7" w:rsidRPr="00C31D7F">
        <w:rPr>
          <w:sz w:val="24"/>
          <w:szCs w:val="24"/>
        </w:rPr>
        <w:t>Подрядчика</w:t>
      </w:r>
      <w:proofErr w:type="gramEnd"/>
      <w:r w:rsidR="00AE7BD7" w:rsidRPr="00C31D7F">
        <w:rPr>
          <w:sz w:val="24"/>
          <w:szCs w:val="24"/>
        </w:rPr>
        <w:t xml:space="preserve"> </w:t>
      </w:r>
      <w:r w:rsidRPr="00C31D7F">
        <w:rPr>
          <w:sz w:val="24"/>
          <w:szCs w:val="24"/>
        </w:rPr>
        <w:t>по Договору</w:t>
      </w:r>
      <w:r w:rsidRPr="00C31D7F">
        <w:rPr>
          <w:bCs/>
          <w:sz w:val="24"/>
          <w:szCs w:val="24"/>
        </w:rPr>
        <w:t xml:space="preserve"> осуществляется </w:t>
      </w:r>
      <w:r w:rsidR="00E2403A" w:rsidRPr="00C31D7F">
        <w:rPr>
          <w:bCs/>
          <w:sz w:val="24"/>
          <w:szCs w:val="24"/>
        </w:rPr>
        <w:t>Участником/</w:t>
      </w:r>
      <w:r w:rsidR="00E2403A" w:rsidRPr="00C31D7F">
        <w:rPr>
          <w:sz w:val="24"/>
          <w:szCs w:val="24"/>
        </w:rPr>
        <w:t>Победителем</w:t>
      </w:r>
      <w:r w:rsidRPr="00C31D7F">
        <w:rPr>
          <w:sz w:val="24"/>
          <w:szCs w:val="24"/>
        </w:rPr>
        <w:t xml:space="preserve">. Условия и содержание обеспечения исполнения обязательств </w:t>
      </w:r>
      <w:r w:rsidR="00AE7BD7" w:rsidRPr="00C31D7F">
        <w:rPr>
          <w:sz w:val="24"/>
          <w:szCs w:val="24"/>
        </w:rPr>
        <w:t xml:space="preserve">Подрядчика </w:t>
      </w:r>
      <w:r w:rsidRPr="00C31D7F">
        <w:rPr>
          <w:sz w:val="24"/>
          <w:szCs w:val="24"/>
        </w:rPr>
        <w:t xml:space="preserve">по Договору, а также сроки возврата обеспечения устанавливаются на основании проекта Договора (раздел </w:t>
      </w:r>
      <w:r w:rsidR="004E0F05">
        <w:fldChar w:fldCharType="begin"/>
      </w:r>
      <w:r w:rsidR="004E0F05">
        <w:instrText xml:space="preserve"> REF _Ref440272931 \r \h  \* MERGEFORMAT </w:instrText>
      </w:r>
      <w:r w:rsidR="004E0F05">
        <w:fldChar w:fldCharType="separate"/>
      </w:r>
      <w:r w:rsidR="00E33142">
        <w:t>2</w:t>
      </w:r>
      <w:r w:rsidR="004E0F05">
        <w:fldChar w:fldCharType="end"/>
      </w:r>
      <w:r w:rsidRPr="00C31D7F">
        <w:rPr>
          <w:sz w:val="24"/>
          <w:szCs w:val="24"/>
        </w:rPr>
        <w:t xml:space="preserve">) с учетом требований, изложенных в подпункте </w:t>
      </w:r>
      <w:r w:rsidR="004E0F05">
        <w:fldChar w:fldCharType="begin"/>
      </w:r>
      <w:r w:rsidR="004E0F05">
        <w:instrText xml:space="preserve"> REF _Ref465437572 \r \h  \* MERGEFORMAT </w:instrText>
      </w:r>
      <w:r w:rsidR="004E0F05">
        <w:fldChar w:fldCharType="separate"/>
      </w:r>
      <w:r w:rsidR="00E33142" w:rsidRPr="00E33142">
        <w:rPr>
          <w:sz w:val="24"/>
          <w:szCs w:val="24"/>
        </w:rPr>
        <w:t>3.13.2</w:t>
      </w:r>
      <w:r w:rsidR="004E0F05">
        <w:fldChar w:fldCharType="end"/>
      </w:r>
      <w:r w:rsidRPr="00C31D7F">
        <w:rPr>
          <w:sz w:val="24"/>
          <w:szCs w:val="24"/>
        </w:rPr>
        <w:t xml:space="preserve">, а также на этапе </w:t>
      </w:r>
      <w:proofErr w:type="spellStart"/>
      <w:r w:rsidRPr="00C31D7F">
        <w:rPr>
          <w:sz w:val="24"/>
          <w:szCs w:val="24"/>
        </w:rPr>
        <w:t>преддговорных</w:t>
      </w:r>
      <w:proofErr w:type="spellEnd"/>
      <w:r w:rsidRPr="00C31D7F">
        <w:rPr>
          <w:sz w:val="24"/>
          <w:szCs w:val="24"/>
        </w:rPr>
        <w:t xml:space="preserve"> переговоров (п. </w:t>
      </w:r>
      <w:r w:rsidR="004E0F05">
        <w:fldChar w:fldCharType="begin"/>
      </w:r>
      <w:r w:rsidR="004E0F05">
        <w:instrText xml:space="preserve"> REF _Ref468976147 \r \h  \* MERGEFORMAT </w:instrText>
      </w:r>
      <w:r w:rsidR="004E0F05">
        <w:fldChar w:fldCharType="separate"/>
      </w:r>
      <w:r w:rsidR="00E33142" w:rsidRPr="00E33142">
        <w:rPr>
          <w:sz w:val="24"/>
          <w:szCs w:val="24"/>
        </w:rPr>
        <w:t>3.12</w:t>
      </w:r>
      <w:r w:rsidR="004E0F05">
        <w:fldChar w:fldCharType="end"/>
      </w:r>
      <w:r w:rsidRPr="00C31D7F">
        <w:rPr>
          <w:sz w:val="24"/>
          <w:szCs w:val="24"/>
        </w:rPr>
        <w:t>).</w:t>
      </w:r>
    </w:p>
    <w:p w:rsidR="008471C7" w:rsidRPr="00C31D7F"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716" w:name="_Ref465440181"/>
      <w:r w:rsidRPr="00C31D7F">
        <w:rPr>
          <w:bCs/>
          <w:sz w:val="24"/>
          <w:szCs w:val="24"/>
        </w:rPr>
        <w:t xml:space="preserve">Непредставление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 связанного с выполнением антидемпинговых мер,</w:t>
      </w:r>
      <w:r w:rsidRPr="00C31D7F">
        <w:rPr>
          <w:bCs/>
          <w:sz w:val="24"/>
          <w:szCs w:val="24"/>
        </w:rPr>
        <w:t xml:space="preserve"> до заключения Договора </w:t>
      </w:r>
      <w:r w:rsidRPr="00C31D7F">
        <w:rPr>
          <w:sz w:val="24"/>
          <w:szCs w:val="24"/>
        </w:rPr>
        <w:t>приведет к утере данным Участником статуса Победителя и последствиям, указанным в подпункте</w:t>
      </w:r>
      <w:r w:rsidR="00161997" w:rsidRPr="00C31D7F">
        <w:rPr>
          <w:sz w:val="24"/>
          <w:szCs w:val="24"/>
        </w:rPr>
        <w:t xml:space="preserve"> </w:t>
      </w:r>
      <w:r w:rsidR="004E0F05">
        <w:fldChar w:fldCharType="begin"/>
      </w:r>
      <w:r w:rsidR="004E0F05">
        <w:instrText xml:space="preserve"> REF _Ref468976193 \r \h  \* MERGEFORMAT </w:instrText>
      </w:r>
      <w:r w:rsidR="004E0F05">
        <w:fldChar w:fldCharType="separate"/>
      </w:r>
      <w:r w:rsidR="00E33142" w:rsidRPr="00E33142">
        <w:rPr>
          <w:sz w:val="24"/>
          <w:szCs w:val="24"/>
        </w:rPr>
        <w:t>3.12.5</w:t>
      </w:r>
      <w:r w:rsidR="004E0F05">
        <w:fldChar w:fldCharType="end"/>
      </w:r>
      <w:r w:rsidRPr="00C31D7F">
        <w:rPr>
          <w:bCs/>
          <w:sz w:val="24"/>
          <w:szCs w:val="24"/>
        </w:rPr>
        <w:t>.</w:t>
      </w:r>
      <w:bookmarkEnd w:id="716"/>
    </w:p>
    <w:p w:rsidR="00932C0A" w:rsidRPr="00845038" w:rsidRDefault="00932C0A" w:rsidP="00845038">
      <w:pPr>
        <w:pStyle w:val="2"/>
        <w:tabs>
          <w:tab w:val="clear" w:pos="1700"/>
          <w:tab w:val="left" w:pos="709"/>
        </w:tabs>
        <w:spacing w:line="264" w:lineRule="auto"/>
      </w:pPr>
      <w:bookmarkStart w:id="717" w:name="_Ref303694483"/>
      <w:bookmarkStart w:id="718" w:name="_Toc305835590"/>
      <w:bookmarkStart w:id="719" w:name="_Ref306140451"/>
      <w:bookmarkStart w:id="720" w:name="_Toc471897549"/>
      <w:r w:rsidRPr="00845038">
        <w:t xml:space="preserve">Уведомление о результатах </w:t>
      </w:r>
      <w:bookmarkEnd w:id="717"/>
      <w:bookmarkEnd w:id="718"/>
      <w:r w:rsidRPr="00845038">
        <w:t>запроса предложений</w:t>
      </w:r>
      <w:bookmarkEnd w:id="719"/>
      <w:bookmarkEnd w:id="720"/>
    </w:p>
    <w:bookmarkEnd w:id="713"/>
    <w:p w:rsidR="00ED5C7C" w:rsidRPr="00161997"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1997">
        <w:rPr>
          <w:bCs w:val="0"/>
          <w:sz w:val="24"/>
          <w:szCs w:val="24"/>
          <w:lang w:eastAsia="ru-RU"/>
        </w:rPr>
        <w:t xml:space="preserve">на интернет-сайтах, на которых было опубликовано </w:t>
      </w:r>
      <w:r w:rsidR="00D56F8C" w:rsidRPr="00161997">
        <w:rPr>
          <w:iCs/>
          <w:sz w:val="24"/>
          <w:szCs w:val="24"/>
        </w:rPr>
        <w:t>Извещение</w:t>
      </w:r>
      <w:r w:rsidR="00D56F8C" w:rsidRPr="00161997">
        <w:rPr>
          <w:sz w:val="24"/>
          <w:szCs w:val="24"/>
        </w:rPr>
        <w:t xml:space="preserve"> о проведении открытого </w:t>
      </w:r>
      <w:r w:rsidR="00D56F8C" w:rsidRPr="00161997">
        <w:rPr>
          <w:iCs/>
          <w:sz w:val="24"/>
          <w:szCs w:val="24"/>
        </w:rPr>
        <w:t xml:space="preserve">запроса предложений (подраздел </w:t>
      </w:r>
      <w:r w:rsidR="004E0F05">
        <w:fldChar w:fldCharType="begin"/>
      </w:r>
      <w:r w:rsidR="004E0F05">
        <w:instrText xml:space="preserve"> REF _Ref191386085 \r \h  \* MERGEFORMAT </w:instrText>
      </w:r>
      <w:r w:rsidR="004E0F05">
        <w:fldChar w:fldCharType="separate"/>
      </w:r>
      <w:r w:rsidR="00E33142" w:rsidRPr="00E33142">
        <w:rPr>
          <w:iCs/>
          <w:sz w:val="24"/>
          <w:szCs w:val="24"/>
        </w:rPr>
        <w:t>1.1.1</w:t>
      </w:r>
      <w:r w:rsidR="004E0F05">
        <w:fldChar w:fldCharType="end"/>
      </w:r>
      <w:r w:rsidR="00D56F8C" w:rsidRPr="00161997">
        <w:rPr>
          <w:iCs/>
          <w:sz w:val="24"/>
          <w:szCs w:val="24"/>
        </w:rPr>
        <w:t>)</w:t>
      </w:r>
      <w:r w:rsidR="00D56F8C" w:rsidRPr="00161997">
        <w:rPr>
          <w:sz w:val="24"/>
          <w:szCs w:val="24"/>
        </w:rPr>
        <w:t>,</w:t>
      </w:r>
      <w:r w:rsidR="00D56F8C" w:rsidRPr="00161997">
        <w:rPr>
          <w:bCs w:val="0"/>
          <w:sz w:val="24"/>
          <w:szCs w:val="24"/>
          <w:lang w:eastAsia="ru-RU"/>
        </w:rPr>
        <w:t xml:space="preserve">  </w:t>
      </w:r>
      <w:r w:rsidRPr="00161997">
        <w:rPr>
          <w:bCs w:val="0"/>
          <w:sz w:val="24"/>
          <w:szCs w:val="24"/>
          <w:lang w:eastAsia="ru-RU"/>
        </w:rPr>
        <w:t xml:space="preserve">для всех </w:t>
      </w:r>
      <w:r w:rsidR="00DC6125" w:rsidRPr="00161997">
        <w:rPr>
          <w:bCs w:val="0"/>
          <w:sz w:val="24"/>
          <w:szCs w:val="24"/>
          <w:lang w:eastAsia="ru-RU"/>
        </w:rPr>
        <w:t>Участников</w:t>
      </w:r>
      <w:r w:rsidRPr="00161997">
        <w:rPr>
          <w:bCs w:val="0"/>
          <w:sz w:val="24"/>
          <w:szCs w:val="24"/>
          <w:lang w:eastAsia="ru-RU"/>
        </w:rPr>
        <w:t xml:space="preserve"> Протокол о выборе победителя открытого запроса предложений, в котором указывает:</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Наименование и адрес Победителя;</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 xml:space="preserve">Краткое изложение предмета и общей цены </w:t>
      </w:r>
      <w:r w:rsidR="000E5003" w:rsidRPr="00161997">
        <w:rPr>
          <w:bCs w:val="0"/>
          <w:sz w:val="24"/>
          <w:szCs w:val="24"/>
          <w:lang w:eastAsia="ru-RU"/>
        </w:rPr>
        <w:t>Заявки</w:t>
      </w:r>
      <w:r w:rsidRPr="00161997">
        <w:rPr>
          <w:bCs w:val="0"/>
          <w:sz w:val="24"/>
          <w:szCs w:val="24"/>
          <w:lang w:eastAsia="ru-RU"/>
        </w:rPr>
        <w:t xml:space="preserve"> Победителя.</w:t>
      </w:r>
    </w:p>
    <w:p w:rsidR="00ED5C7C"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ED5C7C">
        <w:rPr>
          <w:bCs w:val="0"/>
          <w:sz w:val="24"/>
          <w:szCs w:val="24"/>
          <w:lang w:eastAsia="ru-RU"/>
        </w:rPr>
        <w:t xml:space="preserve"> предложений не состоялся.</w:t>
      </w:r>
    </w:p>
    <w:p w:rsidR="00C12FA4" w:rsidRPr="00ED5C7C" w:rsidRDefault="00C12FA4" w:rsidP="00BC48F0">
      <w:pPr>
        <w:widowControl w:val="0"/>
        <w:numPr>
          <w:ilvl w:val="2"/>
          <w:numId w:val="96"/>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9"/>
          <w:headerReference w:type="default" r:id="rId40"/>
          <w:footerReference w:type="even" r:id="rId41"/>
          <w:headerReference w:type="first" r:id="rId42"/>
          <w:footerReference w:type="first" r:id="rId43"/>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21" w:name="_Ref440270568"/>
      <w:bookmarkStart w:id="722" w:name="_Ref440274159"/>
      <w:bookmarkStart w:id="723" w:name="_Ref440292555"/>
      <w:bookmarkStart w:id="724" w:name="_Ref440292779"/>
      <w:bookmarkStart w:id="725" w:name="_Toc471897550"/>
      <w:r>
        <w:rPr>
          <w:szCs w:val="24"/>
        </w:rPr>
        <w:lastRenderedPageBreak/>
        <w:t>Техническая часть</w:t>
      </w:r>
      <w:bookmarkEnd w:id="721"/>
      <w:bookmarkEnd w:id="722"/>
      <w:bookmarkEnd w:id="723"/>
      <w:bookmarkEnd w:id="724"/>
      <w:bookmarkEnd w:id="725"/>
      <w:r w:rsidRPr="00E71A48">
        <w:rPr>
          <w:szCs w:val="24"/>
        </w:rPr>
        <w:t xml:space="preserve"> </w:t>
      </w:r>
    </w:p>
    <w:p w:rsidR="002B5044" w:rsidRPr="00C12FA4" w:rsidRDefault="002B5044" w:rsidP="0021751A">
      <w:pPr>
        <w:pStyle w:val="2"/>
        <w:ind w:left="1701" w:hanging="1134"/>
      </w:pPr>
      <w:bookmarkStart w:id="726" w:name="_Toc176064097"/>
      <w:bookmarkStart w:id="727" w:name="_Toc176338525"/>
      <w:bookmarkStart w:id="728" w:name="_Toc180399753"/>
      <w:bookmarkStart w:id="729" w:name="_Toc189457101"/>
      <w:bookmarkStart w:id="730" w:name="_Toc189461737"/>
      <w:bookmarkStart w:id="731" w:name="_Toc189462011"/>
      <w:bookmarkStart w:id="732" w:name="_Toc191273610"/>
      <w:bookmarkStart w:id="733" w:name="_Toc423421726"/>
      <w:bookmarkStart w:id="734" w:name="_Toc471897551"/>
      <w:bookmarkStart w:id="735" w:name="_Toc167189319"/>
      <w:bookmarkStart w:id="736" w:name="_Toc168725254"/>
      <w:r w:rsidRPr="00C12FA4">
        <w:t xml:space="preserve">Перечень, объемы и характеристики </w:t>
      </w:r>
      <w:bookmarkEnd w:id="726"/>
      <w:bookmarkEnd w:id="727"/>
      <w:bookmarkEnd w:id="728"/>
      <w:bookmarkEnd w:id="729"/>
      <w:bookmarkEnd w:id="730"/>
      <w:bookmarkEnd w:id="731"/>
      <w:bookmarkEnd w:id="732"/>
      <w:bookmarkEnd w:id="733"/>
      <w:r w:rsidR="00C3704B">
        <w:t xml:space="preserve">закупаемых </w:t>
      </w:r>
      <w:r w:rsidR="00CD1816">
        <w:t>работ</w:t>
      </w:r>
      <w:bookmarkEnd w:id="734"/>
    </w:p>
    <w:p w:rsidR="002B5044" w:rsidRPr="003803A7" w:rsidRDefault="002B5044" w:rsidP="002B5044">
      <w:pPr>
        <w:pStyle w:val="3"/>
        <w:ind w:left="0" w:firstLine="851"/>
        <w:jc w:val="both"/>
        <w:rPr>
          <w:b w:val="0"/>
          <w:szCs w:val="24"/>
        </w:rPr>
      </w:pPr>
      <w:bookmarkStart w:id="737" w:name="_Toc439166311"/>
      <w:bookmarkStart w:id="738" w:name="_Toc439170659"/>
      <w:bookmarkStart w:id="739" w:name="_Toc439172761"/>
      <w:bookmarkStart w:id="740" w:name="_Toc439173205"/>
      <w:bookmarkStart w:id="741" w:name="_Toc439238199"/>
      <w:bookmarkStart w:id="742" w:name="_Toc439252751"/>
      <w:bookmarkStart w:id="743" w:name="_Toc439323609"/>
      <w:bookmarkStart w:id="744" w:name="_Toc439323725"/>
      <w:bookmarkStart w:id="745" w:name="_Toc440361359"/>
      <w:bookmarkStart w:id="746" w:name="_Toc440376114"/>
      <w:bookmarkStart w:id="747" w:name="_Toc440376241"/>
      <w:bookmarkStart w:id="748" w:name="_Toc440382503"/>
      <w:bookmarkStart w:id="749" w:name="_Toc440447173"/>
      <w:bookmarkStart w:id="750" w:name="_Toc440620853"/>
      <w:bookmarkStart w:id="751" w:name="_Toc440631488"/>
      <w:bookmarkStart w:id="752" w:name="_Toc440875728"/>
      <w:bookmarkStart w:id="753" w:name="_Toc441131752"/>
      <w:bookmarkStart w:id="754" w:name="_Toc465865193"/>
      <w:bookmarkStart w:id="755" w:name="_Toc468976339"/>
      <w:bookmarkStart w:id="756" w:name="_Toc469483068"/>
      <w:bookmarkStart w:id="757" w:name="_Toc471897552"/>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1F439B">
        <w:rPr>
          <w:b w:val="0"/>
          <w:szCs w:val="24"/>
        </w:rPr>
        <w:t>Лоту №1 (</w:t>
      </w:r>
      <w:r w:rsidR="00A154B7">
        <w:rPr>
          <w:b w:val="0"/>
          <w:szCs w:val="24"/>
        </w:rPr>
        <w:t xml:space="preserve">подраздел </w:t>
      </w:r>
      <w:r w:rsidR="00812BD9">
        <w:rPr>
          <w:b w:val="0"/>
          <w:szCs w:val="24"/>
        </w:rPr>
        <w:fldChar w:fldCharType="begin"/>
      </w:r>
      <w:r w:rsidR="00A154B7">
        <w:rPr>
          <w:b w:val="0"/>
          <w:szCs w:val="24"/>
        </w:rPr>
        <w:instrText xml:space="preserve"> REF _Ref440275279 \r \h </w:instrText>
      </w:r>
      <w:r w:rsidR="00812BD9">
        <w:rPr>
          <w:b w:val="0"/>
          <w:szCs w:val="24"/>
        </w:rPr>
      </w:r>
      <w:r w:rsidR="00812BD9">
        <w:rPr>
          <w:b w:val="0"/>
          <w:szCs w:val="24"/>
        </w:rPr>
        <w:fldChar w:fldCharType="separate"/>
      </w:r>
      <w:r w:rsidR="00E33142">
        <w:rPr>
          <w:b w:val="0"/>
          <w:szCs w:val="24"/>
        </w:rPr>
        <w:t>1.1.4</w:t>
      </w:r>
      <w:r w:rsidR="00812BD9">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p>
    <w:p w:rsidR="002B5044" w:rsidRPr="003803A7" w:rsidRDefault="002B5044" w:rsidP="0021751A">
      <w:pPr>
        <w:pStyle w:val="2"/>
        <w:ind w:left="1701" w:hanging="1134"/>
      </w:pPr>
      <w:bookmarkStart w:id="758" w:name="_Ref194832984"/>
      <w:bookmarkStart w:id="759" w:name="_Ref197686508"/>
      <w:bookmarkStart w:id="760" w:name="_Toc423421727"/>
      <w:bookmarkStart w:id="761" w:name="_Toc471897553"/>
      <w:r w:rsidRPr="003803A7">
        <w:t xml:space="preserve">Требование к </w:t>
      </w:r>
      <w:bookmarkEnd w:id="758"/>
      <w:bookmarkEnd w:id="759"/>
      <w:bookmarkEnd w:id="760"/>
      <w:r w:rsidR="00C3704B">
        <w:t xml:space="preserve">закупаемым </w:t>
      </w:r>
      <w:r w:rsidR="00CD1816">
        <w:t>работам</w:t>
      </w:r>
      <w:bookmarkEnd w:id="761"/>
    </w:p>
    <w:p w:rsidR="002B5044" w:rsidRPr="003776BB" w:rsidRDefault="002B5044" w:rsidP="002B5044">
      <w:pPr>
        <w:pStyle w:val="3"/>
        <w:ind w:left="0" w:firstLine="851"/>
        <w:jc w:val="both"/>
        <w:rPr>
          <w:b w:val="0"/>
          <w:szCs w:val="24"/>
        </w:rPr>
      </w:pPr>
      <w:bookmarkStart w:id="762" w:name="_Toc439166314"/>
      <w:bookmarkStart w:id="763" w:name="_Toc439170662"/>
      <w:bookmarkStart w:id="764" w:name="_Toc439172764"/>
      <w:bookmarkStart w:id="765" w:name="_Toc439173208"/>
      <w:bookmarkStart w:id="766" w:name="_Toc439238202"/>
      <w:bookmarkStart w:id="767" w:name="_Toc439252754"/>
      <w:bookmarkStart w:id="768" w:name="_Toc439323612"/>
      <w:bookmarkStart w:id="769" w:name="_Toc439323728"/>
      <w:bookmarkStart w:id="770" w:name="_Toc440361362"/>
      <w:bookmarkStart w:id="771" w:name="_Toc440376117"/>
      <w:bookmarkStart w:id="772" w:name="_Toc440376244"/>
      <w:bookmarkStart w:id="773" w:name="_Toc440382505"/>
      <w:bookmarkStart w:id="774" w:name="_Toc440447175"/>
      <w:bookmarkStart w:id="775" w:name="_Toc440620855"/>
      <w:bookmarkStart w:id="776" w:name="_Toc440631490"/>
      <w:bookmarkStart w:id="777" w:name="_Toc440875730"/>
      <w:bookmarkStart w:id="778" w:name="_Toc441131754"/>
      <w:bookmarkStart w:id="779" w:name="_Toc465865195"/>
      <w:bookmarkStart w:id="780" w:name="_Toc468976341"/>
      <w:bookmarkStart w:id="781" w:name="_Toc469483070"/>
      <w:bookmarkStart w:id="782" w:name="_Toc471897554"/>
      <w:bookmarkStart w:id="783" w:name="_Ref194833053"/>
      <w:bookmarkStart w:id="784" w:name="_Ref223496951"/>
      <w:bookmarkStart w:id="785"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p>
    <w:p w:rsidR="00910732" w:rsidRPr="008B51A2" w:rsidRDefault="00910732" w:rsidP="00910732">
      <w:pPr>
        <w:pStyle w:val="2"/>
        <w:ind w:left="1701" w:hanging="1134"/>
        <w:rPr>
          <w:b w:val="0"/>
        </w:rPr>
      </w:pPr>
      <w:bookmarkStart w:id="786" w:name="_Toc461808930"/>
      <w:bookmarkStart w:id="787" w:name="_Toc464120639"/>
      <w:bookmarkStart w:id="788" w:name="_Toc465774618"/>
      <w:bookmarkStart w:id="789" w:name="_Toc471897555"/>
      <w:bookmarkEnd w:id="735"/>
      <w:bookmarkEnd w:id="736"/>
      <w:bookmarkEnd w:id="783"/>
      <w:bookmarkEnd w:id="784"/>
      <w:bookmarkEnd w:id="785"/>
      <w:r w:rsidRPr="008B51A2">
        <w:t>Альтернативные предложения</w:t>
      </w:r>
      <w:bookmarkStart w:id="790" w:name="_Ref56252639"/>
      <w:bookmarkEnd w:id="786"/>
      <w:bookmarkEnd w:id="787"/>
      <w:bookmarkEnd w:id="788"/>
      <w:bookmarkEnd w:id="789"/>
    </w:p>
    <w:p w:rsidR="00910732" w:rsidRPr="008B51A2" w:rsidRDefault="00910732" w:rsidP="00910732">
      <w:pPr>
        <w:pStyle w:val="3"/>
        <w:ind w:left="0" w:firstLine="851"/>
        <w:jc w:val="both"/>
        <w:rPr>
          <w:b w:val="0"/>
          <w:szCs w:val="24"/>
        </w:rPr>
      </w:pPr>
      <w:bookmarkStart w:id="791" w:name="_Toc461808802"/>
      <w:bookmarkStart w:id="792" w:name="_Toc461808931"/>
      <w:bookmarkStart w:id="793" w:name="_Toc464120640"/>
      <w:bookmarkStart w:id="794" w:name="_Toc465774619"/>
      <w:bookmarkStart w:id="795" w:name="_Toc465865197"/>
      <w:bookmarkStart w:id="796" w:name="_Toc468976343"/>
      <w:bookmarkStart w:id="797" w:name="_Toc469483072"/>
      <w:bookmarkStart w:id="798" w:name="_Toc471897556"/>
      <w:r w:rsidRPr="008B51A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90"/>
      <w:bookmarkEnd w:id="791"/>
      <w:bookmarkEnd w:id="792"/>
      <w:bookmarkEnd w:id="793"/>
      <w:bookmarkEnd w:id="794"/>
      <w:bookmarkEnd w:id="795"/>
      <w:bookmarkEnd w:id="796"/>
      <w:bookmarkEnd w:id="797"/>
      <w:bookmarkEnd w:id="798"/>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14"/>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799" w:name="_Ref440270602"/>
      <w:bookmarkStart w:id="800" w:name="_Toc471897557"/>
      <w:r w:rsidRPr="00E71A48">
        <w:rPr>
          <w:szCs w:val="24"/>
        </w:rPr>
        <w:lastRenderedPageBreak/>
        <w:t>Образцы основных форм документов, включаемых в Заявку</w:t>
      </w:r>
      <w:bookmarkEnd w:id="799"/>
      <w:bookmarkEnd w:id="800"/>
      <w:r w:rsidRPr="00E71A48">
        <w:rPr>
          <w:szCs w:val="24"/>
        </w:rPr>
        <w:t xml:space="preserve"> </w:t>
      </w:r>
    </w:p>
    <w:p w:rsidR="004F4D80" w:rsidRPr="00F647F7" w:rsidRDefault="004F4D80" w:rsidP="004F4D80">
      <w:pPr>
        <w:pStyle w:val="2"/>
      </w:pPr>
      <w:bookmarkStart w:id="801" w:name="_Ref55336310"/>
      <w:bookmarkStart w:id="802" w:name="_Toc57314672"/>
      <w:bookmarkStart w:id="803" w:name="_Toc69728986"/>
      <w:bookmarkStart w:id="804" w:name="_Toc98253919"/>
      <w:bookmarkStart w:id="805" w:name="_Toc165173847"/>
      <w:bookmarkStart w:id="806" w:name="_Toc423423667"/>
      <w:bookmarkStart w:id="807" w:name="_Toc471897558"/>
      <w:r w:rsidRPr="00F647F7">
        <w:t xml:space="preserve">Письмо о подаче оферты </w:t>
      </w:r>
      <w:bookmarkStart w:id="808" w:name="_Ref22846535"/>
      <w:r w:rsidRPr="00F647F7">
        <w:t>(</w:t>
      </w:r>
      <w:bookmarkEnd w:id="808"/>
      <w:r w:rsidRPr="00F647F7">
        <w:t xml:space="preserve">форма </w:t>
      </w:r>
      <w:r w:rsidRPr="00F647F7">
        <w:rPr>
          <w:noProof/>
        </w:rPr>
        <w:t>1</w:t>
      </w:r>
      <w:r w:rsidRPr="00F647F7">
        <w:t>)</w:t>
      </w:r>
      <w:bookmarkEnd w:id="801"/>
      <w:bookmarkEnd w:id="802"/>
      <w:bookmarkEnd w:id="803"/>
      <w:bookmarkEnd w:id="804"/>
      <w:bookmarkEnd w:id="805"/>
      <w:bookmarkEnd w:id="806"/>
      <w:bookmarkEnd w:id="807"/>
    </w:p>
    <w:p w:rsidR="004F4D80" w:rsidRPr="00C236C0" w:rsidRDefault="004F4D80" w:rsidP="004F4D80">
      <w:pPr>
        <w:pStyle w:val="3"/>
        <w:rPr>
          <w:szCs w:val="24"/>
        </w:rPr>
      </w:pPr>
      <w:bookmarkStart w:id="809" w:name="_Toc98253920"/>
      <w:bookmarkStart w:id="810" w:name="_Toc157248174"/>
      <w:bookmarkStart w:id="811" w:name="_Toc157496543"/>
      <w:bookmarkStart w:id="812" w:name="_Toc158206082"/>
      <w:bookmarkStart w:id="813" w:name="_Toc164057767"/>
      <w:bookmarkStart w:id="814" w:name="_Toc164137117"/>
      <w:bookmarkStart w:id="815" w:name="_Toc164161277"/>
      <w:bookmarkStart w:id="816" w:name="_Toc165173848"/>
      <w:bookmarkStart w:id="817" w:name="_Toc439170673"/>
      <w:bookmarkStart w:id="818" w:name="_Toc439172775"/>
      <w:bookmarkStart w:id="819" w:name="_Toc439173219"/>
      <w:bookmarkStart w:id="820" w:name="_Toc439238213"/>
      <w:bookmarkStart w:id="821" w:name="_Toc440361369"/>
      <w:bookmarkStart w:id="822" w:name="_Toc440376124"/>
      <w:bookmarkStart w:id="823" w:name="_Toc465865200"/>
      <w:bookmarkStart w:id="824" w:name="_Toc471897559"/>
      <w:r w:rsidRPr="00C236C0">
        <w:rPr>
          <w:szCs w:val="24"/>
        </w:rPr>
        <w:t>Форма письма о подаче оферты</w:t>
      </w:r>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2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8B51A2"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8B51A2">
        <w:rPr>
          <w:sz w:val="24"/>
          <w:szCs w:val="24"/>
        </w:rPr>
        <w:t xml:space="preserve">201_ </w:t>
      </w:r>
      <w:r w:rsidRPr="008B51A2">
        <w:rPr>
          <w:sz w:val="24"/>
          <w:szCs w:val="24"/>
        </w:rPr>
        <w:t>года.</w:t>
      </w:r>
    </w:p>
    <w:p w:rsidR="00975C64" w:rsidRPr="008B51A2" w:rsidRDefault="00975C64" w:rsidP="00975C64">
      <w:pPr>
        <w:tabs>
          <w:tab w:val="left" w:pos="1080"/>
        </w:tabs>
        <w:spacing w:line="240" w:lineRule="auto"/>
        <w:ind w:firstLine="540"/>
        <w:rPr>
          <w:sz w:val="24"/>
          <w:szCs w:val="24"/>
        </w:rPr>
      </w:pPr>
      <w:r w:rsidRPr="008B51A2">
        <w:rPr>
          <w:sz w:val="24"/>
          <w:szCs w:val="24"/>
        </w:rPr>
        <w:t>Данная Заявка подается с пониманием того, что:</w:t>
      </w:r>
    </w:p>
    <w:p w:rsidR="00975C64" w:rsidRPr="008B51A2" w:rsidRDefault="00975C64" w:rsidP="00975C64">
      <w:pPr>
        <w:tabs>
          <w:tab w:val="left" w:pos="1080"/>
        </w:tabs>
        <w:spacing w:line="240" w:lineRule="auto"/>
        <w:ind w:firstLine="540"/>
        <w:rPr>
          <w:sz w:val="24"/>
          <w:szCs w:val="24"/>
        </w:rPr>
      </w:pPr>
      <w:r w:rsidRPr="008B51A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B51A2" w:rsidRDefault="00975C64" w:rsidP="00975C64">
      <w:pPr>
        <w:tabs>
          <w:tab w:val="left" w:pos="1080"/>
        </w:tabs>
        <w:spacing w:line="240" w:lineRule="auto"/>
        <w:ind w:firstLine="540"/>
        <w:rPr>
          <w:sz w:val="24"/>
          <w:szCs w:val="24"/>
        </w:rPr>
      </w:pPr>
      <w:r w:rsidRPr="008B51A2">
        <w:rPr>
          <w:sz w:val="24"/>
          <w:szCs w:val="24"/>
        </w:rPr>
        <w:t>вы оставляете за собой право:</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заявки с ценами, превышающими начальную (максимальную) цену договора (цену лота);</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принять или отклонить любую Заявку в соответствии с условиями документации о закупке;</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все заявки.</w:t>
      </w:r>
    </w:p>
    <w:p w:rsidR="00975C64" w:rsidRPr="008B51A2" w:rsidRDefault="00975C64" w:rsidP="00975C64">
      <w:pPr>
        <w:tabs>
          <w:tab w:val="left" w:pos="1080"/>
        </w:tabs>
        <w:spacing w:line="240" w:lineRule="auto"/>
        <w:ind w:firstLine="540"/>
        <w:rPr>
          <w:sz w:val="24"/>
          <w:szCs w:val="24"/>
        </w:rPr>
      </w:pPr>
      <w:r w:rsidRPr="008B51A2">
        <w:rPr>
          <w:sz w:val="24"/>
          <w:szCs w:val="24"/>
        </w:rPr>
        <w:t>______________(</w:t>
      </w:r>
      <w:r w:rsidRPr="008B51A2">
        <w:rPr>
          <w:i/>
          <w:sz w:val="24"/>
          <w:szCs w:val="24"/>
        </w:rPr>
        <w:t>Наименование Участника, при подаче заявки коллективным участником указывается лидер и состав коллективного Участника</w:t>
      </w:r>
      <w:r w:rsidRPr="008B51A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10732" w:rsidP="00BC48F0">
      <w:pPr>
        <w:widowControl w:val="0"/>
        <w:numPr>
          <w:ilvl w:val="0"/>
          <w:numId w:val="74"/>
        </w:numPr>
        <w:tabs>
          <w:tab w:val="left" w:pos="1080"/>
        </w:tabs>
        <w:suppressAutoHyphens w:val="0"/>
        <w:spacing w:line="240" w:lineRule="auto"/>
        <w:rPr>
          <w:sz w:val="24"/>
          <w:szCs w:val="24"/>
        </w:rPr>
      </w:pPr>
      <w:r w:rsidRPr="008B51A2">
        <w:rPr>
          <w:sz w:val="24"/>
          <w:szCs w:val="24"/>
        </w:rPr>
        <w:t xml:space="preserve">не изменять (не вносить изменения) в Заявку </w:t>
      </w:r>
      <w:r w:rsidR="00975C64" w:rsidRPr="008B51A2">
        <w:rPr>
          <w:sz w:val="24"/>
          <w:szCs w:val="24"/>
        </w:rPr>
        <w:t>в течение</w:t>
      </w:r>
      <w:r w:rsidR="00975C64" w:rsidRPr="00414CAF">
        <w:rPr>
          <w:sz w:val="24"/>
          <w:szCs w:val="24"/>
        </w:rPr>
        <w:t xml:space="preserve"> срока ее действия после истечения срока окончания подачи Заявок;</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предоставлять достоверные и не</w:t>
      </w:r>
      <w:r w:rsidR="007114C0">
        <w:rPr>
          <w:sz w:val="24"/>
          <w:szCs w:val="24"/>
        </w:rPr>
        <w:t>фальсифицированны</w:t>
      </w:r>
      <w:r w:rsidRPr="00414CAF">
        <w:rPr>
          <w:sz w:val="24"/>
          <w:szCs w:val="24"/>
        </w:rPr>
        <w:t xml:space="preserve">е документы, сведения и/или информацию, приведенные в составе Заявки; </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9C78C3"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w:t>
      </w:r>
      <w:r w:rsidRPr="009C78C3">
        <w:rPr>
          <w:sz w:val="24"/>
          <w:szCs w:val="24"/>
        </w:rPr>
        <w:t xml:space="preserve">Соглашение о неустойке </w:t>
      </w:r>
      <w:r w:rsidRPr="009C78C3">
        <w:rPr>
          <w:bCs w:val="0"/>
          <w:sz w:val="24"/>
          <w:szCs w:val="24"/>
        </w:rPr>
        <w:t xml:space="preserve">по форме и в соответствии с инструкциями, </w:t>
      </w:r>
      <w:r w:rsidRPr="009C78C3">
        <w:rPr>
          <w:bCs w:val="0"/>
          <w:spacing w:val="-1"/>
          <w:sz w:val="24"/>
          <w:szCs w:val="24"/>
        </w:rPr>
        <w:t>приведенными в Документации по запросу предложений,</w:t>
      </w:r>
      <w:r w:rsidRPr="009C78C3">
        <w:rPr>
          <w:sz w:val="24"/>
          <w:szCs w:val="24"/>
        </w:rPr>
        <w:t xml:space="preserve"> </w:t>
      </w:r>
      <w:r w:rsidR="006D05F2" w:rsidRPr="009C78C3">
        <w:rPr>
          <w:sz w:val="24"/>
          <w:szCs w:val="24"/>
        </w:rPr>
        <w:t xml:space="preserve">или путем внесения денежных средств на расчетный счет Заказчика </w:t>
      </w:r>
      <w:r w:rsidRPr="009C78C3">
        <w:rPr>
          <w:sz w:val="24"/>
          <w:szCs w:val="24"/>
        </w:rPr>
        <w:t>в установленный в документации о закупке срок</w:t>
      </w:r>
      <w:r w:rsidRPr="009C78C3">
        <w:rPr>
          <w:i/>
          <w:sz w:val="24"/>
          <w:szCs w:val="24"/>
        </w:rPr>
        <w:t>.</w:t>
      </w:r>
    </w:p>
    <w:p w:rsidR="00975C64" w:rsidRPr="009C78C3"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9C78C3">
        <w:rPr>
          <w:sz w:val="24"/>
          <w:szCs w:val="24"/>
        </w:rPr>
        <w:t>Я, нижеподписавшийся, настоящим удостоверяю, что на момент подписания настоящей заявки ______________ (</w:t>
      </w:r>
      <w:r w:rsidRPr="009C78C3">
        <w:rPr>
          <w:i/>
          <w:sz w:val="24"/>
          <w:szCs w:val="24"/>
        </w:rPr>
        <w:t>Наименование Участника, при</w:t>
      </w:r>
      <w:r w:rsidRPr="00414CAF">
        <w:rPr>
          <w:i/>
          <w:sz w:val="24"/>
          <w:szCs w:val="24"/>
        </w:rPr>
        <w:t xml:space="preserve">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26" w:name="_Toc98253921"/>
      <w:bookmarkStart w:id="827" w:name="_Toc157248175"/>
      <w:bookmarkStart w:id="828" w:name="_Toc157496544"/>
      <w:bookmarkStart w:id="829" w:name="_Toc158206083"/>
      <w:bookmarkStart w:id="830" w:name="_Toc164057768"/>
      <w:bookmarkStart w:id="831" w:name="_Toc164137118"/>
      <w:bookmarkStart w:id="832" w:name="_Toc164161278"/>
      <w:bookmarkStart w:id="833" w:name="_Toc165173849"/>
      <w:r>
        <w:rPr>
          <w:b/>
          <w:szCs w:val="24"/>
        </w:rPr>
        <w:br w:type="page"/>
      </w:r>
    </w:p>
    <w:p w:rsidR="004F4D80" w:rsidRPr="00C236C0" w:rsidRDefault="004F4D80" w:rsidP="004F4D80">
      <w:pPr>
        <w:pStyle w:val="3"/>
        <w:rPr>
          <w:szCs w:val="24"/>
        </w:rPr>
      </w:pPr>
      <w:bookmarkStart w:id="834" w:name="_Toc439170674"/>
      <w:bookmarkStart w:id="835" w:name="_Toc439172776"/>
      <w:bookmarkStart w:id="836" w:name="_Toc439173220"/>
      <w:bookmarkStart w:id="837" w:name="_Toc439238214"/>
      <w:bookmarkStart w:id="838" w:name="_Toc439252762"/>
      <w:bookmarkStart w:id="839" w:name="_Toc439323736"/>
      <w:bookmarkStart w:id="840" w:name="_Toc440361370"/>
      <w:bookmarkStart w:id="841" w:name="_Toc440376125"/>
      <w:bookmarkStart w:id="842" w:name="_Toc440376252"/>
      <w:bookmarkStart w:id="843" w:name="_Toc440382510"/>
      <w:bookmarkStart w:id="844" w:name="_Toc440447180"/>
      <w:bookmarkStart w:id="845" w:name="_Toc440620860"/>
      <w:bookmarkStart w:id="846" w:name="_Toc440631495"/>
      <w:bookmarkStart w:id="847" w:name="_Toc440875734"/>
      <w:bookmarkStart w:id="848" w:name="_Toc441131758"/>
      <w:bookmarkStart w:id="849" w:name="_Toc465865201"/>
      <w:bookmarkStart w:id="850" w:name="_Toc471897560"/>
      <w:r w:rsidRPr="00C236C0">
        <w:rPr>
          <w:szCs w:val="24"/>
        </w:rPr>
        <w:lastRenderedPageBreak/>
        <w:t>Инструкции по заполнению</w:t>
      </w:r>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851" w:name="_Ref471897124"/>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851"/>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12BD9">
        <w:rPr>
          <w:sz w:val="24"/>
          <w:szCs w:val="24"/>
        </w:rPr>
        <w:fldChar w:fldCharType="begin"/>
      </w:r>
      <w:r w:rsidR="00673C59">
        <w:rPr>
          <w:sz w:val="24"/>
          <w:szCs w:val="24"/>
        </w:rPr>
        <w:instrText xml:space="preserve"> REF _Ref306008743 \r \h </w:instrText>
      </w:r>
      <w:r w:rsidR="00812BD9">
        <w:rPr>
          <w:sz w:val="24"/>
          <w:szCs w:val="24"/>
        </w:rPr>
      </w:r>
      <w:r w:rsidR="00812BD9">
        <w:rPr>
          <w:sz w:val="24"/>
          <w:szCs w:val="24"/>
        </w:rPr>
        <w:fldChar w:fldCharType="separate"/>
      </w:r>
      <w:r w:rsidR="00E33142">
        <w:rPr>
          <w:sz w:val="24"/>
          <w:szCs w:val="24"/>
        </w:rPr>
        <w:t>3.3.4</w:t>
      </w:r>
      <w:r w:rsidR="00812BD9">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12BD9">
        <w:rPr>
          <w:sz w:val="24"/>
          <w:szCs w:val="24"/>
        </w:rPr>
        <w:fldChar w:fldCharType="begin"/>
      </w:r>
      <w:r w:rsidR="00D56F8C">
        <w:rPr>
          <w:sz w:val="24"/>
          <w:szCs w:val="24"/>
        </w:rPr>
        <w:instrText xml:space="preserve"> REF _Ref55279015 \r \h </w:instrText>
      </w:r>
      <w:r w:rsidR="00812BD9">
        <w:rPr>
          <w:sz w:val="24"/>
          <w:szCs w:val="24"/>
        </w:rPr>
      </w:r>
      <w:r w:rsidR="00812BD9">
        <w:rPr>
          <w:sz w:val="24"/>
          <w:szCs w:val="24"/>
        </w:rPr>
        <w:fldChar w:fldCharType="separate"/>
      </w:r>
      <w:r w:rsidR="00E33142">
        <w:rPr>
          <w:sz w:val="24"/>
          <w:szCs w:val="24"/>
        </w:rPr>
        <w:t>3.3.1.6</w:t>
      </w:r>
      <w:r w:rsidR="00812BD9">
        <w:rPr>
          <w:sz w:val="24"/>
          <w:szCs w:val="24"/>
        </w:rPr>
        <w:fldChar w:fldCharType="end"/>
      </w:r>
      <w:r w:rsidRPr="00492C8B">
        <w:rPr>
          <w:sz w:val="24"/>
          <w:szCs w:val="24"/>
        </w:rPr>
        <w:t xml:space="preserve"> и </w:t>
      </w:r>
      <w:r w:rsidR="00812BD9">
        <w:rPr>
          <w:sz w:val="24"/>
          <w:szCs w:val="24"/>
        </w:rPr>
        <w:fldChar w:fldCharType="begin"/>
      </w:r>
      <w:r w:rsidR="00D56F8C">
        <w:rPr>
          <w:sz w:val="24"/>
          <w:szCs w:val="24"/>
        </w:rPr>
        <w:instrText xml:space="preserve"> REF _Ref195087786 \r \h </w:instrText>
      </w:r>
      <w:r w:rsidR="00812BD9">
        <w:rPr>
          <w:sz w:val="24"/>
          <w:szCs w:val="24"/>
        </w:rPr>
      </w:r>
      <w:r w:rsidR="00812BD9">
        <w:rPr>
          <w:sz w:val="24"/>
          <w:szCs w:val="24"/>
        </w:rPr>
        <w:fldChar w:fldCharType="separate"/>
      </w:r>
      <w:r w:rsidR="00E33142">
        <w:rPr>
          <w:sz w:val="24"/>
          <w:szCs w:val="24"/>
        </w:rPr>
        <w:t>3.3.1.7</w:t>
      </w:r>
      <w:r w:rsidR="00812BD9">
        <w:rPr>
          <w:sz w:val="24"/>
          <w:szCs w:val="24"/>
        </w:rPr>
        <w:fldChar w:fldCharType="end"/>
      </w:r>
      <w:r w:rsidRPr="00492C8B">
        <w:rPr>
          <w:sz w:val="24"/>
          <w:szCs w:val="24"/>
        </w:rPr>
        <w:t>.</w:t>
      </w:r>
    </w:p>
    <w:p w:rsidR="00331600" w:rsidRPr="00492C8B" w:rsidRDefault="0033160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812BD9">
        <w:fldChar w:fldCharType="begin"/>
      </w:r>
      <w:r w:rsidR="00845038">
        <w:rPr>
          <w:sz w:val="24"/>
          <w:szCs w:val="24"/>
        </w:rPr>
        <w:instrText xml:space="preserve"> REF _Ref471897124 \r \h </w:instrText>
      </w:r>
      <w:r w:rsidR="00812BD9">
        <w:fldChar w:fldCharType="separate"/>
      </w:r>
      <w:r w:rsidR="00E33142">
        <w:rPr>
          <w:sz w:val="24"/>
          <w:szCs w:val="24"/>
        </w:rPr>
        <w:t>5.1.2.3</w:t>
      </w:r>
      <w:r w:rsidR="00812BD9">
        <w:fldChar w:fldCharType="end"/>
      </w:r>
      <w:r w:rsidRPr="00066ED2">
        <w:rPr>
          <w:sz w:val="24"/>
          <w:szCs w:val="24"/>
        </w:rPr>
        <w:t xml:space="preserve">, является ценой заключаемого договора, и должна соответствовать цене, указанной в п. </w:t>
      </w:r>
      <w:r w:rsidR="00812BD9">
        <w:fldChar w:fldCharType="begin"/>
      </w:r>
      <w:r w:rsidR="00845038">
        <w:rPr>
          <w:sz w:val="24"/>
          <w:szCs w:val="24"/>
        </w:rPr>
        <w:instrText xml:space="preserve"> REF _Ref440549152 \r \h </w:instrText>
      </w:r>
      <w:r w:rsidR="00812BD9">
        <w:fldChar w:fldCharType="separate"/>
      </w:r>
      <w:r w:rsidR="00E33142">
        <w:rPr>
          <w:sz w:val="24"/>
          <w:szCs w:val="24"/>
        </w:rPr>
        <w:t>3.3.7.1</w:t>
      </w:r>
      <w:r w:rsidR="00812BD9">
        <w:fldChar w:fldCharType="end"/>
      </w:r>
      <w:r w:rsidRPr="00066ED2">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852" w:name="_Ref55335821"/>
      <w:bookmarkStart w:id="853" w:name="_Ref55336345"/>
      <w:bookmarkStart w:id="854" w:name="_Toc57314674"/>
      <w:bookmarkStart w:id="855" w:name="_Toc69728988"/>
      <w:bookmarkStart w:id="856" w:name="_Toc98253922"/>
      <w:bookmarkStart w:id="857" w:name="_Toc165173850"/>
      <w:r>
        <w:br w:type="page"/>
      </w:r>
    </w:p>
    <w:p w:rsidR="00920CB0" w:rsidRDefault="00920CB0" w:rsidP="00920CB0">
      <w:pPr>
        <w:pStyle w:val="3"/>
        <w:rPr>
          <w:szCs w:val="24"/>
        </w:rPr>
      </w:pPr>
      <w:bookmarkStart w:id="858" w:name="_Ref440271964"/>
      <w:bookmarkStart w:id="859" w:name="_Toc440361371"/>
      <w:bookmarkStart w:id="860" w:name="_Toc440376126"/>
      <w:bookmarkStart w:id="861" w:name="_Toc471897561"/>
      <w:r>
        <w:rPr>
          <w:szCs w:val="24"/>
        </w:rPr>
        <w:lastRenderedPageBreak/>
        <w:t>Антикоррупционные обязательства (Форма 1.1).</w:t>
      </w:r>
      <w:bookmarkEnd w:id="858"/>
      <w:bookmarkEnd w:id="859"/>
      <w:bookmarkEnd w:id="860"/>
      <w:bookmarkEnd w:id="861"/>
    </w:p>
    <w:p w:rsidR="00920CB0" w:rsidRPr="00920CB0" w:rsidRDefault="00920CB0" w:rsidP="00BC48F0">
      <w:pPr>
        <w:pStyle w:val="3"/>
        <w:numPr>
          <w:ilvl w:val="3"/>
          <w:numId w:val="71"/>
        </w:numPr>
        <w:rPr>
          <w:b w:val="0"/>
          <w:szCs w:val="24"/>
        </w:rPr>
      </w:pPr>
      <w:bookmarkStart w:id="862" w:name="_Toc439238216"/>
      <w:bookmarkStart w:id="863" w:name="_Toc439252764"/>
      <w:bookmarkStart w:id="864" w:name="_Toc439323738"/>
      <w:bookmarkStart w:id="865" w:name="_Toc440361372"/>
      <w:bookmarkStart w:id="866" w:name="_Toc440376127"/>
      <w:bookmarkStart w:id="867" w:name="_Toc440376254"/>
      <w:bookmarkStart w:id="868" w:name="_Toc440382512"/>
      <w:bookmarkStart w:id="869" w:name="_Toc440447182"/>
      <w:bookmarkStart w:id="870" w:name="_Toc440620862"/>
      <w:bookmarkStart w:id="871" w:name="_Toc440631497"/>
      <w:bookmarkStart w:id="872" w:name="_Toc440875736"/>
      <w:bookmarkStart w:id="873" w:name="_Toc441131760"/>
      <w:bookmarkStart w:id="874" w:name="_Toc465865203"/>
      <w:bookmarkStart w:id="875" w:name="_Toc471897562"/>
      <w:r w:rsidRPr="00920CB0">
        <w:rPr>
          <w:b w:val="0"/>
          <w:szCs w:val="24"/>
        </w:rPr>
        <w:t xml:space="preserve">Форма </w:t>
      </w:r>
      <w:r>
        <w:rPr>
          <w:b w:val="0"/>
          <w:szCs w:val="24"/>
        </w:rPr>
        <w:t>Антикоррупционных обязательств</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48F0">
      <w:pPr>
        <w:numPr>
          <w:ilvl w:val="0"/>
          <w:numId w:val="66"/>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48F0">
      <w:pPr>
        <w:widowControl w:val="0"/>
        <w:numPr>
          <w:ilvl w:val="1"/>
          <w:numId w:val="70"/>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48F0">
      <w:pPr>
        <w:numPr>
          <w:ilvl w:val="0"/>
          <w:numId w:val="66"/>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48F0">
      <w:pPr>
        <w:numPr>
          <w:ilvl w:val="0"/>
          <w:numId w:val="67"/>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48F0">
      <w:pPr>
        <w:numPr>
          <w:ilvl w:val="1"/>
          <w:numId w:val="68"/>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48F0">
      <w:pPr>
        <w:numPr>
          <w:ilvl w:val="1"/>
          <w:numId w:val="68"/>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8B51A2" w:rsidRDefault="00910732" w:rsidP="00910732">
      <w:pPr>
        <w:spacing w:line="240" w:lineRule="auto"/>
        <w:ind w:firstLine="709"/>
        <w:rPr>
          <w:b/>
          <w:i/>
          <w:sz w:val="24"/>
          <w:szCs w:val="24"/>
        </w:rPr>
      </w:pPr>
      <w:r w:rsidRPr="008B51A2">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8B51A2" w:rsidRDefault="00910732" w:rsidP="00910732">
      <w:pPr>
        <w:spacing w:line="240" w:lineRule="auto"/>
        <w:rPr>
          <w:sz w:val="24"/>
          <w:szCs w:val="24"/>
        </w:rPr>
      </w:pPr>
      <w:r w:rsidRPr="008B51A2">
        <w:rPr>
          <w:i/>
          <w:sz w:val="24"/>
          <w:szCs w:val="24"/>
        </w:rPr>
        <w:t xml:space="preserve">В ПАО «МРСК Центра действует система </w:t>
      </w:r>
      <w:r w:rsidRPr="008B51A2">
        <w:rPr>
          <w:i/>
          <w:iCs/>
          <w:sz w:val="24"/>
          <w:szCs w:val="24"/>
        </w:rPr>
        <w:t>предупреждения и профилактики коррупции.</w:t>
      </w:r>
      <w:r w:rsidRPr="008B51A2">
        <w:rPr>
          <w:i/>
          <w:sz w:val="24"/>
          <w:szCs w:val="24"/>
        </w:rPr>
        <w:t xml:space="preserve"> </w:t>
      </w:r>
      <w:proofErr w:type="gramStart"/>
      <w:r w:rsidRPr="008B51A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4" w:history="1">
        <w:r w:rsidRPr="008B51A2">
          <w:rPr>
            <w:i/>
            <w:sz w:val="24"/>
            <w:szCs w:val="24"/>
            <w:u w:val="single"/>
            <w:shd w:val="clear" w:color="auto" w:fill="FFFFFF"/>
          </w:rPr>
          <w:t>форму обратной связи</w:t>
        </w:r>
      </w:hyperlink>
      <w:r w:rsidRPr="008B51A2">
        <w:rPr>
          <w:i/>
          <w:sz w:val="24"/>
          <w:szCs w:val="24"/>
        </w:rPr>
        <w:t xml:space="preserve"> на корпоративном веб-сайте</w:t>
      </w:r>
      <w:r w:rsidRPr="008B51A2">
        <w:rPr>
          <w:i/>
          <w:sz w:val="24"/>
          <w:szCs w:val="24"/>
          <w:shd w:val="clear" w:color="auto" w:fill="FFFFFF"/>
        </w:rPr>
        <w:t>, позвонив по телефону «Горячей линии» +7 (495) 747 9299 либо на адрес электронной почты</w:t>
      </w:r>
      <w:r w:rsidRPr="008B51A2">
        <w:rPr>
          <w:i/>
          <w:sz w:val="24"/>
          <w:szCs w:val="24"/>
        </w:rPr>
        <w:t> </w:t>
      </w:r>
      <w:hyperlink r:id="rId45" w:tgtFrame="_blank" w:history="1">
        <w:r w:rsidRPr="008B51A2">
          <w:rPr>
            <w:i/>
            <w:sz w:val="24"/>
            <w:szCs w:val="24"/>
          </w:rPr>
          <w:t>doverie@mrsk-1.ru</w:t>
        </w:r>
      </w:hyperlink>
      <w:r w:rsidRPr="008B51A2">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8B51A2">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6"/>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6" w:name="_Toc423423668"/>
      <w:bookmarkStart w:id="877" w:name="_Ref440271072"/>
      <w:bookmarkStart w:id="878" w:name="_Ref440273986"/>
      <w:bookmarkStart w:id="879" w:name="_Ref440274337"/>
      <w:bookmarkStart w:id="880" w:name="_Ref440274913"/>
      <w:bookmarkStart w:id="881" w:name="_Ref440284918"/>
      <w:bookmarkStart w:id="882" w:name="_Toc471897563"/>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52"/>
      <w:bookmarkEnd w:id="853"/>
      <w:bookmarkEnd w:id="854"/>
      <w:bookmarkEnd w:id="855"/>
      <w:bookmarkEnd w:id="856"/>
      <w:bookmarkEnd w:id="857"/>
      <w:bookmarkEnd w:id="876"/>
      <w:bookmarkEnd w:id="877"/>
      <w:bookmarkEnd w:id="878"/>
      <w:bookmarkEnd w:id="879"/>
      <w:bookmarkEnd w:id="880"/>
      <w:bookmarkEnd w:id="881"/>
      <w:bookmarkEnd w:id="88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83" w:name="_Toc98253923"/>
      <w:bookmarkStart w:id="884" w:name="_Toc157248177"/>
      <w:bookmarkStart w:id="885" w:name="_Toc157496546"/>
      <w:bookmarkStart w:id="886" w:name="_Toc158206085"/>
      <w:bookmarkStart w:id="887" w:name="_Toc164057770"/>
      <w:bookmarkStart w:id="888" w:name="_Toc164137120"/>
      <w:bookmarkStart w:id="889" w:name="_Toc164161280"/>
      <w:bookmarkStart w:id="890" w:name="_Toc165173851"/>
      <w:bookmarkStart w:id="891" w:name="_Ref264038986"/>
      <w:bookmarkStart w:id="892" w:name="_Ref264359294"/>
      <w:bookmarkStart w:id="893" w:name="_Toc439170676"/>
      <w:bookmarkStart w:id="894" w:name="_Toc439172778"/>
      <w:bookmarkStart w:id="895" w:name="_Toc439173222"/>
      <w:bookmarkStart w:id="896" w:name="_Toc439238218"/>
      <w:bookmarkStart w:id="897" w:name="_Toc439252766"/>
      <w:bookmarkStart w:id="898" w:name="_Toc439323740"/>
      <w:bookmarkStart w:id="899" w:name="_Toc440361374"/>
      <w:bookmarkStart w:id="900" w:name="_Toc440376129"/>
      <w:bookmarkStart w:id="901" w:name="_Toc440376256"/>
      <w:bookmarkStart w:id="902" w:name="_Toc440382514"/>
      <w:bookmarkStart w:id="903" w:name="_Toc440447184"/>
      <w:bookmarkStart w:id="904" w:name="_Toc440620864"/>
      <w:bookmarkStart w:id="905" w:name="_Toc440631499"/>
      <w:bookmarkStart w:id="906" w:name="_Toc440875738"/>
      <w:bookmarkStart w:id="907" w:name="_Toc441131762"/>
      <w:bookmarkStart w:id="908" w:name="_Toc465865205"/>
      <w:bookmarkStart w:id="909" w:name="_Toc468976351"/>
      <w:bookmarkStart w:id="910" w:name="_Toc469483080"/>
      <w:bookmarkStart w:id="911" w:name="_Toc471897564"/>
      <w:r w:rsidRPr="00C236C0">
        <w:rPr>
          <w:szCs w:val="24"/>
        </w:rPr>
        <w:t xml:space="preserve">Форма </w:t>
      </w:r>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r w:rsidR="00492C8B">
        <w:rPr>
          <w:szCs w:val="24"/>
        </w:rPr>
        <w:t>Сводной таблицы стоимости</w:t>
      </w:r>
      <w:bookmarkEnd w:id="897"/>
      <w:bookmarkEnd w:id="898"/>
      <w:bookmarkEnd w:id="899"/>
      <w:bookmarkEnd w:id="900"/>
      <w:bookmarkEnd w:id="901"/>
      <w:bookmarkEnd w:id="902"/>
      <w:bookmarkEnd w:id="903"/>
      <w:bookmarkEnd w:id="904"/>
      <w:bookmarkEnd w:id="905"/>
      <w:bookmarkEnd w:id="906"/>
      <w:r w:rsidR="001C4BB0" w:rsidRPr="001C4BB0">
        <w:rPr>
          <w:bCs w:val="0"/>
          <w:szCs w:val="24"/>
        </w:rPr>
        <w:t xml:space="preserve"> </w:t>
      </w:r>
      <w:r w:rsidR="001C4BB0" w:rsidRPr="005D252F">
        <w:rPr>
          <w:bCs w:val="0"/>
          <w:szCs w:val="24"/>
        </w:rPr>
        <w:t>работ</w:t>
      </w:r>
      <w:bookmarkEnd w:id="907"/>
      <w:bookmarkEnd w:id="908"/>
      <w:bookmarkEnd w:id="909"/>
      <w:bookmarkEnd w:id="910"/>
      <w:bookmarkEnd w:id="91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331600" w:rsidTr="00331600">
        <w:trPr>
          <w:cantSplit/>
          <w:trHeight w:val="522"/>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 w:val="24"/>
                <w:szCs w:val="24"/>
              </w:rPr>
            </w:pPr>
            <w:r>
              <w:rPr>
                <w:color w:val="000000"/>
                <w:sz w:val="24"/>
                <w:szCs w:val="24"/>
              </w:rPr>
              <w:t>_________________________________________________________________________________</w:t>
            </w:r>
          </w:p>
          <w:p w:rsidR="00331600" w:rsidRDefault="00331600">
            <w:pPr>
              <w:pStyle w:val="aff0"/>
              <w:spacing w:before="0" w:after="0"/>
              <w:jc w:val="center"/>
              <w:rPr>
                <w:b/>
                <w:color w:val="000000"/>
              </w:rPr>
            </w:pPr>
            <w:r>
              <w:rPr>
                <w:rStyle w:val="aa"/>
                <w:bCs w:val="0"/>
                <w:sz w:val="20"/>
              </w:rPr>
              <w:t>(Указывается наименование работ)</w:t>
            </w:r>
          </w:p>
        </w:tc>
      </w:tr>
      <w:tr w:rsidR="00331600" w:rsidTr="00331600">
        <w:trPr>
          <w:trHeight w:val="94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sz w:val="24"/>
                <w:szCs w:val="24"/>
                <w:highlight w:val="yellow"/>
              </w:rPr>
            </w:pPr>
            <w:r>
              <w:rPr>
                <w:sz w:val="24"/>
                <w:szCs w:val="24"/>
                <w:highlight w:val="yellow"/>
              </w:rPr>
              <w:t xml:space="preserve">№ </w:t>
            </w:r>
            <w:proofErr w:type="gramStart"/>
            <w:r>
              <w:rPr>
                <w:sz w:val="24"/>
                <w:szCs w:val="24"/>
                <w:highlight w:val="yellow"/>
              </w:rPr>
              <w:t>п</w:t>
            </w:r>
            <w:proofErr w:type="gramEnd"/>
            <w:r>
              <w:rPr>
                <w:sz w:val="24"/>
                <w:szCs w:val="24"/>
                <w:highlight w:val="yellow"/>
              </w:rPr>
              <w:t>/п</w:t>
            </w:r>
          </w:p>
        </w:tc>
        <w:tc>
          <w:tcPr>
            <w:tcW w:w="537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Примечания</w:t>
            </w: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1"/>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proofErr w:type="spellStart"/>
            <w:r>
              <w:rPr>
                <w:szCs w:val="24"/>
                <w:highlight w:val="yellow"/>
              </w:rPr>
              <w:t>энерго</w:t>
            </w:r>
            <w:proofErr w:type="spellEnd"/>
            <w:r>
              <w:rPr>
                <w:szCs w:val="24"/>
                <w:highlight w:val="yellow"/>
              </w:rPr>
              <w:t>»</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1"/>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proofErr w:type="spellStart"/>
            <w:r>
              <w:rPr>
                <w:szCs w:val="24"/>
                <w:highlight w:val="yellow"/>
              </w:rPr>
              <w:t>энерго</w:t>
            </w:r>
            <w:proofErr w:type="spellEnd"/>
            <w:r>
              <w:rPr>
                <w:szCs w:val="24"/>
                <w:highlight w:val="yellow"/>
              </w:rPr>
              <w:t>»</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12" w:name="_Toc176765534"/>
      <w:bookmarkStart w:id="913" w:name="_Toc198979983"/>
      <w:bookmarkStart w:id="914" w:name="_Toc217466315"/>
      <w:bookmarkStart w:id="915" w:name="_Toc217702856"/>
      <w:bookmarkStart w:id="916" w:name="_Toc233601974"/>
      <w:bookmarkStart w:id="917" w:name="_Toc263343460"/>
      <w:r w:rsidRPr="00F647F7">
        <w:rPr>
          <w:b w:val="0"/>
          <w:szCs w:val="24"/>
        </w:rPr>
        <w:br w:type="page"/>
      </w:r>
      <w:bookmarkStart w:id="918" w:name="_Toc439170677"/>
      <w:bookmarkStart w:id="919" w:name="_Toc439172779"/>
      <w:bookmarkStart w:id="920" w:name="_Toc439173223"/>
      <w:bookmarkStart w:id="921" w:name="_Toc439238219"/>
      <w:bookmarkStart w:id="922" w:name="_Toc439252767"/>
      <w:bookmarkStart w:id="923" w:name="_Toc439323741"/>
      <w:bookmarkStart w:id="924" w:name="_Toc440361375"/>
      <w:bookmarkStart w:id="925" w:name="_Toc440376130"/>
      <w:bookmarkStart w:id="926" w:name="_Toc440376257"/>
      <w:bookmarkStart w:id="927" w:name="_Toc440382515"/>
      <w:bookmarkStart w:id="928" w:name="_Toc440447185"/>
      <w:bookmarkStart w:id="929" w:name="_Toc440620865"/>
      <w:bookmarkStart w:id="930" w:name="_Toc440631500"/>
      <w:bookmarkStart w:id="931" w:name="_Toc440875739"/>
      <w:bookmarkStart w:id="932" w:name="_Toc441131763"/>
      <w:bookmarkStart w:id="933" w:name="_Toc465865206"/>
      <w:bookmarkStart w:id="934" w:name="_Toc468976352"/>
      <w:bookmarkStart w:id="935" w:name="_Toc469483081"/>
      <w:bookmarkStart w:id="936" w:name="_Toc471897565"/>
      <w:r w:rsidRPr="00C236C0">
        <w:rPr>
          <w:szCs w:val="24"/>
        </w:rPr>
        <w:lastRenderedPageBreak/>
        <w:t>Инструкции по заполнению</w:t>
      </w:r>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E33142">
        <w:rPr>
          <w:bCs w:val="0"/>
          <w:sz w:val="24"/>
          <w:szCs w:val="24"/>
        </w:rPr>
        <w:t>5.3</w:t>
      </w:r>
      <w:r w:rsidR="00812BD9">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33160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 xml:space="preserve">В Сводной таблице стоимости </w:t>
      </w:r>
      <w:r>
        <w:rPr>
          <w:bCs w:val="0"/>
          <w:sz w:val="24"/>
          <w:szCs w:val="24"/>
        </w:rPr>
        <w:t>работ</w:t>
      </w:r>
      <w:r>
        <w:rPr>
          <w:szCs w:val="24"/>
        </w:rPr>
        <w:t xml:space="preserve"> </w:t>
      </w:r>
      <w:r>
        <w:rPr>
          <w:sz w:val="24"/>
          <w:szCs w:val="24"/>
        </w:rPr>
        <w:t>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37" w:name="_Ref86826666"/>
      <w:bookmarkStart w:id="938" w:name="_Toc90385112"/>
      <w:bookmarkStart w:id="939" w:name="_Toc98253925"/>
      <w:bookmarkStart w:id="940" w:name="_Toc165173853"/>
      <w:bookmarkStart w:id="941"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42" w:name="_Ref440537086"/>
      <w:bookmarkStart w:id="943" w:name="_Toc47189756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37"/>
      <w:bookmarkEnd w:id="938"/>
      <w:bookmarkEnd w:id="939"/>
      <w:bookmarkEnd w:id="940"/>
      <w:bookmarkEnd w:id="941"/>
      <w:bookmarkEnd w:id="942"/>
      <w:bookmarkEnd w:id="94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44" w:name="_Toc90385113"/>
      <w:bookmarkStart w:id="945" w:name="_Toc98253926"/>
      <w:bookmarkStart w:id="946" w:name="_Toc157248180"/>
      <w:bookmarkStart w:id="947" w:name="_Toc157496549"/>
      <w:bookmarkStart w:id="948" w:name="_Toc158206088"/>
      <w:bookmarkStart w:id="949" w:name="_Toc164057773"/>
      <w:bookmarkStart w:id="950" w:name="_Toc164137123"/>
      <w:bookmarkStart w:id="951" w:name="_Toc164161283"/>
      <w:bookmarkStart w:id="952" w:name="_Toc165173854"/>
      <w:bookmarkStart w:id="953" w:name="_Ref193690005"/>
      <w:bookmarkStart w:id="954" w:name="_Toc439170679"/>
      <w:bookmarkStart w:id="955" w:name="_Toc439172781"/>
      <w:bookmarkStart w:id="956" w:name="_Toc439173225"/>
      <w:bookmarkStart w:id="957" w:name="_Toc439238221"/>
      <w:bookmarkStart w:id="958" w:name="_Toc439252769"/>
      <w:bookmarkStart w:id="959" w:name="_Toc439323743"/>
      <w:bookmarkStart w:id="960" w:name="_Toc440361377"/>
      <w:bookmarkStart w:id="961" w:name="_Toc440376132"/>
      <w:bookmarkStart w:id="962" w:name="_Toc440376259"/>
      <w:bookmarkStart w:id="963" w:name="_Toc440382517"/>
      <w:bookmarkStart w:id="964" w:name="_Toc440447187"/>
      <w:bookmarkStart w:id="965" w:name="_Toc440620867"/>
      <w:bookmarkStart w:id="966" w:name="_Toc440631502"/>
      <w:bookmarkStart w:id="967" w:name="_Toc440875741"/>
      <w:bookmarkStart w:id="968" w:name="_Toc441131765"/>
      <w:bookmarkStart w:id="969" w:name="_Toc465865208"/>
      <w:bookmarkStart w:id="970" w:name="_Toc468976354"/>
      <w:bookmarkStart w:id="971" w:name="_Toc469483083"/>
      <w:bookmarkStart w:id="972" w:name="_Toc471897567"/>
      <w:r w:rsidRPr="00C236C0">
        <w:rPr>
          <w:szCs w:val="24"/>
        </w:rPr>
        <w:t xml:space="preserve">Форма </w:t>
      </w:r>
      <w:bookmarkEnd w:id="944"/>
      <w:bookmarkEnd w:id="945"/>
      <w:bookmarkEnd w:id="946"/>
      <w:bookmarkEnd w:id="947"/>
      <w:bookmarkEnd w:id="948"/>
      <w:bookmarkEnd w:id="949"/>
      <w:bookmarkEnd w:id="950"/>
      <w:bookmarkEnd w:id="951"/>
      <w:bookmarkEnd w:id="952"/>
      <w:bookmarkEnd w:id="953"/>
      <w:r w:rsidRPr="00C236C0">
        <w:rPr>
          <w:szCs w:val="24"/>
        </w:rPr>
        <w:t>технического предложения</w:t>
      </w:r>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73" w:name="_Ref55335818"/>
      <w:bookmarkStart w:id="974" w:name="_Ref55336334"/>
      <w:bookmarkStart w:id="975" w:name="_Toc57314673"/>
      <w:bookmarkStart w:id="976" w:name="_Toc69728987"/>
      <w:bookmarkStart w:id="977" w:name="_Toc98253928"/>
      <w:bookmarkStart w:id="978" w:name="_Toc165173856"/>
      <w:bookmarkStart w:id="979" w:name="_Ref194749150"/>
      <w:bookmarkStart w:id="980" w:name="_Ref194750368"/>
      <w:bookmarkStart w:id="981" w:name="_Ref89649494"/>
      <w:bookmarkStart w:id="982"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812BD9">
        <w:rPr>
          <w:i/>
          <w:color w:val="000000"/>
        </w:rPr>
        <w:fldChar w:fldCharType="begin"/>
      </w:r>
      <w:r w:rsidR="00EA3F63">
        <w:rPr>
          <w:i/>
          <w:color w:val="000000"/>
        </w:rPr>
        <w:instrText xml:space="preserve"> REF _Ref440270568 \r \h </w:instrText>
      </w:r>
      <w:r w:rsidR="00812BD9">
        <w:rPr>
          <w:i/>
          <w:color w:val="000000"/>
        </w:rPr>
      </w:r>
      <w:r w:rsidR="00812BD9">
        <w:rPr>
          <w:i/>
          <w:color w:val="000000"/>
        </w:rPr>
        <w:fldChar w:fldCharType="separate"/>
      </w:r>
      <w:r w:rsidR="00E33142">
        <w:rPr>
          <w:i/>
          <w:color w:val="000000"/>
        </w:rPr>
        <w:t>4</w:t>
      </w:r>
      <w:r w:rsidR="00812BD9">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812BD9">
        <w:rPr>
          <w:i/>
          <w:color w:val="000000"/>
        </w:rPr>
        <w:fldChar w:fldCharType="begin"/>
      </w:r>
      <w:r>
        <w:rPr>
          <w:i/>
          <w:color w:val="000000"/>
        </w:rPr>
        <w:instrText xml:space="preserve"> REF _Ref440270568 \r \h </w:instrText>
      </w:r>
      <w:r w:rsidR="00812BD9">
        <w:rPr>
          <w:i/>
          <w:color w:val="000000"/>
        </w:rPr>
      </w:r>
      <w:r w:rsidR="00812BD9">
        <w:rPr>
          <w:i/>
          <w:color w:val="000000"/>
        </w:rPr>
        <w:fldChar w:fldCharType="separate"/>
      </w:r>
      <w:r w:rsidR="00E33142">
        <w:rPr>
          <w:i/>
          <w:color w:val="000000"/>
        </w:rPr>
        <w:t>4</w:t>
      </w:r>
      <w:r w:rsidR="00812BD9">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83" w:name="_Toc176765537"/>
      <w:bookmarkStart w:id="984" w:name="_Toc198979986"/>
      <w:bookmarkStart w:id="985" w:name="_Toc217466321"/>
      <w:bookmarkStart w:id="986" w:name="_Toc217702859"/>
      <w:bookmarkStart w:id="987" w:name="_Toc233601977"/>
      <w:bookmarkStart w:id="988" w:name="_Toc263343463"/>
      <w:bookmarkStart w:id="989" w:name="_Toc439170680"/>
      <w:bookmarkStart w:id="990" w:name="_Toc439172782"/>
      <w:bookmarkStart w:id="991" w:name="_Toc439173226"/>
      <w:bookmarkStart w:id="992" w:name="_Toc439238222"/>
      <w:bookmarkStart w:id="993" w:name="_Toc439252770"/>
      <w:bookmarkStart w:id="994" w:name="_Toc439323744"/>
      <w:bookmarkStart w:id="995" w:name="_Toc440361378"/>
      <w:bookmarkStart w:id="996" w:name="_Toc440376133"/>
      <w:bookmarkStart w:id="997" w:name="_Toc440376260"/>
      <w:bookmarkStart w:id="998" w:name="_Toc440382518"/>
      <w:bookmarkStart w:id="999" w:name="_Toc440447188"/>
      <w:bookmarkStart w:id="1000" w:name="_Toc440620868"/>
      <w:bookmarkStart w:id="1001" w:name="_Toc440631503"/>
      <w:bookmarkStart w:id="1002" w:name="_Toc440875742"/>
      <w:bookmarkStart w:id="1003" w:name="_Toc441131766"/>
      <w:bookmarkStart w:id="1004" w:name="_Toc465865209"/>
      <w:bookmarkStart w:id="1005" w:name="_Toc468976355"/>
      <w:bookmarkStart w:id="1006" w:name="_Toc469483084"/>
      <w:bookmarkStart w:id="1007" w:name="_Toc471897568"/>
      <w:r w:rsidRPr="00C236C0">
        <w:rPr>
          <w:szCs w:val="24"/>
        </w:rPr>
        <w:lastRenderedPageBreak/>
        <w:t>Инструкции по заполнению</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sz w:val="24"/>
          <w:szCs w:val="24"/>
        </w:rPr>
        <w:fldChar w:fldCharType="begin"/>
      </w:r>
      <w:r w:rsidR="00DA1BA0">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8B51A2"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w:t>
      </w:r>
      <w:r w:rsidRPr="008B51A2">
        <w:rPr>
          <w:sz w:val="24"/>
          <w:szCs w:val="24"/>
        </w:rPr>
        <w:t xml:space="preserve">описываются все позиции </w:t>
      </w:r>
      <w:r w:rsidR="00910732" w:rsidRPr="008B51A2">
        <w:rPr>
          <w:sz w:val="24"/>
          <w:szCs w:val="24"/>
        </w:rPr>
        <w:t>Технического задания</w:t>
      </w:r>
      <w:r w:rsidRPr="008B51A2">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8B51A2">
        <w:rPr>
          <w:sz w:val="24"/>
          <w:szCs w:val="24"/>
        </w:rPr>
        <w:t>Техническое предложение будет служить основой для подготовки приложения</w:t>
      </w:r>
      <w:r w:rsidRPr="00C83252">
        <w:rPr>
          <w:sz w:val="24"/>
          <w:szCs w:val="24"/>
        </w:rPr>
        <w:t xml:space="preserve">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08"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9" w:name="_Toc423423670"/>
      <w:bookmarkStart w:id="1010" w:name="_Ref440271036"/>
      <w:bookmarkStart w:id="1011" w:name="_Ref440274366"/>
      <w:bookmarkStart w:id="1012" w:name="_Ref440274902"/>
      <w:bookmarkStart w:id="1013" w:name="_Ref440284947"/>
      <w:bookmarkStart w:id="1014" w:name="_Ref440361140"/>
      <w:bookmarkStart w:id="1015" w:name="_Toc471897569"/>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73"/>
      <w:bookmarkEnd w:id="974"/>
      <w:bookmarkEnd w:id="975"/>
      <w:bookmarkEnd w:id="976"/>
      <w:bookmarkEnd w:id="977"/>
      <w:bookmarkEnd w:id="978"/>
      <w:bookmarkEnd w:id="979"/>
      <w:bookmarkEnd w:id="980"/>
      <w:bookmarkEnd w:id="1008"/>
      <w:bookmarkEnd w:id="1009"/>
      <w:bookmarkEnd w:id="1010"/>
      <w:bookmarkEnd w:id="1011"/>
      <w:bookmarkEnd w:id="1012"/>
      <w:bookmarkEnd w:id="1013"/>
      <w:bookmarkEnd w:id="1014"/>
      <w:bookmarkEnd w:id="101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16" w:name="_Toc98253929"/>
      <w:bookmarkStart w:id="1017" w:name="_Toc157248183"/>
      <w:bookmarkStart w:id="1018" w:name="_Toc157496552"/>
      <w:bookmarkStart w:id="1019" w:name="_Toc158206091"/>
      <w:bookmarkStart w:id="1020" w:name="_Toc164057776"/>
      <w:bookmarkStart w:id="1021" w:name="_Toc164137126"/>
      <w:bookmarkStart w:id="1022" w:name="_Toc164161286"/>
      <w:bookmarkStart w:id="1023" w:name="_Toc165173857"/>
      <w:bookmarkStart w:id="1024" w:name="_Toc439170682"/>
      <w:bookmarkStart w:id="1025" w:name="_Toc439172784"/>
      <w:bookmarkStart w:id="1026" w:name="_Toc439173228"/>
      <w:bookmarkStart w:id="1027" w:name="_Toc439238224"/>
      <w:bookmarkStart w:id="1028" w:name="_Toc439252772"/>
      <w:bookmarkStart w:id="1029" w:name="_Toc439323746"/>
      <w:bookmarkStart w:id="1030" w:name="_Toc440361380"/>
      <w:bookmarkStart w:id="1031" w:name="_Toc440376135"/>
      <w:bookmarkStart w:id="1032" w:name="_Toc440376262"/>
      <w:bookmarkStart w:id="1033" w:name="_Toc440382520"/>
      <w:bookmarkStart w:id="1034" w:name="_Toc440447190"/>
      <w:bookmarkStart w:id="1035" w:name="_Toc440620870"/>
      <w:bookmarkStart w:id="1036" w:name="_Toc440631505"/>
      <w:bookmarkStart w:id="1037" w:name="_Toc440875744"/>
      <w:bookmarkStart w:id="1038" w:name="_Toc441131768"/>
      <w:bookmarkStart w:id="1039" w:name="_Toc465865211"/>
      <w:bookmarkStart w:id="1040" w:name="_Toc468976357"/>
      <w:bookmarkStart w:id="1041" w:name="_Toc469483086"/>
      <w:bookmarkStart w:id="1042" w:name="_Toc471897570"/>
      <w:r w:rsidRPr="00F647F7">
        <w:rPr>
          <w:b w:val="0"/>
          <w:szCs w:val="24"/>
        </w:rPr>
        <w:t xml:space="preserve">Форма </w:t>
      </w:r>
      <w:bookmarkEnd w:id="1016"/>
      <w:r w:rsidRPr="00F647F7">
        <w:rPr>
          <w:b w:val="0"/>
          <w:szCs w:val="24"/>
        </w:rPr>
        <w:t xml:space="preserve">графика </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r w:rsidR="00C22199">
        <w:rPr>
          <w:b w:val="0"/>
          <w:szCs w:val="24"/>
        </w:rPr>
        <w:t>выполнения работ</w:t>
      </w:r>
      <w:bookmarkEnd w:id="1035"/>
      <w:bookmarkEnd w:id="1036"/>
      <w:bookmarkEnd w:id="1037"/>
      <w:bookmarkEnd w:id="1038"/>
      <w:bookmarkEnd w:id="1039"/>
      <w:bookmarkEnd w:id="1040"/>
      <w:bookmarkEnd w:id="1041"/>
      <w:bookmarkEnd w:id="104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1"/>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1"/>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43" w:name="_Toc171070556"/>
      <w:bookmarkStart w:id="1044" w:name="_Toc98253927"/>
      <w:bookmarkStart w:id="1045" w:name="_Toc176605808"/>
      <w:bookmarkStart w:id="1046" w:name="_Toc176611017"/>
      <w:bookmarkStart w:id="1047" w:name="_Toc176611073"/>
      <w:bookmarkStart w:id="1048" w:name="_Toc176668676"/>
      <w:bookmarkStart w:id="1049" w:name="_Toc176684336"/>
      <w:bookmarkStart w:id="1050" w:name="_Toc176746279"/>
      <w:bookmarkStart w:id="1051" w:name="_Toc176747346"/>
      <w:bookmarkStart w:id="1052" w:name="_Toc198979988"/>
      <w:bookmarkStart w:id="1053" w:name="_Toc217466324"/>
      <w:bookmarkStart w:id="1054" w:name="_Toc217702862"/>
      <w:bookmarkStart w:id="1055" w:name="_Toc233601980"/>
      <w:bookmarkStart w:id="1056" w:name="_Toc263343466"/>
      <w:r w:rsidRPr="00F647F7">
        <w:rPr>
          <w:b w:val="0"/>
          <w:szCs w:val="24"/>
        </w:rPr>
        <w:br w:type="page"/>
      </w:r>
      <w:bookmarkStart w:id="1057" w:name="_Toc439170683"/>
      <w:bookmarkStart w:id="1058" w:name="_Toc439172785"/>
      <w:bookmarkStart w:id="1059" w:name="_Toc439173229"/>
      <w:bookmarkStart w:id="1060" w:name="_Toc439238225"/>
      <w:bookmarkStart w:id="1061" w:name="_Toc439252773"/>
      <w:bookmarkStart w:id="1062" w:name="_Toc439323747"/>
      <w:bookmarkStart w:id="1063" w:name="_Toc440361381"/>
      <w:bookmarkStart w:id="1064" w:name="_Toc440376136"/>
      <w:bookmarkStart w:id="1065" w:name="_Toc440376263"/>
      <w:bookmarkStart w:id="1066" w:name="_Toc440382521"/>
      <w:bookmarkStart w:id="1067" w:name="_Toc440447191"/>
      <w:bookmarkStart w:id="1068" w:name="_Toc440620871"/>
      <w:bookmarkStart w:id="1069" w:name="_Toc440631506"/>
      <w:bookmarkStart w:id="1070" w:name="_Toc440875745"/>
      <w:bookmarkStart w:id="1071" w:name="_Toc441131769"/>
      <w:bookmarkStart w:id="1072" w:name="_Toc465865212"/>
      <w:bookmarkStart w:id="1073" w:name="_Toc468976358"/>
      <w:bookmarkStart w:id="1074" w:name="_Toc469483087"/>
      <w:bookmarkStart w:id="1075" w:name="_Toc471897571"/>
      <w:r w:rsidRPr="00F647F7">
        <w:rPr>
          <w:b w:val="0"/>
          <w:szCs w:val="24"/>
        </w:rPr>
        <w:lastRenderedPageBreak/>
        <w:t>Инструкции по заполнению</w:t>
      </w:r>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12BD9">
        <w:rPr>
          <w:sz w:val="24"/>
          <w:szCs w:val="24"/>
        </w:rPr>
        <w:fldChar w:fldCharType="begin"/>
      </w:r>
      <w:r w:rsidR="00D56F8C">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812BD9">
        <w:rPr>
          <w:sz w:val="24"/>
          <w:szCs w:val="24"/>
        </w:rPr>
        <w:fldChar w:fldCharType="begin"/>
      </w:r>
      <w:r w:rsidR="00D56F8C">
        <w:rPr>
          <w:sz w:val="24"/>
          <w:szCs w:val="24"/>
        </w:rPr>
        <w:instrText xml:space="preserve"> REF _Ref440273986 \r \h </w:instrText>
      </w:r>
      <w:r w:rsidR="00812BD9">
        <w:rPr>
          <w:sz w:val="24"/>
          <w:szCs w:val="24"/>
        </w:rPr>
      </w:r>
      <w:r w:rsidR="00812BD9">
        <w:rPr>
          <w:sz w:val="24"/>
          <w:szCs w:val="24"/>
        </w:rPr>
        <w:fldChar w:fldCharType="separate"/>
      </w:r>
      <w:r w:rsidR="00E33142">
        <w:rPr>
          <w:sz w:val="24"/>
          <w:szCs w:val="24"/>
        </w:rPr>
        <w:t>5.2</w:t>
      </w:r>
      <w:r w:rsidR="00812BD9">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0"/>
                <w:numId w:val="83"/>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076" w:name="_Hlt22846931"/>
      <w:bookmarkStart w:id="1077" w:name="_Ref440361439"/>
      <w:bookmarkStart w:id="1078" w:name="_Ref440361914"/>
      <w:bookmarkStart w:id="1079" w:name="_Ref440361959"/>
      <w:bookmarkStart w:id="1080" w:name="_Toc471897572"/>
      <w:bookmarkStart w:id="1081" w:name="_Ref93264992"/>
      <w:bookmarkStart w:id="1082" w:name="_Ref93265116"/>
      <w:bookmarkStart w:id="1083" w:name="_Toc98253933"/>
      <w:bookmarkStart w:id="1084" w:name="_Toc165173859"/>
      <w:bookmarkStart w:id="1085" w:name="_Toc423423671"/>
      <w:bookmarkEnd w:id="1076"/>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77"/>
      <w:bookmarkEnd w:id="1078"/>
      <w:bookmarkEnd w:id="1079"/>
      <w:bookmarkEnd w:id="1080"/>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086" w:name="_Toc440361383"/>
      <w:bookmarkStart w:id="1087" w:name="_Toc440376138"/>
      <w:bookmarkStart w:id="1088" w:name="_Toc440376265"/>
      <w:bookmarkStart w:id="1089" w:name="_Toc440382523"/>
      <w:bookmarkStart w:id="1090" w:name="_Toc440447193"/>
      <w:bookmarkStart w:id="1091" w:name="_Toc440620873"/>
      <w:bookmarkStart w:id="1092" w:name="_Toc440631508"/>
      <w:bookmarkStart w:id="1093" w:name="_Toc440875747"/>
      <w:bookmarkStart w:id="1094" w:name="_Toc441131771"/>
      <w:bookmarkStart w:id="1095" w:name="_Toc465865214"/>
      <w:bookmarkStart w:id="1096" w:name="_Toc468976360"/>
      <w:bookmarkStart w:id="1097" w:name="_Toc469483089"/>
      <w:bookmarkStart w:id="1098" w:name="_Toc471897573"/>
      <w:r w:rsidRPr="00F647F7">
        <w:rPr>
          <w:b w:val="0"/>
          <w:szCs w:val="24"/>
        </w:rPr>
        <w:t xml:space="preserve">Форма графика </w:t>
      </w:r>
      <w:r>
        <w:rPr>
          <w:b w:val="0"/>
          <w:szCs w:val="24"/>
        </w:rPr>
        <w:t xml:space="preserve">оплаты </w:t>
      </w:r>
      <w:bookmarkEnd w:id="1086"/>
      <w:bookmarkEnd w:id="1087"/>
      <w:bookmarkEnd w:id="1088"/>
      <w:bookmarkEnd w:id="1089"/>
      <w:bookmarkEnd w:id="1090"/>
      <w:r w:rsidR="00FB7116">
        <w:rPr>
          <w:b w:val="0"/>
          <w:szCs w:val="24"/>
        </w:rPr>
        <w:t>выполнения работ</w:t>
      </w:r>
      <w:bookmarkEnd w:id="1091"/>
      <w:bookmarkEnd w:id="1092"/>
      <w:bookmarkEnd w:id="1093"/>
      <w:bookmarkEnd w:id="1094"/>
      <w:bookmarkEnd w:id="1095"/>
      <w:bookmarkEnd w:id="1096"/>
      <w:bookmarkEnd w:id="1097"/>
      <w:bookmarkEnd w:id="1098"/>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BC48F0">
            <w:pPr>
              <w:pStyle w:val="aff1"/>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BC48F0">
            <w:pPr>
              <w:pStyle w:val="aff1"/>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099" w:name="_Toc440361384"/>
      <w:bookmarkStart w:id="1100" w:name="_Toc440376139"/>
      <w:bookmarkStart w:id="1101" w:name="_Toc440376266"/>
      <w:bookmarkStart w:id="1102" w:name="_Toc440382524"/>
      <w:bookmarkStart w:id="1103" w:name="_Toc440447194"/>
      <w:bookmarkStart w:id="1104" w:name="_Toc440620874"/>
      <w:bookmarkStart w:id="1105" w:name="_Toc440631509"/>
      <w:bookmarkStart w:id="1106" w:name="_Toc440875748"/>
      <w:bookmarkStart w:id="1107" w:name="_Toc441131772"/>
      <w:bookmarkStart w:id="1108" w:name="_Toc465865215"/>
      <w:bookmarkStart w:id="1109" w:name="_Toc468976361"/>
      <w:bookmarkStart w:id="1110" w:name="_Toc469483090"/>
      <w:bookmarkStart w:id="1111" w:name="_Toc471897574"/>
      <w:r w:rsidRPr="00F647F7">
        <w:rPr>
          <w:b w:val="0"/>
          <w:szCs w:val="24"/>
        </w:rPr>
        <w:lastRenderedPageBreak/>
        <w:t>Инструкции по заполнению</w:t>
      </w:r>
      <w:bookmarkEnd w:id="1099"/>
      <w:bookmarkEnd w:id="1100"/>
      <w:bookmarkEnd w:id="1101"/>
      <w:bookmarkEnd w:id="1102"/>
      <w:bookmarkEnd w:id="1103"/>
      <w:bookmarkEnd w:id="1104"/>
      <w:bookmarkEnd w:id="1105"/>
      <w:bookmarkEnd w:id="1106"/>
      <w:bookmarkEnd w:id="1107"/>
      <w:bookmarkEnd w:id="1108"/>
      <w:bookmarkEnd w:id="1109"/>
      <w:bookmarkEnd w:id="1110"/>
      <w:bookmarkEnd w:id="1111"/>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812BD9">
        <w:rPr>
          <w:sz w:val="24"/>
          <w:szCs w:val="24"/>
        </w:rPr>
        <w:fldChar w:fldCharType="begin"/>
      </w:r>
      <w:r>
        <w:rPr>
          <w:sz w:val="24"/>
          <w:szCs w:val="24"/>
        </w:rPr>
        <w:instrText xml:space="preserve"> REF _Ref440361140 \r \h </w:instrText>
      </w:r>
      <w:r w:rsidR="00812BD9">
        <w:rPr>
          <w:sz w:val="24"/>
          <w:szCs w:val="24"/>
        </w:rPr>
      </w:r>
      <w:r w:rsidR="00812BD9">
        <w:rPr>
          <w:sz w:val="24"/>
          <w:szCs w:val="24"/>
        </w:rPr>
        <w:fldChar w:fldCharType="separate"/>
      </w:r>
      <w:r w:rsidR="00E33142">
        <w:rPr>
          <w:sz w:val="24"/>
          <w:szCs w:val="24"/>
        </w:rPr>
        <w:t>5.4</w:t>
      </w:r>
      <w:r w:rsidR="00812BD9">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12" w:name="_Ref440361531"/>
      <w:bookmarkStart w:id="1113" w:name="_Ref440361610"/>
      <w:bookmarkStart w:id="1114" w:name="_Toc47189757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81"/>
      <w:bookmarkEnd w:id="982"/>
      <w:bookmarkEnd w:id="1081"/>
      <w:bookmarkEnd w:id="1082"/>
      <w:bookmarkEnd w:id="1083"/>
      <w:bookmarkEnd w:id="1084"/>
      <w:bookmarkEnd w:id="1085"/>
      <w:bookmarkEnd w:id="1112"/>
      <w:bookmarkEnd w:id="1113"/>
      <w:bookmarkEnd w:id="111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15" w:name="_Toc439170685"/>
      <w:bookmarkStart w:id="1116" w:name="_Toc439172787"/>
      <w:bookmarkStart w:id="1117" w:name="_Toc439173231"/>
      <w:bookmarkStart w:id="1118" w:name="_Toc439238227"/>
      <w:bookmarkStart w:id="1119" w:name="_Toc439252775"/>
      <w:bookmarkStart w:id="1120" w:name="_Toc439323749"/>
      <w:bookmarkStart w:id="1121" w:name="_Toc440361386"/>
      <w:bookmarkStart w:id="1122" w:name="_Toc440376141"/>
      <w:bookmarkStart w:id="1123" w:name="_Toc440376268"/>
      <w:bookmarkStart w:id="1124" w:name="_Toc440382526"/>
      <w:bookmarkStart w:id="1125" w:name="_Toc440447196"/>
      <w:bookmarkStart w:id="1126" w:name="_Toc440620876"/>
      <w:bookmarkStart w:id="1127" w:name="_Toc440631511"/>
      <w:bookmarkStart w:id="1128" w:name="_Toc440875750"/>
      <w:bookmarkStart w:id="1129" w:name="_Toc441131774"/>
      <w:bookmarkStart w:id="1130" w:name="_Toc465865217"/>
      <w:bookmarkStart w:id="1131" w:name="_Toc468976363"/>
      <w:bookmarkStart w:id="1132" w:name="_Toc469483092"/>
      <w:bookmarkStart w:id="1133" w:name="_Toc471897576"/>
      <w:bookmarkStart w:id="1134" w:name="_Toc157248186"/>
      <w:bookmarkStart w:id="1135" w:name="_Toc157496555"/>
      <w:bookmarkStart w:id="1136" w:name="_Toc158206094"/>
      <w:bookmarkStart w:id="1137" w:name="_Toc164057779"/>
      <w:bookmarkStart w:id="1138" w:name="_Toc164137129"/>
      <w:bookmarkStart w:id="1139" w:name="_Toc164161289"/>
      <w:bookmarkStart w:id="114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r w:rsidRPr="00F647F7">
        <w:rPr>
          <w:b w:val="0"/>
          <w:szCs w:val="24"/>
        </w:rPr>
        <w:t xml:space="preserve"> </w:t>
      </w:r>
      <w:bookmarkEnd w:id="1134"/>
      <w:bookmarkEnd w:id="1135"/>
      <w:bookmarkEnd w:id="1136"/>
      <w:bookmarkEnd w:id="1137"/>
      <w:bookmarkEnd w:id="1138"/>
      <w:bookmarkEnd w:id="1139"/>
      <w:bookmarkEnd w:id="11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E33142">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E33142">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41" w:name="_Toc439170686"/>
      <w:bookmarkStart w:id="1142" w:name="_Toc439172788"/>
      <w:bookmarkStart w:id="1143" w:name="_Toc439173232"/>
      <w:bookmarkStart w:id="1144" w:name="_Toc439238228"/>
      <w:bookmarkStart w:id="1145" w:name="_Toc439252776"/>
      <w:bookmarkStart w:id="1146" w:name="_Toc439323750"/>
      <w:bookmarkStart w:id="1147" w:name="_Toc440361387"/>
      <w:bookmarkStart w:id="1148" w:name="_Toc440376142"/>
      <w:bookmarkStart w:id="1149" w:name="_Toc440376269"/>
      <w:bookmarkStart w:id="1150" w:name="_Toc440382527"/>
      <w:bookmarkStart w:id="1151" w:name="_Toc440447197"/>
      <w:bookmarkStart w:id="1152" w:name="_Toc440620877"/>
      <w:bookmarkStart w:id="1153" w:name="_Toc440631512"/>
      <w:bookmarkStart w:id="1154" w:name="_Toc440875751"/>
      <w:bookmarkStart w:id="1155" w:name="_Toc441131775"/>
      <w:bookmarkStart w:id="1156" w:name="_Toc465865218"/>
      <w:bookmarkStart w:id="1157" w:name="_Toc468976364"/>
      <w:bookmarkStart w:id="1158" w:name="_Toc469483093"/>
      <w:bookmarkStart w:id="1159" w:name="_Toc47189757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12BD9">
        <w:rPr>
          <w:sz w:val="24"/>
          <w:szCs w:val="24"/>
        </w:rPr>
        <w:fldChar w:fldCharType="begin"/>
      </w:r>
      <w:r w:rsidR="00D56F8C">
        <w:rPr>
          <w:sz w:val="24"/>
          <w:szCs w:val="24"/>
        </w:rPr>
        <w:instrText xml:space="preserve"> REF _Ref440274025 \r \h </w:instrText>
      </w:r>
      <w:r w:rsidR="00812BD9">
        <w:rPr>
          <w:sz w:val="24"/>
          <w:szCs w:val="24"/>
        </w:rPr>
      </w:r>
      <w:r w:rsidR="00812BD9">
        <w:rPr>
          <w:sz w:val="24"/>
          <w:szCs w:val="24"/>
        </w:rPr>
        <w:fldChar w:fldCharType="separate"/>
      </w:r>
      <w:r w:rsidR="00E33142">
        <w:rPr>
          <w:sz w:val="24"/>
          <w:szCs w:val="24"/>
        </w:rPr>
        <w:t>2</w:t>
      </w:r>
      <w:r w:rsidR="00812BD9">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812BD9">
        <w:rPr>
          <w:sz w:val="24"/>
          <w:szCs w:val="24"/>
        </w:rPr>
        <w:fldChar w:fldCharType="begin"/>
      </w:r>
      <w:r w:rsidR="00D56F8C">
        <w:rPr>
          <w:sz w:val="24"/>
          <w:szCs w:val="24"/>
        </w:rPr>
        <w:instrText xml:space="preserve"> REF _Ref294695546 \r \h </w:instrText>
      </w:r>
      <w:r w:rsidR="00812BD9">
        <w:rPr>
          <w:sz w:val="24"/>
          <w:szCs w:val="24"/>
        </w:rPr>
      </w:r>
      <w:r w:rsidR="00812BD9">
        <w:rPr>
          <w:sz w:val="24"/>
          <w:szCs w:val="24"/>
        </w:rPr>
        <w:fldChar w:fldCharType="separate"/>
      </w:r>
      <w:r w:rsidR="00E33142">
        <w:rPr>
          <w:sz w:val="24"/>
          <w:szCs w:val="24"/>
        </w:rPr>
        <w:t xml:space="preserve"> 1.2.6 </w:t>
      </w:r>
      <w:r w:rsidR="00812BD9">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60" w:name="_Ref55335823"/>
      <w:bookmarkStart w:id="1161" w:name="_Ref55336359"/>
      <w:bookmarkStart w:id="1162" w:name="_Toc57314675"/>
      <w:bookmarkStart w:id="1163" w:name="_Toc69728989"/>
      <w:bookmarkStart w:id="1164" w:name="_Toc98253939"/>
      <w:bookmarkStart w:id="1165" w:name="_Toc165173865"/>
      <w:bookmarkStart w:id="1166" w:name="_Toc423423672"/>
      <w:bookmarkStart w:id="1167" w:name="_Toc471897578"/>
      <w:bookmarkEnd w:id="825"/>
      <w:r w:rsidRPr="00F647F7">
        <w:lastRenderedPageBreak/>
        <w:t xml:space="preserve">Анкета (форма </w:t>
      </w:r>
      <w:r w:rsidR="00B8118F">
        <w:t>7</w:t>
      </w:r>
      <w:r w:rsidRPr="00F647F7">
        <w:t>)</w:t>
      </w:r>
      <w:bookmarkEnd w:id="1160"/>
      <w:bookmarkEnd w:id="1161"/>
      <w:bookmarkEnd w:id="1162"/>
      <w:bookmarkEnd w:id="1163"/>
      <w:bookmarkEnd w:id="1164"/>
      <w:bookmarkEnd w:id="1165"/>
      <w:bookmarkEnd w:id="1166"/>
      <w:bookmarkEnd w:id="1167"/>
    </w:p>
    <w:p w:rsidR="004F4D80" w:rsidRPr="00F647F7" w:rsidRDefault="004F4D80" w:rsidP="004F4D80">
      <w:pPr>
        <w:pStyle w:val="3"/>
        <w:rPr>
          <w:b w:val="0"/>
          <w:szCs w:val="24"/>
        </w:rPr>
      </w:pPr>
      <w:bookmarkStart w:id="1168" w:name="_Toc98253940"/>
      <w:bookmarkStart w:id="1169" w:name="_Toc157248192"/>
      <w:bookmarkStart w:id="1170" w:name="_Toc157496561"/>
      <w:bookmarkStart w:id="1171" w:name="_Toc158206100"/>
      <w:bookmarkStart w:id="1172" w:name="_Toc164057785"/>
      <w:bookmarkStart w:id="1173" w:name="_Toc164137135"/>
      <w:bookmarkStart w:id="1174" w:name="_Toc164161295"/>
      <w:bookmarkStart w:id="1175" w:name="_Toc165173866"/>
      <w:bookmarkStart w:id="1176" w:name="_Toc439170688"/>
      <w:bookmarkStart w:id="1177" w:name="_Toc439172790"/>
      <w:bookmarkStart w:id="1178" w:name="_Toc439173234"/>
      <w:bookmarkStart w:id="1179" w:name="_Toc439238230"/>
      <w:bookmarkStart w:id="1180" w:name="_Toc439252778"/>
      <w:bookmarkStart w:id="1181" w:name="_Ref440272119"/>
      <w:bookmarkStart w:id="1182" w:name="_Toc440361389"/>
      <w:bookmarkStart w:id="1183" w:name="_Ref444168907"/>
      <w:bookmarkStart w:id="1184" w:name="_Toc465865220"/>
      <w:bookmarkStart w:id="1185" w:name="_Toc471897579"/>
      <w:r w:rsidRPr="00F647F7">
        <w:rPr>
          <w:b w:val="0"/>
          <w:szCs w:val="24"/>
        </w:rPr>
        <w:t xml:space="preserve">Форма Анкеты </w:t>
      </w:r>
      <w:r w:rsidR="00C236C0">
        <w:rPr>
          <w:b w:val="0"/>
          <w:szCs w:val="24"/>
        </w:rPr>
        <w:t>Участник</w:t>
      </w:r>
      <w:r>
        <w:rPr>
          <w:b w:val="0"/>
          <w:szCs w:val="24"/>
        </w:rPr>
        <w:t>а</w:t>
      </w:r>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bl>
    <w:p w:rsidR="004913D5" w:rsidRDefault="004913D5" w:rsidP="004913D5">
      <w:pPr>
        <w:numPr>
          <w:ilvl w:val="0"/>
          <w:numId w:val="64"/>
        </w:numPr>
        <w:suppressAutoHyphens w:val="0"/>
        <w:snapToGrid w:val="0"/>
        <w:spacing w:line="240" w:lineRule="auto"/>
        <w:ind w:left="0" w:firstLine="0"/>
        <w:jc w:val="center"/>
        <w:rPr>
          <w:szCs w:val="24"/>
        </w:rPr>
        <w:sectPr w:rsidR="004913D5"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A55F54"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B741DC">
            <w:pPr>
              <w:pStyle w:val="aff1"/>
              <w:spacing w:before="0" w:after="0"/>
              <w:ind w:left="0" w:right="0"/>
              <w:rPr>
                <w:szCs w:val="24"/>
                <w:lang w:val="en-US"/>
              </w:rPr>
            </w:pPr>
            <w:r w:rsidRPr="004913D5">
              <w:rPr>
                <w:szCs w:val="24"/>
              </w:rPr>
              <w:t>Сведения о среднесписочной численности (на последнюю отчетную дату)</w:t>
            </w:r>
            <w:r w:rsidRPr="004913D5">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B741DC">
            <w:pPr>
              <w:pStyle w:val="aff1"/>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B741DC">
            <w:pPr>
              <w:pStyle w:val="aff1"/>
              <w:spacing w:before="0" w:after="0"/>
              <w:ind w:left="0" w:right="0"/>
              <w:rPr>
                <w:szCs w:val="24"/>
              </w:rPr>
            </w:pPr>
            <w:r w:rsidRPr="004913D5">
              <w:rPr>
                <w:szCs w:val="24"/>
              </w:rPr>
              <w:t>Сведения о наличии (отсутствии) нарушений требований Налогового кодекса РФ (в текущем году и двум предшествующим годам)</w:t>
            </w:r>
            <w:r w:rsidRPr="004913D5">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B741DC">
            <w:pPr>
              <w:pStyle w:val="aff1"/>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B741DC">
            <w:pPr>
              <w:pStyle w:val="aff1"/>
              <w:spacing w:before="0" w:after="0"/>
              <w:ind w:left="0" w:right="0"/>
              <w:rPr>
                <w:szCs w:val="24"/>
              </w:rPr>
            </w:pPr>
            <w:r w:rsidRPr="004913D5">
              <w:rPr>
                <w:szCs w:val="24"/>
              </w:rPr>
              <w:t>Сведения о наличии (отсутствии) просроченных невыполненных обязательств перед ГК «</w:t>
            </w:r>
            <w:proofErr w:type="spellStart"/>
            <w:r w:rsidRPr="004913D5">
              <w:rPr>
                <w:szCs w:val="24"/>
              </w:rPr>
              <w:t>Россети</w:t>
            </w:r>
            <w:proofErr w:type="spellEnd"/>
            <w:r w:rsidRPr="004913D5">
              <w:rPr>
                <w:szCs w:val="24"/>
              </w:rPr>
              <w:t>» (при наличии, указать сумму и наименование компании)</w:t>
            </w:r>
            <w:r w:rsidRPr="004913D5">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B741DC">
            <w:pPr>
              <w:pStyle w:val="aff1"/>
              <w:spacing w:before="0" w:after="0"/>
              <w:ind w:left="0" w:right="0"/>
              <w:rPr>
                <w:szCs w:val="24"/>
              </w:rPr>
            </w:pPr>
          </w:p>
        </w:tc>
      </w:tr>
      <w:tr w:rsid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B741DC">
            <w:pPr>
              <w:pStyle w:val="aff1"/>
              <w:spacing w:before="0" w:after="0"/>
              <w:ind w:left="0" w:right="0"/>
              <w:rPr>
                <w:szCs w:val="24"/>
              </w:rPr>
            </w:pPr>
            <w:r w:rsidRPr="004913D5">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4913D5">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A55F54" w:rsidRDefault="004913D5" w:rsidP="00B741DC">
            <w:pPr>
              <w:pStyle w:val="aff1"/>
              <w:spacing w:before="0" w:after="0"/>
              <w:ind w:left="0" w:right="0"/>
              <w:rPr>
                <w:szCs w:val="24"/>
              </w:rPr>
            </w:pPr>
          </w:p>
        </w:tc>
      </w:tr>
    </w:tbl>
    <w:p w:rsidR="004913D5" w:rsidRDefault="004913D5" w:rsidP="00BC48F0">
      <w:pPr>
        <w:numPr>
          <w:ilvl w:val="0"/>
          <w:numId w:val="64"/>
        </w:numPr>
        <w:suppressAutoHyphens w:val="0"/>
        <w:snapToGrid w:val="0"/>
        <w:spacing w:line="240" w:lineRule="auto"/>
        <w:ind w:left="0" w:firstLine="0"/>
        <w:jc w:val="center"/>
        <w:rPr>
          <w:sz w:val="24"/>
          <w:szCs w:val="24"/>
        </w:rPr>
        <w:sectPr w:rsidR="004913D5" w:rsidSect="004913D5">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pStyle w:val="affffff0"/>
              <w:numPr>
                <w:ilvl w:val="0"/>
                <w:numId w:val="64"/>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28047A"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965713" w:rsidRDefault="0028047A" w:rsidP="00CE33C3">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5A2CAE" w:rsidRDefault="0028047A" w:rsidP="00CE33C3">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A55F54" w:rsidRDefault="0028047A" w:rsidP="00CE33C3">
            <w:pPr>
              <w:pStyle w:val="aff1"/>
              <w:spacing w:after="0"/>
              <w:ind w:left="0" w:right="0"/>
              <w:jc w:val="center"/>
              <w:rPr>
                <w:rStyle w:val="aa"/>
                <w:b w:val="0"/>
                <w:szCs w:val="24"/>
              </w:rPr>
            </w:pPr>
            <w:r w:rsidRPr="00A55F54">
              <w:rPr>
                <w:rStyle w:val="aa"/>
                <w:szCs w:val="24"/>
              </w:rPr>
              <w:t>(нет/указать что именно)</w:t>
            </w:r>
          </w:p>
        </w:tc>
      </w:tr>
      <w:tr w:rsidR="0028047A" w:rsidRPr="00F51ECC"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28047A">
            <w:pPr>
              <w:numPr>
                <w:ilvl w:val="0"/>
                <w:numId w:val="64"/>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61390"/>
            <w:bookmarkStart w:id="1193" w:name="_Ref444168874"/>
            <w:bookmarkStart w:id="1194" w:name="_Ref444168917"/>
            <w:bookmarkStart w:id="1195" w:name="_Toc471897580"/>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F51ECC" w:rsidRDefault="0028047A" w:rsidP="00CE33C3">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CE33C3">
            <w:pPr>
              <w:pStyle w:val="aff1"/>
              <w:spacing w:after="0"/>
              <w:ind w:left="0" w:right="0"/>
              <w:jc w:val="center"/>
              <w:rPr>
                <w:rStyle w:val="aa"/>
                <w:b w:val="0"/>
                <w:szCs w:val="24"/>
              </w:rPr>
            </w:pPr>
          </w:p>
        </w:tc>
      </w:tr>
    </w:tbl>
    <w:p w:rsidR="0028047A" w:rsidRPr="00F51ECC" w:rsidRDefault="0028047A" w:rsidP="0028047A">
      <w:pPr>
        <w:spacing w:line="240" w:lineRule="auto"/>
      </w:pP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(подпись, М.П.)</w:t>
      </w: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Pr="00F51ECC" w:rsidRDefault="0028047A" w:rsidP="0028047A">
      <w:pPr>
        <w:spacing w:line="240" w:lineRule="auto"/>
        <w:ind w:right="-1"/>
        <w:jc w:val="left"/>
        <w:rPr>
          <w:color w:val="000000"/>
          <w:vertAlign w:val="superscript"/>
        </w:rPr>
        <w:sectPr w:rsidR="0028047A" w:rsidRPr="00F51ECC" w:rsidSect="004913D5">
          <w:type w:val="continuous"/>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196" w:name="_Ref491178231"/>
      <w:r w:rsidRPr="00910732">
        <w:rPr>
          <w:szCs w:val="24"/>
        </w:rPr>
        <w:lastRenderedPageBreak/>
        <w:t xml:space="preserve">Форма </w:t>
      </w:r>
      <w:bookmarkEnd w:id="1186"/>
      <w:bookmarkEnd w:id="1187"/>
      <w:bookmarkEnd w:id="1188"/>
      <w:bookmarkEnd w:id="1189"/>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90"/>
      <w:bookmarkEnd w:id="1191"/>
      <w:bookmarkEnd w:id="1192"/>
      <w:bookmarkEnd w:id="1193"/>
      <w:bookmarkEnd w:id="1194"/>
      <w:bookmarkEnd w:id="1195"/>
      <w:bookmarkEnd w:id="1196"/>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w:t>
      </w:r>
      <w:proofErr w:type="gramStart"/>
      <w:r w:rsidRPr="00910732">
        <w:rPr>
          <w:sz w:val="24"/>
          <w:szCs w:val="24"/>
        </w:rPr>
        <w:t>г</w:t>
      </w:r>
      <w:proofErr w:type="gramEnd"/>
      <w:r w:rsidRPr="00910732">
        <w:rPr>
          <w:sz w:val="24"/>
          <w:szCs w:val="24"/>
        </w:rPr>
        <w:t>.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97" w:name="_Toc125426243"/>
      <w:bookmarkStart w:id="1198" w:name="_Toc396984070"/>
      <w:bookmarkStart w:id="1199" w:name="_Toc423423673"/>
      <w:bookmarkStart w:id="1200" w:name="_Toc439170691"/>
      <w:bookmarkStart w:id="1201" w:name="_Toc439172793"/>
      <w:bookmarkStart w:id="1202" w:name="_Toc439173237"/>
      <w:bookmarkStart w:id="1203" w:name="_Toc439238233"/>
      <w:bookmarkStart w:id="1204" w:name="_Toc439252780"/>
      <w:bookmarkStart w:id="1205" w:name="_Toc439323754"/>
      <w:bookmarkStart w:id="1206" w:name="_Toc440361391"/>
      <w:bookmarkStart w:id="1207" w:name="_Toc440376146"/>
      <w:bookmarkStart w:id="1208" w:name="_Toc440376273"/>
      <w:bookmarkStart w:id="1209" w:name="_Toc440382531"/>
      <w:bookmarkStart w:id="1210" w:name="_Toc440447201"/>
      <w:bookmarkStart w:id="1211" w:name="_Toc440620881"/>
      <w:bookmarkStart w:id="1212" w:name="_Toc440631516"/>
      <w:bookmarkStart w:id="1213" w:name="_Toc440875755"/>
      <w:bookmarkStart w:id="1214" w:name="_Toc441131779"/>
      <w:r w:rsidRPr="00910732">
        <w:rPr>
          <w:sz w:val="24"/>
          <w:szCs w:val="24"/>
        </w:rPr>
        <w:t xml:space="preserve">Подтверждаем, что  </w:t>
      </w:r>
    </w:p>
    <w:p w:rsidR="00663BF7" w:rsidRPr="008B51A2" w:rsidRDefault="00663BF7" w:rsidP="00910732">
      <w:pPr>
        <w:pBdr>
          <w:top w:val="single" w:sz="4" w:space="1" w:color="auto"/>
        </w:pBdr>
        <w:spacing w:line="240" w:lineRule="auto"/>
        <w:ind w:left="2637"/>
        <w:jc w:val="center"/>
        <w:rPr>
          <w:sz w:val="24"/>
          <w:szCs w:val="24"/>
        </w:rPr>
      </w:pPr>
      <w:r w:rsidRPr="008B51A2">
        <w:rPr>
          <w:sz w:val="24"/>
          <w:szCs w:val="24"/>
        </w:rPr>
        <w:t>(указывается наименование участника закупки)</w:t>
      </w:r>
    </w:p>
    <w:p w:rsidR="00663BF7" w:rsidRPr="00910732" w:rsidRDefault="00663BF7" w:rsidP="00910732">
      <w:pPr>
        <w:spacing w:line="240" w:lineRule="auto"/>
        <w:rPr>
          <w:sz w:val="24"/>
          <w:szCs w:val="24"/>
        </w:rPr>
      </w:pPr>
      <w:r w:rsidRPr="008B51A2">
        <w:rPr>
          <w:sz w:val="24"/>
          <w:szCs w:val="24"/>
        </w:rPr>
        <w:t xml:space="preserve">в соответствии со статьей 4 Федерального закона </w:t>
      </w:r>
      <w:r w:rsidR="00910732" w:rsidRPr="008B51A2">
        <w:rPr>
          <w:sz w:val="24"/>
          <w:szCs w:val="24"/>
        </w:rPr>
        <w:t xml:space="preserve">№209-ФЗ от 24.07.2007 с изменениями </w:t>
      </w:r>
      <w:r w:rsidRPr="008B51A2">
        <w:rPr>
          <w:sz w:val="24"/>
          <w:szCs w:val="24"/>
        </w:rPr>
        <w:t>“О</w:t>
      </w:r>
      <w:r w:rsidRPr="00910732">
        <w:rPr>
          <w:sz w:val="24"/>
          <w:szCs w:val="24"/>
        </w:rPr>
        <w:t xml:space="preserve">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910732" w:rsidRDefault="00663BF7" w:rsidP="00910732">
      <w:pPr>
        <w:pBdr>
          <w:top w:val="single" w:sz="4" w:space="1" w:color="auto"/>
        </w:pBdr>
        <w:spacing w:line="240" w:lineRule="auto"/>
        <w:ind w:left="2665"/>
        <w:jc w:val="center"/>
        <w:rPr>
          <w:sz w:val="24"/>
          <w:szCs w:val="24"/>
        </w:rPr>
      </w:pPr>
      <w:r w:rsidRPr="00910732">
        <w:rPr>
          <w:sz w:val="24"/>
          <w:szCs w:val="24"/>
        </w:rPr>
        <w:t>(указывается субъект малого или среднего предпринимательства</w:t>
      </w:r>
      <w:r w:rsidRPr="00910732">
        <w:rPr>
          <w:sz w:val="24"/>
          <w:szCs w:val="24"/>
        </w:rPr>
        <w:br/>
        <w:t>в зависимости от критериев отнесения)</w:t>
      </w:r>
    </w:p>
    <w:p w:rsidR="00663BF7" w:rsidRPr="00910732" w:rsidRDefault="00663BF7" w:rsidP="00910732">
      <w:pPr>
        <w:spacing w:line="240" w:lineRule="auto"/>
        <w:rPr>
          <w:sz w:val="24"/>
          <w:szCs w:val="24"/>
        </w:rPr>
      </w:pPr>
      <w:r w:rsidRPr="00910732">
        <w:rPr>
          <w:sz w:val="24"/>
          <w:szCs w:val="24"/>
        </w:rPr>
        <w:t>предпринимательства, и сообщаем следующую информацию:</w:t>
      </w:r>
    </w:p>
    <w:p w:rsidR="00663BF7" w:rsidRPr="00910732" w:rsidRDefault="00663BF7" w:rsidP="001653DA">
      <w:pPr>
        <w:spacing w:line="240" w:lineRule="auto"/>
        <w:ind w:left="567"/>
        <w:rPr>
          <w:sz w:val="24"/>
          <w:szCs w:val="24"/>
        </w:rPr>
      </w:pPr>
      <w:r w:rsidRPr="00910732">
        <w:rPr>
          <w:sz w:val="24"/>
          <w:szCs w:val="24"/>
        </w:rPr>
        <w:t xml:space="preserve">1. Адрес местонахождения (юридический адрес):  </w:t>
      </w:r>
    </w:p>
    <w:p w:rsidR="00663BF7" w:rsidRPr="00910732" w:rsidRDefault="00663BF7" w:rsidP="001653DA">
      <w:pPr>
        <w:pBdr>
          <w:top w:val="single" w:sz="4" w:space="1" w:color="auto"/>
        </w:pBdr>
        <w:spacing w:line="240" w:lineRule="auto"/>
        <w:ind w:left="567"/>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2.</w:t>
      </w:r>
      <w:r w:rsidRPr="00910732">
        <w:rPr>
          <w:sz w:val="24"/>
          <w:szCs w:val="24"/>
          <w:lang w:val="en-US"/>
        </w:rPr>
        <w:t> </w:t>
      </w:r>
      <w:r w:rsidRPr="00910732">
        <w:rPr>
          <w:sz w:val="24"/>
          <w:szCs w:val="24"/>
        </w:rPr>
        <w:t xml:space="preserve">ИНН/КПП:  </w:t>
      </w:r>
      <w:r w:rsidRPr="00910732">
        <w:rPr>
          <w:sz w:val="24"/>
          <w:szCs w:val="24"/>
        </w:rPr>
        <w:tab/>
        <w:t>.</w:t>
      </w:r>
    </w:p>
    <w:p w:rsidR="00663BF7" w:rsidRPr="00910732" w:rsidRDefault="00663BF7" w:rsidP="001653DA">
      <w:pPr>
        <w:pBdr>
          <w:top w:val="single" w:sz="4" w:space="1" w:color="auto"/>
        </w:pBdr>
        <w:spacing w:line="240" w:lineRule="auto"/>
        <w:ind w:left="567" w:right="113"/>
        <w:jc w:val="center"/>
        <w:rPr>
          <w:sz w:val="24"/>
          <w:szCs w:val="24"/>
        </w:rPr>
      </w:pPr>
      <w:r w:rsidRPr="00910732">
        <w:rPr>
          <w:sz w:val="24"/>
          <w:szCs w:val="24"/>
        </w:rPr>
        <w:t>(№, сведения о дате выдачи документа и выдавшем его органе)</w:t>
      </w:r>
    </w:p>
    <w:p w:rsidR="00663BF7" w:rsidRPr="00910732" w:rsidRDefault="00663BF7" w:rsidP="001653DA">
      <w:pPr>
        <w:tabs>
          <w:tab w:val="right" w:pos="9923"/>
        </w:tabs>
        <w:spacing w:line="240" w:lineRule="auto"/>
        <w:ind w:left="567"/>
        <w:rPr>
          <w:sz w:val="24"/>
          <w:szCs w:val="24"/>
        </w:rPr>
      </w:pPr>
      <w:r w:rsidRPr="00910732">
        <w:rPr>
          <w:sz w:val="24"/>
          <w:szCs w:val="24"/>
        </w:rPr>
        <w:t xml:space="preserve">3. ОГРН:  </w:t>
      </w: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C78C3" w:rsidRDefault="001653DA" w:rsidP="001653DA">
      <w:pPr>
        <w:spacing w:line="240" w:lineRule="auto"/>
        <w:ind w:left="567"/>
        <w:rPr>
          <w:sz w:val="24"/>
          <w:szCs w:val="24"/>
        </w:rPr>
      </w:pPr>
      <w:r>
        <w:rPr>
          <w:sz w:val="24"/>
          <w:szCs w:val="24"/>
        </w:rPr>
        <w:t>4</w:t>
      </w:r>
      <w:r w:rsidR="00663BF7" w:rsidRPr="00910732">
        <w:rPr>
          <w:sz w:val="24"/>
          <w:szCs w:val="24"/>
        </w:rPr>
        <w:t xml:space="preserve">. Сведения о соответствии критериям отнесения к субъектам малого и среднего </w:t>
      </w:r>
      <w:r w:rsidR="00663BF7" w:rsidRPr="009C78C3">
        <w:rPr>
          <w:sz w:val="24"/>
          <w:szCs w:val="24"/>
        </w:rPr>
        <w:t xml:space="preserve">предпринимательства, а также сведения о производимых товарах, работах, услугах и видах </w:t>
      </w:r>
      <w:r w:rsidR="00910732" w:rsidRPr="009C78C3">
        <w:rPr>
          <w:szCs w:val="24"/>
        </w:rPr>
        <w:t>деятельности</w:t>
      </w:r>
      <w:r w:rsidR="00910732" w:rsidRPr="009C78C3">
        <w:rPr>
          <w:rStyle w:val="afffffff9"/>
          <w:sz w:val="24"/>
          <w:szCs w:val="24"/>
        </w:rPr>
        <w:footnoteRef/>
      </w:r>
      <w:r w:rsidR="00663BF7" w:rsidRPr="009C78C3">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9C78C3" w:rsidTr="00306DE6">
        <w:trPr>
          <w:cantSplit/>
          <w:tblHeader/>
        </w:trPr>
        <w:tc>
          <w:tcPr>
            <w:tcW w:w="567" w:type="dxa"/>
            <w:vAlign w:val="center"/>
          </w:tcPr>
          <w:p w:rsidR="00663BF7" w:rsidRPr="009C78C3" w:rsidRDefault="00663BF7" w:rsidP="00910732">
            <w:pPr>
              <w:spacing w:line="240" w:lineRule="auto"/>
              <w:ind w:firstLine="0"/>
              <w:jc w:val="center"/>
            </w:pPr>
            <w:r w:rsidRPr="009C78C3">
              <w:t xml:space="preserve">№ </w:t>
            </w:r>
            <w:proofErr w:type="gramStart"/>
            <w:r w:rsidRPr="009C78C3">
              <w:t>п</w:t>
            </w:r>
            <w:proofErr w:type="gramEnd"/>
            <w:r w:rsidRPr="009C78C3">
              <w:t>/п</w:t>
            </w:r>
          </w:p>
        </w:tc>
        <w:tc>
          <w:tcPr>
            <w:tcW w:w="4649" w:type="dxa"/>
            <w:vAlign w:val="center"/>
          </w:tcPr>
          <w:p w:rsidR="00663BF7" w:rsidRPr="009C78C3" w:rsidRDefault="00663BF7" w:rsidP="00910732">
            <w:pPr>
              <w:spacing w:line="240" w:lineRule="auto"/>
              <w:ind w:firstLine="0"/>
              <w:jc w:val="center"/>
            </w:pPr>
            <w:r w:rsidRPr="009C78C3">
              <w:t>Наименование сведений</w:t>
            </w:r>
            <w:r w:rsidRPr="009C78C3">
              <w:rPr>
                <w:rStyle w:val="afffffff9"/>
              </w:rPr>
              <w:t>2</w:t>
            </w:r>
          </w:p>
        </w:tc>
        <w:tc>
          <w:tcPr>
            <w:tcW w:w="1588" w:type="dxa"/>
            <w:vAlign w:val="center"/>
          </w:tcPr>
          <w:p w:rsidR="00663BF7" w:rsidRPr="009C78C3" w:rsidRDefault="00663BF7" w:rsidP="00910732">
            <w:pPr>
              <w:spacing w:line="240" w:lineRule="auto"/>
              <w:ind w:firstLine="0"/>
              <w:jc w:val="center"/>
            </w:pPr>
            <w:r w:rsidRPr="009C78C3">
              <w:t>Малые предприятия</w:t>
            </w:r>
          </w:p>
        </w:tc>
        <w:tc>
          <w:tcPr>
            <w:tcW w:w="1588" w:type="dxa"/>
            <w:vAlign w:val="center"/>
          </w:tcPr>
          <w:p w:rsidR="00663BF7" w:rsidRPr="009C78C3" w:rsidRDefault="00663BF7" w:rsidP="00910732">
            <w:pPr>
              <w:spacing w:line="240" w:lineRule="auto"/>
              <w:ind w:firstLine="0"/>
              <w:jc w:val="center"/>
            </w:pPr>
            <w:r w:rsidRPr="009C78C3">
              <w:t>Средние предприятия</w:t>
            </w:r>
          </w:p>
        </w:tc>
        <w:tc>
          <w:tcPr>
            <w:tcW w:w="1588" w:type="dxa"/>
            <w:vAlign w:val="center"/>
          </w:tcPr>
          <w:p w:rsidR="00663BF7" w:rsidRPr="009C78C3" w:rsidRDefault="00663BF7" w:rsidP="00910732">
            <w:pPr>
              <w:spacing w:line="240" w:lineRule="auto"/>
              <w:ind w:firstLine="0"/>
              <w:jc w:val="center"/>
            </w:pPr>
            <w:r w:rsidRPr="009C78C3">
              <w:t>Показатель</w:t>
            </w:r>
          </w:p>
        </w:tc>
      </w:tr>
      <w:tr w:rsidR="00663BF7" w:rsidRPr="00154BCB" w:rsidTr="00306DE6">
        <w:trPr>
          <w:cantSplit/>
          <w:tblHeader/>
        </w:trPr>
        <w:tc>
          <w:tcPr>
            <w:tcW w:w="567" w:type="dxa"/>
          </w:tcPr>
          <w:p w:rsidR="00663BF7" w:rsidRPr="009C78C3" w:rsidRDefault="00910732" w:rsidP="00910732">
            <w:pPr>
              <w:spacing w:line="240" w:lineRule="auto"/>
              <w:ind w:firstLine="0"/>
              <w:jc w:val="center"/>
            </w:pPr>
            <w:r w:rsidRPr="009C78C3">
              <w:t>1</w:t>
            </w:r>
            <w:r w:rsidRPr="009C78C3">
              <w:rPr>
                <w:rStyle w:val="afffffff9"/>
              </w:rPr>
              <w:t>2</w:t>
            </w:r>
          </w:p>
        </w:tc>
        <w:tc>
          <w:tcPr>
            <w:tcW w:w="4649" w:type="dxa"/>
          </w:tcPr>
          <w:p w:rsidR="00663BF7" w:rsidRPr="009C78C3" w:rsidRDefault="00663BF7" w:rsidP="00910732">
            <w:pPr>
              <w:spacing w:line="240" w:lineRule="auto"/>
              <w:ind w:firstLine="0"/>
              <w:jc w:val="center"/>
            </w:pPr>
            <w:r w:rsidRPr="009C78C3">
              <w:t>2</w:t>
            </w:r>
          </w:p>
        </w:tc>
        <w:tc>
          <w:tcPr>
            <w:tcW w:w="1588" w:type="dxa"/>
          </w:tcPr>
          <w:p w:rsidR="00663BF7" w:rsidRPr="009C78C3" w:rsidRDefault="00663BF7" w:rsidP="00910732">
            <w:pPr>
              <w:spacing w:line="240" w:lineRule="auto"/>
              <w:ind w:firstLine="0"/>
              <w:jc w:val="center"/>
            </w:pPr>
            <w:r w:rsidRPr="009C78C3">
              <w:t>3</w:t>
            </w:r>
          </w:p>
        </w:tc>
        <w:tc>
          <w:tcPr>
            <w:tcW w:w="1588" w:type="dxa"/>
          </w:tcPr>
          <w:p w:rsidR="00663BF7" w:rsidRPr="009C78C3" w:rsidRDefault="00663BF7" w:rsidP="00910732">
            <w:pPr>
              <w:spacing w:line="240" w:lineRule="auto"/>
              <w:ind w:firstLine="0"/>
              <w:jc w:val="center"/>
            </w:pPr>
            <w:r w:rsidRPr="009C78C3">
              <w:t>4</w:t>
            </w:r>
          </w:p>
        </w:tc>
        <w:tc>
          <w:tcPr>
            <w:tcW w:w="1588" w:type="dxa"/>
          </w:tcPr>
          <w:p w:rsidR="00663BF7" w:rsidRPr="00154BCB" w:rsidRDefault="00663BF7" w:rsidP="00910732">
            <w:pPr>
              <w:spacing w:line="240" w:lineRule="auto"/>
              <w:ind w:firstLine="0"/>
              <w:jc w:val="center"/>
            </w:pPr>
            <w:r w:rsidRPr="009C78C3">
              <w:t>5</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w:t>
            </w:r>
          </w:p>
        </w:tc>
        <w:tc>
          <w:tcPr>
            <w:tcW w:w="4649" w:type="dxa"/>
          </w:tcPr>
          <w:p w:rsidR="00663BF7" w:rsidRPr="00154BCB" w:rsidRDefault="00663BF7" w:rsidP="00910732">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910732">
            <w:pPr>
              <w:spacing w:line="240" w:lineRule="auto"/>
              <w:ind w:firstLine="0"/>
              <w:jc w:val="center"/>
            </w:pPr>
            <w:r w:rsidRPr="00154BCB">
              <w:t>не более 25</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7"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8"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663BF7" w:rsidRPr="00154BCB" w:rsidRDefault="00663BF7" w:rsidP="00910732">
            <w:pPr>
              <w:spacing w:line="240" w:lineRule="auto"/>
              <w:ind w:firstLine="0"/>
              <w:jc w:val="center"/>
            </w:pPr>
            <w:r w:rsidRPr="00154BCB">
              <w:lastRenderedPageBreak/>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9"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0"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1" w:history="1">
              <w:r w:rsidRPr="00154BCB">
                <w:t>О закупках товаров</w:t>
              </w:r>
            </w:hyperlink>
            <w:r w:rsidRPr="00154BCB">
              <w:t>, работ, услуг отдельными видами юридических лиц" и "</w:t>
            </w:r>
            <w:hyperlink r:id="rId52"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215" w:name="_Toc439170690"/>
      <w:bookmarkStart w:id="1216" w:name="_Toc439172792"/>
      <w:bookmarkStart w:id="1217" w:name="_Toc439173236"/>
      <w:bookmarkStart w:id="1218"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215"/>
    <w:bookmarkEnd w:id="1216"/>
    <w:bookmarkEnd w:id="1217"/>
    <w:bookmarkEnd w:id="1218"/>
    <w:p w:rsidR="00910732" w:rsidRPr="007C47E3" w:rsidRDefault="00910732" w:rsidP="00910732">
      <w:pPr>
        <w:spacing w:line="240" w:lineRule="auto"/>
        <w:ind w:firstLine="0"/>
      </w:pPr>
      <w:r w:rsidRPr="007C47E3">
        <w:rPr>
          <w:rStyle w:val="afffffff9"/>
        </w:rPr>
        <w:t>3</w:t>
      </w:r>
      <w:r w:rsidRPr="007C47E3">
        <w:t xml:space="preserve"> </w:t>
      </w:r>
      <w:proofErr w:type="gramStart"/>
      <w:r w:rsidRPr="007C47E3">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w:t>
      </w:r>
      <w:r w:rsidRPr="008B51A2">
        <w:t>закона Российской Федерации №209-ФЗ от 24.07.2007 с изменениями "О</w:t>
      </w:r>
      <w:r w:rsidRPr="007C47E3">
        <w:t xml:space="preserve"> развитии малого и</w:t>
      </w:r>
      <w:proofErr w:type="gramEnd"/>
      <w:r w:rsidRPr="007C47E3">
        <w:t xml:space="preserve"> среднего предпринимательства в Российской Федерации".</w:t>
      </w:r>
    </w:p>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8B51A2" w:rsidRDefault="004F4D80" w:rsidP="004F4D80">
      <w:pPr>
        <w:pStyle w:val="3"/>
        <w:rPr>
          <w:sz w:val="22"/>
        </w:rPr>
      </w:pPr>
      <w:bookmarkStart w:id="1219" w:name="_Toc465865222"/>
      <w:bookmarkStart w:id="1220" w:name="_Toc471897581"/>
      <w:r>
        <w:rPr>
          <w:szCs w:val="24"/>
        </w:rPr>
        <w:lastRenderedPageBreak/>
        <w:t xml:space="preserve">Инструкции по </w:t>
      </w:r>
      <w:r w:rsidRPr="008B51A2">
        <w:rPr>
          <w:szCs w:val="24"/>
        </w:rPr>
        <w:t>заполнению</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9"/>
      <w:bookmarkEnd w:id="1220"/>
    </w:p>
    <w:p w:rsidR="004F4D80" w:rsidRPr="008B51A2" w:rsidRDefault="00C236C0" w:rsidP="004F4D80">
      <w:pPr>
        <w:pStyle w:val="aff6"/>
        <w:numPr>
          <w:ilvl w:val="3"/>
          <w:numId w:val="1"/>
        </w:numPr>
        <w:tabs>
          <w:tab w:val="num" w:pos="1134"/>
        </w:tabs>
        <w:suppressAutoHyphens w:val="0"/>
        <w:snapToGrid w:val="0"/>
        <w:spacing w:line="240" w:lineRule="auto"/>
        <w:rPr>
          <w:sz w:val="24"/>
          <w:szCs w:val="24"/>
        </w:rPr>
      </w:pPr>
      <w:r w:rsidRPr="008B51A2">
        <w:rPr>
          <w:sz w:val="24"/>
          <w:szCs w:val="24"/>
        </w:rPr>
        <w:t>Участник</w:t>
      </w:r>
      <w:r w:rsidR="004F4D80" w:rsidRPr="008B51A2">
        <w:rPr>
          <w:sz w:val="24"/>
          <w:szCs w:val="24"/>
        </w:rPr>
        <w:t xml:space="preserve"> указывает дату и номер заявки в соответствии с письмом о подаче оферты (подраздел </w:t>
      </w:r>
      <w:r w:rsidR="004E0F05">
        <w:fldChar w:fldCharType="begin"/>
      </w:r>
      <w:r w:rsidR="004E0F05">
        <w:instrText xml:space="preserve"> REF _Ref55336310 \r \h  \* MERGEFORMAT </w:instrText>
      </w:r>
      <w:r w:rsidR="004E0F05">
        <w:fldChar w:fldCharType="separate"/>
      </w:r>
      <w:r w:rsidR="00E33142" w:rsidRPr="00E33142">
        <w:rPr>
          <w:sz w:val="24"/>
          <w:szCs w:val="24"/>
        </w:rPr>
        <w:t>5.1</w:t>
      </w:r>
      <w:r w:rsidR="004E0F05">
        <w:fldChar w:fldCharType="end"/>
      </w:r>
      <w:r w:rsidR="004F4D80" w:rsidRPr="008B51A2">
        <w:rPr>
          <w:sz w:val="24"/>
          <w:szCs w:val="24"/>
        </w:rPr>
        <w:t>).</w:t>
      </w:r>
    </w:p>
    <w:p w:rsidR="004F4D80" w:rsidRPr="008B51A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 указывает свое фирменное наименование (в </w:t>
      </w:r>
      <w:proofErr w:type="spellStart"/>
      <w:r w:rsidR="004F4D80" w:rsidRPr="008B51A2">
        <w:rPr>
          <w:sz w:val="24"/>
          <w:szCs w:val="24"/>
        </w:rPr>
        <w:t>т.ч</w:t>
      </w:r>
      <w:proofErr w:type="spellEnd"/>
      <w:r w:rsidR="004F4D80" w:rsidRPr="008B51A2">
        <w:rPr>
          <w:sz w:val="24"/>
          <w:szCs w:val="24"/>
        </w:rPr>
        <w:t>. организационно-правовую форму) и свой юридический адрес.</w:t>
      </w:r>
    </w:p>
    <w:p w:rsidR="004F4D80"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и должны заполнить </w:t>
      </w:r>
      <w:r w:rsidR="00910732" w:rsidRPr="008B51A2">
        <w:rPr>
          <w:sz w:val="24"/>
          <w:szCs w:val="24"/>
        </w:rPr>
        <w:t xml:space="preserve">приведенные выше таблицы </w:t>
      </w:r>
      <w:r w:rsidR="004F4D80" w:rsidRPr="008B51A2">
        <w:rPr>
          <w:sz w:val="24"/>
          <w:szCs w:val="24"/>
        </w:rPr>
        <w:t>по всем позициям. В случае отсутствия каких-либо данных указать слово «нет».</w:t>
      </w:r>
    </w:p>
    <w:p w:rsidR="004913D5" w:rsidRPr="004913D5" w:rsidRDefault="004913D5" w:rsidP="004913D5">
      <w:pPr>
        <w:pStyle w:val="aff6"/>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4913D5" w:rsidRDefault="004913D5" w:rsidP="004913D5">
      <w:pPr>
        <w:pStyle w:val="aff6"/>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3" w:history="1">
        <w:r w:rsidRPr="004913D5">
          <w:rPr>
            <w:sz w:val="24"/>
            <w:szCs w:val="24"/>
          </w:rPr>
          <w:t>Конвенцией</w:t>
        </w:r>
      </w:hyperlink>
      <w:r w:rsidRPr="004913D5">
        <w:rPr>
          <w:sz w:val="24"/>
          <w:szCs w:val="24"/>
        </w:rPr>
        <w:t xml:space="preserve"> против коррупции Организации Объединенных Наций, принятой резолюцией 58/4 Генеральной Ассамбл</w:t>
      </w:r>
      <w:proofErr w:type="gramStart"/>
      <w:r w:rsidRPr="004913D5">
        <w:rPr>
          <w:sz w:val="24"/>
          <w:szCs w:val="24"/>
        </w:rPr>
        <w:t>еи ОО</w:t>
      </w:r>
      <w:proofErr w:type="gramEnd"/>
      <w:r w:rsidRPr="004913D5">
        <w:rPr>
          <w:sz w:val="24"/>
          <w:szCs w:val="24"/>
        </w:rPr>
        <w:t xml:space="preserve">Н от 31 октября 2003 года.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Российская Федерация ратифицировала </w:t>
      </w:r>
      <w:hyperlink r:id="rId54" w:history="1">
        <w:r w:rsidRPr="004913D5">
          <w:rPr>
            <w:sz w:val="24"/>
            <w:szCs w:val="24"/>
          </w:rPr>
          <w:t>Конвенцию</w:t>
        </w:r>
      </w:hyperlink>
      <w:r w:rsidRPr="004913D5">
        <w:rPr>
          <w:sz w:val="24"/>
          <w:szCs w:val="24"/>
        </w:rPr>
        <w:t xml:space="preserve"> ООН против коррупции в 2006 году (8 марта 2006 года принят Федеральный </w:t>
      </w:r>
      <w:hyperlink r:id="rId55" w:history="1">
        <w:r w:rsidRPr="004913D5">
          <w:rPr>
            <w:sz w:val="24"/>
            <w:szCs w:val="24"/>
          </w:rPr>
          <w:t>закон</w:t>
        </w:r>
      </w:hyperlink>
      <w:r w:rsidRPr="004913D5">
        <w:rPr>
          <w:sz w:val="24"/>
          <w:szCs w:val="24"/>
        </w:rPr>
        <w:t xml:space="preserve"> № 40-ФЗ "О ратификации Конвенции Организации Объединенных Наций против коррупции).</w:t>
      </w:r>
    </w:p>
    <w:p w:rsidR="004913D5" w:rsidRPr="004913D5" w:rsidRDefault="004913D5" w:rsidP="004913D5">
      <w:pPr>
        <w:pStyle w:val="ConsPlusNormal"/>
        <w:ind w:firstLine="0"/>
        <w:jc w:val="both"/>
        <w:rPr>
          <w:rFonts w:ascii="Times New Roman" w:eastAsia="Calibri" w:hAnsi="Times New Roman" w:cs="Times New Roman"/>
          <w:sz w:val="24"/>
          <w:szCs w:val="24"/>
          <w:lang w:eastAsia="en-US"/>
        </w:rPr>
      </w:pPr>
      <w:r w:rsidRPr="004913D5">
        <w:rPr>
          <w:rFonts w:ascii="Times New Roman" w:eastAsia="Calibri" w:hAnsi="Times New Roman" w:cs="Times New Roman"/>
          <w:sz w:val="24"/>
          <w:szCs w:val="24"/>
          <w:lang w:eastAsia="en-US"/>
        </w:rPr>
        <w:t xml:space="preserve">В соответствии со ст.12 Конвенции одной из мер по предупреждению коррупции является в </w:t>
      </w:r>
      <w:proofErr w:type="spellStart"/>
      <w:r w:rsidRPr="004913D5">
        <w:rPr>
          <w:rFonts w:ascii="Times New Roman" w:eastAsia="Calibri" w:hAnsi="Times New Roman" w:cs="Times New Roman"/>
          <w:sz w:val="24"/>
          <w:szCs w:val="24"/>
          <w:lang w:eastAsia="en-US"/>
        </w:rPr>
        <w:t>т.ч</w:t>
      </w:r>
      <w:proofErr w:type="spellEnd"/>
      <w:r w:rsidRPr="004913D5">
        <w:rPr>
          <w:rFonts w:ascii="Times New Roman" w:eastAsia="Calibri" w:hAnsi="Times New Roman" w:cs="Times New Roman"/>
          <w:sz w:val="24"/>
          <w:szCs w:val="24"/>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4913D5" w:rsidRPr="004913D5" w:rsidRDefault="004913D5" w:rsidP="004913D5">
      <w:pPr>
        <w:spacing w:line="240" w:lineRule="auto"/>
        <w:ind w:firstLine="0"/>
        <w:rPr>
          <w:sz w:val="24"/>
          <w:szCs w:val="24"/>
        </w:rPr>
      </w:pPr>
      <w:r w:rsidRPr="004913D5">
        <w:rPr>
          <w:b/>
          <w:sz w:val="24"/>
          <w:szCs w:val="24"/>
        </w:rPr>
        <w:t xml:space="preserve">1. </w:t>
      </w:r>
      <w:proofErr w:type="gramStart"/>
      <w:r w:rsidRPr="004913D5">
        <w:rPr>
          <w:b/>
          <w:sz w:val="24"/>
          <w:szCs w:val="24"/>
        </w:rPr>
        <w:t>ПУБЛИЧНОЕ ДОЛЖНОСТНОЕ ЛИЦО (ПДЛ)</w:t>
      </w:r>
      <w:r w:rsidRPr="004913D5">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w:t>
      </w:r>
      <w:proofErr w:type="gramEnd"/>
      <w:r w:rsidRPr="004913D5">
        <w:rPr>
          <w:sz w:val="24"/>
          <w:szCs w:val="24"/>
        </w:rPr>
        <w:t xml:space="preserve">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4913D5" w:rsidRPr="004913D5" w:rsidRDefault="004913D5" w:rsidP="004913D5">
      <w:pPr>
        <w:spacing w:line="240" w:lineRule="auto"/>
        <w:ind w:firstLine="0"/>
        <w:rPr>
          <w:sz w:val="24"/>
          <w:szCs w:val="24"/>
        </w:rPr>
      </w:pPr>
      <w:r w:rsidRPr="004913D5">
        <w:rPr>
          <w:b/>
          <w:sz w:val="24"/>
          <w:szCs w:val="24"/>
        </w:rPr>
        <w:t>2.</w:t>
      </w:r>
      <w:r w:rsidRPr="004913D5">
        <w:rPr>
          <w:sz w:val="24"/>
          <w:szCs w:val="24"/>
        </w:rPr>
        <w:t xml:space="preserve"> </w:t>
      </w:r>
      <w:r w:rsidRPr="004913D5">
        <w:rPr>
          <w:b/>
          <w:sz w:val="24"/>
          <w:szCs w:val="24"/>
        </w:rPr>
        <w:t>ИНОСТРАННОЕ ПУБЛИЧНОЕ ДОЛЖНОСТНОЕ ЛИЦО (ИПДЛ)</w:t>
      </w:r>
      <w:r w:rsidRPr="004913D5">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4913D5" w:rsidRPr="004913D5" w:rsidRDefault="004913D5" w:rsidP="004913D5">
      <w:pPr>
        <w:spacing w:line="240" w:lineRule="auto"/>
        <w:ind w:firstLine="0"/>
        <w:rPr>
          <w:sz w:val="24"/>
          <w:szCs w:val="24"/>
        </w:rPr>
      </w:pPr>
      <w:proofErr w:type="gramStart"/>
      <w:r w:rsidRPr="004913D5">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4913D5">
        <w:rPr>
          <w:sz w:val="24"/>
          <w:szCs w:val="24"/>
        </w:rPr>
        <w:t>Вольфсбергской</w:t>
      </w:r>
      <w:proofErr w:type="spellEnd"/>
      <w:r w:rsidRPr="004913D5">
        <w:rPr>
          <w:sz w:val="24"/>
          <w:szCs w:val="24"/>
        </w:rPr>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w:t>
      </w:r>
      <w:proofErr w:type="gramEnd"/>
      <w:r w:rsidRPr="004913D5">
        <w:rPr>
          <w:sz w:val="24"/>
          <w:szCs w:val="24"/>
        </w:rPr>
        <w:t xml:space="preserve">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w:t>
      </w:r>
      <w:r w:rsidRPr="004913D5">
        <w:rPr>
          <w:sz w:val="24"/>
          <w:szCs w:val="24"/>
        </w:rPr>
        <w:lastRenderedPageBreak/>
        <w:t xml:space="preserve">Руководители и члены международных судебных организаций (Суд по правам человека, Гаагский трибунал и др.)  </w:t>
      </w:r>
    </w:p>
    <w:p w:rsidR="004913D5" w:rsidRPr="004913D5" w:rsidRDefault="004913D5" w:rsidP="004913D5">
      <w:pPr>
        <w:spacing w:line="240" w:lineRule="auto"/>
        <w:ind w:firstLine="0"/>
        <w:rPr>
          <w:sz w:val="24"/>
          <w:szCs w:val="24"/>
        </w:rPr>
      </w:pPr>
      <w:r w:rsidRPr="004913D5">
        <w:rPr>
          <w:b/>
          <w:sz w:val="24"/>
          <w:szCs w:val="24"/>
        </w:rPr>
        <w:t xml:space="preserve">3. </w:t>
      </w:r>
      <w:proofErr w:type="gramStart"/>
      <w:r w:rsidRPr="004913D5">
        <w:rPr>
          <w:b/>
          <w:sz w:val="24"/>
          <w:szCs w:val="24"/>
        </w:rPr>
        <w:t>РОССИЙСКИЕ ПУБЛИЧНЫЕ ДОЛЖНОСТНЫЕ ЛИЦА (РПДЛ)</w:t>
      </w:r>
      <w:r w:rsidRPr="004913D5">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w:t>
      </w:r>
      <w:proofErr w:type="gramEnd"/>
      <w:r w:rsidRPr="004913D5">
        <w:rPr>
          <w:sz w:val="24"/>
          <w:szCs w:val="24"/>
        </w:rPr>
        <w:t xml:space="preserve"> перечни должностей, определяемые Президентом РФ.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 </w:t>
      </w:r>
      <w:proofErr w:type="gramStart"/>
      <w:r w:rsidRPr="004913D5">
        <w:rPr>
          <w:sz w:val="24"/>
          <w:szCs w:val="24"/>
        </w:rP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w:t>
      </w:r>
      <w:proofErr w:type="gramEnd"/>
      <w:r w:rsidRPr="004913D5">
        <w:rPr>
          <w:sz w:val="24"/>
          <w:szCs w:val="24"/>
        </w:rPr>
        <w:t xml:space="preserve"> </w:t>
      </w:r>
      <w:proofErr w:type="gramStart"/>
      <w:r w:rsidRPr="004913D5">
        <w:rPr>
          <w:sz w:val="24"/>
          <w:szCs w:val="24"/>
        </w:rPr>
        <w:t>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proofErr w:type="gramEnd"/>
      <w:r w:rsidRPr="004913D5">
        <w:rPr>
          <w:sz w:val="24"/>
          <w:szCs w:val="24"/>
        </w:rPr>
        <w:t xml:space="preserve"> </w:t>
      </w:r>
      <w:proofErr w:type="gramStart"/>
      <w:r w:rsidRPr="004913D5">
        <w:rPr>
          <w:sz w:val="24"/>
          <w:szCs w:val="24"/>
        </w:rPr>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w:t>
      </w:r>
      <w:proofErr w:type="gramEnd"/>
      <w:r w:rsidRPr="004913D5">
        <w:rPr>
          <w:sz w:val="24"/>
          <w:szCs w:val="24"/>
        </w:rPr>
        <w:t xml:space="preserve">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w:t>
      </w:r>
      <w:proofErr w:type="gramStart"/>
      <w:r w:rsidRPr="004913D5">
        <w:rPr>
          <w:sz w:val="24"/>
          <w:szCs w:val="24"/>
        </w:rPr>
        <w:t>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w:t>
      </w:r>
      <w:proofErr w:type="gramEnd"/>
      <w:r w:rsidRPr="004913D5">
        <w:rPr>
          <w:sz w:val="24"/>
          <w:szCs w:val="24"/>
        </w:rPr>
        <w:t xml:space="preserve">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4913D5" w:rsidRPr="004913D5" w:rsidRDefault="004913D5" w:rsidP="004913D5">
      <w:pPr>
        <w:spacing w:line="240" w:lineRule="auto"/>
        <w:ind w:firstLine="0"/>
        <w:rPr>
          <w:sz w:val="24"/>
          <w:szCs w:val="24"/>
        </w:rPr>
      </w:pPr>
      <w:r w:rsidRPr="004913D5">
        <w:rPr>
          <w:b/>
          <w:sz w:val="24"/>
          <w:szCs w:val="24"/>
        </w:rPr>
        <w:t>4. МЕЖДУНАРОДНОЕ ПУБЛИЧНОЕ ДОЛЖНОСТНОЕ ЛИЦО (МПДЛ</w:t>
      </w:r>
      <w:r w:rsidRPr="004913D5">
        <w:rPr>
          <w:sz w:val="24"/>
          <w:szCs w:val="24"/>
        </w:rPr>
        <w:t>) - международный гражданский служащий или любое лицо, которое уполномочено международной организацией</w:t>
      </w:r>
      <w:proofErr w:type="gramStart"/>
      <w:r w:rsidRPr="004913D5">
        <w:rPr>
          <w:sz w:val="24"/>
          <w:szCs w:val="24"/>
        </w:rPr>
        <w:t>1</w:t>
      </w:r>
      <w:proofErr w:type="gramEnd"/>
      <w:r w:rsidRPr="004913D5">
        <w:rPr>
          <w:sz w:val="24"/>
          <w:szCs w:val="24"/>
        </w:rPr>
        <w:t xml:space="preserve"> действовать от ее имени (за исключением руководителей среднего звена или лиц, занимающих более низкие позиции).</w:t>
      </w:r>
    </w:p>
    <w:p w:rsidR="004913D5" w:rsidRPr="004913D5" w:rsidRDefault="004913D5" w:rsidP="004913D5">
      <w:pPr>
        <w:spacing w:line="240" w:lineRule="auto"/>
        <w:ind w:firstLine="0"/>
        <w:rPr>
          <w:sz w:val="24"/>
          <w:szCs w:val="24"/>
        </w:rPr>
      </w:pPr>
      <w:r w:rsidRPr="004913D5">
        <w:rPr>
          <w:b/>
          <w:sz w:val="24"/>
          <w:szCs w:val="24"/>
        </w:rPr>
        <w:t xml:space="preserve">5. </w:t>
      </w:r>
      <w:proofErr w:type="gramStart"/>
      <w:r w:rsidRPr="004913D5">
        <w:rPr>
          <w:b/>
          <w:sz w:val="24"/>
          <w:szCs w:val="24"/>
        </w:rPr>
        <w:t>ЛИЦО, СВЯЗАННОЕ С ПДЛ</w:t>
      </w:r>
      <w:r w:rsidRPr="004913D5">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w:t>
      </w:r>
      <w:r w:rsidRPr="004913D5">
        <w:rPr>
          <w:sz w:val="24"/>
          <w:szCs w:val="24"/>
        </w:rPr>
        <w:lastRenderedPageBreak/>
        <w:t xml:space="preserve">внуки), полнородный и </w:t>
      </w:r>
      <w:proofErr w:type="spellStart"/>
      <w:r w:rsidRPr="004913D5">
        <w:rPr>
          <w:sz w:val="24"/>
          <w:szCs w:val="24"/>
        </w:rPr>
        <w:t>неполнородный</w:t>
      </w:r>
      <w:proofErr w:type="spellEnd"/>
      <w:r w:rsidRPr="004913D5">
        <w:rPr>
          <w:sz w:val="24"/>
          <w:szCs w:val="24"/>
        </w:rPr>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roofErr w:type="gramEnd"/>
    </w:p>
    <w:p w:rsidR="004913D5" w:rsidRPr="004913D5" w:rsidRDefault="004913D5" w:rsidP="004913D5">
      <w:pPr>
        <w:pStyle w:val="aff6"/>
        <w:numPr>
          <w:ilvl w:val="0"/>
          <w:numId w:val="0"/>
        </w:numPr>
        <w:tabs>
          <w:tab w:val="num" w:pos="1134"/>
        </w:tabs>
        <w:suppressAutoHyphens w:val="0"/>
        <w:snapToGrid w:val="0"/>
        <w:spacing w:line="240" w:lineRule="auto"/>
        <w:rPr>
          <w:sz w:val="24"/>
          <w:szCs w:val="24"/>
        </w:rPr>
      </w:pPr>
      <w:r w:rsidRPr="004913D5">
        <w:rPr>
          <w:b/>
          <w:sz w:val="24"/>
          <w:szCs w:val="24"/>
        </w:rPr>
        <w:t>6. Международные организации</w:t>
      </w:r>
      <w:r w:rsidRPr="004913D5">
        <w:rPr>
          <w:sz w:val="24"/>
          <w:szCs w:val="24"/>
        </w:rPr>
        <w:t xml:space="preserve"> – организации, созданные официальными политическими соглашениями между их странам</w:t>
      </w:r>
      <w:proofErr w:type="gramStart"/>
      <w:r w:rsidRPr="004913D5">
        <w:rPr>
          <w:sz w:val="24"/>
          <w:szCs w:val="24"/>
        </w:rPr>
        <w:t>и-</w:t>
      </w:r>
      <w:proofErr w:type="gramEnd"/>
      <w:r w:rsidRPr="004913D5">
        <w:rPr>
          <w:sz w:val="24"/>
          <w:szCs w:val="24"/>
        </w:rPr>
        <w:t xml:space="preserve">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w:t>
      </w:r>
      <w:proofErr w:type="gramStart"/>
      <w:r w:rsidRPr="004913D5">
        <w:rPr>
          <w:sz w:val="24"/>
          <w:szCs w:val="24"/>
        </w:rPr>
        <w:t>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roofErr w:type="gramEnd"/>
    </w:p>
    <w:p w:rsidR="004F4D80" w:rsidRPr="008B51A2" w:rsidRDefault="004F4D80" w:rsidP="004913D5">
      <w:pPr>
        <w:pStyle w:val="aff6"/>
        <w:numPr>
          <w:ilvl w:val="3"/>
          <w:numId w:val="1"/>
        </w:numPr>
        <w:tabs>
          <w:tab w:val="num" w:pos="1134"/>
        </w:tabs>
        <w:suppressAutoHyphens w:val="0"/>
        <w:snapToGrid w:val="0"/>
        <w:spacing w:line="240" w:lineRule="auto"/>
        <w:ind w:left="862"/>
        <w:rPr>
          <w:sz w:val="24"/>
          <w:szCs w:val="24"/>
        </w:rPr>
      </w:pPr>
      <w:r w:rsidRPr="008B51A2">
        <w:rPr>
          <w:sz w:val="24"/>
          <w:szCs w:val="24"/>
        </w:rPr>
        <w:t>В графе 1</w:t>
      </w:r>
      <w:r w:rsidR="004913D5">
        <w:rPr>
          <w:sz w:val="24"/>
          <w:szCs w:val="24"/>
        </w:rPr>
        <w:t>6</w:t>
      </w:r>
      <w:r w:rsidRPr="008B51A2">
        <w:rPr>
          <w:sz w:val="24"/>
          <w:szCs w:val="24"/>
        </w:rPr>
        <w:t xml:space="preserve"> «Банковские реквизиты…» указываются реквизиты, которые будут использованы при заключении Договора.</w:t>
      </w:r>
    </w:p>
    <w:p w:rsidR="00B66565" w:rsidRPr="008B51A2"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221" w:name="_Ref55336378"/>
      <w:bookmarkStart w:id="1222" w:name="_Toc57314676"/>
      <w:bookmarkStart w:id="1223" w:name="_Toc69728990"/>
      <w:bookmarkStart w:id="1224" w:name="_Toc98253942"/>
      <w:bookmarkStart w:id="1225" w:name="_Toc165173868"/>
      <w:bookmarkStart w:id="1226" w:name="_Toc423423674"/>
      <w:r w:rsidRPr="008B51A2">
        <w:rPr>
          <w:sz w:val="24"/>
          <w:szCs w:val="24"/>
        </w:rPr>
        <w:t>В графе 1</w:t>
      </w:r>
      <w:r w:rsidR="004913D5">
        <w:rPr>
          <w:sz w:val="24"/>
          <w:szCs w:val="24"/>
        </w:rPr>
        <w:t>7</w:t>
      </w:r>
      <w:r w:rsidRPr="008B51A2">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E760F8" w:rsidP="00B66565">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E33142">
        <w:rPr>
          <w:sz w:val="24"/>
          <w:szCs w:val="24"/>
        </w:rPr>
        <w:t>5.7.2</w:t>
      </w:r>
      <w:r w:rsidR="00812BD9">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7" w:name="_Ref449016908"/>
      <w:bookmarkStart w:id="1228" w:name="_Toc47189758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21"/>
      <w:bookmarkEnd w:id="1222"/>
      <w:bookmarkEnd w:id="1223"/>
      <w:bookmarkEnd w:id="1224"/>
      <w:bookmarkEnd w:id="1225"/>
      <w:bookmarkEnd w:id="1226"/>
      <w:bookmarkEnd w:id="1227"/>
      <w:bookmarkEnd w:id="1228"/>
    </w:p>
    <w:p w:rsidR="004F4D80" w:rsidRPr="00D904EF" w:rsidRDefault="004F4D80" w:rsidP="004F4D80">
      <w:pPr>
        <w:pStyle w:val="3"/>
        <w:rPr>
          <w:szCs w:val="24"/>
        </w:rPr>
      </w:pPr>
      <w:bookmarkStart w:id="1229" w:name="_Toc98253943"/>
      <w:bookmarkStart w:id="1230" w:name="_Toc157248195"/>
      <w:bookmarkStart w:id="1231" w:name="_Toc157496564"/>
      <w:bookmarkStart w:id="1232" w:name="_Toc158206103"/>
      <w:bookmarkStart w:id="1233" w:name="_Toc164057788"/>
      <w:bookmarkStart w:id="1234" w:name="_Toc164137138"/>
      <w:bookmarkStart w:id="1235" w:name="_Toc164161298"/>
      <w:bookmarkStart w:id="1236" w:name="_Toc165173869"/>
      <w:bookmarkStart w:id="1237" w:name="_Toc439170693"/>
      <w:bookmarkStart w:id="1238" w:name="_Toc439172795"/>
      <w:bookmarkStart w:id="1239" w:name="_Toc439173239"/>
      <w:bookmarkStart w:id="1240" w:name="_Toc439238235"/>
      <w:bookmarkStart w:id="1241" w:name="_Toc439252782"/>
      <w:bookmarkStart w:id="1242" w:name="_Toc439323756"/>
      <w:bookmarkStart w:id="1243" w:name="_Toc440361393"/>
      <w:bookmarkStart w:id="1244" w:name="_Toc440376275"/>
      <w:bookmarkStart w:id="1245" w:name="_Toc440382533"/>
      <w:bookmarkStart w:id="1246" w:name="_Toc440447203"/>
      <w:bookmarkStart w:id="1247" w:name="_Toc440620883"/>
      <w:bookmarkStart w:id="1248" w:name="_Toc440631518"/>
      <w:bookmarkStart w:id="1249" w:name="_Toc440875757"/>
      <w:bookmarkStart w:id="1250" w:name="_Toc441131781"/>
      <w:bookmarkStart w:id="1251" w:name="_Toc465865224"/>
      <w:bookmarkStart w:id="1252" w:name="_Toc468976370"/>
      <w:bookmarkStart w:id="1253" w:name="_Toc469483099"/>
      <w:bookmarkStart w:id="1254" w:name="_Toc471897583"/>
      <w:r w:rsidRPr="00D904EF">
        <w:rPr>
          <w:szCs w:val="24"/>
        </w:rPr>
        <w:t>Форма Справки о перечне и годовых объемах выполнения аналогичных договоров</w:t>
      </w:r>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C1997">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C1997">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C1997">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9C1997">
              <w:rPr>
                <w:rStyle w:val="aa"/>
                <w:sz w:val="22"/>
              </w:rPr>
              <w:t>7</w:t>
            </w:r>
            <w:r w:rsidRPr="00F647F7">
              <w:rPr>
                <w:rStyle w:val="aa"/>
                <w:sz w:val="22"/>
              </w:rPr>
              <w:t xml:space="preserve"> года», «20</w:t>
            </w:r>
            <w:r>
              <w:rPr>
                <w:rStyle w:val="aa"/>
                <w:sz w:val="22"/>
              </w:rPr>
              <w:t>1</w:t>
            </w:r>
            <w:r w:rsidR="009C1997">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55" w:name="_Toc98253944"/>
      <w:bookmarkStart w:id="1256" w:name="_Toc157248196"/>
      <w:bookmarkStart w:id="1257" w:name="_Toc157496565"/>
      <w:bookmarkStart w:id="1258" w:name="_Toc158206104"/>
      <w:bookmarkStart w:id="1259" w:name="_Toc164057789"/>
      <w:bookmarkStart w:id="1260" w:name="_Toc164137139"/>
      <w:bookmarkStart w:id="1261" w:name="_Toc164161299"/>
      <w:bookmarkStart w:id="1262" w:name="_Toc165173870"/>
      <w:r>
        <w:rPr>
          <w:szCs w:val="24"/>
        </w:rPr>
        <w:br w:type="page"/>
      </w:r>
    </w:p>
    <w:p w:rsidR="004F4D80" w:rsidRPr="00D904EF" w:rsidRDefault="004F4D80" w:rsidP="004F4D80">
      <w:pPr>
        <w:pStyle w:val="3"/>
        <w:rPr>
          <w:szCs w:val="24"/>
        </w:rPr>
      </w:pPr>
      <w:bookmarkStart w:id="1263" w:name="_Toc439170694"/>
      <w:bookmarkStart w:id="1264" w:name="_Toc439172796"/>
      <w:bookmarkStart w:id="1265" w:name="_Toc439173240"/>
      <w:bookmarkStart w:id="1266" w:name="_Toc439238236"/>
      <w:bookmarkStart w:id="1267" w:name="_Toc439252783"/>
      <w:bookmarkStart w:id="1268" w:name="_Toc439323757"/>
      <w:bookmarkStart w:id="1269" w:name="_Toc440361394"/>
      <w:bookmarkStart w:id="1270" w:name="_Toc440376276"/>
      <w:bookmarkStart w:id="1271" w:name="_Toc440382534"/>
      <w:bookmarkStart w:id="1272" w:name="_Toc440447204"/>
      <w:bookmarkStart w:id="1273" w:name="_Toc440620884"/>
      <w:bookmarkStart w:id="1274" w:name="_Toc440631519"/>
      <w:bookmarkStart w:id="1275" w:name="_Toc440875758"/>
      <w:bookmarkStart w:id="1276" w:name="_Toc441131782"/>
      <w:bookmarkStart w:id="1277" w:name="_Toc465865225"/>
      <w:bookmarkStart w:id="1278" w:name="_Toc468976371"/>
      <w:bookmarkStart w:id="1279" w:name="_Toc469483100"/>
      <w:bookmarkStart w:id="1280" w:name="_Toc471897584"/>
      <w:r w:rsidRPr="00D904EF">
        <w:rPr>
          <w:szCs w:val="24"/>
        </w:rPr>
        <w:lastRenderedPageBreak/>
        <w:t>Инструкции по заполнению</w:t>
      </w:r>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12BD9">
        <w:rPr>
          <w:sz w:val="24"/>
          <w:szCs w:val="24"/>
        </w:rPr>
        <w:fldChar w:fldCharType="begin"/>
      </w:r>
      <w:r w:rsidR="00D90031">
        <w:rPr>
          <w:sz w:val="24"/>
          <w:szCs w:val="24"/>
        </w:rPr>
        <w:instrText xml:space="preserve"> REF _Ref440274159 \r \h </w:instrText>
      </w:r>
      <w:r w:rsidR="00812BD9">
        <w:rPr>
          <w:sz w:val="24"/>
          <w:szCs w:val="24"/>
        </w:rPr>
      </w:r>
      <w:r w:rsidR="00812BD9">
        <w:rPr>
          <w:sz w:val="24"/>
          <w:szCs w:val="24"/>
        </w:rPr>
        <w:fldChar w:fldCharType="separate"/>
      </w:r>
      <w:r w:rsidR="00E33142">
        <w:rPr>
          <w:sz w:val="24"/>
          <w:szCs w:val="24"/>
        </w:rPr>
        <w:t>4</w:t>
      </w:r>
      <w:r w:rsidR="00812BD9">
        <w:rPr>
          <w:sz w:val="24"/>
          <w:szCs w:val="24"/>
        </w:rPr>
        <w:fldChar w:fldCharType="end"/>
      </w:r>
      <w:r w:rsidRPr="00F647F7">
        <w:rPr>
          <w:sz w:val="24"/>
          <w:szCs w:val="24"/>
        </w:rPr>
        <w:t>.</w:t>
      </w:r>
    </w:p>
    <w:p w:rsidR="004F4D80" w:rsidRPr="00F647F7" w:rsidRDefault="00F05E95" w:rsidP="004F4D80">
      <w:pPr>
        <w:pStyle w:val="aff6"/>
        <w:numPr>
          <w:ilvl w:val="3"/>
          <w:numId w:val="1"/>
        </w:numPr>
        <w:tabs>
          <w:tab w:val="num" w:pos="1134"/>
        </w:tabs>
        <w:suppressAutoHyphens w:val="0"/>
        <w:spacing w:before="100" w:beforeAutospacing="1" w:line="240" w:lineRule="auto"/>
        <w:rPr>
          <w:sz w:val="24"/>
          <w:szCs w:val="24"/>
        </w:rPr>
      </w:pPr>
      <w:r w:rsidRPr="00D95A91">
        <w:rPr>
          <w:sz w:val="24"/>
          <w:szCs w:val="24"/>
        </w:rPr>
        <w:t>Следует указать не менее одного, но не более десяти аналогичных договоров (п</w:t>
      </w:r>
      <w:r w:rsidRPr="00D95A91">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 Участник может самостоятельно выбрать договоры, которые, по его мнению, наилучшим образом характеризует его опыт</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81" w:name="_Ref55336389"/>
      <w:bookmarkStart w:id="1282" w:name="_Toc57314677"/>
      <w:bookmarkStart w:id="1283" w:name="_Toc69728991"/>
      <w:bookmarkStart w:id="1284" w:name="_Toc98253945"/>
      <w:bookmarkStart w:id="1285" w:name="_Toc165173871"/>
      <w:bookmarkStart w:id="1286"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287" w:name="_Ref440881887"/>
      <w:bookmarkStart w:id="1288" w:name="_Toc471897585"/>
      <w:r w:rsidRPr="00F647F7">
        <w:lastRenderedPageBreak/>
        <w:t xml:space="preserve">Справка о материально-технических ресурсах (форма </w:t>
      </w:r>
      <w:r w:rsidR="00B8118F">
        <w:t>9</w:t>
      </w:r>
      <w:r w:rsidRPr="00F647F7">
        <w:t>)</w:t>
      </w:r>
      <w:bookmarkEnd w:id="1281"/>
      <w:bookmarkEnd w:id="1282"/>
      <w:bookmarkEnd w:id="1283"/>
      <w:bookmarkEnd w:id="1284"/>
      <w:bookmarkEnd w:id="1285"/>
      <w:bookmarkEnd w:id="1286"/>
      <w:bookmarkEnd w:id="1287"/>
      <w:bookmarkEnd w:id="1288"/>
    </w:p>
    <w:p w:rsidR="004F4D80" w:rsidRPr="00D904EF" w:rsidRDefault="004F4D80" w:rsidP="004F4D80">
      <w:pPr>
        <w:pStyle w:val="3"/>
        <w:rPr>
          <w:szCs w:val="24"/>
        </w:rPr>
      </w:pPr>
      <w:bookmarkStart w:id="1289" w:name="_Toc98253946"/>
      <w:bookmarkStart w:id="1290" w:name="_Toc157248198"/>
      <w:bookmarkStart w:id="1291" w:name="_Toc157496567"/>
      <w:bookmarkStart w:id="1292" w:name="_Toc158206106"/>
      <w:bookmarkStart w:id="1293" w:name="_Toc164057791"/>
      <w:bookmarkStart w:id="1294" w:name="_Toc164137141"/>
      <w:bookmarkStart w:id="1295" w:name="_Toc164161301"/>
      <w:bookmarkStart w:id="1296" w:name="_Toc165173872"/>
      <w:bookmarkStart w:id="1297" w:name="_Toc439170696"/>
      <w:bookmarkStart w:id="1298" w:name="_Toc439172798"/>
      <w:bookmarkStart w:id="1299" w:name="_Toc439173242"/>
      <w:bookmarkStart w:id="1300" w:name="_Toc439238238"/>
      <w:bookmarkStart w:id="1301" w:name="_Toc439252785"/>
      <w:bookmarkStart w:id="1302" w:name="_Toc439323759"/>
      <w:bookmarkStart w:id="1303" w:name="_Toc440361396"/>
      <w:bookmarkStart w:id="1304" w:name="_Toc440376278"/>
      <w:bookmarkStart w:id="1305" w:name="_Toc440382536"/>
      <w:bookmarkStart w:id="1306" w:name="_Toc440447206"/>
      <w:bookmarkStart w:id="1307" w:name="_Toc440620886"/>
      <w:bookmarkStart w:id="1308" w:name="_Toc440631521"/>
      <w:bookmarkStart w:id="1309" w:name="_Toc440875760"/>
      <w:bookmarkStart w:id="1310" w:name="_Toc441131784"/>
      <w:bookmarkStart w:id="1311" w:name="_Toc465865227"/>
      <w:bookmarkStart w:id="1312" w:name="_Toc468976373"/>
      <w:bookmarkStart w:id="1313" w:name="_Toc469483102"/>
      <w:bookmarkStart w:id="1314" w:name="_Toc471897586"/>
      <w:r w:rsidRPr="00D904EF">
        <w:rPr>
          <w:szCs w:val="24"/>
        </w:rPr>
        <w:t>Форма Справки о материально-технических ресурсах</w:t>
      </w:r>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15" w:name="_Toc98253947"/>
      <w:bookmarkStart w:id="1316" w:name="_Toc157248199"/>
      <w:bookmarkStart w:id="1317" w:name="_Toc157496568"/>
      <w:bookmarkStart w:id="1318" w:name="_Toc158206107"/>
      <w:bookmarkStart w:id="1319" w:name="_Toc164057792"/>
      <w:bookmarkStart w:id="1320" w:name="_Toc164137142"/>
      <w:bookmarkStart w:id="1321" w:name="_Toc164161302"/>
      <w:bookmarkStart w:id="1322" w:name="_Toc165173873"/>
    </w:p>
    <w:p w:rsidR="004F4D80" w:rsidRPr="00D904EF" w:rsidRDefault="004F4D80" w:rsidP="004F4D80">
      <w:pPr>
        <w:pStyle w:val="3"/>
        <w:rPr>
          <w:szCs w:val="24"/>
        </w:rPr>
      </w:pPr>
      <w:bookmarkStart w:id="1323" w:name="_Toc439170697"/>
      <w:bookmarkStart w:id="1324" w:name="_Toc439172799"/>
      <w:bookmarkStart w:id="1325" w:name="_Toc439173243"/>
      <w:bookmarkStart w:id="1326" w:name="_Toc439238239"/>
      <w:bookmarkStart w:id="1327" w:name="_Toc439252786"/>
      <w:bookmarkStart w:id="1328" w:name="_Toc439323760"/>
      <w:bookmarkStart w:id="1329" w:name="_Toc440361397"/>
      <w:bookmarkStart w:id="1330" w:name="_Toc440376279"/>
      <w:bookmarkStart w:id="1331" w:name="_Toc440382537"/>
      <w:bookmarkStart w:id="1332" w:name="_Toc440447207"/>
      <w:bookmarkStart w:id="1333" w:name="_Toc440620887"/>
      <w:bookmarkStart w:id="1334" w:name="_Toc440631522"/>
      <w:bookmarkStart w:id="1335" w:name="_Toc440875761"/>
      <w:bookmarkStart w:id="1336" w:name="_Toc441131785"/>
      <w:bookmarkStart w:id="1337" w:name="_Toc465865228"/>
      <w:bookmarkStart w:id="1338" w:name="_Toc468976374"/>
      <w:bookmarkStart w:id="1339" w:name="_Toc469483103"/>
      <w:bookmarkStart w:id="1340" w:name="_Toc471897587"/>
      <w:r w:rsidRPr="00D904EF">
        <w:rPr>
          <w:szCs w:val="24"/>
        </w:rPr>
        <w:lastRenderedPageBreak/>
        <w:t>Инструкции по заполнению</w:t>
      </w:r>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41" w:name="_Ref55336398"/>
      <w:bookmarkStart w:id="1342" w:name="_Toc57314678"/>
      <w:bookmarkStart w:id="1343" w:name="_Toc69728992"/>
      <w:bookmarkStart w:id="1344" w:name="_Toc98253948"/>
      <w:bookmarkStart w:id="1345" w:name="_Toc165173874"/>
      <w:bookmarkStart w:id="1346"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347" w:name="_Ref440881894"/>
      <w:bookmarkStart w:id="1348" w:name="_Toc471897588"/>
      <w:r w:rsidRPr="00F647F7">
        <w:lastRenderedPageBreak/>
        <w:t xml:space="preserve">Справка о кадровых ресурсах (форма </w:t>
      </w:r>
      <w:r w:rsidR="00B8118F">
        <w:t>10</w:t>
      </w:r>
      <w:r w:rsidRPr="00F647F7">
        <w:t>)</w:t>
      </w:r>
      <w:bookmarkEnd w:id="1341"/>
      <w:bookmarkEnd w:id="1342"/>
      <w:bookmarkEnd w:id="1343"/>
      <w:bookmarkEnd w:id="1344"/>
      <w:bookmarkEnd w:id="1345"/>
      <w:bookmarkEnd w:id="1346"/>
      <w:bookmarkEnd w:id="1347"/>
      <w:bookmarkEnd w:id="1348"/>
    </w:p>
    <w:p w:rsidR="004F4D80" w:rsidRPr="00D904EF" w:rsidRDefault="004F4D80" w:rsidP="004F4D80">
      <w:pPr>
        <w:pStyle w:val="3"/>
        <w:rPr>
          <w:szCs w:val="24"/>
        </w:rPr>
      </w:pPr>
      <w:bookmarkStart w:id="1349" w:name="_Toc98253949"/>
      <w:bookmarkStart w:id="1350" w:name="_Toc157248201"/>
      <w:bookmarkStart w:id="1351" w:name="_Toc157496570"/>
      <w:bookmarkStart w:id="1352" w:name="_Toc158206109"/>
      <w:bookmarkStart w:id="1353" w:name="_Toc164057794"/>
      <w:bookmarkStart w:id="1354" w:name="_Toc164137144"/>
      <w:bookmarkStart w:id="1355" w:name="_Toc164161304"/>
      <w:bookmarkStart w:id="1356" w:name="_Toc165173875"/>
      <w:bookmarkStart w:id="1357" w:name="_Toc439170699"/>
      <w:bookmarkStart w:id="1358" w:name="_Toc439172801"/>
      <w:bookmarkStart w:id="1359" w:name="_Toc439173245"/>
      <w:bookmarkStart w:id="1360" w:name="_Toc439238241"/>
      <w:bookmarkStart w:id="1361" w:name="_Toc439252788"/>
      <w:bookmarkStart w:id="1362" w:name="_Toc439323762"/>
      <w:bookmarkStart w:id="1363" w:name="_Toc440361399"/>
      <w:bookmarkStart w:id="1364" w:name="_Toc440376281"/>
      <w:bookmarkStart w:id="1365" w:name="_Toc440382539"/>
      <w:bookmarkStart w:id="1366" w:name="_Toc440447209"/>
      <w:bookmarkStart w:id="1367" w:name="_Toc440620889"/>
      <w:bookmarkStart w:id="1368" w:name="_Toc440631524"/>
      <w:bookmarkStart w:id="1369" w:name="_Toc440875763"/>
      <w:bookmarkStart w:id="1370" w:name="_Toc441131787"/>
      <w:bookmarkStart w:id="1371" w:name="_Toc465865230"/>
      <w:bookmarkStart w:id="1372" w:name="_Toc468976376"/>
      <w:bookmarkStart w:id="1373" w:name="_Toc469483105"/>
      <w:bookmarkStart w:id="1374" w:name="_Toc471897589"/>
      <w:r w:rsidRPr="00D904EF">
        <w:rPr>
          <w:szCs w:val="24"/>
        </w:rPr>
        <w:t>Форма Справки о кадровых ресурсах</w:t>
      </w:r>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75" w:name="_Toc98253950"/>
      <w:bookmarkStart w:id="1376" w:name="_Toc157248202"/>
      <w:bookmarkStart w:id="1377" w:name="_Toc157496571"/>
      <w:bookmarkStart w:id="1378" w:name="_Toc158206110"/>
      <w:bookmarkStart w:id="1379" w:name="_Toc164057795"/>
      <w:bookmarkStart w:id="1380" w:name="_Toc164137145"/>
      <w:bookmarkStart w:id="1381" w:name="_Toc164161305"/>
      <w:bookmarkStart w:id="1382" w:name="_Toc165173876"/>
      <w:r>
        <w:rPr>
          <w:b/>
          <w:szCs w:val="24"/>
        </w:rPr>
        <w:br w:type="page"/>
      </w:r>
    </w:p>
    <w:p w:rsidR="004F4D80" w:rsidRPr="00D904EF" w:rsidRDefault="004F4D80" w:rsidP="004F4D80">
      <w:pPr>
        <w:pStyle w:val="3"/>
        <w:rPr>
          <w:szCs w:val="24"/>
        </w:rPr>
      </w:pPr>
      <w:bookmarkStart w:id="1383" w:name="_Toc439170700"/>
      <w:bookmarkStart w:id="1384" w:name="_Toc439172802"/>
      <w:bookmarkStart w:id="1385" w:name="_Toc439173246"/>
      <w:bookmarkStart w:id="1386" w:name="_Toc439238242"/>
      <w:bookmarkStart w:id="1387" w:name="_Toc439252789"/>
      <w:bookmarkStart w:id="1388" w:name="_Toc439323763"/>
      <w:bookmarkStart w:id="1389" w:name="_Toc440361400"/>
      <w:bookmarkStart w:id="1390" w:name="_Toc440376282"/>
      <w:bookmarkStart w:id="1391" w:name="_Toc440382540"/>
      <w:bookmarkStart w:id="1392" w:name="_Toc440447210"/>
      <w:bookmarkStart w:id="1393" w:name="_Toc440620890"/>
      <w:bookmarkStart w:id="1394" w:name="_Toc440631525"/>
      <w:bookmarkStart w:id="1395" w:name="_Toc440875764"/>
      <w:bookmarkStart w:id="1396" w:name="_Toc441131788"/>
      <w:bookmarkStart w:id="1397" w:name="_Toc465865231"/>
      <w:bookmarkStart w:id="1398" w:name="_Toc468976377"/>
      <w:bookmarkStart w:id="1399" w:name="_Toc469483106"/>
      <w:bookmarkStart w:id="1400" w:name="_Toc471897590"/>
      <w:r w:rsidRPr="00D904EF">
        <w:rPr>
          <w:szCs w:val="24"/>
        </w:rPr>
        <w:lastRenderedPageBreak/>
        <w:t>Инструкции по заполнению</w:t>
      </w:r>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1" w:name="_Toc165173881"/>
      <w:bookmarkStart w:id="1402" w:name="_Ref194749267"/>
      <w:bookmarkStart w:id="1403" w:name="_Toc423423677"/>
      <w:bookmarkStart w:id="1404" w:name="_Ref440271993"/>
      <w:bookmarkStart w:id="1405" w:name="_Ref440274659"/>
      <w:bookmarkStart w:id="1406" w:name="_Toc471897591"/>
      <w:bookmarkStart w:id="1407" w:name="_Ref90381523"/>
      <w:bookmarkStart w:id="1408" w:name="_Toc90385124"/>
      <w:bookmarkStart w:id="1409" w:name="_Ref96861029"/>
      <w:bookmarkStart w:id="1410" w:name="_Toc97651410"/>
      <w:bookmarkStart w:id="141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401"/>
      <w:bookmarkEnd w:id="1402"/>
      <w:bookmarkEnd w:id="1403"/>
      <w:bookmarkEnd w:id="1404"/>
      <w:bookmarkEnd w:id="1405"/>
      <w:bookmarkEnd w:id="1406"/>
    </w:p>
    <w:p w:rsidR="004F4D80" w:rsidRPr="00D904EF" w:rsidRDefault="004F4D80" w:rsidP="004F4D80">
      <w:pPr>
        <w:pStyle w:val="3"/>
        <w:rPr>
          <w:szCs w:val="24"/>
        </w:rPr>
      </w:pPr>
      <w:bookmarkStart w:id="1412" w:name="_Toc97651411"/>
      <w:bookmarkStart w:id="1413" w:name="_Toc98253956"/>
      <w:bookmarkStart w:id="1414" w:name="_Toc157248208"/>
      <w:bookmarkStart w:id="1415" w:name="_Toc157496577"/>
      <w:bookmarkStart w:id="1416" w:name="_Toc158206116"/>
      <w:bookmarkStart w:id="1417" w:name="_Toc164057801"/>
      <w:bookmarkStart w:id="1418" w:name="_Toc164137151"/>
      <w:bookmarkStart w:id="1419" w:name="_Toc164161311"/>
      <w:bookmarkStart w:id="1420" w:name="_Toc165173882"/>
      <w:bookmarkStart w:id="1421" w:name="_Toc439170702"/>
      <w:bookmarkStart w:id="1422" w:name="_Toc439172804"/>
      <w:bookmarkStart w:id="1423" w:name="_Toc439173248"/>
      <w:bookmarkStart w:id="1424" w:name="_Toc439238244"/>
      <w:bookmarkStart w:id="1425" w:name="_Toc439252791"/>
      <w:bookmarkStart w:id="1426" w:name="_Toc439323765"/>
      <w:bookmarkStart w:id="1427" w:name="_Toc440361402"/>
      <w:bookmarkStart w:id="1428" w:name="_Toc440376284"/>
      <w:bookmarkStart w:id="1429" w:name="_Toc440382542"/>
      <w:bookmarkStart w:id="1430" w:name="_Toc440447212"/>
      <w:bookmarkStart w:id="1431" w:name="_Toc440620892"/>
      <w:bookmarkStart w:id="1432" w:name="_Toc440631527"/>
      <w:bookmarkStart w:id="1433" w:name="_Toc440875766"/>
      <w:bookmarkStart w:id="1434" w:name="_Toc441131790"/>
      <w:bookmarkStart w:id="1435" w:name="_Toc465865233"/>
      <w:bookmarkStart w:id="1436" w:name="_Toc468976379"/>
      <w:bookmarkStart w:id="1437" w:name="_Toc469483108"/>
      <w:bookmarkStart w:id="1438" w:name="_Toc471897592"/>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8B51A2"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sidRPr="008B51A2">
        <w:rPr>
          <w:b/>
          <w:i/>
          <w:sz w:val="24"/>
          <w:szCs w:val="24"/>
        </w:rPr>
        <w:t>Участник</w:t>
      </w:r>
      <w:r w:rsidRPr="008B51A2">
        <w:rPr>
          <w:b/>
          <w:i/>
          <w:sz w:val="24"/>
          <w:szCs w:val="24"/>
        </w:rPr>
        <w:t>а}</w:t>
      </w:r>
      <w:r w:rsidRPr="008B51A2">
        <w:rPr>
          <w:i/>
          <w:sz w:val="24"/>
          <w:szCs w:val="24"/>
        </w:rPr>
        <w:t xml:space="preserve"> </w:t>
      </w:r>
      <w:r w:rsidR="00910732" w:rsidRPr="008B51A2">
        <w:rPr>
          <w:snapToGrid w:val="0"/>
          <w:sz w:val="24"/>
          <w:szCs w:val="24"/>
        </w:rPr>
        <w:t>конфликта интересов и/или связей</w:t>
      </w:r>
      <w:r w:rsidRPr="008B51A2">
        <w:rPr>
          <w:sz w:val="24"/>
          <w:szCs w:val="24"/>
        </w:rPr>
        <w:t xml:space="preserve">, носящих характер </w:t>
      </w:r>
      <w:proofErr w:type="spellStart"/>
      <w:r w:rsidRPr="008B51A2">
        <w:rPr>
          <w:sz w:val="24"/>
          <w:szCs w:val="24"/>
        </w:rPr>
        <w:t>аффилированности</w:t>
      </w:r>
      <w:proofErr w:type="spellEnd"/>
      <w:r w:rsidRPr="008B51A2">
        <w:rPr>
          <w:sz w:val="24"/>
          <w:szCs w:val="24"/>
        </w:rPr>
        <w:t xml:space="preserve"> с лицами, являющимися </w:t>
      </w:r>
      <w:r w:rsidRPr="008B51A2">
        <w:rPr>
          <w:b/>
          <w:i/>
          <w:sz w:val="24"/>
          <w:szCs w:val="24"/>
        </w:rPr>
        <w:t>{</w:t>
      </w:r>
      <w:proofErr w:type="gramStart"/>
      <w:r w:rsidRPr="008B51A2">
        <w:rPr>
          <w:b/>
          <w:i/>
          <w:sz w:val="24"/>
          <w:szCs w:val="24"/>
        </w:rPr>
        <w:t>указывается</w:t>
      </w:r>
      <w:proofErr w:type="gramEnd"/>
      <w:r w:rsidRPr="008B51A2">
        <w:rPr>
          <w:b/>
          <w:i/>
          <w:sz w:val="24"/>
          <w:szCs w:val="24"/>
        </w:rPr>
        <w:t xml:space="preserve"> кем являются эти лица, пример: учредители, сотрудники, и т.д.}</w:t>
      </w:r>
      <w:r w:rsidRPr="008B51A2">
        <w:rPr>
          <w:i/>
          <w:sz w:val="24"/>
          <w:szCs w:val="24"/>
        </w:rPr>
        <w:t xml:space="preserve"> </w:t>
      </w:r>
      <w:r w:rsidRPr="008B51A2">
        <w:rPr>
          <w:sz w:val="24"/>
          <w:szCs w:val="24"/>
        </w:rPr>
        <w:t xml:space="preserve">Заказчика </w:t>
      </w:r>
      <w:r w:rsidRPr="008B51A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B51A2">
        <w:rPr>
          <w:b/>
          <w:i/>
          <w:sz w:val="24"/>
          <w:szCs w:val="24"/>
        </w:rPr>
        <w:t>запроса предложений</w:t>
      </w:r>
      <w:r w:rsidRPr="008B51A2">
        <w:rPr>
          <w:b/>
          <w:i/>
          <w:sz w:val="24"/>
          <w:szCs w:val="24"/>
        </w:rPr>
        <w:t>}</w:t>
      </w:r>
      <w:r w:rsidRPr="008B51A2">
        <w:rPr>
          <w:i/>
          <w:sz w:val="24"/>
          <w:szCs w:val="24"/>
        </w:rPr>
        <w:t xml:space="preserve"> </w:t>
      </w:r>
      <w:r w:rsidRPr="008B51A2">
        <w:rPr>
          <w:sz w:val="24"/>
          <w:szCs w:val="24"/>
        </w:rPr>
        <w:t xml:space="preserve"> а именно:</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proofErr w:type="spellStart"/>
      <w:r w:rsidRPr="008B51A2">
        <w:rPr>
          <w:b/>
          <w:i/>
          <w:sz w:val="24"/>
          <w:szCs w:val="24"/>
        </w:rPr>
        <w:t>аффилированность</w:t>
      </w:r>
      <w:proofErr w:type="spellEnd"/>
      <w:proofErr w:type="gramStart"/>
      <w:r w:rsidRPr="008B51A2">
        <w:rPr>
          <w:b/>
          <w:i/>
          <w:sz w:val="24"/>
          <w:szCs w:val="24"/>
        </w:rPr>
        <w:t xml:space="preserve"> }</w:t>
      </w:r>
      <w:proofErr w:type="gramEnd"/>
      <w:r w:rsidRPr="008B51A2">
        <w:rPr>
          <w:b/>
          <w:i/>
          <w:sz w:val="24"/>
          <w:szCs w:val="24"/>
        </w:rPr>
        <w:t>;</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должность, кратко описывается почему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proofErr w:type="spellStart"/>
      <w:r w:rsidRPr="008B51A2">
        <w:rPr>
          <w:b/>
          <w:i/>
          <w:sz w:val="24"/>
          <w:szCs w:val="24"/>
        </w:rPr>
        <w:t>аффилированность</w:t>
      </w:r>
      <w:proofErr w:type="spellEnd"/>
      <w:proofErr w:type="gramStart"/>
      <w:r w:rsidRPr="008B51A2">
        <w:rPr>
          <w:b/>
          <w:i/>
          <w:sz w:val="24"/>
          <w:szCs w:val="24"/>
        </w:rPr>
        <w:t xml:space="preserve"> }</w:t>
      </w:r>
      <w:proofErr w:type="gramEnd"/>
      <w:r w:rsidRPr="008B51A2">
        <w:rPr>
          <w:b/>
          <w:i/>
          <w:sz w:val="24"/>
          <w:szCs w:val="24"/>
        </w:rPr>
        <w:t>;</w:t>
      </w:r>
    </w:p>
    <w:p w:rsidR="004F4D80" w:rsidRPr="00F647F7" w:rsidRDefault="004F4D80" w:rsidP="00BC48F0">
      <w:pPr>
        <w:numPr>
          <w:ilvl w:val="0"/>
          <w:numId w:val="60"/>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39" w:name="_Toc97651412"/>
      <w:bookmarkStart w:id="1440" w:name="_Toc98253957"/>
      <w:bookmarkStart w:id="1441" w:name="_Toc157248209"/>
      <w:bookmarkStart w:id="1442" w:name="_Toc157496578"/>
      <w:bookmarkStart w:id="1443" w:name="_Toc158206117"/>
      <w:bookmarkStart w:id="1444" w:name="_Toc164057802"/>
      <w:bookmarkStart w:id="1445" w:name="_Toc164137152"/>
      <w:bookmarkStart w:id="1446" w:name="_Toc164161312"/>
      <w:bookmarkStart w:id="1447" w:name="_Toc165173883"/>
      <w:r>
        <w:rPr>
          <w:b/>
          <w:szCs w:val="24"/>
        </w:rPr>
        <w:br w:type="page"/>
      </w:r>
    </w:p>
    <w:p w:rsidR="004F4D80" w:rsidRPr="00D904EF" w:rsidRDefault="004F4D80" w:rsidP="004F4D80">
      <w:pPr>
        <w:pStyle w:val="3"/>
        <w:rPr>
          <w:szCs w:val="24"/>
        </w:rPr>
      </w:pPr>
      <w:bookmarkStart w:id="1448" w:name="_Toc439170703"/>
      <w:bookmarkStart w:id="1449" w:name="_Toc439172805"/>
      <w:bookmarkStart w:id="1450" w:name="_Toc439173249"/>
      <w:bookmarkStart w:id="1451" w:name="_Toc439238245"/>
      <w:bookmarkStart w:id="1452" w:name="_Toc439252792"/>
      <w:bookmarkStart w:id="1453" w:name="_Toc439323766"/>
      <w:bookmarkStart w:id="1454" w:name="_Toc440361403"/>
      <w:bookmarkStart w:id="1455" w:name="_Toc440376285"/>
      <w:bookmarkStart w:id="1456" w:name="_Toc440382543"/>
      <w:bookmarkStart w:id="1457" w:name="_Toc440447213"/>
      <w:bookmarkStart w:id="1458" w:name="_Toc440620893"/>
      <w:bookmarkStart w:id="1459" w:name="_Toc440631528"/>
      <w:bookmarkStart w:id="1460" w:name="_Toc440875767"/>
      <w:bookmarkStart w:id="1461" w:name="_Toc441131791"/>
      <w:bookmarkStart w:id="1462" w:name="_Toc465865234"/>
      <w:bookmarkStart w:id="1463" w:name="_Toc468976380"/>
      <w:bookmarkStart w:id="1464" w:name="_Toc469483109"/>
      <w:bookmarkStart w:id="1465" w:name="_Toc471897593"/>
      <w:r w:rsidRPr="00D904EF">
        <w:rPr>
          <w:szCs w:val="24"/>
        </w:rPr>
        <w:lastRenderedPageBreak/>
        <w:t>Инструкции по заполнению</w:t>
      </w:r>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w:t>
      </w:r>
      <w:r w:rsidR="004F4D80" w:rsidRPr="009C78C3">
        <w:rPr>
          <w:sz w:val="24"/>
          <w:szCs w:val="24"/>
        </w:rPr>
        <w:t>является данное Информационное письмо</w:t>
      </w:r>
      <w:r w:rsidR="00D90031" w:rsidRPr="009C78C3">
        <w:rPr>
          <w:sz w:val="24"/>
          <w:szCs w:val="24"/>
        </w:rPr>
        <w:t xml:space="preserve"> (подраздел </w:t>
      </w:r>
      <w:r w:rsidR="004E0F05">
        <w:fldChar w:fldCharType="begin"/>
      </w:r>
      <w:r w:rsidR="004E0F05">
        <w:instrText xml:space="preserve"> REF _Ref55336310 \r \h  \* MERGEFORMAT </w:instrText>
      </w:r>
      <w:r w:rsidR="004E0F05">
        <w:fldChar w:fldCharType="separate"/>
      </w:r>
      <w:r w:rsidR="00E33142" w:rsidRPr="00E33142">
        <w:rPr>
          <w:sz w:val="24"/>
          <w:szCs w:val="24"/>
        </w:rPr>
        <w:t>5.1</w:t>
      </w:r>
      <w:r w:rsidR="004E0F05">
        <w:fldChar w:fldCharType="end"/>
      </w:r>
      <w:r w:rsidR="00D90031" w:rsidRPr="009C78C3">
        <w:rPr>
          <w:sz w:val="24"/>
          <w:szCs w:val="24"/>
        </w:rPr>
        <w:t>)</w:t>
      </w:r>
      <w:r w:rsidR="004F4D80" w:rsidRPr="009C78C3">
        <w:rPr>
          <w:sz w:val="24"/>
          <w:szCs w:val="24"/>
        </w:rPr>
        <w:t>.</w:t>
      </w:r>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указывает свое фирменное наименование (в </w:t>
      </w:r>
      <w:proofErr w:type="spellStart"/>
      <w:r w:rsidR="004F4D80" w:rsidRPr="009C78C3">
        <w:rPr>
          <w:sz w:val="24"/>
          <w:szCs w:val="24"/>
        </w:rPr>
        <w:t>т.ч</w:t>
      </w:r>
      <w:proofErr w:type="spellEnd"/>
      <w:r w:rsidR="004F4D80" w:rsidRPr="009C78C3">
        <w:rPr>
          <w:sz w:val="24"/>
          <w:szCs w:val="24"/>
        </w:rPr>
        <w:t>. организационно-правовую форму) и свой адрес.</w:t>
      </w:r>
    </w:p>
    <w:p w:rsidR="004F4D80" w:rsidRPr="008B51A2"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9C78C3">
        <w:t>(согласно ст. 4 закона РСФСР от 22.03.1991 № 948-1)</w:t>
      </w:r>
      <w:r w:rsidR="004F4D80" w:rsidRPr="009C78C3">
        <w:rPr>
          <w:sz w:val="24"/>
          <w:szCs w:val="24"/>
        </w:rPr>
        <w:t xml:space="preserve">.  В случае если, по мнению </w:t>
      </w:r>
      <w:r w:rsidRPr="009C78C3">
        <w:rPr>
          <w:sz w:val="24"/>
          <w:szCs w:val="24"/>
        </w:rPr>
        <w:t>Участник</w:t>
      </w:r>
      <w:r w:rsidR="004F4D80" w:rsidRPr="009C78C3">
        <w:rPr>
          <w:sz w:val="24"/>
          <w:szCs w:val="24"/>
        </w:rPr>
        <w:t xml:space="preserve">а таких </w:t>
      </w:r>
      <w:proofErr w:type="gramStart"/>
      <w:r w:rsidR="004F4D80" w:rsidRPr="009C78C3">
        <w:rPr>
          <w:sz w:val="24"/>
          <w:szCs w:val="24"/>
        </w:rPr>
        <w:t>лиц</w:t>
      </w:r>
      <w:proofErr w:type="gramEnd"/>
      <w:r w:rsidR="004F4D80" w:rsidRPr="009C78C3">
        <w:rPr>
          <w:sz w:val="24"/>
          <w:szCs w:val="24"/>
        </w:rPr>
        <w:t xml:space="preserve"> нет, то в письме пишется фраза «При рассмотрении нашей </w:t>
      </w:r>
      <w:r w:rsidR="00D904EF" w:rsidRPr="009C78C3">
        <w:rPr>
          <w:sz w:val="24"/>
          <w:szCs w:val="24"/>
        </w:rPr>
        <w:t>Заявки</w:t>
      </w:r>
      <w:r w:rsidR="004F4D80" w:rsidRPr="009C78C3">
        <w:rPr>
          <w:sz w:val="24"/>
          <w:szCs w:val="24"/>
        </w:rPr>
        <w:t xml:space="preserve"> просим учесть, что у </w:t>
      </w:r>
      <w:r w:rsidR="004F4D80" w:rsidRPr="009C78C3">
        <w:rPr>
          <w:b/>
          <w:i/>
          <w:sz w:val="24"/>
          <w:szCs w:val="24"/>
        </w:rPr>
        <w:t xml:space="preserve">{указывается наименование </w:t>
      </w:r>
      <w:r w:rsidRPr="009C78C3">
        <w:rPr>
          <w:b/>
          <w:i/>
          <w:sz w:val="24"/>
          <w:szCs w:val="24"/>
        </w:rPr>
        <w:t>Участник</w:t>
      </w:r>
      <w:r w:rsidR="004F4D80" w:rsidRPr="009C78C3">
        <w:rPr>
          <w:b/>
          <w:i/>
          <w:sz w:val="24"/>
          <w:szCs w:val="24"/>
        </w:rPr>
        <w:t xml:space="preserve">а} </w:t>
      </w:r>
      <w:r w:rsidR="00910732" w:rsidRPr="009C78C3">
        <w:rPr>
          <w:sz w:val="24"/>
          <w:szCs w:val="24"/>
        </w:rPr>
        <w:t>НЕТ</w:t>
      </w:r>
      <w:r w:rsidR="00910732" w:rsidRPr="009C78C3">
        <w:rPr>
          <w:i/>
          <w:sz w:val="24"/>
          <w:szCs w:val="24"/>
        </w:rPr>
        <w:t xml:space="preserve"> </w:t>
      </w:r>
      <w:r w:rsidR="00910732" w:rsidRPr="009C78C3">
        <w:rPr>
          <w:sz w:val="24"/>
          <w:szCs w:val="24"/>
        </w:rPr>
        <w:t>лиц, в отношении которых</w:t>
      </w:r>
      <w:r w:rsidR="00910732" w:rsidRPr="009C78C3">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9C78C3">
        <w:rPr>
          <w:sz w:val="24"/>
          <w:szCs w:val="24"/>
        </w:rPr>
        <w:t xml:space="preserve">с лицами, </w:t>
      </w:r>
      <w:r w:rsidR="004F4D80" w:rsidRPr="009C78C3">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004F4D80"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004F4D80" w:rsidRPr="008B51A2">
        <w:rPr>
          <w:sz w:val="24"/>
          <w:szCs w:val="24"/>
        </w:rPr>
        <w:t>.</w:t>
      </w:r>
    </w:p>
    <w:p w:rsidR="004F4D80" w:rsidRPr="008B51A2"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8B51A2">
        <w:rPr>
          <w:sz w:val="24"/>
          <w:szCs w:val="24"/>
        </w:rPr>
        <w:t xml:space="preserve">При составлении данного письма </w:t>
      </w:r>
      <w:r w:rsidR="00C236C0" w:rsidRPr="008B51A2">
        <w:rPr>
          <w:sz w:val="24"/>
          <w:szCs w:val="24"/>
        </w:rPr>
        <w:t>Участник</w:t>
      </w:r>
      <w:r w:rsidRPr="008B51A2">
        <w:rPr>
          <w:sz w:val="24"/>
          <w:szCs w:val="24"/>
        </w:rPr>
        <w:t xml:space="preserve"> должен учесть, что сокрытие любой информации о наличии </w:t>
      </w:r>
      <w:r w:rsidR="00910732" w:rsidRPr="008B51A2">
        <w:rPr>
          <w:rFonts w:eastAsia="Calibri"/>
          <w:sz w:val="24"/>
          <w:szCs w:val="24"/>
          <w:lang w:eastAsia="en-US"/>
        </w:rPr>
        <w:t>конфликта интересов и</w:t>
      </w:r>
      <w:r w:rsidR="001248B1" w:rsidRPr="008B51A2">
        <w:rPr>
          <w:rFonts w:eastAsia="Calibri"/>
          <w:sz w:val="24"/>
          <w:szCs w:val="24"/>
          <w:lang w:eastAsia="en-US"/>
        </w:rPr>
        <w:t>/или связей</w:t>
      </w:r>
      <w:r w:rsidRPr="008B51A2">
        <w:rPr>
          <w:sz w:val="24"/>
          <w:szCs w:val="24"/>
        </w:rPr>
        <w:t xml:space="preserve">, носящих характер </w:t>
      </w:r>
      <w:proofErr w:type="spellStart"/>
      <w:r w:rsidRPr="008B51A2">
        <w:rPr>
          <w:sz w:val="24"/>
          <w:szCs w:val="24"/>
        </w:rPr>
        <w:t>аффилированности</w:t>
      </w:r>
      <w:proofErr w:type="spellEnd"/>
      <w:r w:rsidRPr="008B51A2">
        <w:rPr>
          <w:sz w:val="24"/>
          <w:szCs w:val="24"/>
        </w:rPr>
        <w:t xml:space="preserve"> между </w:t>
      </w:r>
      <w:r w:rsidR="00C236C0" w:rsidRPr="008B51A2">
        <w:rPr>
          <w:sz w:val="24"/>
          <w:szCs w:val="24"/>
        </w:rPr>
        <w:t>Участник</w:t>
      </w:r>
      <w:r w:rsidRPr="008B51A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Pr="008B51A2">
        <w:rPr>
          <w:sz w:val="24"/>
          <w:szCs w:val="24"/>
        </w:rPr>
        <w:t xml:space="preserve"> может быть признано </w:t>
      </w:r>
      <w:r w:rsidR="00D904EF" w:rsidRPr="008B51A2">
        <w:rPr>
          <w:sz w:val="24"/>
          <w:szCs w:val="24"/>
        </w:rPr>
        <w:t>Закупочной комиссией</w:t>
      </w:r>
      <w:r w:rsidRPr="008B51A2">
        <w:rPr>
          <w:sz w:val="24"/>
          <w:szCs w:val="24"/>
        </w:rPr>
        <w:t xml:space="preserve"> существенным нарушением условий данного </w:t>
      </w:r>
      <w:r w:rsidR="00D904EF" w:rsidRPr="008B51A2">
        <w:rPr>
          <w:sz w:val="24"/>
          <w:szCs w:val="24"/>
        </w:rPr>
        <w:t>запроса</w:t>
      </w:r>
      <w:proofErr w:type="gramEnd"/>
      <w:r w:rsidR="00D904EF" w:rsidRPr="008B51A2">
        <w:rPr>
          <w:sz w:val="24"/>
          <w:szCs w:val="24"/>
        </w:rPr>
        <w:t xml:space="preserve"> предложений</w:t>
      </w:r>
      <w:r w:rsidRPr="008B51A2">
        <w:rPr>
          <w:sz w:val="24"/>
          <w:szCs w:val="24"/>
        </w:rPr>
        <w:t xml:space="preserve">, и повлечь отклонение </w:t>
      </w:r>
      <w:r w:rsidR="00D904EF" w:rsidRPr="008B51A2">
        <w:rPr>
          <w:sz w:val="24"/>
          <w:szCs w:val="24"/>
        </w:rPr>
        <w:t>Заявки</w:t>
      </w:r>
      <w:r w:rsidRPr="008B51A2">
        <w:rPr>
          <w:sz w:val="24"/>
          <w:szCs w:val="24"/>
        </w:rPr>
        <w:t xml:space="preserve"> такого </w:t>
      </w:r>
      <w:r w:rsidR="00C236C0" w:rsidRPr="008B51A2">
        <w:rPr>
          <w:sz w:val="24"/>
          <w:szCs w:val="24"/>
        </w:rPr>
        <w:t>Участник</w:t>
      </w:r>
      <w:r w:rsidRPr="008B51A2">
        <w:rPr>
          <w:sz w:val="24"/>
          <w:szCs w:val="24"/>
        </w:rPr>
        <w:t xml:space="preserve">а. </w:t>
      </w:r>
    </w:p>
    <w:bookmarkEnd w:id="1407"/>
    <w:bookmarkEnd w:id="1408"/>
    <w:bookmarkEnd w:id="1409"/>
    <w:bookmarkEnd w:id="1410"/>
    <w:bookmarkEnd w:id="1411"/>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66" w:name="_Toc318208007"/>
    </w:p>
    <w:p w:rsidR="004F4D80" w:rsidRPr="003F430F" w:rsidRDefault="003F430F" w:rsidP="00FB7116">
      <w:pPr>
        <w:pStyle w:val="2"/>
        <w:pageBreakBefore/>
        <w:tabs>
          <w:tab w:val="clear" w:pos="0"/>
          <w:tab w:val="clear" w:pos="1700"/>
          <w:tab w:val="num" w:pos="1134"/>
        </w:tabs>
        <w:spacing w:before="100" w:beforeAutospacing="1" w:after="100" w:afterAutospacing="1" w:line="240" w:lineRule="auto"/>
      </w:pPr>
      <w:bookmarkStart w:id="1467" w:name="_Toc423423680"/>
      <w:bookmarkStart w:id="1468" w:name="_Ref440272035"/>
      <w:bookmarkStart w:id="1469" w:name="_Ref440274733"/>
      <w:bookmarkStart w:id="1470" w:name="_Ref444180906"/>
      <w:bookmarkStart w:id="1471" w:name="_Toc471897594"/>
      <w:r w:rsidRPr="003F430F">
        <w:lastRenderedPageBreak/>
        <w:t>Справка о цепочке собственников участника закупочной процедуры, включая бенефициаров (в том числе конечных)</w:t>
      </w:r>
      <w:r w:rsidR="004F4D80" w:rsidRPr="003F430F">
        <w:t xml:space="preserve"> (форма 1</w:t>
      </w:r>
      <w:r w:rsidR="00635719" w:rsidRPr="003F430F">
        <w:t>2</w:t>
      </w:r>
      <w:r w:rsidR="004F4D80" w:rsidRPr="003F430F">
        <w:t>)</w:t>
      </w:r>
      <w:bookmarkEnd w:id="1466"/>
      <w:bookmarkEnd w:id="1467"/>
      <w:bookmarkEnd w:id="1468"/>
      <w:bookmarkEnd w:id="1469"/>
      <w:bookmarkEnd w:id="1470"/>
      <w:bookmarkEnd w:id="1471"/>
    </w:p>
    <w:p w:rsidR="004F4D80" w:rsidRPr="003F430F" w:rsidRDefault="003F430F" w:rsidP="004F4D80">
      <w:pPr>
        <w:pStyle w:val="3"/>
        <w:rPr>
          <w:szCs w:val="24"/>
        </w:rPr>
      </w:pPr>
      <w:bookmarkStart w:id="1472" w:name="_Toc343690584"/>
      <w:bookmarkStart w:id="1473" w:name="_Toc372294428"/>
      <w:bookmarkStart w:id="1474" w:name="_Toc379288896"/>
      <w:bookmarkStart w:id="1475" w:name="_Toc384734780"/>
      <w:bookmarkStart w:id="1476" w:name="_Toc396984078"/>
      <w:bookmarkStart w:id="1477" w:name="_Toc423423681"/>
      <w:bookmarkStart w:id="1478" w:name="_Toc439170710"/>
      <w:bookmarkStart w:id="1479" w:name="_Toc439172812"/>
      <w:bookmarkStart w:id="1480" w:name="_Toc439173253"/>
      <w:bookmarkStart w:id="1481" w:name="_Toc439238249"/>
      <w:bookmarkStart w:id="1482" w:name="_Toc439252796"/>
      <w:bookmarkStart w:id="1483" w:name="_Toc439323770"/>
      <w:bookmarkStart w:id="1484" w:name="_Toc440361405"/>
      <w:bookmarkStart w:id="1485" w:name="_Toc440376287"/>
      <w:bookmarkStart w:id="1486" w:name="_Toc440382545"/>
      <w:bookmarkStart w:id="1487" w:name="_Toc440447215"/>
      <w:bookmarkStart w:id="1488" w:name="_Toc440632376"/>
      <w:bookmarkStart w:id="1489" w:name="_Toc440875148"/>
      <w:bookmarkStart w:id="1490" w:name="_Toc441131135"/>
      <w:bookmarkStart w:id="1491" w:name="_Toc441572140"/>
      <w:bookmarkStart w:id="1492" w:name="_Toc441575232"/>
      <w:bookmarkStart w:id="1493" w:name="_Toc442195898"/>
      <w:bookmarkStart w:id="1494" w:name="_Toc442251940"/>
      <w:bookmarkStart w:id="1495" w:name="_Toc442258889"/>
      <w:bookmarkStart w:id="1496" w:name="_Toc442259129"/>
      <w:bookmarkStart w:id="1497" w:name="_Toc447292892"/>
      <w:bookmarkStart w:id="1498" w:name="_Toc461808964"/>
      <w:bookmarkStart w:id="1499" w:name="_Toc463514796"/>
      <w:bookmarkStart w:id="1500" w:name="_Toc466967523"/>
      <w:bookmarkStart w:id="1501" w:name="_Toc467574715"/>
      <w:bookmarkStart w:id="1502" w:name="_Toc468441758"/>
      <w:bookmarkStart w:id="1503" w:name="_Toc469480233"/>
      <w:bookmarkStart w:id="1504" w:name="_Toc472409262"/>
      <w:bookmarkStart w:id="1505" w:name="_Toc498417409"/>
      <w:r w:rsidRPr="003F430F">
        <w:rPr>
          <w:szCs w:val="24"/>
        </w:rPr>
        <w:t xml:space="preserve">Форма </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r w:rsidRPr="003F430F">
        <w:rPr>
          <w:szCs w:val="24"/>
        </w:rPr>
        <w:t>справки о цепочке собственников участника закупочной процедуры, включая бенефициаров (в том числе конечных)</w:t>
      </w:r>
      <w:bookmarkEnd w:id="1505"/>
    </w:p>
    <w:p w:rsidR="004F4D80" w:rsidRPr="003F430F" w:rsidRDefault="004F4D80" w:rsidP="004F4D80">
      <w:pPr>
        <w:tabs>
          <w:tab w:val="left" w:pos="4757"/>
        </w:tabs>
        <w:spacing w:line="240" w:lineRule="auto"/>
        <w:ind w:left="567" w:firstLine="0"/>
        <w:jc w:val="left"/>
        <w:rPr>
          <w:sz w:val="24"/>
          <w:szCs w:val="24"/>
        </w:rPr>
      </w:pPr>
      <w:r w:rsidRPr="003F430F">
        <w:rPr>
          <w:sz w:val="24"/>
          <w:szCs w:val="24"/>
        </w:rPr>
        <w:t>Приложение 1</w:t>
      </w:r>
      <w:r w:rsidR="00553A57" w:rsidRPr="003F430F">
        <w:rPr>
          <w:sz w:val="24"/>
          <w:szCs w:val="24"/>
        </w:rPr>
        <w:t>2</w:t>
      </w:r>
      <w:r w:rsidRPr="003F430F">
        <w:rPr>
          <w:sz w:val="24"/>
          <w:szCs w:val="24"/>
        </w:rPr>
        <w:t xml:space="preserve"> к письму о подаче оферты</w:t>
      </w:r>
      <w:r w:rsidRPr="003F430F">
        <w:rPr>
          <w:sz w:val="24"/>
          <w:szCs w:val="24"/>
        </w:rPr>
        <w:br/>
        <w:t>от «____»_____________ </w:t>
      </w:r>
      <w:proofErr w:type="gramStart"/>
      <w:r w:rsidRPr="003F430F">
        <w:rPr>
          <w:sz w:val="24"/>
          <w:szCs w:val="24"/>
        </w:rPr>
        <w:t>г</w:t>
      </w:r>
      <w:proofErr w:type="gramEnd"/>
      <w:r w:rsidRPr="003F430F">
        <w:rPr>
          <w:sz w:val="24"/>
          <w:szCs w:val="24"/>
        </w:rPr>
        <w:t>. №__________</w:t>
      </w:r>
    </w:p>
    <w:p w:rsidR="004F4D80" w:rsidRPr="003F430F" w:rsidRDefault="004F4D80" w:rsidP="004F4D80">
      <w:pPr>
        <w:spacing w:line="240" w:lineRule="auto"/>
        <w:ind w:firstLine="0"/>
        <w:rPr>
          <w:color w:val="000000"/>
          <w:sz w:val="24"/>
          <w:szCs w:val="24"/>
        </w:rPr>
      </w:pPr>
    </w:p>
    <w:p w:rsidR="003F430F" w:rsidRPr="003F430F" w:rsidRDefault="003F430F" w:rsidP="003F430F">
      <w:pPr>
        <w:spacing w:line="240" w:lineRule="auto"/>
        <w:ind w:firstLine="0"/>
        <w:jc w:val="center"/>
        <w:rPr>
          <w:b/>
          <w:sz w:val="24"/>
          <w:szCs w:val="24"/>
        </w:rPr>
      </w:pPr>
      <w:r w:rsidRPr="003F430F">
        <w:rPr>
          <w:b/>
          <w:sz w:val="24"/>
          <w:szCs w:val="24"/>
        </w:rPr>
        <w:t>Справка о цепочке собственников участника закупочной процедуры, включая бенефициаров (в том числе конечных) *</w:t>
      </w:r>
    </w:p>
    <w:p w:rsidR="003F430F" w:rsidRPr="003F430F" w:rsidRDefault="003F430F" w:rsidP="003F430F">
      <w:pPr>
        <w:spacing w:line="240" w:lineRule="auto"/>
        <w:ind w:firstLine="0"/>
        <w:rPr>
          <w:color w:val="000000"/>
          <w:sz w:val="24"/>
          <w:szCs w:val="24"/>
        </w:rPr>
      </w:pPr>
    </w:p>
    <w:p w:rsidR="003F430F" w:rsidRPr="003F430F" w:rsidRDefault="003F430F" w:rsidP="003F430F">
      <w:pPr>
        <w:spacing w:line="240" w:lineRule="auto"/>
        <w:ind w:firstLine="0"/>
        <w:rPr>
          <w:color w:val="000000"/>
          <w:sz w:val="24"/>
          <w:szCs w:val="24"/>
        </w:rPr>
      </w:pPr>
      <w:r w:rsidRPr="003F430F">
        <w:rPr>
          <w:color w:val="000000"/>
          <w:sz w:val="24"/>
          <w:szCs w:val="24"/>
        </w:rPr>
        <w:t>Наименование и адрес Участника: __________________________________________</w:t>
      </w:r>
    </w:p>
    <w:p w:rsidR="003F430F" w:rsidRPr="003F430F" w:rsidRDefault="003F430F" w:rsidP="003F430F">
      <w:pPr>
        <w:spacing w:line="240" w:lineRule="auto"/>
        <w:ind w:firstLine="0"/>
        <w:rPr>
          <w:color w:val="000000"/>
        </w:rPr>
      </w:pP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247"/>
        <w:gridCol w:w="1556"/>
        <w:gridCol w:w="570"/>
        <w:gridCol w:w="554"/>
        <w:gridCol w:w="709"/>
        <w:gridCol w:w="1134"/>
        <w:gridCol w:w="1275"/>
        <w:gridCol w:w="1701"/>
        <w:gridCol w:w="1702"/>
        <w:gridCol w:w="1572"/>
      </w:tblGrid>
      <w:tr w:rsidR="003F430F" w:rsidRPr="003F430F" w:rsidTr="00B741DC">
        <w:trPr>
          <w:trHeight w:val="331"/>
        </w:trPr>
        <w:tc>
          <w:tcPr>
            <w:tcW w:w="453" w:type="dxa"/>
            <w:vMerge w:val="restart"/>
            <w:shd w:val="clear" w:color="000000" w:fill="FFFFFF"/>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 п./п.</w:t>
            </w:r>
          </w:p>
        </w:tc>
        <w:tc>
          <w:tcPr>
            <w:tcW w:w="5952" w:type="dxa"/>
            <w:gridSpan w:val="6"/>
            <w:shd w:val="clear" w:color="000000" w:fill="FFFFFF"/>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Информация об организации</w:t>
            </w:r>
          </w:p>
        </w:tc>
        <w:tc>
          <w:tcPr>
            <w:tcW w:w="570" w:type="dxa"/>
            <w:vMerge w:val="restart"/>
            <w:shd w:val="clear" w:color="auto" w:fill="auto"/>
            <w:vAlign w:val="center"/>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w:t>
            </w:r>
          </w:p>
        </w:tc>
        <w:tc>
          <w:tcPr>
            <w:tcW w:w="8647" w:type="dxa"/>
            <w:gridSpan w:val="7"/>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Информация о цепочке собственников организации (включая конечных бенефициаров)</w:t>
            </w:r>
          </w:p>
        </w:tc>
      </w:tr>
      <w:tr w:rsidR="003F430F" w:rsidRPr="003F430F" w:rsidTr="00B741DC">
        <w:trPr>
          <w:trHeight w:val="847"/>
        </w:trPr>
        <w:tc>
          <w:tcPr>
            <w:tcW w:w="453" w:type="dxa"/>
            <w:vMerge/>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ИНН</w:t>
            </w:r>
          </w:p>
        </w:tc>
        <w:tc>
          <w:tcPr>
            <w:tcW w:w="567"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ОГРН</w:t>
            </w:r>
          </w:p>
        </w:tc>
        <w:tc>
          <w:tcPr>
            <w:tcW w:w="1135"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Наименование краткое</w:t>
            </w:r>
          </w:p>
        </w:tc>
        <w:tc>
          <w:tcPr>
            <w:tcW w:w="879"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Код ОКВЭД</w:t>
            </w:r>
          </w:p>
        </w:tc>
        <w:tc>
          <w:tcPr>
            <w:tcW w:w="1247"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Ф.И.О. руководителя</w:t>
            </w:r>
          </w:p>
        </w:tc>
        <w:tc>
          <w:tcPr>
            <w:tcW w:w="1556"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Серия и номер документа, удостоверяющего личность руководителя</w:t>
            </w:r>
          </w:p>
        </w:tc>
        <w:tc>
          <w:tcPr>
            <w:tcW w:w="570" w:type="dxa"/>
            <w:vMerge/>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p>
        </w:tc>
        <w:tc>
          <w:tcPr>
            <w:tcW w:w="554"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ИНН</w:t>
            </w:r>
          </w:p>
        </w:tc>
        <w:tc>
          <w:tcPr>
            <w:tcW w:w="709"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ОГРН</w:t>
            </w:r>
          </w:p>
        </w:tc>
        <w:tc>
          <w:tcPr>
            <w:tcW w:w="1134"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Наименование/ФИО</w:t>
            </w:r>
          </w:p>
        </w:tc>
        <w:tc>
          <w:tcPr>
            <w:tcW w:w="1275"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Адрес регистрации</w:t>
            </w:r>
          </w:p>
        </w:tc>
        <w:tc>
          <w:tcPr>
            <w:tcW w:w="1701"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Серия и номер документа, удостоверяющего личность (для физ. лиц)</w:t>
            </w:r>
          </w:p>
        </w:tc>
        <w:tc>
          <w:tcPr>
            <w:tcW w:w="1702"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Руководитель/ участник/ акционер/ бенефициар</w:t>
            </w:r>
          </w:p>
        </w:tc>
        <w:tc>
          <w:tcPr>
            <w:tcW w:w="1572" w:type="dxa"/>
            <w:shd w:val="clear" w:color="auto" w:fill="auto"/>
            <w:vAlign w:val="center"/>
            <w:hideMark/>
          </w:tcPr>
          <w:p w:rsidR="003F430F" w:rsidRPr="003F430F" w:rsidRDefault="003F430F" w:rsidP="00583266">
            <w:pPr>
              <w:spacing w:line="240" w:lineRule="auto"/>
              <w:ind w:right="-108" w:firstLine="0"/>
              <w:jc w:val="center"/>
              <w:rPr>
                <w:b/>
                <w:bCs w:val="0"/>
                <w:color w:val="000000"/>
                <w:sz w:val="16"/>
                <w:szCs w:val="16"/>
              </w:rPr>
            </w:pPr>
            <w:r w:rsidRPr="003F430F">
              <w:rPr>
                <w:b/>
                <w:bCs w:val="0"/>
                <w:color w:val="000000"/>
                <w:sz w:val="16"/>
                <w:szCs w:val="16"/>
              </w:rPr>
              <w:t>Информация о подтверждающих документах (наименование, реквизиты и т.д.)</w:t>
            </w:r>
          </w:p>
        </w:tc>
      </w:tr>
      <w:tr w:rsidR="003F430F" w:rsidRPr="003F430F" w:rsidTr="00B741DC">
        <w:trPr>
          <w:trHeight w:val="225"/>
        </w:trPr>
        <w:tc>
          <w:tcPr>
            <w:tcW w:w="453"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w:t>
            </w:r>
          </w:p>
        </w:tc>
        <w:tc>
          <w:tcPr>
            <w:tcW w:w="568"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2</w:t>
            </w:r>
          </w:p>
        </w:tc>
        <w:tc>
          <w:tcPr>
            <w:tcW w:w="567"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3</w:t>
            </w:r>
          </w:p>
        </w:tc>
        <w:tc>
          <w:tcPr>
            <w:tcW w:w="1135"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4</w:t>
            </w:r>
          </w:p>
        </w:tc>
        <w:tc>
          <w:tcPr>
            <w:tcW w:w="879"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5</w:t>
            </w:r>
          </w:p>
        </w:tc>
        <w:tc>
          <w:tcPr>
            <w:tcW w:w="1247"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6</w:t>
            </w:r>
          </w:p>
        </w:tc>
        <w:tc>
          <w:tcPr>
            <w:tcW w:w="1556"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7</w:t>
            </w:r>
          </w:p>
        </w:tc>
        <w:tc>
          <w:tcPr>
            <w:tcW w:w="570"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8</w:t>
            </w:r>
          </w:p>
        </w:tc>
        <w:tc>
          <w:tcPr>
            <w:tcW w:w="554"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9</w:t>
            </w:r>
          </w:p>
        </w:tc>
        <w:tc>
          <w:tcPr>
            <w:tcW w:w="709"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10</w:t>
            </w:r>
          </w:p>
        </w:tc>
        <w:tc>
          <w:tcPr>
            <w:tcW w:w="1134"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w:t>
            </w:r>
          </w:p>
        </w:tc>
        <w:tc>
          <w:tcPr>
            <w:tcW w:w="1275"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w:t>
            </w:r>
          </w:p>
        </w:tc>
        <w:tc>
          <w:tcPr>
            <w:tcW w:w="1701" w:type="dxa"/>
            <w:shd w:val="clear" w:color="auto" w:fill="auto"/>
            <w:vAlign w:val="bottom"/>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13</w:t>
            </w:r>
          </w:p>
        </w:tc>
        <w:tc>
          <w:tcPr>
            <w:tcW w:w="1702"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14</w:t>
            </w:r>
          </w:p>
        </w:tc>
        <w:tc>
          <w:tcPr>
            <w:tcW w:w="1572" w:type="dxa"/>
            <w:shd w:val="clear" w:color="auto" w:fill="auto"/>
            <w:vAlign w:val="bottom"/>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15</w:t>
            </w:r>
          </w:p>
        </w:tc>
      </w:tr>
      <w:tr w:rsidR="003F430F" w:rsidRPr="003F430F" w:rsidTr="00B741D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B741D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w:t>
            </w: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B741D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B741D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B741D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1.1.3</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B741D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1.1.3.1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B741D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1.1.3.2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B741D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B741D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B741D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B741D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B741D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1.2.3</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B741D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B741D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1.3</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4D0F20" w:rsidTr="00B741D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Default="003F430F" w:rsidP="003F430F">
            <w:pPr>
              <w:spacing w:line="240" w:lineRule="auto"/>
              <w:ind w:firstLine="0"/>
              <w:jc w:val="center"/>
              <w:rPr>
                <w:b/>
                <w:bCs w:val="0"/>
                <w:color w:val="000000"/>
                <w:sz w:val="16"/>
                <w:szCs w:val="16"/>
              </w:rPr>
            </w:pPr>
            <w:r w:rsidRPr="003F430F">
              <w:rPr>
                <w:b/>
                <w:bCs w:val="0"/>
                <w:color w:val="000000"/>
                <w:sz w:val="16"/>
                <w:szCs w:val="16"/>
              </w:rPr>
              <w:t>…</w:t>
            </w:r>
          </w:p>
        </w:tc>
        <w:tc>
          <w:tcPr>
            <w:tcW w:w="55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r>
      <w:tr w:rsidR="003F430F" w:rsidRPr="004D0F20" w:rsidTr="00B741DC">
        <w:trPr>
          <w:trHeight w:val="225"/>
        </w:trPr>
        <w:tc>
          <w:tcPr>
            <w:tcW w:w="453"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Default="003F430F" w:rsidP="003F430F">
            <w:pPr>
              <w:spacing w:line="240" w:lineRule="auto"/>
              <w:ind w:firstLine="0"/>
              <w:jc w:val="center"/>
              <w:rPr>
                <w:b/>
                <w:bCs w:val="0"/>
                <w:color w:val="000000"/>
                <w:sz w:val="16"/>
                <w:szCs w:val="16"/>
              </w:rPr>
            </w:pPr>
          </w:p>
        </w:tc>
        <w:tc>
          <w:tcPr>
            <w:tcW w:w="55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r>
    </w:tbl>
    <w:p w:rsidR="003F430F" w:rsidRDefault="003F430F" w:rsidP="003F430F">
      <w:pPr>
        <w:spacing w:line="240" w:lineRule="auto"/>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F430F">
      <w:pPr>
        <w:spacing w:line="240" w:lineRule="auto"/>
        <w:ind w:right="3684"/>
        <w:jc w:val="cente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3F430F" w:rsidRDefault="004F4D80" w:rsidP="004F4D80">
      <w:pPr>
        <w:pStyle w:val="3"/>
        <w:rPr>
          <w:szCs w:val="24"/>
        </w:rPr>
      </w:pPr>
      <w:bookmarkStart w:id="1506" w:name="_Toc343690585"/>
      <w:bookmarkStart w:id="1507" w:name="_Toc372294429"/>
      <w:bookmarkStart w:id="1508" w:name="_Toc379288897"/>
      <w:bookmarkStart w:id="1509" w:name="_Toc384734781"/>
      <w:bookmarkStart w:id="1510" w:name="_Toc396984079"/>
      <w:bookmarkStart w:id="1511" w:name="_Toc423423682"/>
      <w:bookmarkStart w:id="1512" w:name="_Toc439170711"/>
      <w:bookmarkStart w:id="1513" w:name="_Toc439172813"/>
      <w:bookmarkStart w:id="1514" w:name="_Toc439173254"/>
      <w:bookmarkStart w:id="1515" w:name="_Toc439238250"/>
      <w:bookmarkStart w:id="1516" w:name="_Toc439252797"/>
      <w:bookmarkStart w:id="1517" w:name="_Toc439323771"/>
      <w:bookmarkStart w:id="1518" w:name="_Toc440361406"/>
      <w:bookmarkStart w:id="1519" w:name="_Toc440376288"/>
      <w:bookmarkStart w:id="1520" w:name="_Toc440382546"/>
      <w:bookmarkStart w:id="1521" w:name="_Toc440447216"/>
      <w:bookmarkStart w:id="1522" w:name="_Toc440620896"/>
      <w:bookmarkStart w:id="1523" w:name="_Toc440631531"/>
      <w:bookmarkStart w:id="1524" w:name="_Toc440875770"/>
      <w:bookmarkStart w:id="1525" w:name="_Toc441131794"/>
      <w:bookmarkStart w:id="1526" w:name="_Toc465865237"/>
      <w:bookmarkStart w:id="1527" w:name="_Toc468976383"/>
      <w:bookmarkStart w:id="1528" w:name="_Toc469483112"/>
      <w:bookmarkStart w:id="1529" w:name="_Toc471897596"/>
      <w:r w:rsidRPr="00D27071">
        <w:rPr>
          <w:szCs w:val="24"/>
        </w:rPr>
        <w:lastRenderedPageBreak/>
        <w:t xml:space="preserve">Инструкции по </w:t>
      </w:r>
      <w:r w:rsidRPr="003F430F">
        <w:rPr>
          <w:szCs w:val="24"/>
        </w:rPr>
        <w:t>заполнению</w:t>
      </w:r>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p>
    <w:p w:rsidR="004F4D80" w:rsidRPr="003F430F" w:rsidRDefault="00C236C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Участник</w:t>
      </w:r>
      <w:r w:rsidR="004F4D80" w:rsidRPr="003F430F">
        <w:rPr>
          <w:sz w:val="24"/>
          <w:szCs w:val="24"/>
        </w:rPr>
        <w:t xml:space="preserve"> указывает дату и номер заявки в соответствии с письмом о подаче оферты </w:t>
      </w:r>
      <w:r w:rsidR="00D90031" w:rsidRPr="003F430F">
        <w:rPr>
          <w:sz w:val="24"/>
          <w:szCs w:val="24"/>
        </w:rPr>
        <w:t xml:space="preserve">(подраздел </w:t>
      </w:r>
      <w:r w:rsidR="004E0F05">
        <w:fldChar w:fldCharType="begin"/>
      </w:r>
      <w:r w:rsidR="004E0F05">
        <w:instrText xml:space="preserve"> REF _Ref55336310 \r \h  \* MERGEFORMAT </w:instrText>
      </w:r>
      <w:r w:rsidR="004E0F05">
        <w:fldChar w:fldCharType="separate"/>
      </w:r>
      <w:r w:rsidR="00E33142" w:rsidRPr="003F430F">
        <w:rPr>
          <w:sz w:val="24"/>
          <w:szCs w:val="24"/>
        </w:rPr>
        <w:t>5.1</w:t>
      </w:r>
      <w:r w:rsidR="004E0F05">
        <w:fldChar w:fldCharType="end"/>
      </w:r>
      <w:r w:rsidR="00D90031" w:rsidRPr="003F430F">
        <w:rPr>
          <w:sz w:val="24"/>
          <w:szCs w:val="24"/>
        </w:rPr>
        <w:t>)</w:t>
      </w:r>
      <w:r w:rsidR="004F4D80" w:rsidRPr="003F430F">
        <w:rPr>
          <w:sz w:val="24"/>
          <w:szCs w:val="24"/>
        </w:rPr>
        <w:t>.</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Указывается полное наименование юридического лица с расшифровкой его организационно-правовой формы,</w:t>
      </w:r>
      <w:r w:rsidRPr="003F430F">
        <w:rPr>
          <w:sz w:val="24"/>
          <w:szCs w:val="24"/>
        </w:rPr>
        <w:t xml:space="preserve"> адрес Участника.</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Изменение формы справки недопустимо.</w:t>
      </w:r>
    </w:p>
    <w:p w:rsidR="003F430F" w:rsidRPr="003F430F" w:rsidRDefault="003F430F" w:rsidP="003F430F">
      <w:pPr>
        <w:pStyle w:val="aff6"/>
        <w:numPr>
          <w:ilvl w:val="3"/>
          <w:numId w:val="1"/>
        </w:numPr>
        <w:suppressAutoHyphens w:val="0"/>
        <w:spacing w:before="100" w:beforeAutospacing="1" w:line="240" w:lineRule="auto"/>
        <w:rPr>
          <w:snapToGrid w:val="0"/>
          <w:sz w:val="24"/>
          <w:szCs w:val="24"/>
        </w:rPr>
      </w:pPr>
      <w:r w:rsidRPr="003F430F">
        <w:rPr>
          <w:snapToGrid w:val="0"/>
          <w:sz w:val="24"/>
          <w:szCs w:val="24"/>
        </w:rPr>
        <w:t>Графы (поля) таблицы должны содержать информацию, касающуюся только этой графы (поля).</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В случае</w:t>
      </w:r>
      <w:proofErr w:type="gramStart"/>
      <w:r w:rsidRPr="003F430F">
        <w:rPr>
          <w:snapToGrid w:val="0"/>
          <w:sz w:val="24"/>
          <w:szCs w:val="24"/>
        </w:rPr>
        <w:t>,</w:t>
      </w:r>
      <w:proofErr w:type="gramEnd"/>
      <w:r w:rsidRPr="003F430F">
        <w:rPr>
          <w:snapToGrid w:val="0"/>
          <w:sz w:val="24"/>
          <w:szCs w:val="24"/>
        </w:rPr>
        <w:t xml:space="preserve">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F430F" w:rsidRPr="003F430F" w:rsidRDefault="003F430F" w:rsidP="003F430F">
      <w:pPr>
        <w:pStyle w:val="aff6"/>
        <w:numPr>
          <w:ilvl w:val="3"/>
          <w:numId w:val="1"/>
        </w:numPr>
        <w:suppressAutoHyphens w:val="0"/>
        <w:spacing w:before="100" w:beforeAutospacing="1" w:line="240" w:lineRule="auto"/>
        <w:rPr>
          <w:sz w:val="24"/>
          <w:szCs w:val="24"/>
        </w:rPr>
      </w:pPr>
      <w:proofErr w:type="gramStart"/>
      <w:r w:rsidRPr="003F430F">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w:t>
      </w:r>
      <w:proofErr w:type="gramEnd"/>
      <w:r w:rsidRPr="003F430F">
        <w:rPr>
          <w:snapToGrid w:val="0"/>
          <w:sz w:val="24"/>
          <w:szCs w:val="24"/>
        </w:rPr>
        <w:t xml:space="preserve"> В отношении акционеров, владеющих пакетами акций менее 5 %, допускается указание общей информации о количестве таких акционеров.</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(№2) и «ОГРН» (№3) - указываются регистрационные данные </w:t>
      </w:r>
      <w:r w:rsidR="00C236C0" w:rsidRPr="003F430F">
        <w:rPr>
          <w:sz w:val="24"/>
          <w:szCs w:val="24"/>
        </w:rPr>
        <w:t>Участник</w:t>
      </w:r>
      <w:r w:rsidRPr="003F430F">
        <w:rPr>
          <w:sz w:val="24"/>
          <w:szCs w:val="24"/>
        </w:rPr>
        <w:t>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(№9) и «ОГРН» (№10) - указываются регистрационные данные собственников </w:t>
      </w:r>
      <w:r w:rsidR="00C236C0" w:rsidRPr="003F430F">
        <w:rPr>
          <w:sz w:val="24"/>
          <w:szCs w:val="24"/>
        </w:rPr>
        <w:t>Участник</w:t>
      </w:r>
      <w:r w:rsidRPr="003F430F">
        <w:rPr>
          <w:sz w:val="24"/>
          <w:szCs w:val="24"/>
        </w:rPr>
        <w:t>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 «Наименование краткое» (№4) - указывается краткое наименование </w:t>
      </w:r>
      <w:r w:rsidR="00C236C0" w:rsidRPr="003F430F">
        <w:rPr>
          <w:sz w:val="24"/>
          <w:szCs w:val="24"/>
        </w:rPr>
        <w:t>Участник</w:t>
      </w:r>
      <w:r w:rsidRPr="003F430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Раздел «Код ОКВЭД» (№5) - указывается код (основные коды) ОКВЭД.</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 xml:space="preserve">выпиской из Единого государственного реестра юридических лиц, </w:t>
      </w:r>
      <w:r w:rsidRPr="00B36655">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F430F">
        <w:rPr>
          <w:sz w:val="24"/>
          <w:szCs w:val="24"/>
        </w:rPr>
        <w:t>Наименование/ФИО» (№11) - руководителем; участником (для собственников ООО); акционером (для собственников ЗАО</w:t>
      </w:r>
      <w:r w:rsidR="000D70B6" w:rsidRPr="003F430F">
        <w:rPr>
          <w:sz w:val="24"/>
          <w:szCs w:val="24"/>
        </w:rPr>
        <w:t>, АО</w:t>
      </w:r>
      <w:r w:rsidRPr="003F430F">
        <w:rPr>
          <w:sz w:val="24"/>
          <w:szCs w:val="24"/>
        </w:rPr>
        <w:t xml:space="preserve"> и </w:t>
      </w:r>
      <w:r w:rsidR="000D70B6" w:rsidRPr="003F430F">
        <w:rPr>
          <w:sz w:val="24"/>
          <w:szCs w:val="24"/>
        </w:rPr>
        <w:t>П</w:t>
      </w:r>
      <w:r w:rsidRPr="003F430F">
        <w:rPr>
          <w:sz w:val="24"/>
          <w:szCs w:val="24"/>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3F430F">
        <w:rPr>
          <w:sz w:val="24"/>
          <w:szCs w:val="24"/>
        </w:rPr>
        <w:t>гос. учреждения</w:t>
      </w:r>
      <w:proofErr w:type="gramEnd"/>
      <w:r w:rsidRPr="003F430F">
        <w:rPr>
          <w:sz w:val="24"/>
          <w:szCs w:val="24"/>
        </w:rPr>
        <w:t xml:space="preserve"> РФ, физические лица, кроме руководителей).</w:t>
      </w:r>
    </w:p>
    <w:p w:rsidR="003F430F" w:rsidRPr="003F430F" w:rsidRDefault="003F430F" w:rsidP="003F430F">
      <w:pPr>
        <w:pStyle w:val="aff6"/>
        <w:numPr>
          <w:ilvl w:val="3"/>
          <w:numId w:val="1"/>
        </w:numPr>
        <w:suppressAutoHyphens w:val="0"/>
        <w:spacing w:before="100" w:beforeAutospacing="1" w:line="240" w:lineRule="auto"/>
        <w:rPr>
          <w:sz w:val="24"/>
          <w:szCs w:val="24"/>
        </w:rPr>
      </w:pPr>
      <w:bookmarkStart w:id="1530" w:name="_Toc329588495"/>
      <w:bookmarkStart w:id="1531" w:name="_Toc423423683"/>
      <w:bookmarkStart w:id="1532" w:name="_Ref440272051"/>
      <w:bookmarkStart w:id="1533" w:name="_Ref440274744"/>
      <w:bookmarkStart w:id="1534" w:name="_Toc471897597"/>
      <w:r w:rsidRPr="003F430F">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F430F">
        <w:rPr>
          <w:sz w:val="24"/>
          <w:szCs w:val="24"/>
        </w:rPr>
        <w:t>а(</w:t>
      </w:r>
      <w:proofErr w:type="spellStart"/>
      <w:proofErr w:type="gramEnd"/>
      <w:r w:rsidRPr="003F430F">
        <w:rPr>
          <w:sz w:val="24"/>
          <w:szCs w:val="24"/>
        </w:rPr>
        <w:t>ов</w:t>
      </w:r>
      <w:proofErr w:type="spellEnd"/>
      <w:r w:rsidRPr="003F430F">
        <w:rPr>
          <w:sz w:val="24"/>
          <w:szCs w:val="24"/>
        </w:rPr>
        <w:t>) общества</w:t>
      </w:r>
      <w:r w:rsidRPr="003F430F">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F430F">
        <w:rPr>
          <w:sz w:val="24"/>
          <w:szCs w:val="24"/>
        </w:rPr>
        <w:t xml:space="preserve">(список лиц, зарегистрированных в реестре владельцев ценных бумаг) и т.п.). </w:t>
      </w:r>
      <w:proofErr w:type="gramStart"/>
      <w:r w:rsidRPr="003F430F">
        <w:rPr>
          <w:sz w:val="24"/>
          <w:szCs w:val="24"/>
        </w:rPr>
        <w:t>Скан-копии</w:t>
      </w:r>
      <w:proofErr w:type="gramEnd"/>
      <w:r w:rsidRPr="003F430F">
        <w:rPr>
          <w:sz w:val="24"/>
          <w:szCs w:val="24"/>
        </w:rPr>
        <w:t xml:space="preserve">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F430F" w:rsidRPr="003F430F" w:rsidRDefault="003F430F" w:rsidP="003F430F">
      <w:pPr>
        <w:pStyle w:val="aff6"/>
        <w:numPr>
          <w:ilvl w:val="3"/>
          <w:numId w:val="1"/>
        </w:numPr>
        <w:suppressAutoHyphens w:val="0"/>
        <w:spacing w:before="100" w:beforeAutospacing="1" w:line="240" w:lineRule="auto"/>
        <w:rPr>
          <w:bCs w:val="0"/>
          <w:sz w:val="24"/>
          <w:szCs w:val="24"/>
        </w:rPr>
      </w:pPr>
      <w:r>
        <w:rPr>
          <w:sz w:val="24"/>
          <w:szCs w:val="24"/>
        </w:rPr>
        <w:br w:type="page"/>
      </w:r>
      <w:r w:rsidRPr="003F430F">
        <w:rPr>
          <w:b/>
          <w:bCs w:val="0"/>
          <w:caps/>
          <w:sz w:val="24"/>
          <w:szCs w:val="24"/>
        </w:rPr>
        <w:lastRenderedPageBreak/>
        <w:t>Пример заполнения</w:t>
      </w:r>
      <w:r w:rsidRPr="003F430F">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214" w:type="dxa"/>
        <w:tblInd w:w="250" w:type="dxa"/>
        <w:tblLayout w:type="fixed"/>
        <w:tblLook w:val="04A0" w:firstRow="1" w:lastRow="0" w:firstColumn="1" w:lastColumn="0" w:noHBand="0" w:noVBand="1"/>
      </w:tblPr>
      <w:tblGrid>
        <w:gridCol w:w="454"/>
        <w:gridCol w:w="853"/>
        <w:gridCol w:w="711"/>
        <w:gridCol w:w="1134"/>
        <w:gridCol w:w="707"/>
        <w:gridCol w:w="1134"/>
        <w:gridCol w:w="1423"/>
        <w:gridCol w:w="571"/>
        <w:gridCol w:w="985"/>
        <w:gridCol w:w="843"/>
        <w:gridCol w:w="1134"/>
        <w:gridCol w:w="1134"/>
        <w:gridCol w:w="1417"/>
        <w:gridCol w:w="1142"/>
        <w:gridCol w:w="1572"/>
      </w:tblGrid>
      <w:tr w:rsidR="003F430F" w:rsidRPr="003F430F" w:rsidTr="00B741DC">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F430F" w:rsidRPr="003F430F" w:rsidRDefault="003F430F" w:rsidP="003F430F">
            <w:pPr>
              <w:spacing w:line="240" w:lineRule="auto"/>
              <w:jc w:val="left"/>
              <w:rPr>
                <w:rFonts w:ascii="Calibri" w:hAnsi="Calibri" w:cs="Calibri"/>
                <w:color w:val="000000"/>
                <w:sz w:val="24"/>
                <w:szCs w:val="24"/>
              </w:rPr>
            </w:pPr>
            <w:r w:rsidRPr="003F430F">
              <w:rPr>
                <w:rFonts w:ascii="Calibri" w:hAnsi="Calibri" w:cs="Calibri"/>
                <w:color w:val="000000"/>
                <w:sz w:val="24"/>
                <w:szCs w:val="24"/>
              </w:rPr>
              <w:t> </w:t>
            </w:r>
          </w:p>
        </w:tc>
        <w:tc>
          <w:tcPr>
            <w:tcW w:w="14760"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F430F" w:rsidRPr="003F430F" w:rsidRDefault="003F430F" w:rsidP="003F430F">
            <w:pPr>
              <w:spacing w:after="240" w:line="240" w:lineRule="auto"/>
              <w:jc w:val="center"/>
              <w:rPr>
                <w:b/>
                <w:color w:val="000000"/>
                <w:sz w:val="24"/>
                <w:szCs w:val="24"/>
              </w:rPr>
            </w:pPr>
            <w:r w:rsidRPr="003F430F">
              <w:rPr>
                <w:b/>
                <w:bCs w:val="0"/>
                <w:sz w:val="24"/>
                <w:szCs w:val="24"/>
              </w:rPr>
              <w:t>Справка о цепочке собственников участника закупочной процедуры, включая бенефициаров (в том числе конечных)</w:t>
            </w:r>
          </w:p>
          <w:p w:rsidR="003F430F" w:rsidRPr="003F430F" w:rsidRDefault="003F430F" w:rsidP="003F430F">
            <w:pPr>
              <w:spacing w:line="240" w:lineRule="auto"/>
              <w:jc w:val="center"/>
              <w:rPr>
                <w:b/>
                <w:color w:val="000000"/>
                <w:sz w:val="24"/>
                <w:szCs w:val="24"/>
                <w:u w:val="single"/>
              </w:rPr>
            </w:pPr>
          </w:p>
          <w:p w:rsidR="003F430F" w:rsidRPr="003F430F" w:rsidRDefault="003F430F" w:rsidP="003F430F">
            <w:pPr>
              <w:spacing w:line="240" w:lineRule="auto"/>
              <w:ind w:firstLine="0"/>
              <w:rPr>
                <w:i/>
                <w:color w:val="000000"/>
                <w:sz w:val="24"/>
                <w:szCs w:val="24"/>
              </w:rPr>
            </w:pPr>
            <w:r w:rsidRPr="003F430F">
              <w:rPr>
                <w:color w:val="000000"/>
                <w:sz w:val="24"/>
                <w:szCs w:val="24"/>
              </w:rPr>
              <w:t xml:space="preserve">Наименование и адрес Участника: </w:t>
            </w:r>
            <w:r w:rsidRPr="003F430F">
              <w:rPr>
                <w:b/>
                <w:color w:val="000000"/>
                <w:sz w:val="24"/>
                <w:szCs w:val="24"/>
                <w:u w:val="single"/>
              </w:rPr>
              <w:t>ООО «Организация-пример», г. Москва, ул. Гоголя, 1</w:t>
            </w:r>
          </w:p>
        </w:tc>
      </w:tr>
      <w:tr w:rsidR="003F430F" w:rsidRPr="003F430F" w:rsidTr="00B741DC">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 п./п.</w:t>
            </w:r>
          </w:p>
        </w:tc>
        <w:tc>
          <w:tcPr>
            <w:tcW w:w="59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Информация об организации</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w:t>
            </w:r>
          </w:p>
        </w:tc>
        <w:tc>
          <w:tcPr>
            <w:tcW w:w="822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Информация о цепочке собственников организации (включая конечных бенефициаров)</w:t>
            </w:r>
          </w:p>
        </w:tc>
      </w:tr>
      <w:tr w:rsidR="003F430F" w:rsidRPr="003F430F" w:rsidTr="00B741DC">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p>
        </w:tc>
        <w:tc>
          <w:tcPr>
            <w:tcW w:w="8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Ф.И.О. руководителя</w:t>
            </w:r>
          </w:p>
        </w:tc>
        <w:tc>
          <w:tcPr>
            <w:tcW w:w="14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Серия и номер документа, удостоверяющего личность руководителя</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ИНН</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Серия и номер документа, удостоверяющего личность (для физ. лиц)</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Руководитель/ участник/ акционер/ бенефициар</w:t>
            </w:r>
          </w:p>
        </w:tc>
        <w:tc>
          <w:tcPr>
            <w:tcW w:w="1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583266">
            <w:pPr>
              <w:spacing w:line="240" w:lineRule="auto"/>
              <w:ind w:left="-108" w:right="-108" w:firstLine="108"/>
              <w:jc w:val="center"/>
              <w:rPr>
                <w:b/>
                <w:bCs w:val="0"/>
                <w:color w:val="000000"/>
                <w:sz w:val="16"/>
                <w:szCs w:val="16"/>
              </w:rPr>
            </w:pPr>
            <w:r w:rsidRPr="003F430F">
              <w:rPr>
                <w:b/>
                <w:bCs w:val="0"/>
                <w:color w:val="000000"/>
                <w:sz w:val="16"/>
                <w:szCs w:val="16"/>
              </w:rPr>
              <w:t>Информация о подтверждающих документах (наименование, реквизиты и т.д.)</w:t>
            </w:r>
          </w:p>
        </w:tc>
      </w:tr>
      <w:tr w:rsidR="003F430F" w:rsidRPr="003F430F" w:rsidTr="00B741D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right="-250" w:firstLine="3"/>
              <w:jc w:val="center"/>
              <w:rPr>
                <w:b/>
                <w:bCs w:val="0"/>
                <w:color w:val="000000"/>
                <w:sz w:val="14"/>
                <w:szCs w:val="16"/>
              </w:rPr>
            </w:pPr>
            <w:r w:rsidRPr="003F430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6</w:t>
            </w:r>
          </w:p>
        </w:tc>
        <w:tc>
          <w:tcPr>
            <w:tcW w:w="1423"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7</w:t>
            </w:r>
          </w:p>
        </w:tc>
        <w:tc>
          <w:tcPr>
            <w:tcW w:w="571"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8</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9</w:t>
            </w:r>
          </w:p>
        </w:tc>
        <w:tc>
          <w:tcPr>
            <w:tcW w:w="843"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13</w:t>
            </w:r>
          </w:p>
        </w:tc>
        <w:tc>
          <w:tcPr>
            <w:tcW w:w="1142"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14</w:t>
            </w:r>
          </w:p>
        </w:tc>
        <w:tc>
          <w:tcPr>
            <w:tcW w:w="1572" w:type="dxa"/>
            <w:tcBorders>
              <w:top w:val="single" w:sz="4" w:space="0" w:color="auto"/>
              <w:left w:val="nil"/>
              <w:bottom w:val="single" w:sz="4" w:space="0" w:color="auto"/>
              <w:right w:val="single" w:sz="4" w:space="0" w:color="auto"/>
            </w:tcBorders>
            <w:shd w:val="clear" w:color="auto" w:fill="auto"/>
            <w:vAlign w:val="bottom"/>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15</w:t>
            </w:r>
          </w:p>
        </w:tc>
      </w:tr>
      <w:tr w:rsidR="003F430F" w:rsidRPr="003F430F" w:rsidTr="00B741D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
                <w:bCs w:val="0"/>
                <w:color w:val="000000"/>
                <w:sz w:val="14"/>
                <w:szCs w:val="16"/>
              </w:rPr>
            </w:pPr>
          </w:p>
        </w:tc>
      </w:tr>
      <w:tr w:rsidR="003F430F" w:rsidRPr="003F430F" w:rsidTr="00B741D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r w:rsidRPr="003F430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1044567890123</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45.хх</w:t>
            </w:r>
            <w:proofErr w:type="gramStart"/>
            <w:r w:rsidRPr="003F430F">
              <w:rPr>
                <w:bCs w:val="0"/>
                <w:color w:val="000000"/>
                <w:sz w:val="14"/>
                <w:szCs w:val="16"/>
              </w:rPr>
              <w:t>.х</w:t>
            </w:r>
            <w:proofErr w:type="gramEnd"/>
            <w:r w:rsidRPr="003F430F">
              <w:rPr>
                <w:bCs w:val="0"/>
                <w:color w:val="000000"/>
                <w:sz w:val="14"/>
                <w:szCs w:val="16"/>
              </w:rPr>
              <w:t>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Иванов Иван Иванович</w:t>
            </w: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4601 456789</w:t>
            </w: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7751212112</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ПАО «Пример-1»</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B741D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1.0</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111222333444</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Петров Пётр Петрович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г. Саранск, ул. </w:t>
            </w:r>
            <w:proofErr w:type="gramStart"/>
            <w:r w:rsidRPr="003F430F">
              <w:rPr>
                <w:bCs w:val="0"/>
                <w:color w:val="000000"/>
                <w:sz w:val="14"/>
                <w:szCs w:val="16"/>
              </w:rPr>
              <w:t>Саранская</w:t>
            </w:r>
            <w:proofErr w:type="gramEnd"/>
            <w:r w:rsidRPr="003F430F">
              <w:rPr>
                <w:bCs w:val="0"/>
                <w:color w:val="000000"/>
                <w:sz w:val="14"/>
                <w:szCs w:val="16"/>
              </w:rPr>
              <w:t>, 4</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7777 888999</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B741D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222333444555</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Сидоров Сидор Сидорович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г. Урюпинск, Свободный </w:t>
            </w:r>
            <w:r w:rsidRPr="003F430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8888 111222</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Список лиц, зарегистрированных в реестре владельцев ценных бумаг ОТ 01.01.</w:t>
            </w:r>
            <w:r w:rsidR="009C1997">
              <w:rPr>
                <w:bCs w:val="0"/>
                <w:color w:val="000000"/>
                <w:sz w:val="14"/>
                <w:szCs w:val="16"/>
              </w:rPr>
              <w:t>2018</w:t>
            </w:r>
          </w:p>
        </w:tc>
      </w:tr>
      <w:tr w:rsidR="003F430F" w:rsidRPr="003F430F" w:rsidTr="00B741D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w:t>
            </w:r>
            <w:r w:rsidRPr="003F430F" w:rsidDel="006B67A3">
              <w:rPr>
                <w:b/>
                <w:bCs w:val="0"/>
                <w:color w:val="000000"/>
                <w:sz w:val="14"/>
                <w:szCs w:val="16"/>
              </w:rPr>
              <w:t xml:space="preserve"> </w:t>
            </w:r>
            <w:r w:rsidRPr="003F430F">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7735345355</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ООО «Пример-2»</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Список лиц, зарегистрированных в реестре владельцев ценных бумаг ОТ 01.01.</w:t>
            </w:r>
            <w:r w:rsidR="009C1997">
              <w:rPr>
                <w:bCs w:val="0"/>
                <w:color w:val="000000"/>
                <w:sz w:val="14"/>
                <w:szCs w:val="16"/>
              </w:rPr>
              <w:t>2018</w:t>
            </w:r>
          </w:p>
        </w:tc>
      </w:tr>
      <w:tr w:rsidR="003F430F" w:rsidRPr="003F430F" w:rsidTr="00B741D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1.2.0</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6158585888</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Галкин Степан Семенович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г. Саратов, ул. </w:t>
            </w:r>
            <w:proofErr w:type="gramStart"/>
            <w:r w:rsidRPr="003F430F">
              <w:rPr>
                <w:bCs w:val="0"/>
                <w:color w:val="000000"/>
                <w:sz w:val="14"/>
                <w:szCs w:val="16"/>
              </w:rPr>
              <w:t>Светлая</w:t>
            </w:r>
            <w:proofErr w:type="gramEnd"/>
            <w:r w:rsidRPr="003F430F">
              <w:rPr>
                <w:bCs w:val="0"/>
                <w:color w:val="000000"/>
                <w:sz w:val="14"/>
                <w:szCs w:val="16"/>
              </w:rPr>
              <w:t>,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B741D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1.2.1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987654321123</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roofErr w:type="spellStart"/>
            <w:r w:rsidRPr="003F430F">
              <w:rPr>
                <w:bCs w:val="0"/>
                <w:color w:val="000000"/>
                <w:sz w:val="14"/>
                <w:szCs w:val="16"/>
              </w:rPr>
              <w:t>Сидорчук</w:t>
            </w:r>
            <w:proofErr w:type="spellEnd"/>
            <w:r w:rsidRPr="003F430F">
              <w:rPr>
                <w:bCs w:val="0"/>
                <w:color w:val="000000"/>
                <w:sz w:val="14"/>
                <w:szCs w:val="16"/>
              </w:rPr>
              <w:t xml:space="preserve"> Светлана Петровна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0125 145678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B741D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r>
      <w:tr w:rsidR="003F430F" w:rsidRPr="003F430F" w:rsidTr="00B741D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775456123007</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154568484</w:t>
            </w:r>
            <w:r w:rsidRPr="003F430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ООО «Пример-3»</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B741D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2.1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7778899111</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Антонов  Максим Антонович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г. Таганрог, ул. </w:t>
            </w:r>
            <w:proofErr w:type="gramStart"/>
            <w:r w:rsidRPr="003F430F">
              <w:rPr>
                <w:bCs w:val="0"/>
                <w:color w:val="000000"/>
                <w:sz w:val="14"/>
                <w:szCs w:val="16"/>
              </w:rPr>
              <w:t>Разная</w:t>
            </w:r>
            <w:proofErr w:type="gramEnd"/>
            <w:r w:rsidRPr="003F430F">
              <w:rPr>
                <w:bCs w:val="0"/>
                <w:color w:val="000000"/>
                <w:sz w:val="14"/>
                <w:szCs w:val="16"/>
              </w:rPr>
              <w:t>,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4545 123456</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B741D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2.2</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3334455777</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Задорнова Анна Львовна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г. Сочи, ул. </w:t>
            </w:r>
            <w:proofErr w:type="gramStart"/>
            <w:r w:rsidRPr="003F430F">
              <w:rPr>
                <w:bCs w:val="0"/>
                <w:color w:val="000000"/>
                <w:sz w:val="14"/>
                <w:szCs w:val="16"/>
              </w:rPr>
              <w:t>Садовая</w:t>
            </w:r>
            <w:proofErr w:type="gramEnd"/>
            <w:r w:rsidRPr="003F430F">
              <w:rPr>
                <w:bCs w:val="0"/>
                <w:color w:val="000000"/>
                <w:sz w:val="14"/>
                <w:szCs w:val="16"/>
              </w:rPr>
              <w:t>,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2323 145678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B741D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r>
      <w:tr w:rsidR="003F430F" w:rsidRPr="003F430F" w:rsidTr="00B741D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3</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Пример Лтд. (</w:t>
            </w:r>
            <w:proofErr w:type="spellStart"/>
            <w:r w:rsidRPr="003F430F">
              <w:rPr>
                <w:bCs w:val="0"/>
                <w:color w:val="000000"/>
                <w:sz w:val="14"/>
                <w:szCs w:val="16"/>
              </w:rPr>
              <w:t>Primer</w:t>
            </w:r>
            <w:proofErr w:type="spellEnd"/>
            <w:r w:rsidRPr="003F430F">
              <w:rPr>
                <w:bCs w:val="0"/>
                <w:color w:val="000000"/>
                <w:sz w:val="14"/>
                <w:szCs w:val="16"/>
              </w:rPr>
              <w:t xml:space="preserve"> </w:t>
            </w:r>
            <w:proofErr w:type="spellStart"/>
            <w:r w:rsidRPr="003F430F">
              <w:rPr>
                <w:bCs w:val="0"/>
                <w:color w:val="000000"/>
                <w:sz w:val="14"/>
                <w:szCs w:val="16"/>
              </w:rPr>
              <w:t>Ltd</w:t>
            </w:r>
            <w:proofErr w:type="spellEnd"/>
            <w:r w:rsidRPr="003F430F">
              <w:rPr>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Кипр, </w:t>
            </w:r>
            <w:proofErr w:type="spellStart"/>
            <w:r w:rsidRPr="003F430F">
              <w:rPr>
                <w:bCs w:val="0"/>
                <w:color w:val="000000"/>
                <w:sz w:val="14"/>
                <w:szCs w:val="16"/>
              </w:rPr>
              <w:t>Лимассол</w:t>
            </w:r>
            <w:proofErr w:type="spellEnd"/>
            <w:r w:rsidRPr="003F430F">
              <w:rPr>
                <w:bCs w:val="0"/>
                <w:color w:val="000000"/>
                <w:sz w:val="14"/>
                <w:szCs w:val="16"/>
              </w:rPr>
              <w:t>,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Учредительный договор № 25 от 03.03.03</w:t>
            </w:r>
          </w:p>
        </w:tc>
      </w:tr>
      <w:tr w:rsidR="003F430F" w:rsidRPr="003F430F" w:rsidTr="00B741DC">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w:t>
            </w:r>
          </w:p>
        </w:tc>
        <w:tc>
          <w:tcPr>
            <w:tcW w:w="985"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roofErr w:type="spellStart"/>
            <w:r w:rsidRPr="003F430F">
              <w:rPr>
                <w:bCs w:val="0"/>
                <w:color w:val="000000"/>
                <w:sz w:val="14"/>
                <w:szCs w:val="16"/>
              </w:rPr>
              <w:t>Martin</w:t>
            </w:r>
            <w:proofErr w:type="spellEnd"/>
            <w:r w:rsidRPr="003F430F">
              <w:rPr>
                <w:bCs w:val="0"/>
                <w:color w:val="000000"/>
                <w:sz w:val="14"/>
                <w:szCs w:val="16"/>
              </w:rPr>
              <w:t xml:space="preserve"> </w:t>
            </w:r>
            <w:proofErr w:type="spellStart"/>
            <w:r w:rsidRPr="003F430F">
              <w:rPr>
                <w:bCs w:val="0"/>
                <w:color w:val="000000"/>
                <w:sz w:val="14"/>
                <w:szCs w:val="16"/>
              </w:rPr>
              <w:t>Fred</w:t>
            </w:r>
            <w:proofErr w:type="spellEnd"/>
          </w:p>
        </w:tc>
        <w:tc>
          <w:tcPr>
            <w:tcW w:w="1417" w:type="dxa"/>
            <w:tcBorders>
              <w:top w:val="single" w:sz="4" w:space="0" w:color="auto"/>
              <w:left w:val="nil"/>
              <w:bottom w:val="single" w:sz="4" w:space="0" w:color="000000"/>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r>
    </w:tbl>
    <w:p w:rsidR="003F430F" w:rsidRPr="003F430F" w:rsidRDefault="003F430F" w:rsidP="003F430F">
      <w:pPr>
        <w:spacing w:line="240" w:lineRule="auto"/>
        <w:rPr>
          <w:szCs w:val="24"/>
        </w:rPr>
      </w:pPr>
      <w:r w:rsidRPr="003F430F">
        <w:t>Приведённые в форме сведения о физических и юридических лицах являются условными и указаны в качестве примера.</w:t>
      </w:r>
    </w:p>
    <w:p w:rsidR="003F430F" w:rsidRPr="003F430F" w:rsidRDefault="003F430F" w:rsidP="003F430F">
      <w:pPr>
        <w:pStyle w:val="2"/>
        <w:spacing w:line="240" w:lineRule="auto"/>
        <w:sectPr w:rsidR="003F430F" w:rsidRPr="003F430F" w:rsidSect="00B741DC">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530"/>
      <w:bookmarkEnd w:id="1531"/>
      <w:bookmarkEnd w:id="1532"/>
      <w:bookmarkEnd w:id="1533"/>
      <w:bookmarkEnd w:id="1534"/>
    </w:p>
    <w:p w:rsidR="004F4D80" w:rsidRPr="008C4223" w:rsidRDefault="004F4D80" w:rsidP="004F4D80">
      <w:pPr>
        <w:pStyle w:val="3"/>
        <w:rPr>
          <w:szCs w:val="24"/>
        </w:rPr>
      </w:pPr>
      <w:bookmarkStart w:id="1535" w:name="_Toc343690587"/>
      <w:bookmarkStart w:id="1536" w:name="_Toc372294431"/>
      <w:bookmarkStart w:id="1537" w:name="_Toc379288899"/>
      <w:bookmarkStart w:id="1538" w:name="_Toc384734783"/>
      <w:bookmarkStart w:id="1539" w:name="_Toc396984081"/>
      <w:bookmarkStart w:id="1540" w:name="_Toc423423684"/>
      <w:bookmarkStart w:id="1541" w:name="_Toc439170713"/>
      <w:bookmarkStart w:id="1542" w:name="_Toc439172815"/>
      <w:bookmarkStart w:id="1543" w:name="_Toc439173256"/>
      <w:bookmarkStart w:id="1544" w:name="_Toc439238252"/>
      <w:bookmarkStart w:id="1545" w:name="_Toc439252799"/>
      <w:bookmarkStart w:id="1546" w:name="_Toc439323773"/>
      <w:bookmarkStart w:id="1547" w:name="_Toc440361408"/>
      <w:bookmarkStart w:id="1548" w:name="_Toc440376290"/>
      <w:bookmarkStart w:id="1549" w:name="_Toc440382548"/>
      <w:bookmarkStart w:id="1550" w:name="_Toc440447218"/>
      <w:bookmarkStart w:id="1551" w:name="_Toc440620898"/>
      <w:bookmarkStart w:id="1552" w:name="_Toc440631533"/>
      <w:bookmarkStart w:id="1553" w:name="_Toc440875772"/>
      <w:bookmarkStart w:id="1554" w:name="_Toc441131796"/>
      <w:bookmarkStart w:id="1555" w:name="_Toc465865239"/>
      <w:bookmarkStart w:id="1556" w:name="_Toc468976385"/>
      <w:bookmarkStart w:id="1557" w:name="_Toc469483114"/>
      <w:bookmarkStart w:id="1558" w:name="_Toc471897598"/>
      <w:r w:rsidRPr="008C4223">
        <w:rPr>
          <w:szCs w:val="24"/>
        </w:rPr>
        <w:t xml:space="preserve">Форма </w:t>
      </w:r>
      <w:bookmarkEnd w:id="1535"/>
      <w:bookmarkEnd w:id="1536"/>
      <w:bookmarkEnd w:id="1537"/>
      <w:bookmarkEnd w:id="1538"/>
      <w:bookmarkEnd w:id="1539"/>
      <w:bookmarkEnd w:id="1540"/>
      <w:bookmarkEnd w:id="1541"/>
      <w:bookmarkEnd w:id="1542"/>
      <w:bookmarkEnd w:id="1543"/>
      <w:bookmarkEnd w:id="1544"/>
      <w:bookmarkEnd w:id="1545"/>
      <w:r w:rsidR="000D70B6" w:rsidRPr="000D70B6">
        <w:rPr>
          <w:szCs w:val="24"/>
        </w:rPr>
        <w:t>Согласия на обработку персональных данных</w:t>
      </w:r>
      <w:bookmarkEnd w:id="1546"/>
      <w:bookmarkEnd w:id="1547"/>
      <w:bookmarkEnd w:id="1548"/>
      <w:bookmarkEnd w:id="1549"/>
      <w:bookmarkEnd w:id="1550"/>
      <w:bookmarkEnd w:id="1551"/>
      <w:bookmarkEnd w:id="1552"/>
      <w:bookmarkEnd w:id="1553"/>
      <w:bookmarkEnd w:id="1554"/>
      <w:bookmarkEnd w:id="1555"/>
      <w:bookmarkEnd w:id="1556"/>
      <w:bookmarkEnd w:id="1557"/>
      <w:bookmarkEnd w:id="1558"/>
    </w:p>
    <w:p w:rsidR="004F4D80" w:rsidRPr="008B51A2" w:rsidRDefault="004F4D80" w:rsidP="004F4D80">
      <w:pPr>
        <w:tabs>
          <w:tab w:val="left" w:pos="4757"/>
        </w:tabs>
        <w:spacing w:line="240" w:lineRule="auto"/>
        <w:ind w:left="1134" w:firstLine="0"/>
        <w:jc w:val="left"/>
        <w:rPr>
          <w:sz w:val="24"/>
          <w:szCs w:val="24"/>
        </w:rPr>
      </w:pPr>
      <w:r w:rsidRPr="00910732">
        <w:rPr>
          <w:sz w:val="24"/>
          <w:szCs w:val="24"/>
        </w:rPr>
        <w:t xml:space="preserve">Приложение </w:t>
      </w:r>
      <w:r w:rsidRPr="008B51A2">
        <w:rPr>
          <w:sz w:val="24"/>
          <w:szCs w:val="24"/>
        </w:rPr>
        <w:t>1</w:t>
      </w:r>
      <w:r w:rsidR="00553A57" w:rsidRPr="008B51A2">
        <w:rPr>
          <w:sz w:val="24"/>
          <w:szCs w:val="24"/>
        </w:rPr>
        <w:t>3</w:t>
      </w:r>
      <w:r w:rsidR="00910732" w:rsidRPr="008B51A2">
        <w:rPr>
          <w:sz w:val="24"/>
          <w:szCs w:val="24"/>
        </w:rPr>
        <w:t>.1</w:t>
      </w:r>
      <w:r w:rsidRPr="008B51A2">
        <w:rPr>
          <w:sz w:val="24"/>
          <w:szCs w:val="24"/>
        </w:rPr>
        <w:t xml:space="preserve"> к письму о подаче оферты</w:t>
      </w:r>
      <w:r w:rsidRPr="008B51A2">
        <w:rPr>
          <w:sz w:val="24"/>
          <w:szCs w:val="24"/>
        </w:rPr>
        <w:br/>
        <w:t>от «____»_____________ </w:t>
      </w:r>
      <w:proofErr w:type="gramStart"/>
      <w:r w:rsidRPr="008B51A2">
        <w:rPr>
          <w:sz w:val="24"/>
          <w:szCs w:val="24"/>
        </w:rPr>
        <w:t>г</w:t>
      </w:r>
      <w:proofErr w:type="gramEnd"/>
      <w:r w:rsidRPr="008B51A2">
        <w:rPr>
          <w:sz w:val="24"/>
          <w:szCs w:val="24"/>
        </w:rPr>
        <w:t>. №__________</w:t>
      </w:r>
    </w:p>
    <w:p w:rsidR="004F4D80" w:rsidRPr="008B51A2" w:rsidRDefault="004F4D80" w:rsidP="004F4D80">
      <w:pPr>
        <w:contextualSpacing/>
        <w:jc w:val="right"/>
        <w:rPr>
          <w:sz w:val="24"/>
          <w:szCs w:val="24"/>
        </w:rPr>
      </w:pPr>
    </w:p>
    <w:p w:rsidR="002B5044" w:rsidRPr="008B51A2" w:rsidRDefault="002B5044" w:rsidP="002B5044">
      <w:pPr>
        <w:rPr>
          <w:lang w:eastAsia="ru-RU"/>
        </w:rPr>
      </w:pPr>
    </w:p>
    <w:p w:rsidR="003311F3" w:rsidRPr="008B51A2" w:rsidRDefault="003311F3" w:rsidP="003311F3">
      <w:pPr>
        <w:widowControl w:val="0"/>
        <w:tabs>
          <w:tab w:val="left" w:pos="0"/>
          <w:tab w:val="num" w:pos="1134"/>
        </w:tabs>
        <w:spacing w:line="240" w:lineRule="auto"/>
        <w:jc w:val="center"/>
        <w:outlineLvl w:val="1"/>
        <w:rPr>
          <w:b/>
          <w:sz w:val="26"/>
          <w:szCs w:val="26"/>
        </w:rPr>
      </w:pPr>
      <w:r w:rsidRPr="008B51A2">
        <w:rPr>
          <w:b/>
          <w:sz w:val="26"/>
          <w:szCs w:val="26"/>
        </w:rPr>
        <w:t xml:space="preserve">Согласие на обработку персональных данных </w:t>
      </w:r>
    </w:p>
    <w:p w:rsidR="003311F3" w:rsidRPr="008B51A2" w:rsidRDefault="003311F3" w:rsidP="003311F3">
      <w:pPr>
        <w:widowControl w:val="0"/>
        <w:tabs>
          <w:tab w:val="left" w:pos="0"/>
        </w:tabs>
        <w:spacing w:line="240" w:lineRule="auto"/>
        <w:jc w:val="center"/>
        <w:rPr>
          <w:b/>
          <w:snapToGrid w:val="0"/>
          <w:sz w:val="26"/>
          <w:szCs w:val="26"/>
        </w:rPr>
      </w:pPr>
      <w:r w:rsidRPr="008B51A2">
        <w:rPr>
          <w:b/>
          <w:snapToGrid w:val="0"/>
          <w:sz w:val="26"/>
          <w:szCs w:val="26"/>
        </w:rPr>
        <w:t xml:space="preserve">от «_____» ____________ 201____ г. </w:t>
      </w:r>
    </w:p>
    <w:p w:rsidR="003311F3" w:rsidRPr="008B51A2" w:rsidRDefault="003311F3" w:rsidP="003311F3">
      <w:pPr>
        <w:widowControl w:val="0"/>
        <w:spacing w:line="240" w:lineRule="auto"/>
        <w:jc w:val="center"/>
        <w:rPr>
          <w:sz w:val="26"/>
          <w:szCs w:val="26"/>
        </w:rPr>
      </w:pPr>
    </w:p>
    <w:p w:rsidR="00910732" w:rsidRPr="008B51A2" w:rsidRDefault="00910732" w:rsidP="00910732">
      <w:pPr>
        <w:autoSpaceDE w:val="0"/>
        <w:autoSpaceDN w:val="0"/>
        <w:adjustRightInd w:val="0"/>
        <w:spacing w:line="240" w:lineRule="auto"/>
        <w:ind w:firstLine="709"/>
        <w:rPr>
          <w:sz w:val="24"/>
          <w:szCs w:val="24"/>
        </w:rPr>
      </w:pPr>
      <w:proofErr w:type="gramStart"/>
      <w:r w:rsidRPr="008B51A2">
        <w:rPr>
          <w:sz w:val="24"/>
          <w:szCs w:val="24"/>
        </w:rPr>
        <w:t xml:space="preserve">Настоящим </w:t>
      </w:r>
      <w:r w:rsidRPr="008B51A2">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B51A2">
        <w:rPr>
          <w:sz w:val="24"/>
          <w:szCs w:val="24"/>
        </w:rPr>
        <w:t>,</w:t>
      </w:r>
      <w:r w:rsidRPr="008B51A2">
        <w:rPr>
          <w:b/>
          <w:i/>
          <w:sz w:val="24"/>
          <w:szCs w:val="24"/>
        </w:rPr>
        <w:t xml:space="preserve"> действующего на основании _________</w:t>
      </w:r>
      <w:r w:rsidRPr="008B51A2">
        <w:rPr>
          <w:i/>
          <w:sz w:val="24"/>
          <w:szCs w:val="24"/>
        </w:rPr>
        <w:t>_,</w:t>
      </w:r>
      <w:r w:rsidRPr="008B51A2">
        <w:rPr>
          <w:b/>
          <w:i/>
          <w:sz w:val="24"/>
          <w:szCs w:val="24"/>
        </w:rPr>
        <w:t xml:space="preserve"> </w:t>
      </w:r>
      <w:r w:rsidRPr="008B51A2">
        <w:rPr>
          <w:sz w:val="24"/>
          <w:szCs w:val="24"/>
        </w:rPr>
        <w:t xml:space="preserve">дает свое согласие на </w:t>
      </w:r>
      <w:r w:rsidRPr="008B51A2">
        <w:rPr>
          <w:snapToGrid w:val="0"/>
          <w:sz w:val="24"/>
          <w:szCs w:val="24"/>
        </w:rPr>
        <w:t>совершение ПАО «МРСК Центра», и ПАО «</w:t>
      </w:r>
      <w:proofErr w:type="spellStart"/>
      <w:r w:rsidRPr="008B51A2">
        <w:rPr>
          <w:snapToGrid w:val="0"/>
          <w:sz w:val="24"/>
          <w:szCs w:val="24"/>
        </w:rPr>
        <w:t>Россети</w:t>
      </w:r>
      <w:proofErr w:type="spellEnd"/>
      <w:r w:rsidRPr="008B51A2">
        <w:rPr>
          <w:snapToGrid w:val="0"/>
          <w:sz w:val="24"/>
          <w:szCs w:val="24"/>
        </w:rPr>
        <w:t>» действий, предусмотренных п. 3 ст. 3 ФЗ «О персональных данных» от 27.07.2006 № 152-ФЗ, в отношении</w:t>
      </w:r>
      <w:r w:rsidRPr="008B51A2">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8B51A2">
        <w:rPr>
          <w:sz w:val="24"/>
          <w:szCs w:val="24"/>
        </w:rPr>
        <w:t>субконтрагентов</w:t>
      </w:r>
      <w:proofErr w:type="spellEnd"/>
      <w:r w:rsidRPr="008B51A2">
        <w:rPr>
          <w:sz w:val="24"/>
          <w:szCs w:val="24"/>
        </w:rPr>
        <w:t xml:space="preserve"> и</w:t>
      </w:r>
      <w:proofErr w:type="gramEnd"/>
      <w:r w:rsidRPr="008B51A2">
        <w:rPr>
          <w:sz w:val="24"/>
          <w:szCs w:val="24"/>
        </w:rPr>
        <w:t xml:space="preserve"> </w:t>
      </w:r>
      <w:proofErr w:type="gramStart"/>
      <w:r w:rsidRPr="008B51A2">
        <w:rPr>
          <w:sz w:val="24"/>
          <w:szCs w:val="24"/>
        </w:rPr>
        <w:t>их собственников (участников, учредителей, акционеров), в том числе конечных бенефициаров (</w:t>
      </w:r>
      <w:r w:rsidRPr="008B51A2">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8B51A2">
        <w:rPr>
          <w:snapToGrid w:val="0"/>
          <w:sz w:val="24"/>
          <w:szCs w:val="24"/>
        </w:rPr>
        <w:t xml:space="preserve"> ИНН </w:t>
      </w:r>
      <w:r w:rsidRPr="008B51A2">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8B51A2">
        <w:rPr>
          <w:sz w:val="24"/>
          <w:szCs w:val="24"/>
        </w:rPr>
        <w:t>Росфинмониторинг</w:t>
      </w:r>
      <w:proofErr w:type="spellEnd"/>
      <w:r w:rsidRPr="008B51A2">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4E0F05" w:rsidRDefault="00910732" w:rsidP="00910732">
      <w:pPr>
        <w:spacing w:line="240" w:lineRule="auto"/>
        <w:ind w:firstLine="709"/>
        <w:rPr>
          <w:snapToGrid w:val="0"/>
          <w:sz w:val="24"/>
          <w:szCs w:val="24"/>
        </w:rPr>
      </w:pPr>
      <w:proofErr w:type="gramStart"/>
      <w:r w:rsidRPr="008B51A2">
        <w:rPr>
          <w:snapToGrid w:val="0"/>
          <w:sz w:val="24"/>
          <w:szCs w:val="24"/>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w:t>
      </w:r>
      <w:r w:rsidRPr="004E0F05">
        <w:rPr>
          <w:snapToGrid w:val="0"/>
          <w:sz w:val="24"/>
          <w:szCs w:val="24"/>
        </w:rPr>
        <w:t>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910732" w:rsidRPr="004E0F05" w:rsidRDefault="004E0F05" w:rsidP="00910732">
      <w:pPr>
        <w:spacing w:line="240" w:lineRule="auto"/>
        <w:ind w:firstLine="709"/>
        <w:rPr>
          <w:snapToGrid w:val="0"/>
          <w:sz w:val="24"/>
          <w:szCs w:val="24"/>
        </w:rPr>
      </w:pPr>
      <w:r w:rsidRPr="004E0F05">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4E0F05">
        <w:rPr>
          <w:snapToGrid w:val="0"/>
          <w:sz w:val="24"/>
          <w:szCs w:val="24"/>
        </w:rPr>
        <w:t>выполнения / отмены действия поручений Правительства Российской</w:t>
      </w:r>
      <w:proofErr w:type="gramEnd"/>
      <w:r w:rsidRPr="004E0F05">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r w:rsidR="00910732" w:rsidRPr="004E0F05">
        <w:rPr>
          <w:snapToGrid w:val="0"/>
          <w:sz w:val="24"/>
          <w:szCs w:val="24"/>
        </w:rPr>
        <w:t>.</w:t>
      </w:r>
    </w:p>
    <w:p w:rsidR="00910732" w:rsidRPr="008B51A2" w:rsidRDefault="00910732" w:rsidP="00910732">
      <w:pPr>
        <w:spacing w:line="240" w:lineRule="auto"/>
        <w:ind w:firstLine="709"/>
        <w:rPr>
          <w:snapToGrid w:val="0"/>
          <w:sz w:val="24"/>
          <w:szCs w:val="24"/>
        </w:rPr>
      </w:pPr>
    </w:p>
    <w:p w:rsidR="00910732" w:rsidRPr="008B51A2" w:rsidRDefault="00910732" w:rsidP="00910732">
      <w:pPr>
        <w:spacing w:line="240" w:lineRule="auto"/>
        <w:ind w:firstLine="0"/>
        <w:jc w:val="left"/>
        <w:rPr>
          <w:color w:val="000000"/>
          <w:sz w:val="24"/>
          <w:szCs w:val="24"/>
        </w:rPr>
      </w:pPr>
      <w:r w:rsidRPr="008B51A2">
        <w:rPr>
          <w:color w:val="000000"/>
          <w:sz w:val="24"/>
          <w:szCs w:val="24"/>
        </w:rPr>
        <w:t>_______________________                                                   ______________________</w:t>
      </w:r>
    </w:p>
    <w:p w:rsidR="00910732" w:rsidRPr="008B51A2" w:rsidRDefault="00910732" w:rsidP="00910732">
      <w:pPr>
        <w:spacing w:line="240" w:lineRule="auto"/>
        <w:ind w:firstLine="0"/>
        <w:jc w:val="left"/>
        <w:rPr>
          <w:sz w:val="24"/>
          <w:szCs w:val="24"/>
        </w:rPr>
      </w:pPr>
      <w:r w:rsidRPr="008B51A2">
        <w:rPr>
          <w:sz w:val="24"/>
          <w:szCs w:val="24"/>
        </w:rPr>
        <w:t>(Подпись уполномоченного представителя)                                      (Ф.И.О. и должность подписавшего)</w:t>
      </w:r>
    </w:p>
    <w:p w:rsidR="00910732" w:rsidRPr="008B51A2" w:rsidRDefault="00910732" w:rsidP="00910732">
      <w:pPr>
        <w:spacing w:line="240" w:lineRule="auto"/>
        <w:jc w:val="left"/>
        <w:rPr>
          <w:b/>
          <w:bCs w:val="0"/>
          <w:sz w:val="24"/>
          <w:szCs w:val="24"/>
        </w:rPr>
      </w:pPr>
      <w:r w:rsidRPr="008B51A2">
        <w:rPr>
          <w:b/>
          <w:bCs w:val="0"/>
          <w:sz w:val="24"/>
          <w:szCs w:val="24"/>
        </w:rPr>
        <w:t>М.П.</w:t>
      </w:r>
    </w:p>
    <w:p w:rsidR="00910732" w:rsidRPr="008B51A2" w:rsidRDefault="00910732" w:rsidP="00910732">
      <w:pPr>
        <w:spacing w:line="240" w:lineRule="auto"/>
        <w:jc w:val="left"/>
        <w:rPr>
          <w:b/>
          <w:bCs w:val="0"/>
          <w:sz w:val="24"/>
          <w:szCs w:val="24"/>
        </w:rPr>
      </w:pPr>
    </w:p>
    <w:p w:rsidR="00910732" w:rsidRPr="008B51A2" w:rsidRDefault="00910732" w:rsidP="00910732">
      <w:pPr>
        <w:spacing w:line="240" w:lineRule="auto"/>
        <w:ind w:firstLine="0"/>
        <w:jc w:val="left"/>
        <w:rPr>
          <w:bCs w:val="0"/>
          <w:sz w:val="24"/>
          <w:szCs w:val="24"/>
        </w:rPr>
      </w:pPr>
      <w:r w:rsidRPr="008B51A2">
        <w:rPr>
          <w:bCs w:val="0"/>
          <w:sz w:val="24"/>
          <w:szCs w:val="24"/>
        </w:rPr>
        <w:t>По поручению:</w:t>
      </w:r>
    </w:p>
    <w:p w:rsidR="00910732" w:rsidRPr="008B51A2" w:rsidRDefault="00910732" w:rsidP="00910732">
      <w:pPr>
        <w:spacing w:line="240" w:lineRule="auto"/>
        <w:ind w:firstLine="0"/>
        <w:jc w:val="left"/>
        <w:rPr>
          <w:bCs w:val="0"/>
          <w:sz w:val="24"/>
          <w:szCs w:val="24"/>
        </w:rPr>
      </w:pPr>
    </w:p>
    <w:p w:rsidR="00910732" w:rsidRPr="008B51A2" w:rsidRDefault="00910732" w:rsidP="00910732">
      <w:pPr>
        <w:spacing w:line="240" w:lineRule="auto"/>
        <w:jc w:val="left"/>
        <w:rPr>
          <w:b/>
          <w:bCs w:val="0"/>
          <w:sz w:val="24"/>
          <w:szCs w:val="24"/>
        </w:rPr>
      </w:pPr>
      <w:r w:rsidRPr="008B51A2">
        <w:rPr>
          <w:bCs w:val="0"/>
          <w:sz w:val="24"/>
          <w:szCs w:val="24"/>
        </w:rPr>
        <w:t xml:space="preserve">__________________ </w:t>
      </w:r>
      <w:r w:rsidRPr="008B51A2">
        <w:rPr>
          <w:b/>
          <w:i/>
          <w:sz w:val="24"/>
          <w:szCs w:val="24"/>
        </w:rPr>
        <w:t>{указывается</w:t>
      </w:r>
      <w:r w:rsidRPr="008B51A2">
        <w:rPr>
          <w:sz w:val="24"/>
          <w:szCs w:val="24"/>
        </w:rPr>
        <w:t xml:space="preserve"> </w:t>
      </w:r>
      <w:r w:rsidRPr="008B51A2">
        <w:rPr>
          <w:b/>
          <w:i/>
          <w:sz w:val="24"/>
          <w:szCs w:val="24"/>
        </w:rPr>
        <w:t>фамилия, имя, отчество субъекта персональных данных (собственника/бенефициара) и</w:t>
      </w:r>
      <w:r w:rsidRPr="008B51A2">
        <w:rPr>
          <w:sz w:val="24"/>
          <w:szCs w:val="24"/>
        </w:rPr>
        <w:t xml:space="preserve"> </w:t>
      </w:r>
      <w:r w:rsidRPr="008B51A2">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910732" w:rsidRPr="008B51A2" w:rsidRDefault="00910732" w:rsidP="00910732">
      <w:pPr>
        <w:pStyle w:val="3"/>
        <w:rPr>
          <w:szCs w:val="24"/>
        </w:rPr>
      </w:pPr>
      <w:bookmarkStart w:id="1559" w:name="_Toc439252801"/>
      <w:bookmarkStart w:id="1560" w:name="_Toc439323774"/>
      <w:bookmarkStart w:id="1561" w:name="_Toc440361409"/>
      <w:bookmarkStart w:id="1562" w:name="_Toc440376291"/>
      <w:bookmarkStart w:id="1563" w:name="_Toc440382549"/>
      <w:bookmarkStart w:id="1564" w:name="_Toc440447219"/>
      <w:bookmarkStart w:id="1565" w:name="_Toc440632380"/>
      <w:bookmarkStart w:id="1566" w:name="_Toc440875152"/>
      <w:bookmarkStart w:id="1567" w:name="_Toc441131139"/>
      <w:bookmarkStart w:id="1568" w:name="_Toc465774662"/>
      <w:bookmarkStart w:id="1569" w:name="_Toc465865240"/>
      <w:bookmarkStart w:id="1570" w:name="_Toc468976386"/>
      <w:bookmarkStart w:id="1571" w:name="_Toc469483115"/>
      <w:bookmarkStart w:id="1572" w:name="_Toc471897599"/>
      <w:r w:rsidRPr="008B51A2">
        <w:rPr>
          <w:szCs w:val="24"/>
        </w:rPr>
        <w:lastRenderedPageBreak/>
        <w:t>Инструкции по заполнению</w:t>
      </w:r>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p>
    <w:p w:rsidR="00910732" w:rsidRPr="008B51A2" w:rsidRDefault="00910732" w:rsidP="00910732">
      <w:pPr>
        <w:widowControl w:val="0"/>
        <w:numPr>
          <w:ilvl w:val="3"/>
          <w:numId w:val="1"/>
        </w:numPr>
        <w:spacing w:after="60" w:line="288" w:lineRule="auto"/>
        <w:rPr>
          <w:b/>
          <w:bCs w:val="0"/>
          <w:sz w:val="24"/>
          <w:szCs w:val="24"/>
        </w:rPr>
      </w:pPr>
      <w:r w:rsidRPr="008B51A2">
        <w:rPr>
          <w:b/>
          <w:bCs w:val="0"/>
          <w:sz w:val="24"/>
          <w:szCs w:val="24"/>
        </w:rPr>
        <w:t>Данная форма заполняется в случае, если согласие на представление (обработку) ПАО «МРСК Центра», ПАО «</w:t>
      </w:r>
      <w:proofErr w:type="spellStart"/>
      <w:r w:rsidRPr="008B51A2">
        <w:rPr>
          <w:b/>
          <w:bCs w:val="0"/>
          <w:sz w:val="24"/>
          <w:szCs w:val="24"/>
        </w:rPr>
        <w:t>Россети</w:t>
      </w:r>
      <w:proofErr w:type="spellEnd"/>
      <w:r w:rsidRPr="008B51A2">
        <w:rPr>
          <w:b/>
          <w:bCs w:val="0"/>
          <w:sz w:val="24"/>
          <w:szCs w:val="24"/>
        </w:rPr>
        <w:t xml:space="preserve">» и в уполномоченные государственные органы, персональных данных конечных бенефициаров </w:t>
      </w:r>
      <w:r w:rsidRPr="008B51A2">
        <w:rPr>
          <w:b/>
          <w:sz w:val="24"/>
          <w:szCs w:val="24"/>
        </w:rPr>
        <w:t xml:space="preserve">составляется </w:t>
      </w:r>
      <w:r w:rsidRPr="008B51A2">
        <w:rPr>
          <w:b/>
          <w:bCs w:val="0"/>
          <w:sz w:val="24"/>
          <w:szCs w:val="24"/>
        </w:rPr>
        <w:t>представителем субъект</w:t>
      </w:r>
      <w:proofErr w:type="gramStart"/>
      <w:r w:rsidRPr="008B51A2">
        <w:rPr>
          <w:b/>
          <w:bCs w:val="0"/>
          <w:sz w:val="24"/>
          <w:szCs w:val="24"/>
        </w:rPr>
        <w:t>а(</w:t>
      </w:r>
      <w:proofErr w:type="spellStart"/>
      <w:proofErr w:type="gramEnd"/>
      <w:r w:rsidRPr="008B51A2">
        <w:rPr>
          <w:b/>
          <w:bCs w:val="0"/>
          <w:sz w:val="24"/>
          <w:szCs w:val="24"/>
        </w:rPr>
        <w:t>ов</w:t>
      </w:r>
      <w:proofErr w:type="spellEnd"/>
      <w:r w:rsidRPr="008B51A2">
        <w:rPr>
          <w:b/>
          <w:bCs w:val="0"/>
          <w:sz w:val="24"/>
          <w:szCs w:val="24"/>
        </w:rPr>
        <w:t>) персональных данных на основании доверенности или иного документа, подтверждающего полномочия представителя.</w:t>
      </w:r>
    </w:p>
    <w:p w:rsidR="00910732" w:rsidRPr="008B51A2" w:rsidRDefault="00910732" w:rsidP="00910732">
      <w:pPr>
        <w:widowControl w:val="0"/>
        <w:numPr>
          <w:ilvl w:val="3"/>
          <w:numId w:val="1"/>
        </w:numPr>
        <w:spacing w:after="60" w:line="288" w:lineRule="auto"/>
        <w:rPr>
          <w:b/>
          <w:bCs w:val="0"/>
          <w:sz w:val="24"/>
          <w:szCs w:val="24"/>
        </w:rPr>
      </w:pPr>
      <w:proofErr w:type="gramStart"/>
      <w:r w:rsidRPr="008B51A2">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8B51A2">
        <w:rPr>
          <w:bCs w:val="0"/>
          <w:sz w:val="24"/>
          <w:szCs w:val="24"/>
        </w:rPr>
        <w:t>Россети</w:t>
      </w:r>
      <w:proofErr w:type="spellEnd"/>
      <w:r w:rsidRPr="008B51A2">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8B51A2">
        <w:rPr>
          <w:bCs w:val="0"/>
          <w:sz w:val="24"/>
          <w:szCs w:val="24"/>
        </w:rPr>
        <w:t>субконтрагентов</w:t>
      </w:r>
      <w:proofErr w:type="spellEnd"/>
      <w:r w:rsidRPr="008B51A2">
        <w:rPr>
          <w:bCs w:val="0"/>
          <w:sz w:val="24"/>
          <w:szCs w:val="24"/>
        </w:rPr>
        <w:t xml:space="preserve"> за предоставление Обществу данных о своих собственниках (участниках, учредителях, акционерах</w:t>
      </w:r>
      <w:proofErr w:type="gramEnd"/>
      <w:r w:rsidRPr="008B51A2">
        <w:rPr>
          <w:bCs w:val="0"/>
          <w:sz w:val="24"/>
          <w:szCs w:val="24"/>
        </w:rPr>
        <w:t xml:space="preserve">), в том числе бенефициарах и бенефициарах своего </w:t>
      </w:r>
      <w:proofErr w:type="spellStart"/>
      <w:r w:rsidRPr="008B51A2">
        <w:rPr>
          <w:bCs w:val="0"/>
          <w:sz w:val="24"/>
          <w:szCs w:val="24"/>
        </w:rPr>
        <w:t>субконтрагента</w:t>
      </w:r>
      <w:proofErr w:type="spellEnd"/>
      <w:r w:rsidRPr="008B51A2">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8B51A2">
        <w:rPr>
          <w:bCs w:val="0"/>
          <w:sz w:val="24"/>
          <w:szCs w:val="24"/>
        </w:rPr>
        <w:t>субконтрагентов</w:t>
      </w:r>
      <w:proofErr w:type="spellEnd"/>
      <w:r w:rsidRPr="008B51A2">
        <w:rPr>
          <w:bCs w:val="0"/>
          <w:sz w:val="24"/>
          <w:szCs w:val="24"/>
        </w:rPr>
        <w:t xml:space="preserve"> согласие на представление (обработку) ПАО «МРСК Центра», и ПАО «</w:t>
      </w:r>
      <w:proofErr w:type="spellStart"/>
      <w:r w:rsidRPr="008B51A2">
        <w:rPr>
          <w:bCs w:val="0"/>
          <w:sz w:val="24"/>
          <w:szCs w:val="24"/>
        </w:rPr>
        <w:t>Россети</w:t>
      </w:r>
      <w:proofErr w:type="spellEnd"/>
      <w:r w:rsidRPr="008B51A2">
        <w:rPr>
          <w:bCs w:val="0"/>
          <w:sz w:val="24"/>
          <w:szCs w:val="24"/>
        </w:rPr>
        <w:t>» и в уполномоченные государственные органы указанных сведений.</w:t>
      </w:r>
    </w:p>
    <w:p w:rsidR="00910732" w:rsidRPr="008B51A2" w:rsidRDefault="00910732" w:rsidP="00910732">
      <w:pPr>
        <w:widowControl w:val="0"/>
        <w:numPr>
          <w:ilvl w:val="3"/>
          <w:numId w:val="1"/>
        </w:numPr>
        <w:spacing w:after="60" w:line="288" w:lineRule="auto"/>
        <w:rPr>
          <w:b/>
          <w:bCs w:val="0"/>
          <w:sz w:val="24"/>
          <w:szCs w:val="24"/>
        </w:rPr>
      </w:pPr>
      <w:r w:rsidRPr="008B51A2">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Default="0010618F">
      <w:pPr>
        <w:suppressAutoHyphens w:val="0"/>
        <w:spacing w:line="240" w:lineRule="auto"/>
        <w:ind w:firstLine="0"/>
        <w:jc w:val="left"/>
        <w:rPr>
          <w:lang w:eastAsia="ru-RU"/>
        </w:rPr>
      </w:pPr>
      <w:r>
        <w:rPr>
          <w:lang w:eastAsia="ru-RU"/>
        </w:rPr>
        <w:br w:type="page"/>
      </w:r>
    </w:p>
    <w:p w:rsidR="0010618F" w:rsidRPr="008B51A2" w:rsidRDefault="0010618F" w:rsidP="0010618F">
      <w:pPr>
        <w:pStyle w:val="3"/>
        <w:tabs>
          <w:tab w:val="num" w:pos="1134"/>
        </w:tabs>
        <w:rPr>
          <w:szCs w:val="24"/>
        </w:rPr>
      </w:pPr>
      <w:bookmarkStart w:id="1573" w:name="_Toc461808970"/>
      <w:bookmarkStart w:id="1574" w:name="_Toc464120680"/>
      <w:bookmarkStart w:id="1575" w:name="_Toc465774663"/>
      <w:bookmarkStart w:id="1576" w:name="_Toc465865241"/>
      <w:bookmarkStart w:id="1577" w:name="_Toc468976387"/>
      <w:bookmarkStart w:id="1578" w:name="_Toc469483116"/>
      <w:bookmarkStart w:id="1579" w:name="_Toc471897600"/>
      <w:r w:rsidRPr="008B51A2">
        <w:rPr>
          <w:szCs w:val="24"/>
        </w:rPr>
        <w:lastRenderedPageBreak/>
        <w:t>Форма Согласия на обработку персональных данных</w:t>
      </w:r>
      <w:bookmarkEnd w:id="1573"/>
      <w:bookmarkEnd w:id="1574"/>
      <w:bookmarkEnd w:id="1575"/>
      <w:bookmarkEnd w:id="1576"/>
      <w:bookmarkEnd w:id="1577"/>
      <w:bookmarkEnd w:id="1578"/>
      <w:bookmarkEnd w:id="1579"/>
    </w:p>
    <w:p w:rsidR="0010618F" w:rsidRPr="008B51A2" w:rsidRDefault="0010618F" w:rsidP="0010618F">
      <w:pPr>
        <w:tabs>
          <w:tab w:val="left" w:pos="4757"/>
        </w:tabs>
        <w:ind w:left="1134" w:firstLine="0"/>
        <w:jc w:val="left"/>
        <w:rPr>
          <w:sz w:val="24"/>
          <w:szCs w:val="24"/>
        </w:rPr>
      </w:pPr>
      <w:r w:rsidRPr="008B51A2">
        <w:rPr>
          <w:sz w:val="24"/>
          <w:szCs w:val="24"/>
        </w:rPr>
        <w:t>Приложение 13.2 к письму о подаче оферты</w:t>
      </w:r>
      <w:r w:rsidRPr="008B51A2">
        <w:rPr>
          <w:sz w:val="24"/>
          <w:szCs w:val="24"/>
        </w:rPr>
        <w:br/>
        <w:t>от «____»_____________ </w:t>
      </w:r>
      <w:proofErr w:type="gramStart"/>
      <w:r w:rsidRPr="008B51A2">
        <w:rPr>
          <w:sz w:val="24"/>
          <w:szCs w:val="24"/>
        </w:rPr>
        <w:t>г</w:t>
      </w:r>
      <w:proofErr w:type="gramEnd"/>
      <w:r w:rsidRPr="008B51A2">
        <w:rPr>
          <w:sz w:val="24"/>
          <w:szCs w:val="24"/>
        </w:rPr>
        <w:t>. №__________</w:t>
      </w:r>
    </w:p>
    <w:p w:rsidR="0010618F" w:rsidRPr="008B51A2" w:rsidRDefault="0010618F" w:rsidP="0010618F">
      <w:pPr>
        <w:contextualSpacing/>
        <w:jc w:val="right"/>
        <w:rPr>
          <w:szCs w:val="24"/>
        </w:rPr>
      </w:pPr>
    </w:p>
    <w:p w:rsidR="0010618F" w:rsidRPr="008B51A2" w:rsidRDefault="0010618F" w:rsidP="0010618F">
      <w:pPr>
        <w:rPr>
          <w:szCs w:val="24"/>
        </w:rPr>
      </w:pPr>
    </w:p>
    <w:p w:rsidR="0010618F" w:rsidRPr="008B51A2" w:rsidRDefault="0010618F" w:rsidP="0010618F">
      <w:pPr>
        <w:tabs>
          <w:tab w:val="left" w:pos="0"/>
          <w:tab w:val="num" w:pos="1134"/>
        </w:tabs>
        <w:jc w:val="center"/>
        <w:outlineLvl w:val="1"/>
        <w:rPr>
          <w:b/>
          <w:sz w:val="24"/>
          <w:szCs w:val="24"/>
        </w:rPr>
      </w:pPr>
      <w:bookmarkStart w:id="1580" w:name="_Toc461808971"/>
      <w:r w:rsidRPr="008B51A2">
        <w:rPr>
          <w:b/>
          <w:sz w:val="24"/>
          <w:szCs w:val="24"/>
        </w:rPr>
        <w:t>Согласие на обработку персональных данных</w:t>
      </w:r>
      <w:bookmarkEnd w:id="1580"/>
      <w:r w:rsidRPr="008B51A2">
        <w:rPr>
          <w:b/>
          <w:sz w:val="24"/>
          <w:szCs w:val="24"/>
        </w:rPr>
        <w:t xml:space="preserve"> </w:t>
      </w:r>
    </w:p>
    <w:p w:rsidR="0010618F" w:rsidRPr="008B51A2" w:rsidRDefault="0010618F" w:rsidP="0010618F">
      <w:pPr>
        <w:contextualSpacing/>
        <w:jc w:val="right"/>
        <w:rPr>
          <w:sz w:val="24"/>
          <w:szCs w:val="24"/>
        </w:rPr>
      </w:pPr>
      <w:r w:rsidRPr="008B51A2">
        <w:rPr>
          <w:b/>
          <w:snapToGrid w:val="0"/>
          <w:sz w:val="24"/>
          <w:szCs w:val="24"/>
        </w:rPr>
        <w:t>от «_____» ____________ 201____ г.</w:t>
      </w:r>
    </w:p>
    <w:p w:rsidR="0010618F" w:rsidRPr="008B51A2" w:rsidRDefault="0010618F" w:rsidP="0010618F">
      <w:pPr>
        <w:rPr>
          <w:sz w:val="24"/>
          <w:szCs w:val="24"/>
        </w:rPr>
      </w:pPr>
    </w:p>
    <w:p w:rsidR="0010618F" w:rsidRPr="008B51A2" w:rsidRDefault="0010618F" w:rsidP="0010618F">
      <w:pPr>
        <w:tabs>
          <w:tab w:val="left" w:pos="1134"/>
        </w:tabs>
        <w:spacing w:line="276" w:lineRule="auto"/>
        <w:rPr>
          <w:sz w:val="24"/>
          <w:szCs w:val="24"/>
        </w:rPr>
      </w:pPr>
      <w:r w:rsidRPr="008B51A2">
        <w:rPr>
          <w:sz w:val="24"/>
          <w:szCs w:val="24"/>
        </w:rPr>
        <w:t xml:space="preserve">     </w:t>
      </w:r>
      <w:proofErr w:type="gramStart"/>
      <w:r w:rsidRPr="008B51A2">
        <w:rPr>
          <w:sz w:val="24"/>
          <w:szCs w:val="24"/>
        </w:rPr>
        <w:t xml:space="preserve">Я, ________________________________________________ </w:t>
      </w:r>
      <w:r w:rsidRPr="008B51A2">
        <w:rPr>
          <w:i/>
          <w:sz w:val="24"/>
          <w:szCs w:val="24"/>
        </w:rPr>
        <w:t>(указать полностью ФИО собственника/бенефициара)</w:t>
      </w:r>
      <w:r w:rsidRPr="008B51A2">
        <w:rPr>
          <w:sz w:val="24"/>
          <w:szCs w:val="24"/>
        </w:rPr>
        <w:t xml:space="preserve">, зарегистрирован (а) по адресу: ______________________________________ </w:t>
      </w:r>
      <w:r w:rsidRPr="008B51A2">
        <w:rPr>
          <w:i/>
          <w:sz w:val="24"/>
          <w:szCs w:val="24"/>
        </w:rPr>
        <w:t>(указать полный адрес регистрации собственника/бенефициара)</w:t>
      </w:r>
      <w:r w:rsidRPr="008B51A2">
        <w:rPr>
          <w:sz w:val="24"/>
          <w:szCs w:val="24"/>
        </w:rPr>
        <w:t xml:space="preserve">, основной документ, удостоверяющий личность _____________________________ </w:t>
      </w:r>
      <w:r w:rsidRPr="008B51A2">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8B51A2">
        <w:rPr>
          <w:sz w:val="24"/>
          <w:szCs w:val="24"/>
        </w:rPr>
        <w:t xml:space="preserve">, дата, год и место рождения ____________________________ </w:t>
      </w:r>
      <w:r w:rsidRPr="008B51A2">
        <w:rPr>
          <w:i/>
          <w:sz w:val="24"/>
          <w:szCs w:val="24"/>
        </w:rPr>
        <w:t xml:space="preserve">(указать), </w:t>
      </w:r>
      <w:r w:rsidRPr="008B51A2">
        <w:rPr>
          <w:sz w:val="24"/>
          <w:szCs w:val="24"/>
        </w:rPr>
        <w:t>должность и место работы (</w:t>
      </w:r>
      <w:r w:rsidRPr="008B51A2">
        <w:rPr>
          <w:i/>
          <w:sz w:val="24"/>
          <w:szCs w:val="24"/>
        </w:rPr>
        <w:t>собственника/бенефициара</w:t>
      </w:r>
      <w:r w:rsidRPr="008B51A2">
        <w:rPr>
          <w:sz w:val="24"/>
          <w:szCs w:val="24"/>
        </w:rPr>
        <w:t xml:space="preserve">) ___________________________ </w:t>
      </w:r>
      <w:r w:rsidRPr="008B51A2">
        <w:rPr>
          <w:i/>
          <w:sz w:val="24"/>
          <w:szCs w:val="24"/>
        </w:rPr>
        <w:t>(указать полностью без сокращений)</w:t>
      </w:r>
      <w:r w:rsidRPr="008B51A2">
        <w:rPr>
          <w:sz w:val="24"/>
          <w:szCs w:val="24"/>
        </w:rPr>
        <w:t xml:space="preserve">, </w:t>
      </w:r>
      <w:proofErr w:type="gramEnd"/>
    </w:p>
    <w:p w:rsidR="0010618F" w:rsidRPr="008B51A2" w:rsidRDefault="0010618F" w:rsidP="0010618F">
      <w:pPr>
        <w:tabs>
          <w:tab w:val="left" w:pos="1134"/>
        </w:tabs>
        <w:spacing w:line="276" w:lineRule="auto"/>
        <w:rPr>
          <w:sz w:val="24"/>
          <w:szCs w:val="24"/>
        </w:rPr>
      </w:pPr>
      <w:proofErr w:type="gramStart"/>
      <w:r w:rsidRPr="008B51A2">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8B51A2">
        <w:rPr>
          <w:i/>
          <w:sz w:val="24"/>
          <w:szCs w:val="24"/>
        </w:rPr>
        <w:t>(указывается наименование Участника закупочной процедуры</w:t>
      </w:r>
      <w:r w:rsidRPr="008B51A2">
        <w:rPr>
          <w:sz w:val="24"/>
          <w:szCs w:val="24"/>
        </w:rPr>
        <w:t>) (зарегистрировано по адресу: _____________________,</w:t>
      </w:r>
      <w:proofErr w:type="gramEnd"/>
      <w:r w:rsidRPr="008B51A2">
        <w:rPr>
          <w:sz w:val="24"/>
          <w:szCs w:val="24"/>
        </w:rPr>
        <w:t xml:space="preserve"> ОГРН: ______________, ИНН: _________________, </w:t>
      </w:r>
      <w:proofErr w:type="gramStart"/>
      <w:r w:rsidRPr="008B51A2">
        <w:rPr>
          <w:sz w:val="24"/>
          <w:szCs w:val="24"/>
        </w:rPr>
        <w:t>КПП: ________________) в лице _________________________(</w:t>
      </w:r>
      <w:r w:rsidRPr="008B51A2">
        <w:rPr>
          <w:i/>
          <w:sz w:val="24"/>
          <w:szCs w:val="24"/>
        </w:rPr>
        <w:t>*)</w:t>
      </w:r>
      <w:r w:rsidRPr="008B51A2">
        <w:rPr>
          <w:sz w:val="24"/>
          <w:szCs w:val="24"/>
        </w:rPr>
        <w:t xml:space="preserve"> </w:t>
      </w:r>
      <w:r w:rsidRPr="008B51A2">
        <w:rPr>
          <w:i/>
          <w:sz w:val="24"/>
          <w:szCs w:val="24"/>
        </w:rPr>
        <w:t>(указать полностью должность и ФИО представителя Участника закупочной процедуры)</w:t>
      </w:r>
      <w:r w:rsidRPr="008B51A2">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8B51A2">
        <w:rPr>
          <w:sz w:val="24"/>
          <w:szCs w:val="24"/>
        </w:rPr>
        <w:t xml:space="preserve"> средств автоматизации или без использования таких сре</w:t>
      </w:r>
      <w:proofErr w:type="gramStart"/>
      <w:r w:rsidRPr="008B51A2">
        <w:rPr>
          <w:sz w:val="24"/>
          <w:szCs w:val="24"/>
        </w:rPr>
        <w:t>дств дл</w:t>
      </w:r>
      <w:proofErr w:type="gramEnd"/>
      <w:r w:rsidRPr="008B51A2">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8B51A2">
        <w:rPr>
          <w:i/>
          <w:sz w:val="24"/>
          <w:szCs w:val="24"/>
        </w:rPr>
        <w:t xml:space="preserve">, </w:t>
      </w:r>
      <w:r w:rsidRPr="008B51A2">
        <w:rPr>
          <w:sz w:val="24"/>
          <w:szCs w:val="24"/>
        </w:rPr>
        <w:t xml:space="preserve">Минэнерго России, </w:t>
      </w:r>
      <w:proofErr w:type="spellStart"/>
      <w:r w:rsidRPr="008B51A2">
        <w:rPr>
          <w:sz w:val="24"/>
          <w:szCs w:val="24"/>
        </w:rPr>
        <w:t>Росфинмониторинг</w:t>
      </w:r>
      <w:proofErr w:type="spellEnd"/>
      <w:r w:rsidRPr="008B51A2">
        <w:rPr>
          <w:sz w:val="24"/>
          <w:szCs w:val="24"/>
        </w:rPr>
        <w:t xml:space="preserve">, ФНС России, иным третьим лицам при необходимости. </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ind w:firstLine="0"/>
        <w:rPr>
          <w:sz w:val="24"/>
          <w:szCs w:val="24"/>
        </w:rPr>
      </w:pPr>
      <w:r w:rsidRPr="008B51A2">
        <w:rPr>
          <w:sz w:val="24"/>
          <w:szCs w:val="24"/>
        </w:rPr>
        <w:t>Настоящее согласие действует с момента его подписания.</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4757"/>
        </w:tabs>
        <w:ind w:firstLine="0"/>
        <w:jc w:val="left"/>
        <w:rPr>
          <w:i/>
          <w:sz w:val="24"/>
          <w:szCs w:val="24"/>
        </w:rPr>
      </w:pPr>
      <w:r w:rsidRPr="008B51A2">
        <w:rPr>
          <w:sz w:val="24"/>
          <w:szCs w:val="24"/>
        </w:rPr>
        <w:t xml:space="preserve">_________________________ </w:t>
      </w:r>
      <w:r w:rsidRPr="008B51A2">
        <w:rPr>
          <w:i/>
          <w:sz w:val="24"/>
          <w:szCs w:val="24"/>
        </w:rPr>
        <w:t>(подпись, расшифровка подписи собственника/бенефициара)</w:t>
      </w:r>
    </w:p>
    <w:p w:rsidR="0010618F" w:rsidRPr="008B51A2" w:rsidRDefault="0010618F" w:rsidP="0010618F">
      <w:pPr>
        <w:pStyle w:val="3"/>
        <w:tabs>
          <w:tab w:val="num" w:pos="1134"/>
        </w:tabs>
        <w:rPr>
          <w:szCs w:val="24"/>
        </w:rPr>
      </w:pPr>
      <w:r w:rsidRPr="008B51A2">
        <w:rPr>
          <w:b w:val="0"/>
          <w:szCs w:val="24"/>
        </w:rPr>
        <w:br w:type="page"/>
      </w:r>
      <w:bookmarkStart w:id="1581" w:name="_Toc461808972"/>
      <w:bookmarkStart w:id="1582" w:name="_Toc464120681"/>
      <w:bookmarkStart w:id="1583" w:name="_Toc465774664"/>
      <w:bookmarkStart w:id="1584" w:name="_Toc465865242"/>
      <w:bookmarkStart w:id="1585" w:name="_Toc468976388"/>
      <w:bookmarkStart w:id="1586" w:name="_Toc469483117"/>
      <w:bookmarkStart w:id="1587" w:name="_Toc471897601"/>
      <w:r w:rsidRPr="008B51A2">
        <w:rPr>
          <w:szCs w:val="24"/>
        </w:rPr>
        <w:lastRenderedPageBreak/>
        <w:t>Инструкции по заполнению</w:t>
      </w:r>
      <w:bookmarkEnd w:id="1581"/>
      <w:bookmarkEnd w:id="1582"/>
      <w:bookmarkEnd w:id="1583"/>
      <w:bookmarkEnd w:id="1584"/>
      <w:bookmarkEnd w:id="1585"/>
      <w:bookmarkEnd w:id="1586"/>
      <w:bookmarkEnd w:id="1587"/>
    </w:p>
    <w:p w:rsidR="0010618F" w:rsidRPr="008B51A2" w:rsidRDefault="0010618F" w:rsidP="0010618F">
      <w:pPr>
        <w:widowControl w:val="0"/>
        <w:numPr>
          <w:ilvl w:val="3"/>
          <w:numId w:val="1"/>
        </w:numPr>
        <w:spacing w:after="60" w:line="288" w:lineRule="auto"/>
        <w:rPr>
          <w:b/>
          <w:sz w:val="24"/>
          <w:szCs w:val="24"/>
        </w:rPr>
      </w:pPr>
      <w:r w:rsidRPr="008B51A2">
        <w:rPr>
          <w:b/>
          <w:bCs w:val="0"/>
          <w:sz w:val="24"/>
          <w:szCs w:val="24"/>
        </w:rPr>
        <w:t>Данная форма заполняется в случае, если согласие на представление (обработку) ПАО «МРСК Центра», ПАО «</w:t>
      </w:r>
      <w:proofErr w:type="spellStart"/>
      <w:r w:rsidRPr="008B51A2">
        <w:rPr>
          <w:b/>
          <w:bCs w:val="0"/>
          <w:sz w:val="24"/>
          <w:szCs w:val="24"/>
        </w:rPr>
        <w:t>Россети</w:t>
      </w:r>
      <w:proofErr w:type="spellEnd"/>
      <w:r w:rsidRPr="008B51A2">
        <w:rPr>
          <w:b/>
          <w:bCs w:val="0"/>
          <w:sz w:val="24"/>
          <w:szCs w:val="24"/>
        </w:rPr>
        <w:t xml:space="preserve">» и в уполномоченные государственные органы, персональных данных конечных бенефициаров </w:t>
      </w:r>
      <w:r w:rsidRPr="008B51A2">
        <w:rPr>
          <w:b/>
          <w:sz w:val="24"/>
          <w:szCs w:val="24"/>
        </w:rPr>
        <w:t>составляется собственниками/бенефициарами, являющимися физическими лицами.</w:t>
      </w:r>
    </w:p>
    <w:p w:rsidR="0010618F" w:rsidRPr="00583266" w:rsidRDefault="0010618F" w:rsidP="0010618F">
      <w:pPr>
        <w:widowControl w:val="0"/>
        <w:numPr>
          <w:ilvl w:val="3"/>
          <w:numId w:val="1"/>
        </w:numPr>
        <w:spacing w:after="60" w:line="288" w:lineRule="auto"/>
        <w:rPr>
          <w:b/>
          <w:sz w:val="24"/>
          <w:szCs w:val="24"/>
        </w:rPr>
      </w:pPr>
      <w:r w:rsidRPr="008B51A2">
        <w:rPr>
          <w:sz w:val="24"/>
          <w:szCs w:val="24"/>
        </w:rPr>
        <w:t>Согласие составляется всеми, без исключений, конечными собственниками/</w:t>
      </w:r>
      <w:r w:rsidRPr="00583266">
        <w:rPr>
          <w:sz w:val="24"/>
          <w:szCs w:val="24"/>
        </w:rPr>
        <w:t>бенефициарами, отраженными в  Приложении 12 к письму о подаче оферты «</w:t>
      </w:r>
      <w:r w:rsidR="00583266" w:rsidRPr="00583266">
        <w:rPr>
          <w:sz w:val="24"/>
          <w:szCs w:val="24"/>
        </w:rPr>
        <w:t>Справка о цепочке собственников участника закупочной процедуры, включая бенефициаров (в том числе конечных)</w:t>
      </w:r>
      <w:r w:rsidRPr="00583266">
        <w:rPr>
          <w:sz w:val="24"/>
          <w:szCs w:val="24"/>
        </w:rPr>
        <w:t>».</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Согласие собственников/бенефициаров должно быть составлено с учетом всех, предусмотренных данной</w:t>
      </w:r>
      <w:r w:rsidRPr="008B51A2">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Default="0010618F">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588" w:name="_Ref440272256"/>
      <w:bookmarkStart w:id="1589" w:name="_Ref440272678"/>
      <w:bookmarkStart w:id="1590" w:name="_Ref440274944"/>
      <w:bookmarkStart w:id="1591" w:name="_Toc471897602"/>
      <w:r w:rsidRPr="007A6A39">
        <w:lastRenderedPageBreak/>
        <w:t>Соглашение о неустойке (форма 1</w:t>
      </w:r>
      <w:r w:rsidR="00635719">
        <w:t>4</w:t>
      </w:r>
      <w:r w:rsidRPr="007A6A39">
        <w:t>)</w:t>
      </w:r>
      <w:bookmarkEnd w:id="1588"/>
      <w:bookmarkEnd w:id="1589"/>
      <w:bookmarkEnd w:id="1590"/>
      <w:bookmarkEnd w:id="1591"/>
    </w:p>
    <w:p w:rsidR="007A6A39" w:rsidRPr="007A6A39" w:rsidRDefault="007A6A39" w:rsidP="007A6A39">
      <w:pPr>
        <w:pStyle w:val="3"/>
        <w:rPr>
          <w:szCs w:val="24"/>
        </w:rPr>
      </w:pPr>
      <w:bookmarkStart w:id="1592" w:name="_Toc439170715"/>
      <w:bookmarkStart w:id="1593" w:name="_Toc439172817"/>
      <w:bookmarkStart w:id="1594" w:name="_Toc439173259"/>
      <w:bookmarkStart w:id="1595" w:name="_Toc439238255"/>
      <w:bookmarkStart w:id="1596" w:name="_Toc439252803"/>
      <w:bookmarkStart w:id="1597" w:name="_Toc439323776"/>
      <w:bookmarkStart w:id="1598" w:name="_Toc440361411"/>
      <w:bookmarkStart w:id="1599" w:name="_Toc440376293"/>
      <w:bookmarkStart w:id="1600" w:name="_Toc440382551"/>
      <w:bookmarkStart w:id="1601" w:name="_Toc440447221"/>
      <w:bookmarkStart w:id="1602" w:name="_Toc440620901"/>
      <w:bookmarkStart w:id="1603" w:name="_Toc440631536"/>
      <w:bookmarkStart w:id="1604" w:name="_Toc440875775"/>
      <w:bookmarkStart w:id="1605" w:name="_Toc441131799"/>
      <w:bookmarkStart w:id="1606" w:name="_Toc465865244"/>
      <w:bookmarkStart w:id="1607" w:name="_Toc468976390"/>
      <w:bookmarkStart w:id="1608" w:name="_Toc469483119"/>
      <w:bookmarkStart w:id="1609" w:name="_Toc471897603"/>
      <w:r w:rsidRPr="007A6A39">
        <w:rPr>
          <w:szCs w:val="24"/>
        </w:rPr>
        <w:t>Форма соглашени</w:t>
      </w:r>
      <w:r w:rsidR="00E47073">
        <w:rPr>
          <w:szCs w:val="24"/>
        </w:rPr>
        <w:t>я</w:t>
      </w:r>
      <w:r w:rsidRPr="007A6A39">
        <w:rPr>
          <w:szCs w:val="24"/>
        </w:rPr>
        <w:t xml:space="preserve"> о неустойке</w:t>
      </w:r>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12BD9">
        <w:rPr>
          <w:vertAlign w:val="subscript"/>
        </w:rPr>
        <w:fldChar w:fldCharType="begin"/>
      </w:r>
      <w:r>
        <w:rPr>
          <w:vertAlign w:val="subscript"/>
        </w:rPr>
        <w:instrText xml:space="preserve"> REF _Ref440275279 \r \h </w:instrText>
      </w:r>
      <w:r w:rsidR="00812BD9">
        <w:rPr>
          <w:vertAlign w:val="subscript"/>
        </w:rPr>
      </w:r>
      <w:r w:rsidR="00812BD9">
        <w:rPr>
          <w:vertAlign w:val="subscript"/>
        </w:rPr>
        <w:fldChar w:fldCharType="separate"/>
      </w:r>
      <w:r w:rsidR="00E33142">
        <w:rPr>
          <w:vertAlign w:val="subscript"/>
        </w:rPr>
        <w:t>1.1.4</w:t>
      </w:r>
      <w:r w:rsidR="00812BD9">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8B51A2" w:rsidRDefault="00317FCD" w:rsidP="00317FCD">
      <w:pPr>
        <w:pStyle w:val="afd"/>
        <w:tabs>
          <w:tab w:val="clear" w:pos="9360"/>
        </w:tabs>
        <w:suppressAutoHyphens w:val="0"/>
        <w:jc w:val="both"/>
        <w:rPr>
          <w:sz w:val="24"/>
          <w:szCs w:val="24"/>
        </w:rPr>
      </w:pPr>
      <w:r w:rsidRPr="008B51A2">
        <w:rPr>
          <w:sz w:val="24"/>
          <w:szCs w:val="24"/>
        </w:rPr>
        <w:t xml:space="preserve">вне зависимости от формы и места проведения обязуется: 1) не изменять (не вносить изменения) </w:t>
      </w:r>
      <w:r w:rsidR="0010618F" w:rsidRPr="008B51A2">
        <w:rPr>
          <w:sz w:val="24"/>
          <w:szCs w:val="24"/>
        </w:rPr>
        <w:t xml:space="preserve">в Заявку </w:t>
      </w:r>
      <w:r w:rsidRPr="008B51A2">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8B51A2">
        <w:rPr>
          <w:sz w:val="24"/>
          <w:szCs w:val="24"/>
        </w:rPr>
        <w:t xml:space="preserve">нефальсифицированные </w:t>
      </w:r>
      <w:r w:rsidRPr="008B51A2">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0010618F" w:rsidRPr="008B51A2">
        <w:rPr>
          <w:sz w:val="24"/>
          <w:szCs w:val="24"/>
        </w:rPr>
        <w:t>4</w:t>
      </w:r>
      <w:r w:rsidRPr="008B51A2">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Pr="008B51A2">
        <w:rPr>
          <w:i/>
          <w:sz w:val="24"/>
          <w:szCs w:val="24"/>
        </w:rPr>
        <w:t>Примечание: если такое обеспечение предусмотрено условиями запроса предложений</w:t>
      </w:r>
      <w:r w:rsidRPr="008B51A2">
        <w:rPr>
          <w:sz w:val="24"/>
          <w:szCs w:val="24"/>
        </w:rPr>
        <w:t>)</w:t>
      </w:r>
    </w:p>
    <w:p w:rsidR="00317FCD" w:rsidRPr="008B51A2" w:rsidRDefault="00317FCD"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8B51A2">
        <w:rPr>
          <w:sz w:val="24"/>
          <w:szCs w:val="24"/>
        </w:rPr>
        <w:t>в</w:t>
      </w:r>
      <w:proofErr w:type="gramEnd"/>
      <w:r w:rsidRPr="008B51A2">
        <w:rPr>
          <w:sz w:val="24"/>
          <w:szCs w:val="24"/>
        </w:rPr>
        <w:t xml:space="preserve"> _____________________________________________________________________________,</w:t>
      </w:r>
    </w:p>
    <w:p w:rsidR="00317FCD" w:rsidRPr="008B51A2" w:rsidRDefault="00317FCD" w:rsidP="00317FCD">
      <w:pPr>
        <w:pStyle w:val="afd"/>
        <w:tabs>
          <w:tab w:val="clear" w:pos="9360"/>
        </w:tabs>
        <w:suppressAutoHyphens w:val="0"/>
        <w:jc w:val="both"/>
        <w:rPr>
          <w:sz w:val="24"/>
          <w:szCs w:val="24"/>
        </w:rPr>
      </w:pPr>
      <w:r w:rsidRPr="008B51A2">
        <w:rPr>
          <w:vertAlign w:val="subscript"/>
        </w:rPr>
        <w:t xml:space="preserve">указывается предмет запроса предложений в соответствии с п. </w:t>
      </w:r>
      <w:r w:rsidR="004E0F05">
        <w:fldChar w:fldCharType="begin"/>
      </w:r>
      <w:r w:rsidR="004E0F05">
        <w:instrText xml:space="preserve"> REF _Ref440275279 \r \h  \* MERGEFORMAT </w:instrText>
      </w:r>
      <w:r w:rsidR="004E0F05">
        <w:fldChar w:fldCharType="separate"/>
      </w:r>
      <w:r w:rsidR="00E33142" w:rsidRPr="00E33142">
        <w:rPr>
          <w:vertAlign w:val="subscript"/>
        </w:rPr>
        <w:t>1.1.4</w:t>
      </w:r>
      <w:r w:rsidR="004E0F05">
        <w:fldChar w:fldCharType="end"/>
      </w:r>
      <w:r w:rsidRPr="008B51A2">
        <w:rPr>
          <w:vertAlign w:val="subscript"/>
        </w:rPr>
        <w:t xml:space="preserve"> Документации по запросу предложений</w:t>
      </w:r>
    </w:p>
    <w:p w:rsidR="00311F48" w:rsidRPr="008B51A2" w:rsidRDefault="00311F48" w:rsidP="00311F48">
      <w:pPr>
        <w:pStyle w:val="afd"/>
        <w:tabs>
          <w:tab w:val="clear" w:pos="9360"/>
        </w:tabs>
        <w:suppressAutoHyphens w:val="0"/>
        <w:ind w:left="709"/>
        <w:jc w:val="both"/>
        <w:rPr>
          <w:sz w:val="24"/>
          <w:szCs w:val="24"/>
        </w:rPr>
      </w:pPr>
    </w:p>
    <w:p w:rsidR="00311F48" w:rsidRPr="008B51A2" w:rsidRDefault="00311F48" w:rsidP="00311F48">
      <w:pPr>
        <w:pStyle w:val="afd"/>
        <w:tabs>
          <w:tab w:val="clear" w:pos="9360"/>
        </w:tabs>
        <w:suppressAutoHyphens w:val="0"/>
        <w:jc w:val="both"/>
        <w:rPr>
          <w:sz w:val="24"/>
          <w:szCs w:val="24"/>
        </w:rPr>
      </w:pPr>
    </w:p>
    <w:p w:rsidR="007A6A39" w:rsidRPr="008B51A2" w:rsidRDefault="007A6A39" w:rsidP="00311F48">
      <w:pPr>
        <w:pStyle w:val="afd"/>
        <w:tabs>
          <w:tab w:val="clear" w:pos="9360"/>
        </w:tabs>
        <w:suppressAutoHyphens w:val="0"/>
        <w:jc w:val="both"/>
        <w:rPr>
          <w:sz w:val="24"/>
          <w:szCs w:val="24"/>
        </w:rPr>
      </w:pPr>
      <w:r w:rsidRPr="008B51A2">
        <w:rPr>
          <w:sz w:val="24"/>
          <w:szCs w:val="24"/>
        </w:rPr>
        <w:t>указанные в п. 1 настоящего соглашения, Участник выплатит Организатору неустойку в размере</w:t>
      </w:r>
      <w:proofErr w:type="gramStart"/>
      <w:r w:rsidRPr="008B51A2">
        <w:rPr>
          <w:sz w:val="24"/>
          <w:szCs w:val="24"/>
        </w:rPr>
        <w:t xml:space="preserve"> _____________________ (_______________) </w:t>
      </w:r>
      <w:proofErr w:type="gramEnd"/>
      <w:r w:rsidRPr="008B51A2">
        <w:rPr>
          <w:sz w:val="24"/>
          <w:szCs w:val="24"/>
        </w:rPr>
        <w:t>рублей, в течение 5 (пяти) рабочих дней после получения письменного требования Организатора об уплате неустойки.</w:t>
      </w:r>
    </w:p>
    <w:p w:rsidR="007A6A39" w:rsidRPr="008B51A2"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Стороны установили и согласились с тем, что началом исчисления срока действия настоящего соглашения </w:t>
      </w:r>
      <w:r w:rsidR="005A2CAE" w:rsidRPr="008B51A2">
        <w:rPr>
          <w:sz w:val="24"/>
          <w:szCs w:val="24"/>
        </w:rPr>
        <w:t xml:space="preserve">будет считаться дата </w:t>
      </w:r>
      <w:r w:rsidR="00EA1723" w:rsidRPr="008B51A2">
        <w:rPr>
          <w:sz w:val="24"/>
          <w:szCs w:val="24"/>
        </w:rPr>
        <w:t>окончания приема</w:t>
      </w:r>
      <w:r w:rsidR="005A2CAE" w:rsidRPr="008B51A2">
        <w:rPr>
          <w:sz w:val="24"/>
          <w:szCs w:val="24"/>
        </w:rPr>
        <w:t xml:space="preserve"> поступивших на открытый запрос предложений</w:t>
      </w:r>
      <w:r w:rsidR="00EA1723" w:rsidRPr="008B51A2">
        <w:rPr>
          <w:sz w:val="24"/>
          <w:szCs w:val="24"/>
        </w:rPr>
        <w:t xml:space="preserve"> Заявок</w:t>
      </w:r>
      <w:r w:rsidR="005A2CAE" w:rsidRPr="008B51A2">
        <w:rPr>
          <w:sz w:val="24"/>
          <w:szCs w:val="24"/>
        </w:rPr>
        <w:t xml:space="preserve">. </w:t>
      </w:r>
    </w:p>
    <w:p w:rsidR="007A6A39" w:rsidRPr="008B51A2"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В случае если Участник будет признан победителем </w:t>
      </w:r>
      <w:r w:rsidR="00311F48" w:rsidRPr="008B51A2">
        <w:rPr>
          <w:sz w:val="24"/>
          <w:szCs w:val="24"/>
        </w:rPr>
        <w:t>запроса предложений</w:t>
      </w:r>
      <w:r w:rsidR="00D471C6" w:rsidRPr="008B51A2">
        <w:rPr>
          <w:sz w:val="24"/>
          <w:szCs w:val="24"/>
        </w:rPr>
        <w:t xml:space="preserve">, предложившим наилучшую заявку, либо единственным Участником, соответствующим </w:t>
      </w:r>
      <w:r w:rsidR="00D471C6" w:rsidRPr="008B51A2">
        <w:rPr>
          <w:sz w:val="24"/>
          <w:szCs w:val="24"/>
        </w:rPr>
        <w:lastRenderedPageBreak/>
        <w:t>требованиям документации о закупке,</w:t>
      </w:r>
      <w:r w:rsidRPr="008B51A2">
        <w:rPr>
          <w:sz w:val="24"/>
          <w:szCs w:val="24"/>
        </w:rPr>
        <w:t xml:space="preserve"> и исполнит все принятые на себя обязательства, а именно: 1) не изменит и/или не отзовет свою </w:t>
      </w:r>
      <w:r w:rsidR="00311F48" w:rsidRPr="008B51A2">
        <w:rPr>
          <w:sz w:val="24"/>
          <w:szCs w:val="24"/>
        </w:rPr>
        <w:t>Заявку</w:t>
      </w:r>
      <w:r w:rsidRPr="008B51A2">
        <w:rPr>
          <w:sz w:val="24"/>
          <w:szCs w:val="24"/>
        </w:rPr>
        <w:t xml:space="preserve"> в течение срока ее действия после истечения срока окончания приема </w:t>
      </w:r>
      <w:r w:rsidR="00311F48" w:rsidRPr="008B51A2">
        <w:rPr>
          <w:sz w:val="24"/>
          <w:szCs w:val="24"/>
        </w:rPr>
        <w:t>Заявок</w:t>
      </w:r>
      <w:r w:rsidRPr="008B51A2">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8B51A2">
        <w:rPr>
          <w:sz w:val="24"/>
          <w:szCs w:val="24"/>
        </w:rPr>
        <w:t>Заявки</w:t>
      </w:r>
      <w:r w:rsidRPr="008B51A2">
        <w:rPr>
          <w:sz w:val="24"/>
          <w:szCs w:val="24"/>
        </w:rPr>
        <w:t xml:space="preserve">; </w:t>
      </w:r>
      <w:r w:rsidR="00311F48" w:rsidRPr="008B51A2">
        <w:rPr>
          <w:sz w:val="24"/>
          <w:szCs w:val="24"/>
        </w:rPr>
        <w:t>3</w:t>
      </w:r>
      <w:r w:rsidRPr="008B51A2">
        <w:rPr>
          <w:sz w:val="24"/>
          <w:szCs w:val="24"/>
        </w:rPr>
        <w:t xml:space="preserve">) заключит договор в установленном документацией по запросу предложений порядке; </w:t>
      </w:r>
      <w:proofErr w:type="gramStart"/>
      <w:r w:rsidR="00311F48" w:rsidRPr="008B51A2">
        <w:rPr>
          <w:sz w:val="24"/>
          <w:szCs w:val="24"/>
        </w:rPr>
        <w:t>4</w:t>
      </w:r>
      <w:r w:rsidRPr="008B51A2">
        <w:rPr>
          <w:sz w:val="24"/>
          <w:szCs w:val="24"/>
        </w:rPr>
        <w:t>) предоставит финансовое обеспечение по договору (</w:t>
      </w:r>
      <w:r w:rsidRPr="008B51A2">
        <w:rPr>
          <w:i/>
          <w:sz w:val="24"/>
          <w:szCs w:val="24"/>
        </w:rPr>
        <w:t>Примечание: если такое обеспечение предусмотрено условиями запроса предложений</w:t>
      </w:r>
      <w:r w:rsidRPr="008B51A2">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7A6A39">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610" w:name="_Toc439170716"/>
      <w:bookmarkStart w:id="1611" w:name="_Toc439172818"/>
      <w:bookmarkStart w:id="1612" w:name="_Toc439173260"/>
      <w:bookmarkStart w:id="1613" w:name="_Toc439238256"/>
      <w:bookmarkStart w:id="1614" w:name="_Toc439252804"/>
      <w:bookmarkStart w:id="1615" w:name="_Toc439323777"/>
      <w:bookmarkStart w:id="1616" w:name="_Toc440361412"/>
      <w:bookmarkStart w:id="1617" w:name="_Toc440376294"/>
      <w:bookmarkStart w:id="1618" w:name="_Toc440382552"/>
      <w:bookmarkStart w:id="1619" w:name="_Toc440447222"/>
      <w:bookmarkStart w:id="1620" w:name="_Toc440620902"/>
      <w:bookmarkStart w:id="1621" w:name="_Toc440631537"/>
      <w:bookmarkStart w:id="1622" w:name="_Toc440875776"/>
      <w:bookmarkStart w:id="1623" w:name="_Toc441131800"/>
      <w:bookmarkStart w:id="1624" w:name="_Toc465865245"/>
      <w:bookmarkStart w:id="1625" w:name="_Toc468976391"/>
      <w:bookmarkStart w:id="1626" w:name="_Toc469483120"/>
      <w:bookmarkStart w:id="1627" w:name="_Toc471897604"/>
      <w:r w:rsidRPr="007857E5">
        <w:rPr>
          <w:szCs w:val="24"/>
        </w:rPr>
        <w:lastRenderedPageBreak/>
        <w:t>Инструкции по заполнению</w:t>
      </w:r>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Default="009F264D">
      <w:pPr>
        <w:suppressAutoHyphens w:val="0"/>
        <w:spacing w:line="240" w:lineRule="auto"/>
        <w:ind w:firstLine="0"/>
        <w:jc w:val="left"/>
        <w:rPr>
          <w:lang w:eastAsia="ru-RU"/>
        </w:rPr>
        <w:sectPr w:rsidR="009F264D" w:rsidSect="001248B1">
          <w:pgSz w:w="11906" w:h="16838" w:code="9"/>
          <w:pgMar w:top="680" w:right="567" w:bottom="1134" w:left="1134" w:header="680" w:footer="278" w:gutter="0"/>
          <w:cols w:space="708"/>
          <w:titlePg/>
          <w:docGrid w:linePitch="360"/>
        </w:sectPr>
      </w:pPr>
    </w:p>
    <w:p w:rsidR="0010618F" w:rsidRPr="00CC5A3A" w:rsidRDefault="0010618F" w:rsidP="009F264D">
      <w:pPr>
        <w:pStyle w:val="2"/>
        <w:pageBreakBefore/>
        <w:tabs>
          <w:tab w:val="clear" w:pos="0"/>
          <w:tab w:val="clear" w:pos="1700"/>
          <w:tab w:val="num" w:pos="1134"/>
          <w:tab w:val="num" w:pos="5104"/>
        </w:tabs>
        <w:spacing w:before="100" w:beforeAutospacing="1" w:after="100" w:afterAutospacing="1" w:line="240" w:lineRule="auto"/>
      </w:pPr>
      <w:bookmarkStart w:id="1628" w:name="_Ref467752100"/>
      <w:bookmarkStart w:id="1629" w:name="_Ref467752165"/>
      <w:bookmarkStart w:id="1630" w:name="_Ref467752316"/>
      <w:bookmarkStart w:id="1631" w:name="_Ref467752394"/>
      <w:bookmarkStart w:id="1632" w:name="_Toc471897605"/>
      <w:bookmarkStart w:id="1633" w:name="_Ref440272274"/>
      <w:bookmarkStart w:id="1634" w:name="_Ref440274756"/>
      <w:r w:rsidRPr="00CC5A3A">
        <w:lastRenderedPageBreak/>
        <w:t>Расписка  сдачи-приемки соглашения о неустойке (форма 1</w:t>
      </w:r>
      <w:r>
        <w:t>5</w:t>
      </w:r>
      <w:r w:rsidRPr="00CC5A3A">
        <w:t>)</w:t>
      </w:r>
      <w:bookmarkEnd w:id="1628"/>
      <w:bookmarkEnd w:id="1629"/>
      <w:bookmarkEnd w:id="1630"/>
      <w:bookmarkEnd w:id="1631"/>
      <w:bookmarkEnd w:id="1632"/>
    </w:p>
    <w:p w:rsidR="0010618F" w:rsidRPr="00CC5A3A" w:rsidRDefault="0010618F" w:rsidP="0010618F">
      <w:pPr>
        <w:pStyle w:val="3"/>
        <w:rPr>
          <w:szCs w:val="24"/>
        </w:rPr>
      </w:pPr>
      <w:bookmarkStart w:id="1635" w:name="_Toc465865247"/>
      <w:bookmarkStart w:id="1636" w:name="_Toc468976393"/>
      <w:bookmarkStart w:id="1637" w:name="_Toc469483122"/>
      <w:bookmarkStart w:id="1638" w:name="_Toc471897606"/>
      <w:r w:rsidRPr="00CC5A3A">
        <w:rPr>
          <w:szCs w:val="24"/>
        </w:rPr>
        <w:t>Форма Расписки  сдачи-приемки соглашения о неустойке</w:t>
      </w:r>
      <w:bookmarkEnd w:id="1635"/>
      <w:bookmarkEnd w:id="1636"/>
      <w:bookmarkEnd w:id="1637"/>
      <w:bookmarkEnd w:id="1638"/>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BC48F0">
      <w:pPr>
        <w:pStyle w:val="26"/>
        <w:pageBreakBefore/>
        <w:numPr>
          <w:ilvl w:val="2"/>
          <w:numId w:val="75"/>
        </w:numPr>
        <w:tabs>
          <w:tab w:val="clear" w:pos="2694"/>
          <w:tab w:val="num" w:pos="1134"/>
        </w:tabs>
        <w:ind w:left="1134"/>
        <w:outlineLvl w:val="2"/>
        <w:rPr>
          <w:sz w:val="24"/>
          <w:szCs w:val="24"/>
        </w:rPr>
        <w:sectPr w:rsidR="0010618F" w:rsidRPr="00CC5A3A" w:rsidSect="009F264D">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39" w:name="_Toc465865248"/>
      <w:bookmarkStart w:id="1640" w:name="_Toc468976394"/>
      <w:bookmarkStart w:id="1641" w:name="_Toc469483123"/>
      <w:bookmarkStart w:id="1642" w:name="_Toc471897607"/>
      <w:r w:rsidRPr="00CC5A3A">
        <w:rPr>
          <w:szCs w:val="24"/>
        </w:rPr>
        <w:lastRenderedPageBreak/>
        <w:t>Инструкции по заполнению</w:t>
      </w:r>
      <w:bookmarkEnd w:id="1639"/>
      <w:bookmarkEnd w:id="1640"/>
      <w:bookmarkEnd w:id="1641"/>
      <w:bookmarkEnd w:id="1642"/>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643" w:name="_Ref468195799"/>
      <w:bookmarkStart w:id="1644" w:name="_Toc47189760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33"/>
      <w:bookmarkEnd w:id="1634"/>
      <w:bookmarkEnd w:id="1643"/>
      <w:bookmarkEnd w:id="1644"/>
    </w:p>
    <w:p w:rsidR="007857E5" w:rsidRPr="00E47073" w:rsidRDefault="007857E5" w:rsidP="007857E5">
      <w:pPr>
        <w:pStyle w:val="3"/>
        <w:rPr>
          <w:szCs w:val="24"/>
        </w:rPr>
      </w:pPr>
      <w:bookmarkStart w:id="1645" w:name="_Toc439170718"/>
      <w:bookmarkStart w:id="1646" w:name="_Toc439172820"/>
      <w:bookmarkStart w:id="1647" w:name="_Toc439173262"/>
      <w:bookmarkStart w:id="1648" w:name="_Toc439238258"/>
      <w:bookmarkStart w:id="1649" w:name="_Toc439252806"/>
      <w:bookmarkStart w:id="1650" w:name="_Toc439323779"/>
      <w:bookmarkStart w:id="1651" w:name="_Toc440361414"/>
      <w:bookmarkStart w:id="1652" w:name="_Toc440376296"/>
      <w:bookmarkStart w:id="1653" w:name="_Toc440382554"/>
      <w:bookmarkStart w:id="1654" w:name="_Toc440447224"/>
      <w:bookmarkStart w:id="1655" w:name="_Toc440620904"/>
      <w:bookmarkStart w:id="1656" w:name="_Toc440631539"/>
      <w:bookmarkStart w:id="1657" w:name="_Toc440875778"/>
      <w:bookmarkStart w:id="1658" w:name="_Toc441131802"/>
      <w:bookmarkStart w:id="1659" w:name="_Toc465865250"/>
      <w:bookmarkStart w:id="1660" w:name="_Toc468976396"/>
      <w:bookmarkStart w:id="1661" w:name="_Toc469483125"/>
      <w:bookmarkStart w:id="1662" w:name="_Toc471897609"/>
      <w:r w:rsidRPr="00E47073">
        <w:rPr>
          <w:szCs w:val="24"/>
        </w:rPr>
        <w:t xml:space="preserve">Форма </w:t>
      </w:r>
      <w:bookmarkEnd w:id="1645"/>
      <w:r w:rsidR="00E47073" w:rsidRPr="00E47073">
        <w:rPr>
          <w:szCs w:val="24"/>
        </w:rPr>
        <w:t>согласия Участника налоговым органам на разглашение сведений, составляющих налоговую тайну</w:t>
      </w:r>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63" w:name="_Toc300142269"/>
      <w:bookmarkStart w:id="1664" w:name="_Toc309735391"/>
      <w:bookmarkStart w:id="1665"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63"/>
      <w:r w:rsidRPr="007857E5">
        <w:rPr>
          <w:b/>
          <w:bCs w:val="0"/>
          <w:snapToGrid w:val="0"/>
          <w:sz w:val="24"/>
          <w:szCs w:val="24"/>
        </w:rPr>
        <w:t xml:space="preserve"> </w:t>
      </w:r>
      <w:bookmarkEnd w:id="1664"/>
      <w:bookmarkEnd w:id="1665"/>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8B51A2" w:rsidRDefault="007857E5" w:rsidP="007857E5">
      <w:pPr>
        <w:spacing w:line="240" w:lineRule="auto"/>
        <w:rPr>
          <w:bCs w:val="0"/>
          <w:snapToGrid w:val="0"/>
          <w:sz w:val="24"/>
          <w:szCs w:val="24"/>
        </w:rPr>
      </w:pPr>
      <w:r w:rsidRPr="008B51A2">
        <w:rPr>
          <w:sz w:val="24"/>
          <w:szCs w:val="24"/>
        </w:rPr>
        <w:t xml:space="preserve">Одновременно соглашаемся на представление налоговыми органами указанных сведений о </w:t>
      </w:r>
      <w:r w:rsidRPr="008B51A2">
        <w:rPr>
          <w:sz w:val="24"/>
          <w:szCs w:val="24"/>
          <w:shd w:val="clear" w:color="auto" w:fill="FFFF99"/>
        </w:rPr>
        <w:t>{указывается полное наименование Участника закупочной процедуры, ИНН}</w:t>
      </w:r>
      <w:r w:rsidRPr="008B51A2">
        <w:rPr>
          <w:sz w:val="24"/>
          <w:szCs w:val="24"/>
        </w:rPr>
        <w:t xml:space="preserve"> </w:t>
      </w:r>
      <w:r w:rsidR="0010618F" w:rsidRPr="008B51A2">
        <w:rPr>
          <w:sz w:val="24"/>
          <w:szCs w:val="24"/>
        </w:rPr>
        <w:t>в адрес ПАО «МРСК Центра» (ИНН 6901067107, ОГРН 1046900099498)</w:t>
      </w:r>
      <w:r w:rsidRPr="008B51A2">
        <w:rPr>
          <w:sz w:val="24"/>
          <w:szCs w:val="24"/>
        </w:rPr>
        <w:t>.</w:t>
      </w:r>
    </w:p>
    <w:p w:rsidR="007857E5" w:rsidRPr="008B51A2"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8B51A2">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66" w:name="_Toc439170719"/>
      <w:bookmarkStart w:id="1667" w:name="_Toc439172821"/>
      <w:bookmarkStart w:id="1668" w:name="_Toc439173263"/>
      <w:bookmarkStart w:id="1669" w:name="_Toc439238259"/>
      <w:bookmarkStart w:id="1670" w:name="_Toc439252807"/>
      <w:bookmarkStart w:id="1671" w:name="_Toc439323780"/>
      <w:bookmarkStart w:id="1672" w:name="_Toc440361415"/>
      <w:bookmarkStart w:id="1673" w:name="_Toc440376297"/>
      <w:bookmarkStart w:id="1674" w:name="_Toc440382555"/>
      <w:bookmarkStart w:id="1675" w:name="_Toc440447225"/>
      <w:bookmarkStart w:id="1676" w:name="_Toc440620905"/>
      <w:bookmarkStart w:id="1677" w:name="_Toc440631540"/>
      <w:bookmarkStart w:id="1678" w:name="_Toc440875779"/>
      <w:bookmarkStart w:id="1679" w:name="_Toc441131803"/>
      <w:bookmarkStart w:id="1680" w:name="_Toc465865251"/>
      <w:bookmarkStart w:id="1681" w:name="_Toc468976397"/>
      <w:bookmarkStart w:id="1682" w:name="_Toc469483126"/>
      <w:bookmarkStart w:id="1683" w:name="_Toc471897610"/>
      <w:r w:rsidRPr="007857E5">
        <w:rPr>
          <w:szCs w:val="24"/>
        </w:rPr>
        <w:lastRenderedPageBreak/>
        <w:t>Инструкции по заполнению</w:t>
      </w:r>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56"/>
          <w:headerReference w:type="default" r:id="rId57"/>
          <w:footerReference w:type="even" r:id="rId58"/>
          <w:headerReference w:type="first" r:id="rId59"/>
          <w:footerReference w:type="first" r:id="rId60"/>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84" w:name="_Ref93268095"/>
      <w:bookmarkStart w:id="1685" w:name="_Ref93268099"/>
      <w:bookmarkStart w:id="1686" w:name="_Toc98253958"/>
      <w:bookmarkStart w:id="1687" w:name="_Toc165173884"/>
      <w:bookmarkStart w:id="1688" w:name="_Toc423423678"/>
      <w:bookmarkStart w:id="1689" w:name="_Ref440272510"/>
      <w:bookmarkStart w:id="1690" w:name="_Ref440274961"/>
      <w:bookmarkStart w:id="1691" w:name="_Ref90381141"/>
      <w:bookmarkStart w:id="1692" w:name="_Toc90385121"/>
      <w:bookmarkStart w:id="1693" w:name="_Toc98253952"/>
      <w:bookmarkStart w:id="1694" w:name="_Toc165173878"/>
      <w:bookmarkStart w:id="1695" w:name="_Toc423427449"/>
      <w:bookmarkStart w:id="1696" w:name="_Toc471897611"/>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84"/>
      <w:bookmarkEnd w:id="1685"/>
      <w:bookmarkEnd w:id="1686"/>
      <w:bookmarkEnd w:id="1687"/>
      <w:bookmarkEnd w:id="1688"/>
      <w:bookmarkEnd w:id="1689"/>
      <w:bookmarkEnd w:id="1690"/>
      <w:bookmarkEnd w:id="1691"/>
      <w:bookmarkEnd w:id="1692"/>
      <w:bookmarkEnd w:id="1693"/>
      <w:bookmarkEnd w:id="1694"/>
      <w:bookmarkEnd w:id="1695"/>
      <w:bookmarkEnd w:id="1696"/>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697" w:name="_Toc90385125"/>
      <w:bookmarkStart w:id="1698" w:name="_Toc439170705"/>
      <w:bookmarkStart w:id="1699" w:name="_Toc439172807"/>
      <w:bookmarkStart w:id="1700" w:name="_Toc439173268"/>
      <w:bookmarkStart w:id="1701" w:name="_Toc439238264"/>
      <w:bookmarkStart w:id="1702" w:name="_Toc439252812"/>
      <w:bookmarkStart w:id="1703" w:name="_Toc439323785"/>
      <w:bookmarkStart w:id="1704" w:name="_Toc440361420"/>
      <w:bookmarkStart w:id="1705" w:name="_Toc440376302"/>
      <w:bookmarkStart w:id="1706" w:name="_Toc440382560"/>
      <w:bookmarkStart w:id="1707" w:name="_Toc440447230"/>
      <w:bookmarkStart w:id="1708" w:name="_Toc440620910"/>
      <w:bookmarkStart w:id="1709" w:name="_Toc440631545"/>
      <w:bookmarkStart w:id="1710" w:name="_Toc440875781"/>
      <w:bookmarkStart w:id="1711" w:name="_Toc441131805"/>
      <w:bookmarkStart w:id="1712" w:name="_Toc465865253"/>
      <w:bookmarkStart w:id="1713" w:name="_Toc468976399"/>
      <w:bookmarkStart w:id="1714" w:name="_Toc469483128"/>
      <w:bookmarkStart w:id="1715" w:name="_Toc471897612"/>
      <w:r w:rsidRPr="00D904EF">
        <w:rPr>
          <w:szCs w:val="24"/>
        </w:rPr>
        <w:t xml:space="preserve">Форма </w:t>
      </w:r>
      <w:bookmarkEnd w:id="1697"/>
      <w:bookmarkEnd w:id="1698"/>
      <w:bookmarkEnd w:id="1699"/>
      <w:bookmarkEnd w:id="1700"/>
      <w:bookmarkEnd w:id="1701"/>
      <w:bookmarkEnd w:id="1702"/>
      <w:bookmarkEnd w:id="1703"/>
      <w:bookmarkEnd w:id="1704"/>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705"/>
      <w:bookmarkEnd w:id="1706"/>
      <w:bookmarkEnd w:id="1707"/>
      <w:r w:rsidR="00D35266">
        <w:rPr>
          <w:szCs w:val="24"/>
        </w:rPr>
        <w:t>субподрядчиками</w:t>
      </w:r>
      <w:bookmarkEnd w:id="1708"/>
      <w:bookmarkEnd w:id="1709"/>
      <w:bookmarkEnd w:id="1710"/>
      <w:bookmarkEnd w:id="1711"/>
      <w:bookmarkEnd w:id="1712"/>
      <w:bookmarkEnd w:id="1713"/>
      <w:bookmarkEnd w:id="1714"/>
      <w:bookmarkEnd w:id="1715"/>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16" w:name="_Toc90385126"/>
      <w:bookmarkStart w:id="1717" w:name="_Toc98253959"/>
      <w:bookmarkStart w:id="1718" w:name="_Toc157248211"/>
      <w:bookmarkStart w:id="1719" w:name="_Toc157496580"/>
      <w:bookmarkStart w:id="1720" w:name="_Toc158206119"/>
      <w:bookmarkStart w:id="1721" w:name="_Toc164057804"/>
      <w:bookmarkStart w:id="1722" w:name="_Toc164137154"/>
      <w:bookmarkStart w:id="1723" w:name="_Toc164161314"/>
      <w:bookmarkStart w:id="1724" w:name="_Toc165173885"/>
      <w:r>
        <w:rPr>
          <w:b/>
          <w:szCs w:val="24"/>
        </w:rPr>
        <w:br w:type="page"/>
      </w:r>
    </w:p>
    <w:p w:rsidR="00635719" w:rsidRPr="00D904EF" w:rsidRDefault="00635719" w:rsidP="00635719">
      <w:pPr>
        <w:pStyle w:val="3"/>
        <w:rPr>
          <w:szCs w:val="24"/>
        </w:rPr>
      </w:pPr>
      <w:bookmarkStart w:id="1725" w:name="_Toc439170706"/>
      <w:bookmarkStart w:id="1726" w:name="_Toc439172808"/>
      <w:bookmarkStart w:id="1727" w:name="_Toc439173269"/>
      <w:bookmarkStart w:id="1728" w:name="_Toc439238265"/>
      <w:bookmarkStart w:id="1729" w:name="_Toc439252813"/>
      <w:bookmarkStart w:id="1730" w:name="_Toc439323786"/>
      <w:bookmarkStart w:id="1731" w:name="_Toc440361421"/>
      <w:bookmarkStart w:id="1732" w:name="_Toc440376303"/>
      <w:bookmarkStart w:id="1733" w:name="_Toc440382561"/>
      <w:bookmarkStart w:id="1734" w:name="_Toc440447231"/>
      <w:bookmarkStart w:id="1735" w:name="_Toc440620911"/>
      <w:bookmarkStart w:id="1736" w:name="_Toc440631546"/>
      <w:bookmarkStart w:id="1737" w:name="_Toc440875782"/>
      <w:bookmarkStart w:id="1738" w:name="_Toc441131806"/>
      <w:bookmarkStart w:id="1739" w:name="_Toc465865254"/>
      <w:bookmarkStart w:id="1740" w:name="_Toc468976400"/>
      <w:bookmarkStart w:id="1741" w:name="_Toc469483129"/>
      <w:bookmarkStart w:id="1742" w:name="_Toc471897613"/>
      <w:r w:rsidRPr="00D904EF">
        <w:rPr>
          <w:szCs w:val="24"/>
        </w:rPr>
        <w:lastRenderedPageBreak/>
        <w:t>Инструкции по заполнению</w:t>
      </w:r>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812BD9">
        <w:rPr>
          <w:sz w:val="24"/>
          <w:szCs w:val="24"/>
        </w:rPr>
        <w:fldChar w:fldCharType="begin"/>
      </w:r>
      <w:r w:rsidR="00C718E2">
        <w:rPr>
          <w:sz w:val="24"/>
          <w:szCs w:val="24"/>
        </w:rPr>
        <w:instrText xml:space="preserve"> REF _Ref440271628 \r \h </w:instrText>
      </w:r>
      <w:r w:rsidR="00812BD9">
        <w:rPr>
          <w:sz w:val="24"/>
          <w:szCs w:val="24"/>
        </w:rPr>
      </w:r>
      <w:r w:rsidR="00812BD9">
        <w:rPr>
          <w:sz w:val="24"/>
          <w:szCs w:val="24"/>
        </w:rPr>
        <w:fldChar w:fldCharType="separate"/>
      </w:r>
      <w:r w:rsidR="00E33142">
        <w:rPr>
          <w:sz w:val="24"/>
          <w:szCs w:val="24"/>
        </w:rPr>
        <w:t>3.3.9</w:t>
      </w:r>
      <w:r w:rsidR="00812BD9">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812BD9">
        <w:rPr>
          <w:sz w:val="24"/>
          <w:szCs w:val="24"/>
        </w:rPr>
        <w:fldChar w:fldCharType="begin"/>
      </w:r>
      <w:r w:rsidR="00D90031">
        <w:rPr>
          <w:sz w:val="24"/>
          <w:szCs w:val="24"/>
        </w:rPr>
        <w:instrText xml:space="preserve"> REF _Ref440274337 \r \h </w:instrText>
      </w:r>
      <w:r w:rsidR="00812BD9">
        <w:rPr>
          <w:sz w:val="24"/>
          <w:szCs w:val="24"/>
        </w:rPr>
      </w:r>
      <w:r w:rsidR="00812BD9">
        <w:rPr>
          <w:sz w:val="24"/>
          <w:szCs w:val="24"/>
        </w:rPr>
        <w:fldChar w:fldCharType="separate"/>
      </w:r>
      <w:r w:rsidR="00E33142">
        <w:rPr>
          <w:sz w:val="24"/>
          <w:szCs w:val="24"/>
        </w:rPr>
        <w:t>5.2</w:t>
      </w:r>
      <w:r w:rsidR="00812BD9">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812BD9">
        <w:rPr>
          <w:sz w:val="24"/>
          <w:szCs w:val="24"/>
        </w:rPr>
        <w:fldChar w:fldCharType="begin"/>
      </w:r>
      <w:r w:rsidR="00D90031">
        <w:rPr>
          <w:sz w:val="24"/>
          <w:szCs w:val="24"/>
        </w:rPr>
        <w:instrText xml:space="preserve"> REF _Ref440274366 \r \h </w:instrText>
      </w:r>
      <w:r w:rsidR="00812BD9">
        <w:rPr>
          <w:sz w:val="24"/>
          <w:szCs w:val="24"/>
        </w:rPr>
      </w:r>
      <w:r w:rsidR="00812BD9">
        <w:rPr>
          <w:sz w:val="24"/>
          <w:szCs w:val="24"/>
        </w:rPr>
        <w:fldChar w:fldCharType="separate"/>
      </w:r>
      <w:r w:rsidR="00E33142">
        <w:rPr>
          <w:sz w:val="24"/>
          <w:szCs w:val="24"/>
        </w:rPr>
        <w:t>5.4</w:t>
      </w:r>
      <w:r w:rsidR="00812BD9">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43" w:name="_Ref440376324"/>
      <w:bookmarkStart w:id="1744" w:name="_Ref440376401"/>
      <w:bookmarkStart w:id="1745" w:name="_Toc471897614"/>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43"/>
      <w:bookmarkEnd w:id="1744"/>
      <w:bookmarkEnd w:id="1745"/>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46" w:name="_Toc440376305"/>
      <w:bookmarkStart w:id="1747" w:name="_Toc440382563"/>
      <w:bookmarkStart w:id="1748" w:name="_Toc440447233"/>
      <w:bookmarkStart w:id="1749" w:name="_Toc440620913"/>
      <w:bookmarkStart w:id="1750" w:name="_Toc440631548"/>
      <w:bookmarkStart w:id="1751" w:name="_Toc440875784"/>
      <w:bookmarkStart w:id="1752" w:name="_Toc441131808"/>
      <w:bookmarkStart w:id="1753" w:name="_Toc465865256"/>
      <w:bookmarkStart w:id="1754" w:name="_Toc468976402"/>
      <w:bookmarkStart w:id="1755" w:name="_Toc469483131"/>
      <w:bookmarkStart w:id="1756" w:name="_Toc471897615"/>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746"/>
      <w:bookmarkEnd w:id="1747"/>
      <w:bookmarkEnd w:id="1748"/>
      <w:bookmarkEnd w:id="1749"/>
      <w:bookmarkEnd w:id="1750"/>
      <w:bookmarkEnd w:id="1751"/>
      <w:bookmarkEnd w:id="1752"/>
      <w:bookmarkEnd w:id="1753"/>
      <w:bookmarkEnd w:id="1754"/>
      <w:bookmarkEnd w:id="1755"/>
      <w:bookmarkEnd w:id="1756"/>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57" w:name="_Toc440376306"/>
      <w:bookmarkStart w:id="1758" w:name="_Toc440382564"/>
      <w:bookmarkStart w:id="1759" w:name="_Toc440447234"/>
      <w:bookmarkStart w:id="1760" w:name="_Toc440620914"/>
      <w:bookmarkStart w:id="1761" w:name="_Toc440631549"/>
      <w:bookmarkStart w:id="1762" w:name="_Toc440875785"/>
      <w:bookmarkStart w:id="1763" w:name="_Toc441131809"/>
      <w:bookmarkStart w:id="1764" w:name="_Toc465865257"/>
      <w:bookmarkStart w:id="1765" w:name="_Toc468976403"/>
      <w:bookmarkStart w:id="1766" w:name="_Toc469483132"/>
      <w:bookmarkStart w:id="1767" w:name="_Toc471897616"/>
      <w:r w:rsidRPr="00D904EF">
        <w:rPr>
          <w:szCs w:val="24"/>
        </w:rPr>
        <w:lastRenderedPageBreak/>
        <w:t>Инструкции по заполнению</w:t>
      </w:r>
      <w:bookmarkEnd w:id="1757"/>
      <w:bookmarkEnd w:id="1758"/>
      <w:bookmarkEnd w:id="1759"/>
      <w:bookmarkEnd w:id="1760"/>
      <w:bookmarkEnd w:id="1761"/>
      <w:bookmarkEnd w:id="1762"/>
      <w:bookmarkEnd w:id="1763"/>
      <w:bookmarkEnd w:id="1764"/>
      <w:bookmarkEnd w:id="1765"/>
      <w:bookmarkEnd w:id="1766"/>
      <w:bookmarkEnd w:id="1767"/>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12BD9">
        <w:rPr>
          <w:sz w:val="24"/>
          <w:szCs w:val="24"/>
        </w:rPr>
        <w:fldChar w:fldCharType="begin"/>
      </w:r>
      <w:r w:rsidR="00EA17A9">
        <w:rPr>
          <w:sz w:val="24"/>
          <w:szCs w:val="24"/>
        </w:rPr>
        <w:instrText xml:space="preserve"> REF _Ref440876703 \r \h </w:instrText>
      </w:r>
      <w:r w:rsidR="00812BD9">
        <w:rPr>
          <w:sz w:val="24"/>
          <w:szCs w:val="24"/>
        </w:rPr>
      </w:r>
      <w:r w:rsidR="00812BD9">
        <w:rPr>
          <w:sz w:val="24"/>
          <w:szCs w:val="24"/>
        </w:rPr>
        <w:fldChar w:fldCharType="separate"/>
      </w:r>
      <w:r w:rsidR="00E33142">
        <w:rPr>
          <w:sz w:val="24"/>
          <w:szCs w:val="24"/>
        </w:rPr>
        <w:t>3.3.10</w:t>
      </w:r>
      <w:r w:rsidR="00812BD9">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812BD9">
        <w:rPr>
          <w:sz w:val="24"/>
          <w:szCs w:val="24"/>
        </w:rPr>
        <w:fldChar w:fldCharType="begin"/>
      </w:r>
      <w:r w:rsidR="00CA1534">
        <w:rPr>
          <w:sz w:val="24"/>
          <w:szCs w:val="24"/>
        </w:rPr>
        <w:instrText xml:space="preserve"> REF _Ref440274337 \r \h </w:instrText>
      </w:r>
      <w:r w:rsidR="00812BD9">
        <w:rPr>
          <w:sz w:val="24"/>
          <w:szCs w:val="24"/>
        </w:rPr>
      </w:r>
      <w:r w:rsidR="00812BD9">
        <w:rPr>
          <w:sz w:val="24"/>
          <w:szCs w:val="24"/>
        </w:rPr>
        <w:fldChar w:fldCharType="separate"/>
      </w:r>
      <w:r w:rsidR="00E33142">
        <w:rPr>
          <w:sz w:val="24"/>
          <w:szCs w:val="24"/>
        </w:rPr>
        <w:t>5.2</w:t>
      </w:r>
      <w:r w:rsidR="00812BD9">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812BD9">
        <w:rPr>
          <w:sz w:val="24"/>
          <w:szCs w:val="24"/>
        </w:rPr>
        <w:fldChar w:fldCharType="begin"/>
      </w:r>
      <w:r w:rsidR="00CA1534">
        <w:rPr>
          <w:sz w:val="24"/>
          <w:szCs w:val="24"/>
        </w:rPr>
        <w:instrText xml:space="preserve"> REF _Ref440274366 \r \h </w:instrText>
      </w:r>
      <w:r w:rsidR="00812BD9">
        <w:rPr>
          <w:sz w:val="24"/>
          <w:szCs w:val="24"/>
        </w:rPr>
      </w:r>
      <w:r w:rsidR="00812BD9">
        <w:rPr>
          <w:sz w:val="24"/>
          <w:szCs w:val="24"/>
        </w:rPr>
        <w:fldChar w:fldCharType="separate"/>
      </w:r>
      <w:r w:rsidR="00E33142">
        <w:rPr>
          <w:sz w:val="24"/>
          <w:szCs w:val="24"/>
        </w:rPr>
        <w:t>5.4</w:t>
      </w:r>
      <w:r w:rsidR="00812BD9">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2288" w:rsidRDefault="00E52288">
      <w:pPr>
        <w:spacing w:line="240" w:lineRule="auto"/>
      </w:pPr>
      <w:r>
        <w:separator/>
      </w:r>
    </w:p>
  </w:endnote>
  <w:endnote w:type="continuationSeparator" w:id="0">
    <w:p w:rsidR="00E52288" w:rsidRDefault="00E52288">
      <w:pPr>
        <w:spacing w:line="240" w:lineRule="auto"/>
      </w:pPr>
      <w:r>
        <w:continuationSeparator/>
      </w:r>
    </w:p>
  </w:endnote>
  <w:endnote w:id="1">
    <w:p w:rsidR="00B741DC" w:rsidRPr="003F430F" w:rsidRDefault="00B741DC" w:rsidP="003F430F">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741DC" w:rsidRDefault="00B741DC">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Pr="00FA0376" w:rsidRDefault="00B741D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C36326">
      <w:rPr>
        <w:noProof/>
        <w:sz w:val="16"/>
        <w:szCs w:val="16"/>
        <w:lang w:eastAsia="ru-RU"/>
      </w:rPr>
      <w:t>50</w:t>
    </w:r>
    <w:r w:rsidRPr="00FA0376">
      <w:rPr>
        <w:sz w:val="16"/>
        <w:szCs w:val="16"/>
        <w:lang w:eastAsia="ru-RU"/>
      </w:rPr>
      <w:fldChar w:fldCharType="end"/>
    </w:r>
  </w:p>
  <w:p w:rsidR="00B741DC" w:rsidRPr="00EE0539" w:rsidRDefault="00B741DC"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B741DC">
      <w:rPr>
        <w:sz w:val="18"/>
        <w:szCs w:val="18"/>
      </w:rPr>
      <w:t>Договора на выполнение работ по ремонту подъемных сооружений для нужд ПАО «МРСК Центра» (филиала «Липецкэнерго»)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2288" w:rsidRDefault="00E52288">
      <w:pPr>
        <w:spacing w:line="240" w:lineRule="auto"/>
      </w:pPr>
      <w:r>
        <w:separator/>
      </w:r>
    </w:p>
  </w:footnote>
  <w:footnote w:type="continuationSeparator" w:id="0">
    <w:p w:rsidR="00E52288" w:rsidRDefault="00E52288">
      <w:pPr>
        <w:spacing w:line="240" w:lineRule="auto"/>
      </w:pPr>
      <w:r>
        <w:continuationSeparator/>
      </w:r>
    </w:p>
  </w:footnote>
  <w:footnote w:id="1">
    <w:p w:rsidR="00B741DC" w:rsidRPr="00B36685" w:rsidRDefault="00B741DC" w:rsidP="00726981">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B741DC" w:rsidRDefault="00B741DC" w:rsidP="00726981">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B741DC" w:rsidRDefault="00B741DC" w:rsidP="00726981">
      <w:pPr>
        <w:pStyle w:val="1ff4"/>
        <w:rPr>
          <w:rFonts w:ascii="Times New Roman" w:eastAsia="Times New Roman" w:hAnsi="Times New Roman" w:cs="Times New Roman"/>
          <w:lang w:eastAsia="ru-RU"/>
        </w:rPr>
      </w:pPr>
    </w:p>
  </w:footnote>
  <w:footnote w:id="3">
    <w:p w:rsidR="00B741DC" w:rsidRPr="00F83889" w:rsidRDefault="00B741DC"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B741DC" w:rsidRPr="00F83889" w:rsidRDefault="00B741DC"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B741DC" w:rsidRPr="00F83889" w:rsidRDefault="00B741DC"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B741DC" w:rsidRPr="00F83889" w:rsidRDefault="00B741DC" w:rsidP="004913D5">
      <w:pPr>
        <w:pStyle w:val="afff0"/>
      </w:pPr>
      <w:r w:rsidRPr="00F83889">
        <w:rPr>
          <w:rStyle w:val="afffffff"/>
        </w:rPr>
        <w:footnoteRef/>
      </w:r>
      <w:r w:rsidRPr="00F83889">
        <w:t xml:space="preserve"> </w:t>
      </w:r>
      <w:proofErr w:type="gramStart"/>
      <w:r w:rsidRPr="00F83889">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F83889">
        <w:t xml:space="preserve">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B741DC" w:rsidRDefault="00B741DC"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Pr="00930031" w:rsidRDefault="00B741DC"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28547AC"/>
    <w:multiLevelType w:val="multilevel"/>
    <w:tmpl w:val="06A67B9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04">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2">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4">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5">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6">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9">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1">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7EA6C78"/>
    <w:multiLevelType w:val="multilevel"/>
    <w:tmpl w:val="369ED89A"/>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7">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9">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40">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5">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7">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9">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5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1">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3"/>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6"/>
  </w:num>
  <w:num w:numId="22">
    <w:abstractNumId w:val="132"/>
  </w:num>
  <w:num w:numId="23">
    <w:abstractNumId w:val="100"/>
  </w:num>
  <w:num w:numId="24">
    <w:abstractNumId w:val="135"/>
  </w:num>
  <w:num w:numId="25">
    <w:abstractNumId w:val="121"/>
  </w:num>
  <w:num w:numId="26">
    <w:abstractNumId w:val="113"/>
  </w:num>
  <w:num w:numId="27">
    <w:abstractNumId w:val="76"/>
  </w:num>
  <w:num w:numId="28">
    <w:abstractNumId w:val="99"/>
  </w:num>
  <w:num w:numId="29">
    <w:abstractNumId w:val="137"/>
  </w:num>
  <w:num w:numId="30">
    <w:abstractNumId w:val="94"/>
  </w:num>
  <w:num w:numId="31">
    <w:abstractNumId w:val="95"/>
  </w:num>
  <w:num w:numId="32">
    <w:abstractNumId w:val="119"/>
  </w:num>
  <w:num w:numId="33">
    <w:abstractNumId w:val="144"/>
  </w:num>
  <w:num w:numId="34">
    <w:abstractNumId w:val="123"/>
  </w:num>
  <w:num w:numId="35">
    <w:abstractNumId w:val="112"/>
  </w:num>
  <w:num w:numId="36">
    <w:abstractNumId w:val="79"/>
  </w:num>
  <w:num w:numId="37">
    <w:abstractNumId w:val="81"/>
  </w:num>
  <w:num w:numId="38">
    <w:abstractNumId w:val="88"/>
  </w:num>
  <w:num w:numId="39">
    <w:abstractNumId w:val="96"/>
  </w:num>
  <w:num w:numId="40">
    <w:abstractNumId w:val="109"/>
  </w:num>
  <w:num w:numId="41">
    <w:abstractNumId w:val="82"/>
  </w:num>
  <w:num w:numId="42">
    <w:abstractNumId w:val="78"/>
  </w:num>
  <w:num w:numId="43">
    <w:abstractNumId w:val="142"/>
  </w:num>
  <w:num w:numId="44">
    <w:abstractNumId w:val="130"/>
  </w:num>
  <w:num w:numId="45">
    <w:abstractNumId w:val="0"/>
  </w:num>
  <w:num w:numId="46">
    <w:abstractNumId w:val="114"/>
  </w:num>
  <w:num w:numId="47">
    <w:abstractNumId w:val="127"/>
  </w:num>
  <w:num w:numId="48">
    <w:abstractNumId w:val="131"/>
  </w:num>
  <w:num w:numId="49">
    <w:abstractNumId w:val="122"/>
  </w:num>
  <w:num w:numId="50">
    <w:abstractNumId w:val="150"/>
  </w:num>
  <w:num w:numId="51">
    <w:abstractNumId w:val="91"/>
  </w:num>
  <w:num w:numId="52">
    <w:abstractNumId w:val="80"/>
  </w:num>
  <w:num w:numId="53">
    <w:abstractNumId w:val="134"/>
  </w:num>
  <w:num w:numId="54">
    <w:abstractNumId w:val="101"/>
  </w:num>
  <w:num w:numId="55">
    <w:abstractNumId w:val="83"/>
  </w:num>
  <w:num w:numId="56">
    <w:abstractNumId w:val="72"/>
  </w:num>
  <w:num w:numId="57">
    <w:abstractNumId w:val="106"/>
  </w:num>
  <w:num w:numId="58">
    <w:abstractNumId w:val="118"/>
  </w:num>
  <w:num w:numId="59">
    <w:abstractNumId w:val="73"/>
  </w:num>
  <w:num w:numId="60">
    <w:abstractNumId w:val="90"/>
  </w:num>
  <w:num w:numId="61">
    <w:abstractNumId w:val="74"/>
  </w:num>
  <w:num w:numId="62">
    <w:abstractNumId w:val="146"/>
  </w:num>
  <w:num w:numId="6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38"/>
    <w:lvlOverride w:ilvl="0">
      <w:startOverride w:val="1"/>
    </w:lvlOverride>
  </w:num>
  <w:num w:numId="65">
    <w:abstractNumId w:val="77"/>
  </w:num>
  <w:num w:numId="66">
    <w:abstractNumId w:val="148"/>
  </w:num>
  <w:num w:numId="67">
    <w:abstractNumId w:val="86"/>
  </w:num>
  <w:num w:numId="68">
    <w:abstractNumId w:val="115"/>
  </w:num>
  <w:num w:numId="69">
    <w:abstractNumId w:val="97"/>
  </w:num>
  <w:num w:numId="70">
    <w:abstractNumId w:val="117"/>
  </w:num>
  <w:num w:numId="71">
    <w:abstractNumId w:val="1"/>
    <w:lvlOverride w:ilvl="0">
      <w:startOverride w:val="6"/>
    </w:lvlOverride>
    <w:lvlOverride w:ilvl="1">
      <w:startOverride w:val="4"/>
    </w:lvlOverride>
    <w:lvlOverride w:ilvl="2">
      <w:startOverride w:val="3"/>
    </w:lvlOverride>
    <w:lvlOverride w:ilvl="3">
      <w:startOverride w:val="1"/>
    </w:lvlOverride>
  </w:num>
  <w:num w:numId="72">
    <w:abstractNumId w:val="128"/>
  </w:num>
  <w:num w:numId="73">
    <w:abstractNumId w:val="147"/>
  </w:num>
  <w:num w:numId="74">
    <w:abstractNumId w:val="89"/>
  </w:num>
  <w:num w:numId="75">
    <w:abstractNumId w:val="116"/>
  </w:num>
  <w:num w:numId="76">
    <w:abstractNumId w:val="143"/>
  </w:num>
  <w:num w:numId="77">
    <w:abstractNumId w:val="13"/>
  </w:num>
  <w:num w:numId="78">
    <w:abstractNumId w:val="20"/>
  </w:num>
  <w:num w:numId="79">
    <w:abstractNumId w:val="149"/>
  </w:num>
  <w:num w:numId="80">
    <w:abstractNumId w:val="141"/>
  </w:num>
  <w:num w:numId="81">
    <w:abstractNumId w:val="139"/>
  </w:num>
  <w:num w:numId="82">
    <w:abstractNumId w:val="107"/>
  </w:num>
  <w:num w:numId="83">
    <w:abstractNumId w:val="133"/>
  </w:num>
  <w:num w:numId="84">
    <w:abstractNumId w:val="140"/>
  </w:num>
  <w:num w:numId="85">
    <w:abstractNumId w:val="110"/>
  </w:num>
  <w:num w:numId="86">
    <w:abstractNumId w:val="120"/>
  </w:num>
  <w:num w:numId="87">
    <w:abstractNumId w:val="98"/>
  </w:num>
  <w:num w:numId="88">
    <w:abstractNumId w:val="108"/>
  </w:num>
  <w:num w:numId="89">
    <w:abstractNumId w:val="125"/>
  </w:num>
  <w:num w:numId="90">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0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8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92"/>
  </w:num>
  <w:num w:numId="95">
    <w:abstractNumId w:val="124"/>
  </w:num>
  <w:num w:numId="96">
    <w:abstractNumId w:val="129"/>
  </w:num>
  <w:num w:numId="97">
    <w:abstractNumId w:val="105"/>
  </w:num>
  <w:num w:numId="98">
    <w:abstractNumId w:val="103"/>
  </w:num>
  <w:num w:numId="99">
    <w:abstractNumId w:val="1"/>
  </w:num>
  <w:num w:numId="100">
    <w:abstractNumId w:val="136"/>
  </w:num>
  <w:num w:numId="101">
    <w:abstractNumId w:val="145"/>
  </w:num>
  <w:num w:numId="102">
    <w:abstractNumId w:val="111"/>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5634"/>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130"/>
    <w:rsid w:val="00065ED6"/>
    <w:rsid w:val="0007043F"/>
    <w:rsid w:val="00074BFB"/>
    <w:rsid w:val="00076D8B"/>
    <w:rsid w:val="00077FB6"/>
    <w:rsid w:val="0009087F"/>
    <w:rsid w:val="00090CBD"/>
    <w:rsid w:val="00092967"/>
    <w:rsid w:val="00093734"/>
    <w:rsid w:val="000943E4"/>
    <w:rsid w:val="00096E9D"/>
    <w:rsid w:val="000A00E6"/>
    <w:rsid w:val="000A5636"/>
    <w:rsid w:val="000A6857"/>
    <w:rsid w:val="000A7A8E"/>
    <w:rsid w:val="000B039C"/>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618F"/>
    <w:rsid w:val="00111C79"/>
    <w:rsid w:val="001124F8"/>
    <w:rsid w:val="0011547D"/>
    <w:rsid w:val="00116E97"/>
    <w:rsid w:val="00123C70"/>
    <w:rsid w:val="001248B1"/>
    <w:rsid w:val="0012590A"/>
    <w:rsid w:val="001324A1"/>
    <w:rsid w:val="0013328C"/>
    <w:rsid w:val="00134962"/>
    <w:rsid w:val="00140353"/>
    <w:rsid w:val="00144CE2"/>
    <w:rsid w:val="001519E9"/>
    <w:rsid w:val="00155DAF"/>
    <w:rsid w:val="00157A6B"/>
    <w:rsid w:val="00161997"/>
    <w:rsid w:val="0016246B"/>
    <w:rsid w:val="00162A8F"/>
    <w:rsid w:val="001653DA"/>
    <w:rsid w:val="00166CFA"/>
    <w:rsid w:val="001702EE"/>
    <w:rsid w:val="00170C72"/>
    <w:rsid w:val="001716DB"/>
    <w:rsid w:val="00172B9E"/>
    <w:rsid w:val="0017565A"/>
    <w:rsid w:val="0017646C"/>
    <w:rsid w:val="00176B20"/>
    <w:rsid w:val="0018103F"/>
    <w:rsid w:val="001851F9"/>
    <w:rsid w:val="00185F8B"/>
    <w:rsid w:val="001901DA"/>
    <w:rsid w:val="00192F71"/>
    <w:rsid w:val="00193067"/>
    <w:rsid w:val="0019725C"/>
    <w:rsid w:val="001A1D23"/>
    <w:rsid w:val="001A3C31"/>
    <w:rsid w:val="001A6511"/>
    <w:rsid w:val="001A7C23"/>
    <w:rsid w:val="001B1DBF"/>
    <w:rsid w:val="001B69CE"/>
    <w:rsid w:val="001C01F9"/>
    <w:rsid w:val="001C325A"/>
    <w:rsid w:val="001C3F34"/>
    <w:rsid w:val="001C4BB0"/>
    <w:rsid w:val="001C53D9"/>
    <w:rsid w:val="001D53C2"/>
    <w:rsid w:val="001E0693"/>
    <w:rsid w:val="001E200B"/>
    <w:rsid w:val="001E2AA2"/>
    <w:rsid w:val="001E3577"/>
    <w:rsid w:val="001E4152"/>
    <w:rsid w:val="001E5FE8"/>
    <w:rsid w:val="001F0956"/>
    <w:rsid w:val="001F15DE"/>
    <w:rsid w:val="001F34BB"/>
    <w:rsid w:val="001F3569"/>
    <w:rsid w:val="001F4040"/>
    <w:rsid w:val="001F439B"/>
    <w:rsid w:val="001F5A31"/>
    <w:rsid w:val="001F7317"/>
    <w:rsid w:val="002037C3"/>
    <w:rsid w:val="00203D2A"/>
    <w:rsid w:val="00205559"/>
    <w:rsid w:val="00206836"/>
    <w:rsid w:val="00210575"/>
    <w:rsid w:val="0021113E"/>
    <w:rsid w:val="002136D6"/>
    <w:rsid w:val="00216641"/>
    <w:rsid w:val="0021751A"/>
    <w:rsid w:val="00222B6E"/>
    <w:rsid w:val="0022360B"/>
    <w:rsid w:val="00224D1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27BB"/>
    <w:rsid w:val="00273EB7"/>
    <w:rsid w:val="00274F25"/>
    <w:rsid w:val="002762F8"/>
    <w:rsid w:val="0027636D"/>
    <w:rsid w:val="00280464"/>
    <w:rsid w:val="0028047A"/>
    <w:rsid w:val="002848CF"/>
    <w:rsid w:val="002853B8"/>
    <w:rsid w:val="00286C5A"/>
    <w:rsid w:val="0029211F"/>
    <w:rsid w:val="002946EF"/>
    <w:rsid w:val="00297FA1"/>
    <w:rsid w:val="002A08A6"/>
    <w:rsid w:val="002A0DBC"/>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1600"/>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6652"/>
    <w:rsid w:val="00367ECD"/>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30F"/>
    <w:rsid w:val="003F44A9"/>
    <w:rsid w:val="003F513C"/>
    <w:rsid w:val="003F5D3B"/>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500C"/>
    <w:rsid w:val="004360F5"/>
    <w:rsid w:val="004406A6"/>
    <w:rsid w:val="00440928"/>
    <w:rsid w:val="00440EAE"/>
    <w:rsid w:val="00443E0B"/>
    <w:rsid w:val="00456188"/>
    <w:rsid w:val="00461F58"/>
    <w:rsid w:val="0046282D"/>
    <w:rsid w:val="004650AF"/>
    <w:rsid w:val="00467A32"/>
    <w:rsid w:val="00472FCD"/>
    <w:rsid w:val="00473053"/>
    <w:rsid w:val="0047380C"/>
    <w:rsid w:val="00473BFE"/>
    <w:rsid w:val="00473DEB"/>
    <w:rsid w:val="00474F01"/>
    <w:rsid w:val="004753D3"/>
    <w:rsid w:val="0048021C"/>
    <w:rsid w:val="004816F5"/>
    <w:rsid w:val="004834EF"/>
    <w:rsid w:val="00485506"/>
    <w:rsid w:val="00486F2D"/>
    <w:rsid w:val="00487FFC"/>
    <w:rsid w:val="004913D5"/>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0F05"/>
    <w:rsid w:val="004E1D0C"/>
    <w:rsid w:val="004E26AE"/>
    <w:rsid w:val="004E2BDC"/>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6908"/>
    <w:rsid w:val="00547466"/>
    <w:rsid w:val="00553A57"/>
    <w:rsid w:val="00553B6E"/>
    <w:rsid w:val="00556C74"/>
    <w:rsid w:val="00557C01"/>
    <w:rsid w:val="005616D7"/>
    <w:rsid w:val="005631D9"/>
    <w:rsid w:val="00566071"/>
    <w:rsid w:val="00570124"/>
    <w:rsid w:val="00572EA1"/>
    <w:rsid w:val="00573C94"/>
    <w:rsid w:val="005818B2"/>
    <w:rsid w:val="00583266"/>
    <w:rsid w:val="00584DFA"/>
    <w:rsid w:val="00586515"/>
    <w:rsid w:val="005878D5"/>
    <w:rsid w:val="00595528"/>
    <w:rsid w:val="00596921"/>
    <w:rsid w:val="005A2CAE"/>
    <w:rsid w:val="005A3827"/>
    <w:rsid w:val="005A3F4B"/>
    <w:rsid w:val="005A4D78"/>
    <w:rsid w:val="005A708D"/>
    <w:rsid w:val="005B074F"/>
    <w:rsid w:val="005B0DDB"/>
    <w:rsid w:val="005B47BD"/>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12EAB"/>
    <w:rsid w:val="00617B2C"/>
    <w:rsid w:val="00620D7C"/>
    <w:rsid w:val="006228B4"/>
    <w:rsid w:val="00623429"/>
    <w:rsid w:val="006238AF"/>
    <w:rsid w:val="00630B39"/>
    <w:rsid w:val="006318E6"/>
    <w:rsid w:val="00631F54"/>
    <w:rsid w:val="00632A8F"/>
    <w:rsid w:val="00632F4B"/>
    <w:rsid w:val="00634B85"/>
    <w:rsid w:val="006353B1"/>
    <w:rsid w:val="00635719"/>
    <w:rsid w:val="00636BE4"/>
    <w:rsid w:val="00636D53"/>
    <w:rsid w:val="006373F6"/>
    <w:rsid w:val="00641C20"/>
    <w:rsid w:val="00642DB0"/>
    <w:rsid w:val="00643C66"/>
    <w:rsid w:val="0064580D"/>
    <w:rsid w:val="0064770F"/>
    <w:rsid w:val="00651B7D"/>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C77D6"/>
    <w:rsid w:val="006D05F2"/>
    <w:rsid w:val="006D58F3"/>
    <w:rsid w:val="006D76B4"/>
    <w:rsid w:val="006F457F"/>
    <w:rsid w:val="006F5FD5"/>
    <w:rsid w:val="006F758C"/>
    <w:rsid w:val="0070025A"/>
    <w:rsid w:val="007011E2"/>
    <w:rsid w:val="00702B2C"/>
    <w:rsid w:val="007044CB"/>
    <w:rsid w:val="00705286"/>
    <w:rsid w:val="0070668D"/>
    <w:rsid w:val="007114C0"/>
    <w:rsid w:val="00711BC4"/>
    <w:rsid w:val="007177AF"/>
    <w:rsid w:val="00717F60"/>
    <w:rsid w:val="00721B30"/>
    <w:rsid w:val="00725F9C"/>
    <w:rsid w:val="00726465"/>
    <w:rsid w:val="00726981"/>
    <w:rsid w:val="00726DAC"/>
    <w:rsid w:val="007313F9"/>
    <w:rsid w:val="007321D4"/>
    <w:rsid w:val="007333B2"/>
    <w:rsid w:val="00736164"/>
    <w:rsid w:val="00742A83"/>
    <w:rsid w:val="007502E0"/>
    <w:rsid w:val="00750D4A"/>
    <w:rsid w:val="0075107E"/>
    <w:rsid w:val="00751AF7"/>
    <w:rsid w:val="00752B37"/>
    <w:rsid w:val="007556FF"/>
    <w:rsid w:val="0075787E"/>
    <w:rsid w:val="00761011"/>
    <w:rsid w:val="007628EE"/>
    <w:rsid w:val="007638F4"/>
    <w:rsid w:val="00764A0F"/>
    <w:rsid w:val="00766900"/>
    <w:rsid w:val="007705A5"/>
    <w:rsid w:val="00771E29"/>
    <w:rsid w:val="00772197"/>
    <w:rsid w:val="007738A8"/>
    <w:rsid w:val="007767E1"/>
    <w:rsid w:val="007773F3"/>
    <w:rsid w:val="00777ABE"/>
    <w:rsid w:val="00777E5B"/>
    <w:rsid w:val="00781AF1"/>
    <w:rsid w:val="00782D1A"/>
    <w:rsid w:val="00783ABE"/>
    <w:rsid w:val="0078409D"/>
    <w:rsid w:val="00784EE0"/>
    <w:rsid w:val="00785555"/>
    <w:rsid w:val="007857E5"/>
    <w:rsid w:val="00786C63"/>
    <w:rsid w:val="00790920"/>
    <w:rsid w:val="0079270A"/>
    <w:rsid w:val="00796BE6"/>
    <w:rsid w:val="007A0938"/>
    <w:rsid w:val="007A439E"/>
    <w:rsid w:val="007A5BD1"/>
    <w:rsid w:val="007A681C"/>
    <w:rsid w:val="007A6A39"/>
    <w:rsid w:val="007A6BF1"/>
    <w:rsid w:val="007A7CFF"/>
    <w:rsid w:val="007B1164"/>
    <w:rsid w:val="007B29BE"/>
    <w:rsid w:val="007B407C"/>
    <w:rsid w:val="007C0A35"/>
    <w:rsid w:val="007C0F1C"/>
    <w:rsid w:val="007C18F1"/>
    <w:rsid w:val="007C46AD"/>
    <w:rsid w:val="007C5FCF"/>
    <w:rsid w:val="007D07A7"/>
    <w:rsid w:val="007D07F8"/>
    <w:rsid w:val="007D0EA7"/>
    <w:rsid w:val="007D7C50"/>
    <w:rsid w:val="007E216D"/>
    <w:rsid w:val="007E4290"/>
    <w:rsid w:val="007E756B"/>
    <w:rsid w:val="007E7A99"/>
    <w:rsid w:val="007F1742"/>
    <w:rsid w:val="007F3FB7"/>
    <w:rsid w:val="007F7125"/>
    <w:rsid w:val="007F76D6"/>
    <w:rsid w:val="007F7EB4"/>
    <w:rsid w:val="0080108A"/>
    <w:rsid w:val="00804801"/>
    <w:rsid w:val="00804BE0"/>
    <w:rsid w:val="00812BD9"/>
    <w:rsid w:val="00813F81"/>
    <w:rsid w:val="008247F3"/>
    <w:rsid w:val="00832D0A"/>
    <w:rsid w:val="008371E6"/>
    <w:rsid w:val="00841A6F"/>
    <w:rsid w:val="008446DA"/>
    <w:rsid w:val="00845038"/>
    <w:rsid w:val="00845803"/>
    <w:rsid w:val="008471C7"/>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420"/>
    <w:rsid w:val="0089163E"/>
    <w:rsid w:val="00892301"/>
    <w:rsid w:val="00897894"/>
    <w:rsid w:val="008A2F24"/>
    <w:rsid w:val="008A38B3"/>
    <w:rsid w:val="008A61E3"/>
    <w:rsid w:val="008B09A4"/>
    <w:rsid w:val="008B0CEB"/>
    <w:rsid w:val="008B15FF"/>
    <w:rsid w:val="008B28CE"/>
    <w:rsid w:val="008B3329"/>
    <w:rsid w:val="008B3DF0"/>
    <w:rsid w:val="008B51A2"/>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1017C"/>
    <w:rsid w:val="00910732"/>
    <w:rsid w:val="009108F5"/>
    <w:rsid w:val="00910A90"/>
    <w:rsid w:val="0091430E"/>
    <w:rsid w:val="009146DD"/>
    <w:rsid w:val="00920CB0"/>
    <w:rsid w:val="00920F45"/>
    <w:rsid w:val="009268AD"/>
    <w:rsid w:val="009270B7"/>
    <w:rsid w:val="00930031"/>
    <w:rsid w:val="00931156"/>
    <w:rsid w:val="00932C0A"/>
    <w:rsid w:val="00936252"/>
    <w:rsid w:val="00940200"/>
    <w:rsid w:val="009411D6"/>
    <w:rsid w:val="00945E91"/>
    <w:rsid w:val="009469A6"/>
    <w:rsid w:val="0094713A"/>
    <w:rsid w:val="00952932"/>
    <w:rsid w:val="00953802"/>
    <w:rsid w:val="00956EC0"/>
    <w:rsid w:val="00962A7A"/>
    <w:rsid w:val="00963295"/>
    <w:rsid w:val="00965713"/>
    <w:rsid w:val="00965F6F"/>
    <w:rsid w:val="00971C9F"/>
    <w:rsid w:val="00972AAA"/>
    <w:rsid w:val="00975C64"/>
    <w:rsid w:val="009820FB"/>
    <w:rsid w:val="00983AC3"/>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1997"/>
    <w:rsid w:val="009C5D09"/>
    <w:rsid w:val="009C7197"/>
    <w:rsid w:val="009C744E"/>
    <w:rsid w:val="009C7620"/>
    <w:rsid w:val="009C78C3"/>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64D"/>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26B84"/>
    <w:rsid w:val="00A316B7"/>
    <w:rsid w:val="00A3250A"/>
    <w:rsid w:val="00A33B7C"/>
    <w:rsid w:val="00A342F0"/>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7C9"/>
    <w:rsid w:val="00A95FEE"/>
    <w:rsid w:val="00A96E27"/>
    <w:rsid w:val="00AA02AB"/>
    <w:rsid w:val="00AA3D91"/>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E7BD7"/>
    <w:rsid w:val="00AF0648"/>
    <w:rsid w:val="00AF6BF4"/>
    <w:rsid w:val="00AF70A9"/>
    <w:rsid w:val="00AF7745"/>
    <w:rsid w:val="00B012FE"/>
    <w:rsid w:val="00B016D1"/>
    <w:rsid w:val="00B01A77"/>
    <w:rsid w:val="00B033E2"/>
    <w:rsid w:val="00B068E7"/>
    <w:rsid w:val="00B12653"/>
    <w:rsid w:val="00B20653"/>
    <w:rsid w:val="00B218BA"/>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3B9C"/>
    <w:rsid w:val="00B56312"/>
    <w:rsid w:val="00B618BA"/>
    <w:rsid w:val="00B66565"/>
    <w:rsid w:val="00B70C6D"/>
    <w:rsid w:val="00B71B9D"/>
    <w:rsid w:val="00B72AA3"/>
    <w:rsid w:val="00B741DC"/>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C48F0"/>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5836"/>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1D7F"/>
    <w:rsid w:val="00C33106"/>
    <w:rsid w:val="00C35D24"/>
    <w:rsid w:val="00C36326"/>
    <w:rsid w:val="00C3704B"/>
    <w:rsid w:val="00C41228"/>
    <w:rsid w:val="00C421E1"/>
    <w:rsid w:val="00C45F8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54C2"/>
    <w:rsid w:val="00CC6D7C"/>
    <w:rsid w:val="00CD0A76"/>
    <w:rsid w:val="00CD1816"/>
    <w:rsid w:val="00CD4105"/>
    <w:rsid w:val="00CD50EF"/>
    <w:rsid w:val="00CE33C3"/>
    <w:rsid w:val="00CE3C78"/>
    <w:rsid w:val="00CF0F46"/>
    <w:rsid w:val="00CF3523"/>
    <w:rsid w:val="00CF39D0"/>
    <w:rsid w:val="00CF531D"/>
    <w:rsid w:val="00CF6A0E"/>
    <w:rsid w:val="00CF7FAD"/>
    <w:rsid w:val="00D00D5E"/>
    <w:rsid w:val="00D0215E"/>
    <w:rsid w:val="00D033CA"/>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66739"/>
    <w:rsid w:val="00D71BB9"/>
    <w:rsid w:val="00D71E6D"/>
    <w:rsid w:val="00D75CA2"/>
    <w:rsid w:val="00D77DCB"/>
    <w:rsid w:val="00D80639"/>
    <w:rsid w:val="00D80D09"/>
    <w:rsid w:val="00D82D37"/>
    <w:rsid w:val="00D84AC7"/>
    <w:rsid w:val="00D87E17"/>
    <w:rsid w:val="00D90031"/>
    <w:rsid w:val="00D904EF"/>
    <w:rsid w:val="00D92448"/>
    <w:rsid w:val="00D95A91"/>
    <w:rsid w:val="00D97B82"/>
    <w:rsid w:val="00DA1BA0"/>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6134"/>
    <w:rsid w:val="00DC7643"/>
    <w:rsid w:val="00DD56CB"/>
    <w:rsid w:val="00DE2870"/>
    <w:rsid w:val="00DE4CCA"/>
    <w:rsid w:val="00DE5605"/>
    <w:rsid w:val="00DE5F20"/>
    <w:rsid w:val="00DE6819"/>
    <w:rsid w:val="00DF0011"/>
    <w:rsid w:val="00DF3778"/>
    <w:rsid w:val="00DF4A13"/>
    <w:rsid w:val="00DF639D"/>
    <w:rsid w:val="00E02350"/>
    <w:rsid w:val="00E03690"/>
    <w:rsid w:val="00E06C31"/>
    <w:rsid w:val="00E10AB1"/>
    <w:rsid w:val="00E1124E"/>
    <w:rsid w:val="00E11A58"/>
    <w:rsid w:val="00E1357C"/>
    <w:rsid w:val="00E15F4F"/>
    <w:rsid w:val="00E17CEB"/>
    <w:rsid w:val="00E2403A"/>
    <w:rsid w:val="00E250E3"/>
    <w:rsid w:val="00E26DA0"/>
    <w:rsid w:val="00E27E91"/>
    <w:rsid w:val="00E30916"/>
    <w:rsid w:val="00E30B66"/>
    <w:rsid w:val="00E328F2"/>
    <w:rsid w:val="00E33142"/>
    <w:rsid w:val="00E335C6"/>
    <w:rsid w:val="00E33F4F"/>
    <w:rsid w:val="00E33FCD"/>
    <w:rsid w:val="00E35404"/>
    <w:rsid w:val="00E35BB7"/>
    <w:rsid w:val="00E35E44"/>
    <w:rsid w:val="00E36FCC"/>
    <w:rsid w:val="00E420A2"/>
    <w:rsid w:val="00E44300"/>
    <w:rsid w:val="00E45FB8"/>
    <w:rsid w:val="00E47073"/>
    <w:rsid w:val="00E52245"/>
    <w:rsid w:val="00E52288"/>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760F8"/>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43E8"/>
    <w:rsid w:val="00F056E4"/>
    <w:rsid w:val="00F05E95"/>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35EFC"/>
    <w:rsid w:val="00F40058"/>
    <w:rsid w:val="00F4128C"/>
    <w:rsid w:val="00F42D9E"/>
    <w:rsid w:val="00F4488D"/>
    <w:rsid w:val="00F44B29"/>
    <w:rsid w:val="00F463E8"/>
    <w:rsid w:val="00F50823"/>
    <w:rsid w:val="00F5198B"/>
    <w:rsid w:val="00F542D3"/>
    <w:rsid w:val="00F620A0"/>
    <w:rsid w:val="00F62C5C"/>
    <w:rsid w:val="00F76429"/>
    <w:rsid w:val="00F76FAB"/>
    <w:rsid w:val="00F80910"/>
    <w:rsid w:val="00F80C03"/>
    <w:rsid w:val="00F81E4D"/>
    <w:rsid w:val="00F82225"/>
    <w:rsid w:val="00F82FF8"/>
    <w:rsid w:val="00F83832"/>
    <w:rsid w:val="00F85A96"/>
    <w:rsid w:val="00F85CCF"/>
    <w:rsid w:val="00F86B89"/>
    <w:rsid w:val="00F91561"/>
    <w:rsid w:val="00F92373"/>
    <w:rsid w:val="00F93610"/>
    <w:rsid w:val="00F971E9"/>
    <w:rsid w:val="00F974F9"/>
    <w:rsid w:val="00FA0376"/>
    <w:rsid w:val="00FA2656"/>
    <w:rsid w:val="00FA5339"/>
    <w:rsid w:val="00FA743E"/>
    <w:rsid w:val="00FB00C0"/>
    <w:rsid w:val="00FB1839"/>
    <w:rsid w:val="00FB34FA"/>
    <w:rsid w:val="00FB55B8"/>
    <w:rsid w:val="00FB666F"/>
    <w:rsid w:val="00FB7116"/>
    <w:rsid w:val="00FB7C04"/>
    <w:rsid w:val="00FC1D5F"/>
    <w:rsid w:val="00FC4C06"/>
    <w:rsid w:val="00FD0E28"/>
    <w:rsid w:val="00FD529A"/>
    <w:rsid w:val="00FD5C76"/>
    <w:rsid w:val="00FE0052"/>
    <w:rsid w:val="00FE1CA6"/>
    <w:rsid w:val="00FE239E"/>
    <w:rsid w:val="00FE5731"/>
    <w:rsid w:val="00FE630F"/>
    <w:rsid w:val="00FF1DEA"/>
    <w:rsid w:val="00FF42BC"/>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etp.rosseti.ru" TargetMode="External"/><Relationship Id="rId26" Type="http://schemas.openxmlformats.org/officeDocument/2006/relationships/header" Target="header8.xml"/><Relationship Id="rId39" Type="http://schemas.openxmlformats.org/officeDocument/2006/relationships/header" Target="header10.xml"/><Relationship Id="rId21" Type="http://schemas.openxmlformats.org/officeDocument/2006/relationships/footer" Target="footer4.xml"/><Relationship Id="rId34" Type="http://schemas.openxmlformats.org/officeDocument/2006/relationships/oleObject" Target="embeddings/oleObject1.bin"/><Relationship Id="rId42" Type="http://schemas.openxmlformats.org/officeDocument/2006/relationships/header" Target="header12.xml"/><Relationship Id="rId47" Type="http://schemas.openxmlformats.org/officeDocument/2006/relationships/hyperlink" Target="consultantplus://offline/ref=86C855FF9931DA9E8282C60C4DADA77D6E3FF20BC62667668DFC4D0EA1y5xAN" TargetMode="External"/><Relationship Id="rId50" Type="http://schemas.openxmlformats.org/officeDocument/2006/relationships/hyperlink" Target="consultantplus://offline/ref=86C855FF9931DA9E8282C60C4DADA77D6E3EF501C72B67668DFC4D0EA1y5xAN" TargetMode="External"/><Relationship Id="rId55" Type="http://schemas.openxmlformats.org/officeDocument/2006/relationships/hyperlink" Target="consultantplus://offline/ref=B7E04B8F5BC345C22463EADCAE81D93CF4CA1215A36F6052F6BC85F6f9C8L"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eader" Target="header5.xml"/><Relationship Id="rId29" Type="http://schemas.openxmlformats.org/officeDocument/2006/relationships/footer" Target="footer7.xml"/><Relationship Id="rId41" Type="http://schemas.openxmlformats.org/officeDocument/2006/relationships/footer" Target="footer8.xml"/><Relationship Id="rId54" Type="http://schemas.openxmlformats.org/officeDocument/2006/relationships/hyperlink" Target="consultantplus://offline/ref=B7E04B8F5BC345C22463EADCAE81D93CF0C11310A0643D58FEE589F49Ff2C9L"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ww.rosseti.ru/about/anticorruptionpolicy/policy/index.php" TargetMode="External"/><Relationship Id="rId32" Type="http://schemas.openxmlformats.org/officeDocument/2006/relationships/hyperlink" Target="mailto:telyatnik.vs@mrsk-1.ru" TargetMode="External"/><Relationship Id="rId37" Type="http://schemas.openxmlformats.org/officeDocument/2006/relationships/image" Target="media/image4.wmf"/><Relationship Id="rId40" Type="http://schemas.openxmlformats.org/officeDocument/2006/relationships/header" Target="header11.xml"/><Relationship Id="rId45" Type="http://schemas.openxmlformats.org/officeDocument/2006/relationships/hyperlink" Target="mailto:doverie@mrsk-1.ru" TargetMode="External"/><Relationship Id="rId53" Type="http://schemas.openxmlformats.org/officeDocument/2006/relationships/hyperlink" Target="consultantplus://offline/ref=B7E04B8F5BC345C22463EADCAE81D93CF0C11310A0643D58FEE589F49Ff2C9L" TargetMode="External"/><Relationship Id="rId58"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header" Target="header9.xml"/><Relationship Id="rId36" Type="http://schemas.openxmlformats.org/officeDocument/2006/relationships/oleObject" Target="embeddings/oleObject2.bin"/><Relationship Id="rId49" Type="http://schemas.openxmlformats.org/officeDocument/2006/relationships/hyperlink" Target="consultantplus://offline/ref=86C855FF9931DA9E8282C60C4DADA77D6D37F30BC92667668DFC4D0EA1y5xAN" TargetMode="External"/><Relationship Id="rId57" Type="http://schemas.openxmlformats.org/officeDocument/2006/relationships/header" Target="header14.xml"/><Relationship Id="rId61"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4.xml"/><Relationship Id="rId31" Type="http://schemas.openxmlformats.org/officeDocument/2006/relationships/hyperlink" Target="https://rmsp.nalog.ru" TargetMode="External"/><Relationship Id="rId44" Type="http://schemas.openxmlformats.org/officeDocument/2006/relationships/hyperlink" Target="http://www.rosseti.ru/about/contacts/opinion/" TargetMode="External"/><Relationship Id="rId52" Type="http://schemas.openxmlformats.org/officeDocument/2006/relationships/hyperlink" Target="consultantplus://offline/ref=86C855FF9931DA9E8282C60C4DADA77D6D37F30BC92667668DFC4D0EA1y5xAN" TargetMode="External"/><Relationship Id="rId60"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6.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image" Target="media/image3.wmf"/><Relationship Id="rId43" Type="http://schemas.openxmlformats.org/officeDocument/2006/relationships/footer" Target="footer9.xml"/><Relationship Id="rId48" Type="http://schemas.openxmlformats.org/officeDocument/2006/relationships/hyperlink" Target="consultantplus://offline/ref=86C855FF9931DA9E8282C60C4DADA77D6E3EFB01C62B67668DFC4D0EA1y5xAN" TargetMode="External"/><Relationship Id="rId56"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yperlink" Target="consultantplus://offline/ref=86C855FF9931DA9E8282C60C4DADA77D6E3EF501C72B67668DFC4D0EA1y5xAN"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www.mrsk-1.ru" TargetMode="External"/><Relationship Id="rId25" Type="http://schemas.openxmlformats.org/officeDocument/2006/relationships/header" Target="header7.xml"/><Relationship Id="rId33" Type="http://schemas.openxmlformats.org/officeDocument/2006/relationships/image" Target="media/image2.wmf"/><Relationship Id="rId38" Type="http://schemas.openxmlformats.org/officeDocument/2006/relationships/oleObject" Target="embeddings/oleObject3.bin"/><Relationship Id="rId46" Type="http://schemas.openxmlformats.org/officeDocument/2006/relationships/footer" Target="footer10.xml"/><Relationship Id="rId59"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73916E-B292-457E-A3E0-BA832F2AA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93</Pages>
  <Words>29835</Words>
  <Characters>170062</Characters>
  <Application>Microsoft Office Word</Application>
  <DocSecurity>0</DocSecurity>
  <Lines>1417</Lines>
  <Paragraphs>398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199499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Телятник Валентина Сергеевна</cp:lastModifiedBy>
  <cp:revision>129</cp:revision>
  <cp:lastPrinted>2015-12-29T14:27:00Z</cp:lastPrinted>
  <dcterms:created xsi:type="dcterms:W3CDTF">2016-01-15T08:52:00Z</dcterms:created>
  <dcterms:modified xsi:type="dcterms:W3CDTF">2018-01-15T10:08:00Z</dcterms:modified>
</cp:coreProperties>
</file>