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828" w:rsidRPr="00382A07" w:rsidRDefault="009E244E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4A2D64" w:rsidRPr="000D67A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4A2D64" w:rsidRPr="001640BD" w:rsidRDefault="004A2D64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640B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640B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640B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640B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640B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640B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640B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D7561E" w:rsidRPr="00382A07" w:rsidRDefault="00D7561E" w:rsidP="00AA3666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D7561E" w:rsidRPr="00337796" w:rsidRDefault="00D7561E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 xml:space="preserve">Председатель закупочной комиссии </w:t>
      </w:r>
      <w:r w:rsidR="00AA3666">
        <w:rPr>
          <w:bCs w:val="0"/>
          <w:sz w:val="24"/>
          <w:szCs w:val="24"/>
          <w:lang w:eastAsia="ru-RU"/>
        </w:rPr>
        <w:t>–</w:t>
      </w:r>
    </w:p>
    <w:p w:rsidR="00D7561E" w:rsidRPr="00337796" w:rsidRDefault="00AA3666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замес</w:t>
      </w:r>
      <w:r>
        <w:rPr>
          <w:bCs w:val="0"/>
          <w:sz w:val="24"/>
          <w:szCs w:val="24"/>
          <w:lang w:eastAsia="ru-RU"/>
        </w:rPr>
        <w:t>титель генерального директора –</w:t>
      </w:r>
    </w:p>
    <w:p w:rsidR="00D7561E" w:rsidRPr="00337796" w:rsidRDefault="00D7561E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дирек</w:t>
      </w:r>
      <w:r w:rsidR="00AA3666">
        <w:rPr>
          <w:bCs w:val="0"/>
          <w:sz w:val="24"/>
          <w:szCs w:val="24"/>
          <w:lang w:eastAsia="ru-RU"/>
        </w:rPr>
        <w:t>тор филиала ПАО «МРСК Центра» -</w:t>
      </w:r>
    </w:p>
    <w:p w:rsidR="00D7561E" w:rsidRPr="00337796" w:rsidRDefault="00D7561E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37796">
        <w:rPr>
          <w:bCs w:val="0"/>
          <w:sz w:val="24"/>
          <w:szCs w:val="24"/>
          <w:lang w:eastAsia="ru-RU"/>
        </w:rPr>
        <w:t>«Смоленскэнерго»</w:t>
      </w:r>
    </w:p>
    <w:p w:rsidR="00D7561E" w:rsidRPr="00AA3666" w:rsidRDefault="00D7561E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D7561E" w:rsidRPr="003D0E43" w:rsidRDefault="00D7561E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D0E43">
        <w:rPr>
          <w:bCs w:val="0"/>
          <w:sz w:val="24"/>
          <w:szCs w:val="24"/>
          <w:lang w:eastAsia="ru-RU"/>
        </w:rPr>
        <w:t xml:space="preserve">____________ </w:t>
      </w:r>
      <w:r w:rsidR="00AA3666" w:rsidRPr="003D0E43">
        <w:rPr>
          <w:bCs w:val="0"/>
          <w:sz w:val="24"/>
          <w:szCs w:val="24"/>
          <w:lang w:eastAsia="ru-RU"/>
        </w:rPr>
        <w:t>С.Р. Агамалиев</w:t>
      </w:r>
    </w:p>
    <w:p w:rsidR="00AA3666" w:rsidRPr="003D0E43" w:rsidRDefault="00AA3666" w:rsidP="00D7561E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D7561E" w:rsidRPr="003D0E43" w:rsidRDefault="00D7561E" w:rsidP="00AA366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3D0E43">
        <w:rPr>
          <w:bCs w:val="0"/>
          <w:sz w:val="24"/>
          <w:szCs w:val="24"/>
          <w:lang w:eastAsia="ru-RU"/>
        </w:rPr>
        <w:t>«</w:t>
      </w:r>
      <w:r w:rsidR="00AA3666" w:rsidRPr="003D0E43">
        <w:rPr>
          <w:bCs w:val="0"/>
          <w:sz w:val="24"/>
          <w:szCs w:val="24"/>
          <w:lang w:eastAsia="ru-RU"/>
        </w:rPr>
        <w:t>2</w:t>
      </w:r>
      <w:r w:rsidR="003D0E43" w:rsidRPr="003D0E43">
        <w:rPr>
          <w:bCs w:val="0"/>
          <w:sz w:val="24"/>
          <w:szCs w:val="24"/>
          <w:lang w:eastAsia="ru-RU"/>
        </w:rPr>
        <w:t>5</w:t>
      </w:r>
      <w:r w:rsidRPr="003D0E43">
        <w:rPr>
          <w:bCs w:val="0"/>
          <w:sz w:val="24"/>
          <w:szCs w:val="24"/>
          <w:lang w:eastAsia="ru-RU"/>
        </w:rPr>
        <w:t xml:space="preserve">» </w:t>
      </w:r>
      <w:r w:rsidR="00AA3666" w:rsidRPr="003D0E43">
        <w:rPr>
          <w:bCs w:val="0"/>
          <w:sz w:val="24"/>
          <w:szCs w:val="24"/>
          <w:lang w:eastAsia="ru-RU"/>
        </w:rPr>
        <w:t xml:space="preserve">июля </w:t>
      </w:r>
      <w:r w:rsidRPr="003D0E43">
        <w:rPr>
          <w:bCs w:val="0"/>
          <w:sz w:val="24"/>
          <w:szCs w:val="24"/>
          <w:lang w:eastAsia="ru-RU"/>
        </w:rPr>
        <w:t>2017 года.</w:t>
      </w:r>
    </w:p>
    <w:p w:rsidR="007556FF" w:rsidRPr="003D0E43" w:rsidRDefault="007556FF" w:rsidP="00AA3666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</w:p>
    <w:p w:rsidR="007556FF" w:rsidRPr="003D0E43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D0E43">
        <w:rPr>
          <w:b/>
          <w:kern w:val="36"/>
          <w:sz w:val="24"/>
          <w:szCs w:val="24"/>
        </w:rPr>
        <w:t>Согласовано на заседании</w:t>
      </w:r>
    </w:p>
    <w:p w:rsidR="007556FF" w:rsidRPr="003D0E43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D0E43">
        <w:rPr>
          <w:b/>
          <w:kern w:val="36"/>
          <w:sz w:val="24"/>
          <w:szCs w:val="24"/>
        </w:rPr>
        <w:t>закупочной комиссии</w:t>
      </w:r>
    </w:p>
    <w:p w:rsidR="007556FF" w:rsidRPr="003D0E43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D0E43">
        <w:rPr>
          <w:b/>
          <w:kern w:val="36"/>
          <w:sz w:val="24"/>
          <w:szCs w:val="24"/>
        </w:rPr>
        <w:t>Протокол №</w:t>
      </w:r>
      <w:r w:rsidR="00AA3666" w:rsidRPr="003D0E43">
        <w:rPr>
          <w:b/>
          <w:kern w:val="36"/>
          <w:sz w:val="24"/>
          <w:szCs w:val="24"/>
        </w:rPr>
        <w:t>0306-СМ-17</w:t>
      </w:r>
    </w:p>
    <w:p w:rsidR="007556FF" w:rsidRPr="003D0E43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D0E43">
        <w:rPr>
          <w:b/>
          <w:kern w:val="36"/>
          <w:sz w:val="24"/>
          <w:szCs w:val="24"/>
        </w:rPr>
        <w:t>от «</w:t>
      </w:r>
      <w:r w:rsidR="00AA3666" w:rsidRPr="003D0E43">
        <w:rPr>
          <w:b/>
          <w:kern w:val="36"/>
          <w:sz w:val="24"/>
          <w:szCs w:val="24"/>
        </w:rPr>
        <w:t>2</w:t>
      </w:r>
      <w:r w:rsidR="003D0E43" w:rsidRPr="003D0E43">
        <w:rPr>
          <w:b/>
          <w:kern w:val="36"/>
          <w:sz w:val="24"/>
          <w:szCs w:val="24"/>
        </w:rPr>
        <w:t>0</w:t>
      </w:r>
      <w:r w:rsidRPr="003D0E43">
        <w:rPr>
          <w:b/>
          <w:kern w:val="36"/>
          <w:sz w:val="24"/>
          <w:szCs w:val="24"/>
        </w:rPr>
        <w:t xml:space="preserve">» </w:t>
      </w:r>
      <w:r w:rsidR="00AA3666" w:rsidRPr="003D0E43">
        <w:rPr>
          <w:b/>
          <w:kern w:val="36"/>
          <w:sz w:val="24"/>
          <w:szCs w:val="24"/>
        </w:rPr>
        <w:t xml:space="preserve">июля </w:t>
      </w:r>
      <w:r w:rsidR="004E638A" w:rsidRPr="003D0E43">
        <w:rPr>
          <w:b/>
          <w:kern w:val="36"/>
          <w:sz w:val="24"/>
          <w:szCs w:val="24"/>
        </w:rPr>
        <w:t>2017</w:t>
      </w:r>
      <w:r w:rsidRPr="003D0E43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724940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724940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AA3666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24940">
        <w:rPr>
          <w:b/>
          <w:sz w:val="24"/>
          <w:szCs w:val="24"/>
        </w:rPr>
        <w:t xml:space="preserve">на право заключения </w:t>
      </w:r>
      <w:r w:rsidR="00D7561E" w:rsidRPr="00724940">
        <w:rPr>
          <w:b/>
          <w:sz w:val="24"/>
          <w:szCs w:val="24"/>
        </w:rPr>
        <w:t>Договора</w:t>
      </w:r>
      <w:r w:rsidR="007556FF" w:rsidRPr="00724940">
        <w:rPr>
          <w:b/>
          <w:sz w:val="24"/>
          <w:szCs w:val="24"/>
        </w:rPr>
        <w:t xml:space="preserve"> на поставку </w:t>
      </w:r>
      <w:r w:rsidR="00D7561E" w:rsidRPr="00724940">
        <w:rPr>
          <w:b/>
          <w:sz w:val="24"/>
          <w:szCs w:val="24"/>
        </w:rPr>
        <w:t>инструмента</w:t>
      </w:r>
    </w:p>
    <w:p w:rsidR="00717F60" w:rsidRPr="00382A07" w:rsidRDefault="007556FF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724940">
        <w:rPr>
          <w:b/>
          <w:sz w:val="24"/>
          <w:szCs w:val="24"/>
        </w:rPr>
        <w:t xml:space="preserve">для </w:t>
      </w:r>
      <w:r w:rsidR="00D7561E" w:rsidRPr="00724940">
        <w:rPr>
          <w:b/>
          <w:sz w:val="24"/>
          <w:szCs w:val="24"/>
        </w:rPr>
        <w:t>нужд ПАО «МРСК Центра» (филиала</w:t>
      </w:r>
      <w:r w:rsidRPr="00724940">
        <w:rPr>
          <w:b/>
          <w:sz w:val="24"/>
          <w:szCs w:val="24"/>
        </w:rPr>
        <w:t xml:space="preserve"> «Смоленскэнерго»)</w:t>
      </w:r>
    </w:p>
    <w:p w:rsidR="007556FF" w:rsidRPr="00382A07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>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AA3666" w:rsidRDefault="00717F60" w:rsidP="00AA366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AA3666" w:rsidRDefault="00717F60" w:rsidP="00AA3666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561E" w:rsidRDefault="00D7561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D7561E" w:rsidRPr="00382A07" w:rsidRDefault="00D7561E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D7561E" w:rsidP="007556FF">
      <w:pPr>
        <w:spacing w:line="240" w:lineRule="auto"/>
        <w:ind w:firstLine="0"/>
        <w:jc w:val="center"/>
        <w:rPr>
          <w:sz w:val="24"/>
          <w:szCs w:val="24"/>
        </w:rPr>
      </w:pPr>
      <w:r>
        <w:rPr>
          <w:sz w:val="24"/>
          <w:szCs w:val="24"/>
        </w:rPr>
        <w:t>г. Смоленск</w:t>
      </w:r>
      <w:r w:rsidR="007556FF" w:rsidRPr="00382A07">
        <w:rPr>
          <w:sz w:val="24"/>
          <w:szCs w:val="24"/>
        </w:rPr>
        <w:br/>
      </w:r>
      <w:r w:rsidR="004E638A">
        <w:rPr>
          <w:sz w:val="24"/>
          <w:szCs w:val="24"/>
        </w:rPr>
        <w:t>2017</w:t>
      </w:r>
      <w:r w:rsidR="007556FF"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857CDA" w:rsidRDefault="00FC4B5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857CDA">
        <w:rPr>
          <w:noProof/>
        </w:rPr>
        <w:t>1</w:t>
      </w:r>
      <w:r w:rsidR="00857CDA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857CDA">
        <w:rPr>
          <w:noProof/>
        </w:rPr>
        <w:t>Общие положения</w:t>
      </w:r>
      <w:r w:rsidR="00857CDA">
        <w:rPr>
          <w:noProof/>
        </w:rPr>
        <w:tab/>
      </w:r>
      <w:r>
        <w:rPr>
          <w:noProof/>
        </w:rPr>
        <w:fldChar w:fldCharType="begin"/>
      </w:r>
      <w:r w:rsidR="00857CDA">
        <w:rPr>
          <w:noProof/>
        </w:rPr>
        <w:instrText xml:space="preserve"> PAGEREF _Toc472411758 \h </w:instrText>
      </w:r>
      <w:r>
        <w:rPr>
          <w:noProof/>
        </w:rPr>
      </w:r>
      <w:r>
        <w:rPr>
          <w:noProof/>
        </w:rPr>
        <w:fldChar w:fldCharType="separate"/>
      </w:r>
      <w:r w:rsidR="005726FA">
        <w:rPr>
          <w:noProof/>
        </w:rPr>
        <w:t>4</w:t>
      </w:r>
      <w:r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_Toc472411759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_Toc472411760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6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_Toc472411761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7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_Toc472411762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7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_Toc472411763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8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_Toc472411764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9</w:t>
      </w:r>
      <w:r w:rsidR="00FC4B5A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7546B6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_Toc472411771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_Toc472411772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_Toc472411776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46B6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_Toc472411780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11</w:t>
      </w:r>
      <w:r w:rsidR="00FC4B5A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_Toc472411788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13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_Toc472411789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13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_Toc472411792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13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_Toc472411793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14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_Toc472411808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_Toc472411811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31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_Toc472411812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31</w:t>
      </w:r>
      <w:r w:rsidR="00FC4B5A">
        <w:rPr>
          <w:noProof/>
        </w:rPr>
        <w:fldChar w:fldCharType="end"/>
      </w:r>
    </w:p>
    <w:p w:rsidR="00857CDA" w:rsidRP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noProof/>
        </w:rPr>
        <w:t>3.7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noProof/>
        </w:rPr>
        <w:t>Аукционная процедура понижения цены (переторжка)</w:t>
      </w:r>
      <w:r w:rsidRPr="00857CDA">
        <w:rPr>
          <w:noProof/>
        </w:rPr>
        <w:tab/>
      </w:r>
      <w:r w:rsidR="00FC4B5A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_Toc472411817 \h </w:instrText>
      </w:r>
      <w:r w:rsidR="00FC4B5A" w:rsidRPr="00857CDA">
        <w:rPr>
          <w:noProof/>
        </w:rPr>
      </w:r>
      <w:r w:rsidR="00FC4B5A" w:rsidRPr="00857CDA">
        <w:rPr>
          <w:noProof/>
        </w:rPr>
        <w:fldChar w:fldCharType="separate"/>
      </w:r>
      <w:r w:rsidR="005726FA">
        <w:rPr>
          <w:noProof/>
        </w:rPr>
        <w:t>33</w:t>
      </w:r>
      <w:r w:rsidR="00FC4B5A" w:rsidRPr="00857CDA">
        <w:rPr>
          <w:noProof/>
        </w:rPr>
        <w:fldChar w:fldCharType="end"/>
      </w:r>
    </w:p>
    <w:p w:rsidR="00857CDA" w:rsidRP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bCs w:val="0"/>
          <w:noProof/>
        </w:rPr>
        <w:t>3.8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 w:rsidRPr="00857CDA">
        <w:rPr>
          <w:noProof/>
        </w:rPr>
        <w:tab/>
      </w:r>
      <w:r w:rsidR="00FC4B5A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_Toc472411818 \h </w:instrText>
      </w:r>
      <w:r w:rsidR="00FC4B5A" w:rsidRPr="00857CDA">
        <w:rPr>
          <w:noProof/>
        </w:rPr>
      </w:r>
      <w:r w:rsidR="00FC4B5A" w:rsidRPr="00857CDA">
        <w:rPr>
          <w:noProof/>
        </w:rPr>
        <w:fldChar w:fldCharType="separate"/>
      </w:r>
      <w:r w:rsidR="005726FA">
        <w:rPr>
          <w:noProof/>
        </w:rPr>
        <w:t>35</w:t>
      </w:r>
      <w:r w:rsidR="00FC4B5A" w:rsidRPr="00857CD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857CDA">
        <w:rPr>
          <w:noProof/>
        </w:rPr>
        <w:t>3.9</w:t>
      </w:r>
      <w:r w:rsidRPr="00857CDA"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857CDA">
        <w:rPr>
          <w:noProof/>
        </w:rPr>
        <w:t>Подведение итогов Запроса предложений</w:t>
      </w:r>
      <w:r w:rsidRPr="00857CDA">
        <w:rPr>
          <w:noProof/>
        </w:rPr>
        <w:tab/>
      </w:r>
      <w:r w:rsidR="00FC4B5A" w:rsidRPr="00857CDA">
        <w:rPr>
          <w:noProof/>
        </w:rPr>
        <w:fldChar w:fldCharType="begin"/>
      </w:r>
      <w:r w:rsidRPr="00857CDA">
        <w:rPr>
          <w:noProof/>
        </w:rPr>
        <w:instrText xml:space="preserve"> PAGEREF _Toc472411819 \h </w:instrText>
      </w:r>
      <w:r w:rsidR="00FC4B5A" w:rsidRPr="00857CDA">
        <w:rPr>
          <w:noProof/>
        </w:rPr>
      </w:r>
      <w:r w:rsidR="00FC4B5A" w:rsidRPr="00857CDA">
        <w:rPr>
          <w:noProof/>
        </w:rPr>
        <w:fldChar w:fldCharType="separate"/>
      </w:r>
      <w:r w:rsidR="005726FA">
        <w:rPr>
          <w:noProof/>
        </w:rPr>
        <w:t>37</w:t>
      </w:r>
      <w:r w:rsidR="00FC4B5A" w:rsidRPr="00857CD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_Toc472411820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37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7546B6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38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39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_Toc472411823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_Toc472411824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41</w:t>
      </w:r>
      <w:r w:rsidR="00FC4B5A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7546B6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_Toc472411825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_Toc472411826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_Toc472411829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_Toc472411832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_Toc472411835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_Toc472411838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7546B6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_Toc472411841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43</w:t>
      </w:r>
      <w:r w:rsidR="00FC4B5A">
        <w:rPr>
          <w:noProof/>
        </w:rPr>
        <w:fldChar w:fldCharType="end"/>
      </w:r>
    </w:p>
    <w:p w:rsidR="00857CDA" w:rsidRDefault="00857CD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_Toc472411843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44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_Toc472411844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44</w:t>
      </w:r>
      <w:r w:rsidR="00FC4B5A">
        <w:rPr>
          <w:noProof/>
        </w:rPr>
        <w:fldChar w:fldCharType="end"/>
      </w:r>
    </w:p>
    <w:p w:rsidR="00857CDA" w:rsidRDefault="00857CDA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_Toc472411847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48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7546B6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_Toc472411849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50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_Toc472411852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54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_Toc472411855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56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_Toc472411858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58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_Toc472411861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60</w:t>
      </w:r>
      <w:r w:rsidR="00FC4B5A">
        <w:rPr>
          <w:noProof/>
        </w:rPr>
        <w:fldChar w:fldCharType="end"/>
      </w:r>
    </w:p>
    <w:p w:rsidR="00857CDA" w:rsidRDefault="00857CDA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_Toc472411863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62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_Toc472411865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67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_Toc472411868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69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_Toc472411871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71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10)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_Toc472411874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73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_Toc472411877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76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_Toc472411882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80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</w:t>
      </w:r>
      <w:r w:rsidR="00AA3666">
        <w:rPr>
          <w:noProof/>
        </w:rPr>
        <w:t xml:space="preserve"> </w:t>
      </w:r>
      <w:r>
        <w:rPr>
          <w:noProof/>
        </w:rPr>
        <w:t>сдачи-приемки соглашения о неустойке (форма 13)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_Toc472411885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83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_Toc472411888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85</w:t>
      </w:r>
      <w:r w:rsidR="00FC4B5A">
        <w:rPr>
          <w:noProof/>
        </w:rPr>
        <w:fldChar w:fldCharType="end"/>
      </w:r>
    </w:p>
    <w:p w:rsidR="00857CDA" w:rsidRDefault="00857CDA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FC4B5A">
        <w:rPr>
          <w:noProof/>
        </w:rPr>
        <w:fldChar w:fldCharType="begin"/>
      </w:r>
      <w:r>
        <w:rPr>
          <w:noProof/>
        </w:rPr>
        <w:instrText xml:space="preserve"> PAGEREF _Toc472411891 \h </w:instrText>
      </w:r>
      <w:r w:rsidR="00FC4B5A">
        <w:rPr>
          <w:noProof/>
        </w:rPr>
      </w:r>
      <w:r w:rsidR="00FC4B5A">
        <w:rPr>
          <w:noProof/>
        </w:rPr>
        <w:fldChar w:fldCharType="separate"/>
      </w:r>
      <w:r w:rsidR="005726FA">
        <w:rPr>
          <w:noProof/>
        </w:rPr>
        <w:t>87</w:t>
      </w:r>
      <w:r w:rsidR="00FC4B5A">
        <w:rPr>
          <w:noProof/>
        </w:rPr>
        <w:fldChar w:fldCharType="end"/>
      </w:r>
    </w:p>
    <w:p w:rsidR="00717F60" w:rsidRPr="00382A07" w:rsidRDefault="00FC4B5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72411758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72411759"/>
      <w:bookmarkEnd w:id="8"/>
      <w:r w:rsidRPr="00382A07">
        <w:t>Общие сведения о процедуре запроса предложений</w:t>
      </w:r>
      <w:bookmarkEnd w:id="9"/>
    </w:p>
    <w:p w:rsidR="005B75A6" w:rsidRPr="00F9107E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proofErr w:type="gramEnd"/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D7561E" w:rsidRPr="00645574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</w:t>
      </w:r>
      <w:r w:rsidR="00D7561E" w:rsidRPr="00724940">
        <w:rPr>
          <w:iCs/>
          <w:sz w:val="24"/>
          <w:szCs w:val="24"/>
        </w:rPr>
        <w:t xml:space="preserve">материально-технического обеспечения филиала ПАО «МРСК Центра» - «Смоленскэнерго» Лебедев А.А., контактный телефон (4812) 42-95-08, адрес электронной почты: </w:t>
      </w:r>
      <w:hyperlink r:id="rId18" w:history="1">
        <w:r w:rsidR="00D7561E" w:rsidRPr="00724940">
          <w:rPr>
            <w:rStyle w:val="a7"/>
            <w:iCs/>
            <w:sz w:val="24"/>
            <w:szCs w:val="24"/>
          </w:rPr>
          <w:t>L</w:t>
        </w:r>
        <w:r w:rsidR="00D7561E" w:rsidRPr="00724940">
          <w:rPr>
            <w:rStyle w:val="a7"/>
            <w:iCs/>
            <w:sz w:val="24"/>
            <w:szCs w:val="24"/>
            <w:lang w:val="en-US"/>
          </w:rPr>
          <w:t>ebedev</w:t>
        </w:r>
        <w:r w:rsidR="00D7561E" w:rsidRPr="00724940">
          <w:rPr>
            <w:rStyle w:val="a7"/>
            <w:iCs/>
            <w:sz w:val="24"/>
            <w:szCs w:val="24"/>
          </w:rPr>
          <w:t>.</w:t>
        </w:r>
        <w:r w:rsidR="00D7561E" w:rsidRPr="00724940">
          <w:rPr>
            <w:rStyle w:val="a7"/>
            <w:iCs/>
            <w:sz w:val="24"/>
            <w:szCs w:val="24"/>
            <w:lang w:val="en-US"/>
          </w:rPr>
          <w:t>AAL</w:t>
        </w:r>
        <w:r w:rsidR="00D7561E" w:rsidRPr="00724940">
          <w:rPr>
            <w:rStyle w:val="a7"/>
            <w:iCs/>
            <w:sz w:val="24"/>
            <w:szCs w:val="24"/>
          </w:rPr>
          <w:t>@mrsk-1.ru</w:t>
        </w:r>
      </w:hyperlink>
      <w:r w:rsidR="00D7561E" w:rsidRPr="00724940">
        <w:rPr>
          <w:iCs/>
          <w:sz w:val="24"/>
          <w:szCs w:val="24"/>
        </w:rPr>
        <w:t>,</w:t>
      </w:r>
      <w:r w:rsidR="00862664" w:rsidRPr="00724940">
        <w:rPr>
          <w:sz w:val="24"/>
          <w:szCs w:val="24"/>
        </w:rPr>
        <w:t xml:space="preserve"> </w:t>
      </w:r>
      <w:r w:rsidR="003D0E43" w:rsidRPr="006202BB">
        <w:rPr>
          <w:iCs/>
          <w:sz w:val="24"/>
          <w:szCs w:val="24"/>
        </w:rPr>
        <w:t>ответственное лицо –</w:t>
      </w:r>
      <w:r w:rsidR="003D0E43" w:rsidRPr="006202BB">
        <w:rPr>
          <w:sz w:val="24"/>
          <w:szCs w:val="24"/>
        </w:rPr>
        <w:t xml:space="preserve"> </w:t>
      </w:r>
      <w:r w:rsidR="003D0E43" w:rsidRPr="006202BB">
        <w:rPr>
          <w:iCs/>
          <w:sz w:val="24"/>
          <w:szCs w:val="24"/>
        </w:rPr>
        <w:t xml:space="preserve">Кудрявцева Татьяна Владимировна, контактный телефон (4812) 42-95-56, адрес электронной почты: </w:t>
      </w:r>
      <w:hyperlink r:id="rId19" w:history="1">
        <w:proofErr w:type="gramStart"/>
        <w:r w:rsidR="003D0E43" w:rsidRPr="006202BB">
          <w:rPr>
            <w:rStyle w:val="a7"/>
            <w:iCs/>
            <w:sz w:val="24"/>
            <w:szCs w:val="24"/>
          </w:rPr>
          <w:t>Kudryavtseva.TV@mrsk-1.ru</w:t>
        </w:r>
      </w:hyperlink>
      <w:r w:rsidR="003D0E43" w:rsidRPr="006202BB">
        <w:rPr>
          <w:iCs/>
          <w:sz w:val="24"/>
          <w:szCs w:val="24"/>
        </w:rPr>
        <w:t xml:space="preserve">, </w:t>
      </w:r>
      <w:r w:rsidR="004B5EB3" w:rsidRPr="00724940">
        <w:rPr>
          <w:iCs/>
          <w:sz w:val="24"/>
          <w:szCs w:val="24"/>
        </w:rPr>
        <w:t>Извещени</w:t>
      </w:r>
      <w:r w:rsidRPr="00724940">
        <w:rPr>
          <w:iCs/>
          <w:sz w:val="24"/>
          <w:szCs w:val="24"/>
        </w:rPr>
        <w:t>ем</w:t>
      </w:r>
      <w:r w:rsidRPr="00724940">
        <w:rPr>
          <w:sz w:val="24"/>
          <w:szCs w:val="24"/>
        </w:rPr>
        <w:t xml:space="preserve"> о проведении открытого </w:t>
      </w:r>
      <w:r w:rsidRPr="00724940">
        <w:rPr>
          <w:iCs/>
          <w:sz w:val="24"/>
          <w:szCs w:val="24"/>
        </w:rPr>
        <w:t>запроса предложений</w:t>
      </w:r>
      <w:r w:rsidRPr="00724940">
        <w:rPr>
          <w:sz w:val="24"/>
          <w:szCs w:val="24"/>
        </w:rPr>
        <w:t xml:space="preserve">, </w:t>
      </w:r>
      <w:r w:rsidRPr="003D0E43">
        <w:rPr>
          <w:sz w:val="24"/>
          <w:szCs w:val="24"/>
        </w:rPr>
        <w:t xml:space="preserve">опубликованным </w:t>
      </w:r>
      <w:r w:rsidRPr="003D0E43">
        <w:rPr>
          <w:b/>
          <w:sz w:val="24"/>
          <w:szCs w:val="24"/>
        </w:rPr>
        <w:t>«</w:t>
      </w:r>
      <w:r w:rsidR="00D7561E" w:rsidRPr="003D0E43">
        <w:rPr>
          <w:b/>
          <w:sz w:val="24"/>
          <w:szCs w:val="24"/>
        </w:rPr>
        <w:t>2</w:t>
      </w:r>
      <w:r w:rsidR="00AA3666" w:rsidRPr="003D0E43">
        <w:rPr>
          <w:b/>
          <w:sz w:val="24"/>
          <w:szCs w:val="24"/>
        </w:rPr>
        <w:t>5</w:t>
      </w:r>
      <w:r w:rsidRPr="003D0E43">
        <w:rPr>
          <w:b/>
          <w:sz w:val="24"/>
          <w:szCs w:val="24"/>
        </w:rPr>
        <w:t xml:space="preserve">» </w:t>
      </w:r>
      <w:r w:rsidR="00D7561E" w:rsidRPr="003D0E43">
        <w:rPr>
          <w:b/>
          <w:sz w:val="24"/>
          <w:szCs w:val="24"/>
        </w:rPr>
        <w:t>июл</w:t>
      </w:r>
      <w:r w:rsidR="00862664" w:rsidRPr="003D0E43">
        <w:rPr>
          <w:b/>
          <w:sz w:val="24"/>
          <w:szCs w:val="24"/>
        </w:rPr>
        <w:t>я</w:t>
      </w:r>
      <w:r w:rsidRPr="003D0E43">
        <w:rPr>
          <w:b/>
          <w:sz w:val="24"/>
          <w:szCs w:val="24"/>
        </w:rPr>
        <w:t xml:space="preserve"> </w:t>
      </w:r>
      <w:r w:rsidR="004E638A" w:rsidRPr="003D0E43">
        <w:rPr>
          <w:b/>
          <w:sz w:val="24"/>
          <w:szCs w:val="24"/>
        </w:rPr>
        <w:t>2017</w:t>
      </w:r>
      <w:r w:rsidRPr="003D0E43">
        <w:rPr>
          <w:b/>
          <w:sz w:val="24"/>
          <w:szCs w:val="24"/>
        </w:rPr>
        <w:t xml:space="preserve"> г.</w:t>
      </w:r>
      <w:r w:rsidRPr="003D0E43">
        <w:rPr>
          <w:sz w:val="24"/>
          <w:szCs w:val="24"/>
        </w:rPr>
        <w:t xml:space="preserve"> на официальном</w:t>
      </w:r>
      <w:r w:rsidRPr="00724940">
        <w:rPr>
          <w:sz w:val="24"/>
          <w:szCs w:val="24"/>
        </w:rPr>
        <w:t xml:space="preserve"> сайте (</w:t>
      </w:r>
      <w:hyperlink r:id="rId20" w:history="1">
        <w:r w:rsidR="00345CCA" w:rsidRPr="00724940">
          <w:rPr>
            <w:rStyle w:val="a7"/>
            <w:color w:val="auto"/>
            <w:sz w:val="24"/>
            <w:szCs w:val="24"/>
          </w:rPr>
          <w:t>www.zakupki.</w:t>
        </w:r>
        <w:r w:rsidR="00345CCA" w:rsidRPr="00724940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724940">
          <w:rPr>
            <w:rStyle w:val="a7"/>
            <w:color w:val="auto"/>
            <w:sz w:val="24"/>
            <w:szCs w:val="24"/>
          </w:rPr>
          <w:t>.ru</w:t>
        </w:r>
      </w:hyperlink>
      <w:r w:rsidRPr="00724940">
        <w:rPr>
          <w:sz w:val="24"/>
          <w:szCs w:val="24"/>
        </w:rPr>
        <w:t>),</w:t>
      </w:r>
      <w:r w:rsidR="009D7F01" w:rsidRPr="00724940">
        <w:rPr>
          <w:iCs/>
          <w:sz w:val="24"/>
          <w:szCs w:val="24"/>
        </w:rPr>
        <w:t xml:space="preserve"> </w:t>
      </w:r>
      <w:r w:rsidR="009D7F01" w:rsidRPr="00724940">
        <w:rPr>
          <w:sz w:val="24"/>
          <w:szCs w:val="24"/>
        </w:rPr>
        <w:t xml:space="preserve">на сайте </w:t>
      </w:r>
      <w:r w:rsidR="007556FF" w:rsidRPr="00724940">
        <w:rPr>
          <w:iCs/>
          <w:sz w:val="24"/>
          <w:szCs w:val="24"/>
        </w:rPr>
        <w:t>ПАО «МРСК Центра»</w:t>
      </w:r>
      <w:r w:rsidR="009D7F01" w:rsidRPr="00724940">
        <w:rPr>
          <w:sz w:val="24"/>
          <w:szCs w:val="24"/>
        </w:rPr>
        <w:t xml:space="preserve"> (</w:t>
      </w:r>
      <w:hyperlink r:id="rId21" w:history="1">
        <w:r w:rsidR="007556FF" w:rsidRPr="00724940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724940">
        <w:rPr>
          <w:sz w:val="24"/>
          <w:szCs w:val="24"/>
        </w:rPr>
        <w:t>)</w:t>
      </w:r>
      <w:r w:rsidR="00702B2C" w:rsidRPr="00724940">
        <w:rPr>
          <w:sz w:val="24"/>
          <w:szCs w:val="24"/>
        </w:rPr>
        <w:t xml:space="preserve">, на сайте ЭТП, указанном в п. </w:t>
      </w:r>
      <w:r w:rsidR="00D7561E" w:rsidRPr="00724940">
        <w:fldChar w:fldCharType="begin"/>
      </w:r>
      <w:r w:rsidR="00D7561E" w:rsidRPr="00724940">
        <w:instrText xml:space="preserve"> REF _Ref440269836 \r \h  \* MERGEFORMAT </w:instrText>
      </w:r>
      <w:r w:rsidR="00D7561E" w:rsidRPr="00724940">
        <w:fldChar w:fldCharType="separate"/>
      </w:r>
      <w:r w:rsidR="00991C07" w:rsidRPr="00724940">
        <w:rPr>
          <w:sz w:val="24"/>
          <w:szCs w:val="24"/>
        </w:rPr>
        <w:t>1.1.2</w:t>
      </w:r>
      <w:r w:rsidR="00D7561E" w:rsidRPr="00724940">
        <w:fldChar w:fldCharType="end"/>
      </w:r>
      <w:r w:rsidR="00702B2C" w:rsidRPr="00724940">
        <w:rPr>
          <w:sz w:val="24"/>
          <w:szCs w:val="24"/>
        </w:rPr>
        <w:t xml:space="preserve"> настоящей Документации,</w:t>
      </w:r>
      <w:r w:rsidR="00AA3666">
        <w:rPr>
          <w:sz w:val="24"/>
          <w:szCs w:val="24"/>
        </w:rPr>
        <w:t xml:space="preserve"> </w:t>
      </w:r>
      <w:r w:rsidRPr="00724940">
        <w:rPr>
          <w:iCs/>
          <w:sz w:val="24"/>
          <w:szCs w:val="24"/>
        </w:rPr>
        <w:t>приг</w:t>
      </w:r>
      <w:r w:rsidRPr="00724940">
        <w:rPr>
          <w:sz w:val="24"/>
          <w:szCs w:val="24"/>
        </w:rPr>
        <w:t>ласило юридических лиц</w:t>
      </w:r>
      <w:r w:rsidR="005B75A6" w:rsidRPr="00724940">
        <w:rPr>
          <w:sz w:val="24"/>
          <w:szCs w:val="24"/>
        </w:rPr>
        <w:t xml:space="preserve"> и физических лиц (в т.</w:t>
      </w:r>
      <w:r w:rsidR="003129D4" w:rsidRPr="00724940">
        <w:rPr>
          <w:sz w:val="24"/>
          <w:szCs w:val="24"/>
        </w:rPr>
        <w:t xml:space="preserve"> </w:t>
      </w:r>
      <w:r w:rsidR="005B75A6" w:rsidRPr="00724940">
        <w:rPr>
          <w:sz w:val="24"/>
          <w:szCs w:val="24"/>
        </w:rPr>
        <w:t>ч. индивидуальных предпринимателей)</w:t>
      </w:r>
      <w:r w:rsidR="004A2D64">
        <w:rPr>
          <w:sz w:val="24"/>
          <w:szCs w:val="24"/>
        </w:rPr>
        <w:t>,</w:t>
      </w:r>
      <w:r w:rsidR="009D7F01" w:rsidRPr="00724940">
        <w:rPr>
          <w:sz w:val="24"/>
          <w:szCs w:val="24"/>
        </w:rPr>
        <w:t xml:space="preserve"> </w:t>
      </w:r>
      <w:r w:rsidR="00F810F9" w:rsidRPr="0072494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</w:t>
      </w:r>
      <w:proofErr w:type="gramEnd"/>
      <w:r w:rsidR="00F810F9" w:rsidRPr="00724940">
        <w:rPr>
          <w:sz w:val="24"/>
          <w:szCs w:val="24"/>
        </w:rPr>
        <w:t xml:space="preserve"> </w:t>
      </w:r>
      <w:proofErr w:type="gramStart"/>
      <w:r w:rsidR="00F810F9" w:rsidRPr="00724940">
        <w:rPr>
          <w:sz w:val="24"/>
          <w:szCs w:val="24"/>
        </w:rPr>
        <w:t xml:space="preserve">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 </w:t>
      </w:r>
      <w:r w:rsidR="00D15381" w:rsidRPr="00724940">
        <w:rPr>
          <w:sz w:val="24"/>
          <w:szCs w:val="24"/>
        </w:rPr>
        <w:t xml:space="preserve">(далее – Участники) </w:t>
      </w:r>
      <w:r w:rsidR="004B5EB3" w:rsidRPr="00724940">
        <w:rPr>
          <w:sz w:val="24"/>
          <w:szCs w:val="24"/>
        </w:rPr>
        <w:t>к участию в процедуре О</w:t>
      </w:r>
      <w:r w:rsidRPr="00724940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D7561E" w:rsidRPr="00724940">
        <w:rPr>
          <w:sz w:val="24"/>
          <w:szCs w:val="24"/>
        </w:rPr>
        <w:t xml:space="preserve">на право заключения Договора </w:t>
      </w:r>
      <w:r w:rsidR="00D7561E" w:rsidRPr="00F9107E">
        <w:rPr>
          <w:bCs w:val="0"/>
          <w:sz w:val="24"/>
          <w:szCs w:val="24"/>
          <w:lang w:eastAsia="ru-RU"/>
        </w:rPr>
        <w:t xml:space="preserve">на поставку </w:t>
      </w:r>
      <w:r w:rsidR="00D7561E" w:rsidRPr="00724940">
        <w:rPr>
          <w:bCs w:val="0"/>
          <w:sz w:val="24"/>
          <w:szCs w:val="24"/>
          <w:lang w:eastAsia="ru-RU"/>
        </w:rPr>
        <w:t>инструмента</w:t>
      </w:r>
      <w:r w:rsidR="00D7561E" w:rsidRPr="00F9107E">
        <w:rPr>
          <w:bCs w:val="0"/>
          <w:sz w:val="24"/>
          <w:szCs w:val="24"/>
          <w:lang w:eastAsia="ru-RU"/>
        </w:rPr>
        <w:t xml:space="preserve"> для нужд ПАО «МРСК Центра» </w:t>
      </w:r>
      <w:bookmarkEnd w:id="11"/>
      <w:bookmarkEnd w:id="12"/>
      <w:bookmarkEnd w:id="13"/>
      <w:r w:rsidR="00AA3666" w:rsidRPr="00F9107E">
        <w:rPr>
          <w:bCs w:val="0"/>
          <w:sz w:val="24"/>
          <w:szCs w:val="24"/>
          <w:lang w:eastAsia="ru-RU"/>
        </w:rPr>
        <w:t>(филиала «Смоленскэнерго», расположенного по адресу:</w:t>
      </w:r>
      <w:proofErr w:type="gramEnd"/>
      <w:r w:rsidR="00AA3666" w:rsidRPr="00F9107E">
        <w:rPr>
          <w:bCs w:val="0"/>
          <w:sz w:val="24"/>
          <w:szCs w:val="24"/>
          <w:lang w:eastAsia="ru-RU"/>
        </w:rPr>
        <w:t xml:space="preserve"> </w:t>
      </w:r>
      <w:proofErr w:type="gramStart"/>
      <w:r w:rsidR="00AA3666" w:rsidRPr="00F9107E">
        <w:rPr>
          <w:bCs w:val="0"/>
          <w:sz w:val="24"/>
          <w:szCs w:val="24"/>
          <w:lang w:eastAsia="ru-RU"/>
        </w:rPr>
        <w:t xml:space="preserve">РФ, 214019, г. Смоленск, ул. </w:t>
      </w:r>
      <w:proofErr w:type="spellStart"/>
      <w:r w:rsidR="00AA3666" w:rsidRPr="00F9107E">
        <w:rPr>
          <w:bCs w:val="0"/>
          <w:sz w:val="24"/>
          <w:szCs w:val="24"/>
          <w:lang w:eastAsia="ru-RU"/>
        </w:rPr>
        <w:t>Тенишевой</w:t>
      </w:r>
      <w:proofErr w:type="spellEnd"/>
      <w:r w:rsidR="00AA3666" w:rsidRPr="00F9107E">
        <w:rPr>
          <w:bCs w:val="0"/>
          <w:sz w:val="24"/>
          <w:szCs w:val="24"/>
          <w:lang w:eastAsia="ru-RU"/>
        </w:rPr>
        <w:t>, д. 33).</w:t>
      </w:r>
      <w:proofErr w:type="gramEnd"/>
    </w:p>
    <w:p w:rsidR="00717F60" w:rsidRPr="001640BD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1640BD">
        <w:rPr>
          <w:sz w:val="24"/>
          <w:szCs w:val="24"/>
        </w:rPr>
        <w:t xml:space="preserve">Настоящий </w:t>
      </w:r>
      <w:r w:rsidR="004B5EB3" w:rsidRPr="001640BD">
        <w:rPr>
          <w:sz w:val="24"/>
          <w:szCs w:val="24"/>
        </w:rPr>
        <w:t>З</w:t>
      </w:r>
      <w:r w:rsidRPr="001640BD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702B2C" w:rsidRPr="001640BD">
        <w:rPr>
          <w:sz w:val="24"/>
          <w:szCs w:val="24"/>
        </w:rPr>
        <w:t>электронной торговой площадк</w:t>
      </w:r>
      <w:r w:rsidR="00414AB1" w:rsidRPr="001640BD">
        <w:rPr>
          <w:sz w:val="24"/>
          <w:szCs w:val="24"/>
        </w:rPr>
        <w:t>и</w:t>
      </w:r>
      <w:r w:rsidR="00702B2C" w:rsidRPr="001640BD">
        <w:rPr>
          <w:sz w:val="24"/>
          <w:szCs w:val="24"/>
        </w:rPr>
        <w:t xml:space="preserve"> </w:t>
      </w:r>
      <w:r w:rsidR="000D70B6" w:rsidRPr="001640BD">
        <w:rPr>
          <w:sz w:val="24"/>
          <w:szCs w:val="24"/>
        </w:rPr>
        <w:t>П</w:t>
      </w:r>
      <w:r w:rsidR="00702B2C" w:rsidRPr="001640BD">
        <w:rPr>
          <w:sz w:val="24"/>
          <w:szCs w:val="24"/>
        </w:rPr>
        <w:t xml:space="preserve">АО «Россети» </w:t>
      </w:r>
      <w:hyperlink r:id="rId22" w:history="1">
        <w:r w:rsidR="00862664" w:rsidRPr="001640BD">
          <w:rPr>
            <w:rStyle w:val="a7"/>
            <w:color w:val="auto"/>
            <w:sz w:val="24"/>
            <w:szCs w:val="24"/>
          </w:rPr>
          <w:t>etp.rosseti.ru</w:t>
        </w:r>
      </w:hyperlink>
      <w:r w:rsidR="00862664" w:rsidRPr="001640BD">
        <w:rPr>
          <w:sz w:val="24"/>
          <w:szCs w:val="24"/>
        </w:rPr>
        <w:t xml:space="preserve"> </w:t>
      </w:r>
      <w:r w:rsidR="00702B2C" w:rsidRPr="001640BD">
        <w:rPr>
          <w:sz w:val="24"/>
          <w:szCs w:val="24"/>
        </w:rPr>
        <w:t>(далее — ЭТП)</w:t>
      </w:r>
      <w:r w:rsidR="005B75A6" w:rsidRPr="001640BD">
        <w:rPr>
          <w:sz w:val="24"/>
          <w:szCs w:val="24"/>
        </w:rPr>
        <w:t>.</w:t>
      </w:r>
      <w:bookmarkEnd w:id="14"/>
    </w:p>
    <w:p w:rsidR="00717F60" w:rsidRPr="00724940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724940">
        <w:rPr>
          <w:sz w:val="24"/>
          <w:szCs w:val="24"/>
        </w:rPr>
        <w:t>Заказчик</w:t>
      </w:r>
      <w:r w:rsidR="00702B2C" w:rsidRPr="00724940">
        <w:rPr>
          <w:sz w:val="24"/>
          <w:szCs w:val="24"/>
        </w:rPr>
        <w:t>:</w:t>
      </w:r>
      <w:r w:rsidR="00AA3666">
        <w:rPr>
          <w:sz w:val="24"/>
          <w:szCs w:val="24"/>
        </w:rPr>
        <w:t xml:space="preserve"> </w:t>
      </w:r>
      <w:r w:rsidR="00702B2C" w:rsidRPr="00724940">
        <w:rPr>
          <w:iCs/>
          <w:sz w:val="24"/>
          <w:szCs w:val="24"/>
        </w:rPr>
        <w:t>ПАО «МРСК Центра».</w:t>
      </w:r>
      <w:r w:rsidRPr="00724940">
        <w:rPr>
          <w:rStyle w:val="aa"/>
          <w:sz w:val="24"/>
          <w:szCs w:val="24"/>
        </w:rPr>
        <w:t xml:space="preserve"> </w:t>
      </w:r>
      <w:bookmarkEnd w:id="15"/>
    </w:p>
    <w:p w:rsidR="008C4223" w:rsidRPr="00724940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724940">
        <w:rPr>
          <w:sz w:val="24"/>
          <w:szCs w:val="24"/>
        </w:rPr>
        <w:t>Предмет З</w:t>
      </w:r>
      <w:r w:rsidR="00717F60" w:rsidRPr="00724940">
        <w:rPr>
          <w:sz w:val="24"/>
          <w:szCs w:val="24"/>
        </w:rPr>
        <w:t>апроса предложений</w:t>
      </w:r>
      <w:r w:rsidR="00702B2C" w:rsidRPr="00724940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724940">
        <w:rPr>
          <w:b/>
          <w:sz w:val="24"/>
          <w:szCs w:val="24"/>
          <w:u w:val="single"/>
        </w:rPr>
        <w:t>Лот №1:</w:t>
      </w:r>
      <w:r w:rsidR="00717F60" w:rsidRPr="00724940">
        <w:rPr>
          <w:sz w:val="24"/>
          <w:szCs w:val="24"/>
        </w:rPr>
        <w:t xml:space="preserve"> право заключения </w:t>
      </w:r>
      <w:r w:rsidR="00123C70" w:rsidRPr="00724940">
        <w:rPr>
          <w:sz w:val="24"/>
          <w:szCs w:val="24"/>
        </w:rPr>
        <w:t>Договор</w:t>
      </w:r>
      <w:r w:rsidR="00D7561E" w:rsidRPr="00724940">
        <w:rPr>
          <w:sz w:val="24"/>
          <w:szCs w:val="24"/>
        </w:rPr>
        <w:t>а</w:t>
      </w:r>
      <w:r w:rsidR="00A40714" w:rsidRPr="00724940">
        <w:rPr>
          <w:sz w:val="24"/>
          <w:szCs w:val="24"/>
        </w:rPr>
        <w:t xml:space="preserve"> </w:t>
      </w:r>
      <w:r w:rsidR="00702B2C" w:rsidRPr="00724940">
        <w:rPr>
          <w:sz w:val="24"/>
          <w:szCs w:val="24"/>
        </w:rPr>
        <w:t xml:space="preserve">на поставку </w:t>
      </w:r>
      <w:r w:rsidR="00D7561E" w:rsidRPr="00724940">
        <w:rPr>
          <w:sz w:val="24"/>
          <w:szCs w:val="24"/>
        </w:rPr>
        <w:t>инструмента</w:t>
      </w:r>
      <w:r w:rsidR="00702B2C" w:rsidRPr="00724940">
        <w:rPr>
          <w:sz w:val="24"/>
          <w:szCs w:val="24"/>
        </w:rPr>
        <w:t xml:space="preserve"> для </w:t>
      </w:r>
      <w:r w:rsidR="00D7561E" w:rsidRPr="00724940">
        <w:rPr>
          <w:sz w:val="24"/>
          <w:szCs w:val="24"/>
        </w:rPr>
        <w:t>нужд</w:t>
      </w:r>
      <w:r w:rsidR="00D7561E" w:rsidRPr="00D7561E">
        <w:rPr>
          <w:sz w:val="24"/>
          <w:szCs w:val="24"/>
        </w:rPr>
        <w:t xml:space="preserve"> ПАО «МРСК Центра» (филиала</w:t>
      </w:r>
      <w:r w:rsidR="00AA3666">
        <w:rPr>
          <w:sz w:val="24"/>
          <w:szCs w:val="24"/>
        </w:rPr>
        <w:t xml:space="preserve"> </w:t>
      </w:r>
      <w:r w:rsidR="00D7561E" w:rsidRPr="00D7561E">
        <w:rPr>
          <w:sz w:val="24"/>
          <w:szCs w:val="24"/>
        </w:rPr>
        <w:t>«Смоленскэнерго»</w:t>
      </w:r>
      <w:r w:rsidR="00702B2C" w:rsidRPr="00D7561E">
        <w:rPr>
          <w:sz w:val="24"/>
          <w:szCs w:val="24"/>
        </w:rPr>
        <w:t>)</w:t>
      </w:r>
      <w:bookmarkEnd w:id="17"/>
      <w:r w:rsidR="00702B2C" w:rsidRPr="00D7561E">
        <w:rPr>
          <w:sz w:val="24"/>
          <w:szCs w:val="24"/>
        </w:rPr>
        <w:t>.</w:t>
      </w:r>
    </w:p>
    <w:p w:rsidR="008C4223" w:rsidRPr="00D7561E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7561E">
        <w:rPr>
          <w:sz w:val="24"/>
          <w:szCs w:val="24"/>
        </w:rPr>
        <w:t xml:space="preserve">Количество лотов: </w:t>
      </w:r>
      <w:r w:rsidRPr="00D7561E">
        <w:rPr>
          <w:b/>
          <w:sz w:val="24"/>
          <w:szCs w:val="24"/>
        </w:rPr>
        <w:t>1 (один)</w:t>
      </w:r>
      <w:r w:rsidRPr="00D7561E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D7561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D7561E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D7561E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D7561E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724940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724940">
        <w:rPr>
          <w:sz w:val="24"/>
          <w:szCs w:val="24"/>
        </w:rPr>
        <w:t xml:space="preserve">поставок, </w:t>
      </w:r>
      <w:r w:rsidR="00AD3EBC" w:rsidRPr="00724940">
        <w:rPr>
          <w:sz w:val="24"/>
          <w:szCs w:val="24"/>
        </w:rPr>
        <w:t>работ (услуг)</w:t>
      </w:r>
      <w:r w:rsidRPr="00724940">
        <w:rPr>
          <w:sz w:val="24"/>
          <w:szCs w:val="24"/>
        </w:rPr>
        <w:t xml:space="preserve"> не допускается.</w:t>
      </w:r>
    </w:p>
    <w:p w:rsidR="00717F60" w:rsidRPr="00724940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724940">
        <w:rPr>
          <w:sz w:val="24"/>
          <w:szCs w:val="24"/>
        </w:rPr>
        <w:t>Сроки</w:t>
      </w:r>
      <w:r w:rsidR="00717F60" w:rsidRPr="00724940">
        <w:rPr>
          <w:sz w:val="24"/>
          <w:szCs w:val="24"/>
        </w:rPr>
        <w:t xml:space="preserve"> </w:t>
      </w:r>
      <w:r w:rsidR="002946EF" w:rsidRPr="00724940">
        <w:rPr>
          <w:sz w:val="24"/>
          <w:szCs w:val="24"/>
        </w:rPr>
        <w:t xml:space="preserve">выполнения </w:t>
      </w:r>
      <w:r w:rsidR="00702B2C" w:rsidRPr="00724940">
        <w:rPr>
          <w:sz w:val="24"/>
          <w:szCs w:val="24"/>
        </w:rPr>
        <w:t>поставок</w:t>
      </w:r>
      <w:r w:rsidR="00717F60" w:rsidRPr="00724940">
        <w:rPr>
          <w:sz w:val="24"/>
          <w:szCs w:val="24"/>
        </w:rPr>
        <w:t xml:space="preserve">: </w:t>
      </w:r>
      <w:r w:rsidR="00D7561E" w:rsidRPr="00724940">
        <w:rPr>
          <w:bCs w:val="0"/>
          <w:sz w:val="24"/>
          <w:szCs w:val="24"/>
          <w:lang w:eastAsia="ru-RU"/>
        </w:rPr>
        <w:t>в течение 45 календарных дней с момента заключения Договора. Поставка осуществляется партиями по Заявкам заказчика, при наличии подтвержденного источника финансирования у Заказчика</w:t>
      </w:r>
      <w:r w:rsidR="00717F60" w:rsidRPr="00724940">
        <w:rPr>
          <w:sz w:val="24"/>
          <w:szCs w:val="24"/>
        </w:rPr>
        <w:t>.</w:t>
      </w:r>
      <w:bookmarkEnd w:id="19"/>
    </w:p>
    <w:p w:rsidR="008D2928" w:rsidRPr="00724940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724940">
        <w:rPr>
          <w:sz w:val="24"/>
          <w:szCs w:val="24"/>
        </w:rPr>
        <w:t xml:space="preserve">Отгрузочные реквизиты/базис поставки: </w:t>
      </w:r>
      <w:r w:rsidR="008D2928" w:rsidRPr="00724940">
        <w:rPr>
          <w:sz w:val="24"/>
          <w:szCs w:val="24"/>
        </w:rPr>
        <w:t xml:space="preserve">на условиях DDP (Согласно ИНКОТЕРМС </w:t>
      </w:r>
      <w:r w:rsidR="00DA1402" w:rsidRPr="00724940">
        <w:rPr>
          <w:sz w:val="24"/>
          <w:szCs w:val="24"/>
        </w:rPr>
        <w:t>2010</w:t>
      </w:r>
      <w:r w:rsidR="00C457C9" w:rsidRPr="00724940">
        <w:rPr>
          <w:sz w:val="24"/>
          <w:szCs w:val="24"/>
        </w:rPr>
        <w:t>) по адресу:</w:t>
      </w:r>
      <w:bookmarkEnd w:id="20"/>
      <w:r w:rsidR="00AA3666">
        <w:rPr>
          <w:sz w:val="24"/>
          <w:szCs w:val="24"/>
        </w:rPr>
        <w:t xml:space="preserve"> 214031, </w:t>
      </w:r>
      <w:r w:rsidR="00AA3666" w:rsidRPr="00C457C9">
        <w:rPr>
          <w:sz w:val="24"/>
          <w:szCs w:val="24"/>
        </w:rPr>
        <w:t>г. Смол</w:t>
      </w:r>
      <w:r w:rsidR="0093174A">
        <w:rPr>
          <w:sz w:val="24"/>
          <w:szCs w:val="24"/>
        </w:rPr>
        <w:t>енск, ул. Индустриальная, 5.</w:t>
      </w:r>
      <w:bookmarkStart w:id="21" w:name="_GoBack"/>
      <w:bookmarkEnd w:id="21"/>
    </w:p>
    <w:p w:rsidR="00C457C9" w:rsidRPr="00C457C9" w:rsidRDefault="0022360B" w:rsidP="00AA366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Ref440270663"/>
      <w:r w:rsidRPr="001640BD">
        <w:rPr>
          <w:iCs/>
          <w:sz w:val="24"/>
          <w:szCs w:val="24"/>
        </w:rPr>
        <w:t>Форма и порядок оплаты: безналичный расчет</w:t>
      </w:r>
      <w:r w:rsidR="00C457C9" w:rsidRPr="001640BD">
        <w:rPr>
          <w:iCs/>
          <w:sz w:val="24"/>
          <w:szCs w:val="24"/>
        </w:rPr>
        <w:t>, в течение 30 (тридцати) календарны</w:t>
      </w:r>
      <w:r w:rsidRPr="001640BD">
        <w:rPr>
          <w:iCs/>
          <w:sz w:val="24"/>
          <w:szCs w:val="24"/>
        </w:rPr>
        <w:t>х дней с момента</w:t>
      </w:r>
      <w:r w:rsidR="00AA3666" w:rsidRPr="001640BD">
        <w:rPr>
          <w:iCs/>
          <w:sz w:val="24"/>
          <w:szCs w:val="24"/>
        </w:rPr>
        <w:t xml:space="preserve"> </w:t>
      </w:r>
      <w:r w:rsidRPr="001640BD">
        <w:rPr>
          <w:iCs/>
          <w:sz w:val="24"/>
          <w:szCs w:val="24"/>
        </w:rPr>
        <w:t>подписания Сторонами накладной, предоставления счета-фактуры</w:t>
      </w:r>
      <w:r w:rsidR="00AA3666" w:rsidRPr="001640BD">
        <w:rPr>
          <w:iCs/>
          <w:sz w:val="24"/>
          <w:szCs w:val="24"/>
        </w:rPr>
        <w:t xml:space="preserve"> </w:t>
      </w:r>
      <w:r w:rsidRPr="001640BD">
        <w:rPr>
          <w:iCs/>
          <w:sz w:val="24"/>
          <w:szCs w:val="24"/>
        </w:rPr>
        <w:t>и иных документов</w:t>
      </w:r>
      <w:r w:rsidRPr="00C457C9">
        <w:rPr>
          <w:iCs/>
          <w:sz w:val="24"/>
          <w:szCs w:val="24"/>
        </w:rPr>
        <w:t>, предусмотренных договором.</w:t>
      </w:r>
      <w:bookmarkEnd w:id="22"/>
      <w:r w:rsidR="0035634C" w:rsidRPr="00C457C9">
        <w:rPr>
          <w:iCs/>
          <w:sz w:val="24"/>
          <w:szCs w:val="24"/>
          <w:highlight w:val="lightGray"/>
        </w:rPr>
        <w:t xml:space="preserve"> </w:t>
      </w:r>
    </w:p>
    <w:p w:rsidR="00717F60" w:rsidRPr="00C457C9" w:rsidRDefault="00717F60" w:rsidP="00AA366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C457C9">
        <w:rPr>
          <w:iCs/>
          <w:sz w:val="24"/>
          <w:szCs w:val="24"/>
        </w:rPr>
        <w:t xml:space="preserve">Порядок проведения </w:t>
      </w:r>
      <w:r w:rsidR="00C05EF6" w:rsidRPr="00C457C9">
        <w:rPr>
          <w:iCs/>
          <w:sz w:val="24"/>
          <w:szCs w:val="24"/>
        </w:rPr>
        <w:t xml:space="preserve">запроса предложений </w:t>
      </w:r>
      <w:r w:rsidRPr="00C457C9">
        <w:rPr>
          <w:iCs/>
          <w:sz w:val="24"/>
          <w:szCs w:val="24"/>
        </w:rPr>
        <w:t xml:space="preserve">и участия в нем, а также </w:t>
      </w:r>
      <w:r w:rsidRPr="00C457C9">
        <w:rPr>
          <w:iCs/>
          <w:sz w:val="24"/>
          <w:szCs w:val="24"/>
        </w:rPr>
        <w:lastRenderedPageBreak/>
        <w:t xml:space="preserve">инструкции по подготовке </w:t>
      </w:r>
      <w:r w:rsidRPr="00C457C9">
        <w:rPr>
          <w:sz w:val="24"/>
          <w:szCs w:val="24"/>
        </w:rPr>
        <w:t>заявок</w:t>
      </w:r>
      <w:r w:rsidRPr="00C457C9">
        <w:rPr>
          <w:iCs/>
          <w:sz w:val="24"/>
          <w:szCs w:val="24"/>
        </w:rPr>
        <w:t>, приведены в разделе</w:t>
      </w:r>
      <w:r w:rsidR="00E71A48" w:rsidRPr="00C457C9">
        <w:rPr>
          <w:iCs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_Ref311232052 \r \h  \* MERGEFORMAT </w:instrText>
      </w:r>
      <w:r w:rsidR="00D7561E">
        <w:fldChar w:fldCharType="separate"/>
      </w:r>
      <w:r w:rsidR="00991C07">
        <w:t>3</w:t>
      </w:r>
      <w:r w:rsidR="00D7561E">
        <w:fldChar w:fldCharType="end"/>
      </w:r>
      <w:r w:rsidR="00E71A48" w:rsidRPr="00C457C9">
        <w:rPr>
          <w:iCs/>
          <w:sz w:val="24"/>
          <w:szCs w:val="24"/>
        </w:rPr>
        <w:t xml:space="preserve"> </w:t>
      </w:r>
      <w:r w:rsidRPr="00C457C9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C457C9">
        <w:rPr>
          <w:iCs/>
          <w:sz w:val="24"/>
          <w:szCs w:val="24"/>
        </w:rPr>
        <w:t>Д</w:t>
      </w:r>
      <w:r w:rsidRPr="00C457C9">
        <w:rPr>
          <w:iCs/>
          <w:sz w:val="24"/>
          <w:szCs w:val="24"/>
        </w:rPr>
        <w:t xml:space="preserve">окументации). </w:t>
      </w:r>
      <w:r w:rsidRPr="00C457C9">
        <w:rPr>
          <w:sz w:val="24"/>
          <w:szCs w:val="24"/>
        </w:rPr>
        <w:t xml:space="preserve">Подробные требования к выполняемым </w:t>
      </w:r>
      <w:r w:rsidR="00077FB6" w:rsidRPr="00C457C9">
        <w:rPr>
          <w:sz w:val="24"/>
          <w:szCs w:val="24"/>
        </w:rPr>
        <w:t xml:space="preserve">поставкам </w:t>
      </w:r>
      <w:r w:rsidRPr="00C457C9">
        <w:rPr>
          <w:sz w:val="24"/>
          <w:szCs w:val="24"/>
        </w:rPr>
        <w:t>изложены в</w:t>
      </w:r>
      <w:r w:rsidR="00953802" w:rsidRPr="00C457C9">
        <w:rPr>
          <w:sz w:val="24"/>
          <w:szCs w:val="24"/>
        </w:rPr>
        <w:t xml:space="preserve"> разделе </w:t>
      </w:r>
      <w:r w:rsidR="00D7561E">
        <w:fldChar w:fldCharType="begin"/>
      </w:r>
      <w:r w:rsidR="00D7561E">
        <w:instrText xml:space="preserve"> REF _Ref440270568 \r \h  \* MERGEFORMAT </w:instrText>
      </w:r>
      <w:r w:rsidR="00D7561E">
        <w:fldChar w:fldCharType="separate"/>
      </w:r>
      <w:r w:rsidR="00991C07">
        <w:t>4</w:t>
      </w:r>
      <w:r w:rsidR="00D7561E">
        <w:fldChar w:fldCharType="end"/>
      </w:r>
      <w:r w:rsidRPr="00C457C9">
        <w:rPr>
          <w:sz w:val="24"/>
          <w:szCs w:val="24"/>
        </w:rPr>
        <w:t>.</w:t>
      </w:r>
      <w:r w:rsidR="004B5EB3" w:rsidRPr="00C457C9">
        <w:rPr>
          <w:sz w:val="24"/>
          <w:szCs w:val="24"/>
        </w:rPr>
        <w:t xml:space="preserve"> Проект</w:t>
      </w:r>
      <w:r w:rsidR="004B5EB3" w:rsidRPr="00C457C9">
        <w:rPr>
          <w:iCs/>
          <w:sz w:val="24"/>
          <w:szCs w:val="24"/>
        </w:rPr>
        <w:t xml:space="preserve"> </w:t>
      </w:r>
      <w:r w:rsidR="00123C70" w:rsidRPr="00C457C9">
        <w:rPr>
          <w:iCs/>
          <w:sz w:val="24"/>
          <w:szCs w:val="24"/>
        </w:rPr>
        <w:t>Договор</w:t>
      </w:r>
      <w:r w:rsidRPr="00C457C9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C457C9">
        <w:rPr>
          <w:iCs/>
          <w:sz w:val="24"/>
          <w:szCs w:val="24"/>
        </w:rPr>
        <w:t>З</w:t>
      </w:r>
      <w:r w:rsidR="00C05EF6" w:rsidRPr="00C457C9">
        <w:rPr>
          <w:iCs/>
          <w:sz w:val="24"/>
          <w:szCs w:val="24"/>
        </w:rPr>
        <w:t>апроса предложений</w:t>
      </w:r>
      <w:r w:rsidRPr="00C457C9">
        <w:rPr>
          <w:iCs/>
          <w:sz w:val="24"/>
          <w:szCs w:val="24"/>
        </w:rPr>
        <w:t xml:space="preserve">, приведен в разделе </w:t>
      </w:r>
      <w:r w:rsidR="00D7561E">
        <w:fldChar w:fldCharType="begin"/>
      </w:r>
      <w:r w:rsidR="00D7561E">
        <w:instrText xml:space="preserve"> REF _Ref305973574 \r \h  \* MERGEFORMAT </w:instrText>
      </w:r>
      <w:r w:rsidR="00D7561E">
        <w:fldChar w:fldCharType="separate"/>
      </w:r>
      <w:r w:rsidR="00991C07">
        <w:t>2</w:t>
      </w:r>
      <w:r w:rsidR="00D7561E">
        <w:fldChar w:fldCharType="end"/>
      </w:r>
      <w:r w:rsidR="004B5EB3" w:rsidRPr="00C457C9">
        <w:rPr>
          <w:iCs/>
          <w:sz w:val="24"/>
          <w:szCs w:val="24"/>
        </w:rPr>
        <w:t>.</w:t>
      </w:r>
      <w:r w:rsidRPr="00C457C9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C457C9">
        <w:rPr>
          <w:iCs/>
          <w:sz w:val="24"/>
          <w:szCs w:val="24"/>
        </w:rPr>
        <w:t>подготовить и подать в составе Заявк</w:t>
      </w:r>
      <w:r w:rsidR="00953802" w:rsidRPr="00C457C9">
        <w:rPr>
          <w:iCs/>
          <w:sz w:val="24"/>
          <w:szCs w:val="24"/>
        </w:rPr>
        <w:t xml:space="preserve">и, приведены в разделе </w:t>
      </w:r>
      <w:r w:rsidR="00D7561E">
        <w:fldChar w:fldCharType="begin"/>
      </w:r>
      <w:r w:rsidR="00D7561E">
        <w:instrText xml:space="preserve"> REF _Ref440270602 \r \h  \* MERGEFORMAT </w:instrText>
      </w:r>
      <w:r w:rsidR="00D7561E">
        <w:fldChar w:fldCharType="separate"/>
      </w:r>
      <w:r w:rsidR="00991C07">
        <w:t>5</w:t>
      </w:r>
      <w:r w:rsidR="00D7561E">
        <w:fldChar w:fldCharType="end"/>
      </w:r>
      <w:r w:rsidR="004B5EB3" w:rsidRPr="00C457C9">
        <w:rPr>
          <w:sz w:val="24"/>
          <w:szCs w:val="24"/>
        </w:rPr>
        <w:t>.</w:t>
      </w:r>
    </w:p>
    <w:p w:rsidR="002A47D1" w:rsidRPr="00C457C9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</w:t>
      </w:r>
      <w:proofErr w:type="spellStart"/>
      <w:r w:rsidRPr="00382A07">
        <w:rPr>
          <w:sz w:val="24"/>
          <w:szCs w:val="24"/>
        </w:rPr>
        <w:t>п.п</w:t>
      </w:r>
      <w:proofErr w:type="spellEnd"/>
      <w:r w:rsidRPr="00382A07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_Ref440270637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1.1.5</w:t>
      </w:r>
      <w:r w:rsidR="00D7561E">
        <w:fldChar w:fldCharType="end"/>
      </w:r>
      <w:r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_Ref440270651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1.1.6</w:t>
      </w:r>
      <w:r w:rsidR="00D7561E">
        <w:fldChar w:fldCharType="end"/>
      </w:r>
      <w:r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_Ref440270663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1.1.7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</w:t>
      </w:r>
      <w:proofErr w:type="gramStart"/>
      <w:r w:rsidR="00A154B7" w:rsidRPr="00382A07">
        <w:rPr>
          <w:sz w:val="24"/>
          <w:szCs w:val="24"/>
        </w:rPr>
        <w:t>м(</w:t>
      </w:r>
      <w:proofErr w:type="gramEnd"/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proofErr w:type="spellStart"/>
      <w:r w:rsidRPr="00382A07">
        <w:rPr>
          <w:sz w:val="24"/>
          <w:szCs w:val="24"/>
        </w:rPr>
        <w:t>ях</w:t>
      </w:r>
      <w:proofErr w:type="spellEnd"/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>к настоящей Д</w:t>
      </w:r>
      <w:r w:rsidRPr="00C457C9">
        <w:rPr>
          <w:sz w:val="24"/>
          <w:szCs w:val="24"/>
        </w:rPr>
        <w:t xml:space="preserve">окументации, Участники при подготовке Заявок должны руководствоваться условиями, указанными в </w:t>
      </w:r>
      <w:proofErr w:type="spellStart"/>
      <w:r w:rsidRPr="00C457C9">
        <w:rPr>
          <w:sz w:val="24"/>
          <w:szCs w:val="24"/>
        </w:rPr>
        <w:t>п.п</w:t>
      </w:r>
      <w:proofErr w:type="spellEnd"/>
      <w:r w:rsidRPr="00C457C9">
        <w:rPr>
          <w:sz w:val="24"/>
          <w:szCs w:val="24"/>
        </w:rPr>
        <w:t xml:space="preserve">. </w:t>
      </w:r>
      <w:r w:rsidR="00D7561E" w:rsidRPr="00C457C9">
        <w:fldChar w:fldCharType="begin"/>
      </w:r>
      <w:r w:rsidR="00D7561E" w:rsidRPr="00C457C9">
        <w:instrText xml:space="preserve"> REF _Ref440270637 \r \h  \* MERGEFORMAT </w:instrText>
      </w:r>
      <w:r w:rsidR="00D7561E" w:rsidRPr="00C457C9">
        <w:fldChar w:fldCharType="separate"/>
      </w:r>
      <w:r w:rsidR="00991C07" w:rsidRPr="00C457C9">
        <w:rPr>
          <w:sz w:val="24"/>
          <w:szCs w:val="24"/>
        </w:rPr>
        <w:t>1.1.5</w:t>
      </w:r>
      <w:r w:rsidR="00D7561E" w:rsidRPr="00C457C9">
        <w:fldChar w:fldCharType="end"/>
      </w:r>
      <w:r w:rsidR="008D2928" w:rsidRPr="00C457C9">
        <w:rPr>
          <w:sz w:val="24"/>
          <w:szCs w:val="24"/>
        </w:rPr>
        <w:t xml:space="preserve">, </w:t>
      </w:r>
      <w:r w:rsidR="00D7561E" w:rsidRPr="00C457C9">
        <w:fldChar w:fldCharType="begin"/>
      </w:r>
      <w:r w:rsidR="00D7561E" w:rsidRPr="00C457C9">
        <w:instrText xml:space="preserve"> REF _Ref440270651 \r \h  \* MERGEFORMAT </w:instrText>
      </w:r>
      <w:r w:rsidR="00D7561E" w:rsidRPr="00C457C9">
        <w:fldChar w:fldCharType="separate"/>
      </w:r>
      <w:r w:rsidR="00991C07" w:rsidRPr="00C457C9">
        <w:rPr>
          <w:sz w:val="24"/>
          <w:szCs w:val="24"/>
        </w:rPr>
        <w:t>1.1.6</w:t>
      </w:r>
      <w:r w:rsidR="00D7561E" w:rsidRPr="00C457C9">
        <w:fldChar w:fldCharType="end"/>
      </w:r>
      <w:r w:rsidR="008D2928" w:rsidRPr="00C457C9">
        <w:rPr>
          <w:sz w:val="24"/>
          <w:szCs w:val="24"/>
        </w:rPr>
        <w:t xml:space="preserve">, </w:t>
      </w:r>
      <w:r w:rsidR="00D7561E" w:rsidRPr="00C457C9">
        <w:fldChar w:fldCharType="begin"/>
      </w:r>
      <w:r w:rsidR="00D7561E" w:rsidRPr="00C457C9">
        <w:instrText xml:space="preserve"> REF _Ref440270663 \r \h  \* MERGEFORMAT </w:instrText>
      </w:r>
      <w:r w:rsidR="00D7561E" w:rsidRPr="00C457C9">
        <w:fldChar w:fldCharType="separate"/>
      </w:r>
      <w:r w:rsidR="00991C07" w:rsidRPr="00C457C9">
        <w:rPr>
          <w:sz w:val="24"/>
          <w:szCs w:val="24"/>
        </w:rPr>
        <w:t>1.1.7</w:t>
      </w:r>
      <w:r w:rsidR="00D7561E" w:rsidRPr="00C457C9">
        <w:fldChar w:fldCharType="end"/>
      </w:r>
      <w:r w:rsidRPr="00C457C9">
        <w:rPr>
          <w:sz w:val="24"/>
          <w:szCs w:val="24"/>
        </w:rPr>
        <w:t xml:space="preserve"> настоящей Документации.</w:t>
      </w:r>
    </w:p>
    <w:p w:rsidR="00EE0095" w:rsidRPr="00C457C9" w:rsidRDefault="00EE0095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C457C9">
        <w:rPr>
          <w:sz w:val="24"/>
          <w:szCs w:val="24"/>
        </w:rPr>
        <w:t>В случае</w:t>
      </w:r>
      <w:proofErr w:type="gramStart"/>
      <w:r w:rsidRPr="00C457C9">
        <w:rPr>
          <w:sz w:val="24"/>
          <w:szCs w:val="24"/>
        </w:rPr>
        <w:t>,</w:t>
      </w:r>
      <w:proofErr w:type="gramEnd"/>
      <w:r w:rsidRPr="00C457C9">
        <w:rPr>
          <w:sz w:val="24"/>
          <w:szCs w:val="24"/>
        </w:rPr>
        <w:t xml:space="preserve">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D7561E">
        <w:fldChar w:fldCharType="begin"/>
      </w:r>
      <w:r w:rsidR="00D7561E">
        <w:instrText xml:space="preserve"> REF _Ref440270637 \r \h  \* MERGEFORMAT </w:instrText>
      </w:r>
      <w:r w:rsidR="00D7561E">
        <w:fldChar w:fldCharType="separate"/>
      </w:r>
      <w:r w:rsidR="00991C07" w:rsidRPr="00991C07">
        <w:rPr>
          <w:bCs w:val="0"/>
          <w:iCs/>
          <w:sz w:val="24"/>
          <w:szCs w:val="24"/>
        </w:rPr>
        <w:t>1.1.5</w:t>
      </w:r>
      <w:r w:rsidR="00D7561E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D7561E">
        <w:fldChar w:fldCharType="begin"/>
      </w:r>
      <w:r w:rsidR="00D7561E">
        <w:instrText xml:space="preserve"> REF _Ref440270663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1.1.7</w:t>
      </w:r>
      <w:r w:rsidR="00D7561E">
        <w:fldChar w:fldCharType="end"/>
      </w:r>
      <w:r w:rsidRPr="00382A07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72411760"/>
      <w:r w:rsidRPr="00382A07">
        <w:t>Правовой статус документов</w:t>
      </w:r>
      <w:bookmarkEnd w:id="27"/>
      <w:bookmarkEnd w:id="28"/>
      <w:bookmarkEnd w:id="29"/>
      <w:bookmarkEnd w:id="30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382A07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_Ref305973033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3.2</w:t>
      </w:r>
      <w:r w:rsidR="00D7561E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382A07">
        <w:rPr>
          <w:sz w:val="24"/>
          <w:szCs w:val="24"/>
        </w:rPr>
        <w:lastRenderedPageBreak/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72411761"/>
      <w:bookmarkEnd w:id="33"/>
      <w:r w:rsidRPr="00382A07">
        <w:t>Особые положения в связи с проведением Запроса предложений на ЭТП</w:t>
      </w:r>
      <w:bookmarkEnd w:id="34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  <w:proofErr w:type="gramEnd"/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D7561E">
        <w:fldChar w:fldCharType="begin"/>
      </w:r>
      <w:r w:rsidR="00D7561E">
        <w:instrText xml:space="preserve"> REF _Ref191386109 \n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3.3.2</w:t>
      </w:r>
      <w:r w:rsidR="00D7561E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5.12</w:t>
      </w:r>
      <w:r w:rsidR="00D7561E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7561E">
        <w:fldChar w:fldCharType="begin"/>
      </w:r>
      <w:r w:rsidR="00D7561E">
        <w:instrText xml:space="preserve"> REF _Ref467569419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5.13</w:t>
      </w:r>
      <w:r w:rsidR="00D7561E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72411762"/>
      <w:bookmarkEnd w:id="35"/>
      <w:r w:rsidRPr="00382A07">
        <w:t>Обжалование</w:t>
      </w:r>
      <w:bookmarkEnd w:id="36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</w:t>
      </w:r>
      <w:proofErr w:type="gramStart"/>
      <w:r w:rsidRPr="00382A07">
        <w:rPr>
          <w:sz w:val="24"/>
          <w:szCs w:val="24"/>
        </w:rPr>
        <w:t>ств в св</w:t>
      </w:r>
      <w:proofErr w:type="gramEnd"/>
      <w:r w:rsidRPr="00382A07">
        <w:rPr>
          <w:sz w:val="24"/>
          <w:szCs w:val="24"/>
        </w:rPr>
        <w:t xml:space="preserve">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</w:t>
      </w:r>
      <w:r w:rsidR="0099066F" w:rsidRPr="00382A07">
        <w:rPr>
          <w:sz w:val="24"/>
          <w:szCs w:val="24"/>
        </w:rPr>
        <w:lastRenderedPageBreak/>
        <w:t>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7"/>
      <w:bookmarkEnd w:id="38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382A07">
        <w:rPr>
          <w:sz w:val="24"/>
          <w:szCs w:val="24"/>
        </w:rPr>
        <w:t>Если претензионный порядок, указанный в п.</w:t>
      </w:r>
      <w:r w:rsidR="00D7561E">
        <w:fldChar w:fldCharType="begin"/>
      </w:r>
      <w:r w:rsidR="00D7561E">
        <w:instrText xml:space="preserve"> REF _Ref191386164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 xml:space="preserve"> 1.4.1 </w:t>
      </w:r>
      <w:r w:rsidR="00D7561E">
        <w:fldChar w:fldCharType="end"/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9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D7561E">
        <w:fldChar w:fldCharType="begin"/>
      </w:r>
      <w:r w:rsidR="00D7561E">
        <w:instrText xml:space="preserve"> REF _Ref306978606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 xml:space="preserve"> 1.4.2 </w:t>
      </w:r>
      <w:r w:rsidR="00D7561E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72411763"/>
      <w:bookmarkEnd w:id="40"/>
      <w:r w:rsidRPr="00382A07">
        <w:t>Прочие положения</w:t>
      </w:r>
      <w:bookmarkEnd w:id="41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</w:t>
      </w:r>
      <w:proofErr w:type="gramEnd"/>
      <w:r w:rsidRPr="00382A07">
        <w:rPr>
          <w:sz w:val="24"/>
          <w:szCs w:val="24"/>
        </w:rPr>
        <w:t xml:space="preserve">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</w:t>
      </w:r>
      <w:r w:rsidRPr="00382A07">
        <w:rPr>
          <w:sz w:val="24"/>
          <w:szCs w:val="24"/>
        </w:rPr>
        <w:lastRenderedPageBreak/>
        <w:t xml:space="preserve">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  <w:proofErr w:type="gramEnd"/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Организатор запроса предложений, по решению Закупочной комиссии, вправе отклонить</w:t>
      </w:r>
      <w:r w:rsidR="00AA3666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факт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установлен в процессе или после проведения </w:t>
      </w:r>
      <w:r w:rsidRPr="00382A07">
        <w:rPr>
          <w:bCs w:val="0"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E722B6">
      <w:pPr>
        <w:keepNext/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_Ref306114966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3.3.11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предложений. </w:t>
      </w:r>
      <w:proofErr w:type="gramStart"/>
      <w:r w:rsidRPr="00382A07">
        <w:rPr>
          <w:sz w:val="24"/>
          <w:szCs w:val="24"/>
        </w:rPr>
        <w:t xml:space="preserve">Все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2" w:name="_Ref56251782"/>
      <w:bookmarkStart w:id="43" w:name="_Toc57314669"/>
      <w:bookmarkStart w:id="44" w:name="_Toc69728983"/>
      <w:bookmarkStart w:id="45" w:name="_Toc176765520"/>
      <w:bookmarkStart w:id="46" w:name="_Toc217368853"/>
      <w:bookmarkStart w:id="47" w:name="_Toc233601966"/>
      <w:bookmarkStart w:id="48" w:name="_Toc242006501"/>
      <w:bookmarkStart w:id="49" w:name="_Toc262667670"/>
      <w:bookmarkStart w:id="50" w:name="_Toc270337564"/>
      <w:bookmarkStart w:id="51" w:name="_Toc423423495"/>
      <w:bookmarkStart w:id="52" w:name="_Toc472411764"/>
      <w:bookmarkStart w:id="53" w:name="_Ref306144164"/>
      <w:r w:rsidRPr="00382A07">
        <w:t>Закупка продукции с разбиением заказа на лоты</w:t>
      </w:r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4" w:name="_Toc440357069"/>
      <w:bookmarkStart w:id="55" w:name="_Toc440359624"/>
      <w:bookmarkStart w:id="56" w:name="_Toc440632087"/>
      <w:bookmarkStart w:id="57" w:name="_Toc440875908"/>
      <w:bookmarkStart w:id="58" w:name="_Toc441130936"/>
      <w:bookmarkStart w:id="59" w:name="_Toc447269751"/>
      <w:bookmarkStart w:id="60" w:name="_Toc464120573"/>
      <w:bookmarkStart w:id="61" w:name="_Toc466970493"/>
      <w:bookmarkStart w:id="62" w:name="_Toc468462406"/>
      <w:bookmarkStart w:id="63" w:name="_Toc469481991"/>
      <w:bookmarkStart w:id="64" w:name="_Toc472411765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D7561E">
        <w:fldChar w:fldCharType="begin"/>
      </w:r>
      <w:r w:rsidR="00D7561E">
        <w:instrText xml:space="preserve"> REF _Ref440275279 \r \h  \* MERGEFORMAT </w:instrText>
      </w:r>
      <w:r w:rsidR="00D7561E">
        <w:fldChar w:fldCharType="separate"/>
      </w:r>
      <w:r w:rsidR="00991C07" w:rsidRPr="00991C07">
        <w:rPr>
          <w:b w:val="0"/>
        </w:rPr>
        <w:t>1.1.4</w:t>
      </w:r>
      <w:r w:rsidR="00D7561E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D7561E">
        <w:fldChar w:fldCharType="begin"/>
      </w:r>
      <w:r w:rsidR="00D7561E">
        <w:instrText xml:space="preserve"> REF _Ref305973147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3.3</w:t>
      </w:r>
      <w:r w:rsidR="00D7561E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6" w:name="_Toc440357071"/>
      <w:bookmarkStart w:id="77" w:name="_Toc440359626"/>
      <w:bookmarkStart w:id="78" w:name="_Toc440632089"/>
      <w:bookmarkStart w:id="79" w:name="_Toc440875910"/>
      <w:bookmarkStart w:id="80" w:name="_Toc441130938"/>
      <w:bookmarkStart w:id="81" w:name="_Toc447269753"/>
      <w:bookmarkStart w:id="82" w:name="_Toc464120575"/>
      <w:bookmarkStart w:id="83" w:name="_Toc466970495"/>
      <w:bookmarkStart w:id="84" w:name="_Toc468462408"/>
      <w:bookmarkStart w:id="85" w:name="_Toc469481993"/>
      <w:bookmarkStart w:id="86" w:name="_Toc472411767"/>
      <w:r w:rsidRPr="00382A07">
        <w:rPr>
          <w:b w:val="0"/>
          <w:szCs w:val="24"/>
        </w:rPr>
        <w:t xml:space="preserve">Письмо о подаче оферты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5.1</w:t>
      </w:r>
      <w:r w:rsidR="00D7561E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7" w:name="_Toc440357072"/>
      <w:bookmarkStart w:id="88" w:name="_Toc440359627"/>
      <w:bookmarkStart w:id="89" w:name="_Toc440632090"/>
      <w:bookmarkStart w:id="90" w:name="_Toc440875911"/>
      <w:bookmarkStart w:id="91" w:name="_Toc441130939"/>
      <w:bookmarkStart w:id="92" w:name="_Toc447269754"/>
      <w:bookmarkStart w:id="93" w:name="_Toc464120576"/>
      <w:bookmarkStart w:id="94" w:name="_Toc466970496"/>
      <w:bookmarkStart w:id="95" w:name="_Toc468462409"/>
      <w:bookmarkStart w:id="96" w:name="_Toc469481994"/>
      <w:bookmarkStart w:id="97" w:name="_Toc472411768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_Ref440284918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5.2</w:t>
      </w:r>
      <w:r w:rsidR="00D7561E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5.3</w:t>
      </w:r>
      <w:r w:rsidR="00D7561E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_Ref440284947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5.4</w:t>
      </w:r>
      <w:r w:rsidR="00D7561E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Протокол разногласий к проекту Договора (подраздел </w:t>
      </w:r>
      <w:r w:rsidR="00D7561E">
        <w:fldChar w:fldCharType="begin"/>
      </w:r>
      <w:r w:rsidR="00D7561E">
        <w:instrText xml:space="preserve"> REF _Ref93264992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5.5</w:t>
      </w:r>
      <w:r w:rsidR="00D7561E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98" w:name="_Toc440357073"/>
      <w:bookmarkStart w:id="99" w:name="_Toc440359628"/>
      <w:bookmarkStart w:id="100" w:name="_Toc440632091"/>
      <w:bookmarkStart w:id="101" w:name="_Toc440875912"/>
      <w:bookmarkStart w:id="102" w:name="_Toc441130940"/>
      <w:bookmarkStart w:id="103" w:name="_Toc447269755"/>
      <w:bookmarkStart w:id="104" w:name="_Toc464120577"/>
      <w:bookmarkStart w:id="105" w:name="_Toc466970497"/>
      <w:bookmarkStart w:id="106" w:name="_Toc468462410"/>
      <w:bookmarkStart w:id="107" w:name="_Toc469481995"/>
      <w:bookmarkStart w:id="108" w:name="_Toc472411769"/>
      <w:r w:rsidRPr="00382A07">
        <w:rPr>
          <w:b w:val="0"/>
          <w:szCs w:val="24"/>
        </w:rPr>
        <w:lastRenderedPageBreak/>
        <w:t xml:space="preserve">Обеспечение исполнения обязательств Участника в соответствии с подразделом </w:t>
      </w:r>
      <w:r w:rsidR="00D7561E">
        <w:fldChar w:fldCharType="begin"/>
      </w:r>
      <w:r w:rsidR="00D7561E">
        <w:instrText xml:space="preserve"> REF _Ref440285128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3.3.14</w:t>
      </w:r>
      <w:r w:rsidR="00D7561E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9" w:name="_Toc440357074"/>
      <w:bookmarkStart w:id="110" w:name="_Toc440359629"/>
      <w:bookmarkStart w:id="111" w:name="_Toc440632092"/>
      <w:bookmarkStart w:id="112" w:name="_Toc440875913"/>
      <w:bookmarkStart w:id="113" w:name="_Toc441130941"/>
      <w:bookmarkStart w:id="114" w:name="_Toc447269756"/>
      <w:bookmarkStart w:id="115" w:name="_Toc464120578"/>
      <w:bookmarkStart w:id="116" w:name="_Toc466970498"/>
      <w:bookmarkStart w:id="117" w:name="_Toc468462411"/>
      <w:bookmarkStart w:id="118" w:name="_Toc469481996"/>
      <w:bookmarkStart w:id="119" w:name="_Toc472411770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D7561E">
        <w:fldChar w:fldCharType="begin"/>
      </w:r>
      <w:r w:rsidR="00D7561E">
        <w:instrText xml:space="preserve"> REF _Ref468199992 \r \h  \* MERGEFORMAT </w:instrText>
      </w:r>
      <w:r w:rsidR="00D7561E">
        <w:fldChar w:fldCharType="separate"/>
      </w:r>
      <w:r w:rsidR="00991C07" w:rsidRPr="00991C07">
        <w:rPr>
          <w:b w:val="0"/>
        </w:rPr>
        <w:t>3.6</w:t>
      </w:r>
      <w:r w:rsidR="00D7561E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FC4B5A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FC4B5A">
        <w:fldChar w:fldCharType="separate"/>
      </w:r>
      <w:r w:rsidR="00991C07">
        <w:rPr>
          <w:b w:val="0"/>
          <w:szCs w:val="24"/>
        </w:rPr>
        <w:t>3.9</w:t>
      </w:r>
      <w:r w:rsidR="00FC4B5A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0" w:name="_Проект_договора"/>
      <w:bookmarkStart w:id="121" w:name="_Ref305973574"/>
      <w:bookmarkStart w:id="122" w:name="_Ref440272931"/>
      <w:bookmarkStart w:id="123" w:name="_Ref440274025"/>
      <w:bookmarkStart w:id="124" w:name="_Ref440292752"/>
      <w:bookmarkStart w:id="125" w:name="_Toc472411771"/>
      <w:bookmarkEnd w:id="53"/>
      <w:bookmarkEnd w:id="120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1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2"/>
      <w:bookmarkEnd w:id="123"/>
      <w:bookmarkEnd w:id="124"/>
      <w:bookmarkEnd w:id="125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6" w:name="_Toc472411772"/>
      <w:r w:rsidRPr="00382A07">
        <w:t>Проект договора</w:t>
      </w:r>
      <w:bookmarkEnd w:id="126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27" w:name="_Toc439238031"/>
      <w:bookmarkStart w:id="128" w:name="_Toc439238153"/>
      <w:bookmarkStart w:id="129" w:name="_Toc439252705"/>
      <w:bookmarkStart w:id="130" w:name="_Toc439323563"/>
      <w:bookmarkStart w:id="131" w:name="_Toc439323679"/>
      <w:bookmarkStart w:id="132" w:name="_Toc440357077"/>
      <w:bookmarkStart w:id="133" w:name="_Toc440359632"/>
      <w:bookmarkStart w:id="134" w:name="_Toc440632095"/>
      <w:bookmarkStart w:id="135" w:name="_Toc440875916"/>
      <w:bookmarkStart w:id="136" w:name="_Toc441130944"/>
      <w:bookmarkStart w:id="137" w:name="_Toc447269759"/>
      <w:bookmarkStart w:id="138" w:name="_Toc464120581"/>
      <w:bookmarkStart w:id="139" w:name="_Toc466970501"/>
      <w:bookmarkStart w:id="140" w:name="_Toc468462414"/>
      <w:bookmarkStart w:id="141" w:name="_Toc469481999"/>
      <w:bookmarkStart w:id="142" w:name="_Toc472411773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3" w:name="_Toc439238032"/>
      <w:bookmarkStart w:id="144" w:name="_Toc439238154"/>
      <w:bookmarkStart w:id="145" w:name="_Toc439252706"/>
      <w:bookmarkStart w:id="146" w:name="_Toc439323564"/>
      <w:bookmarkStart w:id="147" w:name="_Toc439323680"/>
      <w:bookmarkStart w:id="148" w:name="_Toc440357078"/>
      <w:bookmarkStart w:id="149" w:name="_Toc440359633"/>
      <w:bookmarkStart w:id="150" w:name="_Toc440632096"/>
      <w:bookmarkStart w:id="151" w:name="_Toc440875917"/>
      <w:bookmarkStart w:id="152" w:name="_Toc441130945"/>
      <w:bookmarkStart w:id="153" w:name="_Toc447269760"/>
      <w:bookmarkStart w:id="154" w:name="_Toc464120582"/>
      <w:bookmarkStart w:id="155" w:name="_Toc466970502"/>
      <w:bookmarkStart w:id="156" w:name="_Toc468462415"/>
      <w:bookmarkStart w:id="157" w:name="_Toc469482000"/>
      <w:bookmarkStart w:id="158" w:name="_Toc472411774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D7561E">
        <w:fldChar w:fldCharType="begin"/>
      </w:r>
      <w:r w:rsidR="00D7561E">
        <w:instrText xml:space="preserve"> REF _Ref93264992 \r \h  \* MERGEFORMAT </w:instrText>
      </w:r>
      <w:r w:rsidR="00D7561E">
        <w:fldChar w:fldCharType="separate"/>
      </w:r>
      <w:r w:rsidR="00991C07" w:rsidRPr="00991C07">
        <w:rPr>
          <w:b w:val="0"/>
        </w:rPr>
        <w:t>5.5</w:t>
      </w:r>
      <w:r w:rsidR="00D7561E">
        <w:fldChar w:fldCharType="end"/>
      </w:r>
      <w:r w:rsidRPr="00382A07">
        <w:rPr>
          <w:b w:val="0"/>
        </w:rPr>
        <w:t>) и приложить его к своей Заявке.</w:t>
      </w:r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59" w:name="_Toc439238033"/>
      <w:bookmarkStart w:id="160" w:name="_Toc439238155"/>
      <w:bookmarkStart w:id="161" w:name="_Toc439252707"/>
      <w:bookmarkStart w:id="162" w:name="_Toc439323565"/>
      <w:bookmarkStart w:id="163" w:name="_Toc439323681"/>
      <w:bookmarkStart w:id="164" w:name="_Toc440357079"/>
      <w:bookmarkStart w:id="165" w:name="_Toc440359634"/>
      <w:bookmarkStart w:id="166" w:name="_Toc440632097"/>
      <w:bookmarkStart w:id="167" w:name="_Toc440875918"/>
      <w:bookmarkStart w:id="168" w:name="_Toc441130946"/>
      <w:bookmarkStart w:id="169" w:name="_Toc447269761"/>
      <w:bookmarkStart w:id="170" w:name="_Toc464120583"/>
      <w:bookmarkStart w:id="171" w:name="_Toc466970503"/>
      <w:bookmarkStart w:id="172" w:name="_Toc468462416"/>
      <w:bookmarkStart w:id="173" w:name="_Toc469482001"/>
      <w:bookmarkStart w:id="174" w:name="_Toc472411775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75" w:name="_Toc468462417"/>
      <w:bookmarkStart w:id="176" w:name="_Toc472411776"/>
      <w:r w:rsidRPr="00382A07">
        <w:rPr>
          <w:bCs w:val="0"/>
        </w:rPr>
        <w:t>Антикоррупционная оговорка, включаемая в проект договора</w:t>
      </w:r>
      <w:bookmarkEnd w:id="175"/>
      <w:bookmarkEnd w:id="176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77" w:name="_Toc439238157"/>
      <w:bookmarkStart w:id="178" w:name="_Toc439252709"/>
      <w:bookmarkStart w:id="179" w:name="_Toc439323567"/>
      <w:bookmarkStart w:id="180" w:name="_Toc439323683"/>
      <w:bookmarkStart w:id="181" w:name="_Toc440357081"/>
      <w:bookmarkStart w:id="182" w:name="_Toc440359636"/>
      <w:bookmarkStart w:id="183" w:name="_Toc440632099"/>
      <w:bookmarkStart w:id="184" w:name="_Toc440875920"/>
      <w:bookmarkStart w:id="185" w:name="_Toc441130948"/>
      <w:bookmarkStart w:id="186" w:name="_Toc447269763"/>
      <w:bookmarkStart w:id="187" w:name="_Toc464120585"/>
      <w:bookmarkStart w:id="188" w:name="_Toc466970505"/>
      <w:bookmarkStart w:id="189" w:name="_Toc468462418"/>
      <w:bookmarkStart w:id="190" w:name="_Toc469482003"/>
      <w:bookmarkStart w:id="191" w:name="_Toc472411777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D7561E">
        <w:fldChar w:fldCharType="begin"/>
      </w:r>
      <w:r w:rsidR="00D7561E">
        <w:instrText xml:space="preserve"> REF _Ref440270867 \r \h  \* MERGEFORMAT </w:instrText>
      </w:r>
      <w:r w:rsidR="00D7561E">
        <w:fldChar w:fldCharType="separate"/>
      </w:r>
      <w:r w:rsidR="00991C07" w:rsidRPr="00991C07">
        <w:rPr>
          <w:b w:val="0"/>
        </w:rPr>
        <w:t>2.2.3</w:t>
      </w:r>
      <w:r w:rsidR="00D7561E">
        <w:fldChar w:fldCharType="end"/>
      </w:r>
      <w:r w:rsidRPr="00382A07">
        <w:rPr>
          <w:b w:val="0"/>
        </w:rPr>
        <w:t>).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92" w:name="_Toc439238158"/>
      <w:bookmarkStart w:id="193" w:name="_Toc439252710"/>
      <w:bookmarkStart w:id="194" w:name="_Toc439323568"/>
      <w:bookmarkStart w:id="195" w:name="_Toc439323684"/>
      <w:bookmarkStart w:id="196" w:name="_Toc440357082"/>
      <w:bookmarkStart w:id="197" w:name="_Toc440359637"/>
      <w:bookmarkStart w:id="198" w:name="_Toc440632100"/>
      <w:bookmarkStart w:id="199" w:name="_Toc440875921"/>
      <w:bookmarkStart w:id="200" w:name="_Toc441130949"/>
      <w:bookmarkStart w:id="201" w:name="_Toc447269764"/>
      <w:bookmarkStart w:id="202" w:name="_Toc464120586"/>
      <w:bookmarkStart w:id="203" w:name="_Toc466970506"/>
      <w:bookmarkStart w:id="204" w:name="_Toc468462419"/>
      <w:bookmarkStart w:id="205" w:name="_Toc469482004"/>
      <w:bookmarkStart w:id="206" w:name="_Toc472411778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7" w:name="_Toc439238159"/>
      <w:bookmarkStart w:id="208" w:name="_Toc439252711"/>
      <w:bookmarkStart w:id="209" w:name="_Toc439323569"/>
      <w:bookmarkStart w:id="210" w:name="_Toc439323685"/>
      <w:bookmarkStart w:id="211" w:name="_Ref440270867"/>
      <w:bookmarkStart w:id="212" w:name="_Toc440357083"/>
      <w:bookmarkStart w:id="213" w:name="_Toc440359638"/>
      <w:bookmarkStart w:id="214" w:name="_Toc440632101"/>
      <w:bookmarkStart w:id="215" w:name="_Toc440875922"/>
      <w:bookmarkStart w:id="216" w:name="_Toc441130950"/>
      <w:bookmarkStart w:id="217" w:name="_Toc447269765"/>
      <w:bookmarkStart w:id="218" w:name="_Toc464120587"/>
      <w:bookmarkStart w:id="219" w:name="_Toc466970507"/>
      <w:bookmarkStart w:id="220" w:name="_Toc468462420"/>
      <w:bookmarkStart w:id="221" w:name="_Toc469482005"/>
      <w:bookmarkStart w:id="222" w:name="_Toc472411779"/>
      <w:r w:rsidRPr="00382A07">
        <w:rPr>
          <w:b w:val="0"/>
        </w:rPr>
        <w:t>Текст Антикоррупционной оговорки: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</w:t>
      </w:r>
      <w:proofErr w:type="gramStart"/>
      <w:r w:rsidRPr="00382A07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382A07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2. </w:t>
      </w:r>
      <w:proofErr w:type="gramStart"/>
      <w:r w:rsidRPr="00382A07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382A07">
        <w:rPr>
          <w:sz w:val="24"/>
          <w:szCs w:val="24"/>
        </w:rPr>
        <w:t xml:space="preserve"> ПАО «Россети» по адресу - </w:t>
      </w:r>
      <w:hyperlink r:id="rId28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 xml:space="preserve">), - полностью принимает положения Антикоррупционной политики ПАО «Россети» и ПАО «МРСК Центра» и обязуется обеспечивать соблюдение ее </w:t>
      </w:r>
      <w:proofErr w:type="gramStart"/>
      <w:r w:rsidRPr="00382A07">
        <w:rPr>
          <w:sz w:val="24"/>
          <w:szCs w:val="24"/>
        </w:rPr>
        <w:t>требований</w:t>
      </w:r>
      <w:proofErr w:type="gramEnd"/>
      <w:r w:rsidRPr="00382A07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</w:t>
      </w:r>
      <w:proofErr w:type="gramStart"/>
      <w:r w:rsidRPr="00382A07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  <w:proofErr w:type="gramEnd"/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382A07">
        <w:rPr>
          <w:sz w:val="24"/>
          <w:szCs w:val="24"/>
        </w:rPr>
        <w:t>с даты направления</w:t>
      </w:r>
      <w:proofErr w:type="gramEnd"/>
      <w:r w:rsidRPr="00382A07">
        <w:rPr>
          <w:sz w:val="24"/>
          <w:szCs w:val="24"/>
        </w:rPr>
        <w:t xml:space="preserve">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5. </w:t>
      </w:r>
      <w:proofErr w:type="gramStart"/>
      <w:r w:rsidRPr="00382A07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382A07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382A07">
        <w:rPr>
          <w:sz w:val="24"/>
          <w:szCs w:val="24"/>
        </w:rPr>
        <w:t>был</w:t>
      </w:r>
      <w:proofErr w:type="gramEnd"/>
      <w:r w:rsidRPr="00382A07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23" w:name="_Ref303622434"/>
      <w:bookmarkStart w:id="224" w:name="_Ref303624273"/>
      <w:bookmarkStart w:id="225" w:name="_Ref303682476"/>
      <w:bookmarkStart w:id="226" w:name="_Ref303683017"/>
      <w:bookmarkEnd w:id="223"/>
      <w:bookmarkEnd w:id="224"/>
      <w:bookmarkEnd w:id="225"/>
      <w:bookmarkEnd w:id="226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27" w:name="_Toc469470557"/>
      <w:bookmarkStart w:id="228" w:name="_Toc472411780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27"/>
      <w:bookmarkEnd w:id="228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29" w:name="_Toc469470558"/>
      <w:bookmarkStart w:id="230" w:name="_Toc469482007"/>
      <w:bookmarkStart w:id="231" w:name="_Toc472411781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FC4B5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FC4B5A">
        <w:rPr>
          <w:b w:val="0"/>
        </w:rPr>
      </w:r>
      <w:r w:rsidR="00FC4B5A">
        <w:rPr>
          <w:b w:val="0"/>
        </w:rPr>
        <w:fldChar w:fldCharType="separate"/>
      </w:r>
      <w:r w:rsidR="00991C07">
        <w:rPr>
          <w:b w:val="0"/>
        </w:rPr>
        <w:t>2.3.3</w:t>
      </w:r>
      <w:r w:rsidR="00FC4B5A">
        <w:rPr>
          <w:b w:val="0"/>
        </w:rPr>
        <w:fldChar w:fldCharType="end"/>
      </w:r>
      <w:r w:rsidRPr="00F31976">
        <w:rPr>
          <w:b w:val="0"/>
        </w:rPr>
        <w:t>).</w:t>
      </w:r>
      <w:bookmarkEnd w:id="229"/>
      <w:bookmarkEnd w:id="230"/>
      <w:bookmarkEnd w:id="231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32" w:name="_Toc469470559"/>
      <w:bookmarkStart w:id="233" w:name="_Toc469482008"/>
      <w:bookmarkStart w:id="234" w:name="_Toc472411782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32"/>
      <w:bookmarkEnd w:id="233"/>
      <w:bookmarkEnd w:id="234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35" w:name="_Ref469470272"/>
      <w:bookmarkStart w:id="236" w:name="_Toc469470560"/>
      <w:bookmarkStart w:id="237" w:name="_Toc469482009"/>
      <w:bookmarkStart w:id="238" w:name="_Toc472411783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35"/>
      <w:bookmarkEnd w:id="236"/>
      <w:bookmarkEnd w:id="237"/>
      <w:bookmarkEnd w:id="238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39" w:name="_Toc469470561"/>
      <w:bookmarkStart w:id="240" w:name="_Toc469482010"/>
      <w:bookmarkStart w:id="241" w:name="_Toc472411784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39"/>
      <w:bookmarkEnd w:id="240"/>
      <w:bookmarkEnd w:id="241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2" w:name="_Toc469470562"/>
      <w:bookmarkStart w:id="243" w:name="_Toc469482011"/>
      <w:bookmarkStart w:id="244" w:name="_Toc472411785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42"/>
      <w:bookmarkEnd w:id="243"/>
      <w:bookmarkEnd w:id="244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5" w:name="_Toc469470563"/>
      <w:bookmarkStart w:id="246" w:name="_Toc469482012"/>
      <w:bookmarkStart w:id="247" w:name="_Toc472411786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45"/>
      <w:bookmarkEnd w:id="246"/>
      <w:bookmarkEnd w:id="247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48" w:name="_Toc469470564"/>
      <w:bookmarkStart w:id="249" w:name="_Toc469482013"/>
      <w:bookmarkStart w:id="250" w:name="_Toc472411787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48"/>
      <w:bookmarkEnd w:id="249"/>
      <w:bookmarkEnd w:id="250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51" w:name="_Ref303711222"/>
      <w:bookmarkStart w:id="252" w:name="_Ref311232052"/>
      <w:bookmarkStart w:id="253" w:name="_Toc472411788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51"/>
      <w:r w:rsidR="00D51A0B" w:rsidRPr="00382A07">
        <w:rPr>
          <w:szCs w:val="24"/>
        </w:rPr>
        <w:t>Заявок</w:t>
      </w:r>
      <w:bookmarkEnd w:id="252"/>
      <w:bookmarkEnd w:id="253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54" w:name="_Toc472411789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54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55" w:name="_Toc439323688"/>
      <w:bookmarkStart w:id="256" w:name="_Toc440357086"/>
      <w:bookmarkStart w:id="257" w:name="_Toc440359641"/>
      <w:bookmarkStart w:id="258" w:name="_Toc440632104"/>
      <w:bookmarkStart w:id="259" w:name="_Toc440875925"/>
      <w:bookmarkStart w:id="260" w:name="_Toc441130953"/>
      <w:bookmarkStart w:id="261" w:name="_Toc447269768"/>
      <w:bookmarkStart w:id="262" w:name="_Toc464120590"/>
      <w:bookmarkStart w:id="263" w:name="_Toc466970510"/>
      <w:bookmarkStart w:id="264" w:name="_Toc468462423"/>
      <w:bookmarkStart w:id="265" w:name="_Toc469482016"/>
      <w:bookmarkStart w:id="266" w:name="_Toc472411790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D7561E">
        <w:fldChar w:fldCharType="begin"/>
      </w:r>
      <w:r w:rsidR="00D7561E">
        <w:instrText xml:space="preserve"> REF _Ref305973033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3.2</w:t>
      </w:r>
      <w:r w:rsidR="00D7561E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D7561E">
        <w:fldChar w:fldCharType="begin"/>
      </w:r>
      <w:r w:rsidR="00D7561E">
        <w:instrText xml:space="preserve"> REF _Ref305973147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</w:t>
      </w:r>
      <w:r w:rsidR="00D7561E">
        <w:fldChar w:fldCharType="end"/>
      </w:r>
      <w:r w:rsidR="00FC4B5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FC4B5A" w:rsidRPr="00382A07">
        <w:rPr>
          <w:bCs w:val="0"/>
          <w:sz w:val="24"/>
          <w:szCs w:val="24"/>
        </w:rPr>
      </w:r>
      <w:r w:rsidR="00FC4B5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7" w:name="__RefNumPara__828_922829174"/>
      <w:bookmarkEnd w:id="267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FC4B5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FC4B5A" w:rsidRPr="00382A07">
        <w:rPr>
          <w:bCs w:val="0"/>
          <w:sz w:val="24"/>
          <w:szCs w:val="24"/>
        </w:rPr>
      </w:r>
      <w:r w:rsidR="00FC4B5A" w:rsidRPr="00382A07">
        <w:rPr>
          <w:bCs w:val="0"/>
          <w:sz w:val="24"/>
          <w:szCs w:val="24"/>
        </w:rPr>
        <w:fldChar w:fldCharType="end"/>
      </w:r>
      <w:r w:rsidR="00D7561E">
        <w:fldChar w:fldCharType="begin"/>
      </w:r>
      <w:r w:rsidR="00D7561E">
        <w:instrText xml:space="preserve"> REF _Ref305973214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</w:t>
      </w:r>
      <w:r w:rsidR="00D7561E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_Ref303683883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3.5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8" w:name="__RefNumPara__832_922829174"/>
      <w:bookmarkEnd w:id="268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FC4B5A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3.6</w:t>
      </w:r>
      <w:r w:rsidR="00FC4B5A">
        <w:fldChar w:fldCharType="end"/>
      </w:r>
      <w:r w:rsidR="00FC4B5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FC4B5A" w:rsidRPr="00382A07">
        <w:rPr>
          <w:bCs w:val="0"/>
          <w:sz w:val="24"/>
          <w:szCs w:val="24"/>
        </w:rPr>
      </w:r>
      <w:r w:rsidR="00FC4B5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69" w:name="__RefNumPara__834_922829174"/>
      <w:bookmarkEnd w:id="269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D7561E">
        <w:fldChar w:fldCharType="begin"/>
      </w:r>
      <w:r w:rsidR="00D7561E">
        <w:instrText xml:space="preserve"> REF _Ref303250967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3.7</w:t>
      </w:r>
      <w:r w:rsidR="00D7561E">
        <w:fldChar w:fldCharType="end"/>
      </w:r>
      <w:r w:rsidR="00FC4B5A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FC4B5A" w:rsidRPr="00382A07">
        <w:rPr>
          <w:bCs w:val="0"/>
          <w:sz w:val="24"/>
          <w:szCs w:val="24"/>
        </w:rPr>
      </w:r>
      <w:r w:rsidR="00FC4B5A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70" w:name="__RefNumPara__836_922829174"/>
      <w:bookmarkEnd w:id="270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FC4B5A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3.9</w:t>
      </w:r>
      <w:r w:rsidR="00FC4B5A">
        <w:fldChar w:fldCharType="end"/>
      </w:r>
      <w:r w:rsidR="00FC4B5A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FC4B5A" w:rsidRPr="00382A07">
        <w:rPr>
          <w:bCs w:val="0"/>
          <w:sz w:val="24"/>
          <w:szCs w:val="24"/>
        </w:rPr>
      </w:r>
      <w:r w:rsidR="00FC4B5A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FC4B5A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3.12</w:t>
      </w:r>
      <w:r w:rsidR="00FC4B5A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FC4B5A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3.13</w:t>
      </w:r>
      <w:r w:rsidR="00FC4B5A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7561E">
        <w:fldChar w:fldCharType="begin"/>
      </w:r>
      <w:r w:rsidR="00D7561E">
        <w:instrText xml:space="preserve"> REF _Ref306140451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3.14</w:t>
      </w:r>
      <w:r w:rsidR="00D7561E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71" w:name="_Toc439323689"/>
      <w:bookmarkStart w:id="272" w:name="_Toc440357087"/>
      <w:bookmarkStart w:id="273" w:name="_Toc440359642"/>
      <w:bookmarkStart w:id="274" w:name="_Toc440632105"/>
      <w:bookmarkStart w:id="275" w:name="_Toc440875926"/>
      <w:bookmarkStart w:id="276" w:name="_Toc441130954"/>
      <w:bookmarkStart w:id="277" w:name="_Toc447269769"/>
      <w:bookmarkStart w:id="278" w:name="_Toc464120591"/>
      <w:bookmarkStart w:id="279" w:name="_Toc466970511"/>
      <w:bookmarkStart w:id="280" w:name="_Toc468462424"/>
      <w:bookmarkStart w:id="281" w:name="_Toc469482017"/>
      <w:bookmarkStart w:id="282" w:name="_Toc472411791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проведении </w:t>
      </w:r>
      <w:r w:rsidR="0089163E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, </w:t>
      </w:r>
      <w:r w:rsidR="0089163E" w:rsidRPr="00382A07">
        <w:rPr>
          <w:sz w:val="24"/>
          <w:szCs w:val="24"/>
          <w:lang w:eastAsia="ru-RU"/>
        </w:rPr>
        <w:t>Д</w:t>
      </w:r>
      <w:r w:rsidRPr="00382A07">
        <w:rPr>
          <w:sz w:val="24"/>
          <w:szCs w:val="24"/>
          <w:lang w:eastAsia="ru-RU"/>
        </w:rPr>
        <w:t xml:space="preserve">окументации </w:t>
      </w:r>
      <w:r w:rsidR="0089163E" w:rsidRPr="00382A07">
        <w:rPr>
          <w:sz w:val="24"/>
          <w:szCs w:val="24"/>
          <w:lang w:eastAsia="ru-RU"/>
        </w:rPr>
        <w:t xml:space="preserve">по запросу предложений </w:t>
      </w:r>
      <w:r w:rsidRPr="00382A07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отказ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3" w:name="_Ref303250835"/>
      <w:bookmarkStart w:id="284" w:name="_Ref305973033"/>
      <w:bookmarkStart w:id="285" w:name="_Toc472411792"/>
      <w:bookmarkStart w:id="28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283"/>
      <w:r w:rsidRPr="00382A07">
        <w:t xml:space="preserve"> по запросу предложений</w:t>
      </w:r>
      <w:bookmarkEnd w:id="284"/>
      <w:bookmarkEnd w:id="28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D7561E">
        <w:fldChar w:fldCharType="begin"/>
      </w:r>
      <w:r w:rsidR="00D7561E">
        <w:instrText xml:space="preserve"> REF _Ref302563524 \n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1.1.1</w:t>
      </w:r>
      <w:r w:rsidR="00D7561E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7" w:name="__RefNumPara__444_922829174"/>
      <w:bookmarkStart w:id="288" w:name="_Ref191386216"/>
      <w:bookmarkStart w:id="289" w:name="_Ref305973147"/>
      <w:bookmarkStart w:id="290" w:name="_Toc472411793"/>
      <w:bookmarkEnd w:id="286"/>
      <w:bookmarkEnd w:id="287"/>
      <w:r w:rsidRPr="00382A07">
        <w:lastRenderedPageBreak/>
        <w:t xml:space="preserve">Подготовка </w:t>
      </w:r>
      <w:bookmarkEnd w:id="288"/>
      <w:r w:rsidRPr="00382A07">
        <w:t>Заявок</w:t>
      </w:r>
      <w:bookmarkEnd w:id="289"/>
      <w:bookmarkEnd w:id="29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291" w:name="_Ref306114638"/>
      <w:bookmarkStart w:id="292" w:name="_Toc440357090"/>
      <w:bookmarkStart w:id="293" w:name="_Toc440359645"/>
      <w:bookmarkStart w:id="294" w:name="_Toc440632108"/>
      <w:bookmarkStart w:id="295" w:name="_Toc440875929"/>
      <w:bookmarkStart w:id="296" w:name="_Toc441130957"/>
      <w:bookmarkStart w:id="297" w:name="_Toc447269772"/>
      <w:bookmarkStart w:id="298" w:name="_Toc464120594"/>
      <w:bookmarkStart w:id="299" w:name="_Toc466970514"/>
      <w:bookmarkStart w:id="300" w:name="_Toc468462427"/>
      <w:bookmarkStart w:id="301" w:name="_Toc469482020"/>
      <w:bookmarkStart w:id="302" w:name="_Toc472411794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D7561E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382A07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82A07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82A07">
        <w:rPr>
          <w:bCs w:val="0"/>
          <w:sz w:val="24"/>
          <w:szCs w:val="24"/>
        </w:rPr>
        <w:t xml:space="preserve">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_Ref440271072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D7561E"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5.3</w:t>
      </w:r>
      <w:r w:rsidR="00D7561E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_Ref440271036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5.4</w:t>
      </w:r>
      <w:r w:rsidR="00D7561E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_Ref191386407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3.3.8</w:t>
      </w:r>
      <w:r w:rsidR="00D7561E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_Ref93264992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5.5</w:t>
      </w:r>
      <w:r w:rsidR="00D7561E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3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03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5.1</w:t>
      </w:r>
      <w:r w:rsidR="00D7561E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D7561E">
        <w:fldChar w:fldCharType="begin"/>
      </w:r>
      <w:r w:rsidR="00D7561E">
        <w:instrText xml:space="preserve"> REF _Ref440271964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5.1.3</w:t>
      </w:r>
      <w:r w:rsidR="00D7561E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Докумен</w:t>
      </w:r>
      <w:proofErr w:type="gramStart"/>
      <w:r w:rsidRPr="00382A07">
        <w:rPr>
          <w:sz w:val="24"/>
          <w:szCs w:val="24"/>
        </w:rPr>
        <w:t>т(</w:t>
      </w:r>
      <w:proofErr w:type="gramEnd"/>
      <w:r w:rsidRPr="00382A07">
        <w:rPr>
          <w:sz w:val="24"/>
          <w:szCs w:val="24"/>
        </w:rPr>
        <w:t xml:space="preserve">ы) в соответствии с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_Ref440279062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б)</w:t>
      </w:r>
      <w:r w:rsidR="00D7561E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D7561E">
        <w:fldChar w:fldCharType="begin"/>
      </w:r>
      <w:r w:rsidR="00D7561E">
        <w:instrText xml:space="preserve"> REF _Ref303587815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3.3.8.3</w:t>
      </w:r>
      <w:r w:rsidR="00D7561E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5.3</w:t>
      </w:r>
      <w:r w:rsidR="00D7561E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D7561E">
        <w:fldChar w:fldCharType="begin"/>
      </w:r>
      <w:r w:rsidR="00D7561E">
        <w:instrText xml:space="preserve"> REF _Ref440274913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5.2</w:t>
      </w:r>
      <w:r w:rsidR="00D7561E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D7561E">
        <w:fldChar w:fldCharType="begin"/>
      </w:r>
      <w:r w:rsidR="00D7561E">
        <w:instrText xml:space="preserve"> REF _Ref440274902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5.4</w:t>
      </w:r>
      <w:r w:rsidR="00D7561E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D7561E">
        <w:fldChar w:fldCharType="begin"/>
      </w:r>
      <w:r w:rsidR="00D7561E">
        <w:instrText xml:space="preserve"> REF _Ref93264992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5.5</w:t>
      </w:r>
      <w:r w:rsidR="00D7561E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D7561E">
        <w:fldChar w:fldCharType="begin"/>
      </w:r>
      <w:r w:rsidR="00D7561E">
        <w:instrText xml:space="preserve"> REF _Ref444164229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eastAsia="ru-RU"/>
        </w:rPr>
        <w:t>5.6.1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 xml:space="preserve">приложением </w:t>
      </w:r>
      <w:proofErr w:type="gramStart"/>
      <w:r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Pr="00382A07">
        <w:rPr>
          <w:bCs w:val="0"/>
          <w:sz w:val="24"/>
          <w:szCs w:val="24"/>
        </w:rPr>
        <w:t>Word</w:t>
      </w:r>
      <w:proofErr w:type="spellEnd"/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D7561E">
        <w:fldChar w:fldCharType="begin"/>
      </w:r>
      <w:r w:rsidR="00D7561E">
        <w:instrText xml:space="preserve"> REF _Ref444164241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5.6.2</w:t>
      </w:r>
      <w:r w:rsidR="00D7561E">
        <w:fldChar w:fldCharType="end"/>
      </w:r>
      <w:r w:rsidRPr="00382A07">
        <w:rPr>
          <w:sz w:val="24"/>
          <w:szCs w:val="24"/>
        </w:rPr>
        <w:t>)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6398A" w:rsidRPr="00382A07">
        <w:rPr>
          <w:bCs w:val="0"/>
          <w:sz w:val="24"/>
          <w:szCs w:val="24"/>
        </w:rPr>
        <w:t>статья 4 Федерального закона Российской Федерации №209-ФЗ от 24.07.2007 с изменениями «О развитии малого и среднего предпринимательства в Российской Федерации</w:t>
      </w:r>
      <w:proofErr w:type="gramEnd"/>
      <w:r w:rsidR="00D6398A" w:rsidRPr="00382A07">
        <w:rPr>
          <w:bCs w:val="0"/>
          <w:sz w:val="24"/>
          <w:szCs w:val="24"/>
        </w:rPr>
        <w:t>»</w:t>
      </w:r>
      <w:r w:rsidRPr="00382A07">
        <w:rPr>
          <w:sz w:val="24"/>
          <w:szCs w:val="24"/>
        </w:rPr>
        <w:t>)</w:t>
      </w:r>
      <w:r w:rsidR="000A545B" w:rsidRPr="00382A07">
        <w:rPr>
          <w:sz w:val="24"/>
          <w:szCs w:val="24"/>
        </w:rPr>
        <w:t>. 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382A07">
        <w:rPr>
          <w:sz w:val="24"/>
          <w:szCs w:val="24"/>
        </w:rPr>
        <w:t>письмо</w:t>
      </w:r>
      <w:r w:rsidR="000A545B" w:rsidRPr="00382A07">
        <w:rPr>
          <w:sz w:val="24"/>
          <w:szCs w:val="24"/>
        </w:rPr>
        <w:t xml:space="preserve"> 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="009B44CF" w:rsidRPr="00382A07">
        <w:rPr>
          <w:bCs w:val="0"/>
          <w:sz w:val="24"/>
          <w:szCs w:val="24"/>
        </w:rPr>
        <w:t xml:space="preserve">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</w:t>
      </w:r>
      <w:r w:rsidR="009B44CF" w:rsidRPr="00382A07">
        <w:rPr>
          <w:bCs w:val="0"/>
          <w:sz w:val="24"/>
          <w:szCs w:val="24"/>
        </w:rPr>
        <w:lastRenderedPageBreak/>
        <w:t>реестре субъектов малого и среднего предпринимательства.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_Ref303587815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3.3.8.3</w:t>
      </w:r>
      <w:r w:rsidR="00D7561E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proofErr w:type="spellStart"/>
      <w:r w:rsidR="00F463E8" w:rsidRPr="00382A07">
        <w:rPr>
          <w:sz w:val="24"/>
          <w:szCs w:val="24"/>
        </w:rPr>
        <w:t>пп</w:t>
      </w:r>
      <w:proofErr w:type="spellEnd"/>
      <w:r w:rsidR="00F463E8" w:rsidRPr="00382A07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_Ref440279062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б)</w:t>
      </w:r>
      <w:r w:rsidR="00D7561E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_Ref440372460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д)</w:t>
      </w:r>
      <w:r w:rsidR="00D7561E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_Ref440372474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м)</w:t>
      </w:r>
      <w:r w:rsidR="00D7561E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_Ref440372477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н)</w:t>
      </w:r>
      <w:r w:rsidR="00D7561E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_Ref442188512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с)</w:t>
      </w:r>
      <w:r w:rsidR="00D7561E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D7561E">
        <w:fldChar w:fldCharType="begin"/>
      </w:r>
      <w:r w:rsidR="00D7561E">
        <w:instrText xml:space="preserve"> REF _Ref303587815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3.3.8.3</w:t>
      </w:r>
      <w:r w:rsidR="00D7561E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D7561E">
        <w:fldChar w:fldCharType="begin"/>
      </w:r>
      <w:r w:rsidR="00D7561E">
        <w:instrText xml:space="preserve"> REF _Ref464116309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3.3.10.7</w:t>
      </w:r>
      <w:r w:rsidR="00D7561E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D7561E">
        <w:fldChar w:fldCharType="begin"/>
      </w:r>
      <w:r w:rsidR="00D7561E">
        <w:instrText xml:space="preserve"> REF _Ref442263553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3.3.14.4</w:t>
      </w:r>
      <w:r w:rsidR="00D7561E">
        <w:fldChar w:fldCharType="end"/>
      </w:r>
      <w:r w:rsidRPr="00DB5A15">
        <w:rPr>
          <w:sz w:val="24"/>
          <w:szCs w:val="24"/>
        </w:rPr>
        <w:t>).</w:t>
      </w:r>
      <w:proofErr w:type="gramEnd"/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04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04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D7561E">
        <w:fldChar w:fldCharType="begin"/>
      </w:r>
      <w:r w:rsidR="00D7561E">
        <w:instrText xml:space="preserve"> REF _Ref440270602 \r \h  \* MERGEFORMAT </w:instrText>
      </w:r>
      <w:r w:rsidR="00D7561E">
        <w:fldChar w:fldCharType="separate"/>
      </w:r>
      <w:r w:rsidR="00991C07">
        <w:t>5</w:t>
      </w:r>
      <w:r w:rsidR="00D7561E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D7561E">
        <w:fldChar w:fldCharType="begin"/>
      </w:r>
      <w:r w:rsidR="00D7561E">
        <w:instrText xml:space="preserve"> REF _Ref191386419 \n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3.3.2</w:t>
      </w:r>
      <w:r w:rsidR="00D7561E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5.12</w:t>
      </w:r>
      <w:r w:rsidR="00D7561E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7561E">
        <w:fldChar w:fldCharType="begin"/>
      </w:r>
      <w:r w:rsidR="00D7561E">
        <w:instrText xml:space="preserve"> REF _Ref467569419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5.13</w:t>
      </w:r>
      <w:r w:rsidR="00D7561E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proofErr w:type="gramEnd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5" w:name="_Ref55279015"/>
      <w:bookmarkStart w:id="306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 xml:space="preserve">, или надлежащим </w:t>
      </w:r>
      <w:proofErr w:type="gramStart"/>
      <w:r w:rsidRPr="00382A07">
        <w:rPr>
          <w:bCs w:val="0"/>
          <w:sz w:val="24"/>
          <w:szCs w:val="24"/>
        </w:rPr>
        <w:t>образом</w:t>
      </w:r>
      <w:proofErr w:type="gramEnd"/>
      <w:r w:rsidRPr="00382A0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05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07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06"/>
      <w:bookmarkEnd w:id="307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08" w:name="_Ref440271182"/>
      <w:proofErr w:type="gramStart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Cs w:val="0"/>
          <w:spacing w:val="-1"/>
          <w:sz w:val="24"/>
          <w:szCs w:val="24"/>
        </w:rPr>
        <w:t>5.3</w:t>
      </w:r>
      <w:r w:rsidR="00D7561E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382A07">
        <w:rPr>
          <w:sz w:val="24"/>
          <w:szCs w:val="24"/>
        </w:rPr>
        <w:t xml:space="preserve"> </w:t>
      </w:r>
      <w:bookmarkEnd w:id="308"/>
      <w:r w:rsidR="001D1162" w:rsidRPr="001640BD">
        <w:rPr>
          <w:sz w:val="24"/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1640BD">
        <w:rPr>
          <w:sz w:val="24"/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Cs w:val="0"/>
          <w:spacing w:val="-1"/>
          <w:sz w:val="24"/>
          <w:szCs w:val="24"/>
        </w:rPr>
        <w:t>5.3</w:t>
      </w:r>
      <w:r w:rsidR="00D7561E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</w:t>
      </w:r>
      <w:r w:rsidRPr="00382A07">
        <w:rPr>
          <w:sz w:val="24"/>
          <w:szCs w:val="24"/>
        </w:rPr>
        <w:lastRenderedPageBreak/>
        <w:t xml:space="preserve">изложенной в п. </w:t>
      </w:r>
      <w:r w:rsidR="00D7561E">
        <w:fldChar w:fldCharType="begin"/>
      </w:r>
      <w:r w:rsidR="00D7561E">
        <w:instrText xml:space="preserve"> REF _Ref440271182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3.3.1.9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1640BD">
        <w:rPr>
          <w:sz w:val="24"/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_Ref440271072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D7561E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D7561E">
        <w:fldChar w:fldCharType="begin"/>
      </w:r>
      <w:r w:rsidR="00D7561E">
        <w:instrText xml:space="preserve"> REF _Ref440271036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5.4</w:t>
      </w:r>
      <w:r w:rsidR="00D7561E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D7561E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D7561E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09" w:name="_Ref115076752"/>
      <w:bookmarkStart w:id="310" w:name="_Ref191386109"/>
      <w:bookmarkStart w:id="311" w:name="_Ref191386419"/>
      <w:bookmarkStart w:id="312" w:name="_Toc440357091"/>
      <w:bookmarkStart w:id="313" w:name="_Toc440359646"/>
      <w:bookmarkStart w:id="314" w:name="_Toc440632109"/>
      <w:bookmarkStart w:id="315" w:name="_Toc440875930"/>
      <w:bookmarkStart w:id="316" w:name="_Toc441130958"/>
      <w:bookmarkStart w:id="317" w:name="_Toc447269773"/>
      <w:bookmarkStart w:id="318" w:name="_Toc464120595"/>
      <w:bookmarkStart w:id="319" w:name="_Toc466970515"/>
      <w:bookmarkStart w:id="320" w:name="_Toc468462428"/>
      <w:bookmarkStart w:id="321" w:name="_Toc469482021"/>
      <w:bookmarkStart w:id="322" w:name="_Toc472411795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09"/>
      <w:bookmarkEnd w:id="310"/>
      <w:bookmarkEnd w:id="311"/>
      <w:r w:rsidRPr="00382A07">
        <w:rPr>
          <w:szCs w:val="24"/>
        </w:rPr>
        <w:t>ЭТП</w:t>
      </w:r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23" w:name="_Ref115076807"/>
      <w:bookmarkStart w:id="324" w:name="_Toc440357092"/>
      <w:bookmarkStart w:id="325" w:name="_Toc440359647"/>
      <w:bookmarkStart w:id="326" w:name="_Toc440632110"/>
      <w:bookmarkStart w:id="327" w:name="_Toc440875931"/>
      <w:bookmarkStart w:id="328" w:name="_Toc441130959"/>
      <w:bookmarkStart w:id="329" w:name="_Toc447269774"/>
      <w:bookmarkStart w:id="330" w:name="_Toc464120596"/>
      <w:bookmarkStart w:id="331" w:name="_Toc466970516"/>
      <w:bookmarkStart w:id="332" w:name="_Toc468462429"/>
      <w:bookmarkStart w:id="333" w:name="_Toc469482022"/>
      <w:bookmarkStart w:id="334" w:name="_Toc472411796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35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5.12</w:t>
      </w:r>
      <w:r w:rsidR="00D7561E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7561E">
        <w:fldChar w:fldCharType="begin"/>
      </w:r>
      <w:r w:rsidR="00D7561E">
        <w:instrText xml:space="preserve"> REF _Ref467569419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5.13</w:t>
      </w:r>
      <w:r w:rsidR="00D7561E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35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6" w:name="_Ref306008743"/>
      <w:bookmarkStart w:id="337" w:name="_Toc440357093"/>
      <w:bookmarkStart w:id="338" w:name="_Toc440359648"/>
      <w:bookmarkStart w:id="339" w:name="_Toc440632111"/>
      <w:bookmarkStart w:id="340" w:name="_Toc440875932"/>
      <w:bookmarkStart w:id="341" w:name="_Toc441130960"/>
      <w:bookmarkStart w:id="342" w:name="_Toc447269775"/>
      <w:bookmarkStart w:id="343" w:name="_Toc464120597"/>
      <w:bookmarkStart w:id="344" w:name="_Toc466970517"/>
      <w:bookmarkStart w:id="345" w:name="_Toc468462430"/>
      <w:bookmarkStart w:id="346" w:name="_Toc469482023"/>
      <w:bookmarkStart w:id="347" w:name="_Toc472411797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48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48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9" w:name="_Toc440357094"/>
      <w:bookmarkStart w:id="350" w:name="_Toc440359649"/>
      <w:bookmarkStart w:id="351" w:name="_Toc440632112"/>
      <w:bookmarkStart w:id="352" w:name="_Toc440875933"/>
      <w:bookmarkStart w:id="353" w:name="_Toc441130961"/>
      <w:bookmarkStart w:id="354" w:name="_Toc447269776"/>
      <w:bookmarkStart w:id="355" w:name="_Toc464120598"/>
      <w:bookmarkStart w:id="356" w:name="_Toc466970518"/>
      <w:bookmarkStart w:id="357" w:name="_Toc468462431"/>
      <w:bookmarkStart w:id="358" w:name="_Toc469482024"/>
      <w:bookmarkStart w:id="359" w:name="_Toc472411798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382A07">
        <w:rPr>
          <w:bCs w:val="0"/>
          <w:sz w:val="24"/>
          <w:szCs w:val="24"/>
        </w:rPr>
        <w:t>апостилированный</w:t>
      </w:r>
      <w:proofErr w:type="spellEnd"/>
      <w:r w:rsidRPr="00382A07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60" w:name="_Toc440357095"/>
      <w:bookmarkStart w:id="361" w:name="_Toc440359650"/>
      <w:bookmarkStart w:id="362" w:name="_Toc440632113"/>
      <w:bookmarkStart w:id="363" w:name="_Toc440875934"/>
      <w:bookmarkStart w:id="364" w:name="_Toc441130962"/>
      <w:bookmarkStart w:id="365" w:name="_Toc447269777"/>
      <w:bookmarkStart w:id="366" w:name="_Toc464120599"/>
      <w:bookmarkStart w:id="367" w:name="_Toc466970519"/>
      <w:bookmarkStart w:id="368" w:name="_Toc468462432"/>
      <w:bookmarkStart w:id="369" w:name="_Toc469482025"/>
      <w:bookmarkStart w:id="370" w:name="_Toc472411799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Все суммы денежных сре</w:t>
      </w:r>
      <w:proofErr w:type="gramStart"/>
      <w:r w:rsidRPr="00382A07">
        <w:rPr>
          <w:bCs w:val="0"/>
          <w:sz w:val="24"/>
          <w:szCs w:val="24"/>
        </w:rPr>
        <w:t>дств в д</w:t>
      </w:r>
      <w:proofErr w:type="gramEnd"/>
      <w:r w:rsidRPr="00382A07">
        <w:rPr>
          <w:bCs w:val="0"/>
          <w:sz w:val="24"/>
          <w:szCs w:val="24"/>
        </w:rPr>
        <w:t xml:space="preserve">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1" w:name="_Toc440357096"/>
      <w:bookmarkStart w:id="372" w:name="_Toc440359651"/>
      <w:bookmarkStart w:id="373" w:name="_Toc440632114"/>
      <w:bookmarkStart w:id="374" w:name="_Toc440875935"/>
      <w:bookmarkStart w:id="375" w:name="_Toc441130963"/>
      <w:bookmarkStart w:id="376" w:name="_Toc447269778"/>
      <w:bookmarkStart w:id="377" w:name="_Toc464120600"/>
      <w:bookmarkStart w:id="378" w:name="_Toc466970520"/>
      <w:bookmarkStart w:id="379" w:name="_Ref468456963"/>
      <w:bookmarkStart w:id="380" w:name="_Toc468462433"/>
      <w:bookmarkStart w:id="381" w:name="_Toc469482026"/>
      <w:bookmarkStart w:id="382" w:name="_Toc472411800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71"/>
      <w:bookmarkEnd w:id="372"/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</w:p>
    <w:p w:rsidR="00216641" w:rsidRPr="002A3401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383" w:name="_Ref472411304"/>
      <w:r w:rsidRPr="002A3401">
        <w:rPr>
          <w:bCs w:val="0"/>
          <w:sz w:val="24"/>
          <w:szCs w:val="24"/>
        </w:rPr>
        <w:t xml:space="preserve">Начальная (максимальная) цена </w:t>
      </w:r>
      <w:r w:rsidR="00123C70" w:rsidRPr="002A3401">
        <w:rPr>
          <w:bCs w:val="0"/>
          <w:sz w:val="24"/>
          <w:szCs w:val="24"/>
        </w:rPr>
        <w:t>Договор</w:t>
      </w:r>
      <w:r w:rsidRPr="002A3401">
        <w:rPr>
          <w:bCs w:val="0"/>
          <w:sz w:val="24"/>
          <w:szCs w:val="24"/>
        </w:rPr>
        <w:t>а</w:t>
      </w:r>
      <w:r w:rsidR="00216641" w:rsidRPr="002A3401">
        <w:rPr>
          <w:bCs w:val="0"/>
          <w:sz w:val="24"/>
          <w:szCs w:val="24"/>
        </w:rPr>
        <w:t>:</w:t>
      </w:r>
      <w:bookmarkEnd w:id="383"/>
    </w:p>
    <w:p w:rsidR="00717F60" w:rsidRPr="00382A07" w:rsidRDefault="00216641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A3401">
        <w:rPr>
          <w:b/>
          <w:bCs w:val="0"/>
          <w:sz w:val="24"/>
          <w:szCs w:val="24"/>
          <w:u w:val="single"/>
        </w:rPr>
        <w:t>По Лоту №1:</w:t>
      </w:r>
      <w:r w:rsidR="00717F60" w:rsidRPr="002A3401">
        <w:rPr>
          <w:bCs w:val="0"/>
          <w:sz w:val="24"/>
          <w:szCs w:val="24"/>
        </w:rPr>
        <w:t xml:space="preserve"> </w:t>
      </w:r>
      <w:r w:rsidR="00C457C9" w:rsidRPr="002A3401">
        <w:rPr>
          <w:b/>
          <w:bCs w:val="0"/>
          <w:sz w:val="24"/>
          <w:szCs w:val="24"/>
          <w:lang w:eastAsia="ru-RU"/>
        </w:rPr>
        <w:t>717</w:t>
      </w:r>
      <w:r w:rsidR="002A3401" w:rsidRPr="002A3401">
        <w:rPr>
          <w:b/>
          <w:bCs w:val="0"/>
          <w:sz w:val="24"/>
          <w:szCs w:val="24"/>
          <w:lang w:eastAsia="ru-RU"/>
        </w:rPr>
        <w:t> </w:t>
      </w:r>
      <w:r w:rsidR="00C457C9" w:rsidRPr="002A3401">
        <w:rPr>
          <w:b/>
          <w:bCs w:val="0"/>
          <w:sz w:val="24"/>
          <w:szCs w:val="24"/>
          <w:lang w:eastAsia="ru-RU"/>
        </w:rPr>
        <w:t>142,00</w:t>
      </w:r>
      <w:r w:rsidR="00C457C9" w:rsidRPr="002A3401">
        <w:rPr>
          <w:bCs w:val="0"/>
          <w:sz w:val="24"/>
          <w:szCs w:val="24"/>
          <w:lang w:eastAsia="ru-RU"/>
        </w:rPr>
        <w:t xml:space="preserve"> (</w:t>
      </w:r>
      <w:r w:rsidR="002A3401" w:rsidRPr="002A3401">
        <w:rPr>
          <w:bCs w:val="0"/>
          <w:sz w:val="24"/>
          <w:szCs w:val="24"/>
          <w:lang w:eastAsia="ru-RU"/>
        </w:rPr>
        <w:t xml:space="preserve">Семьсот </w:t>
      </w:r>
      <w:r w:rsidR="00C457C9" w:rsidRPr="002A3401">
        <w:rPr>
          <w:bCs w:val="0"/>
          <w:sz w:val="24"/>
          <w:szCs w:val="24"/>
          <w:lang w:eastAsia="ru-RU"/>
        </w:rPr>
        <w:t xml:space="preserve">семнадцать тысяч сто сорок два) рубля 00 копеек РФ, без учета НДС; НДС составляет </w:t>
      </w:r>
      <w:r w:rsidR="00C457C9" w:rsidRPr="002A3401">
        <w:rPr>
          <w:b/>
          <w:bCs w:val="0"/>
          <w:sz w:val="24"/>
          <w:szCs w:val="24"/>
          <w:lang w:eastAsia="ru-RU"/>
        </w:rPr>
        <w:t>129</w:t>
      </w:r>
      <w:r w:rsidR="002A3401" w:rsidRPr="002A3401">
        <w:rPr>
          <w:b/>
          <w:bCs w:val="0"/>
          <w:sz w:val="24"/>
          <w:szCs w:val="24"/>
          <w:lang w:eastAsia="ru-RU"/>
        </w:rPr>
        <w:t> </w:t>
      </w:r>
      <w:r w:rsidR="00C457C9" w:rsidRPr="002A3401">
        <w:rPr>
          <w:b/>
          <w:bCs w:val="0"/>
          <w:sz w:val="24"/>
          <w:szCs w:val="24"/>
          <w:lang w:eastAsia="ru-RU"/>
        </w:rPr>
        <w:t>085,56</w:t>
      </w:r>
      <w:r w:rsidR="00C457C9" w:rsidRPr="002A3401">
        <w:rPr>
          <w:bCs w:val="0"/>
          <w:sz w:val="24"/>
          <w:szCs w:val="24"/>
          <w:lang w:eastAsia="ru-RU"/>
        </w:rPr>
        <w:t xml:space="preserve"> (</w:t>
      </w:r>
      <w:r w:rsidR="002A3401" w:rsidRPr="002A3401">
        <w:rPr>
          <w:bCs w:val="0"/>
          <w:sz w:val="24"/>
          <w:szCs w:val="24"/>
          <w:lang w:eastAsia="ru-RU"/>
        </w:rPr>
        <w:t xml:space="preserve">Сто </w:t>
      </w:r>
      <w:r w:rsidR="00C457C9" w:rsidRPr="002A3401">
        <w:rPr>
          <w:bCs w:val="0"/>
          <w:sz w:val="24"/>
          <w:szCs w:val="24"/>
          <w:lang w:eastAsia="ru-RU"/>
        </w:rPr>
        <w:t xml:space="preserve">двадцать девять тысяч восемьдесят пять) рублей 56 копеек РФ; </w:t>
      </w:r>
      <w:r w:rsidR="00C457C9" w:rsidRPr="002A3401">
        <w:rPr>
          <w:b/>
          <w:bCs w:val="0"/>
          <w:sz w:val="24"/>
          <w:szCs w:val="24"/>
          <w:lang w:eastAsia="ru-RU"/>
        </w:rPr>
        <w:t>846</w:t>
      </w:r>
      <w:r w:rsidR="002A3401" w:rsidRPr="002A3401">
        <w:rPr>
          <w:b/>
          <w:bCs w:val="0"/>
          <w:sz w:val="24"/>
          <w:szCs w:val="24"/>
          <w:lang w:eastAsia="ru-RU"/>
        </w:rPr>
        <w:t> </w:t>
      </w:r>
      <w:r w:rsidR="00C457C9" w:rsidRPr="002A3401">
        <w:rPr>
          <w:b/>
          <w:bCs w:val="0"/>
          <w:sz w:val="24"/>
          <w:szCs w:val="24"/>
          <w:lang w:eastAsia="ru-RU"/>
        </w:rPr>
        <w:t>227,56</w:t>
      </w:r>
      <w:r w:rsidR="00C457C9" w:rsidRPr="002A3401">
        <w:rPr>
          <w:bCs w:val="0"/>
          <w:sz w:val="24"/>
          <w:szCs w:val="24"/>
          <w:lang w:eastAsia="ru-RU"/>
        </w:rPr>
        <w:t xml:space="preserve"> (</w:t>
      </w:r>
      <w:r w:rsidR="002A3401" w:rsidRPr="002A3401">
        <w:rPr>
          <w:bCs w:val="0"/>
          <w:sz w:val="24"/>
          <w:szCs w:val="24"/>
          <w:lang w:eastAsia="ru-RU"/>
        </w:rPr>
        <w:t xml:space="preserve">Восемьсот </w:t>
      </w:r>
      <w:r w:rsidR="00C457C9" w:rsidRPr="002A3401">
        <w:rPr>
          <w:bCs w:val="0"/>
          <w:sz w:val="24"/>
          <w:szCs w:val="24"/>
          <w:lang w:eastAsia="ru-RU"/>
        </w:rPr>
        <w:t>сорок шесть тысяч двести двадцать семь) рублей 56 копеек РФ, с учетом НДС.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5.1</w:t>
      </w:r>
      <w:r w:rsidR="00D7561E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D7561E">
        <w:fldChar w:fldCharType="begin"/>
      </w:r>
      <w:r w:rsidR="00D7561E">
        <w:instrText xml:space="preserve"> REF _Ref440271072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5.2</w:t>
      </w:r>
      <w:r w:rsidR="00D7561E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оценочной стадии, предусмотренной</w:t>
      </w:r>
      <w:r w:rsidR="00AA3666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пунктом </w:t>
      </w:r>
      <w:r w:rsidR="00D7561E">
        <w:fldChar w:fldCharType="begin"/>
      </w:r>
      <w:r w:rsidR="00D7561E">
        <w:instrText xml:space="preserve"> REF _Ref306138385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3.6.4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4A1A68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4A1A68">
        <w:rPr>
          <w:bCs w:val="0"/>
          <w:sz w:val="24"/>
          <w:szCs w:val="24"/>
        </w:rPr>
        <w:t>.</w:t>
      </w:r>
      <w:proofErr w:type="gramEnd"/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D7561E">
        <w:fldChar w:fldCharType="begin"/>
      </w:r>
      <w:r w:rsidR="00D7561E">
        <w:instrText xml:space="preserve"> REF _Ref465670219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3.11</w:t>
      </w:r>
      <w:r w:rsidR="00D7561E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384" w:name="_Ref191386407"/>
      <w:bookmarkStart w:id="385" w:name="_Ref191386526"/>
      <w:bookmarkStart w:id="386" w:name="_Toc440357097"/>
      <w:bookmarkStart w:id="387" w:name="_Toc440359652"/>
      <w:bookmarkStart w:id="388" w:name="_Toc440632115"/>
      <w:bookmarkStart w:id="389" w:name="_Toc440875936"/>
      <w:bookmarkStart w:id="390" w:name="_Toc441130964"/>
      <w:bookmarkStart w:id="391" w:name="_Toc447269779"/>
      <w:bookmarkStart w:id="392" w:name="_Toc464120601"/>
      <w:bookmarkStart w:id="393" w:name="_Toc466970521"/>
      <w:bookmarkStart w:id="394" w:name="_Toc468462434"/>
      <w:bookmarkStart w:id="395" w:name="_Toc469482027"/>
      <w:bookmarkStart w:id="396" w:name="_Toc472411801"/>
      <w:bookmarkStart w:id="397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8" w:name="_Ref93090116"/>
      <w:bookmarkStart w:id="399" w:name="_Ref191386482"/>
      <w:bookmarkStart w:id="400" w:name="_Ref440291364"/>
      <w:bookmarkEnd w:id="397"/>
      <w:r w:rsidRPr="00F810F9">
        <w:rPr>
          <w:bCs w:val="0"/>
          <w:sz w:val="24"/>
          <w:szCs w:val="24"/>
        </w:rPr>
        <w:t xml:space="preserve">Требования к </w:t>
      </w:r>
      <w:r w:rsidR="009C744E" w:rsidRPr="00F810F9">
        <w:rPr>
          <w:bCs w:val="0"/>
          <w:sz w:val="24"/>
          <w:szCs w:val="24"/>
        </w:rPr>
        <w:t>Участник</w:t>
      </w:r>
      <w:r w:rsidRPr="00F810F9">
        <w:rPr>
          <w:bCs w:val="0"/>
          <w:sz w:val="24"/>
          <w:szCs w:val="24"/>
        </w:rPr>
        <w:t>ам</w:t>
      </w:r>
      <w:bookmarkEnd w:id="398"/>
      <w:r w:rsidRPr="00F810F9">
        <w:rPr>
          <w:bCs w:val="0"/>
          <w:sz w:val="24"/>
          <w:szCs w:val="24"/>
        </w:rPr>
        <w:t>:</w:t>
      </w:r>
      <w:bookmarkStart w:id="401" w:name="_Ref306004833"/>
      <w:bookmarkEnd w:id="399"/>
      <w:r w:rsidR="000F4365" w:rsidRPr="00F810F9">
        <w:rPr>
          <w:bCs w:val="0"/>
          <w:sz w:val="24"/>
          <w:szCs w:val="24"/>
        </w:rPr>
        <w:t xml:space="preserve"> у</w:t>
      </w:r>
      <w:r w:rsidRPr="00F810F9">
        <w:rPr>
          <w:bCs w:val="0"/>
          <w:sz w:val="24"/>
          <w:szCs w:val="24"/>
        </w:rPr>
        <w:t xml:space="preserve">частвовать в процедуре </w:t>
      </w:r>
      <w:r w:rsidR="009C744E" w:rsidRPr="00F810F9">
        <w:rPr>
          <w:bCs w:val="0"/>
          <w:sz w:val="24"/>
          <w:szCs w:val="24"/>
        </w:rPr>
        <w:t>З</w:t>
      </w:r>
      <w:r w:rsidRPr="00F810F9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F810F9">
        <w:rPr>
          <w:bCs w:val="0"/>
          <w:sz w:val="24"/>
          <w:szCs w:val="24"/>
        </w:rPr>
        <w:t>(в т.</w:t>
      </w:r>
      <w:r w:rsidR="003129D4" w:rsidRPr="00F810F9">
        <w:rPr>
          <w:bCs w:val="0"/>
          <w:sz w:val="24"/>
          <w:szCs w:val="24"/>
        </w:rPr>
        <w:t xml:space="preserve"> </w:t>
      </w:r>
      <w:r w:rsidR="00E71628" w:rsidRPr="00F810F9">
        <w:rPr>
          <w:bCs w:val="0"/>
          <w:sz w:val="24"/>
          <w:szCs w:val="24"/>
        </w:rPr>
        <w:t xml:space="preserve">ч. </w:t>
      </w:r>
      <w:r w:rsidRPr="00F810F9">
        <w:rPr>
          <w:bCs w:val="0"/>
          <w:sz w:val="24"/>
          <w:szCs w:val="24"/>
        </w:rPr>
        <w:t>индивидуальный предприниматель</w:t>
      </w:r>
      <w:r w:rsidR="00E71628" w:rsidRPr="00F810F9">
        <w:rPr>
          <w:bCs w:val="0"/>
          <w:sz w:val="24"/>
          <w:szCs w:val="24"/>
        </w:rPr>
        <w:t>)</w:t>
      </w:r>
      <w:r w:rsidR="004A2D64">
        <w:rPr>
          <w:bCs w:val="0"/>
          <w:sz w:val="24"/>
          <w:szCs w:val="24"/>
        </w:rPr>
        <w:t>,</w:t>
      </w:r>
      <w:r w:rsidR="00F810F9" w:rsidRPr="00F810F9">
        <w:rPr>
          <w:sz w:val="24"/>
          <w:szCs w:val="24"/>
        </w:rPr>
        <w:t xml:space="preserve"> являющееся субъектом малого и среднего предпринимательства</w:t>
      </w:r>
      <w:r w:rsidRPr="00F810F9">
        <w:rPr>
          <w:bCs w:val="0"/>
          <w:sz w:val="24"/>
          <w:szCs w:val="24"/>
        </w:rPr>
        <w:t>.</w:t>
      </w:r>
      <w:r w:rsidRPr="004A1A68">
        <w:rPr>
          <w:bCs w:val="0"/>
          <w:sz w:val="24"/>
          <w:szCs w:val="24"/>
        </w:rPr>
        <w:t xml:space="preserve"> </w:t>
      </w:r>
      <w:r w:rsidR="003F330D" w:rsidRPr="004A1A68">
        <w:rPr>
          <w:bCs w:val="0"/>
          <w:sz w:val="24"/>
          <w:szCs w:val="24"/>
        </w:rPr>
        <w:t xml:space="preserve">Привлечение </w:t>
      </w:r>
      <w:proofErr w:type="spellStart"/>
      <w:r w:rsidR="003F330D" w:rsidRPr="004A1A68">
        <w:rPr>
          <w:bCs w:val="0"/>
          <w:sz w:val="24"/>
          <w:szCs w:val="24"/>
        </w:rPr>
        <w:t>со</w:t>
      </w:r>
      <w:r w:rsidR="00036006" w:rsidRPr="004A1A68">
        <w:rPr>
          <w:bCs w:val="0"/>
          <w:sz w:val="24"/>
          <w:szCs w:val="24"/>
        </w:rPr>
        <w:t>поставщиков</w:t>
      </w:r>
      <w:proofErr w:type="spellEnd"/>
      <w:r w:rsidR="00036006" w:rsidRPr="004A1A68">
        <w:rPr>
          <w:bCs w:val="0"/>
          <w:sz w:val="24"/>
          <w:szCs w:val="24"/>
        </w:rPr>
        <w:t xml:space="preserve"> в соответствии с пунктом </w:t>
      </w:r>
      <w:r w:rsidR="00D7561E">
        <w:fldChar w:fldCharType="begin"/>
      </w:r>
      <w:r w:rsidR="00D7561E">
        <w:instrText xml:space="preserve"> REF _Ref440271628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3.3.9</w:t>
      </w:r>
      <w:r w:rsidR="00D7561E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proofErr w:type="gramStart"/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D7561E">
        <w:fldChar w:fldCharType="begin"/>
      </w:r>
      <w:r w:rsidR="00D7561E">
        <w:instrText xml:space="preserve"> REF _Ref191386461 \n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3.3.10</w:t>
      </w:r>
      <w:r w:rsidR="00D7561E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00"/>
      <w:bookmarkEnd w:id="401"/>
      <w:proofErr w:type="gramEnd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02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0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03" w:name="_Ref306032455"/>
      <w:r w:rsidRPr="00382A07">
        <w:rPr>
          <w:bCs w:val="0"/>
          <w:sz w:val="24"/>
          <w:szCs w:val="24"/>
        </w:rPr>
        <w:t xml:space="preserve">должен </w:t>
      </w:r>
      <w:bookmarkStart w:id="404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03"/>
      <w:bookmarkEnd w:id="404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05" w:name="_Ref306032457"/>
      <w:proofErr w:type="gramStart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05"/>
      <w:proofErr w:type="gramEnd"/>
    </w:p>
    <w:p w:rsidR="009D7F01" w:rsidRPr="00382A07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обладать необходи</w:t>
      </w:r>
      <w:r w:rsidR="00D4486F" w:rsidRPr="00382A07">
        <w:rPr>
          <w:sz w:val="24"/>
          <w:szCs w:val="24"/>
          <w:lang w:eastAsia="ru-RU"/>
        </w:rPr>
        <w:t>мыми профессиональными знаниями</w:t>
      </w:r>
      <w:r w:rsidRPr="00382A07">
        <w:rPr>
          <w:sz w:val="24"/>
          <w:szCs w:val="24"/>
          <w:lang w:eastAsia="ru-RU"/>
        </w:rPr>
        <w:t xml:space="preserve"> и репутацие</w:t>
      </w:r>
      <w:r w:rsidR="006732CC" w:rsidRPr="00382A07">
        <w:rPr>
          <w:sz w:val="24"/>
          <w:szCs w:val="24"/>
          <w:lang w:eastAsia="ru-RU"/>
        </w:rPr>
        <w:t>й, иметь ресурсные возможности:</w:t>
      </w:r>
    </w:p>
    <w:p w:rsidR="009D7F01" w:rsidRPr="00382A07" w:rsidRDefault="009D7F0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должен обладать опытом аналогичных </w:t>
      </w:r>
      <w:r w:rsidR="009F4858" w:rsidRPr="00382A07">
        <w:rPr>
          <w:sz w:val="24"/>
          <w:szCs w:val="24"/>
          <w:lang w:eastAsia="ru-RU"/>
        </w:rPr>
        <w:t xml:space="preserve">поставок </w:t>
      </w:r>
      <w:r w:rsidR="00DA7E38" w:rsidRPr="00382A07">
        <w:rPr>
          <w:sz w:val="24"/>
          <w:szCs w:val="24"/>
          <w:lang w:eastAsia="ru-RU"/>
        </w:rPr>
        <w:t xml:space="preserve">(желательно наличие </w:t>
      </w:r>
      <w:r w:rsidR="00036006" w:rsidRPr="00382A07">
        <w:rPr>
          <w:sz w:val="24"/>
          <w:szCs w:val="24"/>
          <w:lang w:eastAsia="ru-RU"/>
        </w:rPr>
        <w:t>за последние 3 года не менее 1 завершенного аналогичного</w:t>
      </w:r>
      <w:r w:rsidR="00A44B30" w:rsidRPr="00382A07">
        <w:rPr>
          <w:sz w:val="24"/>
          <w:szCs w:val="24"/>
          <w:lang w:eastAsia="ru-RU"/>
        </w:rPr>
        <w:t xml:space="preserve"> договора</w:t>
      </w:r>
      <w:r w:rsidR="00036006" w:rsidRPr="00382A07">
        <w:rPr>
          <w:sz w:val="24"/>
          <w:szCs w:val="24"/>
          <w:lang w:eastAsia="ru-RU"/>
        </w:rPr>
        <w:t xml:space="preserve"> по выполняемым поставкам, (в </w:t>
      </w:r>
      <w:proofErr w:type="spellStart"/>
      <w:r w:rsidR="00036006" w:rsidRPr="00382A07">
        <w:rPr>
          <w:sz w:val="24"/>
          <w:szCs w:val="24"/>
          <w:lang w:eastAsia="ru-RU"/>
        </w:rPr>
        <w:t>т.ч</w:t>
      </w:r>
      <w:proofErr w:type="spellEnd"/>
      <w:r w:rsidR="00036006" w:rsidRPr="00382A07">
        <w:rPr>
          <w:sz w:val="24"/>
          <w:szCs w:val="24"/>
          <w:lang w:eastAsia="ru-RU"/>
        </w:rPr>
        <w:t>. объемам поставок) и общей сумме договора</w:t>
      </w:r>
      <w:r w:rsidR="00A44B30" w:rsidRPr="00382A07">
        <w:rPr>
          <w:sz w:val="24"/>
          <w:szCs w:val="24"/>
          <w:lang w:eastAsia="ru-RU"/>
        </w:rPr>
        <w:t>)</w:t>
      </w:r>
      <w:r w:rsidR="00036006" w:rsidRPr="00382A07">
        <w:rPr>
          <w:sz w:val="24"/>
          <w:szCs w:val="24"/>
          <w:lang w:eastAsia="ru-RU"/>
        </w:rPr>
        <w:t xml:space="preserve">. 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proofErr w:type="spellStart"/>
      <w:r w:rsidRPr="00382A07">
        <w:rPr>
          <w:sz w:val="24"/>
          <w:szCs w:val="24"/>
          <w:lang w:eastAsia="ru-RU"/>
        </w:rPr>
        <w:t>ях</w:t>
      </w:r>
      <w:proofErr w:type="spellEnd"/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</w:t>
      </w:r>
      <w:proofErr w:type="gramStart"/>
      <w:r w:rsidR="003776BB" w:rsidRPr="00382A07">
        <w:rPr>
          <w:sz w:val="24"/>
          <w:szCs w:val="24"/>
          <w:lang w:eastAsia="ru-RU"/>
        </w:rPr>
        <w:t>о(</w:t>
      </w:r>
      <w:proofErr w:type="gramEnd"/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F810F9" w:rsidRDefault="00DA1402" w:rsidP="004A2D64">
      <w:pPr>
        <w:widowControl w:val="0"/>
        <w:suppressAutoHyphens w:val="0"/>
        <w:spacing w:line="264" w:lineRule="auto"/>
        <w:ind w:left="910" w:firstLine="0"/>
        <w:rPr>
          <w:sz w:val="24"/>
          <w:szCs w:val="24"/>
        </w:rPr>
      </w:pPr>
      <w:bookmarkStart w:id="406" w:name="_Ref306005578"/>
      <w:proofErr w:type="gramStart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</w:t>
      </w:r>
      <w:r w:rsidRPr="00382A07">
        <w:rPr>
          <w:sz w:val="24"/>
          <w:szCs w:val="24"/>
        </w:rPr>
        <w:lastRenderedPageBreak/>
        <w:t xml:space="preserve">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</w:t>
      </w:r>
      <w:proofErr w:type="gramEnd"/>
      <w:r w:rsidRPr="00382A07">
        <w:rPr>
          <w:sz w:val="24"/>
          <w:szCs w:val="24"/>
        </w:rPr>
        <w:t xml:space="preserve"> указанием необходимых сведений согласно соответствующим формам настоящей </w:t>
      </w:r>
      <w:r w:rsidRPr="00F810F9">
        <w:rPr>
          <w:sz w:val="24"/>
          <w:szCs w:val="24"/>
        </w:rPr>
        <w:t xml:space="preserve">документации. Кроме того, в составе Заявки в обязательном порядке </w:t>
      </w:r>
      <w:proofErr w:type="gramStart"/>
      <w:r w:rsidRPr="00F810F9">
        <w:rPr>
          <w:sz w:val="24"/>
          <w:szCs w:val="24"/>
        </w:rPr>
        <w:t>предоставляются документы</w:t>
      </w:r>
      <w:proofErr w:type="gramEnd"/>
      <w:r w:rsidRPr="00F810F9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</w:t>
      </w:r>
      <w:proofErr w:type="spellStart"/>
      <w:r w:rsidRPr="00F810F9">
        <w:rPr>
          <w:sz w:val="24"/>
          <w:szCs w:val="24"/>
        </w:rPr>
        <w:t>аффилированности</w:t>
      </w:r>
      <w:proofErr w:type="spellEnd"/>
      <w:r w:rsidRPr="00F810F9">
        <w:rPr>
          <w:sz w:val="24"/>
          <w:szCs w:val="24"/>
        </w:rPr>
        <w:t xml:space="preserve"> предприятий.</w:t>
      </w:r>
    </w:p>
    <w:p w:rsidR="00F810F9" w:rsidRPr="00F810F9" w:rsidRDefault="00F810F9" w:rsidP="004A2D64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F810F9">
        <w:rPr>
          <w:sz w:val="24"/>
          <w:szCs w:val="24"/>
        </w:rPr>
        <w:t xml:space="preserve">должен соответствовать критериям отнесения его к субъектам малого и среднего </w:t>
      </w:r>
      <w:r w:rsidRPr="00F810F9">
        <w:rPr>
          <w:sz w:val="24"/>
          <w:szCs w:val="24"/>
          <w:lang w:eastAsia="ru-RU"/>
        </w:rPr>
        <w:t>предпринимательства</w:t>
      </w:r>
      <w:r w:rsidRPr="00F810F9">
        <w:rPr>
          <w:sz w:val="24"/>
          <w:szCs w:val="24"/>
        </w:rPr>
        <w:t>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07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382A07">
        <w:rPr>
          <w:sz w:val="24"/>
          <w:szCs w:val="24"/>
        </w:rPr>
        <w:t>пп</w:t>
      </w:r>
      <w:proofErr w:type="spellEnd"/>
      <w:r w:rsidRPr="00382A07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_Ref440291364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3.3.8.1</w:t>
      </w:r>
      <w:r w:rsidR="00D7561E">
        <w:fldChar w:fldCharType="end"/>
      </w:r>
      <w:r w:rsidRPr="00382A07">
        <w:rPr>
          <w:sz w:val="24"/>
          <w:szCs w:val="24"/>
        </w:rPr>
        <w:t>-</w:t>
      </w:r>
      <w:r w:rsidR="00D7561E">
        <w:fldChar w:fldCharType="begin"/>
      </w:r>
      <w:r w:rsidR="00D7561E">
        <w:instrText xml:space="preserve"> REF _Ref303669127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3.3.8.2</w:t>
      </w:r>
      <w:r w:rsidR="00D7561E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06"/>
      <w:bookmarkEnd w:id="407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8" w:name="_Ref440279062"/>
      <w:proofErr w:type="gramStart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382A07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08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</w:t>
      </w:r>
      <w:proofErr w:type="gramStart"/>
      <w:r w:rsidRPr="00382A07">
        <w:rPr>
          <w:sz w:val="24"/>
          <w:szCs w:val="24"/>
        </w:rPr>
        <w:t>ии у У</w:t>
      </w:r>
      <w:proofErr w:type="gramEnd"/>
      <w:r w:rsidRPr="00382A07">
        <w:rPr>
          <w:sz w:val="24"/>
          <w:szCs w:val="24"/>
        </w:rPr>
        <w:t xml:space="preserve">частника конфликта интересов и/или </w:t>
      </w:r>
      <w:r w:rsidRPr="00382A07">
        <w:rPr>
          <w:sz w:val="24"/>
          <w:szCs w:val="24"/>
        </w:rPr>
        <w:lastRenderedPageBreak/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_Ref440271993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5.9</w:t>
      </w:r>
      <w:r w:rsidR="00D7561E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09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_Ref440271964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5.1.3</w:t>
      </w:r>
      <w:r w:rsidR="00D7561E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09"/>
    </w:p>
    <w:p w:rsidR="009948B4" w:rsidRPr="00382A07" w:rsidRDefault="009948B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</w:t>
      </w:r>
      <w:r w:rsidR="00DA1402" w:rsidRPr="00382A07">
        <w:rPr>
          <w:sz w:val="24"/>
          <w:szCs w:val="24"/>
        </w:rPr>
        <w:t>ю</w:t>
      </w:r>
      <w:r w:rsidRPr="00382A07">
        <w:rPr>
          <w:sz w:val="24"/>
          <w:szCs w:val="24"/>
        </w:rPr>
        <w:t xml:space="preserve"> о собственниках </w:t>
      </w:r>
      <w:r w:rsidR="007705A5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_Ref440272035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5.10</w:t>
      </w:r>
      <w:r w:rsidR="00D7561E">
        <w:fldChar w:fldCharType="end"/>
      </w:r>
      <w:r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_Ref440272051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5.11</w:t>
      </w:r>
      <w:r w:rsidR="00D7561E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  <w:proofErr w:type="gramEnd"/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382A07">
        <w:rPr>
          <w:sz w:val="24"/>
          <w:szCs w:val="24"/>
        </w:rPr>
        <w:t>форма</w:t>
      </w:r>
      <w:proofErr w:type="gramEnd"/>
      <w:r w:rsidR="00F82225" w:rsidRPr="00382A07">
        <w:rPr>
          <w:sz w:val="24"/>
          <w:szCs w:val="24"/>
        </w:rPr>
        <w:t xml:space="preserve"> которой утверждена Приказом ФНС России от </w:t>
      </w:r>
      <w:r w:rsidR="00BD1BD4" w:rsidRPr="00382A07">
        <w:rPr>
          <w:sz w:val="24"/>
          <w:szCs w:val="24"/>
        </w:rPr>
        <w:t>05.06.2015 N ММВ-7-17/227</w:t>
      </w:r>
      <w:r w:rsidR="00F82225" w:rsidRPr="00382A07">
        <w:rPr>
          <w:sz w:val="24"/>
          <w:szCs w:val="24"/>
        </w:rPr>
        <w:t xml:space="preserve">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</w:t>
      </w:r>
      <w:proofErr w:type="gramEnd"/>
      <w:r w:rsidRPr="00382A07">
        <w:rPr>
          <w:sz w:val="24"/>
          <w:szCs w:val="24"/>
        </w:rPr>
        <w:t xml:space="preserve">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Копии Налоговой </w:t>
      </w:r>
      <w:hyperlink r:id="rId34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</w:t>
      </w:r>
      <w:r w:rsidRPr="00382A07">
        <w:rPr>
          <w:sz w:val="24"/>
          <w:szCs w:val="24"/>
        </w:rPr>
        <w:lastRenderedPageBreak/>
        <w:t>06.07.1999 № 43н;</w:t>
      </w:r>
      <w:proofErr w:type="gramEnd"/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382A07">
        <w:rPr>
          <w:sz w:val="24"/>
          <w:szCs w:val="24"/>
        </w:rPr>
        <w:t>аналогичные</w:t>
      </w:r>
      <w:proofErr w:type="gramEnd"/>
      <w:r w:rsidRPr="00382A07">
        <w:rPr>
          <w:sz w:val="24"/>
          <w:szCs w:val="24"/>
        </w:rPr>
        <w:t xml:space="preserve">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0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_Ref440272119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5.6.1</w:t>
      </w:r>
      <w:r w:rsidR="00D7561E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F82225" w:rsidRPr="00382A07">
        <w:rPr>
          <w:sz w:val="24"/>
          <w:szCs w:val="24"/>
        </w:rPr>
        <w:t>;</w:t>
      </w:r>
      <w:bookmarkEnd w:id="410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1" w:name="_Ref440372477"/>
      <w:proofErr w:type="gramStart"/>
      <w:r w:rsidRPr="00382A07">
        <w:rPr>
          <w:sz w:val="24"/>
          <w:szCs w:val="24"/>
        </w:rPr>
        <w:t>Деклараци</w:t>
      </w:r>
      <w:r w:rsidR="00DA1402" w:rsidRPr="00382A07">
        <w:rPr>
          <w:sz w:val="24"/>
          <w:szCs w:val="24"/>
        </w:rPr>
        <w:t>ю</w:t>
      </w:r>
      <w:r w:rsidRPr="00382A07">
        <w:rPr>
          <w:sz w:val="24"/>
          <w:szCs w:val="24"/>
        </w:rPr>
        <w:t xml:space="preserve"> о соответствии </w:t>
      </w:r>
      <w:r w:rsidR="009948B4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382A07">
        <w:rPr>
          <w:sz w:val="24"/>
          <w:szCs w:val="24"/>
        </w:rPr>
        <w:t xml:space="preserve"> (подраздел </w:t>
      </w:r>
      <w:r w:rsidR="00D7561E">
        <w:fldChar w:fldCharType="begin"/>
      </w:r>
      <w:r w:rsidR="00D7561E">
        <w:instrText xml:space="preserve"> REF _Ref440272147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5.6.2</w:t>
      </w:r>
      <w:r w:rsidR="00D7561E">
        <w:fldChar w:fldCharType="end"/>
      </w:r>
      <w:r w:rsidR="003F3A69" w:rsidRPr="00382A07">
        <w:rPr>
          <w:sz w:val="24"/>
          <w:szCs w:val="24"/>
        </w:rPr>
        <w:t>)</w:t>
      </w:r>
      <w:r w:rsidR="00F74202" w:rsidRPr="00382A07">
        <w:rPr>
          <w:sz w:val="24"/>
          <w:szCs w:val="24"/>
        </w:rPr>
        <w:t xml:space="preserve"> –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</w:t>
      </w:r>
      <w:r w:rsidR="00DA1402" w:rsidRPr="00382A07">
        <w:rPr>
          <w:sz w:val="24"/>
          <w:szCs w:val="24"/>
        </w:rPr>
        <w:t>статья 4 Федерального закона Российской Федерации №209-ФЗ от 24.07.2007 с изменениями «О</w:t>
      </w:r>
      <w:proofErr w:type="gramEnd"/>
      <w:r w:rsidR="00DA1402" w:rsidRPr="00382A07">
        <w:rPr>
          <w:sz w:val="24"/>
          <w:szCs w:val="24"/>
        </w:rPr>
        <w:t xml:space="preserve"> </w:t>
      </w:r>
      <w:proofErr w:type="gramStart"/>
      <w:r w:rsidR="00DA1402" w:rsidRPr="00382A07">
        <w:rPr>
          <w:sz w:val="24"/>
          <w:szCs w:val="24"/>
        </w:rPr>
        <w:t>развитии</w:t>
      </w:r>
      <w:proofErr w:type="gramEnd"/>
      <w:r w:rsidR="00DA1402" w:rsidRPr="00382A07">
        <w:rPr>
          <w:sz w:val="24"/>
          <w:szCs w:val="24"/>
        </w:rPr>
        <w:t xml:space="preserve"> малого и среднего предпринимательства в Российской Федерации»). В случае несоответствия сведений о субъекте малого и среднего предпринимательства, содержащихся в декларации, сведениям, содержащимся в едином реестре субъектов малого и среднего предпринимательства, Заказчиком используются сведения, содержащиеся в едином реестре субъектов малого и среднего предпринимательства. </w:t>
      </w:r>
      <w:r w:rsidR="000A545B" w:rsidRPr="00382A07">
        <w:rPr>
          <w:sz w:val="24"/>
          <w:szCs w:val="24"/>
        </w:rPr>
        <w:t>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предпринимательства, он должен предоставить </w:t>
      </w:r>
      <w:r w:rsidR="00970C8F" w:rsidRPr="00382A07">
        <w:rPr>
          <w:sz w:val="24"/>
          <w:szCs w:val="24"/>
        </w:rPr>
        <w:t xml:space="preserve">письмо </w:t>
      </w:r>
      <w:r w:rsidR="000A545B" w:rsidRPr="00382A07">
        <w:rPr>
          <w:sz w:val="24"/>
          <w:szCs w:val="24"/>
        </w:rPr>
        <w:t xml:space="preserve">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</w:t>
      </w:r>
      <w:r w:rsidRPr="00382A07">
        <w:rPr>
          <w:sz w:val="24"/>
          <w:szCs w:val="24"/>
        </w:rPr>
        <w:t>;</w:t>
      </w:r>
      <w:bookmarkEnd w:id="411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_Ref449017073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5.7</w:t>
      </w:r>
      <w:r w:rsidR="00D7561E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_Ref55336398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5.8</w:t>
      </w:r>
      <w:r w:rsidR="00D7561E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DB5A15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Отзывы, рекомендации или другие документальные доказательства выполнения аналогичных договоров (</w:t>
      </w:r>
      <w:r w:rsidR="00E45C56" w:rsidRPr="00382A07">
        <w:rPr>
          <w:sz w:val="24"/>
          <w:szCs w:val="24"/>
        </w:rPr>
        <w:t xml:space="preserve">желательное требование, предоставляется Участником при </w:t>
      </w:r>
      <w:r w:rsidR="00E45C56" w:rsidRPr="00DB5A15">
        <w:rPr>
          <w:sz w:val="24"/>
          <w:szCs w:val="24"/>
        </w:rPr>
        <w:t>наличии</w:t>
      </w:r>
      <w:r w:rsidRPr="00DB5A15">
        <w:rPr>
          <w:sz w:val="24"/>
          <w:szCs w:val="24"/>
        </w:rPr>
        <w:t>);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2" w:name="_Ref442188512"/>
      <w:r w:rsidRPr="00DB5A15">
        <w:rPr>
          <w:sz w:val="24"/>
          <w:szCs w:val="24"/>
        </w:rPr>
        <w:t xml:space="preserve">Соглашение о неустойке </w:t>
      </w:r>
      <w:r w:rsidR="00A154B7" w:rsidRPr="00DB5A15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5.12</w:t>
      </w:r>
      <w:r w:rsidR="00D7561E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</w:t>
      </w:r>
      <w:proofErr w:type="gramStart"/>
      <w:r w:rsidR="006D2FCD" w:rsidRPr="00DB5A15">
        <w:rPr>
          <w:sz w:val="24"/>
          <w:szCs w:val="24"/>
        </w:rPr>
        <w:t>дств в к</w:t>
      </w:r>
      <w:proofErr w:type="gramEnd"/>
      <w:r w:rsidR="006D2FCD" w:rsidRPr="00DB5A15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12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 xml:space="preserve">по форме и в </w:t>
      </w:r>
      <w:r w:rsidR="00A154B7" w:rsidRPr="00382A07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_Ref440272274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5.14</w:t>
      </w:r>
      <w:r w:rsidR="00D7561E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>(Примечание:</w:t>
      </w:r>
      <w:proofErr w:type="gramEnd"/>
      <w:r w:rsidRPr="00382A07">
        <w:rPr>
          <w:i/>
          <w:sz w:val="24"/>
          <w:szCs w:val="24"/>
        </w:rPr>
        <w:t xml:space="preserve">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</w:t>
      </w:r>
      <w:r w:rsidRPr="00382A07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13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13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  <w:proofErr w:type="gramEnd"/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D7561E">
        <w:fldChar w:fldCharType="begin"/>
      </w:r>
      <w:r w:rsidR="00D7561E">
        <w:instrText xml:space="preserve"> REF _Ref465675151 \r \h  \* MERGEFORMAT </w:instrText>
      </w:r>
      <w:r w:rsidR="00D7561E">
        <w:fldChar w:fldCharType="separate"/>
      </w:r>
      <w:r w:rsidR="00991C07">
        <w:rPr>
          <w:sz w:val="24"/>
          <w:szCs w:val="24"/>
        </w:rPr>
        <w:t>3.11.2</w:t>
      </w:r>
      <w:r w:rsidR="00D7561E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382A07" w:rsidRDefault="00680B79" w:rsidP="00680B79">
      <w:pPr>
        <w:pStyle w:val="aff6"/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382A07">
        <w:rPr>
          <w:bCs w:val="0"/>
          <w:sz w:val="24"/>
          <w:szCs w:val="24"/>
        </w:rPr>
        <w:t xml:space="preserve"> </w:t>
      </w:r>
      <w:r w:rsidR="00DA1402" w:rsidRPr="00382A07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случае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предоставляет аналогичные документы</w:t>
      </w:r>
      <w:proofErr w:type="gramEnd"/>
      <w:r w:rsidRPr="00382A07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382A07">
        <w:rPr>
          <w:sz w:val="24"/>
          <w:szCs w:val="24"/>
        </w:rPr>
        <w:t>апостилированы</w:t>
      </w:r>
      <w:proofErr w:type="spellEnd"/>
      <w:r w:rsidRPr="00382A07">
        <w:rPr>
          <w:sz w:val="24"/>
          <w:szCs w:val="24"/>
        </w:rPr>
        <w:t xml:space="preserve">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вправе не рассматривать документы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9B44CF" w:rsidRPr="00382A07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14" w:name="_Ref466909528"/>
      <w:r w:rsidRPr="00382A07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 поставку продукции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от производител</w:t>
      </w:r>
      <w:proofErr w:type="gramStart"/>
      <w:r w:rsidRPr="00382A07">
        <w:rPr>
          <w:sz w:val="24"/>
          <w:szCs w:val="24"/>
        </w:rPr>
        <w:t>я(</w:t>
      </w:r>
      <w:proofErr w:type="gramEnd"/>
      <w:r w:rsidRPr="00382A07">
        <w:rPr>
          <w:sz w:val="24"/>
          <w:szCs w:val="24"/>
        </w:rPr>
        <w:t xml:space="preserve">ей) </w:t>
      </w:r>
      <w:r w:rsidRPr="00382A07">
        <w:rPr>
          <w:sz w:val="24"/>
          <w:szCs w:val="24"/>
        </w:rPr>
        <w:lastRenderedPageBreak/>
        <w:t>данной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продукции. Наличие полномочий на поставку продукции, гарантирует для Заказчика поставку </w:t>
      </w:r>
      <w:proofErr w:type="spellStart"/>
      <w:r w:rsidRPr="00382A07">
        <w:rPr>
          <w:sz w:val="24"/>
          <w:szCs w:val="24"/>
        </w:rPr>
        <w:t>неконтрафактной</w:t>
      </w:r>
      <w:proofErr w:type="spellEnd"/>
      <w:r w:rsidRPr="00382A07">
        <w:rPr>
          <w:sz w:val="24"/>
          <w:szCs w:val="24"/>
        </w:rPr>
        <w:t xml:space="preserve"> продукции в определенные Закупочной документацией сроки, проведение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</w:t>
      </w:r>
      <w:proofErr w:type="gramStart"/>
      <w:r w:rsidRPr="00382A07">
        <w:rPr>
          <w:sz w:val="24"/>
          <w:szCs w:val="24"/>
        </w:rPr>
        <w:t>подтверждающий</w:t>
      </w:r>
      <w:proofErr w:type="gramEnd"/>
      <w:r w:rsidRPr="00382A07">
        <w:rPr>
          <w:sz w:val="24"/>
          <w:szCs w:val="24"/>
        </w:rPr>
        <w:t xml:space="preserve">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писем, иных документов, выданных производителем дилеру/поставщику.</w:t>
      </w:r>
      <w:bookmarkEnd w:id="414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15" w:name="_Ref191386451"/>
      <w:bookmarkStart w:id="416" w:name="_Ref440271628"/>
      <w:bookmarkStart w:id="417" w:name="_Toc440357098"/>
      <w:bookmarkStart w:id="418" w:name="_Toc440359653"/>
      <w:bookmarkStart w:id="419" w:name="_Toc440632116"/>
      <w:bookmarkStart w:id="420" w:name="_Toc440875937"/>
      <w:bookmarkStart w:id="421" w:name="_Toc441130965"/>
      <w:bookmarkStart w:id="422" w:name="_Toc447269780"/>
      <w:bookmarkStart w:id="423" w:name="_Toc464120602"/>
      <w:bookmarkStart w:id="424" w:name="_Toc466970522"/>
      <w:bookmarkStart w:id="425" w:name="_Toc468462435"/>
      <w:bookmarkStart w:id="426" w:name="_Toc469482028"/>
      <w:bookmarkStart w:id="427" w:name="_Toc472411802"/>
      <w:r w:rsidRPr="00382A07">
        <w:rPr>
          <w:szCs w:val="24"/>
        </w:rPr>
        <w:t xml:space="preserve">Привлечение </w:t>
      </w:r>
      <w:bookmarkEnd w:id="415"/>
      <w:proofErr w:type="spellStart"/>
      <w:r w:rsidR="005B074F" w:rsidRPr="00382A07">
        <w:rPr>
          <w:szCs w:val="24"/>
        </w:rPr>
        <w:t>сопоставщиков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bookmarkEnd w:id="425"/>
      <w:bookmarkEnd w:id="426"/>
      <w:bookmarkEnd w:id="427"/>
      <w:proofErr w:type="spellEnd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382A07">
        <w:rPr>
          <w:bCs w:val="0"/>
          <w:sz w:val="24"/>
          <w:szCs w:val="24"/>
        </w:rPr>
        <w:t>сопоставщиков</w:t>
      </w:r>
      <w:proofErr w:type="spellEnd"/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28" w:name="_Ref191386461"/>
      <w:bookmarkStart w:id="429" w:name="_Toc440357099"/>
      <w:bookmarkStart w:id="430" w:name="_Toc440359654"/>
      <w:bookmarkStart w:id="431" w:name="_Toc440632117"/>
      <w:bookmarkStart w:id="432" w:name="_Toc440875938"/>
      <w:bookmarkStart w:id="433" w:name="_Toc441130966"/>
      <w:bookmarkStart w:id="434" w:name="_Toc447269781"/>
      <w:bookmarkStart w:id="435" w:name="_Toc464120603"/>
      <w:bookmarkStart w:id="436" w:name="_Toc466970523"/>
      <w:bookmarkStart w:id="437" w:name="_Toc468462436"/>
      <w:bookmarkStart w:id="438" w:name="_Toc469482029"/>
      <w:bookmarkStart w:id="439" w:name="_Toc472411803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_Ref191386482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3.3.8.1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D7561E">
        <w:fldChar w:fldCharType="begin"/>
      </w:r>
      <w:r w:rsidR="00D7561E">
        <w:instrText xml:space="preserve"> REF _Ref191386407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3.3.8</w:t>
      </w:r>
      <w:r w:rsidR="00D7561E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FC4B5A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3.3.8.2</w:t>
      </w:r>
      <w:r w:rsidR="00FC4B5A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4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4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4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4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382A07">
        <w:rPr>
          <w:bCs w:val="0"/>
          <w:sz w:val="24"/>
          <w:szCs w:val="24"/>
        </w:rPr>
        <w:t>,</w:t>
      </w:r>
      <w:proofErr w:type="gramEnd"/>
      <w:r w:rsidRPr="00382A07">
        <w:rPr>
          <w:bCs w:val="0"/>
          <w:sz w:val="24"/>
          <w:szCs w:val="24"/>
        </w:rPr>
        <w:t xml:space="preserve"> чем срок действия </w:t>
      </w:r>
      <w:r w:rsidR="00123C70" w:rsidRPr="00382A07">
        <w:rPr>
          <w:bCs w:val="0"/>
          <w:sz w:val="24"/>
          <w:szCs w:val="24"/>
        </w:rPr>
        <w:lastRenderedPageBreak/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4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4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D7561E">
        <w:fldChar w:fldCharType="begin"/>
      </w:r>
      <w:r w:rsidR="00D7561E">
        <w:instrText xml:space="preserve"> REF _Ref307563248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val="en-US"/>
        </w:rPr>
        <w:t>a</w:t>
      </w:r>
      <w:r w:rsidR="00991C07" w:rsidRPr="00D7561E">
        <w:rPr>
          <w:bCs w:val="0"/>
          <w:sz w:val="24"/>
          <w:szCs w:val="24"/>
        </w:rPr>
        <w:t>)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D7561E">
        <w:fldChar w:fldCharType="begin"/>
      </w:r>
      <w:r w:rsidR="00D7561E">
        <w:instrText xml:space="preserve"> REF _Ref307563262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  <w:lang w:val="en-US"/>
        </w:rPr>
        <w:t>g</w:t>
      </w:r>
      <w:r w:rsidR="00991C07" w:rsidRPr="00D7561E">
        <w:rPr>
          <w:bCs w:val="0"/>
          <w:sz w:val="24"/>
          <w:szCs w:val="24"/>
        </w:rPr>
        <w:t>)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D7561E">
        <w:fldChar w:fldCharType="begin"/>
      </w:r>
      <w:r w:rsidR="00D7561E">
        <w:instrText xml:space="preserve"> REF _Ref306032591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3.3.10.4</w:t>
      </w:r>
      <w:r w:rsidR="00D7561E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43" w:name="_Ref464116309"/>
      <w:proofErr w:type="gramStart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43"/>
      <w:proofErr w:type="gramEnd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_Ref303669127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3.3.8.2</w:t>
      </w:r>
      <w:r w:rsidR="00D7561E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8941A2" w:rsidRPr="00382A07">
        <w:rPr>
          <w:bCs w:val="0"/>
          <w:sz w:val="24"/>
          <w:szCs w:val="24"/>
        </w:rPr>
        <w:t>пп</w:t>
      </w:r>
      <w:proofErr w:type="spellEnd"/>
      <w:r w:rsidR="008941A2" w:rsidRPr="00382A07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_Ref442188512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с)</w:t>
      </w:r>
      <w:r w:rsidR="00D7561E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7561E">
        <w:fldChar w:fldCharType="begin"/>
      </w:r>
      <w:r w:rsidR="00D7561E">
        <w:instrText xml:space="preserve"> REF _Ref464462966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х)</w:t>
      </w:r>
      <w:r w:rsidR="00D7561E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D7561E">
        <w:fldChar w:fldCharType="begin"/>
      </w:r>
      <w:r w:rsidR="00D7561E">
        <w:instrText xml:space="preserve"> REF _Ref303587815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3.3.8.3</w:t>
      </w:r>
      <w:r w:rsidR="00D7561E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</w:t>
      </w:r>
      <w:proofErr w:type="gramStart"/>
      <w:r w:rsidR="00717F60" w:rsidRPr="00382A07">
        <w:rPr>
          <w:bCs w:val="0"/>
          <w:sz w:val="24"/>
          <w:szCs w:val="24"/>
        </w:rPr>
        <w:t xml:space="preserve">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proofErr w:type="gramEnd"/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_Ref440272510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5.15</w:t>
      </w:r>
      <w:r w:rsidR="00D7561E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82A07">
        <w:rPr>
          <w:bCs w:val="0"/>
          <w:sz w:val="24"/>
          <w:szCs w:val="24"/>
        </w:rPr>
        <w:t>указанных</w:t>
      </w:r>
      <w:proofErr w:type="gramEnd"/>
      <w:r w:rsidR="00EE2EFB" w:rsidRPr="00382A07">
        <w:rPr>
          <w:bCs w:val="0"/>
          <w:sz w:val="24"/>
          <w:szCs w:val="24"/>
        </w:rPr>
        <w:t xml:space="preserve">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_Ref440291364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3.3.8.1</w:t>
      </w:r>
      <w:r w:rsidR="00D7561E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4" w:name="_Ref306114966"/>
      <w:bookmarkStart w:id="445" w:name="_Toc440357100"/>
      <w:bookmarkStart w:id="446" w:name="_Toc440359655"/>
      <w:bookmarkStart w:id="447" w:name="_Toc440632118"/>
      <w:bookmarkStart w:id="448" w:name="_Toc440875939"/>
      <w:bookmarkStart w:id="449" w:name="_Toc441130967"/>
      <w:bookmarkStart w:id="450" w:name="_Toc447269782"/>
      <w:bookmarkStart w:id="451" w:name="_Toc464120604"/>
      <w:bookmarkStart w:id="452" w:name="_Toc466970524"/>
      <w:bookmarkStart w:id="453" w:name="_Toc468462437"/>
      <w:bookmarkStart w:id="454" w:name="_Toc469482030"/>
      <w:bookmarkStart w:id="455" w:name="_Toc472411804"/>
      <w:r w:rsidRPr="00382A07">
        <w:rPr>
          <w:szCs w:val="24"/>
        </w:rPr>
        <w:t>Разъяснение Документации по запросу предложений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>лены через ЭТП или в письменной</w:t>
      </w:r>
      <w:r w:rsidR="00673FC7" w:rsidRPr="00382A07">
        <w:rPr>
          <w:sz w:val="24"/>
          <w:szCs w:val="24"/>
        </w:rPr>
        <w:t xml:space="preserve"> </w:t>
      </w:r>
      <w:r w:rsidRPr="00382A07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а.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</w:t>
      </w:r>
      <w:r w:rsidRPr="00382A07">
        <w:rPr>
          <w:bCs w:val="0"/>
          <w:sz w:val="24"/>
          <w:szCs w:val="24"/>
        </w:rPr>
        <w:lastRenderedPageBreak/>
        <w:t xml:space="preserve">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>, если в тексте ответа не будет указано иное. В случае</w:t>
      </w:r>
      <w:proofErr w:type="gramStart"/>
      <w:r w:rsidRPr="00382A07">
        <w:rPr>
          <w:bCs w:val="0"/>
          <w:iCs/>
          <w:sz w:val="24"/>
          <w:szCs w:val="24"/>
        </w:rPr>
        <w:t>,</w:t>
      </w:r>
      <w:proofErr w:type="gramEnd"/>
      <w:r w:rsidRPr="00382A07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D7561E">
        <w:fldChar w:fldCharType="begin"/>
      </w:r>
      <w:r w:rsidR="00D7561E">
        <w:instrText xml:space="preserve"> REF _Ref440969765 \r \h  \* MERGEFORMAT </w:instrText>
      </w:r>
      <w:r w:rsidR="00D7561E">
        <w:fldChar w:fldCharType="separate"/>
      </w:r>
      <w:r w:rsidR="00991C07" w:rsidRPr="00991C07">
        <w:rPr>
          <w:bCs w:val="0"/>
          <w:iCs/>
          <w:sz w:val="24"/>
          <w:szCs w:val="24"/>
        </w:rPr>
        <w:t>3.3.12</w:t>
      </w:r>
      <w:r w:rsidR="00D7561E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D7561E">
        <w:fldChar w:fldCharType="begin"/>
      </w:r>
      <w:r w:rsidR="00D7561E">
        <w:instrText xml:space="preserve"> REF _Ref440289401 \r \h  \* MERGEFORMAT </w:instrText>
      </w:r>
      <w:r w:rsidR="00D7561E">
        <w:fldChar w:fldCharType="separate"/>
      </w:r>
      <w:r w:rsidR="00991C07" w:rsidRPr="00991C07">
        <w:rPr>
          <w:bCs w:val="0"/>
          <w:iCs/>
          <w:sz w:val="24"/>
          <w:szCs w:val="24"/>
        </w:rPr>
        <w:t>3.3.13</w:t>
      </w:r>
      <w:r w:rsidR="00D7561E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6" w:name="_Toc440357101"/>
      <w:bookmarkStart w:id="457" w:name="_Toc440359656"/>
      <w:bookmarkStart w:id="458" w:name="_Toc440632119"/>
      <w:bookmarkStart w:id="459" w:name="_Toc440875940"/>
      <w:bookmarkStart w:id="460" w:name="_Ref440969765"/>
      <w:bookmarkStart w:id="461" w:name="_Toc441130968"/>
      <w:bookmarkStart w:id="462" w:name="_Toc447269783"/>
      <w:bookmarkStart w:id="463" w:name="_Toc464120605"/>
      <w:bookmarkStart w:id="464" w:name="_Toc466970525"/>
      <w:bookmarkStart w:id="465" w:name="_Toc468462438"/>
      <w:bookmarkStart w:id="466" w:name="_Toc469482031"/>
      <w:bookmarkStart w:id="467" w:name="_Toc472411805"/>
      <w:r w:rsidRPr="00382A07">
        <w:rPr>
          <w:szCs w:val="24"/>
        </w:rPr>
        <w:t>Внесение изменений в Документацию по запросу предложений.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68" w:name="_Ref440289401"/>
      <w:bookmarkStart w:id="469" w:name="_Toc440357102"/>
      <w:bookmarkStart w:id="470" w:name="_Toc440359657"/>
      <w:bookmarkStart w:id="471" w:name="_Toc440632120"/>
      <w:bookmarkStart w:id="472" w:name="_Toc440875941"/>
      <w:bookmarkStart w:id="473" w:name="_Toc441130969"/>
      <w:bookmarkStart w:id="474" w:name="_Toc447269784"/>
      <w:bookmarkStart w:id="475" w:name="_Toc464120606"/>
      <w:bookmarkStart w:id="476" w:name="_Toc466970526"/>
      <w:bookmarkStart w:id="477" w:name="_Toc468462439"/>
      <w:bookmarkStart w:id="478" w:name="_Toc469482032"/>
      <w:bookmarkStart w:id="479" w:name="_Toc472411806"/>
      <w:r w:rsidRPr="00382A07">
        <w:rPr>
          <w:szCs w:val="24"/>
        </w:rPr>
        <w:t>Продление срока окончания приема Заявок</w:t>
      </w:r>
      <w:bookmarkEnd w:id="468"/>
      <w:bookmarkEnd w:id="469"/>
      <w:bookmarkEnd w:id="470"/>
      <w:bookmarkEnd w:id="471"/>
      <w:bookmarkEnd w:id="472"/>
      <w:bookmarkEnd w:id="473"/>
      <w:bookmarkEnd w:id="474"/>
      <w:bookmarkEnd w:id="475"/>
      <w:bookmarkEnd w:id="476"/>
      <w:bookmarkEnd w:id="477"/>
      <w:bookmarkEnd w:id="478"/>
      <w:bookmarkEnd w:id="479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80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81" w:name="_Toc299701566"/>
      <w:bookmarkStart w:id="482" w:name="_Ref306176386"/>
      <w:bookmarkStart w:id="483" w:name="_Ref440285128"/>
      <w:bookmarkStart w:id="484" w:name="_Toc440357103"/>
      <w:bookmarkStart w:id="485" w:name="_Toc440359658"/>
      <w:bookmarkStart w:id="486" w:name="_Toc440632121"/>
      <w:bookmarkStart w:id="487" w:name="_Toc440875942"/>
      <w:bookmarkStart w:id="488" w:name="_Toc441130970"/>
      <w:bookmarkStart w:id="489" w:name="_Toc447269785"/>
      <w:bookmarkStart w:id="490" w:name="_Toc464120607"/>
      <w:bookmarkStart w:id="491" w:name="_Toc466970527"/>
      <w:bookmarkStart w:id="492" w:name="_Toc468462440"/>
      <w:bookmarkStart w:id="493" w:name="_Toc469482033"/>
      <w:bookmarkStart w:id="494" w:name="_Toc472411807"/>
      <w:r w:rsidRPr="00382A07">
        <w:rPr>
          <w:bCs w:val="0"/>
          <w:szCs w:val="24"/>
          <w:lang w:eastAsia="ru-RU"/>
        </w:rPr>
        <w:t xml:space="preserve">Обеспечение </w:t>
      </w:r>
      <w:proofErr w:type="gramStart"/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</w:t>
      </w:r>
      <w:proofErr w:type="gramEnd"/>
      <w:r w:rsidRPr="00382A07">
        <w:rPr>
          <w:bCs w:val="0"/>
          <w:szCs w:val="24"/>
          <w:lang w:eastAsia="ru-RU"/>
        </w:rPr>
        <w:t>.</w:t>
      </w:r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  <w:bookmarkEnd w:id="493"/>
      <w:bookmarkEnd w:id="494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F810F9">
        <w:rPr>
          <w:bCs w:val="0"/>
          <w:sz w:val="24"/>
          <w:szCs w:val="24"/>
        </w:rPr>
        <w:t>и, на сумму</w:t>
      </w:r>
      <w:r w:rsidR="00AA3666">
        <w:rPr>
          <w:bCs w:val="0"/>
          <w:sz w:val="24"/>
          <w:szCs w:val="24"/>
        </w:rPr>
        <w:t xml:space="preserve"> </w:t>
      </w:r>
      <w:r w:rsidR="00364B35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D7561E">
        <w:fldChar w:fldCharType="begin"/>
      </w:r>
      <w:r w:rsidR="00D7561E">
        <w:instrText xml:space="preserve"> REF _Ref467168844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3.3.14.3</w:t>
      </w:r>
      <w:r w:rsidR="00D7561E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D7561E">
        <w:fldChar w:fldCharType="begin"/>
      </w:r>
      <w:r w:rsidR="00D7561E">
        <w:instrText xml:space="preserve"> REF _Ref442263553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3.3.14.4</w:t>
      </w:r>
      <w:r w:rsidR="00D7561E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495" w:name="_Ref46716884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495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496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496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D7561E">
        <w:fldChar w:fldCharType="begin"/>
      </w:r>
      <w:r w:rsidR="00D7561E">
        <w:instrText xml:space="preserve"> REF _Ref440272678 \r \h  \* MERGEFORMAT </w:instrText>
      </w:r>
      <w:r w:rsidR="00D7561E">
        <w:fldChar w:fldCharType="separate"/>
      </w:r>
      <w:r w:rsidR="00991C07" w:rsidRPr="00991C07">
        <w:rPr>
          <w:sz w:val="24"/>
          <w:szCs w:val="24"/>
          <w:lang w:eastAsia="ru-RU"/>
        </w:rPr>
        <w:t>5.12</w:t>
      </w:r>
      <w:r w:rsidR="00D7561E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497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498" w:name="_Ref305753174"/>
      <w:r w:rsidRPr="00382A07">
        <w:rPr>
          <w:sz w:val="24"/>
          <w:szCs w:val="24"/>
        </w:rPr>
        <w:t xml:space="preserve"> право Заказчика/Организатора взыскать неустойку в случаях ненадлежащего исполнения </w:t>
      </w:r>
      <w:r w:rsidRPr="00382A07">
        <w:rPr>
          <w:sz w:val="24"/>
          <w:szCs w:val="24"/>
        </w:rPr>
        <w:lastRenderedPageBreak/>
        <w:t xml:space="preserve">обязательств, связанных с участием в </w:t>
      </w:r>
      <w:r w:rsidR="00D536DC" w:rsidRPr="00382A07">
        <w:rPr>
          <w:sz w:val="24"/>
          <w:szCs w:val="24"/>
        </w:rPr>
        <w:t>запросе предложений</w:t>
      </w:r>
      <w:r w:rsidRPr="00382A07">
        <w:rPr>
          <w:sz w:val="24"/>
          <w:szCs w:val="24"/>
        </w:rPr>
        <w:t>:</w:t>
      </w:r>
      <w:bookmarkEnd w:id="497"/>
      <w:bookmarkEnd w:id="498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изменения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в том числе в процессе проведения переторжки, в течение срока ее действия (п.</w:t>
      </w:r>
      <w:r w:rsidR="00D7561E">
        <w:fldChar w:fldCharType="begin"/>
      </w:r>
      <w:r w:rsidR="00D7561E">
        <w:instrText xml:space="preserve"> REF _Ref306008743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3.3.4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) после истечения срока окончания подачи заявок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Pr="00382A07">
        <w:rPr>
          <w:bCs w:val="0"/>
          <w:sz w:val="24"/>
          <w:szCs w:val="24"/>
        </w:rPr>
        <w:t>);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>
        <w:rPr>
          <w:bCs w:val="0"/>
          <w:sz w:val="24"/>
          <w:szCs w:val="24"/>
        </w:rPr>
        <w:t>, предоставлени</w:t>
      </w:r>
      <w:r w:rsidR="00987F8E">
        <w:rPr>
          <w:bCs w:val="0"/>
          <w:sz w:val="24"/>
          <w:szCs w:val="24"/>
        </w:rPr>
        <w:t>я</w:t>
      </w:r>
      <w:r w:rsidR="00D4486F" w:rsidRPr="00382A07">
        <w:rPr>
          <w:bCs w:val="0"/>
          <w:sz w:val="24"/>
          <w:szCs w:val="24"/>
        </w:rPr>
        <w:t xml:space="preserve">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bCs w:val="0"/>
          <w:sz w:val="24"/>
          <w:szCs w:val="24"/>
        </w:rPr>
        <w:t>документов</w:t>
      </w:r>
      <w:r w:rsidRPr="00382A07">
        <w:rPr>
          <w:bCs w:val="0"/>
          <w:sz w:val="24"/>
          <w:szCs w:val="24"/>
        </w:rPr>
        <w:t xml:space="preserve">, приведенных в составе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и;</w:t>
      </w:r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D07A7" w:rsidRPr="00382A07">
        <w:rPr>
          <w:bCs w:val="0"/>
          <w:sz w:val="24"/>
          <w:szCs w:val="24"/>
        </w:rPr>
        <w:t xml:space="preserve">запроса </w:t>
      </w:r>
      <w:r w:rsidR="00D536DC" w:rsidRPr="00382A07">
        <w:rPr>
          <w:bCs w:val="0"/>
          <w:sz w:val="24"/>
          <w:szCs w:val="24"/>
        </w:rPr>
        <w:t>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D536DC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D536DC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>, давшего предпоследн</w:t>
      </w:r>
      <w:r w:rsidR="00FE5731" w:rsidRPr="00382A07">
        <w:rPr>
          <w:bCs w:val="0"/>
          <w:sz w:val="24"/>
          <w:szCs w:val="24"/>
        </w:rPr>
        <w:t>юю</w:t>
      </w:r>
      <w:r w:rsidRPr="00382A07">
        <w:rPr>
          <w:bCs w:val="0"/>
          <w:sz w:val="24"/>
          <w:szCs w:val="24"/>
        </w:rPr>
        <w:t xml:space="preserve">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у </w:t>
      </w:r>
      <w:r w:rsidRPr="00382A07">
        <w:rPr>
          <w:bCs w:val="0"/>
          <w:sz w:val="24"/>
          <w:szCs w:val="24"/>
        </w:rPr>
        <w:t xml:space="preserve">по цене при условии уклонения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FE5731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FE573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от заключения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либо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Pr="00382A07">
        <w:rPr>
          <w:bCs w:val="0"/>
          <w:sz w:val="24"/>
          <w:szCs w:val="24"/>
        </w:rPr>
        <w:t xml:space="preserve">, признанного единственным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при условии его соответствия требованиям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</w:t>
      </w:r>
      <w:r w:rsidR="007D07A7" w:rsidRPr="00382A07">
        <w:rPr>
          <w:bCs w:val="0"/>
          <w:sz w:val="24"/>
          <w:szCs w:val="24"/>
        </w:rPr>
        <w:t xml:space="preserve"> по запросу предложений</w:t>
      </w:r>
      <w:r w:rsidRPr="00382A07">
        <w:rPr>
          <w:bCs w:val="0"/>
          <w:sz w:val="24"/>
          <w:szCs w:val="24"/>
        </w:rPr>
        <w:t xml:space="preserve">, заключить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 в установленном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окументацией порядке (п</w:t>
      </w:r>
      <w:r w:rsidR="00403042" w:rsidRPr="00382A07">
        <w:rPr>
          <w:bCs w:val="0"/>
          <w:sz w:val="24"/>
          <w:szCs w:val="24"/>
        </w:rPr>
        <w:t>.</w:t>
      </w:r>
      <w:r w:rsidR="00991C07">
        <w:rPr>
          <w:bCs w:val="0"/>
          <w:sz w:val="24"/>
          <w:szCs w:val="24"/>
        </w:rPr>
        <w:t xml:space="preserve"> </w:t>
      </w:r>
      <w:r w:rsidR="00FC4B5A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3.12</w:t>
      </w:r>
      <w:r w:rsidR="00FC4B5A">
        <w:fldChar w:fldCharType="end"/>
      </w:r>
      <w:r w:rsidRPr="00382A07">
        <w:rPr>
          <w:bCs w:val="0"/>
          <w:sz w:val="24"/>
          <w:szCs w:val="24"/>
        </w:rPr>
        <w:t>);</w:t>
      </w:r>
      <w:proofErr w:type="gramEnd"/>
    </w:p>
    <w:p w:rsidR="00932C0A" w:rsidRPr="00382A07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отказа </w:t>
      </w:r>
      <w:r w:rsidR="009C744E" w:rsidRPr="00382A07">
        <w:rPr>
          <w:bCs w:val="0"/>
          <w:sz w:val="24"/>
          <w:szCs w:val="24"/>
        </w:rPr>
        <w:t>Участник</w:t>
      </w:r>
      <w:r w:rsidR="004C5164" w:rsidRPr="00382A07">
        <w:rPr>
          <w:bCs w:val="0"/>
          <w:sz w:val="24"/>
          <w:szCs w:val="24"/>
        </w:rPr>
        <w:t xml:space="preserve">а </w:t>
      </w:r>
      <w:r w:rsidR="007A439E" w:rsidRPr="00382A07">
        <w:rPr>
          <w:bCs w:val="0"/>
          <w:sz w:val="24"/>
          <w:szCs w:val="24"/>
        </w:rPr>
        <w:t>запроса предложений</w:t>
      </w:r>
      <w:r w:rsidR="004C5164" w:rsidRPr="00382A07">
        <w:rPr>
          <w:bCs w:val="0"/>
          <w:sz w:val="24"/>
          <w:szCs w:val="24"/>
        </w:rPr>
        <w:t xml:space="preserve">, </w:t>
      </w:r>
      <w:r w:rsidR="004C5164" w:rsidRPr="00382A07">
        <w:rPr>
          <w:sz w:val="24"/>
          <w:szCs w:val="24"/>
        </w:rPr>
        <w:t xml:space="preserve">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A439E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предоставить финансовое обеспечение по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у</w:t>
      </w:r>
      <w:r w:rsidR="00B80887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FC4B5A">
        <w:rPr>
          <w:bCs w:val="0"/>
          <w:sz w:val="24"/>
          <w:szCs w:val="24"/>
        </w:rPr>
        <w:fldChar w:fldCharType="begin"/>
      </w:r>
      <w:r w:rsidR="00991C07">
        <w:rPr>
          <w:bCs w:val="0"/>
          <w:sz w:val="24"/>
          <w:szCs w:val="24"/>
        </w:rPr>
        <w:instrText xml:space="preserve"> REF _Ref472412231 \r \h </w:instrText>
      </w:r>
      <w:r w:rsidR="00FC4B5A">
        <w:rPr>
          <w:bCs w:val="0"/>
          <w:sz w:val="24"/>
          <w:szCs w:val="24"/>
        </w:rPr>
      </w:r>
      <w:r w:rsidR="00FC4B5A">
        <w:rPr>
          <w:bCs w:val="0"/>
          <w:sz w:val="24"/>
          <w:szCs w:val="24"/>
        </w:rPr>
        <w:fldChar w:fldCharType="separate"/>
      </w:r>
      <w:r w:rsidR="00991C07">
        <w:rPr>
          <w:bCs w:val="0"/>
          <w:sz w:val="24"/>
          <w:szCs w:val="24"/>
        </w:rPr>
        <w:t>3.13</w:t>
      </w:r>
      <w:r w:rsidR="00FC4B5A">
        <w:rPr>
          <w:bCs w:val="0"/>
          <w:sz w:val="24"/>
          <w:szCs w:val="24"/>
        </w:rPr>
        <w:fldChar w:fldCharType="end"/>
      </w:r>
      <w:r w:rsidR="00B80887">
        <w:rPr>
          <w:bCs w:val="0"/>
          <w:sz w:val="24"/>
          <w:szCs w:val="24"/>
        </w:rPr>
        <w:t>)</w:t>
      </w:r>
      <w:r w:rsidR="00311F48" w:rsidRPr="00382A07">
        <w:rPr>
          <w:bCs w:val="0"/>
          <w:sz w:val="24"/>
          <w:szCs w:val="24"/>
        </w:rPr>
        <w:t>.</w:t>
      </w:r>
    </w:p>
    <w:p w:rsidR="00932C0A" w:rsidRPr="00382A07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499" w:name="_Ref307563802"/>
      <w:r w:rsidRPr="00382A07">
        <w:rPr>
          <w:sz w:val="24"/>
          <w:szCs w:val="24"/>
        </w:rPr>
        <w:t xml:space="preserve">В случаях, указанных </w:t>
      </w:r>
      <w:r w:rsidRPr="00CA44AD">
        <w:rPr>
          <w:sz w:val="24"/>
          <w:szCs w:val="24"/>
        </w:rPr>
        <w:t xml:space="preserve">в п. </w:t>
      </w:r>
      <w:r w:rsidR="00D7561E">
        <w:fldChar w:fldCharType="begin"/>
      </w:r>
      <w:r w:rsidR="00D7561E">
        <w:instrText xml:space="preserve"> REF _Ref305753174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3.3.14.3.2</w:t>
      </w:r>
      <w:r w:rsidR="00D7561E">
        <w:fldChar w:fldCharType="end"/>
      </w:r>
      <w:r w:rsidRPr="00CA44AD">
        <w:rPr>
          <w:sz w:val="24"/>
          <w:szCs w:val="24"/>
        </w:rPr>
        <w:t xml:space="preserve"> </w:t>
      </w:r>
      <w:r w:rsidR="009C744E" w:rsidRPr="00CA44AD">
        <w:rPr>
          <w:sz w:val="24"/>
          <w:szCs w:val="24"/>
        </w:rPr>
        <w:t>Участник</w:t>
      </w:r>
      <w:r w:rsidRPr="00CA44AD">
        <w:rPr>
          <w:sz w:val="24"/>
          <w:szCs w:val="24"/>
        </w:rPr>
        <w:t xml:space="preserve"> обязан выплатить Заказчику неустойку в размере </w:t>
      </w:r>
      <w:bookmarkEnd w:id="499"/>
      <w:r w:rsidR="00C457C9">
        <w:rPr>
          <w:sz w:val="24"/>
          <w:szCs w:val="24"/>
        </w:rPr>
        <w:t>2</w:t>
      </w:r>
      <w:r w:rsidR="000A7A8E" w:rsidRPr="00CA44AD">
        <w:rPr>
          <w:sz w:val="24"/>
          <w:szCs w:val="24"/>
        </w:rPr>
        <w:t>% от стоимости Заявки, с учетом</w:t>
      </w:r>
      <w:r w:rsidR="000A7A8E" w:rsidRPr="00382A07">
        <w:rPr>
          <w:sz w:val="24"/>
          <w:szCs w:val="24"/>
        </w:rPr>
        <w:t xml:space="preserve">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00" w:name="_Ref299109207"/>
      <w:bookmarkStart w:id="501" w:name="_Ref307563826"/>
      <w:r w:rsidRPr="00382A07">
        <w:rPr>
          <w:sz w:val="24"/>
          <w:szCs w:val="24"/>
        </w:rPr>
        <w:t>Участник</w:t>
      </w:r>
      <w:r w:rsidR="00932C0A" w:rsidRPr="00382A07">
        <w:rPr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Организатора/Заказчика об уплате неустойки.</w:t>
      </w:r>
      <w:bookmarkEnd w:id="500"/>
      <w:bookmarkEnd w:id="501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  <w:lang w:eastAsia="ru-RU"/>
        </w:rPr>
        <w:t>5.12</w:t>
      </w:r>
      <w:r w:rsidR="00D7561E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D7561E">
        <w:fldChar w:fldCharType="begin"/>
      </w:r>
      <w:r w:rsidR="00D7561E">
        <w:instrText xml:space="preserve"> REF _Ref441574460 \r \h  \* MERGEFORMAT </w:instrText>
      </w:r>
      <w:r w:rsidR="00D7561E">
        <w:fldChar w:fldCharType="separate"/>
      </w:r>
      <w:r w:rsidR="00991C07" w:rsidRPr="00991C07">
        <w:rPr>
          <w:sz w:val="24"/>
          <w:szCs w:val="24"/>
          <w:lang w:eastAsia="ru-RU"/>
        </w:rPr>
        <w:t>5.13</w:t>
      </w:r>
      <w:r w:rsidR="00D7561E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3.4.1.3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адресу: </w:t>
      </w:r>
      <w:r w:rsidR="00C457C9" w:rsidRPr="00E2197F">
        <w:rPr>
          <w:b/>
          <w:sz w:val="24"/>
          <w:szCs w:val="24"/>
        </w:rPr>
        <w:t xml:space="preserve">РФ, 214019, г. Смоленск, ул. </w:t>
      </w:r>
      <w:proofErr w:type="spellStart"/>
      <w:r w:rsidR="00C457C9" w:rsidRPr="00E2197F">
        <w:rPr>
          <w:b/>
          <w:sz w:val="24"/>
          <w:szCs w:val="24"/>
        </w:rPr>
        <w:t>Тенишевой</w:t>
      </w:r>
      <w:proofErr w:type="spellEnd"/>
      <w:r w:rsidR="00C457C9" w:rsidRPr="00E2197F">
        <w:rPr>
          <w:b/>
          <w:sz w:val="24"/>
          <w:szCs w:val="24"/>
        </w:rPr>
        <w:t xml:space="preserve">, д. 33, </w:t>
      </w:r>
      <w:proofErr w:type="spellStart"/>
      <w:r w:rsidR="00C457C9" w:rsidRPr="00E2197F">
        <w:rPr>
          <w:b/>
          <w:sz w:val="24"/>
          <w:szCs w:val="24"/>
        </w:rPr>
        <w:t>каб</w:t>
      </w:r>
      <w:proofErr w:type="spellEnd"/>
      <w:r w:rsidR="00C457C9" w:rsidRPr="00E2197F">
        <w:rPr>
          <w:b/>
          <w:sz w:val="24"/>
          <w:szCs w:val="24"/>
        </w:rPr>
        <w:t>. 111</w:t>
      </w:r>
      <w:r w:rsidR="00C457C9">
        <w:rPr>
          <w:sz w:val="24"/>
          <w:szCs w:val="24"/>
        </w:rPr>
        <w:t>, исполнительный</w:t>
      </w:r>
      <w:r w:rsidR="00C457C9" w:rsidRPr="00E2197F">
        <w:rPr>
          <w:sz w:val="24"/>
          <w:szCs w:val="24"/>
        </w:rPr>
        <w:t xml:space="preserve"> сотрудник –</w:t>
      </w:r>
      <w:r w:rsidR="003D0E43">
        <w:rPr>
          <w:sz w:val="24"/>
          <w:szCs w:val="24"/>
        </w:rPr>
        <w:t xml:space="preserve"> </w:t>
      </w:r>
      <w:r w:rsidR="003D0E43" w:rsidRPr="0073320F">
        <w:rPr>
          <w:iCs/>
          <w:sz w:val="24"/>
          <w:szCs w:val="24"/>
        </w:rPr>
        <w:t>Кудрявцева Татьяна Владимировна, контактный телефон (4812) 42-95-56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D7561E">
        <w:fldChar w:fldCharType="begin"/>
      </w:r>
      <w:r w:rsidR="00D7561E">
        <w:instrText xml:space="preserve"> REF _Ref191386085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1.1.1</w:t>
      </w:r>
      <w:r w:rsidR="00D7561E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D7561E">
        <w:fldChar w:fldCharType="begin"/>
      </w:r>
      <w:r w:rsidR="00D7561E">
        <w:instrText xml:space="preserve"> REF _Ref303323780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1.1.4</w:t>
      </w:r>
      <w:r w:rsidR="00D7561E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предоставление соглашения о неустойке, и повлечет за собой последствия, </w:t>
      </w:r>
      <w:r w:rsidRPr="00DB5A15">
        <w:rPr>
          <w:sz w:val="24"/>
          <w:szCs w:val="24"/>
        </w:rPr>
        <w:t xml:space="preserve">указанные в п. </w:t>
      </w:r>
      <w:r w:rsidR="00D7561E">
        <w:fldChar w:fldCharType="begin"/>
      </w:r>
      <w:r w:rsidR="00D7561E">
        <w:instrText xml:space="preserve"> REF _Ref467569911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3.3.14.5</w:t>
      </w:r>
      <w:r w:rsidR="00D7561E">
        <w:fldChar w:fldCharType="end"/>
      </w:r>
      <w:r w:rsidRPr="00DB5A15">
        <w:rPr>
          <w:sz w:val="24"/>
          <w:szCs w:val="24"/>
        </w:rPr>
        <w:t xml:space="preserve"> настоящей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02" w:name="_Ref442263553"/>
      <w:bookmarkStart w:id="503" w:name="_Ref442188624"/>
      <w:r w:rsidRPr="00DB5A15">
        <w:rPr>
          <w:sz w:val="24"/>
          <w:szCs w:val="24"/>
        </w:rPr>
        <w:t>В случае</w:t>
      </w:r>
      <w:proofErr w:type="gramStart"/>
      <w:r w:rsidRPr="00DB5A15">
        <w:rPr>
          <w:sz w:val="24"/>
          <w:szCs w:val="24"/>
        </w:rPr>
        <w:t>,</w:t>
      </w:r>
      <w:proofErr w:type="gramEnd"/>
      <w:r w:rsidRPr="00DB5A15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2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szCs w:val="24"/>
        </w:rPr>
        <w:t>3.4.1.3</w:t>
      </w:r>
      <w:r w:rsidR="00D7561E">
        <w:fldChar w:fldCharType="end"/>
      </w:r>
      <w:r w:rsidRPr="00DB5A15">
        <w:rPr>
          <w:szCs w:val="24"/>
        </w:rPr>
        <w:t>). В случае</w:t>
      </w:r>
      <w:proofErr w:type="gramStart"/>
      <w:r w:rsidRPr="00DB5A15">
        <w:rPr>
          <w:szCs w:val="24"/>
        </w:rPr>
        <w:t>,</w:t>
      </w:r>
      <w:proofErr w:type="gramEnd"/>
      <w:r w:rsidRPr="00DB5A15">
        <w:rPr>
          <w:szCs w:val="24"/>
        </w:rPr>
        <w:t xml:space="preserve"> если на момент истечения срока окончания приема Заявок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szCs w:val="24"/>
        </w:rPr>
        <w:t>3.4.1.3</w:t>
      </w:r>
      <w:r w:rsidR="00D7561E">
        <w:fldChar w:fldCharType="end"/>
      </w:r>
      <w:r w:rsidRPr="00DB5A15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Запросе предложений и подачей </w:t>
      </w:r>
      <w:r w:rsidRPr="00DB5A15">
        <w:rPr>
          <w:szCs w:val="24"/>
        </w:rPr>
        <w:lastRenderedPageBreak/>
        <w:t>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 xml:space="preserve">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DB5A15">
        <w:rPr>
          <w:szCs w:val="24"/>
        </w:rPr>
        <w:t>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</w:t>
      </w:r>
      <w:proofErr w:type="gramEnd"/>
      <w:r w:rsidRPr="00DB5A15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DB5A15">
        <w:rPr>
          <w:szCs w:val="24"/>
        </w:rPr>
        <w:t>дств пр</w:t>
      </w:r>
      <w:proofErr w:type="gramEnd"/>
      <w:r w:rsidRPr="00DB5A15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DB5A15">
        <w:rPr>
          <w:szCs w:val="24"/>
        </w:rPr>
        <w:t>дств в к</w:t>
      </w:r>
      <w:proofErr w:type="gramEnd"/>
      <w:r w:rsidRPr="00DB5A15">
        <w:rPr>
          <w:szCs w:val="24"/>
        </w:rPr>
        <w:t>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3D0E43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3D0E43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3D0E43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3D0E43">
        <w:rPr>
          <w:rFonts w:eastAsia="Calibri"/>
          <w:szCs w:val="24"/>
          <w:lang w:eastAsia="en-US"/>
        </w:rPr>
        <w:t xml:space="preserve"> копию </w:t>
      </w:r>
      <w:r w:rsidRPr="003D0E43">
        <w:rPr>
          <w:szCs w:val="24"/>
        </w:rPr>
        <w:t>платежного</w:t>
      </w:r>
      <w:r w:rsidRPr="003D0E43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D7561E" w:rsidRPr="003D0E43">
        <w:fldChar w:fldCharType="begin"/>
      </w:r>
      <w:r w:rsidR="00D7561E" w:rsidRPr="003D0E43">
        <w:instrText xml:space="preserve"> REF _Ref55335823 \r \h  \* MERGEFORMAT </w:instrText>
      </w:r>
      <w:r w:rsidR="00D7561E" w:rsidRPr="003D0E43">
        <w:fldChar w:fldCharType="separate"/>
      </w:r>
      <w:r w:rsidR="00991C07" w:rsidRPr="003D0E43">
        <w:rPr>
          <w:rFonts w:eastAsia="Calibri"/>
          <w:szCs w:val="24"/>
          <w:lang w:eastAsia="en-US"/>
        </w:rPr>
        <w:t>5.6</w:t>
      </w:r>
      <w:r w:rsidR="00D7561E" w:rsidRPr="003D0E43">
        <w:fldChar w:fldCharType="end"/>
      </w:r>
      <w:r w:rsidRPr="003D0E43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3D0E43" w:rsidRPr="003D0E43">
        <w:rPr>
          <w:szCs w:val="24"/>
        </w:rPr>
        <w:t>специалисту 2 категории отдела закупочной деятельности Управления логистики и материально-технического обеспечения филиала ПАО «МРСК Центра» - «Смоленскэнерго»</w:t>
      </w:r>
      <w:r w:rsidR="003D0E43" w:rsidRPr="003D0E43">
        <w:rPr>
          <w:rFonts w:eastAsia="Calibri"/>
          <w:szCs w:val="24"/>
          <w:lang w:eastAsia="en-US"/>
        </w:rPr>
        <w:t xml:space="preserve"> </w:t>
      </w:r>
      <w:r w:rsidR="003D0E43" w:rsidRPr="003D0E43">
        <w:rPr>
          <w:iCs/>
        </w:rPr>
        <w:t>Кудрявцевой Татьяне</w:t>
      </w:r>
      <w:proofErr w:type="gramEnd"/>
      <w:r w:rsidR="003D0E43" w:rsidRPr="003D0E43">
        <w:rPr>
          <w:iCs/>
        </w:rPr>
        <w:t xml:space="preserve"> Владимировне, контактный телефон </w:t>
      </w:r>
      <w:r w:rsidR="003D0E43" w:rsidRPr="003D0E43">
        <w:rPr>
          <w:b/>
          <w:iCs/>
        </w:rPr>
        <w:t>(4812) 42-95-56</w:t>
      </w:r>
      <w:r w:rsidR="003D0E43" w:rsidRPr="003D0E43">
        <w:rPr>
          <w:iCs/>
        </w:rPr>
        <w:t xml:space="preserve">, адрес электронной почты: </w:t>
      </w:r>
      <w:hyperlink r:id="rId35" w:history="1">
        <w:r w:rsidR="003D0E43" w:rsidRPr="003D0E43">
          <w:rPr>
            <w:rStyle w:val="a7"/>
            <w:iCs/>
          </w:rPr>
          <w:t>Kudryavtseva.TV@mrsk-1.ru</w:t>
        </w:r>
      </w:hyperlink>
      <w:r w:rsidR="00364B35" w:rsidRPr="003D0E43">
        <w:rPr>
          <w:rFonts w:eastAsia="Calibri"/>
          <w:szCs w:val="24"/>
          <w:lang w:eastAsia="en-US"/>
        </w:rPr>
        <w:t>.</w:t>
      </w:r>
      <w:r w:rsidRPr="003D0E43">
        <w:rPr>
          <w:rFonts w:eastAsia="Calibri"/>
          <w:szCs w:val="24"/>
          <w:lang w:eastAsia="en-US"/>
        </w:rPr>
        <w:t xml:space="preserve"> Данные документы необходимо направить Заказчику </w:t>
      </w:r>
      <w:r w:rsidRPr="003D0E43">
        <w:rPr>
          <w:szCs w:val="24"/>
        </w:rPr>
        <w:t xml:space="preserve">до момента истечения срока окончания приема заявок (п. </w:t>
      </w:r>
      <w:r w:rsidR="00D7561E" w:rsidRPr="003D0E43">
        <w:fldChar w:fldCharType="begin"/>
      </w:r>
      <w:r w:rsidR="00D7561E" w:rsidRPr="003D0E43">
        <w:instrText xml:space="preserve"> REF _Ref440289953 \r \h  \* MERGEFORMAT </w:instrText>
      </w:r>
      <w:r w:rsidR="00D7561E" w:rsidRPr="003D0E43">
        <w:fldChar w:fldCharType="separate"/>
      </w:r>
      <w:r w:rsidR="00991C07" w:rsidRPr="003D0E43">
        <w:rPr>
          <w:szCs w:val="24"/>
        </w:rPr>
        <w:t>3.4.1.3</w:t>
      </w:r>
      <w:r w:rsidR="00D7561E" w:rsidRPr="003D0E43">
        <w:fldChar w:fldCharType="end"/>
      </w:r>
      <w:r w:rsidRPr="003D0E43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4" w:name="_Ref468973820"/>
      <w:r w:rsidRPr="003D0E43">
        <w:rPr>
          <w:rFonts w:eastAsia="Calibri"/>
          <w:szCs w:val="24"/>
          <w:lang w:eastAsia="en-US"/>
        </w:rPr>
        <w:t>Реквизиты</w:t>
      </w:r>
      <w:r w:rsidRPr="003D0E43">
        <w:rPr>
          <w:szCs w:val="24"/>
        </w:rPr>
        <w:t xml:space="preserve"> Заказчика для перечисления денежных сре</w:t>
      </w:r>
      <w:proofErr w:type="gramStart"/>
      <w:r w:rsidRPr="003D0E43">
        <w:rPr>
          <w:szCs w:val="24"/>
        </w:rPr>
        <w:t>дств в к</w:t>
      </w:r>
      <w:proofErr w:type="gramEnd"/>
      <w:r w:rsidRPr="003D0E43">
        <w:rPr>
          <w:szCs w:val="24"/>
        </w:rPr>
        <w:t>ачестве</w:t>
      </w:r>
      <w:r w:rsidRPr="00DB5A15">
        <w:rPr>
          <w:szCs w:val="24"/>
        </w:rPr>
        <w:t xml:space="preserve"> обеспечения обязательств, связанных с участием в Запросе предложений и подачей Заявки:</w:t>
      </w:r>
      <w:bookmarkEnd w:id="504"/>
    </w:p>
    <w:p w:rsidR="002A3401" w:rsidRPr="00BC4326" w:rsidRDefault="002A3401" w:rsidP="002A3401">
      <w:pPr>
        <w:pStyle w:val="aff6"/>
        <w:tabs>
          <w:tab w:val="clear" w:pos="1134"/>
          <w:tab w:val="left" w:pos="708"/>
        </w:tabs>
        <w:suppressAutoHyphens w:val="0"/>
        <w:snapToGrid w:val="0"/>
        <w:spacing w:before="120" w:after="120" w:line="240" w:lineRule="auto"/>
        <w:ind w:left="2268"/>
        <w:rPr>
          <w:sz w:val="24"/>
          <w:szCs w:val="24"/>
          <w:u w:val="single"/>
        </w:rPr>
      </w:pPr>
      <w:r w:rsidRPr="00BC4326">
        <w:rPr>
          <w:sz w:val="24"/>
          <w:szCs w:val="24"/>
          <w:u w:val="single"/>
        </w:rPr>
        <w:t xml:space="preserve">Получатель платежа: филиал Публичного акционерного общества «Межрегиональная распределительная сетевая </w:t>
      </w:r>
      <w:r w:rsidRPr="002A3401">
        <w:rPr>
          <w:bCs w:val="0"/>
          <w:sz w:val="24"/>
          <w:szCs w:val="24"/>
          <w:u w:val="single"/>
          <w:lang w:val="x-none" w:eastAsia="x-none"/>
        </w:rPr>
        <w:t>компания</w:t>
      </w:r>
      <w:r w:rsidRPr="00BC4326">
        <w:rPr>
          <w:sz w:val="24"/>
          <w:szCs w:val="24"/>
          <w:u w:val="single"/>
        </w:rPr>
        <w:t xml:space="preserve"> Центра» - «Смоленскэнерго»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 xml:space="preserve">214019 г. Смоленск, ул. </w:t>
      </w:r>
      <w:proofErr w:type="spellStart"/>
      <w:r w:rsidRPr="002A3401">
        <w:rPr>
          <w:bCs w:val="0"/>
          <w:sz w:val="24"/>
          <w:szCs w:val="24"/>
          <w:lang w:val="x-none" w:eastAsia="x-none"/>
        </w:rPr>
        <w:t>Тенишевой</w:t>
      </w:r>
      <w:proofErr w:type="spellEnd"/>
      <w:r w:rsidRPr="002A3401">
        <w:rPr>
          <w:bCs w:val="0"/>
          <w:sz w:val="24"/>
          <w:szCs w:val="24"/>
          <w:lang w:val="x-none" w:eastAsia="x-none"/>
        </w:rPr>
        <w:t>, д. 33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ОГРН 1046900099498 в ИФНС № 15 по г. Москве</w:t>
      </w:r>
    </w:p>
    <w:p w:rsidR="002A3401" w:rsidRPr="002A3401" w:rsidRDefault="002A3401" w:rsidP="002A3401">
      <w:pPr>
        <w:pStyle w:val="aff6"/>
        <w:numPr>
          <w:ilvl w:val="0"/>
          <w:numId w:val="78"/>
        </w:numPr>
        <w:tabs>
          <w:tab w:val="clear" w:pos="1134"/>
          <w:tab w:val="left" w:pos="-7797"/>
          <w:tab w:val="left" w:pos="2268"/>
        </w:tabs>
        <w:suppressAutoHyphens w:val="0"/>
        <w:spacing w:before="120" w:line="240" w:lineRule="auto"/>
        <w:ind w:left="1701" w:hanging="11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ИНН/КПП: 6901067107/673102001;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ОКПО: 00107436;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р/с: 40702810623250000008 в филиале Банка ВТБ (ПАО) в г. Воронеже;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БИК: 042007835;</w:t>
      </w:r>
    </w:p>
    <w:p w:rsidR="002A3401" w:rsidRPr="002A3401" w:rsidRDefault="002A3401" w:rsidP="002A3401">
      <w:pPr>
        <w:pStyle w:val="aff6"/>
        <w:tabs>
          <w:tab w:val="clear" w:pos="1134"/>
          <w:tab w:val="left" w:pos="-7797"/>
        </w:tabs>
        <w:suppressAutoHyphens w:val="0"/>
        <w:spacing w:line="240" w:lineRule="auto"/>
        <w:ind w:left="2268"/>
        <w:rPr>
          <w:bCs w:val="0"/>
          <w:sz w:val="24"/>
          <w:szCs w:val="24"/>
          <w:lang w:val="x-none" w:eastAsia="x-none"/>
        </w:rPr>
      </w:pPr>
      <w:r w:rsidRPr="002A3401">
        <w:rPr>
          <w:bCs w:val="0"/>
          <w:sz w:val="24"/>
          <w:szCs w:val="24"/>
          <w:lang w:val="x-none" w:eastAsia="x-none"/>
        </w:rPr>
        <w:t>к/с: 30101810100000000835.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lastRenderedPageBreak/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D7561E">
        <w:fldChar w:fldCharType="begin"/>
      </w:r>
      <w:r w:rsidR="00D7561E">
        <w:instrText xml:space="preserve"> REF _Ref306140451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3.14</w:t>
      </w:r>
      <w:r w:rsidR="00D7561E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05" w:name="_Ref467569911"/>
      <w:r w:rsidRPr="00DB5A15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DB5A15">
        <w:rPr>
          <w:sz w:val="24"/>
          <w:szCs w:val="24"/>
        </w:rPr>
        <w:t>ств тр</w:t>
      </w:r>
      <w:proofErr w:type="gramEnd"/>
      <w:r w:rsidRPr="00DB5A15">
        <w:rPr>
          <w:sz w:val="24"/>
          <w:szCs w:val="24"/>
        </w:rPr>
        <w:t>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03"/>
      <w:bookmarkEnd w:id="505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6" w:name="_Ref305973214"/>
      <w:bookmarkStart w:id="507" w:name="_Toc472411808"/>
      <w:r w:rsidRPr="00382A07">
        <w:t>Подача Заявок и их прием</w:t>
      </w:r>
      <w:bookmarkStart w:id="508" w:name="_Ref56229451"/>
      <w:bookmarkEnd w:id="480"/>
      <w:bookmarkEnd w:id="506"/>
      <w:bookmarkEnd w:id="507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9" w:name="_Toc439323707"/>
      <w:bookmarkStart w:id="510" w:name="_Toc440357105"/>
      <w:bookmarkStart w:id="511" w:name="_Toc440359660"/>
      <w:bookmarkStart w:id="512" w:name="_Toc440632123"/>
      <w:bookmarkStart w:id="513" w:name="_Toc440875944"/>
      <w:bookmarkStart w:id="514" w:name="_Toc441130972"/>
      <w:bookmarkStart w:id="515" w:name="_Toc447269787"/>
      <w:bookmarkStart w:id="516" w:name="_Toc464120609"/>
      <w:bookmarkStart w:id="517" w:name="_Toc466970529"/>
      <w:bookmarkStart w:id="518" w:name="_Toc468462442"/>
      <w:bookmarkStart w:id="519" w:name="_Toc469482035"/>
      <w:bookmarkStart w:id="520" w:name="_Toc472411809"/>
      <w:r w:rsidRPr="00382A07">
        <w:rPr>
          <w:szCs w:val="24"/>
        </w:rPr>
        <w:t>Подача Заявок через ЭТП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</w:t>
      </w:r>
      <w:proofErr w:type="gramStart"/>
      <w:r w:rsidR="005436EC" w:rsidRPr="00382A07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5436EC" w:rsidRPr="00382A07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5436EC" w:rsidRPr="00382A07">
        <w:rPr>
          <w:bCs w:val="0"/>
          <w:sz w:val="24"/>
          <w:szCs w:val="24"/>
        </w:rPr>
        <w:t>Word</w:t>
      </w:r>
      <w:proofErr w:type="spellEnd"/>
      <w:r w:rsidR="005436EC" w:rsidRPr="00382A07">
        <w:rPr>
          <w:bCs w:val="0"/>
          <w:sz w:val="24"/>
          <w:szCs w:val="24"/>
        </w:rPr>
        <w:t>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</w:t>
      </w:r>
      <w:proofErr w:type="spellStart"/>
      <w:r w:rsidRPr="00382A07">
        <w:rPr>
          <w:bCs w:val="0"/>
          <w:sz w:val="24"/>
          <w:szCs w:val="24"/>
        </w:rPr>
        <w:t>pdf</w:t>
      </w:r>
      <w:proofErr w:type="spellEnd"/>
      <w:r w:rsidRPr="00382A07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1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</w:t>
      </w:r>
      <w:r w:rsidR="002B5044" w:rsidRPr="003D0E43">
        <w:rPr>
          <w:b/>
          <w:bCs w:val="0"/>
          <w:sz w:val="24"/>
          <w:szCs w:val="24"/>
        </w:rPr>
        <w:t xml:space="preserve">минут </w:t>
      </w:r>
      <w:r w:rsidR="003D0E43" w:rsidRPr="003D0E43">
        <w:rPr>
          <w:b/>
          <w:bCs w:val="0"/>
          <w:sz w:val="24"/>
          <w:szCs w:val="24"/>
        </w:rPr>
        <w:t>11</w:t>
      </w:r>
      <w:r w:rsidR="00364B35" w:rsidRPr="003D0E43">
        <w:rPr>
          <w:b/>
          <w:bCs w:val="0"/>
          <w:sz w:val="24"/>
          <w:szCs w:val="24"/>
        </w:rPr>
        <w:t xml:space="preserve"> августа</w:t>
      </w:r>
      <w:r w:rsidR="002B5044" w:rsidRPr="003D0E43">
        <w:rPr>
          <w:b/>
          <w:bCs w:val="0"/>
          <w:sz w:val="24"/>
          <w:szCs w:val="24"/>
        </w:rPr>
        <w:t xml:space="preserve"> </w:t>
      </w:r>
      <w:r w:rsidR="004E638A" w:rsidRPr="003D0E43">
        <w:rPr>
          <w:b/>
          <w:bCs w:val="0"/>
          <w:sz w:val="24"/>
          <w:szCs w:val="24"/>
        </w:rPr>
        <w:t>2017</w:t>
      </w:r>
      <w:r w:rsidR="002B5044" w:rsidRPr="003D0E43">
        <w:rPr>
          <w:b/>
          <w:bCs w:val="0"/>
          <w:sz w:val="24"/>
          <w:szCs w:val="24"/>
        </w:rPr>
        <w:t xml:space="preserve"> года</w:t>
      </w:r>
      <w:r w:rsidR="00BC2634" w:rsidRPr="003D0E43">
        <w:rPr>
          <w:b/>
          <w:bCs w:val="0"/>
          <w:sz w:val="24"/>
          <w:szCs w:val="24"/>
        </w:rPr>
        <w:t xml:space="preserve">, </w:t>
      </w:r>
      <w:r w:rsidR="00BC2634" w:rsidRPr="003D0E43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D0E43">
        <w:rPr>
          <w:bCs w:val="0"/>
          <w:spacing w:val="-2"/>
          <w:sz w:val="24"/>
          <w:szCs w:val="24"/>
        </w:rPr>
        <w:t>(под</w:t>
      </w:r>
      <w:r w:rsidR="00BC2634" w:rsidRPr="003D0E43">
        <w:rPr>
          <w:bCs w:val="0"/>
          <w:sz w:val="24"/>
          <w:szCs w:val="24"/>
        </w:rPr>
        <w:t xml:space="preserve">раздел </w:t>
      </w:r>
      <w:r w:rsidR="00D7561E" w:rsidRPr="003D0E43">
        <w:fldChar w:fldCharType="begin"/>
      </w:r>
      <w:r w:rsidR="00D7561E" w:rsidRPr="003D0E43">
        <w:instrText xml:space="preserve"> REF _Ref55336310 \r \h  \* MERGEFORMAT </w:instrText>
      </w:r>
      <w:r w:rsidR="00D7561E" w:rsidRPr="003D0E43">
        <w:fldChar w:fldCharType="separate"/>
      </w:r>
      <w:r w:rsidR="00991C07" w:rsidRPr="003D0E43">
        <w:rPr>
          <w:bCs w:val="0"/>
          <w:sz w:val="24"/>
          <w:szCs w:val="24"/>
        </w:rPr>
        <w:t>5.1</w:t>
      </w:r>
      <w:r w:rsidR="00D7561E" w:rsidRPr="003D0E43">
        <w:fldChar w:fldCharType="end"/>
      </w:r>
      <w:r w:rsidR="00BC2634" w:rsidRPr="003D0E43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21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2" w:name="_Ref115077798"/>
      <w:bookmarkStart w:id="523" w:name="_Toc439323708"/>
      <w:bookmarkStart w:id="524" w:name="_Toc440357106"/>
      <w:bookmarkStart w:id="525" w:name="_Toc440359661"/>
      <w:bookmarkStart w:id="526" w:name="_Toc440632124"/>
      <w:bookmarkStart w:id="527" w:name="_Toc440875945"/>
      <w:bookmarkStart w:id="528" w:name="_Toc441130973"/>
      <w:bookmarkStart w:id="529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30" w:name="_Toc464120610"/>
      <w:bookmarkStart w:id="531" w:name="_Toc466970530"/>
      <w:bookmarkStart w:id="532" w:name="_Toc468462443"/>
      <w:bookmarkStart w:id="533" w:name="_Toc469482036"/>
      <w:bookmarkStart w:id="534" w:name="_Toc472411810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22"/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</w:p>
    <w:bookmarkEnd w:id="508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</w:t>
      </w:r>
      <w:r w:rsidRPr="00DB5A15">
        <w:rPr>
          <w:bCs w:val="0"/>
          <w:sz w:val="24"/>
          <w:szCs w:val="24"/>
        </w:rPr>
        <w:lastRenderedPageBreak/>
        <w:t>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D7561E">
        <w:fldChar w:fldCharType="begin"/>
      </w:r>
      <w:r w:rsidR="00D7561E">
        <w:instrText xml:space="preserve"> REF _Ref440272256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5.12</w:t>
      </w:r>
      <w:r w:rsidR="00D7561E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D7561E">
        <w:fldChar w:fldCharType="begin"/>
      </w:r>
      <w:r w:rsidR="00D7561E">
        <w:instrText xml:space="preserve"> REF _Ref467569419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5.13</w:t>
      </w:r>
      <w:r w:rsidR="00D7561E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5" w:name="_Ref303683883"/>
      <w:bookmarkStart w:id="536" w:name="_Toc472411811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35"/>
      <w:bookmarkEnd w:id="536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37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D7561E">
        <w:fldChar w:fldCharType="begin"/>
      </w:r>
      <w:r w:rsidR="00D7561E">
        <w:instrText xml:space="preserve"> REF _Ref440289953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3.4.1.3</w:t>
      </w:r>
      <w:r w:rsidR="00D7561E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D7561E">
        <w:fldChar w:fldCharType="begin"/>
      </w:r>
      <w:r w:rsidR="00D7561E">
        <w:instrText xml:space="preserve"> REF _Ref55279015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3.3.1.6</w:t>
      </w:r>
      <w:r w:rsidR="00D7561E">
        <w:fldChar w:fldCharType="end"/>
      </w:r>
      <w:r w:rsidRPr="00382A07">
        <w:rPr>
          <w:sz w:val="24"/>
          <w:szCs w:val="24"/>
        </w:rPr>
        <w:t xml:space="preserve">, </w:t>
      </w:r>
      <w:r w:rsidR="00D7561E">
        <w:fldChar w:fldCharType="begin"/>
      </w:r>
      <w:r w:rsidR="00D7561E">
        <w:instrText xml:space="preserve"> REF _Ref195087786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3.3.1.7</w:t>
      </w:r>
      <w:r w:rsidR="00D7561E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38" w:name="_Ref468199992"/>
      <w:bookmarkStart w:id="539" w:name="_Ref468200102"/>
      <w:bookmarkStart w:id="540" w:name="_Toc472411812"/>
      <w:r w:rsidRPr="00382A07">
        <w:t>Оценка Заявок и проведение переговоров</w:t>
      </w:r>
      <w:bookmarkEnd w:id="537"/>
      <w:bookmarkEnd w:id="538"/>
      <w:bookmarkEnd w:id="539"/>
      <w:bookmarkEnd w:id="540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1" w:name="_Toc439323711"/>
      <w:bookmarkStart w:id="542" w:name="_Toc440357109"/>
      <w:bookmarkStart w:id="543" w:name="_Toc440359664"/>
      <w:bookmarkStart w:id="544" w:name="_Toc440632127"/>
      <w:bookmarkStart w:id="545" w:name="_Toc440875948"/>
      <w:bookmarkStart w:id="546" w:name="_Toc441130976"/>
      <w:bookmarkStart w:id="547" w:name="_Toc447269791"/>
      <w:bookmarkStart w:id="548" w:name="_Toc464120613"/>
      <w:bookmarkStart w:id="549" w:name="_Toc466970533"/>
      <w:bookmarkStart w:id="550" w:name="_Toc468462446"/>
      <w:bookmarkStart w:id="551" w:name="_Toc469482039"/>
      <w:bookmarkStart w:id="552" w:name="_Toc472411813"/>
      <w:r w:rsidRPr="00382A07">
        <w:rPr>
          <w:szCs w:val="24"/>
        </w:rPr>
        <w:t>Общие положения</w:t>
      </w:r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D7561E">
        <w:fldChar w:fldCharType="begin"/>
      </w:r>
      <w:r w:rsidR="00D7561E">
        <w:instrText xml:space="preserve"> REF _Ref93089454 \n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3.6.2</w:t>
      </w:r>
      <w:r w:rsidR="00D7561E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D7561E">
        <w:fldChar w:fldCharType="begin"/>
      </w:r>
      <w:r w:rsidR="00D7561E">
        <w:instrText xml:space="preserve"> REF _Ref303670674 \n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3.6.3</w:t>
      </w:r>
      <w:r w:rsidR="00D7561E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_Ref306138385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3.6.4</w:t>
      </w:r>
      <w:r w:rsidR="00D7561E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53" w:name="_Ref93089454"/>
      <w:bookmarkStart w:id="554" w:name="_Toc439323712"/>
      <w:bookmarkStart w:id="555" w:name="_Toc440357110"/>
      <w:bookmarkStart w:id="556" w:name="_Toc440359665"/>
      <w:bookmarkStart w:id="557" w:name="_Toc440632128"/>
      <w:bookmarkStart w:id="558" w:name="_Toc440875949"/>
      <w:bookmarkStart w:id="559" w:name="_Toc441130977"/>
      <w:bookmarkStart w:id="560" w:name="_Toc447269792"/>
      <w:bookmarkStart w:id="561" w:name="_Toc464120614"/>
      <w:bookmarkStart w:id="562" w:name="_Toc466970534"/>
      <w:bookmarkStart w:id="563" w:name="_Toc468462447"/>
      <w:bookmarkStart w:id="564" w:name="_Toc469482040"/>
      <w:bookmarkStart w:id="565" w:name="_Toc472411814"/>
      <w:r w:rsidRPr="00382A07">
        <w:rPr>
          <w:szCs w:val="24"/>
        </w:rPr>
        <w:t>Отборочная стадия</w:t>
      </w:r>
      <w:bookmarkEnd w:id="553"/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</w:t>
      </w:r>
      <w:r w:rsidRPr="00382A07">
        <w:rPr>
          <w:bCs w:val="0"/>
          <w:sz w:val="24"/>
          <w:szCs w:val="24"/>
        </w:rPr>
        <w:lastRenderedPageBreak/>
        <w:t xml:space="preserve">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>, Федерального закона от 18.07.2011 № 223-ФЗ «О закупках товаров, работ, услуг отдельными видами юридических лиц»;</w:t>
      </w:r>
      <w:proofErr w:type="gramEnd"/>
      <w:r w:rsidRPr="00382A0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566"/>
      <w:bookmarkEnd w:id="56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отвечают установленным в настоящей документации требованиям к оформлению, составу документов и сведений, подаваемым в Заявке, в том </w:t>
      </w:r>
      <w:proofErr w:type="gramStart"/>
      <w:r w:rsidRPr="00382A07">
        <w:rPr>
          <w:sz w:val="24"/>
          <w:szCs w:val="24"/>
        </w:rPr>
        <w:t>числе</w:t>
      </w:r>
      <w:proofErr w:type="gramEnd"/>
      <w:r w:rsidRPr="00382A07">
        <w:rPr>
          <w:sz w:val="24"/>
          <w:szCs w:val="24"/>
        </w:rPr>
        <w:t xml:space="preserve"> если Участник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 xml:space="preserve">. один или несколько членов Коллективного участника) не предоставил информацию о собственниках Участника (включая конечных бенефициаров) (подраздел </w:t>
      </w:r>
      <w:r w:rsidR="00D7561E">
        <w:fldChar w:fldCharType="begin"/>
      </w:r>
      <w:r w:rsidR="00D7561E">
        <w:instrText xml:space="preserve"> REF _Ref444179578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5.10</w:t>
      </w:r>
      <w:r w:rsidR="00D7561E">
        <w:fldChar w:fldCharType="end"/>
      </w:r>
      <w:r w:rsidRPr="00382A07">
        <w:rPr>
          <w:sz w:val="24"/>
          <w:szCs w:val="24"/>
        </w:rPr>
        <w:t xml:space="preserve">); 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D7561E">
        <w:fldChar w:fldCharType="begin"/>
      </w:r>
      <w:r w:rsidR="00D7561E">
        <w:instrText xml:space="preserve"> REF _Ref306176386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</w:t>
      </w:r>
      <w:r w:rsidR="00D7561E">
        <w:fldChar w:fldCharType="end"/>
      </w:r>
      <w:r w:rsidRPr="00382A07">
        <w:rPr>
          <w:sz w:val="24"/>
          <w:szCs w:val="24"/>
        </w:rPr>
        <w:t>;</w:t>
      </w:r>
    </w:p>
    <w:p w:rsidR="00C138CC" w:rsidRPr="00382A07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C138CC" w:rsidRPr="00382A07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очевидные арифметические или грамматические ошибки, с исправлением которых не</w:t>
      </w:r>
      <w:r w:rsidR="00953987" w:rsidRPr="00382A07">
        <w:rPr>
          <w:sz w:val="24"/>
          <w:szCs w:val="24"/>
        </w:rPr>
        <w:t xml:space="preserve"> согласился Участник;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proofErr w:type="gramStart"/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  <w:proofErr w:type="gramEnd"/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6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</w:t>
      </w:r>
      <w:r w:rsidRPr="00382A07">
        <w:rPr>
          <w:sz w:val="24"/>
          <w:szCs w:val="24"/>
        </w:rPr>
        <w:lastRenderedPageBreak/>
        <w:t xml:space="preserve">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D7561E">
        <w:fldChar w:fldCharType="begin"/>
      </w:r>
      <w:r w:rsidR="00D7561E">
        <w:instrText xml:space="preserve"> REF _Ref306176386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3.3.14</w:t>
      </w:r>
      <w:r w:rsidR="00D7561E">
        <w:fldChar w:fldCharType="end"/>
      </w:r>
      <w:r w:rsidR="007F3FB7" w:rsidRPr="00382A07">
        <w:rPr>
          <w:sz w:val="24"/>
          <w:szCs w:val="24"/>
        </w:rPr>
        <w:t>).</w:t>
      </w:r>
      <w:bookmarkEnd w:id="56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9" w:name="_Ref303670674"/>
      <w:bookmarkStart w:id="570" w:name="_Toc439323713"/>
      <w:bookmarkStart w:id="571" w:name="_Toc440357111"/>
      <w:bookmarkStart w:id="572" w:name="_Toc440359666"/>
      <w:bookmarkStart w:id="573" w:name="_Toc440632129"/>
      <w:bookmarkStart w:id="574" w:name="_Toc440875950"/>
      <w:bookmarkStart w:id="575" w:name="_Toc441130978"/>
      <w:bookmarkStart w:id="576" w:name="_Toc447269793"/>
      <w:bookmarkStart w:id="577" w:name="_Toc464120615"/>
      <w:bookmarkStart w:id="578" w:name="_Toc466970535"/>
      <w:bookmarkStart w:id="579" w:name="_Toc468462448"/>
      <w:bookmarkStart w:id="580" w:name="_Toc469482041"/>
      <w:bookmarkStart w:id="581" w:name="_Toc472411815"/>
      <w:r w:rsidRPr="00382A07">
        <w:rPr>
          <w:szCs w:val="24"/>
        </w:rPr>
        <w:t>Проведение переговоров</w:t>
      </w:r>
      <w:bookmarkEnd w:id="569"/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82" w:name="_Ref306138385"/>
      <w:bookmarkStart w:id="583" w:name="_Toc439323714"/>
      <w:bookmarkStart w:id="584" w:name="_Toc440357112"/>
      <w:bookmarkStart w:id="585" w:name="_Toc440359667"/>
      <w:bookmarkStart w:id="586" w:name="_Toc440632130"/>
      <w:bookmarkStart w:id="587" w:name="_Toc440875951"/>
      <w:bookmarkStart w:id="588" w:name="_Toc441130979"/>
      <w:bookmarkStart w:id="589" w:name="_Toc447269794"/>
      <w:bookmarkStart w:id="590" w:name="_Toc464120616"/>
      <w:bookmarkStart w:id="591" w:name="_Toc466970536"/>
      <w:bookmarkStart w:id="592" w:name="_Toc468462449"/>
      <w:bookmarkStart w:id="593" w:name="_Toc469482042"/>
      <w:bookmarkStart w:id="594" w:name="_Toc472411816"/>
      <w:r w:rsidRPr="00382A07">
        <w:rPr>
          <w:szCs w:val="24"/>
        </w:rPr>
        <w:t>Оценочная стадия</w:t>
      </w:r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D7561E">
        <w:fldChar w:fldCharType="begin"/>
      </w:r>
      <w:r w:rsidR="00D7561E">
        <w:instrText xml:space="preserve"> REF _Ref471821960 \r \h  \* MERGEFORMAT </w:instrText>
      </w:r>
      <w:r w:rsidR="00D7561E">
        <w:fldChar w:fldCharType="separate"/>
      </w:r>
      <w:r w:rsidR="00E9095F" w:rsidRPr="001018D6">
        <w:rPr>
          <w:sz w:val="24"/>
          <w:szCs w:val="24"/>
        </w:rPr>
        <w:t>3.8</w:t>
      </w:r>
      <w:r w:rsidR="00D7561E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595" w:name="_Ref303250967"/>
      <w:bookmarkStart w:id="596" w:name="_Toc305697378"/>
      <w:bookmarkStart w:id="597" w:name="_Toc472411817"/>
      <w:bookmarkStart w:id="598" w:name="_Toc255985696"/>
      <w:r w:rsidRPr="00382A07"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595"/>
      <w:bookmarkEnd w:id="596"/>
      <w:bookmarkEnd w:id="597"/>
      <w:r w:rsidRPr="00382A07">
        <w:t xml:space="preserve"> </w:t>
      </w:r>
    </w:p>
    <w:bookmarkEnd w:id="598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</w:t>
      </w:r>
      <w:r w:rsidR="00AA3666">
        <w:rPr>
          <w:sz w:val="24"/>
          <w:szCs w:val="24"/>
          <w:lang w:eastAsia="ru-RU"/>
        </w:rPr>
        <w:t xml:space="preserve">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599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599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00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00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</w:t>
      </w:r>
      <w:r w:rsidRPr="00382A07">
        <w:rPr>
          <w:iCs/>
          <w:sz w:val="24"/>
          <w:szCs w:val="24"/>
          <w:lang w:eastAsia="ru-RU"/>
        </w:rPr>
        <w:lastRenderedPageBreak/>
        <w:t xml:space="preserve">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D7561E">
        <w:fldChar w:fldCharType="begin"/>
      </w:r>
      <w:r w:rsidR="00D7561E">
        <w:instrText xml:space="preserve"> REF _Ref465850064 \r \h  \* MERGEFORMAT </w:instrText>
      </w:r>
      <w:r w:rsidR="00D7561E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3.7.9</w:t>
      </w:r>
      <w:r w:rsidR="00D7561E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D7561E">
        <w:fldChar w:fldCharType="begin"/>
      </w:r>
      <w:r w:rsidR="00D7561E">
        <w:instrText xml:space="preserve"> REF _Ref306352987 \r \h  \* MERGEFORMAT </w:instrText>
      </w:r>
      <w:r w:rsidR="00D7561E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3.7.3</w:t>
      </w:r>
      <w:r w:rsidR="00D7561E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D7561E">
        <w:fldChar w:fldCharType="begin"/>
      </w:r>
      <w:r w:rsidR="00D7561E">
        <w:instrText xml:space="preserve"> REF _Ref306353005 \r \h  \* MERGEFORMAT </w:instrText>
      </w:r>
      <w:r w:rsidR="00D7561E">
        <w:fldChar w:fldCharType="separate"/>
      </w:r>
      <w:r w:rsidR="00991C07" w:rsidRPr="00991C07">
        <w:rPr>
          <w:iCs/>
          <w:sz w:val="24"/>
          <w:szCs w:val="24"/>
          <w:lang w:eastAsia="ru-RU"/>
        </w:rPr>
        <w:t>3.7.5</w:t>
      </w:r>
      <w:r w:rsidR="00D7561E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01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01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02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02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D7561E">
        <w:fldChar w:fldCharType="begin"/>
      </w:r>
      <w:r w:rsidR="00D7561E">
        <w:instrText xml:space="preserve"> REF _Ref465670219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3.11</w:t>
      </w:r>
      <w:r w:rsidR="00D7561E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D7561E">
        <w:fldChar w:fldCharType="begin"/>
      </w:r>
      <w:r w:rsidR="00D7561E">
        <w:instrText xml:space="preserve"> REF _Ref468453355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3.7.8</w:t>
      </w:r>
      <w:r w:rsidR="00D7561E">
        <w:fldChar w:fldCharType="end"/>
      </w:r>
      <w:r w:rsidRPr="00991C07">
        <w:rPr>
          <w:sz w:val="24"/>
          <w:szCs w:val="24"/>
        </w:rPr>
        <w:t xml:space="preserve">, </w:t>
      </w:r>
      <w:proofErr w:type="gramStart"/>
      <w:r w:rsidRPr="00991C07">
        <w:rPr>
          <w:sz w:val="24"/>
          <w:szCs w:val="24"/>
        </w:rPr>
        <w:t>предоставляет документы</w:t>
      </w:r>
      <w:proofErr w:type="gramEnd"/>
      <w:r w:rsidRPr="00991C07">
        <w:rPr>
          <w:sz w:val="24"/>
          <w:szCs w:val="24"/>
        </w:rPr>
        <w:t xml:space="preserve">, предусмотренные подпунктом </w:t>
      </w:r>
      <w:r w:rsidR="00D7561E">
        <w:fldChar w:fldCharType="begin"/>
      </w:r>
      <w:r w:rsidR="00D7561E">
        <w:instrText xml:space="preserve"> REF _Ref465675151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3.11.2</w:t>
      </w:r>
      <w:r w:rsidR="00D7561E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D7561E">
        <w:fldChar w:fldCharType="begin"/>
      </w:r>
      <w:r w:rsidR="00D7561E">
        <w:instrText xml:space="preserve"> REF _Ref465675151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3.11.2</w:t>
      </w:r>
      <w:r w:rsidR="00D7561E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03" w:name="_Ref471821960"/>
      <w:bookmarkStart w:id="604" w:name="_Toc471986593"/>
      <w:bookmarkStart w:id="605" w:name="_Toc472409204"/>
      <w:bookmarkStart w:id="606" w:name="_Toc472411818"/>
      <w:bookmarkStart w:id="607" w:name="_Ref303681924"/>
      <w:bookmarkStart w:id="608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03"/>
      <w:bookmarkEnd w:id="604"/>
      <w:bookmarkEnd w:id="605"/>
      <w:bookmarkEnd w:id="606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</w:t>
      </w:r>
      <w:r w:rsidRPr="001018D6">
        <w:rPr>
          <w:sz w:val="24"/>
          <w:szCs w:val="24"/>
        </w:rPr>
        <w:lastRenderedPageBreak/>
        <w:t>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1018D6">
        <w:rPr>
          <w:sz w:val="24"/>
          <w:szCs w:val="24"/>
        </w:rPr>
        <w:t xml:space="preserve">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</w:t>
      </w:r>
      <w:proofErr w:type="gramEnd"/>
      <w:r w:rsidRPr="001018D6">
        <w:rPr>
          <w:sz w:val="24"/>
          <w:szCs w:val="24"/>
        </w:rPr>
        <w:t xml:space="preserve">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364B3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</w:t>
      </w:r>
      <w:r w:rsidRPr="00364B35">
        <w:rPr>
          <w:sz w:val="24"/>
          <w:szCs w:val="24"/>
        </w:rPr>
        <w:t xml:space="preserve">продукции российского происхождения принимается </w:t>
      </w:r>
      <w:proofErr w:type="gramStart"/>
      <w:r w:rsidRPr="00364B35">
        <w:rPr>
          <w:i/>
          <w:sz w:val="24"/>
          <w:szCs w:val="24"/>
          <w:lang w:val="en-US"/>
        </w:rPr>
        <w:t>k</w:t>
      </w:r>
      <w:proofErr w:type="gramEnd"/>
      <w:r w:rsidRPr="00364B35">
        <w:rPr>
          <w:i/>
          <w:sz w:val="24"/>
          <w:szCs w:val="24"/>
          <w:vertAlign w:val="subscript"/>
        </w:rPr>
        <w:t>ПРИОР</w:t>
      </w:r>
      <w:r w:rsidRPr="00364B35">
        <w:rPr>
          <w:sz w:val="24"/>
          <w:szCs w:val="24"/>
        </w:rPr>
        <w:t xml:space="preserve">=0,85, иначе </w:t>
      </w:r>
      <w:r w:rsidRPr="00364B35">
        <w:rPr>
          <w:i/>
          <w:sz w:val="24"/>
          <w:szCs w:val="24"/>
          <w:lang w:val="en-US"/>
        </w:rPr>
        <w:t>k</w:t>
      </w:r>
      <w:r w:rsidRPr="00364B35">
        <w:rPr>
          <w:i/>
          <w:sz w:val="24"/>
          <w:szCs w:val="24"/>
          <w:vertAlign w:val="subscript"/>
        </w:rPr>
        <w:t>ПРИОР</w:t>
      </w:r>
      <w:r w:rsidRPr="00364B35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031513" w:rsidRPr="00364B35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64B35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4B35">
        <w:rPr>
          <w:rFonts w:ascii="Times New Roman" w:hAnsi="Times New Roman" w:cs="Times New Roman"/>
          <w:sz w:val="24"/>
          <w:szCs w:val="24"/>
        </w:rPr>
        <w:t>а) закупка признана несостоявшейся</w:t>
      </w:r>
      <w:r w:rsidRPr="001018D6">
        <w:rPr>
          <w:rFonts w:ascii="Times New Roman" w:hAnsi="Times New Roman" w:cs="Times New Roman"/>
          <w:sz w:val="24"/>
          <w:szCs w:val="24"/>
        </w:rPr>
        <w:t xml:space="preserve"> (п. </w:t>
      </w:r>
      <w:r w:rsidR="00D7561E">
        <w:fldChar w:fldCharType="begin"/>
      </w:r>
      <w:r w:rsidR="00D7561E">
        <w:instrText xml:space="preserve"> REF _Ref303251044 \r \h  \* MERGEFORMAT </w:instrText>
      </w:r>
      <w:r w:rsidR="00D7561E">
        <w:fldChar w:fldCharType="separate"/>
      </w:r>
      <w:r w:rsidR="00991C07" w:rsidRPr="001018D6">
        <w:rPr>
          <w:rFonts w:ascii="Times New Roman" w:hAnsi="Times New Roman" w:cs="Times New Roman"/>
          <w:sz w:val="24"/>
          <w:szCs w:val="24"/>
        </w:rPr>
        <w:t>3.10</w:t>
      </w:r>
      <w:r w:rsidR="00D7561E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</w:t>
      </w:r>
      <w:proofErr w:type="spellStart"/>
      <w:proofErr w:type="gram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proofErr w:type="gramEnd"/>
      <w:r w:rsidRPr="001018D6">
        <w:rPr>
          <w:rFonts w:ascii="Times New Roman" w:hAnsi="Times New Roman" w:cs="Times New Roman"/>
          <w:sz w:val="24"/>
          <w:szCs w:val="24"/>
        </w:rPr>
        <w:t>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ед. </w:t>
      </w:r>
      <w:proofErr w:type="spellStart"/>
      <w:r w:rsidRPr="001018D6">
        <w:rPr>
          <w:rFonts w:ascii="Times New Roman" w:hAnsi="Times New Roman" w:cs="Times New Roman"/>
          <w:sz w:val="24"/>
          <w:szCs w:val="24"/>
        </w:rPr>
        <w:t>прод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.) определяется как произведение начальной (максимальной) цены единицы продукции (Ц</w:t>
      </w:r>
      <w:proofErr w:type="spellStart"/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> нач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.(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>макс) ед.) на коэффициент изменения начальной (максимальной) цены договора по результатам проведения закупки (</w:t>
      </w:r>
      <w:proofErr w:type="spellStart"/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proofErr w:type="spellEnd"/>
      <w:r w:rsidRPr="001018D6">
        <w:rPr>
          <w:rFonts w:ascii="Times New Roman" w:hAnsi="Times New Roman" w:cs="Times New Roman"/>
          <w:sz w:val="24"/>
          <w:szCs w:val="24"/>
        </w:rPr>
        <w:t xml:space="preserve">), определяемый как результат деления цены Договора (Ц дог.), по </w:t>
      </w:r>
      <w:r w:rsidRPr="001018D6">
        <w:rPr>
          <w:rFonts w:ascii="Times New Roman" w:hAnsi="Times New Roman" w:cs="Times New Roman"/>
          <w:sz w:val="24"/>
          <w:szCs w:val="24"/>
        </w:rPr>
        <w:lastRenderedPageBreak/>
        <w:t xml:space="preserve">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</w:t>
      </w:r>
      <w:proofErr w:type="gramStart"/>
      <w:r w:rsidRPr="001018D6">
        <w:rPr>
          <w:rFonts w:ascii="Times New Roman" w:hAnsi="Times New Roman" w:cs="Times New Roman"/>
          <w:sz w:val="24"/>
          <w:szCs w:val="24"/>
        </w:rPr>
        <w:t>российского</w:t>
      </w:r>
      <w:proofErr w:type="gramEnd"/>
      <w:r w:rsidRPr="001018D6">
        <w:rPr>
          <w:rFonts w:ascii="Times New Roman" w:hAnsi="Times New Roman" w:cs="Times New Roman"/>
          <w:sz w:val="24"/>
          <w:szCs w:val="24"/>
        </w:rPr>
        <w:t xml:space="preserve">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</w:rPr>
        <w:t>Пр</w:t>
      </w:r>
      <w:proofErr w:type="spellEnd"/>
      <w:proofErr w:type="gramEnd"/>
      <w:r w:rsidRPr="001018D6">
        <w:rPr>
          <w:sz w:val="24"/>
          <w:szCs w:val="24"/>
        </w:rPr>
        <w:t xml:space="preserve">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(РФ) = ∑ 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proofErr w:type="gramStart"/>
      <w:r w:rsidRPr="001018D6">
        <w:rPr>
          <w:i/>
          <w:sz w:val="24"/>
          <w:szCs w:val="24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>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proofErr w:type="spellStart"/>
      <w:proofErr w:type="gramStart"/>
      <w:r w:rsidRPr="001018D6">
        <w:rPr>
          <w:i/>
          <w:sz w:val="24"/>
          <w:szCs w:val="24"/>
          <w:lang w:val="en-US"/>
        </w:rPr>
        <w:t>i</w:t>
      </w:r>
      <w:proofErr w:type="spellEnd"/>
      <w:proofErr w:type="gramEnd"/>
      <w:r w:rsidRPr="001018D6">
        <w:rPr>
          <w:sz w:val="24"/>
          <w:szCs w:val="24"/>
        </w:rPr>
        <w:t xml:space="preserve"> ед. </w:t>
      </w:r>
      <w:proofErr w:type="spellStart"/>
      <w:r w:rsidRPr="001018D6">
        <w:rPr>
          <w:sz w:val="24"/>
          <w:szCs w:val="24"/>
        </w:rPr>
        <w:t>прод</w:t>
      </w:r>
      <w:proofErr w:type="spellEnd"/>
      <w:r w:rsidRPr="001018D6">
        <w:rPr>
          <w:sz w:val="24"/>
          <w:szCs w:val="24"/>
        </w:rPr>
        <w:t xml:space="preserve">. (РФ) = </w:t>
      </w:r>
      <w:proofErr w:type="spellStart"/>
      <w:r w:rsidRPr="001018D6">
        <w:rPr>
          <w:sz w:val="24"/>
          <w:szCs w:val="24"/>
          <w:lang w:val="en-US"/>
        </w:rPr>
        <w:t>kf</w:t>
      </w:r>
      <w:proofErr w:type="spellEnd"/>
      <w:r w:rsidRPr="001018D6">
        <w:rPr>
          <w:sz w:val="24"/>
          <w:szCs w:val="24"/>
        </w:rPr>
        <w:t>*Ц</w:t>
      </w:r>
      <w:proofErr w:type="spellStart"/>
      <w:r w:rsidRPr="001018D6">
        <w:rPr>
          <w:i/>
          <w:sz w:val="24"/>
          <w:szCs w:val="24"/>
          <w:lang w:val="en-US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proofErr w:type="spellEnd"/>
      <w:r w:rsidRPr="001018D6">
        <w:rPr>
          <w:sz w:val="24"/>
          <w:szCs w:val="24"/>
        </w:rPr>
        <w:t xml:space="preserve"> (РФ) нач</w:t>
      </w:r>
      <w:proofErr w:type="gramStart"/>
      <w:r w:rsidRPr="001018D6">
        <w:rPr>
          <w:sz w:val="24"/>
          <w:szCs w:val="24"/>
        </w:rPr>
        <w:t>.(</w:t>
      </w:r>
      <w:proofErr w:type="gramEnd"/>
      <w:r w:rsidRPr="001018D6">
        <w:rPr>
          <w:sz w:val="24"/>
          <w:szCs w:val="24"/>
        </w:rPr>
        <w:t>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spellStart"/>
      <w:r w:rsidRPr="001018D6">
        <w:rPr>
          <w:sz w:val="24"/>
          <w:szCs w:val="24"/>
        </w:rPr>
        <w:t>kf</w:t>
      </w:r>
      <w:proofErr w:type="spellEnd"/>
      <w:r w:rsidRPr="001018D6">
        <w:rPr>
          <w:sz w:val="24"/>
          <w:szCs w:val="24"/>
        </w:rPr>
        <w:t xml:space="preserve">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proofErr w:type="spellStart"/>
      <w:proofErr w:type="gramStart"/>
      <w:r w:rsidRPr="001018D6">
        <w:rPr>
          <w:sz w:val="24"/>
          <w:szCs w:val="24"/>
          <w:lang w:val="en-US"/>
        </w:rPr>
        <w:t>kf</w:t>
      </w:r>
      <w:proofErr w:type="spellEnd"/>
      <w:proofErr w:type="gramEnd"/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proofErr w:type="gramStart"/>
      <w:r w:rsidRPr="001018D6">
        <w:rPr>
          <w:sz w:val="24"/>
          <w:szCs w:val="24"/>
        </w:rPr>
        <w:t>Ц</w:t>
      </w:r>
      <w:proofErr w:type="gramEnd"/>
      <w:r w:rsidRPr="001018D6">
        <w:rPr>
          <w:sz w:val="24"/>
          <w:szCs w:val="24"/>
        </w:rPr>
        <w:t xml:space="preserve"> нач.(макс) – начальная (максимальная) цена Договора (лота) (п. </w:t>
      </w:r>
      <w:r w:rsidR="00D7561E">
        <w:fldChar w:fldCharType="begin"/>
      </w:r>
      <w:r w:rsidR="00D7561E">
        <w:instrText xml:space="preserve"> REF _Ref472411304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3.3.7.1</w:t>
      </w:r>
      <w:r w:rsidR="00D7561E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D7561E">
        <w:fldChar w:fldCharType="begin"/>
      </w:r>
      <w:r w:rsidR="00D7561E">
        <w:instrText xml:space="preserve"> REF _Ref440271072 \r \h  \* MERGEFORMAT </w:instrText>
      </w:r>
      <w:r w:rsidR="00D7561E">
        <w:fldChar w:fldCharType="separate"/>
      </w:r>
      <w:r w:rsidR="00991C07" w:rsidRPr="001018D6">
        <w:rPr>
          <w:bCs w:val="0"/>
          <w:sz w:val="24"/>
          <w:szCs w:val="24"/>
        </w:rPr>
        <w:t>5.2</w:t>
      </w:r>
      <w:r w:rsidR="00D7561E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Toc472411819"/>
      <w:bookmarkStart w:id="610" w:name="_Ref472412060"/>
      <w:bookmarkStart w:id="611" w:name="_Ref472412072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07"/>
      <w:bookmarkEnd w:id="608"/>
      <w:bookmarkEnd w:id="609"/>
      <w:bookmarkEnd w:id="610"/>
      <w:bookmarkEnd w:id="611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12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12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382A07">
        <w:rPr>
          <w:bCs w:val="0"/>
          <w:sz w:val="24"/>
          <w:szCs w:val="24"/>
        </w:rPr>
        <w:t>наилучшей</w:t>
      </w:r>
      <w:proofErr w:type="gramEnd"/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3" w:name="_Ref303251044"/>
      <w:bookmarkStart w:id="614" w:name="_Toc472411820"/>
      <w:bookmarkStart w:id="615" w:name="_Ref191386295"/>
      <w:r w:rsidRPr="00382A07">
        <w:t xml:space="preserve">Признание запроса предложений </w:t>
      </w:r>
      <w:proofErr w:type="gramStart"/>
      <w:r w:rsidRPr="00382A07">
        <w:t>несостоявшимся</w:t>
      </w:r>
      <w:bookmarkEnd w:id="613"/>
      <w:bookmarkEnd w:id="614"/>
      <w:proofErr w:type="gramEnd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16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16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17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17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18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proofErr w:type="gramStart"/>
      <w:r w:rsidRPr="00382A07">
        <w:rPr>
          <w:bCs w:val="0"/>
          <w:sz w:val="24"/>
          <w:szCs w:val="24"/>
          <w:lang w:eastAsia="ru-RU"/>
        </w:rPr>
        <w:t>,</w:t>
      </w:r>
      <w:proofErr w:type="gramEnd"/>
      <w:r w:rsidRPr="00382A07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18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19" w:name="_Ref465670219"/>
      <w:bookmarkStart w:id="620" w:name="_Toc468441704"/>
      <w:bookmarkStart w:id="621" w:name="_Toc472411821"/>
      <w:bookmarkStart w:id="622" w:name="_Ref303683929"/>
      <w:r w:rsidRPr="004A1A68">
        <w:rPr>
          <w:bCs w:val="0"/>
        </w:rPr>
        <w:t>Антидемпинговые меры</w:t>
      </w:r>
      <w:bookmarkEnd w:id="619"/>
      <w:bookmarkEnd w:id="620"/>
      <w:bookmarkEnd w:id="621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D7561E">
        <w:fldChar w:fldCharType="begin"/>
      </w:r>
      <w:r w:rsidR="00D7561E">
        <w:instrText xml:space="preserve"> REF _Ref468456963 \r \h  \* MERGEFORMAT </w:instrText>
      </w:r>
      <w:r w:rsidR="00D7561E">
        <w:fldChar w:fldCharType="separate"/>
      </w:r>
      <w:r w:rsidR="00991C07" w:rsidRPr="00991C07">
        <w:rPr>
          <w:rFonts w:eastAsia="Times New Roman,Italic"/>
          <w:iCs/>
          <w:sz w:val="24"/>
          <w:szCs w:val="24"/>
        </w:rPr>
        <w:t>3.3.7</w:t>
      </w:r>
      <w:r w:rsidR="00D7561E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23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 xml:space="preserve">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23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D7561E">
        <w:fldChar w:fldCharType="begin"/>
      </w:r>
      <w:r w:rsidR="00D7561E">
        <w:instrText xml:space="preserve"> REF _Ref465675151 \r \h  \* MERGEFORMAT </w:instrText>
      </w:r>
      <w:r w:rsidR="00D7561E">
        <w:fldChar w:fldCharType="separate"/>
      </w:r>
      <w:r w:rsidR="00991C07" w:rsidRPr="00B32CC3">
        <w:rPr>
          <w:bCs/>
          <w:sz w:val="24"/>
          <w:szCs w:val="24"/>
        </w:rPr>
        <w:t>3.11.2</w:t>
      </w:r>
      <w:r w:rsidR="00D7561E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D7561E">
        <w:fldChar w:fldCharType="begin"/>
      </w:r>
      <w:r w:rsidR="00D7561E">
        <w:instrText xml:space="preserve"> REF _Ref468457053 \r \h  \* MERGEFORMAT </w:instrText>
      </w:r>
      <w:r w:rsidR="00D7561E">
        <w:fldChar w:fldCharType="separate"/>
      </w:r>
      <w:r w:rsidR="00991C07">
        <w:rPr>
          <w:sz w:val="24"/>
          <w:szCs w:val="24"/>
        </w:rPr>
        <w:t>3.6.2.5</w:t>
      </w:r>
      <w:r w:rsidR="00D7561E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>, если по итогам проведенного анализа представленных в составе заявки 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>.</w:t>
      </w:r>
      <w:r w:rsidR="007929A7" w:rsidRPr="004A1A68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_Ref465437572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3.13.2</w:t>
      </w:r>
      <w:r w:rsidR="00D7561E">
        <w:fldChar w:fldCharType="end"/>
      </w:r>
      <w:r w:rsidR="007929A7" w:rsidRPr="001018D6">
        <w:rPr>
          <w:sz w:val="24"/>
          <w:szCs w:val="24"/>
        </w:rPr>
        <w:t>-</w:t>
      </w:r>
      <w:r w:rsidR="00D7561E">
        <w:fldChar w:fldCharType="begin"/>
      </w:r>
      <w:r w:rsidR="00D7561E">
        <w:instrText xml:space="preserve"> REF _Ref465440181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3.13.4</w:t>
      </w:r>
      <w:r w:rsidR="00D7561E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>В случае</w:t>
      </w:r>
      <w:proofErr w:type="gramStart"/>
      <w:r w:rsidRPr="004A1A68">
        <w:rPr>
          <w:sz w:val="24"/>
          <w:szCs w:val="24"/>
        </w:rPr>
        <w:t>,</w:t>
      </w:r>
      <w:proofErr w:type="gramEnd"/>
      <w:r w:rsidRPr="004A1A68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4A1A68">
        <w:rPr>
          <w:sz w:val="24"/>
          <w:szCs w:val="24"/>
        </w:rPr>
        <w:t>пп</w:t>
      </w:r>
      <w:proofErr w:type="spellEnd"/>
      <w:r w:rsidRPr="004A1A68">
        <w:rPr>
          <w:sz w:val="24"/>
          <w:szCs w:val="24"/>
        </w:rPr>
        <w:t xml:space="preserve">. </w:t>
      </w:r>
      <w:r w:rsidR="00D7561E">
        <w:fldChar w:fldCharType="begin"/>
      </w:r>
      <w:r w:rsidR="00D7561E">
        <w:instrText xml:space="preserve"> REF _Ref465437572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3.13.2</w:t>
      </w:r>
      <w:r w:rsidR="00D7561E">
        <w:fldChar w:fldCharType="end"/>
      </w:r>
      <w:r w:rsidRPr="001018D6">
        <w:rPr>
          <w:sz w:val="24"/>
          <w:szCs w:val="24"/>
        </w:rPr>
        <w:t>-</w:t>
      </w:r>
      <w:r w:rsidR="00D7561E">
        <w:fldChar w:fldCharType="begin"/>
      </w:r>
      <w:r w:rsidR="00D7561E">
        <w:instrText xml:space="preserve"> REF _Ref465440181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3.13.4</w:t>
      </w:r>
      <w:r w:rsidR="00D7561E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4" w:name="_Ref468462141"/>
      <w:bookmarkStart w:id="625" w:name="_Toc472411822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15"/>
      <w:bookmarkEnd w:id="622"/>
      <w:bookmarkEnd w:id="624"/>
      <w:bookmarkEnd w:id="625"/>
    </w:p>
    <w:p w:rsidR="00717F60" w:rsidRPr="004A1A68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proofErr w:type="gramStart"/>
      <w:r w:rsidRPr="004A1A68">
        <w:rPr>
          <w:i/>
          <w:sz w:val="24"/>
          <w:szCs w:val="24"/>
        </w:rPr>
        <w:t xml:space="preserve">По всем вопросам, не нашедшим отражение в </w:t>
      </w:r>
      <w:r w:rsidR="004B5EB3" w:rsidRPr="004A1A68">
        <w:rPr>
          <w:i/>
          <w:sz w:val="24"/>
          <w:szCs w:val="24"/>
        </w:rPr>
        <w:t>Извещени</w:t>
      </w:r>
      <w:r w:rsidRPr="004A1A68">
        <w:rPr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лучшей,</w:t>
      </w:r>
      <w:r w:rsidRPr="004A1A68">
        <w:rPr>
          <w:i/>
          <w:sz w:val="24"/>
          <w:szCs w:val="24"/>
        </w:rPr>
        <w:t xml:space="preserve"> стороны имеют право вступить в пред</w:t>
      </w:r>
      <w:r w:rsidR="006353B1" w:rsidRPr="004A1A68">
        <w:rPr>
          <w:i/>
          <w:sz w:val="24"/>
          <w:szCs w:val="24"/>
        </w:rPr>
        <w:t>д</w:t>
      </w:r>
      <w:r w:rsidR="00123C70" w:rsidRPr="004A1A68">
        <w:rPr>
          <w:i/>
          <w:sz w:val="24"/>
          <w:szCs w:val="24"/>
        </w:rPr>
        <w:t>оговор</w:t>
      </w:r>
      <w:r w:rsidRPr="004A1A68">
        <w:rPr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 w:rsidRPr="004A1A68">
        <w:rPr>
          <w:i/>
          <w:sz w:val="24"/>
          <w:szCs w:val="24"/>
        </w:rPr>
        <w:t>й части</w:t>
      </w:r>
      <w:r w:rsidRPr="004A1A68">
        <w:rPr>
          <w:i/>
          <w:sz w:val="24"/>
          <w:szCs w:val="24"/>
        </w:rPr>
        <w:t xml:space="preserve"> </w:t>
      </w:r>
      <w:r w:rsidR="004B5EB3" w:rsidRPr="004A1A68">
        <w:rPr>
          <w:i/>
          <w:sz w:val="24"/>
          <w:szCs w:val="24"/>
        </w:rPr>
        <w:t>Заявк</w:t>
      </w:r>
      <w:r w:rsidRPr="004A1A68">
        <w:rPr>
          <w:i/>
          <w:sz w:val="24"/>
          <w:szCs w:val="24"/>
        </w:rPr>
        <w:t>и</w:t>
      </w:r>
      <w:r w:rsidR="0087407B" w:rsidRPr="004A1A68">
        <w:rPr>
          <w:i/>
          <w:sz w:val="24"/>
          <w:szCs w:val="24"/>
        </w:rPr>
        <w:t>, признанной лучшей</w:t>
      </w:r>
      <w:r w:rsidRPr="004A1A68">
        <w:rPr>
          <w:i/>
          <w:sz w:val="24"/>
          <w:szCs w:val="24"/>
        </w:rPr>
        <w:t xml:space="preserve">, однако при этом не допускается создание </w:t>
      </w:r>
      <w:r w:rsidR="009C744E" w:rsidRPr="004A1A68">
        <w:rPr>
          <w:i/>
          <w:sz w:val="24"/>
          <w:szCs w:val="24"/>
        </w:rPr>
        <w:t>Участник</w:t>
      </w:r>
      <w:r w:rsidR="0087407B" w:rsidRPr="004A1A68">
        <w:rPr>
          <w:i/>
          <w:sz w:val="24"/>
          <w:szCs w:val="24"/>
        </w:rPr>
        <w:t xml:space="preserve">у </w:t>
      </w:r>
      <w:r w:rsidRPr="004A1A68">
        <w:rPr>
          <w:i/>
          <w:sz w:val="24"/>
          <w:szCs w:val="24"/>
        </w:rPr>
        <w:t>запроса предложений</w:t>
      </w:r>
      <w:r w:rsidR="0087407B" w:rsidRPr="004A1A68">
        <w:rPr>
          <w:i/>
          <w:sz w:val="24"/>
          <w:szCs w:val="24"/>
        </w:rPr>
        <w:t xml:space="preserve">, чья </w:t>
      </w:r>
      <w:r w:rsidR="004B5EB3" w:rsidRPr="004A1A68">
        <w:rPr>
          <w:i/>
          <w:sz w:val="24"/>
          <w:szCs w:val="24"/>
        </w:rPr>
        <w:t>Заявк</w:t>
      </w:r>
      <w:r w:rsidR="0087407B" w:rsidRPr="004A1A68">
        <w:rPr>
          <w:i/>
          <w:sz w:val="24"/>
          <w:szCs w:val="24"/>
        </w:rPr>
        <w:t>а признана лучшей,</w:t>
      </w:r>
      <w:r w:rsidRPr="004A1A68">
        <w:rPr>
          <w:i/>
          <w:sz w:val="24"/>
          <w:szCs w:val="24"/>
        </w:rPr>
        <w:t xml:space="preserve"> преимущественных условий участия в запросе предложений</w:t>
      </w:r>
      <w:r w:rsidRPr="004A1A68">
        <w:rPr>
          <w:sz w:val="24"/>
          <w:szCs w:val="24"/>
        </w:rPr>
        <w:t>.</w:t>
      </w:r>
      <w:proofErr w:type="gramEnd"/>
    </w:p>
    <w:p w:rsidR="00717F60" w:rsidRPr="004A1A68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A1A68">
        <w:rPr>
          <w:rStyle w:val="adskobk"/>
          <w:i/>
          <w:sz w:val="24"/>
          <w:szCs w:val="24"/>
        </w:rPr>
        <w:lastRenderedPageBreak/>
        <w:t>Ход переговоров и достигнутые результаты фиксируются в Протоколе пред</w:t>
      </w:r>
      <w:r w:rsidR="006353B1" w:rsidRPr="004A1A68">
        <w:rPr>
          <w:rStyle w:val="adskobk"/>
          <w:i/>
          <w:sz w:val="24"/>
          <w:szCs w:val="24"/>
        </w:rPr>
        <w:t>д</w:t>
      </w:r>
      <w:r w:rsidR="00123C70" w:rsidRPr="004A1A68">
        <w:rPr>
          <w:rStyle w:val="adskobk"/>
          <w:i/>
          <w:sz w:val="24"/>
          <w:szCs w:val="24"/>
        </w:rPr>
        <w:t>оговор</w:t>
      </w:r>
      <w:r w:rsidRPr="004A1A68">
        <w:rPr>
          <w:rStyle w:val="adskobk"/>
          <w:i/>
          <w:sz w:val="24"/>
          <w:szCs w:val="24"/>
        </w:rPr>
        <w:t>ных переговоров</w:t>
      </w:r>
      <w:r w:rsidR="00E60F8E" w:rsidRPr="004A1A68">
        <w:rPr>
          <w:rStyle w:val="adskobk"/>
          <w:i/>
          <w:sz w:val="24"/>
          <w:szCs w:val="24"/>
        </w:rPr>
        <w:t>,</w:t>
      </w:r>
      <w:r w:rsidR="00E60F8E" w:rsidRPr="004A1A6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A1A68">
        <w:rPr>
          <w:rStyle w:val="adskobk"/>
          <w:i/>
          <w:sz w:val="24"/>
          <w:szCs w:val="24"/>
        </w:rPr>
        <w:t>.</w:t>
      </w:r>
    </w:p>
    <w:p w:rsidR="00717F60" w:rsidRPr="004A1A68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26" w:name="_Ref294695403"/>
      <w:bookmarkStart w:id="627" w:name="_Ref306320315"/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 между Заказчиком и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ом,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подписывается </w:t>
      </w:r>
      <w:r w:rsidR="000C0B23" w:rsidRPr="00DD0F48">
        <w:rPr>
          <w:sz w:val="24"/>
          <w:szCs w:val="24"/>
        </w:rPr>
        <w:t xml:space="preserve">не ранее чем через </w:t>
      </w:r>
      <w:r w:rsidR="000C0B23">
        <w:rPr>
          <w:sz w:val="24"/>
          <w:szCs w:val="24"/>
        </w:rPr>
        <w:t>10 (</w:t>
      </w:r>
      <w:r w:rsidR="000C0B23" w:rsidRPr="00DD0F48">
        <w:rPr>
          <w:sz w:val="24"/>
          <w:szCs w:val="24"/>
        </w:rPr>
        <w:t>десять</w:t>
      </w:r>
      <w:r w:rsidR="000C0B23">
        <w:rPr>
          <w:sz w:val="24"/>
          <w:szCs w:val="24"/>
        </w:rPr>
        <w:t>)</w:t>
      </w:r>
      <w:r w:rsidR="000C0B23" w:rsidRPr="00DD0F48">
        <w:rPr>
          <w:sz w:val="24"/>
          <w:szCs w:val="24"/>
        </w:rPr>
        <w:t xml:space="preserve"> дней и не позднее чем через 20 </w:t>
      </w:r>
      <w:r w:rsidR="000C0B23">
        <w:rPr>
          <w:sz w:val="24"/>
          <w:szCs w:val="24"/>
        </w:rPr>
        <w:t xml:space="preserve">(двадцать) </w:t>
      </w:r>
      <w:r w:rsidR="000C0B23" w:rsidRPr="00DD0F48">
        <w:rPr>
          <w:sz w:val="24"/>
          <w:szCs w:val="24"/>
        </w:rPr>
        <w:t>рабочих дней</w:t>
      </w:r>
      <w:r w:rsidR="006F758C" w:rsidRPr="004A1A68">
        <w:rPr>
          <w:sz w:val="24"/>
          <w:szCs w:val="24"/>
        </w:rPr>
        <w:t xml:space="preserve"> </w:t>
      </w:r>
      <w:r w:rsidR="00717F60" w:rsidRPr="004A1A68">
        <w:rPr>
          <w:sz w:val="24"/>
          <w:szCs w:val="24"/>
        </w:rPr>
        <w:t xml:space="preserve">с момента определения </w:t>
      </w:r>
      <w:r w:rsidR="0087407B" w:rsidRPr="004A1A68">
        <w:rPr>
          <w:sz w:val="24"/>
          <w:szCs w:val="24"/>
        </w:rPr>
        <w:t xml:space="preserve">лучшей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>и</w:t>
      </w:r>
      <w:r w:rsidR="00717F60" w:rsidRPr="004A1A68">
        <w:rPr>
          <w:sz w:val="24"/>
          <w:szCs w:val="24"/>
        </w:rPr>
        <w:t xml:space="preserve">. </w:t>
      </w:r>
      <w:proofErr w:type="gramStart"/>
      <w:r w:rsidR="00717F60" w:rsidRPr="004A1A68">
        <w:rPr>
          <w:sz w:val="24"/>
          <w:szCs w:val="24"/>
        </w:rPr>
        <w:t xml:space="preserve">Для </w:t>
      </w:r>
      <w:r w:rsidR="009C744E" w:rsidRPr="004A1A68">
        <w:rPr>
          <w:sz w:val="24"/>
          <w:szCs w:val="24"/>
        </w:rPr>
        <w:t>Участник</w:t>
      </w:r>
      <w:r w:rsidR="0087407B" w:rsidRPr="004A1A68">
        <w:rPr>
          <w:sz w:val="24"/>
          <w:szCs w:val="24"/>
        </w:rPr>
        <w:t xml:space="preserve">а,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признана лучшей, </w:t>
      </w:r>
      <w:r w:rsidR="00717F60" w:rsidRPr="004A1A68">
        <w:rPr>
          <w:sz w:val="24"/>
          <w:szCs w:val="24"/>
        </w:rPr>
        <w:t xml:space="preserve">срок для подписания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 xml:space="preserve">а, соответствующие требованиям </w:t>
      </w:r>
      <w:r w:rsidR="007D07A7" w:rsidRPr="004A1A68">
        <w:rPr>
          <w:sz w:val="24"/>
          <w:szCs w:val="24"/>
        </w:rPr>
        <w:t>Д</w:t>
      </w:r>
      <w:r w:rsidR="00717F60" w:rsidRPr="004A1A68">
        <w:rPr>
          <w:sz w:val="24"/>
          <w:szCs w:val="24"/>
        </w:rPr>
        <w:t>окументации</w:t>
      </w:r>
      <w:r w:rsidR="00DF639D" w:rsidRPr="004A1A68">
        <w:rPr>
          <w:sz w:val="24"/>
          <w:szCs w:val="24"/>
        </w:rPr>
        <w:t>.</w:t>
      </w:r>
      <w:bookmarkEnd w:id="626"/>
      <w:bookmarkEnd w:id="627"/>
      <w:r w:rsidR="00717F60" w:rsidRPr="004A1A68">
        <w:rPr>
          <w:sz w:val="24"/>
          <w:szCs w:val="24"/>
        </w:rPr>
        <w:t xml:space="preserve"> </w:t>
      </w:r>
      <w:proofErr w:type="gramEnd"/>
    </w:p>
    <w:p w:rsidR="00151215" w:rsidRPr="004A1A68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Условия </w:t>
      </w:r>
      <w:proofErr w:type="gramStart"/>
      <w:r w:rsidRPr="004A1A68">
        <w:rPr>
          <w:sz w:val="24"/>
          <w:szCs w:val="24"/>
        </w:rPr>
        <w:t xml:space="preserve">предоставления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D7561E">
        <w:fldChar w:fldCharType="begin"/>
      </w:r>
      <w:r w:rsidR="00D7561E">
        <w:instrText xml:space="preserve"> REF _Ref465670219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3.11</w:t>
      </w:r>
      <w:r w:rsidR="00D7561E">
        <w:fldChar w:fldCharType="end"/>
      </w:r>
      <w:r w:rsidRPr="004A1A68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D7561E">
        <w:fldChar w:fldCharType="begin"/>
      </w:r>
      <w:r w:rsidR="00D7561E">
        <w:instrText xml:space="preserve"> REF _Ref465437572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3.13.2</w:t>
      </w:r>
      <w:r w:rsidR="00D7561E">
        <w:fldChar w:fldCharType="end"/>
      </w:r>
      <w:r w:rsidRPr="001018D6">
        <w:rPr>
          <w:sz w:val="24"/>
          <w:szCs w:val="24"/>
        </w:rPr>
        <w:t>-</w:t>
      </w:r>
      <w:r w:rsidR="00D7561E">
        <w:fldChar w:fldCharType="begin"/>
      </w:r>
      <w:r w:rsidR="00D7561E">
        <w:instrText xml:space="preserve"> REF _Ref465440181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3.13.4</w:t>
      </w:r>
      <w:r w:rsidR="00D7561E">
        <w:fldChar w:fldCharType="end"/>
      </w:r>
      <w:r w:rsidRPr="004A1A68">
        <w:rPr>
          <w:sz w:val="24"/>
          <w:szCs w:val="24"/>
        </w:rPr>
        <w:t xml:space="preserve"> </w:t>
      </w:r>
      <w:r w:rsidR="001F6C0D" w:rsidRPr="004A1A68">
        <w:rPr>
          <w:sz w:val="24"/>
          <w:szCs w:val="24"/>
        </w:rPr>
        <w:t>Закупоч</w:t>
      </w:r>
      <w:r w:rsidRPr="004A1A68">
        <w:rPr>
          <w:sz w:val="24"/>
          <w:szCs w:val="24"/>
        </w:rPr>
        <w:t>ной Документации.</w:t>
      </w:r>
    </w:p>
    <w:p w:rsidR="00717F60" w:rsidRPr="004A1A68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28" w:name="_Ref305979053"/>
      <w:r w:rsidRPr="004A1A68">
        <w:rPr>
          <w:sz w:val="24"/>
          <w:szCs w:val="24"/>
        </w:rPr>
        <w:t>Участник</w:t>
      </w:r>
      <w:r w:rsidR="00717F60" w:rsidRPr="004A1A68">
        <w:rPr>
          <w:sz w:val="24"/>
          <w:szCs w:val="24"/>
        </w:rPr>
        <w:t xml:space="preserve"> запроса предложений</w:t>
      </w:r>
      <w:r w:rsidR="0087407B" w:rsidRPr="004A1A68">
        <w:rPr>
          <w:sz w:val="24"/>
          <w:szCs w:val="24"/>
        </w:rPr>
        <w:t xml:space="preserve">, чья </w:t>
      </w:r>
      <w:r w:rsidR="004B5EB3" w:rsidRPr="004A1A68">
        <w:rPr>
          <w:sz w:val="24"/>
          <w:szCs w:val="24"/>
        </w:rPr>
        <w:t>Заявк</w:t>
      </w:r>
      <w:r w:rsidR="0087407B" w:rsidRPr="004A1A68">
        <w:rPr>
          <w:sz w:val="24"/>
          <w:szCs w:val="24"/>
        </w:rPr>
        <w:t xml:space="preserve">а </w:t>
      </w:r>
      <w:r w:rsidR="00717F60" w:rsidRPr="004A1A68">
        <w:rPr>
          <w:sz w:val="24"/>
          <w:szCs w:val="24"/>
        </w:rPr>
        <w:t xml:space="preserve">утрачивает статус </w:t>
      </w:r>
      <w:proofErr w:type="gramStart"/>
      <w:r w:rsidR="00696966" w:rsidRPr="004A1A68">
        <w:rPr>
          <w:sz w:val="24"/>
          <w:szCs w:val="24"/>
        </w:rPr>
        <w:t>наилучшей</w:t>
      </w:r>
      <w:proofErr w:type="gramEnd"/>
      <w:r w:rsidR="00717F60" w:rsidRPr="004A1A6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A1A68">
        <w:rPr>
          <w:sz w:val="24"/>
          <w:szCs w:val="24"/>
        </w:rPr>
        <w:t>Договор</w:t>
      </w:r>
      <w:r w:rsidR="00717F60" w:rsidRPr="004A1A68">
        <w:rPr>
          <w:sz w:val="24"/>
          <w:szCs w:val="24"/>
        </w:rPr>
        <w:t>а в следующих случаях:</w:t>
      </w:r>
      <w:bookmarkEnd w:id="628"/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 на условиях, определяемых в п.</w:t>
      </w:r>
      <w:r w:rsidR="00D7561E">
        <w:fldChar w:fldCharType="begin"/>
      </w:r>
      <w:r w:rsidR="00D7561E">
        <w:instrText xml:space="preserve"> REF _Ref294695546 \r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 xml:space="preserve"> 1.2.6 </w:t>
      </w:r>
      <w:r w:rsidR="00D7561E">
        <w:fldChar w:fldCharType="end"/>
      </w:r>
      <w:r w:rsidRPr="004A1A68">
        <w:rPr>
          <w:bCs w:val="0"/>
          <w:sz w:val="24"/>
          <w:szCs w:val="24"/>
        </w:rPr>
        <w:t>и/или в срок, определенный в п.</w:t>
      </w:r>
      <w:r w:rsidR="001716DB" w:rsidRPr="004A1A68">
        <w:rPr>
          <w:bCs w:val="0"/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_Ref294695403 \n \h  \* MERGEFORMAT </w:instrText>
      </w:r>
      <w:r w:rsidR="00D7561E">
        <w:fldChar w:fldCharType="separate"/>
      </w:r>
      <w:r w:rsidR="00991C07" w:rsidRPr="00991C07">
        <w:rPr>
          <w:bCs w:val="0"/>
          <w:sz w:val="24"/>
          <w:szCs w:val="24"/>
        </w:rPr>
        <w:t>3.12.3</w:t>
      </w:r>
      <w:r w:rsidR="00D7561E">
        <w:fldChar w:fldCharType="end"/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 xml:space="preserve">у в течение установленного в </w:t>
      </w:r>
      <w:r w:rsidR="007D07A7" w:rsidRPr="004A1A68">
        <w:rPr>
          <w:bCs w:val="0"/>
          <w:sz w:val="24"/>
          <w:szCs w:val="24"/>
        </w:rPr>
        <w:t>Д</w:t>
      </w:r>
      <w:r w:rsidRPr="004A1A68">
        <w:rPr>
          <w:bCs w:val="0"/>
          <w:sz w:val="24"/>
          <w:szCs w:val="24"/>
        </w:rPr>
        <w:t>окументации по запросу предложений срока</w:t>
      </w:r>
      <w:r w:rsidR="00B80887" w:rsidRPr="004A1A68">
        <w:rPr>
          <w:bCs w:val="0"/>
          <w:sz w:val="24"/>
          <w:szCs w:val="24"/>
        </w:rPr>
        <w:t xml:space="preserve"> (п.</w:t>
      </w:r>
      <w:r w:rsidR="00991C07">
        <w:rPr>
          <w:bCs w:val="0"/>
          <w:sz w:val="24"/>
          <w:szCs w:val="24"/>
        </w:rPr>
        <w:t xml:space="preserve"> </w:t>
      </w:r>
      <w:r w:rsidR="00FC4B5A">
        <w:fldChar w:fldCharType="begin"/>
      </w:r>
      <w:r w:rsidR="00991C07">
        <w:rPr>
          <w:bCs w:val="0"/>
          <w:sz w:val="24"/>
          <w:szCs w:val="24"/>
        </w:rPr>
        <w:instrText xml:space="preserve"> REF _Ref472412248 \r \h </w:instrText>
      </w:r>
      <w:r w:rsidR="00FC4B5A">
        <w:fldChar w:fldCharType="separate"/>
      </w:r>
      <w:r w:rsidR="00991C07">
        <w:rPr>
          <w:bCs w:val="0"/>
          <w:sz w:val="24"/>
          <w:szCs w:val="24"/>
        </w:rPr>
        <w:t>3.13</w:t>
      </w:r>
      <w:r w:rsidR="00FC4B5A">
        <w:fldChar w:fldCharType="end"/>
      </w:r>
      <w:r w:rsidR="00B80887" w:rsidRPr="004A1A68">
        <w:rPr>
          <w:bCs w:val="0"/>
          <w:sz w:val="24"/>
          <w:szCs w:val="24"/>
        </w:rPr>
        <w:t>)</w:t>
      </w:r>
      <w:r w:rsidRPr="004A1A68">
        <w:rPr>
          <w:bCs w:val="0"/>
          <w:sz w:val="24"/>
          <w:szCs w:val="24"/>
        </w:rPr>
        <w:t>;</w:t>
      </w:r>
    </w:p>
    <w:p w:rsidR="00717F60" w:rsidRPr="004A1A68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4A1A68">
        <w:rPr>
          <w:bCs w:val="0"/>
          <w:sz w:val="24"/>
          <w:szCs w:val="24"/>
        </w:rPr>
        <w:t>Договор</w:t>
      </w:r>
      <w:r w:rsidRPr="004A1A6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A1A68">
        <w:rPr>
          <w:bCs w:val="0"/>
          <w:sz w:val="24"/>
          <w:szCs w:val="24"/>
        </w:rPr>
        <w:t>;</w:t>
      </w:r>
    </w:p>
    <w:p w:rsidR="009B44CF" w:rsidRPr="004A1A68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отказался от представления документов, подтверждающих его полномочия</w:t>
      </w:r>
      <w:r w:rsidR="00AA3666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>на поставку продукции</w:t>
      </w:r>
      <w:r w:rsidR="00AA3666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>от производител</w:t>
      </w:r>
      <w:proofErr w:type="gramStart"/>
      <w:r w:rsidRPr="004A1A68">
        <w:rPr>
          <w:sz w:val="24"/>
          <w:szCs w:val="24"/>
        </w:rPr>
        <w:t>я(</w:t>
      </w:r>
      <w:proofErr w:type="gramEnd"/>
      <w:r w:rsidRPr="004A1A68">
        <w:rPr>
          <w:sz w:val="24"/>
          <w:szCs w:val="24"/>
        </w:rPr>
        <w:t>ей) данной</w:t>
      </w:r>
      <w:r w:rsidR="00AA3666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продукции (п. </w:t>
      </w:r>
      <w:r w:rsidR="00D7561E">
        <w:fldChar w:fldCharType="begin"/>
      </w:r>
      <w:r w:rsidR="00D7561E">
        <w:instrText xml:space="preserve"> REF _Ref466909528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3.3.8.9</w:t>
      </w:r>
      <w:r w:rsidR="00D7561E">
        <w:fldChar w:fldCharType="end"/>
      </w:r>
      <w:r w:rsidRPr="004A1A68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29" w:name="_Ref468462243"/>
      <w:r w:rsidRPr="001018D6">
        <w:rPr>
          <w:sz w:val="24"/>
          <w:szCs w:val="24"/>
        </w:rPr>
        <w:t>При наступ</w:t>
      </w:r>
      <w:r w:rsidR="00CF6A0E" w:rsidRPr="001018D6">
        <w:rPr>
          <w:sz w:val="24"/>
          <w:szCs w:val="24"/>
        </w:rPr>
        <w:t>лении случаев, определенных в п.</w:t>
      </w:r>
      <w:r w:rsidR="001716DB" w:rsidRPr="001018D6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_Ref305979053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3.12.5</w:t>
      </w:r>
      <w:r w:rsidR="00D7561E">
        <w:fldChar w:fldCharType="end"/>
      </w:r>
      <w:r w:rsidRPr="001018D6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 xml:space="preserve">у из числа остальных действующих </w:t>
      </w:r>
      <w:r w:rsidR="00857CDA" w:rsidRPr="001018D6">
        <w:rPr>
          <w:sz w:val="24"/>
          <w:szCs w:val="24"/>
        </w:rPr>
        <w:t xml:space="preserve">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закупки, </w:t>
      </w:r>
      <w:r w:rsidRPr="001018D6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а, </w:t>
      </w:r>
      <w:r w:rsidR="00D663E3" w:rsidRPr="001018D6">
        <w:rPr>
          <w:sz w:val="24"/>
          <w:szCs w:val="24"/>
        </w:rPr>
        <w:t xml:space="preserve">чья </w:t>
      </w:r>
      <w:r w:rsidR="004B5EB3" w:rsidRPr="001018D6">
        <w:rPr>
          <w:sz w:val="24"/>
          <w:szCs w:val="24"/>
        </w:rPr>
        <w:t>Заявк</w:t>
      </w:r>
      <w:r w:rsidR="00D663E3" w:rsidRPr="001018D6">
        <w:rPr>
          <w:sz w:val="24"/>
          <w:szCs w:val="24"/>
        </w:rPr>
        <w:t xml:space="preserve">а утратила </w:t>
      </w:r>
      <w:r w:rsidRPr="001018D6">
        <w:rPr>
          <w:sz w:val="24"/>
          <w:szCs w:val="24"/>
        </w:rPr>
        <w:t xml:space="preserve">статус </w:t>
      </w:r>
      <w:r w:rsidR="00D663E3" w:rsidRPr="001018D6">
        <w:rPr>
          <w:sz w:val="24"/>
          <w:szCs w:val="24"/>
        </w:rPr>
        <w:t>лучшей</w:t>
      </w:r>
      <w:r w:rsidRPr="001018D6">
        <w:rPr>
          <w:sz w:val="24"/>
          <w:szCs w:val="24"/>
        </w:rPr>
        <w:t>, может быть полностью или частично удержано по решению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29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30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31" w:name="_Toc181693189"/>
      <w:bookmarkStart w:id="632" w:name="_Ref190680463"/>
      <w:bookmarkStart w:id="633" w:name="_Ref306140410"/>
      <w:bookmarkStart w:id="634" w:name="_Ref306142159"/>
      <w:bookmarkStart w:id="635" w:name="_Ref468200380"/>
      <w:bookmarkStart w:id="636" w:name="_Ref468200508"/>
      <w:bookmarkStart w:id="637" w:name="_Ref303102866"/>
      <w:bookmarkStart w:id="638" w:name="_Toc305835589"/>
      <w:bookmarkStart w:id="639" w:name="_Ref303683952"/>
      <w:bookmarkStart w:id="640" w:name="__RefNumPara__840_922829174"/>
      <w:bookmarkEnd w:id="630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</w:t>
      </w:r>
      <w:proofErr w:type="gramStart"/>
      <w:r w:rsidRPr="001018D6">
        <w:rPr>
          <w:sz w:val="24"/>
          <w:szCs w:val="24"/>
        </w:rPr>
        <w:t xml:space="preserve">На основании Постановления Правительства Российской Федерации от 16 сентября 2016 г. N 925 «О приоритете товаров российского </w:t>
      </w:r>
      <w:r w:rsidRPr="001018D6">
        <w:rPr>
          <w:sz w:val="24"/>
          <w:szCs w:val="24"/>
        </w:rPr>
        <w:lastRenderedPageBreak/>
        <w:t xml:space="preserve">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D7561E">
        <w:fldChar w:fldCharType="begin"/>
      </w:r>
      <w:r w:rsidR="00D7561E">
        <w:instrText xml:space="preserve"> REF _Ref471821960 \r \h  \* MERGEFORMAT </w:instrText>
      </w:r>
      <w:r w:rsidR="00D7561E">
        <w:fldChar w:fldCharType="separate"/>
      </w:r>
      <w:r w:rsidR="00991C07" w:rsidRPr="001018D6">
        <w:rPr>
          <w:sz w:val="24"/>
          <w:szCs w:val="24"/>
        </w:rPr>
        <w:t>3.8</w:t>
      </w:r>
      <w:r w:rsidR="00D7561E">
        <w:fldChar w:fldCharType="end"/>
      </w:r>
      <w:r w:rsidRPr="001018D6">
        <w:rPr>
          <w:sz w:val="24"/>
          <w:szCs w:val="24"/>
        </w:rPr>
        <w:t>), не допускается замена страны происхождения</w:t>
      </w:r>
      <w:proofErr w:type="gramEnd"/>
      <w:r w:rsidRPr="001018D6">
        <w:rPr>
          <w:sz w:val="24"/>
          <w:szCs w:val="24"/>
        </w:rPr>
        <w:t xml:space="preserve">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41" w:name="_Toc472411823"/>
      <w:bookmarkStart w:id="642" w:name="_Ref472412218"/>
      <w:bookmarkStart w:id="643" w:name="_Ref472412231"/>
      <w:bookmarkStart w:id="644" w:name="_Ref47241224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31"/>
      <w:bookmarkEnd w:id="632"/>
      <w:bookmarkEnd w:id="633"/>
      <w:bookmarkEnd w:id="634"/>
      <w:bookmarkEnd w:id="635"/>
      <w:bookmarkEnd w:id="636"/>
      <w:bookmarkEnd w:id="641"/>
      <w:bookmarkEnd w:id="642"/>
      <w:bookmarkEnd w:id="643"/>
      <w:bookmarkEnd w:id="644"/>
      <w:r w:rsidRPr="001018D6">
        <w:t xml:space="preserve"> </w:t>
      </w:r>
      <w:bookmarkEnd w:id="637"/>
      <w:bookmarkEnd w:id="638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_Ref440272931 \r \h  \* MERGEFORMAT </w:instrText>
      </w:r>
      <w:r w:rsidR="00D7561E">
        <w:fldChar w:fldCharType="separate"/>
      </w:r>
      <w:r w:rsidR="00991C07">
        <w:t>2</w:t>
      </w:r>
      <w:r w:rsidR="00D7561E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D7561E">
        <w:fldChar w:fldCharType="begin"/>
      </w:r>
      <w:r w:rsidR="00D7561E">
        <w:instrText xml:space="preserve"> REF _Ref465437572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3.13.2</w:t>
      </w:r>
      <w:r w:rsidR="00D7561E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45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45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D7561E">
        <w:fldChar w:fldCharType="begin"/>
      </w:r>
      <w:r w:rsidR="00D7561E">
        <w:instrText xml:space="preserve"> REF _Ref468973820 \r \h  \* MERGEFORMAT </w:instrText>
      </w:r>
      <w:r w:rsidR="00D7561E">
        <w:fldChar w:fldCharType="separate"/>
      </w:r>
      <w:r w:rsidR="00991C07">
        <w:rPr>
          <w:sz w:val="24"/>
          <w:szCs w:val="24"/>
        </w:rPr>
        <w:t>3.3.14.4.4</w:t>
      </w:r>
      <w:r w:rsidR="00D7561E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</w:t>
      </w:r>
      <w:proofErr w:type="gramStart"/>
      <w:r w:rsidRPr="004A1A68">
        <w:rPr>
          <w:sz w:val="24"/>
          <w:szCs w:val="24"/>
        </w:rPr>
        <w:t xml:space="preserve">способа обеспечения исполнения обязательств </w:t>
      </w:r>
      <w:r w:rsidR="00E52DE6" w:rsidRPr="004A1A68">
        <w:rPr>
          <w:sz w:val="24"/>
          <w:szCs w:val="24"/>
        </w:rPr>
        <w:t>Поставщика</w:t>
      </w:r>
      <w:proofErr w:type="gramEnd"/>
      <w:r w:rsidR="00E52DE6" w:rsidRPr="004A1A68">
        <w:rPr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_Ref440272931 \r \h  \* MERGEFORMAT </w:instrText>
      </w:r>
      <w:r w:rsidR="00D7561E">
        <w:fldChar w:fldCharType="separate"/>
      </w:r>
      <w:r w:rsidR="00991C07">
        <w:t>2</w:t>
      </w:r>
      <w:r w:rsidR="00D7561E">
        <w:fldChar w:fldCharType="end"/>
      </w:r>
      <w:r w:rsidRPr="004A1A68">
        <w:rPr>
          <w:sz w:val="24"/>
          <w:szCs w:val="24"/>
        </w:rPr>
        <w:t xml:space="preserve">) с учетом требований, изложенных в подпункте </w:t>
      </w:r>
      <w:r w:rsidR="00D7561E">
        <w:fldChar w:fldCharType="begin"/>
      </w:r>
      <w:r w:rsidR="00D7561E">
        <w:instrText xml:space="preserve"> REF _Ref465437572 \r \h  \* MERGEFORMAT </w:instrText>
      </w:r>
      <w:r w:rsidR="00D7561E">
        <w:fldChar w:fldCharType="separate"/>
      </w:r>
      <w:r w:rsidR="00991C07">
        <w:rPr>
          <w:sz w:val="24"/>
          <w:szCs w:val="24"/>
        </w:rPr>
        <w:t>3.13.2</w:t>
      </w:r>
      <w:r w:rsidR="00D7561E">
        <w:fldChar w:fldCharType="end"/>
      </w:r>
      <w:r w:rsidRPr="004A1A68">
        <w:rPr>
          <w:sz w:val="24"/>
          <w:szCs w:val="24"/>
        </w:rPr>
        <w:t xml:space="preserve">, а также на этапе </w:t>
      </w:r>
      <w:proofErr w:type="spellStart"/>
      <w:r w:rsidRPr="004A1A68">
        <w:rPr>
          <w:sz w:val="24"/>
          <w:szCs w:val="24"/>
        </w:rPr>
        <w:t>преддговорных</w:t>
      </w:r>
      <w:proofErr w:type="spellEnd"/>
      <w:r w:rsidRPr="004A1A68">
        <w:rPr>
          <w:sz w:val="24"/>
          <w:szCs w:val="24"/>
        </w:rPr>
        <w:t xml:space="preserve"> переговоров (п.</w:t>
      </w:r>
      <w:r w:rsidR="00DB3FE0" w:rsidRPr="004A1A68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_Ref468462141 \r \h  \* MERGEFORMAT </w:instrText>
      </w:r>
      <w:r w:rsidR="00D7561E">
        <w:fldChar w:fldCharType="separate"/>
      </w:r>
      <w:r w:rsidR="00991C07">
        <w:rPr>
          <w:sz w:val="24"/>
          <w:szCs w:val="24"/>
        </w:rPr>
        <w:t>3.12</w:t>
      </w:r>
      <w:r w:rsidR="00D7561E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46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_Ref468462243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3.12.6</w:t>
      </w:r>
      <w:r w:rsidR="00D7561E">
        <w:fldChar w:fldCharType="end"/>
      </w:r>
      <w:r w:rsidRPr="004A1A68">
        <w:rPr>
          <w:sz w:val="24"/>
          <w:szCs w:val="24"/>
        </w:rPr>
        <w:t>.</w:t>
      </w:r>
      <w:bookmarkEnd w:id="646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47" w:name="_Ref303694483"/>
      <w:bookmarkStart w:id="648" w:name="_Toc305835590"/>
      <w:bookmarkStart w:id="649" w:name="_Ref306140451"/>
      <w:bookmarkStart w:id="650" w:name="_Toc472411824"/>
      <w:r w:rsidRPr="004A1A68">
        <w:t xml:space="preserve">Уведомление о результатах </w:t>
      </w:r>
      <w:bookmarkEnd w:id="647"/>
      <w:bookmarkEnd w:id="648"/>
      <w:r w:rsidRPr="004A1A68">
        <w:t>запроса предложений</w:t>
      </w:r>
      <w:bookmarkEnd w:id="649"/>
      <w:bookmarkEnd w:id="650"/>
    </w:p>
    <w:bookmarkEnd w:id="639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D7561E">
        <w:fldChar w:fldCharType="begin"/>
      </w:r>
      <w:r w:rsidR="00D7561E">
        <w:instrText xml:space="preserve"> REF _Ref191386085 \r \h  \* MERGEFORMAT </w:instrText>
      </w:r>
      <w:r w:rsidR="00D7561E">
        <w:fldChar w:fldCharType="separate"/>
      </w:r>
      <w:r w:rsidR="00991C07" w:rsidRPr="00991C07">
        <w:rPr>
          <w:iCs/>
          <w:sz w:val="24"/>
          <w:szCs w:val="24"/>
        </w:rPr>
        <w:t>1.1.1</w:t>
      </w:r>
      <w:r w:rsidR="00D7561E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AA3666">
        <w:rPr>
          <w:bCs w:val="0"/>
          <w:sz w:val="24"/>
          <w:szCs w:val="24"/>
          <w:lang w:eastAsia="ru-RU"/>
        </w:rPr>
        <w:t xml:space="preserve">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 xml:space="preserve"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</w:t>
      </w:r>
      <w:r w:rsidR="00ED5C7C" w:rsidRPr="00382A07">
        <w:rPr>
          <w:bCs w:val="0"/>
          <w:sz w:val="24"/>
          <w:szCs w:val="24"/>
          <w:lang w:eastAsia="ru-RU"/>
        </w:rPr>
        <w:lastRenderedPageBreak/>
        <w:t>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51" w:name="_Ref440270568"/>
      <w:bookmarkStart w:id="652" w:name="_Ref440274159"/>
      <w:bookmarkStart w:id="653" w:name="_Ref440292555"/>
      <w:bookmarkStart w:id="654" w:name="_Ref440292779"/>
      <w:bookmarkStart w:id="655" w:name="_Toc472411825"/>
      <w:r w:rsidRPr="00382A07">
        <w:rPr>
          <w:szCs w:val="24"/>
        </w:rPr>
        <w:lastRenderedPageBreak/>
        <w:t>Техническая часть</w:t>
      </w:r>
      <w:bookmarkEnd w:id="651"/>
      <w:bookmarkEnd w:id="652"/>
      <w:bookmarkEnd w:id="653"/>
      <w:bookmarkEnd w:id="654"/>
      <w:bookmarkEnd w:id="655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56" w:name="_Toc176064096"/>
      <w:bookmarkStart w:id="657" w:name="_Toc176338524"/>
      <w:bookmarkStart w:id="658" w:name="_Toc180399752"/>
      <w:bookmarkStart w:id="659" w:name="_Toc191205941"/>
      <w:bookmarkStart w:id="660" w:name="_Toc194315544"/>
      <w:bookmarkStart w:id="661" w:name="_Toc423421725"/>
      <w:bookmarkStart w:id="662" w:name="_Toc472411826"/>
      <w:r w:rsidRPr="00382A07">
        <w:t>Общие требования к условиям поставки продукции</w:t>
      </w:r>
      <w:bookmarkStart w:id="663" w:name="_Toc176064097"/>
      <w:bookmarkStart w:id="664" w:name="_Toc176338525"/>
      <w:bookmarkStart w:id="665" w:name="_Toc180399753"/>
      <w:bookmarkStart w:id="666" w:name="_Toc189457101"/>
      <w:bookmarkStart w:id="667" w:name="_Toc189461737"/>
      <w:bookmarkStart w:id="668" w:name="_Toc189462011"/>
      <w:bookmarkStart w:id="669" w:name="_Toc191273610"/>
      <w:bookmarkStart w:id="670" w:name="_Toc167189319"/>
      <w:bookmarkStart w:id="671" w:name="_Toc168725254"/>
      <w:bookmarkEnd w:id="656"/>
      <w:bookmarkEnd w:id="657"/>
      <w:bookmarkEnd w:id="658"/>
      <w:bookmarkEnd w:id="659"/>
      <w:bookmarkEnd w:id="660"/>
      <w:bookmarkEnd w:id="661"/>
      <w:bookmarkEnd w:id="66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72" w:name="_Toc439166308"/>
      <w:bookmarkStart w:id="673" w:name="_Toc439170656"/>
      <w:bookmarkStart w:id="674" w:name="_Toc439172758"/>
      <w:bookmarkStart w:id="675" w:name="_Toc439173202"/>
      <w:bookmarkStart w:id="676" w:name="_Toc439238196"/>
      <w:bookmarkStart w:id="677" w:name="_Toc439252748"/>
      <w:bookmarkStart w:id="678" w:name="_Toc439323606"/>
      <w:bookmarkStart w:id="679" w:name="_Toc439323722"/>
      <w:bookmarkStart w:id="680" w:name="_Toc440357120"/>
      <w:bookmarkStart w:id="681" w:name="_Toc440359675"/>
      <w:bookmarkStart w:id="682" w:name="_Toc440632139"/>
      <w:bookmarkStart w:id="683" w:name="_Toc440875960"/>
      <w:bookmarkStart w:id="684" w:name="_Toc441130988"/>
      <w:bookmarkStart w:id="685" w:name="_Toc447269803"/>
      <w:bookmarkStart w:id="686" w:name="_Toc464120625"/>
      <w:bookmarkStart w:id="687" w:name="_Toc466970545"/>
      <w:bookmarkStart w:id="688" w:name="_Toc468462459"/>
      <w:bookmarkStart w:id="689" w:name="_Toc469482052"/>
      <w:bookmarkStart w:id="690" w:name="_Toc472411827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91" w:name="_Toc439166309"/>
      <w:bookmarkStart w:id="692" w:name="_Toc439170657"/>
      <w:bookmarkStart w:id="693" w:name="_Toc439172759"/>
      <w:bookmarkStart w:id="694" w:name="_Toc439173203"/>
      <w:bookmarkStart w:id="695" w:name="_Toc439238197"/>
      <w:bookmarkStart w:id="696" w:name="_Toc439252749"/>
      <w:bookmarkStart w:id="697" w:name="_Toc439323607"/>
      <w:bookmarkStart w:id="698" w:name="_Toc439323723"/>
      <w:bookmarkStart w:id="699" w:name="_Toc440357121"/>
      <w:bookmarkStart w:id="700" w:name="_Toc440359676"/>
      <w:bookmarkStart w:id="701" w:name="_Toc440632140"/>
      <w:bookmarkStart w:id="702" w:name="_Toc440875961"/>
      <w:bookmarkStart w:id="703" w:name="_Toc441130989"/>
      <w:bookmarkStart w:id="704" w:name="_Toc447269804"/>
      <w:bookmarkStart w:id="705" w:name="_Toc464120626"/>
      <w:bookmarkStart w:id="706" w:name="_Toc466970546"/>
      <w:bookmarkStart w:id="707" w:name="_Toc468462460"/>
      <w:bookmarkStart w:id="708" w:name="_Toc469482053"/>
      <w:bookmarkStart w:id="709" w:name="_Toc472411828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  <w:bookmarkEnd w:id="704"/>
      <w:bookmarkEnd w:id="705"/>
      <w:bookmarkEnd w:id="706"/>
      <w:bookmarkEnd w:id="707"/>
      <w:bookmarkEnd w:id="708"/>
      <w:bookmarkEnd w:id="709"/>
    </w:p>
    <w:p w:rsidR="002B5044" w:rsidRPr="00364B35" w:rsidRDefault="002B5044" w:rsidP="0021751A">
      <w:pPr>
        <w:pStyle w:val="2"/>
        <w:ind w:left="1701" w:hanging="1134"/>
      </w:pPr>
      <w:bookmarkStart w:id="710" w:name="_Toc423421726"/>
      <w:bookmarkStart w:id="711" w:name="_Ref450646963"/>
      <w:bookmarkStart w:id="712" w:name="_Toc472411829"/>
      <w:r w:rsidRPr="00364B35">
        <w:t>Перечень, объемы и характеристики закупаемой продукции</w:t>
      </w:r>
      <w:bookmarkEnd w:id="663"/>
      <w:bookmarkEnd w:id="664"/>
      <w:bookmarkEnd w:id="665"/>
      <w:bookmarkEnd w:id="666"/>
      <w:bookmarkEnd w:id="667"/>
      <w:bookmarkEnd w:id="668"/>
      <w:bookmarkEnd w:id="669"/>
      <w:bookmarkEnd w:id="710"/>
      <w:bookmarkEnd w:id="711"/>
      <w:bookmarkEnd w:id="712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3" w:name="_Toc439166311"/>
      <w:bookmarkStart w:id="714" w:name="_Toc439170659"/>
      <w:bookmarkStart w:id="715" w:name="_Toc439172761"/>
      <w:bookmarkStart w:id="716" w:name="_Toc439173205"/>
      <w:bookmarkStart w:id="717" w:name="_Toc439238199"/>
      <w:bookmarkStart w:id="718" w:name="_Toc439252751"/>
      <w:bookmarkStart w:id="719" w:name="_Toc439323609"/>
      <w:bookmarkStart w:id="720" w:name="_Toc439323725"/>
      <w:bookmarkStart w:id="721" w:name="_Toc440357123"/>
      <w:bookmarkStart w:id="722" w:name="_Toc440359678"/>
      <w:bookmarkStart w:id="723" w:name="_Toc440632142"/>
      <w:bookmarkStart w:id="724" w:name="_Toc440875963"/>
      <w:bookmarkStart w:id="725" w:name="_Toc441130991"/>
      <w:bookmarkStart w:id="726" w:name="_Toc447269806"/>
      <w:bookmarkStart w:id="727" w:name="_Toc464120628"/>
      <w:bookmarkStart w:id="728" w:name="_Toc466970548"/>
      <w:bookmarkStart w:id="729" w:name="_Toc468462462"/>
      <w:bookmarkStart w:id="730" w:name="_Toc469482055"/>
      <w:bookmarkStart w:id="731" w:name="_Toc472411830"/>
      <w:r w:rsidRPr="00364B35">
        <w:rPr>
          <w:b w:val="0"/>
          <w:szCs w:val="24"/>
        </w:rPr>
        <w:t>Техническ</w:t>
      </w:r>
      <w:r w:rsidR="003776BB" w:rsidRPr="00364B35">
        <w:rPr>
          <w:b w:val="0"/>
          <w:szCs w:val="24"/>
        </w:rPr>
        <w:t>о</w:t>
      </w:r>
      <w:proofErr w:type="gramStart"/>
      <w:r w:rsidR="003776BB" w:rsidRPr="00364B35">
        <w:rPr>
          <w:b w:val="0"/>
          <w:szCs w:val="24"/>
        </w:rPr>
        <w:t>е(</w:t>
      </w:r>
      <w:proofErr w:type="spellStart"/>
      <w:proofErr w:type="gramEnd"/>
      <w:r w:rsidRPr="00364B35">
        <w:rPr>
          <w:b w:val="0"/>
          <w:szCs w:val="24"/>
        </w:rPr>
        <w:t>ие</w:t>
      </w:r>
      <w:proofErr w:type="spellEnd"/>
      <w:r w:rsidR="003776BB" w:rsidRPr="00364B35">
        <w:rPr>
          <w:b w:val="0"/>
          <w:szCs w:val="24"/>
        </w:rPr>
        <w:t>)</w:t>
      </w:r>
      <w:r w:rsidRPr="00364B35">
        <w:rPr>
          <w:b w:val="0"/>
          <w:szCs w:val="24"/>
        </w:rPr>
        <w:t xml:space="preserve"> задани</w:t>
      </w:r>
      <w:r w:rsidR="003776BB" w:rsidRPr="00364B35">
        <w:rPr>
          <w:b w:val="0"/>
          <w:szCs w:val="24"/>
        </w:rPr>
        <w:t>е(</w:t>
      </w:r>
      <w:r w:rsidRPr="00364B35">
        <w:rPr>
          <w:b w:val="0"/>
          <w:szCs w:val="24"/>
        </w:rPr>
        <w:t>я</w:t>
      </w:r>
      <w:r w:rsidR="003776BB" w:rsidRPr="00364B35">
        <w:rPr>
          <w:b w:val="0"/>
          <w:szCs w:val="24"/>
        </w:rPr>
        <w:t>)</w:t>
      </w:r>
      <w:r w:rsidRPr="00364B35">
        <w:rPr>
          <w:b w:val="0"/>
          <w:szCs w:val="24"/>
        </w:rPr>
        <w:t xml:space="preserve"> </w:t>
      </w:r>
      <w:r w:rsidR="00A154B7" w:rsidRPr="00364B35">
        <w:rPr>
          <w:b w:val="0"/>
          <w:szCs w:val="24"/>
        </w:rPr>
        <w:t xml:space="preserve">по Лоту №1 (подраздел </w:t>
      </w:r>
      <w:r w:rsidR="00D7561E" w:rsidRPr="00364B35">
        <w:fldChar w:fldCharType="begin"/>
      </w:r>
      <w:r w:rsidR="00D7561E" w:rsidRPr="00364B35">
        <w:instrText xml:space="preserve"> REF _Ref440275279 \r \h  \* MERGEFORMAT </w:instrText>
      </w:r>
      <w:r w:rsidR="00D7561E" w:rsidRPr="00364B35">
        <w:fldChar w:fldCharType="separate"/>
      </w:r>
      <w:r w:rsidR="00991C07" w:rsidRPr="00364B35">
        <w:rPr>
          <w:b w:val="0"/>
          <w:szCs w:val="24"/>
        </w:rPr>
        <w:t>1.1.4</w:t>
      </w:r>
      <w:r w:rsidR="00D7561E" w:rsidRPr="00364B35">
        <w:fldChar w:fldCharType="end"/>
      </w:r>
      <w:r w:rsidR="00A154B7" w:rsidRPr="00364B35">
        <w:rPr>
          <w:b w:val="0"/>
          <w:szCs w:val="24"/>
        </w:rPr>
        <w:t>)</w:t>
      </w:r>
      <w:r w:rsidRPr="00364B35">
        <w:rPr>
          <w:b w:val="0"/>
          <w:szCs w:val="24"/>
        </w:rPr>
        <w:t xml:space="preserve"> изложен</w:t>
      </w:r>
      <w:r w:rsidR="00F463E8" w:rsidRPr="00364B35">
        <w:rPr>
          <w:b w:val="0"/>
          <w:szCs w:val="24"/>
        </w:rPr>
        <w:t>о(</w:t>
      </w:r>
      <w:r w:rsidRPr="00364B35">
        <w:rPr>
          <w:b w:val="0"/>
          <w:szCs w:val="24"/>
        </w:rPr>
        <w:t>ы</w:t>
      </w:r>
      <w:r w:rsidR="00F463E8" w:rsidRPr="00364B35">
        <w:rPr>
          <w:b w:val="0"/>
          <w:szCs w:val="24"/>
        </w:rPr>
        <w:t>)</w:t>
      </w:r>
      <w:r w:rsidRPr="00364B35">
        <w:rPr>
          <w:b w:val="0"/>
          <w:szCs w:val="24"/>
        </w:rPr>
        <w:t xml:space="preserve"> в Приложении №1, которое является неотъемлемым приложением к</w:t>
      </w:r>
      <w:r w:rsidRPr="00382A07">
        <w:rPr>
          <w:b w:val="0"/>
          <w:szCs w:val="24"/>
        </w:rPr>
        <w:t xml:space="preserve">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</w:p>
    <w:p w:rsidR="002B5044" w:rsidRPr="00382A07" w:rsidRDefault="002B5044" w:rsidP="0021751A">
      <w:pPr>
        <w:pStyle w:val="2"/>
        <w:ind w:left="1701" w:hanging="1134"/>
      </w:pPr>
      <w:bookmarkStart w:id="732" w:name="_Ref194832984"/>
      <w:bookmarkStart w:id="733" w:name="_Ref197686508"/>
      <w:bookmarkStart w:id="734" w:name="_Toc423421727"/>
      <w:bookmarkStart w:id="735" w:name="_Toc472411832"/>
      <w:r w:rsidRPr="00382A07">
        <w:t>Требование к поставляемой продукции</w:t>
      </w:r>
      <w:bookmarkEnd w:id="732"/>
      <w:bookmarkEnd w:id="733"/>
      <w:bookmarkEnd w:id="734"/>
      <w:bookmarkEnd w:id="735"/>
    </w:p>
    <w:p w:rsidR="002B5044" w:rsidRPr="003D0E43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36" w:name="_Toc439166313"/>
      <w:bookmarkStart w:id="737" w:name="_Toc439170661"/>
      <w:bookmarkStart w:id="738" w:name="_Toc439172763"/>
      <w:bookmarkStart w:id="739" w:name="_Toc439173207"/>
      <w:bookmarkStart w:id="740" w:name="_Toc439238201"/>
      <w:bookmarkStart w:id="741" w:name="_Toc439252753"/>
      <w:bookmarkStart w:id="742" w:name="_Toc439323611"/>
      <w:bookmarkStart w:id="743" w:name="_Toc439323727"/>
      <w:bookmarkStart w:id="744" w:name="_Toc440357125"/>
      <w:bookmarkStart w:id="745" w:name="_Toc440359680"/>
      <w:bookmarkStart w:id="746" w:name="_Toc440632144"/>
      <w:bookmarkStart w:id="747" w:name="_Toc440875965"/>
      <w:bookmarkStart w:id="748" w:name="_Toc441130993"/>
      <w:bookmarkStart w:id="749" w:name="_Toc447269808"/>
      <w:bookmarkStart w:id="750" w:name="_Toc464120631"/>
      <w:bookmarkStart w:id="751" w:name="_Toc466970551"/>
      <w:bookmarkStart w:id="752" w:name="_Toc468462465"/>
      <w:bookmarkStart w:id="753" w:name="_Toc469482058"/>
      <w:bookmarkStart w:id="754" w:name="_Toc472411833"/>
      <w:bookmarkStart w:id="755" w:name="_Ref194833053"/>
      <w:bookmarkStart w:id="756" w:name="_Ref223496951"/>
      <w:bookmarkStart w:id="757" w:name="_Ref223496970"/>
      <w:r w:rsidRPr="003D0E43">
        <w:rPr>
          <w:b w:val="0"/>
          <w:szCs w:val="24"/>
        </w:rPr>
        <w:t>Участник</w:t>
      </w:r>
      <w:r w:rsidR="002B5044" w:rsidRPr="003D0E43">
        <w:rPr>
          <w:b w:val="0"/>
          <w:szCs w:val="24"/>
        </w:rPr>
        <w:t xml:space="preserve"> в составе свое</w:t>
      </w:r>
      <w:r w:rsidR="00841A6F" w:rsidRPr="003D0E43">
        <w:rPr>
          <w:b w:val="0"/>
          <w:szCs w:val="24"/>
        </w:rPr>
        <w:t>й</w:t>
      </w:r>
      <w:r w:rsidR="002B5044" w:rsidRPr="003D0E43">
        <w:rPr>
          <w:b w:val="0"/>
          <w:szCs w:val="24"/>
        </w:rPr>
        <w:t xml:space="preserve"> </w:t>
      </w:r>
      <w:r w:rsidR="00841A6F" w:rsidRPr="003D0E43">
        <w:rPr>
          <w:b w:val="0"/>
          <w:szCs w:val="24"/>
        </w:rPr>
        <w:t>Заявки</w:t>
      </w:r>
      <w:r w:rsidR="002B5044" w:rsidRPr="003D0E43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</w:t>
      </w:r>
      <w:r w:rsidR="003D0E43" w:rsidRPr="003D0E43">
        <w:rPr>
          <w:b w:val="0"/>
          <w:szCs w:val="24"/>
        </w:rPr>
        <w:t>ащую обязательной сертификации)</w:t>
      </w:r>
      <w:r w:rsidR="002B5044" w:rsidRPr="003D0E43">
        <w:rPr>
          <w:b w:val="0"/>
          <w:szCs w:val="24"/>
        </w:rPr>
        <w:t xml:space="preserve"> </w:t>
      </w:r>
      <w:r w:rsidR="002B5044" w:rsidRPr="003D0E43">
        <w:rPr>
          <w:i/>
          <w:szCs w:val="24"/>
        </w:rPr>
        <w:t>(</w:t>
      </w:r>
      <w:r w:rsidR="00953987" w:rsidRPr="003D0E43">
        <w:rPr>
          <w:i/>
          <w:szCs w:val="24"/>
        </w:rPr>
        <w:t>желательное требование, предоставляется Участником при наличии</w:t>
      </w:r>
      <w:r w:rsidR="002B5044" w:rsidRPr="003D0E43">
        <w:rPr>
          <w:i/>
          <w:szCs w:val="24"/>
        </w:rPr>
        <w:t>)</w:t>
      </w:r>
      <w:r w:rsidR="002B5044" w:rsidRPr="003D0E43">
        <w:rPr>
          <w:b w:val="0"/>
          <w:szCs w:val="24"/>
        </w:rPr>
        <w:t>.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  <w:bookmarkEnd w:id="754"/>
    </w:p>
    <w:p w:rsidR="002B5044" w:rsidRPr="003D0E4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8" w:name="_Toc439166314"/>
      <w:bookmarkStart w:id="759" w:name="_Toc439170662"/>
      <w:bookmarkStart w:id="760" w:name="_Toc439172764"/>
      <w:bookmarkStart w:id="761" w:name="_Toc439173208"/>
      <w:bookmarkStart w:id="762" w:name="_Toc439238202"/>
      <w:bookmarkStart w:id="763" w:name="_Toc439252754"/>
      <w:bookmarkStart w:id="764" w:name="_Toc439323612"/>
      <w:bookmarkStart w:id="765" w:name="_Toc439323728"/>
      <w:bookmarkStart w:id="766" w:name="_Toc440357126"/>
      <w:bookmarkStart w:id="767" w:name="_Toc440359681"/>
      <w:bookmarkStart w:id="768" w:name="_Toc440632145"/>
      <w:bookmarkStart w:id="769" w:name="_Toc440875966"/>
      <w:bookmarkStart w:id="770" w:name="_Toc441130994"/>
      <w:bookmarkStart w:id="771" w:name="_Toc447269809"/>
      <w:bookmarkStart w:id="772" w:name="_Toc464120632"/>
      <w:bookmarkStart w:id="773" w:name="_Toc466970552"/>
      <w:bookmarkStart w:id="774" w:name="_Toc468462466"/>
      <w:bookmarkStart w:id="775" w:name="_Toc469482059"/>
      <w:bookmarkStart w:id="776" w:name="_Toc472411834"/>
      <w:r w:rsidRPr="003D0E43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D0E43">
        <w:rPr>
          <w:b w:val="0"/>
          <w:szCs w:val="24"/>
          <w:lang w:eastAsia="ru-RU"/>
        </w:rPr>
        <w:t>Техническог</w:t>
      </w:r>
      <w:proofErr w:type="gramStart"/>
      <w:r w:rsidR="003776BB" w:rsidRPr="003D0E43">
        <w:rPr>
          <w:b w:val="0"/>
          <w:szCs w:val="24"/>
          <w:lang w:eastAsia="ru-RU"/>
        </w:rPr>
        <w:t>о(</w:t>
      </w:r>
      <w:proofErr w:type="gramEnd"/>
      <w:r w:rsidR="003776BB" w:rsidRPr="003D0E43">
        <w:rPr>
          <w:b w:val="0"/>
          <w:szCs w:val="24"/>
          <w:lang w:eastAsia="ru-RU"/>
        </w:rPr>
        <w:t>их) задания(й), изложены в Приложении №1 (Техническом(их) задании(</w:t>
      </w:r>
      <w:proofErr w:type="spellStart"/>
      <w:r w:rsidR="003776BB" w:rsidRPr="003D0E43">
        <w:rPr>
          <w:b w:val="0"/>
          <w:szCs w:val="24"/>
          <w:lang w:eastAsia="ru-RU"/>
        </w:rPr>
        <w:t>ях</w:t>
      </w:r>
      <w:proofErr w:type="spellEnd"/>
      <w:r w:rsidR="003776BB" w:rsidRPr="003D0E43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D0E43">
        <w:rPr>
          <w:b w:val="0"/>
          <w:szCs w:val="24"/>
          <w:lang w:eastAsia="ru-RU"/>
        </w:rPr>
        <w:t>о(</w:t>
      </w:r>
      <w:proofErr w:type="gramEnd"/>
      <w:r w:rsidR="003776BB" w:rsidRPr="003D0E43">
        <w:rPr>
          <w:b w:val="0"/>
          <w:szCs w:val="24"/>
          <w:lang w:eastAsia="ru-RU"/>
        </w:rPr>
        <w:t>их) задания(й) Закупочная комиссия отклонит Заявку Участника</w:t>
      </w:r>
      <w:r w:rsidRPr="003D0E43">
        <w:rPr>
          <w:b w:val="0"/>
          <w:szCs w:val="24"/>
        </w:rPr>
        <w:t>.</w:t>
      </w:r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D0E43" w:rsidRDefault="002B5044" w:rsidP="0021751A">
      <w:pPr>
        <w:pStyle w:val="2"/>
        <w:ind w:left="1701" w:hanging="1134"/>
      </w:pPr>
      <w:bookmarkStart w:id="777" w:name="_Ref247513861"/>
      <w:bookmarkStart w:id="778" w:name="_Toc423421728"/>
      <w:bookmarkStart w:id="779" w:name="_Toc472411835"/>
      <w:r w:rsidRPr="003D0E43">
        <w:t xml:space="preserve">Требование к </w:t>
      </w:r>
      <w:r w:rsidR="0021751A" w:rsidRPr="003D0E43">
        <w:t>Участник</w:t>
      </w:r>
      <w:r w:rsidRPr="003D0E43">
        <w:t>у</w:t>
      </w:r>
      <w:bookmarkEnd w:id="755"/>
      <w:bookmarkEnd w:id="756"/>
      <w:bookmarkEnd w:id="757"/>
      <w:r w:rsidRPr="003D0E43">
        <w:t>.</w:t>
      </w:r>
      <w:bookmarkEnd w:id="777"/>
      <w:bookmarkEnd w:id="778"/>
      <w:bookmarkEnd w:id="779"/>
    </w:p>
    <w:p w:rsidR="002B5044" w:rsidRPr="003D0E43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80" w:name="_Toc439166317"/>
      <w:bookmarkStart w:id="781" w:name="_Toc439170665"/>
      <w:bookmarkStart w:id="782" w:name="_Toc439172767"/>
      <w:bookmarkStart w:id="783" w:name="_Toc439173211"/>
      <w:bookmarkStart w:id="784" w:name="_Toc439238205"/>
      <w:bookmarkStart w:id="785" w:name="_Toc439252756"/>
      <w:bookmarkStart w:id="786" w:name="_Toc439323614"/>
      <w:bookmarkStart w:id="787" w:name="_Toc439323730"/>
      <w:bookmarkStart w:id="788" w:name="_Ref440292618"/>
      <w:bookmarkStart w:id="789" w:name="_Toc440357128"/>
      <w:bookmarkStart w:id="790" w:name="_Toc440359683"/>
      <w:bookmarkStart w:id="791" w:name="_Toc440632147"/>
      <w:bookmarkStart w:id="792" w:name="_Toc440875968"/>
      <w:bookmarkStart w:id="793" w:name="_Toc441130996"/>
      <w:bookmarkStart w:id="794" w:name="_Toc447269811"/>
      <w:bookmarkStart w:id="795" w:name="_Toc464120634"/>
      <w:bookmarkStart w:id="796" w:name="_Toc466970554"/>
      <w:bookmarkStart w:id="797" w:name="_Toc468462468"/>
      <w:bookmarkStart w:id="798" w:name="_Toc469482061"/>
      <w:bookmarkStart w:id="799" w:name="_Toc472411836"/>
      <w:r w:rsidRPr="003D0E43">
        <w:rPr>
          <w:b w:val="0"/>
          <w:szCs w:val="24"/>
        </w:rPr>
        <w:t xml:space="preserve">В составе </w:t>
      </w:r>
      <w:r w:rsidR="0094713A" w:rsidRPr="003D0E43">
        <w:rPr>
          <w:b w:val="0"/>
          <w:szCs w:val="24"/>
        </w:rPr>
        <w:t>своей Заявки</w:t>
      </w:r>
      <w:r w:rsidRPr="003D0E43">
        <w:rPr>
          <w:b w:val="0"/>
          <w:szCs w:val="24"/>
        </w:rPr>
        <w:t xml:space="preserve"> </w:t>
      </w:r>
      <w:r w:rsidR="0021751A" w:rsidRPr="003D0E43">
        <w:rPr>
          <w:b w:val="0"/>
          <w:szCs w:val="24"/>
        </w:rPr>
        <w:t>Участник</w:t>
      </w:r>
      <w:r w:rsidRPr="003D0E43">
        <w:rPr>
          <w:b w:val="0"/>
          <w:szCs w:val="24"/>
        </w:rPr>
        <w:t xml:space="preserve"> должен предоставить руководств</w:t>
      </w:r>
      <w:proofErr w:type="gramStart"/>
      <w:r w:rsidRPr="003D0E43">
        <w:rPr>
          <w:b w:val="0"/>
          <w:szCs w:val="24"/>
        </w:rPr>
        <w:t>о(</w:t>
      </w:r>
      <w:proofErr w:type="gramEnd"/>
      <w:r w:rsidRPr="003D0E43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D21D4A" w:rsidRPr="003D0E43">
        <w:rPr>
          <w:b w:val="0"/>
          <w:szCs w:val="24"/>
        </w:rPr>
        <w:t xml:space="preserve">Участником </w:t>
      </w:r>
      <w:r w:rsidRPr="003D0E43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3D0E43">
        <w:rPr>
          <w:b w:val="0"/>
          <w:szCs w:val="24"/>
        </w:rPr>
        <w:t xml:space="preserve"> оборудования</w:t>
      </w:r>
      <w:r w:rsidRPr="003D0E43">
        <w:rPr>
          <w:b w:val="0"/>
          <w:szCs w:val="24"/>
        </w:rPr>
        <w:t xml:space="preserve">, заявленных </w:t>
      </w:r>
      <w:r w:rsidR="0021751A" w:rsidRPr="003D0E43">
        <w:rPr>
          <w:b w:val="0"/>
          <w:szCs w:val="24"/>
        </w:rPr>
        <w:t>Участник</w:t>
      </w:r>
      <w:r w:rsidR="0094713A" w:rsidRPr="003D0E43">
        <w:rPr>
          <w:b w:val="0"/>
          <w:szCs w:val="24"/>
        </w:rPr>
        <w:t>ом в Т</w:t>
      </w:r>
      <w:r w:rsidRPr="003D0E43">
        <w:rPr>
          <w:b w:val="0"/>
          <w:szCs w:val="24"/>
        </w:rPr>
        <w:t>ехническом предложении (</w:t>
      </w:r>
      <w:r w:rsidR="00D56F8C" w:rsidRPr="003D0E43">
        <w:rPr>
          <w:b w:val="0"/>
          <w:szCs w:val="24"/>
        </w:rPr>
        <w:t>подраздел</w:t>
      </w:r>
      <w:r w:rsidR="0094713A" w:rsidRPr="003D0E43">
        <w:rPr>
          <w:b w:val="0"/>
          <w:szCs w:val="24"/>
        </w:rPr>
        <w:t xml:space="preserve"> </w:t>
      </w:r>
      <w:r w:rsidR="00D7561E" w:rsidRPr="003D0E43">
        <w:fldChar w:fldCharType="begin"/>
      </w:r>
      <w:r w:rsidR="00D7561E" w:rsidRPr="003D0E43">
        <w:instrText xml:space="preserve"> REF _Ref86826666 \r \h  \* MERGEFORMAT </w:instrText>
      </w:r>
      <w:r w:rsidR="00D7561E" w:rsidRPr="003D0E43">
        <w:fldChar w:fldCharType="separate"/>
      </w:r>
      <w:r w:rsidR="00991C07" w:rsidRPr="003D0E43">
        <w:rPr>
          <w:b w:val="0"/>
          <w:szCs w:val="24"/>
        </w:rPr>
        <w:t>5.3</w:t>
      </w:r>
      <w:r w:rsidR="00D7561E" w:rsidRPr="003D0E43">
        <w:fldChar w:fldCharType="end"/>
      </w:r>
      <w:r w:rsidRPr="003D0E43">
        <w:rPr>
          <w:b w:val="0"/>
          <w:szCs w:val="24"/>
        </w:rPr>
        <w:t>).</w:t>
      </w:r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0" w:name="_Toc439166318"/>
      <w:bookmarkStart w:id="801" w:name="_Toc439170666"/>
      <w:bookmarkStart w:id="802" w:name="_Toc439172768"/>
      <w:bookmarkStart w:id="803" w:name="_Toc439173212"/>
      <w:bookmarkStart w:id="804" w:name="_Toc439238206"/>
      <w:bookmarkStart w:id="805" w:name="_Toc439252757"/>
      <w:bookmarkStart w:id="806" w:name="_Toc439323615"/>
      <w:bookmarkStart w:id="807" w:name="_Toc439323731"/>
      <w:bookmarkStart w:id="808" w:name="_Toc440357129"/>
      <w:bookmarkStart w:id="809" w:name="_Toc440359684"/>
      <w:bookmarkStart w:id="810" w:name="_Toc440632148"/>
      <w:bookmarkStart w:id="811" w:name="_Toc440875969"/>
      <w:bookmarkStart w:id="812" w:name="_Toc441130997"/>
      <w:bookmarkStart w:id="813" w:name="_Toc447269812"/>
      <w:bookmarkStart w:id="814" w:name="_Toc464120635"/>
      <w:bookmarkStart w:id="815" w:name="_Toc466970555"/>
      <w:bookmarkStart w:id="816" w:name="_Toc468462469"/>
      <w:bookmarkStart w:id="817" w:name="_Toc469482062"/>
      <w:bookmarkStart w:id="818" w:name="_Toc472411837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b w:val="0"/>
          <w:szCs w:val="24"/>
        </w:rPr>
        <w:t>5.3</w:t>
      </w:r>
      <w:r w:rsidR="00D7561E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</w:p>
    <w:p w:rsidR="00464832" w:rsidRPr="00382A07" w:rsidRDefault="00464832" w:rsidP="00464832">
      <w:pPr>
        <w:pStyle w:val="2"/>
        <w:ind w:left="1701" w:hanging="1134"/>
      </w:pPr>
      <w:bookmarkStart w:id="819" w:name="_Toc248219573"/>
      <w:bookmarkStart w:id="820" w:name="_Toc256099315"/>
      <w:bookmarkStart w:id="821" w:name="_Toc423421664"/>
      <w:bookmarkStart w:id="822" w:name="_Toc472411838"/>
      <w:bookmarkEnd w:id="670"/>
      <w:bookmarkEnd w:id="671"/>
      <w:r w:rsidRPr="00382A07">
        <w:t>Иные требования</w:t>
      </w:r>
      <w:bookmarkEnd w:id="819"/>
      <w:bookmarkEnd w:id="820"/>
      <w:bookmarkEnd w:id="821"/>
      <w:bookmarkEnd w:id="822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23" w:name="_Toc464120637"/>
      <w:bookmarkStart w:id="824" w:name="_Toc466970557"/>
      <w:bookmarkStart w:id="825" w:name="_Toc468462471"/>
      <w:bookmarkStart w:id="826" w:name="_Toc469482064"/>
      <w:bookmarkStart w:id="827" w:name="_Toc472411839"/>
      <w:bookmarkStart w:id="82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23"/>
      <w:bookmarkEnd w:id="824"/>
      <w:bookmarkEnd w:id="825"/>
      <w:bookmarkEnd w:id="826"/>
      <w:bookmarkEnd w:id="82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29" w:name="_Toc464120638"/>
      <w:bookmarkStart w:id="830" w:name="_Toc466970558"/>
      <w:bookmarkStart w:id="831" w:name="_Toc468462472"/>
      <w:bookmarkStart w:id="832" w:name="_Toc469482065"/>
      <w:bookmarkStart w:id="833" w:name="_Toc472411840"/>
      <w:r w:rsidRPr="00382A07">
        <w:rPr>
          <w:b w:val="0"/>
          <w:szCs w:val="24"/>
        </w:rPr>
        <w:t>В случае</w:t>
      </w:r>
      <w:proofErr w:type="gramStart"/>
      <w:r w:rsidRPr="00382A07">
        <w:rPr>
          <w:b w:val="0"/>
          <w:szCs w:val="24"/>
        </w:rPr>
        <w:t>,</w:t>
      </w:r>
      <w:proofErr w:type="gramEnd"/>
      <w:r w:rsidRPr="00382A07">
        <w:rPr>
          <w:b w:val="0"/>
          <w:szCs w:val="24"/>
        </w:rPr>
        <w:t xml:space="preserve">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28"/>
      <w:bookmarkEnd w:id="829"/>
      <w:bookmarkEnd w:id="830"/>
      <w:bookmarkEnd w:id="831"/>
      <w:bookmarkEnd w:id="832"/>
      <w:bookmarkEnd w:id="833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34" w:name="_Toc461808930"/>
      <w:bookmarkStart w:id="835" w:name="_Toc472411841"/>
      <w:r w:rsidRPr="00382A07">
        <w:t>Альтернативные предложения</w:t>
      </w:r>
      <w:bookmarkStart w:id="836" w:name="_Ref56252639"/>
      <w:bookmarkEnd w:id="834"/>
      <w:bookmarkEnd w:id="835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37" w:name="_Toc461808802"/>
      <w:bookmarkStart w:id="838" w:name="_Toc461808931"/>
      <w:bookmarkStart w:id="839" w:name="_Toc464120640"/>
      <w:bookmarkStart w:id="840" w:name="_Toc466970560"/>
      <w:bookmarkStart w:id="841" w:name="_Toc468462474"/>
      <w:bookmarkStart w:id="842" w:name="_Toc469482067"/>
      <w:bookmarkStart w:id="843" w:name="_Toc472411842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36"/>
      <w:bookmarkEnd w:id="837"/>
      <w:bookmarkEnd w:id="838"/>
      <w:bookmarkEnd w:id="839"/>
      <w:bookmarkEnd w:id="840"/>
      <w:bookmarkEnd w:id="841"/>
      <w:bookmarkEnd w:id="842"/>
      <w:bookmarkEnd w:id="843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44" w:name="_Ref440270602"/>
      <w:bookmarkStart w:id="845" w:name="_Toc472411843"/>
      <w:bookmarkEnd w:id="5"/>
      <w:bookmarkEnd w:id="640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44"/>
      <w:bookmarkEnd w:id="845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46" w:name="_Ref55336310"/>
      <w:bookmarkStart w:id="847" w:name="_Toc57314672"/>
      <w:bookmarkStart w:id="848" w:name="_Toc69728986"/>
      <w:bookmarkStart w:id="849" w:name="_Toc98253919"/>
      <w:bookmarkStart w:id="850" w:name="_Toc165173847"/>
      <w:bookmarkStart w:id="851" w:name="_Toc423423667"/>
      <w:bookmarkStart w:id="852" w:name="_Toc472411844"/>
      <w:r w:rsidRPr="00382A07">
        <w:t xml:space="preserve">Письмо о подаче оферты </w:t>
      </w:r>
      <w:bookmarkStart w:id="853" w:name="_Ref22846535"/>
      <w:r w:rsidRPr="00382A07">
        <w:t>(</w:t>
      </w:r>
      <w:bookmarkEnd w:id="853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46"/>
      <w:bookmarkEnd w:id="847"/>
      <w:bookmarkEnd w:id="848"/>
      <w:bookmarkEnd w:id="849"/>
      <w:bookmarkEnd w:id="850"/>
      <w:bookmarkEnd w:id="851"/>
      <w:bookmarkEnd w:id="852"/>
    </w:p>
    <w:p w:rsidR="004F4D80" w:rsidRPr="00382A07" w:rsidRDefault="004F4D80" w:rsidP="004F4D80">
      <w:pPr>
        <w:pStyle w:val="3"/>
        <w:rPr>
          <w:szCs w:val="24"/>
        </w:rPr>
      </w:pPr>
      <w:bookmarkStart w:id="854" w:name="_Toc98253920"/>
      <w:bookmarkStart w:id="855" w:name="_Toc157248174"/>
      <w:bookmarkStart w:id="856" w:name="_Toc157496543"/>
      <w:bookmarkStart w:id="857" w:name="_Toc158206082"/>
      <w:bookmarkStart w:id="858" w:name="_Toc164057767"/>
      <w:bookmarkStart w:id="859" w:name="_Toc164137117"/>
      <w:bookmarkStart w:id="860" w:name="_Toc164161277"/>
      <w:bookmarkStart w:id="861" w:name="_Toc165173848"/>
      <w:bookmarkStart w:id="862" w:name="_Toc439170673"/>
      <w:bookmarkStart w:id="863" w:name="_Toc439172775"/>
      <w:bookmarkStart w:id="864" w:name="_Toc439173219"/>
      <w:bookmarkStart w:id="865" w:name="_Toc439238213"/>
      <w:bookmarkStart w:id="866" w:name="_Toc440357133"/>
      <w:bookmarkStart w:id="867" w:name="_Toc440359688"/>
      <w:bookmarkStart w:id="868" w:name="_Toc447269817"/>
      <w:bookmarkStart w:id="869" w:name="_Toc464120643"/>
      <w:bookmarkStart w:id="870" w:name="_Toc466970563"/>
      <w:bookmarkStart w:id="871" w:name="_Toc472411845"/>
      <w:r w:rsidRPr="00382A07">
        <w:rPr>
          <w:szCs w:val="24"/>
        </w:rPr>
        <w:t>Форма письма о подаче оферты</w:t>
      </w:r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72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опубликованное </w:t>
      </w:r>
      <w:proofErr w:type="gramStart"/>
      <w:r w:rsidRPr="00382A07">
        <w:rPr>
          <w:sz w:val="24"/>
          <w:szCs w:val="24"/>
        </w:rPr>
        <w:t>в</w:t>
      </w:r>
      <w:proofErr w:type="gramEnd"/>
      <w:r w:rsidRPr="00382A07">
        <w:rPr>
          <w:sz w:val="24"/>
          <w:szCs w:val="24"/>
        </w:rPr>
        <w:t xml:space="preserve"> [</w:t>
      </w:r>
      <w:r w:rsidRPr="00382A07">
        <w:rPr>
          <w:rStyle w:val="aa"/>
          <w:sz w:val="24"/>
          <w:szCs w:val="24"/>
        </w:rPr>
        <w:t xml:space="preserve">указывается </w:t>
      </w:r>
      <w:proofErr w:type="gramStart"/>
      <w:r w:rsidRPr="00382A07">
        <w:rPr>
          <w:rStyle w:val="aa"/>
          <w:sz w:val="24"/>
          <w:szCs w:val="24"/>
        </w:rPr>
        <w:t>дата</w:t>
      </w:r>
      <w:proofErr w:type="gramEnd"/>
      <w:r w:rsidRPr="00382A07">
        <w:rPr>
          <w:rStyle w:val="aa"/>
          <w:sz w:val="24"/>
          <w:szCs w:val="24"/>
        </w:rPr>
        <w:t xml:space="preserve">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зарегистрированное</w:t>
      </w:r>
      <w:proofErr w:type="gramEnd"/>
      <w:r w:rsidRPr="00382A07">
        <w:rPr>
          <w:sz w:val="24"/>
          <w:szCs w:val="24"/>
        </w:rPr>
        <w:t xml:space="preserve">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F9107E">
        <w:trPr>
          <w:trHeight w:val="77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F9107E">
            <w:pPr>
              <w:spacing w:line="240" w:lineRule="auto"/>
              <w:ind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</w:t>
            </w:r>
            <w:r w:rsidR="00F9107E">
              <w:t xml:space="preserve"> </w:t>
            </w:r>
            <w:r w:rsidRPr="00382A07">
              <w:t>РФ.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E" w:rsidRDefault="00F9107E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F9107E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E" w:rsidRDefault="00F9107E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F9107E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107E" w:rsidRDefault="00F9107E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F9107E">
            <w:pPr>
              <w:spacing w:line="240" w:lineRule="auto"/>
              <w:ind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отклонить заявки с ценами, превышающими начальную (максимальную) цену </w:t>
      </w:r>
      <w:r w:rsidRPr="00382A07">
        <w:rPr>
          <w:sz w:val="24"/>
          <w:szCs w:val="24"/>
        </w:rPr>
        <w:lastRenderedPageBreak/>
        <w:t>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</w:t>
      </w:r>
      <w:proofErr w:type="gramStart"/>
      <w:r w:rsidRPr="00382A07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382A07">
        <w:rPr>
          <w:sz w:val="24"/>
          <w:szCs w:val="24"/>
        </w:rPr>
        <w:t xml:space="preserve">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382A07">
        <w:rPr>
          <w:rStyle w:val="FTN-"/>
          <w:sz w:val="24"/>
          <w:szCs w:val="24"/>
        </w:rPr>
        <w:t xml:space="preserve"> </w:t>
      </w:r>
      <w:proofErr w:type="gramStart"/>
      <w:r w:rsidRPr="00382A07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  <w:proofErr w:type="gramEnd"/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не находится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________________________(</w:t>
      </w:r>
      <w:proofErr w:type="gramStart"/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не приостановлена.</w:t>
      </w:r>
      <w:proofErr w:type="gramEnd"/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382A07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AA3666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</w:t>
            </w:r>
            <w:r w:rsidR="00AA3666">
              <w:rPr>
                <w:sz w:val="24"/>
                <w:szCs w:val="24"/>
              </w:rPr>
              <w:t xml:space="preserve"> </w:t>
            </w:r>
            <w:r w:rsidRPr="00382A07">
              <w:rPr>
                <w:sz w:val="24"/>
                <w:szCs w:val="24"/>
              </w:rPr>
              <w:t>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73" w:name="_Toc98253921"/>
      <w:bookmarkStart w:id="874" w:name="_Toc157248175"/>
      <w:bookmarkStart w:id="875" w:name="_Toc157496544"/>
      <w:bookmarkStart w:id="876" w:name="_Toc158206083"/>
      <w:bookmarkStart w:id="877" w:name="_Toc164057768"/>
      <w:bookmarkStart w:id="878" w:name="_Toc164137118"/>
      <w:bookmarkStart w:id="879" w:name="_Toc164161278"/>
      <w:bookmarkStart w:id="880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881" w:name="_Toc439170674"/>
      <w:bookmarkStart w:id="882" w:name="_Toc439172776"/>
      <w:bookmarkStart w:id="883" w:name="_Toc439173220"/>
      <w:bookmarkStart w:id="884" w:name="_Toc439238214"/>
      <w:bookmarkStart w:id="885" w:name="_Toc439252762"/>
      <w:bookmarkStart w:id="886" w:name="_Toc439323736"/>
      <w:bookmarkStart w:id="887" w:name="_Toc440357134"/>
      <w:bookmarkStart w:id="888" w:name="_Toc440359689"/>
      <w:bookmarkStart w:id="889" w:name="_Toc440632153"/>
      <w:bookmarkStart w:id="890" w:name="_Toc440875973"/>
      <w:bookmarkStart w:id="891" w:name="_Toc441131001"/>
      <w:bookmarkStart w:id="892" w:name="_Toc447269818"/>
      <w:bookmarkStart w:id="893" w:name="_Toc464120644"/>
      <w:bookmarkStart w:id="894" w:name="_Toc466970564"/>
      <w:bookmarkStart w:id="895" w:name="_Toc472411846"/>
      <w:r w:rsidRPr="00382A07">
        <w:rPr>
          <w:szCs w:val="24"/>
        </w:rPr>
        <w:lastRenderedPageBreak/>
        <w:t>Инструкции по заполнению</w:t>
      </w:r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382A07">
        <w:rPr>
          <w:sz w:val="24"/>
          <w:szCs w:val="24"/>
        </w:rPr>
        <w:t>ХХХ</w:t>
      </w:r>
      <w:proofErr w:type="spellEnd"/>
      <w:r w:rsidR="004F4D80" w:rsidRPr="00382A07">
        <w:rPr>
          <w:sz w:val="24"/>
          <w:szCs w:val="24"/>
        </w:rPr>
        <w:t> ХХХ</w:t>
      </w:r>
      <w:proofErr w:type="gramStart"/>
      <w:r w:rsidR="004F4D80" w:rsidRPr="00382A07">
        <w:rPr>
          <w:sz w:val="24"/>
          <w:szCs w:val="24"/>
        </w:rPr>
        <w:t>,Х</w:t>
      </w:r>
      <w:proofErr w:type="gramEnd"/>
      <w:r w:rsidR="004F4D80" w:rsidRPr="00382A07">
        <w:rPr>
          <w:sz w:val="24"/>
          <w:szCs w:val="24"/>
        </w:rPr>
        <w:t>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proofErr w:type="gramStart"/>
      <w:r w:rsidRPr="00382A07">
        <w:rPr>
          <w:sz w:val="24"/>
          <w:szCs w:val="24"/>
        </w:rPr>
        <w:t>шеф-монтажа</w:t>
      </w:r>
      <w:proofErr w:type="gramEnd"/>
      <w:r w:rsidRPr="00382A07">
        <w:rPr>
          <w:sz w:val="24"/>
          <w:szCs w:val="24"/>
        </w:rPr>
        <w:t xml:space="preserve">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D7561E">
        <w:fldChar w:fldCharType="begin"/>
      </w:r>
      <w:r w:rsidR="00D7561E">
        <w:instrText xml:space="preserve"> REF _Ref306008743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3.3.4</w:t>
      </w:r>
      <w:r w:rsidR="00D7561E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D7561E">
        <w:fldChar w:fldCharType="begin"/>
      </w:r>
      <w:r w:rsidR="00D7561E">
        <w:instrText xml:space="preserve"> REF _Ref55279015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3.3.1.6</w:t>
      </w:r>
      <w:r w:rsidR="00D7561E">
        <w:fldChar w:fldCharType="end"/>
      </w:r>
      <w:r w:rsidRPr="00382A07">
        <w:rPr>
          <w:sz w:val="24"/>
          <w:szCs w:val="24"/>
        </w:rPr>
        <w:t xml:space="preserve"> и </w:t>
      </w:r>
      <w:r w:rsidR="00D7561E">
        <w:fldChar w:fldCharType="begin"/>
      </w:r>
      <w:r w:rsidR="00D7561E">
        <w:instrText xml:space="preserve"> REF _Ref195087786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3.3.1.7</w:t>
      </w:r>
      <w:r w:rsidR="00D7561E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96" w:name="_Ref55335821"/>
      <w:bookmarkStart w:id="897" w:name="_Ref55336345"/>
      <w:bookmarkStart w:id="898" w:name="_Toc57314674"/>
      <w:bookmarkStart w:id="899" w:name="_Toc69728988"/>
      <w:bookmarkStart w:id="900" w:name="_Toc98253922"/>
      <w:bookmarkStart w:id="901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02" w:name="_Ref440271964"/>
      <w:bookmarkStart w:id="903" w:name="_Toc440357135"/>
      <w:bookmarkStart w:id="904" w:name="_Toc440359690"/>
      <w:bookmarkStart w:id="905" w:name="_Toc472411847"/>
      <w:r w:rsidRPr="00382A07">
        <w:rPr>
          <w:szCs w:val="24"/>
        </w:rPr>
        <w:lastRenderedPageBreak/>
        <w:t>Антикоррупционные обязательства (Форма 1.1).</w:t>
      </w:r>
      <w:bookmarkEnd w:id="902"/>
      <w:bookmarkEnd w:id="903"/>
      <w:bookmarkEnd w:id="904"/>
      <w:bookmarkEnd w:id="905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06" w:name="_Toc439238216"/>
      <w:bookmarkStart w:id="907" w:name="_Toc439252764"/>
      <w:bookmarkStart w:id="908" w:name="_Toc439323738"/>
      <w:bookmarkStart w:id="909" w:name="_Toc440357136"/>
      <w:bookmarkStart w:id="910" w:name="_Toc440359691"/>
      <w:bookmarkStart w:id="911" w:name="_Toc440632155"/>
      <w:bookmarkStart w:id="912" w:name="_Toc440875975"/>
      <w:bookmarkStart w:id="913" w:name="_Toc441131003"/>
      <w:bookmarkStart w:id="914" w:name="_Toc447269820"/>
      <w:bookmarkStart w:id="915" w:name="_Toc464120646"/>
      <w:bookmarkStart w:id="916" w:name="_Toc466970566"/>
      <w:bookmarkStart w:id="917" w:name="_Toc472411848"/>
      <w:r w:rsidRPr="00382A07">
        <w:rPr>
          <w:szCs w:val="24"/>
        </w:rPr>
        <w:t>Форма Антикоррупционных обязательств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proofErr w:type="gramStart"/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382A07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382A07">
        <w:t>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382A07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 xml:space="preserve">непредставление информации о наличии аффилированных и иных связей, </w:t>
      </w:r>
      <w:proofErr w:type="gramStart"/>
      <w:r w:rsidRPr="00382A07">
        <w:t>пред</w:t>
      </w:r>
      <w:proofErr w:type="gramEnd"/>
      <w:r w:rsidRPr="00382A07">
        <w:t>/</w:t>
      </w:r>
      <w:proofErr w:type="gramStart"/>
      <w:r w:rsidRPr="00382A07">
        <w:t>конфликта</w:t>
      </w:r>
      <w:proofErr w:type="gramEnd"/>
      <w:r w:rsidRPr="00382A07"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proofErr w:type="spellStart"/>
      <w:r w:rsidRPr="00382A07">
        <w:t>тимулирование</w:t>
      </w:r>
      <w:proofErr w:type="spellEnd"/>
      <w:r w:rsidRPr="00382A07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proofErr w:type="gramStart"/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42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8" w:name="_Toc423423668"/>
      <w:bookmarkStart w:id="919" w:name="_Ref440271072"/>
      <w:bookmarkStart w:id="920" w:name="_Ref440273986"/>
      <w:bookmarkStart w:id="921" w:name="_Ref440274337"/>
      <w:bookmarkStart w:id="922" w:name="_Ref440274913"/>
      <w:bookmarkStart w:id="923" w:name="_Ref440284918"/>
      <w:bookmarkStart w:id="924" w:name="_Toc472411849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896"/>
      <w:bookmarkEnd w:id="897"/>
      <w:bookmarkEnd w:id="898"/>
      <w:bookmarkEnd w:id="899"/>
      <w:bookmarkEnd w:id="900"/>
      <w:bookmarkEnd w:id="901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Style w:val="3"/>
        <w:rPr>
          <w:szCs w:val="24"/>
        </w:rPr>
      </w:pPr>
      <w:bookmarkStart w:id="925" w:name="_Toc98253923"/>
      <w:bookmarkStart w:id="926" w:name="_Toc157248177"/>
      <w:bookmarkStart w:id="927" w:name="_Toc157496546"/>
      <w:bookmarkStart w:id="928" w:name="_Toc158206085"/>
      <w:bookmarkStart w:id="929" w:name="_Toc164057770"/>
      <w:bookmarkStart w:id="930" w:name="_Toc164137120"/>
      <w:bookmarkStart w:id="931" w:name="_Toc164161280"/>
      <w:bookmarkStart w:id="932" w:name="_Toc165173851"/>
      <w:bookmarkStart w:id="933" w:name="_Ref264038986"/>
      <w:bookmarkStart w:id="934" w:name="_Ref264359294"/>
      <w:bookmarkStart w:id="935" w:name="_Toc439170676"/>
      <w:bookmarkStart w:id="936" w:name="_Toc439172778"/>
      <w:bookmarkStart w:id="937" w:name="_Toc439173222"/>
      <w:bookmarkStart w:id="938" w:name="_Toc439238218"/>
      <w:bookmarkStart w:id="939" w:name="_Toc439252766"/>
      <w:bookmarkStart w:id="940" w:name="_Toc439323740"/>
      <w:bookmarkStart w:id="941" w:name="_Toc440357138"/>
      <w:bookmarkStart w:id="942" w:name="_Toc440359693"/>
      <w:bookmarkStart w:id="943" w:name="_Toc440632157"/>
      <w:bookmarkStart w:id="944" w:name="_Toc440875977"/>
      <w:bookmarkStart w:id="945" w:name="_Toc441131005"/>
      <w:bookmarkStart w:id="946" w:name="_Toc447269822"/>
      <w:bookmarkStart w:id="947" w:name="_Toc464120648"/>
      <w:bookmarkStart w:id="948" w:name="_Toc466970568"/>
      <w:bookmarkStart w:id="949" w:name="_Toc468462482"/>
      <w:bookmarkStart w:id="950" w:name="_Toc469482075"/>
      <w:bookmarkStart w:id="951" w:name="_Toc472411850"/>
      <w:r w:rsidRPr="00382A07">
        <w:rPr>
          <w:szCs w:val="24"/>
        </w:rPr>
        <w:t xml:space="preserve">Форма </w:t>
      </w:r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r w:rsidR="00492C8B" w:rsidRPr="00382A07">
        <w:rPr>
          <w:szCs w:val="24"/>
        </w:rPr>
        <w:t>Сводной таблицы стоимости</w:t>
      </w:r>
      <w:bookmarkEnd w:id="939"/>
      <w:bookmarkEnd w:id="940"/>
      <w:bookmarkEnd w:id="941"/>
      <w:bookmarkEnd w:id="942"/>
      <w:bookmarkEnd w:id="943"/>
      <w:bookmarkEnd w:id="944"/>
      <w:r w:rsidR="00F04258" w:rsidRPr="00382A07">
        <w:rPr>
          <w:bCs w:val="0"/>
          <w:szCs w:val="24"/>
        </w:rPr>
        <w:t xml:space="preserve"> поставок</w:t>
      </w:r>
      <w:bookmarkEnd w:id="945"/>
      <w:bookmarkEnd w:id="946"/>
      <w:bookmarkEnd w:id="947"/>
      <w:bookmarkEnd w:id="948"/>
      <w:bookmarkEnd w:id="949"/>
      <w:bookmarkEnd w:id="950"/>
      <w:bookmarkEnd w:id="951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№ </w:t>
            </w:r>
            <w:proofErr w:type="gramStart"/>
            <w:r w:rsidRPr="00382A07">
              <w:rPr>
                <w:b/>
                <w:bCs w:val="0"/>
                <w:sz w:val="18"/>
                <w:szCs w:val="18"/>
              </w:rPr>
              <w:t>п</w:t>
            </w:r>
            <w:proofErr w:type="gramEnd"/>
            <w:r w:rsidRPr="00382A07">
              <w:rPr>
                <w:b/>
                <w:bCs w:val="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</w:t>
            </w:r>
            <w:proofErr w:type="gramEnd"/>
            <w:r w:rsidR="004F4D80" w:rsidRPr="00382A07">
              <w:rPr>
                <w:b/>
                <w:bCs w:val="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F9107E" w:rsidP="00F9107E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 xml:space="preserve">Стоимость продукции ИТОГО </w:t>
            </w:r>
            <w:r w:rsidR="004F4D80"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952" w:name="_Toc176765534"/>
      <w:bookmarkStart w:id="953" w:name="_Toc198979983"/>
      <w:bookmarkStart w:id="954" w:name="_Toc217466315"/>
      <w:bookmarkStart w:id="955" w:name="_Toc217702856"/>
      <w:bookmarkStart w:id="956" w:name="_Toc233601974"/>
      <w:bookmarkStart w:id="957" w:name="_Toc263343460"/>
      <w:r w:rsidRPr="00382A07">
        <w:rPr>
          <w:b w:val="0"/>
          <w:szCs w:val="24"/>
        </w:rPr>
        <w:br w:type="page"/>
      </w:r>
      <w:bookmarkStart w:id="958" w:name="_Toc439170677"/>
      <w:bookmarkStart w:id="959" w:name="_Toc439172779"/>
      <w:bookmarkStart w:id="960" w:name="_Toc439173223"/>
      <w:bookmarkStart w:id="961" w:name="_Toc439238219"/>
      <w:bookmarkStart w:id="962" w:name="_Toc439252767"/>
      <w:bookmarkStart w:id="963" w:name="_Toc439323741"/>
      <w:bookmarkStart w:id="964" w:name="_Toc440357139"/>
      <w:bookmarkStart w:id="965" w:name="_Toc440359694"/>
      <w:bookmarkStart w:id="966" w:name="_Toc440632158"/>
      <w:bookmarkStart w:id="967" w:name="_Toc440875978"/>
      <w:bookmarkStart w:id="968" w:name="_Toc441131006"/>
      <w:bookmarkStart w:id="969" w:name="_Toc447269823"/>
      <w:bookmarkStart w:id="970" w:name="_Toc464120649"/>
      <w:bookmarkStart w:id="971" w:name="_Toc466970569"/>
      <w:bookmarkStart w:id="972" w:name="_Toc468462483"/>
      <w:bookmarkStart w:id="973" w:name="_Toc469482076"/>
      <w:bookmarkStart w:id="974" w:name="_Toc472411851"/>
      <w:r w:rsidRPr="00382A07">
        <w:rPr>
          <w:szCs w:val="24"/>
        </w:rPr>
        <w:lastRenderedPageBreak/>
        <w:t>Инструкции по заполнению</w:t>
      </w:r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>Техническог</w:t>
      </w:r>
      <w:proofErr w:type="gramStart"/>
      <w:r w:rsidR="008179BB" w:rsidRPr="00382A07">
        <w:rPr>
          <w:sz w:val="24"/>
          <w:szCs w:val="24"/>
        </w:rPr>
        <w:t>о(</w:t>
      </w:r>
      <w:proofErr w:type="gramEnd"/>
      <w:r w:rsidR="008179BB" w:rsidRPr="00382A07">
        <w:rPr>
          <w:sz w:val="24"/>
          <w:szCs w:val="24"/>
        </w:rPr>
        <w:t xml:space="preserve">их) задания(й) (п. </w:t>
      </w:r>
      <w:r w:rsidR="00D7561E">
        <w:fldChar w:fldCharType="begin"/>
      </w:r>
      <w:r w:rsidR="00D7561E">
        <w:instrText xml:space="preserve"> REF _Ref450646963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4.2</w:t>
      </w:r>
      <w:r w:rsidR="00D7561E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D7561E">
        <w:fldChar w:fldCharType="begin"/>
      </w:r>
      <w:r w:rsidR="00D7561E">
        <w:instrText xml:space="preserve"> REF _Ref86826666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5.3</w:t>
      </w:r>
      <w:r w:rsidR="00D7561E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382A07">
        <w:rPr>
          <w:sz w:val="24"/>
          <w:szCs w:val="24"/>
        </w:rPr>
        <w:t>Цена единицы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1018D6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_Ref440292752 \r \h  \* MERGEFORMAT </w:instrText>
      </w:r>
      <w:r w:rsidR="00D7561E">
        <w:fldChar w:fldCharType="separate"/>
      </w:r>
      <w:r w:rsidR="00991C07" w:rsidRPr="001018D6">
        <w:t>2</w:t>
      </w:r>
      <w:r w:rsidR="00D7561E">
        <w:fldChar w:fldCharType="end"/>
      </w:r>
      <w:r w:rsidRPr="001018D6">
        <w:rPr>
          <w:sz w:val="24"/>
          <w:szCs w:val="24"/>
        </w:rPr>
        <w:t xml:space="preserve"> и </w:t>
      </w:r>
      <w:r w:rsidR="00D7561E">
        <w:fldChar w:fldCharType="begin"/>
      </w:r>
      <w:r w:rsidR="00D7561E">
        <w:instrText xml:space="preserve"> REF _Ref440292779 \r \h  \* MERGEFORMAT </w:instrText>
      </w:r>
      <w:r w:rsidR="00D7561E">
        <w:fldChar w:fldCharType="separate"/>
      </w:r>
      <w:r w:rsidR="00991C07" w:rsidRPr="001018D6">
        <w:t>4</w:t>
      </w:r>
      <w:r w:rsidR="00D7561E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proofErr w:type="gramStart"/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</w:t>
      </w:r>
      <w:proofErr w:type="gramEnd"/>
      <w:r w:rsidRPr="001018D6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Арифметические ошибки в </w:t>
      </w:r>
      <w:r w:rsidR="00492C8B" w:rsidRPr="00382A07">
        <w:rPr>
          <w:sz w:val="24"/>
          <w:szCs w:val="24"/>
        </w:rPr>
        <w:t>Сводной таблице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92C8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могут быть причиной отклонения </w:t>
      </w:r>
      <w:r w:rsidR="00C236C0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382A07">
        <w:rPr>
          <w:sz w:val="24"/>
          <w:szCs w:val="24"/>
        </w:rPr>
        <w:t>XXX</w:t>
      </w:r>
      <w:proofErr w:type="spellEnd"/>
      <w:r w:rsidRPr="00382A07">
        <w:rPr>
          <w:sz w:val="24"/>
          <w:szCs w:val="24"/>
        </w:rPr>
        <w:t xml:space="preserve">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D7561E">
        <w:fldChar w:fldCharType="begin"/>
      </w:r>
      <w:r w:rsidR="00D7561E">
        <w:instrText xml:space="preserve"> REF _Ref440271072 \r \h  \* MERGEFORMAT </w:instrText>
      </w:r>
      <w:r w:rsidR="00D7561E">
        <w:fldChar w:fldCharType="separate"/>
      </w:r>
      <w:r w:rsidR="00991C07" w:rsidRPr="001018D6">
        <w:rPr>
          <w:bCs w:val="0"/>
          <w:sz w:val="24"/>
          <w:szCs w:val="24"/>
        </w:rPr>
        <w:t>5.2</w:t>
      </w:r>
      <w:r w:rsidR="00D7561E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75" w:name="_Ref86826666"/>
      <w:bookmarkStart w:id="976" w:name="_Toc90385112"/>
      <w:bookmarkStart w:id="977" w:name="_Toc98253925"/>
      <w:bookmarkStart w:id="978" w:name="_Toc165173853"/>
      <w:bookmarkStart w:id="979" w:name="_Toc423423669"/>
      <w:bookmarkStart w:id="980" w:name="_Toc472411852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975"/>
      <w:bookmarkEnd w:id="976"/>
      <w:bookmarkEnd w:id="977"/>
      <w:bookmarkEnd w:id="978"/>
      <w:bookmarkEnd w:id="979"/>
      <w:bookmarkEnd w:id="980"/>
    </w:p>
    <w:p w:rsidR="004F4D80" w:rsidRPr="00382A07" w:rsidRDefault="004F4D80" w:rsidP="004F4D80">
      <w:pPr>
        <w:pStyle w:val="3"/>
        <w:rPr>
          <w:szCs w:val="24"/>
        </w:rPr>
      </w:pPr>
      <w:bookmarkStart w:id="981" w:name="_Toc90385113"/>
      <w:bookmarkStart w:id="982" w:name="_Toc98253926"/>
      <w:bookmarkStart w:id="983" w:name="_Toc157248180"/>
      <w:bookmarkStart w:id="984" w:name="_Toc157496549"/>
      <w:bookmarkStart w:id="985" w:name="_Toc158206088"/>
      <w:bookmarkStart w:id="986" w:name="_Toc164057773"/>
      <w:bookmarkStart w:id="987" w:name="_Toc164137123"/>
      <w:bookmarkStart w:id="988" w:name="_Toc164161283"/>
      <w:bookmarkStart w:id="989" w:name="_Toc165173854"/>
      <w:bookmarkStart w:id="990" w:name="_Ref193690005"/>
      <w:bookmarkStart w:id="991" w:name="_Toc439170679"/>
      <w:bookmarkStart w:id="992" w:name="_Toc439172781"/>
      <w:bookmarkStart w:id="993" w:name="_Toc439173225"/>
      <w:bookmarkStart w:id="994" w:name="_Toc439238221"/>
      <w:bookmarkStart w:id="995" w:name="_Toc439252769"/>
      <w:bookmarkStart w:id="996" w:name="_Toc439323743"/>
      <w:bookmarkStart w:id="997" w:name="_Toc440357141"/>
      <w:bookmarkStart w:id="998" w:name="_Toc440359696"/>
      <w:bookmarkStart w:id="999" w:name="_Toc440632160"/>
      <w:bookmarkStart w:id="1000" w:name="_Toc440875980"/>
      <w:bookmarkStart w:id="1001" w:name="_Toc441131008"/>
      <w:bookmarkStart w:id="1002" w:name="_Toc447269825"/>
      <w:bookmarkStart w:id="1003" w:name="_Toc464120651"/>
      <w:bookmarkStart w:id="1004" w:name="_Toc466970571"/>
      <w:bookmarkStart w:id="1005" w:name="_Toc468462485"/>
      <w:bookmarkStart w:id="1006" w:name="_Toc469482078"/>
      <w:bookmarkStart w:id="1007" w:name="_Toc472411853"/>
      <w:r w:rsidRPr="00382A07">
        <w:rPr>
          <w:szCs w:val="24"/>
        </w:rPr>
        <w:t xml:space="preserve">Форма </w:t>
      </w:r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r w:rsidRPr="00382A07">
        <w:rPr>
          <w:szCs w:val="24"/>
        </w:rPr>
        <w:t>технического предложения</w:t>
      </w:r>
      <w:bookmarkEnd w:id="991"/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08" w:name="_Ref55335818"/>
      <w:bookmarkStart w:id="1009" w:name="_Ref55336334"/>
      <w:bookmarkStart w:id="1010" w:name="_Toc57314673"/>
      <w:bookmarkStart w:id="1011" w:name="_Toc69728987"/>
      <w:bookmarkStart w:id="1012" w:name="_Toc98253928"/>
      <w:bookmarkStart w:id="1013" w:name="_Toc165173856"/>
      <w:bookmarkStart w:id="1014" w:name="_Ref194749150"/>
      <w:bookmarkStart w:id="1015" w:name="_Ref194750368"/>
      <w:bookmarkStart w:id="1016" w:name="_Ref89649494"/>
      <w:bookmarkStart w:id="1017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3D0E43" w:rsidRDefault="003D0E43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sz w:val="24"/>
          <w:szCs w:val="24"/>
        </w:rPr>
        <w:br w:type="page"/>
      </w:r>
    </w:p>
    <w:p w:rsidR="004F4D80" w:rsidRPr="00382A07" w:rsidRDefault="004F4D80" w:rsidP="00C236C0">
      <w:pPr>
        <w:pStyle w:val="3"/>
        <w:rPr>
          <w:szCs w:val="24"/>
        </w:rPr>
      </w:pPr>
      <w:bookmarkStart w:id="1018" w:name="_Toc176765537"/>
      <w:bookmarkStart w:id="1019" w:name="_Toc198979986"/>
      <w:bookmarkStart w:id="1020" w:name="_Toc217466321"/>
      <w:bookmarkStart w:id="1021" w:name="_Toc217702859"/>
      <w:bookmarkStart w:id="1022" w:name="_Toc233601977"/>
      <w:bookmarkStart w:id="1023" w:name="_Toc263343463"/>
      <w:bookmarkStart w:id="1024" w:name="_Toc439170680"/>
      <w:bookmarkStart w:id="1025" w:name="_Toc439172782"/>
      <w:bookmarkStart w:id="1026" w:name="_Toc439173226"/>
      <w:bookmarkStart w:id="1027" w:name="_Toc439238222"/>
      <w:bookmarkStart w:id="1028" w:name="_Toc439252770"/>
      <w:bookmarkStart w:id="1029" w:name="_Toc439323744"/>
      <w:bookmarkStart w:id="1030" w:name="_Toc440357142"/>
      <w:bookmarkStart w:id="1031" w:name="_Toc440359697"/>
      <w:bookmarkStart w:id="1032" w:name="_Toc440632161"/>
      <w:bookmarkStart w:id="1033" w:name="_Toc440875981"/>
      <w:bookmarkStart w:id="1034" w:name="_Toc441131009"/>
      <w:bookmarkStart w:id="1035" w:name="_Toc447269826"/>
      <w:bookmarkStart w:id="1036" w:name="_Toc464120652"/>
      <w:bookmarkStart w:id="1037" w:name="_Toc466970572"/>
      <w:bookmarkStart w:id="1038" w:name="_Toc468462486"/>
      <w:bookmarkStart w:id="1039" w:name="_Toc469482079"/>
      <w:bookmarkStart w:id="1040" w:name="_Toc472411854"/>
      <w:r w:rsidRPr="00382A07">
        <w:rPr>
          <w:szCs w:val="24"/>
        </w:rPr>
        <w:lastRenderedPageBreak/>
        <w:t>Инструкции по заполнению</w:t>
      </w:r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D7561E">
        <w:fldChar w:fldCharType="begin"/>
      </w:r>
      <w:r w:rsidR="00D7561E">
        <w:instrText xml:space="preserve"> REF _Ref440292555 \r \h  \* MERGEFORMAT </w:instrText>
      </w:r>
      <w:r w:rsidR="00D7561E">
        <w:fldChar w:fldCharType="separate"/>
      </w:r>
      <w:r w:rsidR="00991C07">
        <w:t>4</w:t>
      </w:r>
      <w:r w:rsidR="00D7561E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  <w:proofErr w:type="gramEnd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D7561E">
        <w:fldChar w:fldCharType="begin"/>
      </w:r>
      <w:r w:rsidR="00D7561E">
        <w:instrText xml:space="preserve"> REF _Ref440271182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3.3.1.9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D7561E">
        <w:fldChar w:fldCharType="begin"/>
      </w:r>
      <w:r w:rsidR="00D7561E">
        <w:instrText xml:space="preserve"> REF _Ref440292618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4.4.1</w:t>
      </w:r>
      <w:r w:rsidR="00D7561E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041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2" w:name="_Toc423423670"/>
      <w:bookmarkStart w:id="1043" w:name="_Ref440271036"/>
      <w:bookmarkStart w:id="1044" w:name="_Ref440274366"/>
      <w:bookmarkStart w:id="1045" w:name="_Ref440274902"/>
      <w:bookmarkStart w:id="1046" w:name="_Ref440284947"/>
      <w:bookmarkStart w:id="1047" w:name="_Toc472411855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382A07" w:rsidRDefault="004F4D80" w:rsidP="004F4D80">
      <w:pPr>
        <w:pStyle w:val="3"/>
        <w:rPr>
          <w:szCs w:val="24"/>
        </w:rPr>
      </w:pPr>
      <w:bookmarkStart w:id="1048" w:name="_Toc98253929"/>
      <w:bookmarkStart w:id="1049" w:name="_Toc157248183"/>
      <w:bookmarkStart w:id="1050" w:name="_Toc157496552"/>
      <w:bookmarkStart w:id="1051" w:name="_Toc158206091"/>
      <w:bookmarkStart w:id="1052" w:name="_Toc164057776"/>
      <w:bookmarkStart w:id="1053" w:name="_Toc164137126"/>
      <w:bookmarkStart w:id="1054" w:name="_Toc164161286"/>
      <w:bookmarkStart w:id="1055" w:name="_Toc165173857"/>
      <w:bookmarkStart w:id="1056" w:name="_Toc439170682"/>
      <w:bookmarkStart w:id="1057" w:name="_Toc439172784"/>
      <w:bookmarkStart w:id="1058" w:name="_Toc439173228"/>
      <w:bookmarkStart w:id="1059" w:name="_Toc439238224"/>
      <w:bookmarkStart w:id="1060" w:name="_Toc439252772"/>
      <w:bookmarkStart w:id="1061" w:name="_Toc439323746"/>
      <w:bookmarkStart w:id="1062" w:name="_Toc440357144"/>
      <w:bookmarkStart w:id="1063" w:name="_Toc440359699"/>
      <w:bookmarkStart w:id="1064" w:name="_Toc440632163"/>
      <w:bookmarkStart w:id="1065" w:name="_Toc440875983"/>
      <w:bookmarkStart w:id="1066" w:name="_Toc441131011"/>
      <w:bookmarkStart w:id="1067" w:name="_Toc447269828"/>
      <w:bookmarkStart w:id="1068" w:name="_Toc464120654"/>
      <w:bookmarkStart w:id="1069" w:name="_Toc466970574"/>
      <w:bookmarkStart w:id="1070" w:name="_Toc468462488"/>
      <w:bookmarkStart w:id="1071" w:name="_Toc469482081"/>
      <w:bookmarkStart w:id="1072" w:name="_Toc472411856"/>
      <w:r w:rsidRPr="00382A07">
        <w:rPr>
          <w:szCs w:val="24"/>
        </w:rPr>
        <w:t xml:space="preserve">Форма </w:t>
      </w:r>
      <w:bookmarkEnd w:id="1048"/>
      <w:r w:rsidRPr="00382A07">
        <w:rPr>
          <w:szCs w:val="24"/>
        </w:rPr>
        <w:t xml:space="preserve">графика </w:t>
      </w:r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r w:rsidR="00512B0F" w:rsidRPr="00382A07">
        <w:rPr>
          <w:szCs w:val="24"/>
        </w:rPr>
        <w:t>выполнения поставок</w:t>
      </w:r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bookmarkEnd w:id="1070"/>
      <w:bookmarkEnd w:id="1071"/>
      <w:bookmarkEnd w:id="10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73" w:name="_Toc171070556"/>
      <w:bookmarkStart w:id="1074" w:name="_Toc98253927"/>
      <w:bookmarkStart w:id="1075" w:name="_Toc176605808"/>
      <w:bookmarkStart w:id="1076" w:name="_Toc176611017"/>
      <w:bookmarkStart w:id="1077" w:name="_Toc176611073"/>
      <w:bookmarkStart w:id="1078" w:name="_Toc176668676"/>
      <w:bookmarkStart w:id="1079" w:name="_Toc176684336"/>
      <w:bookmarkStart w:id="1080" w:name="_Toc176746279"/>
      <w:bookmarkStart w:id="1081" w:name="_Toc176747346"/>
      <w:bookmarkStart w:id="1082" w:name="_Toc198979988"/>
      <w:bookmarkStart w:id="1083" w:name="_Toc217466324"/>
      <w:bookmarkStart w:id="1084" w:name="_Toc217702862"/>
      <w:bookmarkStart w:id="1085" w:name="_Toc233601980"/>
      <w:bookmarkStart w:id="1086" w:name="_Toc263343466"/>
      <w:r w:rsidRPr="00382A07">
        <w:rPr>
          <w:b w:val="0"/>
          <w:szCs w:val="24"/>
        </w:rPr>
        <w:br w:type="page"/>
      </w:r>
      <w:bookmarkStart w:id="1087" w:name="_Toc439170683"/>
      <w:bookmarkStart w:id="1088" w:name="_Toc439172785"/>
      <w:bookmarkStart w:id="1089" w:name="_Toc439173229"/>
      <w:bookmarkStart w:id="1090" w:name="_Toc439238225"/>
      <w:bookmarkStart w:id="1091" w:name="_Toc439252773"/>
      <w:bookmarkStart w:id="1092" w:name="_Toc439323747"/>
      <w:bookmarkStart w:id="1093" w:name="_Toc440357145"/>
      <w:bookmarkStart w:id="1094" w:name="_Toc440359700"/>
      <w:bookmarkStart w:id="1095" w:name="_Toc440632164"/>
      <w:bookmarkStart w:id="1096" w:name="_Toc440875984"/>
      <w:bookmarkStart w:id="1097" w:name="_Toc441131012"/>
      <w:bookmarkStart w:id="1098" w:name="_Toc447269829"/>
      <w:bookmarkStart w:id="1099" w:name="_Toc464120655"/>
      <w:bookmarkStart w:id="1100" w:name="_Toc466970575"/>
      <w:bookmarkStart w:id="1101" w:name="_Toc468462489"/>
      <w:bookmarkStart w:id="1102" w:name="_Toc469482082"/>
      <w:bookmarkStart w:id="1103" w:name="_Toc472411857"/>
      <w:r w:rsidRPr="00382A07">
        <w:rPr>
          <w:szCs w:val="24"/>
        </w:rPr>
        <w:lastRenderedPageBreak/>
        <w:t>Инструкции по заполнению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_Ref440273986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5.2</w:t>
      </w:r>
      <w:r w:rsidR="00D7561E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4" w:name="_Hlt22846931"/>
      <w:bookmarkStart w:id="1105" w:name="_Ref93264992"/>
      <w:bookmarkStart w:id="1106" w:name="_Ref93265116"/>
      <w:bookmarkStart w:id="1107" w:name="_Toc98253933"/>
      <w:bookmarkStart w:id="1108" w:name="_Toc165173859"/>
      <w:bookmarkStart w:id="1109" w:name="_Toc423423671"/>
      <w:bookmarkStart w:id="1110" w:name="_Toc472411858"/>
      <w:bookmarkEnd w:id="1104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16"/>
      <w:bookmarkEnd w:id="1017"/>
      <w:bookmarkEnd w:id="1105"/>
      <w:bookmarkEnd w:id="1106"/>
      <w:bookmarkEnd w:id="1107"/>
      <w:bookmarkEnd w:id="1108"/>
      <w:bookmarkEnd w:id="1109"/>
      <w:bookmarkEnd w:id="1110"/>
    </w:p>
    <w:p w:rsidR="004F4D80" w:rsidRPr="00382A07" w:rsidRDefault="004F4D80" w:rsidP="004F4D80">
      <w:pPr>
        <w:pStyle w:val="3"/>
        <w:rPr>
          <w:szCs w:val="24"/>
        </w:rPr>
      </w:pPr>
      <w:bookmarkStart w:id="1111" w:name="_Toc439170685"/>
      <w:bookmarkStart w:id="1112" w:name="_Toc439172787"/>
      <w:bookmarkStart w:id="1113" w:name="_Toc439173231"/>
      <w:bookmarkStart w:id="1114" w:name="_Toc439238227"/>
      <w:bookmarkStart w:id="1115" w:name="_Toc439252775"/>
      <w:bookmarkStart w:id="1116" w:name="_Toc439323749"/>
      <w:bookmarkStart w:id="1117" w:name="_Toc440357147"/>
      <w:bookmarkStart w:id="1118" w:name="_Toc440359702"/>
      <w:bookmarkStart w:id="1119" w:name="_Toc440632166"/>
      <w:bookmarkStart w:id="1120" w:name="_Toc440875986"/>
      <w:bookmarkStart w:id="1121" w:name="_Toc441131014"/>
      <w:bookmarkStart w:id="1122" w:name="_Toc447269831"/>
      <w:bookmarkStart w:id="1123" w:name="_Toc464120657"/>
      <w:bookmarkStart w:id="1124" w:name="_Toc466970577"/>
      <w:bookmarkStart w:id="1125" w:name="_Toc468462491"/>
      <w:bookmarkStart w:id="1126" w:name="_Toc469482084"/>
      <w:bookmarkStart w:id="1127" w:name="_Toc472411859"/>
      <w:bookmarkStart w:id="1128" w:name="_Toc157248186"/>
      <w:bookmarkStart w:id="1129" w:name="_Toc157496555"/>
      <w:bookmarkStart w:id="1130" w:name="_Toc158206094"/>
      <w:bookmarkStart w:id="1131" w:name="_Toc164057779"/>
      <w:bookmarkStart w:id="1132" w:name="_Toc164137129"/>
      <w:bookmarkStart w:id="1133" w:name="_Toc164161289"/>
      <w:bookmarkStart w:id="1134" w:name="_Toc165173860"/>
      <w:r w:rsidRPr="00382A07">
        <w:rPr>
          <w:szCs w:val="24"/>
        </w:rPr>
        <w:t>Форма Протокола разногласий к проекту Договора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  <w:r w:rsidRPr="00382A07">
        <w:rPr>
          <w:szCs w:val="24"/>
        </w:rPr>
        <w:t xml:space="preserve"> </w:t>
      </w:r>
      <w:bookmarkEnd w:id="1128"/>
      <w:bookmarkEnd w:id="1129"/>
      <w:bookmarkEnd w:id="1130"/>
      <w:bookmarkEnd w:id="1131"/>
      <w:bookmarkEnd w:id="1132"/>
      <w:bookmarkEnd w:id="1133"/>
      <w:bookmarkEnd w:id="113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D7561E">
              <w:fldChar w:fldCharType="begin"/>
            </w:r>
            <w:r w:rsidR="00D7561E">
              <w:instrText xml:space="preserve"> REF _Ref440272931 \r \h  \* MERGEFORMAT </w:instrText>
            </w:r>
            <w:r w:rsidR="00D7561E">
              <w:fldChar w:fldCharType="separate"/>
            </w:r>
            <w:r w:rsidR="00991C07">
              <w:t>2</w:t>
            </w:r>
            <w:r w:rsidR="00D7561E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D7561E">
              <w:fldChar w:fldCharType="begin"/>
            </w:r>
            <w:r w:rsidR="00D7561E">
              <w:instrText xml:space="preserve"> REF _Ref440272931 \r \h  \* MERGEFORMAT </w:instrText>
            </w:r>
            <w:r w:rsidR="00D7561E">
              <w:fldChar w:fldCharType="separate"/>
            </w:r>
            <w:r w:rsidR="00991C07">
              <w:t>2</w:t>
            </w:r>
            <w:r w:rsidR="00D7561E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35" w:name="_Toc439170686"/>
      <w:bookmarkStart w:id="1136" w:name="_Toc439172788"/>
      <w:bookmarkStart w:id="1137" w:name="_Toc439173232"/>
      <w:bookmarkStart w:id="1138" w:name="_Toc439238228"/>
      <w:bookmarkStart w:id="1139" w:name="_Toc439252776"/>
      <w:bookmarkStart w:id="1140" w:name="_Toc439323750"/>
      <w:bookmarkStart w:id="1141" w:name="_Toc440357148"/>
      <w:bookmarkStart w:id="1142" w:name="_Toc440359703"/>
      <w:bookmarkStart w:id="1143" w:name="_Toc440632167"/>
      <w:bookmarkStart w:id="1144" w:name="_Toc440875987"/>
      <w:bookmarkStart w:id="1145" w:name="_Toc441131015"/>
      <w:bookmarkStart w:id="1146" w:name="_Toc447269832"/>
      <w:bookmarkStart w:id="1147" w:name="_Toc464120658"/>
      <w:bookmarkStart w:id="1148" w:name="_Toc466970578"/>
      <w:bookmarkStart w:id="1149" w:name="_Toc468462492"/>
      <w:bookmarkStart w:id="1150" w:name="_Toc469482085"/>
      <w:bookmarkStart w:id="1151" w:name="_Toc472411860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D7561E">
        <w:fldChar w:fldCharType="begin"/>
      </w:r>
      <w:r w:rsidR="00D7561E">
        <w:instrText xml:space="preserve"> REF _Ref440274025 \r \h  \* MERGEFORMAT </w:instrText>
      </w:r>
      <w:r w:rsidR="00D7561E">
        <w:fldChar w:fldCharType="separate"/>
      </w:r>
      <w:r w:rsidR="00991C07">
        <w:t>2</w:t>
      </w:r>
      <w:r w:rsidR="00D7561E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382A07">
        <w:rPr>
          <w:sz w:val="24"/>
          <w:szCs w:val="24"/>
        </w:rPr>
        <w:t>отклонение</w:t>
      </w:r>
      <w:proofErr w:type="gramEnd"/>
      <w:r w:rsidRPr="00382A07">
        <w:rPr>
          <w:sz w:val="24"/>
          <w:szCs w:val="24"/>
        </w:rPr>
        <w:t xml:space="preserve">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="00AA3666">
        <w:rPr>
          <w:sz w:val="24"/>
          <w:szCs w:val="24"/>
        </w:rPr>
        <w:t>ся в соответствии с пунктом</w:t>
      </w:r>
      <w:r w:rsidR="00D7561E">
        <w:fldChar w:fldCharType="begin"/>
      </w:r>
      <w:r w:rsidR="00D7561E">
        <w:instrText xml:space="preserve"> REF _Ref294695546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 xml:space="preserve"> 1.2.6 </w:t>
      </w:r>
      <w:r w:rsidR="00D7561E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382A07">
        <w:rPr>
          <w:sz w:val="24"/>
          <w:szCs w:val="24"/>
        </w:rPr>
        <w:t>,</w:t>
      </w:r>
      <w:proofErr w:type="gramEnd"/>
      <w:r w:rsidRPr="00382A0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52" w:name="_Ref55335823"/>
      <w:bookmarkStart w:id="1153" w:name="_Ref55336359"/>
      <w:bookmarkStart w:id="1154" w:name="_Toc57314675"/>
      <w:bookmarkStart w:id="1155" w:name="_Toc69728989"/>
      <w:bookmarkStart w:id="1156" w:name="_Toc98253939"/>
      <w:bookmarkStart w:id="1157" w:name="_Toc165173865"/>
      <w:bookmarkStart w:id="1158" w:name="_Toc423423672"/>
      <w:bookmarkStart w:id="1159" w:name="_Toc472411861"/>
      <w:bookmarkEnd w:id="872"/>
      <w:r w:rsidRPr="00382A07">
        <w:lastRenderedPageBreak/>
        <w:t>Анкета (форма 6)</w:t>
      </w:r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</w:p>
    <w:p w:rsidR="004F4D80" w:rsidRPr="00382A07" w:rsidRDefault="004F4D80" w:rsidP="004F4D80">
      <w:pPr>
        <w:pStyle w:val="3"/>
        <w:rPr>
          <w:szCs w:val="24"/>
        </w:rPr>
      </w:pPr>
      <w:bookmarkStart w:id="1160" w:name="_Toc98253940"/>
      <w:bookmarkStart w:id="1161" w:name="_Toc157248192"/>
      <w:bookmarkStart w:id="1162" w:name="_Toc157496561"/>
      <w:bookmarkStart w:id="1163" w:name="_Toc158206100"/>
      <w:bookmarkStart w:id="1164" w:name="_Toc164057785"/>
      <w:bookmarkStart w:id="1165" w:name="_Toc164137135"/>
      <w:bookmarkStart w:id="1166" w:name="_Toc164161295"/>
      <w:bookmarkStart w:id="1167" w:name="_Toc165173866"/>
      <w:bookmarkStart w:id="1168" w:name="_Toc439170688"/>
      <w:bookmarkStart w:id="1169" w:name="_Toc439172790"/>
      <w:bookmarkStart w:id="1170" w:name="_Toc439173234"/>
      <w:bookmarkStart w:id="1171" w:name="_Toc439238230"/>
      <w:bookmarkStart w:id="1172" w:name="_Toc439252778"/>
      <w:bookmarkStart w:id="1173" w:name="_Ref440272119"/>
      <w:bookmarkStart w:id="1174" w:name="_Toc440357150"/>
      <w:bookmarkStart w:id="1175" w:name="_Toc440359705"/>
      <w:bookmarkStart w:id="1176" w:name="_Ref444164229"/>
      <w:bookmarkStart w:id="1177" w:name="_Toc447269834"/>
      <w:bookmarkStart w:id="1178" w:name="_Toc464120660"/>
      <w:bookmarkStart w:id="1179" w:name="_Toc466970580"/>
      <w:bookmarkStart w:id="1180" w:name="_Toc472411862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№ </w:t>
            </w:r>
            <w:proofErr w:type="gramStart"/>
            <w:r w:rsidRPr="00382A07">
              <w:rPr>
                <w:sz w:val="24"/>
                <w:szCs w:val="24"/>
              </w:rPr>
              <w:t>п</w:t>
            </w:r>
            <w:proofErr w:type="gramEnd"/>
            <w:r w:rsidRPr="00382A07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</w:t>
            </w:r>
            <w:proofErr w:type="gramStart"/>
            <w:r w:rsidRPr="00382A07">
              <w:rPr>
                <w:sz w:val="24"/>
                <w:szCs w:val="24"/>
              </w:rPr>
              <w:t>о</w:t>
            </w:r>
            <w:proofErr w:type="gramEnd"/>
            <w:r w:rsidRPr="00382A07">
              <w:rPr>
                <w:sz w:val="24"/>
                <w:szCs w:val="24"/>
              </w:rPr>
              <w:t xml:space="preserve">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382A07">
              <w:rPr>
                <w:sz w:val="24"/>
                <w:szCs w:val="24"/>
              </w:rPr>
              <w:t>резидентства</w:t>
            </w:r>
            <w:proofErr w:type="spellEnd"/>
            <w:r w:rsidRPr="00382A07">
              <w:rPr>
                <w:sz w:val="24"/>
                <w:szCs w:val="24"/>
              </w:rPr>
              <w:t xml:space="preserve">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D7561E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D7561E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AA3666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</w:t>
            </w:r>
            <w:r w:rsidR="00AA3666">
              <w:rPr>
                <w:szCs w:val="24"/>
              </w:rPr>
              <w:t xml:space="preserve"> </w:t>
            </w:r>
            <w:r w:rsidRPr="00382A07">
              <w:rPr>
                <w:szCs w:val="24"/>
              </w:rPr>
              <w:t>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D7561E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D7561E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181" w:name="_Toc439170689"/>
            <w:bookmarkStart w:id="1182" w:name="_Toc439172791"/>
            <w:bookmarkStart w:id="1183" w:name="_Toc439173235"/>
            <w:bookmarkStart w:id="1184" w:name="_Toc439238231"/>
            <w:bookmarkStart w:id="1185" w:name="_Toc439252779"/>
            <w:bookmarkStart w:id="1186" w:name="_Ref440272147"/>
            <w:bookmarkStart w:id="1187" w:name="_Toc440357151"/>
            <w:bookmarkStart w:id="1188" w:name="_Toc440359706"/>
            <w:bookmarkStart w:id="1189" w:name="_Ref444164176"/>
            <w:bookmarkStart w:id="1190" w:name="_Ref444164241"/>
            <w:bookmarkStart w:id="1191" w:name="_Toc472411863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D7561E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AF625D">
              <w:rPr>
                <w:i/>
                <w:szCs w:val="24"/>
              </w:rPr>
              <w:t>микропредприятие</w:t>
            </w:r>
            <w:proofErr w:type="spellEnd"/>
            <w:r w:rsidRPr="00AF625D">
              <w:rPr>
                <w:i/>
                <w:szCs w:val="24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D7561E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 xml:space="preserve">(фамилия, имя, отчество </w:t>
      </w:r>
      <w:proofErr w:type="gramStart"/>
      <w:r w:rsidRPr="00F51ECC">
        <w:rPr>
          <w:color w:val="000000"/>
          <w:vertAlign w:val="superscript"/>
        </w:rPr>
        <w:t>подписавшего</w:t>
      </w:r>
      <w:proofErr w:type="gramEnd"/>
      <w:r w:rsidRPr="00F51ECC">
        <w:rPr>
          <w:color w:val="000000"/>
          <w:vertAlign w:val="superscript"/>
        </w:rPr>
        <w:t>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r w:rsidRPr="00382A07">
        <w:rPr>
          <w:szCs w:val="24"/>
        </w:rPr>
        <w:lastRenderedPageBreak/>
        <w:t xml:space="preserve">Форма </w:t>
      </w:r>
      <w:bookmarkEnd w:id="1181"/>
      <w:bookmarkEnd w:id="1182"/>
      <w:bookmarkEnd w:id="1183"/>
      <w:bookmarkEnd w:id="1184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185"/>
      <w:bookmarkEnd w:id="1186"/>
      <w:bookmarkEnd w:id="1187"/>
      <w:bookmarkEnd w:id="1188"/>
      <w:bookmarkEnd w:id="1189"/>
      <w:bookmarkEnd w:id="1190"/>
      <w:bookmarkEnd w:id="1191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</w:t>
      </w:r>
      <w:proofErr w:type="gramStart"/>
      <w:r w:rsidRPr="00382A07">
        <w:t>г</w:t>
      </w:r>
      <w:proofErr w:type="gramEnd"/>
      <w:r w:rsidRPr="00382A07">
        <w:t>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192" w:name="_Toc439170690"/>
      <w:bookmarkStart w:id="1193" w:name="_Toc439172792"/>
      <w:bookmarkStart w:id="1194" w:name="_Toc439173236"/>
      <w:bookmarkStart w:id="1195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196" w:name="_Toc125426243"/>
      <w:bookmarkStart w:id="1197" w:name="_Toc396984070"/>
      <w:bookmarkStart w:id="1198" w:name="_Toc423423673"/>
      <w:bookmarkStart w:id="1199" w:name="_Toc439170691"/>
      <w:bookmarkStart w:id="1200" w:name="_Toc439172793"/>
      <w:bookmarkStart w:id="1201" w:name="_Toc439173237"/>
      <w:bookmarkStart w:id="1202" w:name="_Toc439238233"/>
      <w:bookmarkStart w:id="1203" w:name="_Toc439252780"/>
      <w:bookmarkStart w:id="1204" w:name="_Toc439323754"/>
      <w:bookmarkStart w:id="1205" w:name="_Toc440357152"/>
      <w:bookmarkStart w:id="1206" w:name="_Toc440359707"/>
      <w:bookmarkStart w:id="1207" w:name="_Toc440632171"/>
      <w:bookmarkStart w:id="1208" w:name="_Toc440875991"/>
      <w:bookmarkStart w:id="1209" w:name="_Toc441131019"/>
      <w:bookmarkStart w:id="1210" w:name="_Toc447269836"/>
      <w:bookmarkEnd w:id="1192"/>
      <w:bookmarkEnd w:id="1193"/>
      <w:bookmarkEnd w:id="1194"/>
      <w:bookmarkEnd w:id="1195"/>
      <w:r w:rsidRPr="00382A07">
        <w:rPr>
          <w:sz w:val="24"/>
          <w:szCs w:val="24"/>
        </w:rPr>
        <w:t>Подтверждаем, что</w:t>
      </w:r>
      <w:r w:rsidR="00AA3666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</w:t>
      </w:r>
      <w:r w:rsidR="00AA3666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726A75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1. Адрес местонахождения (юридический адрес):</w:t>
      </w:r>
      <w:r w:rsidR="00AA3666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5755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113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ИНН/КПП: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098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726A75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3. ОГРН: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1616" w:right="113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4. 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</w:t>
      </w:r>
      <w:r w:rsidR="00AA3666">
        <w:rPr>
          <w:sz w:val="24"/>
          <w:szCs w:val="24"/>
        </w:rPr>
        <w:t xml:space="preserve">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7002"/>
        <w:rPr>
          <w:sz w:val="24"/>
          <w:szCs w:val="24"/>
        </w:rPr>
      </w:pPr>
    </w:p>
    <w:p w:rsidR="00726A75" w:rsidRPr="00382A07" w:rsidRDefault="00726A75" w:rsidP="00726A75">
      <w:pPr>
        <w:tabs>
          <w:tab w:val="right" w:pos="9923"/>
        </w:tabs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(наименование уполномоченного органа, дата внесения в реестр и номер в реестре)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5.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№ </w:t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3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"Об инновационном центре "</w:t>
            </w:r>
            <w:proofErr w:type="spellStart"/>
            <w:r w:rsidRPr="00382A07">
              <w:t>Сколково</w:t>
            </w:r>
            <w:proofErr w:type="spellEnd"/>
            <w:r w:rsidRPr="00382A07">
              <w:t>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proofErr w:type="gramStart"/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до 15 – </w:t>
            </w:r>
            <w:proofErr w:type="spellStart"/>
            <w:r w:rsidRPr="00382A07">
              <w:t>микропред</w:t>
            </w:r>
            <w:r w:rsidRPr="00382A07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</w:t>
            </w:r>
            <w:r w:rsidRPr="00382A07">
              <w:lastRenderedPageBreak/>
              <w:t>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 xml:space="preserve">120 в год – </w:t>
            </w:r>
            <w:proofErr w:type="spellStart"/>
            <w:r w:rsidRPr="00382A07">
              <w:t>микро</w:t>
            </w:r>
            <w:r w:rsidRPr="00382A07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382A07">
              <w:t>2</w:t>
            </w:r>
            <w:proofErr w:type="gramEnd"/>
            <w:r w:rsidRPr="00382A07">
              <w:t xml:space="preserve">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proofErr w:type="gramStart"/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382A07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9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(фамилия, имя, отчество (при наличии) </w:t>
      </w:r>
      <w:proofErr w:type="gramStart"/>
      <w:r w:rsidRPr="00382A07">
        <w:rPr>
          <w:sz w:val="24"/>
          <w:szCs w:val="24"/>
        </w:rPr>
        <w:t>подписавшего</w:t>
      </w:r>
      <w:proofErr w:type="gramEnd"/>
      <w:r w:rsidRPr="00382A07">
        <w:rPr>
          <w:sz w:val="24"/>
          <w:szCs w:val="24"/>
        </w:rPr>
        <w:t>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382A07">
        <w:rPr>
          <w:sz w:val="24"/>
          <w:szCs w:val="24"/>
        </w:rPr>
        <w:t xml:space="preserve">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11" w:name="_Toc464120662"/>
      <w:bookmarkStart w:id="1212" w:name="_Toc466970582"/>
      <w:bookmarkStart w:id="1213" w:name="_Toc472411864"/>
      <w:r w:rsidRPr="00382A07">
        <w:rPr>
          <w:szCs w:val="24"/>
        </w:rPr>
        <w:lastRenderedPageBreak/>
        <w:t>Инструкции по заполнению</w:t>
      </w:r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6D58F3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14" w:name="_Ref55336378"/>
      <w:bookmarkStart w:id="1215" w:name="_Toc57314676"/>
      <w:bookmarkStart w:id="1216" w:name="_Toc69728990"/>
      <w:bookmarkStart w:id="1217" w:name="_Toc98253942"/>
      <w:bookmarkStart w:id="1218" w:name="_Toc165173868"/>
      <w:bookmarkStart w:id="1219" w:name="_Toc423423674"/>
      <w:r w:rsidRPr="00382A07">
        <w:rPr>
          <w:sz w:val="24"/>
          <w:szCs w:val="24"/>
        </w:rPr>
        <w:t xml:space="preserve">В графе 13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D7561E">
        <w:fldChar w:fldCharType="begin"/>
      </w:r>
      <w:r w:rsidR="00D7561E">
        <w:instrText xml:space="preserve"> REF _Ref444164176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5.6.2</w:t>
      </w:r>
      <w:r w:rsidR="00D7561E">
        <w:fldChar w:fldCharType="end"/>
      </w:r>
      <w:r w:rsidRPr="00382A07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</w:t>
      </w:r>
      <w:proofErr w:type="gramEnd"/>
      <w:r w:rsidRPr="00382A07">
        <w:rPr>
          <w:sz w:val="24"/>
          <w:szCs w:val="24"/>
        </w:rPr>
        <w:t>»).</w:t>
      </w:r>
      <w:r w:rsidR="000A545B" w:rsidRPr="00382A07">
        <w:rPr>
          <w:sz w:val="24"/>
          <w:szCs w:val="24"/>
        </w:rPr>
        <w:t xml:space="preserve"> В случае</w:t>
      </w:r>
      <w:proofErr w:type="gramStart"/>
      <w:r w:rsidR="000A545B" w:rsidRPr="00382A07">
        <w:rPr>
          <w:sz w:val="24"/>
          <w:szCs w:val="24"/>
        </w:rPr>
        <w:t>,</w:t>
      </w:r>
      <w:proofErr w:type="gramEnd"/>
      <w:r w:rsidR="000A545B" w:rsidRPr="00382A07">
        <w:rPr>
          <w:sz w:val="24"/>
          <w:szCs w:val="24"/>
        </w:rPr>
        <w:t xml:space="preserve"> если Участник/член Коллективного участника не относится к субъектам малого и среднего предпринимательства</w:t>
      </w:r>
      <w:r w:rsidR="00970C8F" w:rsidRPr="00382A07">
        <w:rPr>
          <w:sz w:val="24"/>
          <w:szCs w:val="24"/>
        </w:rPr>
        <w:t xml:space="preserve">, </w:t>
      </w:r>
      <w:r w:rsidR="000A545B" w:rsidRPr="00382A07">
        <w:rPr>
          <w:sz w:val="24"/>
          <w:szCs w:val="24"/>
        </w:rPr>
        <w:t xml:space="preserve">он должен предоставить </w:t>
      </w:r>
      <w:r w:rsidR="00970C8F" w:rsidRPr="00382A07">
        <w:rPr>
          <w:sz w:val="24"/>
          <w:szCs w:val="24"/>
        </w:rPr>
        <w:t>письмо</w:t>
      </w:r>
      <w:r w:rsidR="000A545B" w:rsidRPr="00382A07">
        <w:rPr>
          <w:sz w:val="24"/>
          <w:szCs w:val="24"/>
        </w:rPr>
        <w:t xml:space="preserve"> в </w:t>
      </w:r>
      <w:r w:rsidR="00970C8F" w:rsidRPr="00382A07">
        <w:rPr>
          <w:sz w:val="24"/>
          <w:szCs w:val="24"/>
        </w:rPr>
        <w:t>произвольной</w:t>
      </w:r>
      <w:r w:rsidR="000A545B" w:rsidRPr="00382A07">
        <w:rPr>
          <w:sz w:val="24"/>
          <w:szCs w:val="24"/>
        </w:rPr>
        <w:t xml:space="preserve"> форме о не принадлежности его к субъектам малого и среднего предпринимательства.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20" w:name="_Ref449017073"/>
      <w:bookmarkStart w:id="1221" w:name="_Toc472411865"/>
      <w:r w:rsidRPr="00382A07">
        <w:lastRenderedPageBreak/>
        <w:t>Справка о перечне и годовых объемах выполнения аналогичных договоров (форма 7)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</w:p>
    <w:p w:rsidR="004F4D80" w:rsidRPr="00382A07" w:rsidRDefault="004F4D80" w:rsidP="004F4D80">
      <w:pPr>
        <w:pStyle w:val="3"/>
        <w:rPr>
          <w:szCs w:val="24"/>
        </w:rPr>
      </w:pPr>
      <w:bookmarkStart w:id="1222" w:name="_Toc98253943"/>
      <w:bookmarkStart w:id="1223" w:name="_Toc157248195"/>
      <w:bookmarkStart w:id="1224" w:name="_Toc157496564"/>
      <w:bookmarkStart w:id="1225" w:name="_Toc158206103"/>
      <w:bookmarkStart w:id="1226" w:name="_Toc164057788"/>
      <w:bookmarkStart w:id="1227" w:name="_Toc164137138"/>
      <w:bookmarkStart w:id="1228" w:name="_Toc164161298"/>
      <w:bookmarkStart w:id="1229" w:name="_Toc165173869"/>
      <w:bookmarkStart w:id="1230" w:name="_Toc439170693"/>
      <w:bookmarkStart w:id="1231" w:name="_Toc439172795"/>
      <w:bookmarkStart w:id="1232" w:name="_Toc439173239"/>
      <w:bookmarkStart w:id="1233" w:name="_Toc439238235"/>
      <w:bookmarkStart w:id="1234" w:name="_Toc439252782"/>
      <w:bookmarkStart w:id="1235" w:name="_Toc439323756"/>
      <w:bookmarkStart w:id="1236" w:name="_Toc440357154"/>
      <w:bookmarkStart w:id="1237" w:name="_Toc440359709"/>
      <w:bookmarkStart w:id="1238" w:name="_Toc440632173"/>
      <w:bookmarkStart w:id="1239" w:name="_Toc440875993"/>
      <w:bookmarkStart w:id="1240" w:name="_Toc441131021"/>
      <w:bookmarkStart w:id="1241" w:name="_Toc447269838"/>
      <w:bookmarkStart w:id="1242" w:name="_Toc464120664"/>
      <w:bookmarkStart w:id="1243" w:name="_Toc466970584"/>
      <w:bookmarkStart w:id="1244" w:name="_Toc468462498"/>
      <w:bookmarkStart w:id="1245" w:name="_Toc469482091"/>
      <w:bookmarkStart w:id="1246" w:name="_Toc472411866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382A07">
        <w:rPr>
          <w:b/>
          <w:sz w:val="24"/>
          <w:szCs w:val="24"/>
        </w:rPr>
        <w:t>за</w:t>
      </w:r>
      <w:proofErr w:type="gramEnd"/>
      <w:r w:rsidRPr="00382A07">
        <w:rPr>
          <w:b/>
          <w:sz w:val="24"/>
          <w:szCs w:val="24"/>
        </w:rPr>
        <w:t xml:space="preserve">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3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 полный год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863188" w:rsidRPr="00382A07">
              <w:rPr>
                <w:rStyle w:val="aa"/>
                <w:sz w:val="22"/>
              </w:rPr>
              <w:t>4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863188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 xml:space="preserve">ИТОГО </w:t>
            </w:r>
            <w:proofErr w:type="gramStart"/>
            <w:r w:rsidRPr="00382A07">
              <w:rPr>
                <w:b/>
                <w:sz w:val="22"/>
              </w:rPr>
              <w:t>за</w:t>
            </w:r>
            <w:proofErr w:type="gramEnd"/>
            <w:r w:rsidRPr="00382A07">
              <w:rPr>
                <w:b/>
                <w:sz w:val="22"/>
              </w:rPr>
              <w:t xml:space="preserve"> [</w:t>
            </w:r>
            <w:r w:rsidRPr="00382A0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382A07">
              <w:rPr>
                <w:rStyle w:val="aa"/>
                <w:sz w:val="22"/>
              </w:rPr>
              <w:t>в</w:t>
            </w:r>
            <w:proofErr w:type="gramEnd"/>
            <w:r w:rsidRPr="00382A07">
              <w:rPr>
                <w:rStyle w:val="aa"/>
                <w:sz w:val="22"/>
              </w:rPr>
              <w:t xml:space="preserve"> зависимости от обстоятельств, например «I квартал 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863188" w:rsidRPr="00382A07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47" w:name="_Toc98253944"/>
      <w:bookmarkStart w:id="1248" w:name="_Toc157248196"/>
      <w:bookmarkStart w:id="1249" w:name="_Toc157496565"/>
      <w:bookmarkStart w:id="1250" w:name="_Toc158206104"/>
      <w:bookmarkStart w:id="1251" w:name="_Toc164057789"/>
      <w:bookmarkStart w:id="1252" w:name="_Toc164137139"/>
      <w:bookmarkStart w:id="1253" w:name="_Toc164161299"/>
      <w:bookmarkStart w:id="1254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255" w:name="_Toc439170694"/>
      <w:bookmarkStart w:id="1256" w:name="_Toc439172796"/>
      <w:bookmarkStart w:id="1257" w:name="_Toc439173240"/>
      <w:bookmarkStart w:id="1258" w:name="_Toc439238236"/>
      <w:bookmarkStart w:id="1259" w:name="_Toc439252783"/>
      <w:bookmarkStart w:id="1260" w:name="_Toc439323757"/>
      <w:bookmarkStart w:id="1261" w:name="_Toc440357155"/>
      <w:bookmarkStart w:id="1262" w:name="_Toc440359710"/>
      <w:bookmarkStart w:id="1263" w:name="_Toc440632174"/>
      <w:bookmarkStart w:id="1264" w:name="_Toc440875994"/>
      <w:bookmarkStart w:id="1265" w:name="_Toc441131022"/>
      <w:bookmarkStart w:id="1266" w:name="_Toc447269839"/>
      <w:bookmarkStart w:id="1267" w:name="_Toc464120665"/>
      <w:bookmarkStart w:id="1268" w:name="_Toc466970585"/>
      <w:bookmarkStart w:id="1269" w:name="_Toc468462499"/>
      <w:bookmarkStart w:id="1270" w:name="_Toc469482092"/>
      <w:bookmarkStart w:id="1271" w:name="_Toc472411867"/>
      <w:r w:rsidRPr="00382A07">
        <w:rPr>
          <w:szCs w:val="24"/>
        </w:rPr>
        <w:lastRenderedPageBreak/>
        <w:t>Инструкции по заполнению</w:t>
      </w:r>
      <w:bookmarkEnd w:id="1247"/>
      <w:bookmarkEnd w:id="1248"/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D7561E">
        <w:fldChar w:fldCharType="begin"/>
      </w:r>
      <w:r w:rsidR="00D7561E">
        <w:instrText xml:space="preserve"> REF _Ref440274159 \r \h  \* MERGEFORMAT </w:instrText>
      </w:r>
      <w:r w:rsidR="00D7561E">
        <w:fldChar w:fldCharType="separate"/>
      </w:r>
      <w:r w:rsidR="00991C07">
        <w:t>4</w:t>
      </w:r>
      <w:r w:rsidR="00D7561E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Следует указать не менее </w:t>
      </w:r>
      <w:r w:rsidR="00726A75" w:rsidRPr="00382A07">
        <w:rPr>
          <w:sz w:val="24"/>
          <w:szCs w:val="24"/>
        </w:rPr>
        <w:t>одного</w:t>
      </w:r>
      <w:r w:rsidR="003D4E4C" w:rsidRPr="00382A07">
        <w:rPr>
          <w:sz w:val="24"/>
          <w:szCs w:val="24"/>
        </w:rPr>
        <w:t xml:space="preserve">, но не более десяти </w:t>
      </w:r>
      <w:r w:rsidR="00726A75" w:rsidRPr="00382A07">
        <w:rPr>
          <w:sz w:val="24"/>
          <w:szCs w:val="24"/>
        </w:rPr>
        <w:t>аналогичн</w:t>
      </w:r>
      <w:r w:rsidR="003D4E4C" w:rsidRPr="00382A07">
        <w:rPr>
          <w:sz w:val="24"/>
          <w:szCs w:val="24"/>
        </w:rPr>
        <w:t>ых</w:t>
      </w:r>
      <w:r w:rsidR="00726A75" w:rsidRPr="00382A07">
        <w:rPr>
          <w:sz w:val="24"/>
          <w:szCs w:val="24"/>
        </w:rPr>
        <w:t xml:space="preserve"> договор</w:t>
      </w:r>
      <w:r w:rsidR="003D4E4C" w:rsidRPr="00382A07">
        <w:rPr>
          <w:sz w:val="24"/>
          <w:szCs w:val="24"/>
        </w:rPr>
        <w:t>ов</w:t>
      </w:r>
      <w:r w:rsidRPr="00382A07">
        <w:rPr>
          <w:sz w:val="24"/>
          <w:szCs w:val="24"/>
        </w:rPr>
        <w:t xml:space="preserve">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может самостоятельно выбрать договоры, которые, по его мнению, наилучшим образом характеризует его опыт.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72" w:name="_Ref55336398"/>
      <w:bookmarkStart w:id="1273" w:name="_Toc57314678"/>
      <w:bookmarkStart w:id="1274" w:name="_Toc69728992"/>
      <w:bookmarkStart w:id="1275" w:name="_Toc98253948"/>
      <w:bookmarkStart w:id="1276" w:name="_Toc165173874"/>
      <w:bookmarkStart w:id="1277" w:name="_Toc423423676"/>
      <w:bookmarkStart w:id="1278" w:name="_Toc472411868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272"/>
      <w:bookmarkEnd w:id="1273"/>
      <w:bookmarkEnd w:id="1274"/>
      <w:bookmarkEnd w:id="1275"/>
      <w:bookmarkEnd w:id="1276"/>
      <w:bookmarkEnd w:id="1277"/>
      <w:bookmarkEnd w:id="1278"/>
    </w:p>
    <w:p w:rsidR="004F4D80" w:rsidRPr="00382A07" w:rsidRDefault="004F4D80" w:rsidP="004F4D80">
      <w:pPr>
        <w:pStyle w:val="3"/>
        <w:rPr>
          <w:szCs w:val="24"/>
        </w:rPr>
      </w:pPr>
      <w:bookmarkStart w:id="1279" w:name="_Toc98253949"/>
      <w:bookmarkStart w:id="1280" w:name="_Toc157248201"/>
      <w:bookmarkStart w:id="1281" w:name="_Toc157496570"/>
      <w:bookmarkStart w:id="1282" w:name="_Toc158206109"/>
      <w:bookmarkStart w:id="1283" w:name="_Toc164057794"/>
      <w:bookmarkStart w:id="1284" w:name="_Toc164137144"/>
      <w:bookmarkStart w:id="1285" w:name="_Toc164161304"/>
      <w:bookmarkStart w:id="1286" w:name="_Toc165173875"/>
      <w:bookmarkStart w:id="1287" w:name="_Toc439170699"/>
      <w:bookmarkStart w:id="1288" w:name="_Toc439172801"/>
      <w:bookmarkStart w:id="1289" w:name="_Toc439173245"/>
      <w:bookmarkStart w:id="1290" w:name="_Toc439238241"/>
      <w:bookmarkStart w:id="1291" w:name="_Toc439252788"/>
      <w:bookmarkStart w:id="1292" w:name="_Toc439323762"/>
      <w:bookmarkStart w:id="1293" w:name="_Toc440357160"/>
      <w:bookmarkStart w:id="1294" w:name="_Toc440359712"/>
      <w:bookmarkStart w:id="1295" w:name="_Toc440632176"/>
      <w:bookmarkStart w:id="1296" w:name="_Toc440875996"/>
      <w:bookmarkStart w:id="1297" w:name="_Toc441131024"/>
      <w:bookmarkStart w:id="1298" w:name="_Toc447269841"/>
      <w:bookmarkStart w:id="1299" w:name="_Toc464120667"/>
      <w:bookmarkStart w:id="1300" w:name="_Toc466970587"/>
      <w:bookmarkStart w:id="1301" w:name="_Toc468462501"/>
      <w:bookmarkStart w:id="1302" w:name="_Toc469482094"/>
      <w:bookmarkStart w:id="1303" w:name="_Toc472411869"/>
      <w:r w:rsidRPr="00382A07">
        <w:rPr>
          <w:szCs w:val="24"/>
        </w:rPr>
        <w:t>Форма Справки о кадровых ресурсах</w:t>
      </w:r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</w:r>
            <w:proofErr w:type="gramStart"/>
            <w:r w:rsidRPr="00382A07">
              <w:t>п</w:t>
            </w:r>
            <w:proofErr w:type="gramEnd"/>
            <w:r w:rsidRPr="00382A07">
              <w:t>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04" w:name="_Toc98253950"/>
      <w:bookmarkStart w:id="1305" w:name="_Toc157248202"/>
      <w:bookmarkStart w:id="1306" w:name="_Toc157496571"/>
      <w:bookmarkStart w:id="1307" w:name="_Toc158206110"/>
      <w:bookmarkStart w:id="1308" w:name="_Toc164057795"/>
      <w:bookmarkStart w:id="1309" w:name="_Toc164137145"/>
      <w:bookmarkStart w:id="1310" w:name="_Toc164161305"/>
      <w:bookmarkStart w:id="1311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12" w:name="_Toc439170700"/>
      <w:bookmarkStart w:id="1313" w:name="_Toc439172802"/>
      <w:bookmarkStart w:id="1314" w:name="_Toc439173246"/>
      <w:bookmarkStart w:id="1315" w:name="_Toc439238242"/>
      <w:bookmarkStart w:id="1316" w:name="_Toc439252789"/>
      <w:bookmarkStart w:id="1317" w:name="_Toc439323763"/>
      <w:bookmarkStart w:id="1318" w:name="_Toc440357161"/>
      <w:bookmarkStart w:id="1319" w:name="_Toc440359713"/>
      <w:bookmarkStart w:id="1320" w:name="_Toc440632177"/>
      <w:bookmarkStart w:id="1321" w:name="_Toc440875997"/>
      <w:bookmarkStart w:id="1322" w:name="_Toc441131025"/>
      <w:bookmarkStart w:id="1323" w:name="_Toc447269842"/>
      <w:bookmarkStart w:id="1324" w:name="_Toc464120668"/>
      <w:bookmarkStart w:id="1325" w:name="_Toc466970588"/>
      <w:bookmarkStart w:id="1326" w:name="_Toc468462502"/>
      <w:bookmarkStart w:id="1327" w:name="_Toc469482095"/>
      <w:bookmarkStart w:id="1328" w:name="_Toc472411870"/>
      <w:r w:rsidRPr="00382A07">
        <w:rPr>
          <w:szCs w:val="24"/>
        </w:rPr>
        <w:lastRenderedPageBreak/>
        <w:t>Инструкции по заполнению</w:t>
      </w:r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</w:t>
      </w:r>
      <w:proofErr w:type="gramStart"/>
      <w:r w:rsidRPr="00382A07">
        <w:rPr>
          <w:sz w:val="24"/>
          <w:szCs w:val="24"/>
        </w:rPr>
        <w:t>указывается</w:t>
      </w:r>
      <w:proofErr w:type="gramEnd"/>
      <w:r w:rsidRPr="00382A07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29" w:name="_Toc165173881"/>
      <w:bookmarkStart w:id="1330" w:name="_Ref194749267"/>
      <w:bookmarkStart w:id="1331" w:name="_Toc423423677"/>
      <w:bookmarkStart w:id="1332" w:name="_Ref440271993"/>
      <w:bookmarkStart w:id="1333" w:name="_Ref440274659"/>
      <w:bookmarkStart w:id="1334" w:name="_Toc472411871"/>
      <w:bookmarkStart w:id="1335" w:name="_Ref90381523"/>
      <w:bookmarkStart w:id="1336" w:name="_Toc90385124"/>
      <w:bookmarkStart w:id="1337" w:name="_Ref96861029"/>
      <w:bookmarkStart w:id="1338" w:name="_Toc97651410"/>
      <w:bookmarkStart w:id="1339" w:name="_Toc98253955"/>
      <w:r w:rsidRPr="00382A07">
        <w:lastRenderedPageBreak/>
        <w:t>Информационное письмо о налич</w:t>
      </w:r>
      <w:proofErr w:type="gramStart"/>
      <w:r w:rsidRPr="00382A07">
        <w:t xml:space="preserve">ии у </w:t>
      </w:r>
      <w:r w:rsidR="00C236C0" w:rsidRPr="00382A07">
        <w:t>У</w:t>
      </w:r>
      <w:proofErr w:type="gramEnd"/>
      <w:r w:rsidR="00C236C0" w:rsidRPr="00382A07">
        <w:t>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</w:t>
      </w:r>
      <w:proofErr w:type="spellStart"/>
      <w:r w:rsidRPr="00382A07">
        <w:t>аффилированности</w:t>
      </w:r>
      <w:proofErr w:type="spellEnd"/>
      <w:r w:rsidRPr="00382A07">
        <w:t xml:space="preserve">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29"/>
      <w:bookmarkEnd w:id="1330"/>
      <w:bookmarkEnd w:id="1331"/>
      <w:bookmarkEnd w:id="1332"/>
      <w:bookmarkEnd w:id="1333"/>
      <w:bookmarkEnd w:id="1334"/>
    </w:p>
    <w:p w:rsidR="004F4D80" w:rsidRPr="00382A07" w:rsidRDefault="004F4D80" w:rsidP="004F4D80">
      <w:pPr>
        <w:pStyle w:val="3"/>
        <w:rPr>
          <w:szCs w:val="24"/>
        </w:rPr>
      </w:pPr>
      <w:bookmarkStart w:id="1340" w:name="_Toc97651411"/>
      <w:bookmarkStart w:id="1341" w:name="_Toc98253956"/>
      <w:bookmarkStart w:id="1342" w:name="_Toc157248208"/>
      <w:bookmarkStart w:id="1343" w:name="_Toc157496577"/>
      <w:bookmarkStart w:id="1344" w:name="_Toc158206116"/>
      <w:bookmarkStart w:id="1345" w:name="_Toc164057801"/>
      <w:bookmarkStart w:id="1346" w:name="_Toc164137151"/>
      <w:bookmarkStart w:id="1347" w:name="_Toc164161311"/>
      <w:bookmarkStart w:id="1348" w:name="_Toc165173882"/>
      <w:bookmarkStart w:id="1349" w:name="_Toc439170702"/>
      <w:bookmarkStart w:id="1350" w:name="_Toc439172804"/>
      <w:bookmarkStart w:id="1351" w:name="_Toc439173248"/>
      <w:bookmarkStart w:id="1352" w:name="_Toc439238244"/>
      <w:bookmarkStart w:id="1353" w:name="_Toc439252791"/>
      <w:bookmarkStart w:id="1354" w:name="_Toc439323765"/>
      <w:bookmarkStart w:id="1355" w:name="_Toc440357163"/>
      <w:bookmarkStart w:id="1356" w:name="_Toc440359715"/>
      <w:bookmarkStart w:id="1357" w:name="_Toc440632179"/>
      <w:bookmarkStart w:id="1358" w:name="_Toc440875999"/>
      <w:bookmarkStart w:id="1359" w:name="_Toc441131027"/>
      <w:bookmarkStart w:id="1360" w:name="_Toc447269844"/>
      <w:bookmarkStart w:id="1361" w:name="_Toc464120670"/>
      <w:bookmarkStart w:id="1362" w:name="_Toc466970590"/>
      <w:bookmarkStart w:id="1363" w:name="_Toc468462504"/>
      <w:bookmarkStart w:id="1364" w:name="_Toc469482097"/>
      <w:bookmarkStart w:id="1365" w:name="_Toc472411872"/>
      <w:r w:rsidRPr="00382A07">
        <w:rPr>
          <w:szCs w:val="24"/>
        </w:rPr>
        <w:t>Форма письма о налич</w:t>
      </w:r>
      <w:proofErr w:type="gramStart"/>
      <w:r w:rsidRPr="00382A07">
        <w:rPr>
          <w:szCs w:val="24"/>
        </w:rPr>
        <w:t xml:space="preserve">ии у </w:t>
      </w:r>
      <w:r w:rsidR="00C236C0" w:rsidRPr="00382A07">
        <w:rPr>
          <w:szCs w:val="24"/>
        </w:rPr>
        <w:t>У</w:t>
      </w:r>
      <w:proofErr w:type="gramEnd"/>
      <w:r w:rsidR="00C236C0" w:rsidRPr="00382A07">
        <w:rPr>
          <w:szCs w:val="24"/>
        </w:rPr>
        <w:t>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 xml:space="preserve">связей, носящих характер </w:t>
      </w:r>
      <w:proofErr w:type="spellStart"/>
      <w:r w:rsidRPr="00382A07">
        <w:rPr>
          <w:szCs w:val="24"/>
        </w:rPr>
        <w:t>аффилированности</w:t>
      </w:r>
      <w:proofErr w:type="spellEnd"/>
      <w:r w:rsidRPr="00382A07">
        <w:rPr>
          <w:szCs w:val="24"/>
        </w:rPr>
        <w:t xml:space="preserve"> с сотрудниками Заказчика или Организатора</w:t>
      </w:r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с лицами, являющимися </w:t>
      </w:r>
      <w:r w:rsidRPr="00382A07">
        <w:rPr>
          <w:b/>
          <w:i/>
          <w:sz w:val="24"/>
          <w:szCs w:val="24"/>
        </w:rPr>
        <w:t>{</w:t>
      </w:r>
      <w:proofErr w:type="gramStart"/>
      <w:r w:rsidRPr="00382A07">
        <w:rPr>
          <w:b/>
          <w:i/>
          <w:sz w:val="24"/>
          <w:szCs w:val="24"/>
        </w:rPr>
        <w:t>указывается</w:t>
      </w:r>
      <w:proofErr w:type="gramEnd"/>
      <w:r w:rsidRPr="00382A07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="00AA3666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>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382A07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382A07">
        <w:rPr>
          <w:b/>
          <w:i/>
          <w:sz w:val="24"/>
          <w:szCs w:val="24"/>
        </w:rPr>
        <w:t xml:space="preserve"> }</w:t>
      </w:r>
      <w:proofErr w:type="gramEnd"/>
      <w:r w:rsidRPr="00382A07">
        <w:rPr>
          <w:b/>
          <w:i/>
          <w:sz w:val="24"/>
          <w:szCs w:val="24"/>
        </w:rPr>
        <w:t>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66" w:name="_Toc97651412"/>
      <w:bookmarkStart w:id="1367" w:name="_Toc98253957"/>
      <w:bookmarkStart w:id="1368" w:name="_Toc157248209"/>
      <w:bookmarkStart w:id="1369" w:name="_Toc157496578"/>
      <w:bookmarkStart w:id="1370" w:name="_Toc158206117"/>
      <w:bookmarkStart w:id="1371" w:name="_Toc164057802"/>
      <w:bookmarkStart w:id="1372" w:name="_Toc164137152"/>
      <w:bookmarkStart w:id="1373" w:name="_Toc164161312"/>
      <w:bookmarkStart w:id="1374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75" w:name="_Toc439170703"/>
      <w:bookmarkStart w:id="1376" w:name="_Toc439172805"/>
      <w:bookmarkStart w:id="1377" w:name="_Toc439173249"/>
      <w:bookmarkStart w:id="1378" w:name="_Toc439238245"/>
      <w:bookmarkStart w:id="1379" w:name="_Toc439252792"/>
      <w:bookmarkStart w:id="1380" w:name="_Toc439323766"/>
      <w:bookmarkStart w:id="1381" w:name="_Toc440357164"/>
      <w:bookmarkStart w:id="1382" w:name="_Toc440359716"/>
      <w:bookmarkStart w:id="1383" w:name="_Toc440632180"/>
      <w:bookmarkStart w:id="1384" w:name="_Toc440876000"/>
      <w:bookmarkStart w:id="1385" w:name="_Toc441131028"/>
      <w:bookmarkStart w:id="1386" w:name="_Toc447269845"/>
      <w:bookmarkStart w:id="1387" w:name="_Toc464120671"/>
      <w:bookmarkStart w:id="1388" w:name="_Toc466970591"/>
      <w:bookmarkStart w:id="1389" w:name="_Toc468462505"/>
      <w:bookmarkStart w:id="1390" w:name="_Toc469482098"/>
      <w:bookmarkStart w:id="1391" w:name="_Toc472411873"/>
      <w:r w:rsidRPr="00382A07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>.</w:t>
      </w:r>
      <w:r w:rsidR="00AA3666">
        <w:rPr>
          <w:sz w:val="24"/>
          <w:szCs w:val="24"/>
        </w:rPr>
        <w:t xml:space="preserve"> </w:t>
      </w:r>
      <w:r w:rsidR="004F4D80" w:rsidRPr="00382A07">
        <w:rPr>
          <w:sz w:val="24"/>
          <w:szCs w:val="24"/>
        </w:rPr>
        <w:t xml:space="preserve">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</w:t>
      </w:r>
      <w:proofErr w:type="gramStart"/>
      <w:r w:rsidR="004F4D80" w:rsidRPr="00382A07">
        <w:rPr>
          <w:sz w:val="24"/>
          <w:szCs w:val="24"/>
        </w:rPr>
        <w:t>лиц</w:t>
      </w:r>
      <w:proofErr w:type="gramEnd"/>
      <w:r w:rsidR="004F4D80" w:rsidRPr="00382A07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</w:t>
      </w:r>
      <w:proofErr w:type="spellStart"/>
      <w:r w:rsidRPr="00382A07">
        <w:rPr>
          <w:sz w:val="24"/>
          <w:szCs w:val="24"/>
        </w:rPr>
        <w:t>аффилированности</w:t>
      </w:r>
      <w:proofErr w:type="spellEnd"/>
      <w:r w:rsidRPr="00382A07">
        <w:rPr>
          <w:sz w:val="24"/>
          <w:szCs w:val="24"/>
        </w:rPr>
        <w:t xml:space="preserve">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</w:t>
      </w:r>
      <w:proofErr w:type="gramEnd"/>
      <w:r w:rsidR="00D904EF" w:rsidRPr="00382A07">
        <w:rPr>
          <w:sz w:val="24"/>
          <w:szCs w:val="24"/>
        </w:rPr>
        <w:t xml:space="preserve">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335"/>
    <w:bookmarkEnd w:id="1336"/>
    <w:bookmarkEnd w:id="1337"/>
    <w:bookmarkEnd w:id="1338"/>
    <w:bookmarkEnd w:id="133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392" w:name="_Toc318208007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393" w:name="_Toc423423680"/>
      <w:bookmarkStart w:id="1394" w:name="_Ref440272035"/>
      <w:bookmarkStart w:id="1395" w:name="_Ref440274733"/>
      <w:bookmarkStart w:id="1396" w:name="_Ref444179578"/>
      <w:bookmarkStart w:id="1397" w:name="_Toc472411874"/>
      <w:r w:rsidRPr="00382A07">
        <w:lastRenderedPageBreak/>
        <w:t xml:space="preserve">Информация о собственниках </w:t>
      </w:r>
      <w:r w:rsidR="00C236C0" w:rsidRPr="00382A07">
        <w:t>Участник</w:t>
      </w:r>
      <w:r w:rsidRPr="00382A07">
        <w:t>а (включая конечных бенефициаров) (форма 1</w:t>
      </w:r>
      <w:r w:rsidR="009B44CF" w:rsidRPr="00382A07">
        <w:t>0</w:t>
      </w:r>
      <w:r w:rsidRPr="00382A07">
        <w:t>)</w:t>
      </w:r>
      <w:bookmarkEnd w:id="1392"/>
      <w:bookmarkEnd w:id="1393"/>
      <w:bookmarkEnd w:id="1394"/>
      <w:bookmarkEnd w:id="1395"/>
      <w:bookmarkEnd w:id="1396"/>
      <w:bookmarkEnd w:id="1397"/>
    </w:p>
    <w:p w:rsidR="004F4D80" w:rsidRPr="00382A07" w:rsidRDefault="004F4D80" w:rsidP="004F4D80">
      <w:pPr>
        <w:pStyle w:val="3"/>
        <w:rPr>
          <w:szCs w:val="24"/>
        </w:rPr>
      </w:pPr>
      <w:bookmarkStart w:id="1398" w:name="_Toc343690584"/>
      <w:bookmarkStart w:id="1399" w:name="_Toc372294428"/>
      <w:bookmarkStart w:id="1400" w:name="_Toc379288896"/>
      <w:bookmarkStart w:id="1401" w:name="_Toc384734780"/>
      <w:bookmarkStart w:id="1402" w:name="_Toc396984078"/>
      <w:bookmarkStart w:id="1403" w:name="_Toc423423681"/>
      <w:bookmarkStart w:id="1404" w:name="_Toc439170710"/>
      <w:bookmarkStart w:id="1405" w:name="_Toc439172812"/>
      <w:bookmarkStart w:id="1406" w:name="_Toc439173253"/>
      <w:bookmarkStart w:id="1407" w:name="_Toc439238249"/>
      <w:bookmarkStart w:id="1408" w:name="_Toc439252796"/>
      <w:bookmarkStart w:id="1409" w:name="_Toc439323770"/>
      <w:bookmarkStart w:id="1410" w:name="_Toc440357168"/>
      <w:bookmarkStart w:id="1411" w:name="_Toc440359720"/>
      <w:bookmarkStart w:id="1412" w:name="_Toc440632184"/>
      <w:bookmarkStart w:id="1413" w:name="_Toc440876004"/>
      <w:bookmarkStart w:id="1414" w:name="_Toc441131032"/>
      <w:bookmarkStart w:id="1415" w:name="_Toc447269849"/>
      <w:bookmarkStart w:id="1416" w:name="_Toc464120675"/>
      <w:bookmarkStart w:id="1417" w:name="_Toc466970593"/>
      <w:bookmarkStart w:id="1418" w:name="_Toc468462507"/>
      <w:bookmarkStart w:id="1419" w:name="_Toc469482100"/>
      <w:bookmarkStart w:id="1420" w:name="_Toc472411875"/>
      <w:r w:rsidRPr="00382A07">
        <w:rPr>
          <w:szCs w:val="24"/>
        </w:rPr>
        <w:t xml:space="preserve">Форма информации о собственниках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 (включая конечных бенефициаров)</w:t>
      </w:r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</w:p>
    <w:p w:rsidR="004F4D80" w:rsidRPr="00382A07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0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spacing w:line="240" w:lineRule="auto"/>
        <w:ind w:firstLine="0"/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</w:rPr>
      </w:pPr>
      <w:r w:rsidRPr="00382A07">
        <w:rPr>
          <w:b/>
        </w:rPr>
        <w:t xml:space="preserve">Информация о собственниках </w:t>
      </w:r>
      <w:r w:rsidR="00C236C0" w:rsidRPr="00382A07">
        <w:rPr>
          <w:b/>
        </w:rPr>
        <w:t>Участник</w:t>
      </w:r>
      <w:r w:rsidRPr="00382A07">
        <w:rPr>
          <w:b/>
        </w:rPr>
        <w:t>а (включая конечных бенефициаров)</w:t>
      </w:r>
    </w:p>
    <w:p w:rsidR="004F4D80" w:rsidRPr="00382A07" w:rsidRDefault="004F4D80" w:rsidP="004F4D80">
      <w:pPr>
        <w:spacing w:line="240" w:lineRule="auto"/>
        <w:ind w:firstLine="0"/>
      </w:pPr>
    </w:p>
    <w:p w:rsidR="004F4D80" w:rsidRPr="00382A07" w:rsidRDefault="004F4D80" w:rsidP="004F4D80">
      <w:pPr>
        <w:spacing w:line="240" w:lineRule="auto"/>
        <w:ind w:firstLine="0"/>
      </w:pPr>
      <w:r w:rsidRPr="00382A07">
        <w:t xml:space="preserve">Наименование и адрес </w:t>
      </w:r>
      <w:r w:rsidR="00C236C0" w:rsidRPr="00382A07">
        <w:t>Участник</w:t>
      </w:r>
      <w:r w:rsidRPr="00382A07">
        <w:t>а: __________________________________________</w:t>
      </w:r>
    </w:p>
    <w:p w:rsidR="004F4D80" w:rsidRPr="00382A07" w:rsidRDefault="004F4D80" w:rsidP="004F4D80">
      <w:pPr>
        <w:spacing w:line="240" w:lineRule="auto"/>
        <w:ind w:firstLine="0"/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382A07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AA3666" w:rsidP="00AA3666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Н</w:t>
            </w:r>
            <w:r w:rsidR="004F4D80" w:rsidRPr="00382A07">
              <w:rPr>
                <w:b/>
                <w:sz w:val="16"/>
                <w:szCs w:val="16"/>
              </w:rPr>
              <w:t>аименование</w:t>
            </w:r>
            <w:r>
              <w:rPr>
                <w:b/>
                <w:sz w:val="16"/>
                <w:szCs w:val="16"/>
              </w:rPr>
              <w:t xml:space="preserve"> </w:t>
            </w:r>
            <w:r w:rsidR="00C236C0" w:rsidRPr="00382A07">
              <w:rPr>
                <w:b/>
                <w:sz w:val="16"/>
                <w:szCs w:val="16"/>
              </w:rPr>
              <w:t>Участник</w:t>
            </w:r>
            <w:r w:rsidR="004F4D80" w:rsidRPr="00382A07">
              <w:rPr>
                <w:b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информация о цепочке собственников </w:t>
            </w:r>
            <w:r w:rsidR="00C236C0" w:rsidRPr="00382A07">
              <w:rPr>
                <w:b/>
                <w:bCs w:val="0"/>
                <w:sz w:val="16"/>
                <w:szCs w:val="16"/>
              </w:rPr>
              <w:t>Участник</w:t>
            </w:r>
            <w:r w:rsidRPr="00382A07">
              <w:rPr>
                <w:b/>
                <w:bCs w:val="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382A07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№ </w:t>
            </w:r>
            <w:proofErr w:type="spellStart"/>
            <w:r w:rsidRPr="00382A07">
              <w:rPr>
                <w:b/>
                <w:bCs w:val="0"/>
                <w:sz w:val="16"/>
                <w:szCs w:val="16"/>
              </w:rPr>
              <w:t>п.п</w:t>
            </w:r>
            <w:proofErr w:type="spellEnd"/>
            <w:r w:rsidRPr="00382A07">
              <w:rPr>
                <w:b/>
                <w:bCs w:val="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Наименование/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382A07">
              <w:rPr>
                <w:b/>
                <w:bCs w:val="0"/>
                <w:sz w:val="16"/>
                <w:szCs w:val="16"/>
              </w:rPr>
              <w:t>физ</w:t>
            </w:r>
            <w:proofErr w:type="gramStart"/>
            <w:r w:rsidRPr="00382A07">
              <w:rPr>
                <w:b/>
                <w:bCs w:val="0"/>
                <w:sz w:val="16"/>
                <w:szCs w:val="16"/>
              </w:rPr>
              <w:t>.л</w:t>
            </w:r>
            <w:proofErr w:type="gramEnd"/>
            <w:r w:rsidRPr="00382A07">
              <w:rPr>
                <w:b/>
                <w:bCs w:val="0"/>
                <w:sz w:val="16"/>
                <w:szCs w:val="16"/>
              </w:rPr>
              <w:t>иц</w:t>
            </w:r>
            <w:proofErr w:type="spellEnd"/>
            <w:r w:rsidRPr="00382A07">
              <w:rPr>
                <w:b/>
                <w:bCs w:val="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руководитель/участник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/акционер</w:t>
            </w:r>
            <w:r w:rsidRPr="00382A07">
              <w:rPr>
                <w:b/>
                <w:bCs w:val="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382A07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F4D80" w:rsidRPr="00382A07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</w:tr>
      <w:tr w:rsidR="004F4D80" w:rsidRPr="00382A07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6"/>
                <w:szCs w:val="16"/>
              </w:rPr>
            </w:pPr>
            <w:r w:rsidRPr="00382A07">
              <w:rPr>
                <w:b/>
                <w:bCs w:val="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sz w:val="16"/>
                <w:szCs w:val="16"/>
              </w:rPr>
            </w:pPr>
            <w:r w:rsidRPr="00382A07">
              <w:rPr>
                <w:b/>
                <w:sz w:val="16"/>
                <w:szCs w:val="16"/>
              </w:rPr>
              <w:t>15</w:t>
            </w:r>
          </w:p>
        </w:tc>
      </w:tr>
      <w:tr w:rsidR="004F4D80" w:rsidRPr="00382A07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</w:tr>
      <w:tr w:rsidR="004F4D80" w:rsidRPr="00382A07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6"/>
                <w:szCs w:val="16"/>
              </w:rPr>
            </w:pPr>
            <w:r w:rsidRPr="00382A07">
              <w:rPr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</w:rPr>
            </w:pPr>
            <w:r w:rsidRPr="00382A07">
              <w:rPr>
                <w:rFonts w:ascii="Calibri" w:hAnsi="Calibri" w:cs="Calibri"/>
              </w:rPr>
              <w:t> </w:t>
            </w:r>
          </w:p>
        </w:tc>
      </w:tr>
    </w:tbl>
    <w:p w:rsidR="004F4D80" w:rsidRPr="00382A07" w:rsidRDefault="004F4D80" w:rsidP="004F4D80">
      <w:pPr>
        <w:tabs>
          <w:tab w:val="left" w:pos="4757"/>
        </w:tabs>
      </w:pP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 xml:space="preserve">(фамилия, имя, отчество </w:t>
      </w:r>
      <w:proofErr w:type="gramStart"/>
      <w:r w:rsidRPr="00382A07">
        <w:rPr>
          <w:vertAlign w:val="superscript"/>
        </w:rPr>
        <w:t>подписавшего</w:t>
      </w:r>
      <w:proofErr w:type="gramEnd"/>
      <w:r w:rsidRPr="00382A07">
        <w:rPr>
          <w:vertAlign w:val="superscript"/>
        </w:rPr>
        <w:t>, должность)</w:t>
      </w:r>
    </w:p>
    <w:p w:rsidR="004F4D80" w:rsidRPr="00382A07" w:rsidRDefault="004F4D80" w:rsidP="004F4D80"/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4F4D80" w:rsidP="004F4D80">
      <w:pPr>
        <w:pStyle w:val="3"/>
        <w:rPr>
          <w:szCs w:val="24"/>
        </w:rPr>
      </w:pPr>
      <w:bookmarkStart w:id="1421" w:name="_Toc343690585"/>
      <w:bookmarkStart w:id="1422" w:name="_Toc372294429"/>
      <w:bookmarkStart w:id="1423" w:name="_Toc379288897"/>
      <w:bookmarkStart w:id="1424" w:name="_Toc384734781"/>
      <w:bookmarkStart w:id="1425" w:name="_Toc396984079"/>
      <w:bookmarkStart w:id="1426" w:name="_Toc423423682"/>
      <w:bookmarkStart w:id="1427" w:name="_Toc439170711"/>
      <w:bookmarkStart w:id="1428" w:name="_Toc439172813"/>
      <w:bookmarkStart w:id="1429" w:name="_Toc439173254"/>
      <w:bookmarkStart w:id="1430" w:name="_Toc439238250"/>
      <w:bookmarkStart w:id="1431" w:name="_Toc439252797"/>
      <w:bookmarkStart w:id="1432" w:name="_Toc439323771"/>
      <w:bookmarkStart w:id="1433" w:name="_Toc440357169"/>
      <w:bookmarkStart w:id="1434" w:name="_Toc440359721"/>
      <w:bookmarkStart w:id="1435" w:name="_Toc440632185"/>
      <w:bookmarkStart w:id="1436" w:name="_Toc440876005"/>
      <w:bookmarkStart w:id="1437" w:name="_Toc441131033"/>
      <w:bookmarkStart w:id="1438" w:name="_Toc447269850"/>
      <w:bookmarkStart w:id="1439" w:name="_Toc464120676"/>
      <w:bookmarkStart w:id="1440" w:name="_Toc466970594"/>
      <w:bookmarkStart w:id="1441" w:name="_Toc468462508"/>
      <w:bookmarkStart w:id="1442" w:name="_Toc469482101"/>
      <w:bookmarkStart w:id="1443" w:name="_Toc472411876"/>
      <w:r w:rsidRPr="00382A07">
        <w:rPr>
          <w:szCs w:val="24"/>
        </w:rPr>
        <w:lastRenderedPageBreak/>
        <w:t>Инструкции по заполнению</w:t>
      </w:r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382A07">
        <w:rPr>
          <w:sz w:val="24"/>
          <w:szCs w:val="24"/>
        </w:rPr>
        <w:t>т.ч</w:t>
      </w:r>
      <w:proofErr w:type="spellEnd"/>
      <w:r w:rsidR="004F4D80" w:rsidRPr="00382A07">
        <w:rPr>
          <w:sz w:val="24"/>
          <w:szCs w:val="24"/>
        </w:rPr>
        <w:t>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(выпиской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</w:t>
      </w:r>
      <w:proofErr w:type="gramEnd"/>
      <w:r w:rsidRPr="00382A07">
        <w:rPr>
          <w:sz w:val="24"/>
          <w:szCs w:val="24"/>
        </w:rPr>
        <w:t xml:space="preserve"> для физических лиц - фамилия, имя и отчество (указываются полностью).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«Адрес регистрации» (№12) – для юридических лиц указывается адрес регистрации собственника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«руководитель/участник/акционер/бенефициар» (№14) – указывается, кем является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382A07">
        <w:rPr>
          <w:sz w:val="24"/>
          <w:szCs w:val="24"/>
        </w:rPr>
        <w:t>, АО</w:t>
      </w:r>
      <w:r w:rsidRPr="00382A07">
        <w:rPr>
          <w:sz w:val="24"/>
          <w:szCs w:val="24"/>
        </w:rPr>
        <w:t xml:space="preserve"> и </w:t>
      </w:r>
      <w:r w:rsidR="000D70B6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 xml:space="preserve">АО); </w:t>
      </w:r>
      <w:r w:rsidRPr="00382A07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382A07">
        <w:rPr>
          <w:sz w:val="24"/>
          <w:szCs w:val="24"/>
        </w:rPr>
        <w:t>гос. учреждения</w:t>
      </w:r>
      <w:proofErr w:type="gramEnd"/>
      <w:r w:rsidRPr="00382A07">
        <w:rPr>
          <w:sz w:val="24"/>
          <w:szCs w:val="24"/>
        </w:rPr>
        <w:t xml:space="preserve"> РФ, физические лица, кроме руководителей).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1444" w:name="_Toc329588495"/>
      <w:r w:rsidRPr="00382A0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382A07">
        <w:rPr>
          <w:sz w:val="24"/>
          <w:szCs w:val="24"/>
        </w:rPr>
        <w:t>а(</w:t>
      </w:r>
      <w:proofErr w:type="spellStart"/>
      <w:proofErr w:type="gramEnd"/>
      <w:r w:rsidRPr="00382A07">
        <w:rPr>
          <w:sz w:val="24"/>
          <w:szCs w:val="24"/>
        </w:rPr>
        <w:t>ов</w:t>
      </w:r>
      <w:proofErr w:type="spellEnd"/>
      <w:r w:rsidRPr="00382A07">
        <w:rPr>
          <w:sz w:val="24"/>
          <w:szCs w:val="24"/>
        </w:rPr>
        <w:t xml:space="preserve">) общества (выписка из реестра акционеров либо решение учредителя участника общества и т.д.). </w:t>
      </w:r>
      <w:proofErr w:type="gramStart"/>
      <w:r w:rsidRPr="00382A07">
        <w:rPr>
          <w:sz w:val="24"/>
          <w:szCs w:val="24"/>
        </w:rPr>
        <w:t>Скан-копии</w:t>
      </w:r>
      <w:proofErr w:type="gramEnd"/>
      <w:r w:rsidRPr="00382A0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к </w:t>
      </w:r>
      <w:r w:rsidR="00D90031" w:rsidRPr="00382A07">
        <w:rPr>
          <w:sz w:val="24"/>
          <w:szCs w:val="24"/>
        </w:rPr>
        <w:t>настоящей Форме информации о собственниках Участника (включая конечных бенефициаров)</w:t>
      </w:r>
      <w:r w:rsidRPr="00382A07">
        <w:rPr>
          <w:sz w:val="24"/>
          <w:szCs w:val="24"/>
        </w:rPr>
        <w:t xml:space="preserve"> и войти в состав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45" w:name="_Toc423423683"/>
      <w:bookmarkStart w:id="1446" w:name="_Ref440272051"/>
      <w:bookmarkStart w:id="1447" w:name="_Ref440274744"/>
      <w:bookmarkStart w:id="1448" w:name="_Toc472411877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444"/>
      <w:bookmarkEnd w:id="1445"/>
      <w:bookmarkEnd w:id="1446"/>
      <w:bookmarkEnd w:id="1447"/>
      <w:bookmarkEnd w:id="1448"/>
    </w:p>
    <w:p w:rsidR="004F4D80" w:rsidRPr="00382A07" w:rsidRDefault="004F4D80" w:rsidP="004F4D80">
      <w:pPr>
        <w:pStyle w:val="3"/>
        <w:rPr>
          <w:szCs w:val="24"/>
        </w:rPr>
      </w:pPr>
      <w:bookmarkStart w:id="1449" w:name="_Toc343690587"/>
      <w:bookmarkStart w:id="1450" w:name="_Toc372294431"/>
      <w:bookmarkStart w:id="1451" w:name="_Toc379288899"/>
      <w:bookmarkStart w:id="1452" w:name="_Toc384734783"/>
      <w:bookmarkStart w:id="1453" w:name="_Toc396984081"/>
      <w:bookmarkStart w:id="1454" w:name="_Toc423423684"/>
      <w:bookmarkStart w:id="1455" w:name="_Toc439170713"/>
      <w:bookmarkStart w:id="1456" w:name="_Toc439172815"/>
      <w:bookmarkStart w:id="1457" w:name="_Toc439173256"/>
      <w:bookmarkStart w:id="1458" w:name="_Toc439238252"/>
      <w:bookmarkStart w:id="1459" w:name="_Toc439252799"/>
      <w:bookmarkStart w:id="1460" w:name="_Toc439323773"/>
      <w:bookmarkStart w:id="1461" w:name="_Toc440357171"/>
      <w:bookmarkStart w:id="1462" w:name="_Toc440359723"/>
      <w:bookmarkStart w:id="1463" w:name="_Toc440632187"/>
      <w:bookmarkStart w:id="1464" w:name="_Toc440876007"/>
      <w:bookmarkStart w:id="1465" w:name="_Toc441131035"/>
      <w:bookmarkStart w:id="1466" w:name="_Toc447269852"/>
      <w:bookmarkStart w:id="1467" w:name="_Toc464120678"/>
      <w:bookmarkStart w:id="1468" w:name="_Toc466970596"/>
      <w:bookmarkStart w:id="1469" w:name="_Toc468462510"/>
      <w:bookmarkStart w:id="1470" w:name="_Toc469482103"/>
      <w:bookmarkStart w:id="1471" w:name="_Toc472411878"/>
      <w:r w:rsidRPr="00382A07">
        <w:rPr>
          <w:szCs w:val="24"/>
        </w:rPr>
        <w:t xml:space="preserve">Форма </w:t>
      </w:r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r w:rsidR="000D70B6" w:rsidRPr="00382A07">
        <w:rPr>
          <w:szCs w:val="24"/>
        </w:rPr>
        <w:t>Согласия на обработку персональных данных</w:t>
      </w:r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="00726A75" w:rsidRPr="00382A07">
        <w:rPr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3311F3" w:rsidRPr="00382A07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382A07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382A07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382A07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382A07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726A75" w:rsidRPr="00382A07" w:rsidRDefault="00726A75" w:rsidP="00726A75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Настоящим </w:t>
      </w:r>
      <w:r w:rsidRPr="00382A0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382A07">
        <w:rPr>
          <w:sz w:val="24"/>
          <w:szCs w:val="24"/>
        </w:rPr>
        <w:t>,</w:t>
      </w:r>
      <w:r w:rsidRPr="00382A07">
        <w:rPr>
          <w:b/>
          <w:i/>
          <w:sz w:val="24"/>
          <w:szCs w:val="24"/>
        </w:rPr>
        <w:t xml:space="preserve"> действующего на основании _________</w:t>
      </w:r>
      <w:r w:rsidRPr="00382A07">
        <w:rPr>
          <w:i/>
          <w:sz w:val="24"/>
          <w:szCs w:val="24"/>
        </w:rPr>
        <w:t>_,</w:t>
      </w:r>
      <w:r w:rsidRPr="00382A07">
        <w:rPr>
          <w:b/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дает свое согласие на </w:t>
      </w:r>
      <w:r w:rsidRPr="00382A07">
        <w:rPr>
          <w:snapToGrid w:val="0"/>
          <w:sz w:val="24"/>
          <w:szCs w:val="24"/>
        </w:rPr>
        <w:t>совершение ПАО «МРСК Центра», и ПАО «Россети» действий, предусмотренных п. 3 ст. 3 ФЗ «О персональных данных» от 27.07.2006 № 152-ФЗ, в отношении</w:t>
      </w:r>
      <w:r w:rsidRPr="00382A0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382A07">
        <w:rPr>
          <w:sz w:val="24"/>
          <w:szCs w:val="24"/>
        </w:rPr>
        <w:t>субконтрагентов</w:t>
      </w:r>
      <w:proofErr w:type="spellEnd"/>
      <w:r w:rsidRPr="00382A07">
        <w:rPr>
          <w:sz w:val="24"/>
          <w:szCs w:val="24"/>
        </w:rPr>
        <w:t xml:space="preserve"> и</w:t>
      </w:r>
      <w:proofErr w:type="gramEnd"/>
      <w:r w:rsidRPr="00382A07">
        <w:rPr>
          <w:sz w:val="24"/>
          <w:szCs w:val="24"/>
        </w:rPr>
        <w:t xml:space="preserve"> </w:t>
      </w:r>
      <w:proofErr w:type="gramStart"/>
      <w:r w:rsidRPr="00382A0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382A0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382A07">
        <w:rPr>
          <w:snapToGrid w:val="0"/>
          <w:sz w:val="24"/>
          <w:szCs w:val="24"/>
        </w:rPr>
        <w:t xml:space="preserve"> ИНН </w:t>
      </w:r>
      <w:r w:rsidRPr="00382A0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382A0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  <w:r w:rsidRPr="00382A0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382A0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382A0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726A75" w:rsidRPr="00382A07" w:rsidRDefault="00726A75" w:rsidP="00726A75">
      <w:pPr>
        <w:spacing w:line="240" w:lineRule="auto"/>
        <w:ind w:firstLine="709"/>
        <w:rPr>
          <w:snapToGrid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_______________________</w:t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Pr="00382A07">
        <w:rPr>
          <w:sz w:val="24"/>
          <w:szCs w:val="24"/>
        </w:rPr>
        <w:t>______________________</w:t>
      </w:r>
    </w:p>
    <w:p w:rsidR="00AA3666" w:rsidRDefault="00726A75" w:rsidP="00726A75">
      <w:pPr>
        <w:spacing w:line="240" w:lineRule="auto"/>
        <w:ind w:firstLine="0"/>
        <w:jc w:val="left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(Подпись уполномоченного представителя)</w:t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="00AA3666">
        <w:rPr>
          <w:sz w:val="24"/>
          <w:szCs w:val="24"/>
        </w:rPr>
        <w:tab/>
      </w:r>
      <w:r w:rsidRPr="00382A07">
        <w:rPr>
          <w:sz w:val="24"/>
          <w:szCs w:val="24"/>
        </w:rPr>
        <w:t>(Ф.И.О. и должность</w:t>
      </w:r>
      <w:proofErr w:type="gramEnd"/>
    </w:p>
    <w:p w:rsidR="00726A75" w:rsidRPr="00382A07" w:rsidRDefault="00726A75" w:rsidP="00AA3666">
      <w:pPr>
        <w:spacing w:line="240" w:lineRule="auto"/>
        <w:ind w:left="6480" w:firstLine="72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подписавшего)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 поручению:</w:t>
      </w:r>
    </w:p>
    <w:p w:rsidR="00726A75" w:rsidRPr="00382A07" w:rsidRDefault="00726A75" w:rsidP="00726A75">
      <w:pPr>
        <w:spacing w:line="240" w:lineRule="auto"/>
        <w:ind w:firstLine="0"/>
        <w:jc w:val="left"/>
        <w:rPr>
          <w:bCs w:val="0"/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left"/>
        <w:rPr>
          <w:b/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__________________ </w:t>
      </w:r>
      <w:r w:rsidRPr="00382A07">
        <w:rPr>
          <w:b/>
          <w:i/>
          <w:sz w:val="24"/>
          <w:szCs w:val="24"/>
        </w:rPr>
        <w:t>{указывается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фамилия, имя, отчество субъекта персональных данных (собственника/бенефициара) и</w:t>
      </w:r>
      <w:r w:rsidRPr="00382A07">
        <w:rPr>
          <w:sz w:val="24"/>
          <w:szCs w:val="24"/>
        </w:rPr>
        <w:t xml:space="preserve"> </w:t>
      </w:r>
      <w:r w:rsidRPr="00382A07">
        <w:rPr>
          <w:b/>
          <w:i/>
          <w:sz w:val="24"/>
          <w:szCs w:val="24"/>
        </w:rPr>
        <w:t>реквизиты доверенности или иного документа, подтверждающего полномочия представителя}</w:t>
      </w:r>
    </w:p>
    <w:p w:rsidR="000D67AD" w:rsidRPr="00382A07" w:rsidRDefault="000D67AD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bookmarkStart w:id="1472" w:name="_Toc439252801"/>
      <w:bookmarkStart w:id="1473" w:name="_Toc439323774"/>
      <w:bookmarkStart w:id="1474" w:name="_Toc440357172"/>
      <w:bookmarkStart w:id="1475" w:name="_Toc440359724"/>
      <w:bookmarkStart w:id="1476" w:name="_Toc440632188"/>
      <w:bookmarkStart w:id="1477" w:name="_Toc440876008"/>
      <w:bookmarkStart w:id="1478" w:name="_Toc441131036"/>
      <w:bookmarkStart w:id="1479" w:name="_Toc447269853"/>
      <w:bookmarkStart w:id="1480" w:name="_Toc464120679"/>
      <w:bookmarkStart w:id="1481" w:name="_Toc466970597"/>
      <w:bookmarkStart w:id="1482" w:name="_Toc468462511"/>
      <w:bookmarkStart w:id="1483" w:name="_Toc469482104"/>
      <w:bookmarkStart w:id="1484" w:name="_Toc472411879"/>
      <w:r w:rsidRPr="00382A07">
        <w:rPr>
          <w:szCs w:val="24"/>
        </w:rPr>
        <w:lastRenderedPageBreak/>
        <w:t>Инструкции по заполнению</w:t>
      </w:r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 xml:space="preserve">составляется </w:t>
      </w:r>
      <w:r w:rsidRPr="00382A07">
        <w:rPr>
          <w:b/>
          <w:bCs w:val="0"/>
          <w:sz w:val="24"/>
          <w:szCs w:val="24"/>
        </w:rPr>
        <w:t>представителем субъект</w:t>
      </w:r>
      <w:proofErr w:type="gramStart"/>
      <w:r w:rsidRPr="00382A07">
        <w:rPr>
          <w:b/>
          <w:bCs w:val="0"/>
          <w:sz w:val="24"/>
          <w:szCs w:val="24"/>
        </w:rPr>
        <w:t>а(</w:t>
      </w:r>
      <w:proofErr w:type="spellStart"/>
      <w:proofErr w:type="gramEnd"/>
      <w:r w:rsidRPr="00382A07">
        <w:rPr>
          <w:b/>
          <w:bCs w:val="0"/>
          <w:sz w:val="24"/>
          <w:szCs w:val="24"/>
        </w:rPr>
        <w:t>ов</w:t>
      </w:r>
      <w:proofErr w:type="spellEnd"/>
      <w:r w:rsidRPr="00382A07">
        <w:rPr>
          <w:b/>
          <w:bCs w:val="0"/>
          <w:sz w:val="24"/>
          <w:szCs w:val="24"/>
        </w:rPr>
        <w:t>) персональных данных на основании доверенности или иного документа, подтверждающего полномочия представителя.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proofErr w:type="gramStart"/>
      <w:r w:rsidRPr="00382A07">
        <w:rPr>
          <w:bCs w:val="0"/>
          <w:sz w:val="24"/>
          <w:szCs w:val="24"/>
        </w:rPr>
        <w:t xml:space="preserve">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ПАО «МРСК Центра», и ПАО «Россети»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382A07">
        <w:rPr>
          <w:bCs w:val="0"/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382A07">
        <w:rPr>
          <w:bCs w:val="0"/>
          <w:sz w:val="24"/>
          <w:szCs w:val="24"/>
        </w:rPr>
        <w:t>субконтрагента</w:t>
      </w:r>
      <w:proofErr w:type="spellEnd"/>
      <w:r w:rsidRPr="00382A07">
        <w:rPr>
          <w:bCs w:val="0"/>
          <w:sz w:val="24"/>
          <w:szCs w:val="24"/>
        </w:rPr>
        <w:t xml:space="preserve">, и предполагает, что участник закупки (потенциальный контрагент) / контрагент получил у своих бенефициаров и бенефициаров своих </w:t>
      </w:r>
      <w:proofErr w:type="spellStart"/>
      <w:r w:rsidRPr="00382A07">
        <w:rPr>
          <w:bCs w:val="0"/>
          <w:sz w:val="24"/>
          <w:szCs w:val="24"/>
        </w:rPr>
        <w:t>субконтрагентов</w:t>
      </w:r>
      <w:proofErr w:type="spellEnd"/>
      <w:r w:rsidRPr="00382A07">
        <w:rPr>
          <w:bCs w:val="0"/>
          <w:sz w:val="24"/>
          <w:szCs w:val="24"/>
        </w:rPr>
        <w:t xml:space="preserve"> согласие на представление (обработку) ПАО «МРСК Центра», и ПАО «Россети» и в уполномоченные государственные органы указанных сведений.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bCs w:val="0"/>
          <w:sz w:val="24"/>
          <w:szCs w:val="24"/>
        </w:rPr>
      </w:pPr>
      <w:r w:rsidRPr="00382A07">
        <w:rPr>
          <w:sz w:val="24"/>
          <w:szCs w:val="24"/>
        </w:rPr>
        <w:t>Согласие должно быть составлено в отношении всех собственников/бенефициаров – физических лиц и подписано представителем, уполномоченным собственниками/ бенефициарами предоставлять (обрабатывать) свои персональные данные.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bookmarkStart w:id="1485" w:name="_Toc461808970"/>
      <w:bookmarkStart w:id="1486" w:name="_Toc464120680"/>
      <w:bookmarkStart w:id="1487" w:name="_Toc466970598"/>
      <w:bookmarkStart w:id="1488" w:name="_Toc468462512"/>
      <w:bookmarkStart w:id="1489" w:name="_Toc469482105"/>
      <w:bookmarkStart w:id="1490" w:name="_Toc472411880"/>
      <w:r w:rsidRPr="00382A07">
        <w:rPr>
          <w:szCs w:val="24"/>
        </w:rPr>
        <w:lastRenderedPageBreak/>
        <w:t>Форма Согласия на обработку персональных данных</w:t>
      </w:r>
      <w:bookmarkEnd w:id="1485"/>
      <w:bookmarkEnd w:id="1486"/>
      <w:bookmarkEnd w:id="1487"/>
      <w:bookmarkEnd w:id="1488"/>
      <w:bookmarkEnd w:id="1489"/>
      <w:bookmarkEnd w:id="1490"/>
    </w:p>
    <w:p w:rsidR="00726A75" w:rsidRPr="00382A07" w:rsidRDefault="00726A75" w:rsidP="00726A75">
      <w:pPr>
        <w:tabs>
          <w:tab w:val="left" w:pos="4757"/>
        </w:tabs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>.2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26A75" w:rsidRPr="00382A07" w:rsidRDefault="00726A75" w:rsidP="00726A75">
      <w:pPr>
        <w:contextualSpacing/>
        <w:jc w:val="right"/>
        <w:rPr>
          <w:szCs w:val="24"/>
        </w:rPr>
      </w:pPr>
    </w:p>
    <w:p w:rsidR="00726A75" w:rsidRPr="00382A07" w:rsidRDefault="00726A75" w:rsidP="00726A75">
      <w:pPr>
        <w:rPr>
          <w:szCs w:val="24"/>
        </w:rPr>
      </w:pPr>
    </w:p>
    <w:p w:rsidR="00726A75" w:rsidRPr="00382A07" w:rsidRDefault="00726A75" w:rsidP="00726A75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491" w:name="_Toc461808971"/>
      <w:r w:rsidRPr="00382A07">
        <w:rPr>
          <w:b/>
          <w:sz w:val="24"/>
          <w:szCs w:val="24"/>
        </w:rPr>
        <w:t>Согласие на обработку персональных данных</w:t>
      </w:r>
      <w:bookmarkEnd w:id="1491"/>
      <w:r w:rsidRPr="00382A07">
        <w:rPr>
          <w:b/>
          <w:sz w:val="24"/>
          <w:szCs w:val="24"/>
        </w:rPr>
        <w:t xml:space="preserve"> </w:t>
      </w:r>
    </w:p>
    <w:p w:rsidR="00726A75" w:rsidRPr="00382A07" w:rsidRDefault="00726A75" w:rsidP="00726A75">
      <w:pPr>
        <w:contextualSpacing/>
        <w:jc w:val="right"/>
        <w:rPr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от «_____» ____________ 201____ г.</w:t>
      </w:r>
    </w:p>
    <w:p w:rsidR="00726A75" w:rsidRPr="00382A07" w:rsidRDefault="00726A75" w:rsidP="00726A75">
      <w:pPr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Я, ________________________________________________ </w:t>
      </w:r>
      <w:r w:rsidRPr="00382A07">
        <w:rPr>
          <w:i/>
          <w:sz w:val="24"/>
          <w:szCs w:val="24"/>
        </w:rPr>
        <w:t>(указать полностью ФИО собственника/бенефициара)</w:t>
      </w:r>
      <w:r w:rsidRPr="00382A07">
        <w:rPr>
          <w:sz w:val="24"/>
          <w:szCs w:val="24"/>
        </w:rPr>
        <w:t xml:space="preserve">, зарегистрирован (а) по адресу: ______________________________________ </w:t>
      </w:r>
      <w:r w:rsidRPr="00382A07">
        <w:rPr>
          <w:i/>
          <w:sz w:val="24"/>
          <w:szCs w:val="24"/>
        </w:rPr>
        <w:t>(указать полный адрес регистрации собственника/бенефициара)</w:t>
      </w:r>
      <w:r w:rsidRPr="00382A07">
        <w:rPr>
          <w:sz w:val="24"/>
          <w:szCs w:val="24"/>
        </w:rPr>
        <w:t xml:space="preserve">, основной документ, удостоверяющий личность _____________________________ </w:t>
      </w:r>
      <w:r w:rsidRPr="00382A07">
        <w:rPr>
          <w:i/>
          <w:sz w:val="24"/>
          <w:szCs w:val="24"/>
        </w:rPr>
        <w:t>(указать вид документа собственника/бенефициара, удостоверяющего личность и его полные реквизиты: серия, номер, кем выдан, дата выдачи и т.д.)</w:t>
      </w:r>
      <w:r w:rsidRPr="00382A07">
        <w:rPr>
          <w:sz w:val="24"/>
          <w:szCs w:val="24"/>
        </w:rPr>
        <w:t xml:space="preserve">, дата, год и место рождения ____________________________ </w:t>
      </w:r>
      <w:r w:rsidRPr="00382A07">
        <w:rPr>
          <w:i/>
          <w:sz w:val="24"/>
          <w:szCs w:val="24"/>
        </w:rPr>
        <w:t xml:space="preserve">(указать), </w:t>
      </w:r>
      <w:r w:rsidRPr="00382A07">
        <w:rPr>
          <w:sz w:val="24"/>
          <w:szCs w:val="24"/>
        </w:rPr>
        <w:t>должность и место работы (</w:t>
      </w:r>
      <w:r w:rsidRPr="00382A07">
        <w:rPr>
          <w:i/>
          <w:sz w:val="24"/>
          <w:szCs w:val="24"/>
        </w:rPr>
        <w:t>собственника/бенефициара</w:t>
      </w:r>
      <w:r w:rsidRPr="00382A07">
        <w:rPr>
          <w:sz w:val="24"/>
          <w:szCs w:val="24"/>
        </w:rPr>
        <w:t xml:space="preserve">) ___________________________ </w:t>
      </w:r>
      <w:r w:rsidRPr="00382A07">
        <w:rPr>
          <w:i/>
          <w:sz w:val="24"/>
          <w:szCs w:val="24"/>
        </w:rPr>
        <w:t>(указать полностью без сокращений)</w:t>
      </w:r>
      <w:r w:rsidRPr="00382A07">
        <w:rPr>
          <w:sz w:val="24"/>
          <w:szCs w:val="24"/>
        </w:rPr>
        <w:t xml:space="preserve">, </w:t>
      </w:r>
      <w:proofErr w:type="gramEnd"/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 xml:space="preserve">в соответствии с Федеральным законом от 27.07.2006 г. №152-ФЗ «О персональных данных» в своей воле и в своем интересе выражаю согласие __________________ </w:t>
      </w:r>
      <w:r w:rsidRPr="00382A07">
        <w:rPr>
          <w:i/>
          <w:sz w:val="24"/>
          <w:szCs w:val="24"/>
        </w:rPr>
        <w:t>(указывается наименование Участника закупочной процедуры</w:t>
      </w:r>
      <w:r w:rsidRPr="00382A07">
        <w:rPr>
          <w:sz w:val="24"/>
          <w:szCs w:val="24"/>
        </w:rPr>
        <w:t>) (зарегистрировано по адресу: _____________________,</w:t>
      </w:r>
      <w:proofErr w:type="gramEnd"/>
      <w:r w:rsidRPr="00382A07">
        <w:rPr>
          <w:sz w:val="24"/>
          <w:szCs w:val="24"/>
        </w:rPr>
        <w:t xml:space="preserve"> ОГРН: ______________, ИНН: _________________, </w:t>
      </w:r>
      <w:proofErr w:type="gramStart"/>
      <w:r w:rsidRPr="00382A07">
        <w:rPr>
          <w:sz w:val="24"/>
          <w:szCs w:val="24"/>
        </w:rPr>
        <w:t>КПП: ________________) в лице _________________________(</w:t>
      </w:r>
      <w:r w:rsidRPr="00382A07">
        <w:rPr>
          <w:i/>
          <w:sz w:val="24"/>
          <w:szCs w:val="24"/>
        </w:rPr>
        <w:t>*)</w:t>
      </w:r>
      <w:r w:rsidRPr="00382A07">
        <w:rPr>
          <w:sz w:val="24"/>
          <w:szCs w:val="24"/>
        </w:rPr>
        <w:t xml:space="preserve"> </w:t>
      </w:r>
      <w:r w:rsidRPr="00382A07">
        <w:rPr>
          <w:i/>
          <w:sz w:val="24"/>
          <w:szCs w:val="24"/>
        </w:rPr>
        <w:t>(указать полностью должность и ФИО представителя Участника закупочной процедуры)</w:t>
      </w:r>
      <w:r w:rsidRPr="00382A07">
        <w:rPr>
          <w:sz w:val="24"/>
          <w:szCs w:val="24"/>
        </w:rPr>
        <w:t>, на обработку (включая сбор, систематизацию, накопление, хранение, уточнение, обновление, изменение, использование и уничтожение) моих персональных данных (фамилия, имя, отчество, дата, год и место рождения, адрес регистрации, серия и номер основного документа, удостоверяющего личность, сведения о дате выдачи указанного документа и выдавшем его органе, место работы, должность) с использованием</w:t>
      </w:r>
      <w:proofErr w:type="gramEnd"/>
      <w:r w:rsidRPr="00382A07">
        <w:rPr>
          <w:sz w:val="24"/>
          <w:szCs w:val="24"/>
        </w:rPr>
        <w:t xml:space="preserve"> средств автоматизации или без использования таких сре</w:t>
      </w:r>
      <w:proofErr w:type="gramStart"/>
      <w:r w:rsidRPr="00382A07">
        <w:rPr>
          <w:sz w:val="24"/>
          <w:szCs w:val="24"/>
        </w:rPr>
        <w:t>дств дл</w:t>
      </w:r>
      <w:proofErr w:type="gramEnd"/>
      <w:r w:rsidRPr="00382A07">
        <w:rPr>
          <w:sz w:val="24"/>
          <w:szCs w:val="24"/>
        </w:rPr>
        <w:t>я статистики и анализа, обеспечения соблюдения законов и иных нормативных правовых актов и исполнения поручения председателя Правительства Российской Федерации от 28.12.2011 г. №ВП-П13-9308, а также передачу указанных данных ПАО «МРСК Центра»</w:t>
      </w:r>
      <w:r w:rsidRPr="00382A07">
        <w:rPr>
          <w:i/>
          <w:sz w:val="24"/>
          <w:szCs w:val="24"/>
        </w:rPr>
        <w:t xml:space="preserve">, </w:t>
      </w:r>
      <w:r w:rsidRPr="00382A07">
        <w:rPr>
          <w:sz w:val="24"/>
          <w:szCs w:val="24"/>
        </w:rPr>
        <w:t xml:space="preserve">Минэнерго России, </w:t>
      </w:r>
      <w:proofErr w:type="spellStart"/>
      <w:r w:rsidRPr="00382A07">
        <w:rPr>
          <w:sz w:val="24"/>
          <w:szCs w:val="24"/>
        </w:rPr>
        <w:t>Росфинмониторинг</w:t>
      </w:r>
      <w:proofErr w:type="spellEnd"/>
      <w:r w:rsidRPr="00382A07">
        <w:rPr>
          <w:sz w:val="24"/>
          <w:szCs w:val="24"/>
        </w:rPr>
        <w:t xml:space="preserve">, ФНС России, иным третьим лицам при необходимости. 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согласие действует с момента его подписания.</w:t>
      </w: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1134"/>
        </w:tabs>
        <w:spacing w:line="276" w:lineRule="auto"/>
        <w:rPr>
          <w:sz w:val="24"/>
          <w:szCs w:val="24"/>
        </w:rPr>
      </w:pPr>
    </w:p>
    <w:p w:rsidR="00726A75" w:rsidRPr="00382A07" w:rsidRDefault="00726A75" w:rsidP="00726A75">
      <w:pPr>
        <w:tabs>
          <w:tab w:val="left" w:pos="4757"/>
        </w:tabs>
        <w:ind w:firstLine="0"/>
        <w:jc w:val="left"/>
        <w:rPr>
          <w:i/>
          <w:sz w:val="24"/>
          <w:szCs w:val="24"/>
        </w:rPr>
      </w:pPr>
      <w:r w:rsidRPr="00382A07">
        <w:rPr>
          <w:sz w:val="24"/>
          <w:szCs w:val="24"/>
        </w:rPr>
        <w:t xml:space="preserve">_________________________ </w:t>
      </w:r>
      <w:r w:rsidRPr="00382A07">
        <w:rPr>
          <w:i/>
          <w:sz w:val="24"/>
          <w:szCs w:val="24"/>
        </w:rPr>
        <w:t>(подпись, расшифровка подписи собственника/бенефициара)</w:t>
      </w:r>
    </w:p>
    <w:p w:rsidR="00726A75" w:rsidRPr="00382A07" w:rsidRDefault="00726A75" w:rsidP="00726A75">
      <w:pPr>
        <w:pStyle w:val="3"/>
        <w:tabs>
          <w:tab w:val="num" w:pos="1134"/>
        </w:tabs>
        <w:rPr>
          <w:szCs w:val="24"/>
        </w:rPr>
      </w:pPr>
      <w:r w:rsidRPr="00382A07">
        <w:rPr>
          <w:b w:val="0"/>
          <w:szCs w:val="24"/>
        </w:rPr>
        <w:br w:type="page"/>
      </w:r>
      <w:bookmarkStart w:id="1492" w:name="_Toc461808972"/>
      <w:bookmarkStart w:id="1493" w:name="_Toc464120681"/>
      <w:bookmarkStart w:id="1494" w:name="_Toc466970599"/>
      <w:bookmarkStart w:id="1495" w:name="_Toc468462513"/>
      <w:bookmarkStart w:id="1496" w:name="_Toc469482106"/>
      <w:bookmarkStart w:id="1497" w:name="_Toc472411881"/>
      <w:r w:rsidRPr="00382A07">
        <w:rPr>
          <w:szCs w:val="24"/>
        </w:rPr>
        <w:lastRenderedPageBreak/>
        <w:t>Инструкции по заполнению</w:t>
      </w:r>
      <w:bookmarkEnd w:id="1492"/>
      <w:bookmarkEnd w:id="1493"/>
      <w:bookmarkEnd w:id="1494"/>
      <w:bookmarkEnd w:id="1495"/>
      <w:bookmarkEnd w:id="1496"/>
      <w:bookmarkEnd w:id="1497"/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bCs w:val="0"/>
          <w:sz w:val="24"/>
          <w:szCs w:val="24"/>
        </w:rPr>
        <w:t xml:space="preserve">Данная форма заполняется в случае, если согласие на представление (обработку) ПАО «МРСК Центра», ПАО «Россети» и в уполномоченные государственные органы, персональных данных конечных бенефициаров </w:t>
      </w:r>
      <w:r w:rsidRPr="00382A07">
        <w:rPr>
          <w:b/>
          <w:sz w:val="24"/>
          <w:szCs w:val="24"/>
        </w:rPr>
        <w:t>составляется собственниками/бенефициарами, являющимися физическими лицами.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>Согласие составляется всеми, без исключений, конечными собственниками/бенефициарами, отраженными в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Приложении 11</w:t>
      </w:r>
      <w:r w:rsidR="004C0021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к письму о подаче оферты «Информация о собственниках Поставщика (включая конечных бенефициаров)».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* Нужно указать лицо, имеющее право в соответствии с законодательством Российской Федерации действовать от лица Участника без доверенности, или, надлежащим образом, уполномоченным им лицом на основании доверенности (далее — уполномоченного лица). В последнем случае </w:t>
      </w:r>
      <w:r w:rsidR="003D4E4C" w:rsidRPr="00382A07">
        <w:rPr>
          <w:b/>
          <w:sz w:val="24"/>
          <w:szCs w:val="24"/>
        </w:rPr>
        <w:t>копия доверенности</w:t>
      </w:r>
      <w:r w:rsidRPr="00382A07">
        <w:rPr>
          <w:b/>
          <w:sz w:val="24"/>
          <w:szCs w:val="24"/>
        </w:rPr>
        <w:t xml:space="preserve"> прикладывается к </w:t>
      </w:r>
      <w:r w:rsidR="003D4E4C" w:rsidRPr="00382A07">
        <w:rPr>
          <w:b/>
          <w:sz w:val="24"/>
          <w:szCs w:val="24"/>
        </w:rPr>
        <w:t>Заявке</w:t>
      </w:r>
      <w:r w:rsidRPr="00382A07">
        <w:rPr>
          <w:b/>
          <w:sz w:val="24"/>
          <w:szCs w:val="24"/>
        </w:rPr>
        <w:t>.</w:t>
      </w:r>
    </w:p>
    <w:p w:rsidR="00726A75" w:rsidRPr="00382A07" w:rsidRDefault="00726A75" w:rsidP="00726A75">
      <w:pPr>
        <w:widowControl w:val="0"/>
        <w:numPr>
          <w:ilvl w:val="3"/>
          <w:numId w:val="1"/>
        </w:numPr>
        <w:spacing w:after="60" w:line="288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Согласие собственников/бенефициаров должно быть составлено с учетом всех, предусмотренных данной</w:t>
      </w:r>
      <w:r w:rsidRPr="00382A07">
        <w:rPr>
          <w:sz w:val="24"/>
          <w:szCs w:val="24"/>
        </w:rPr>
        <w:t xml:space="preserve"> Формой, данных собственников/бенефициаров и Участника закупочной процедуры, иметь законченный вид, дату, подпись и расшифровку подписи собственника/бенефициара.</w:t>
      </w:r>
    </w:p>
    <w:p w:rsidR="00726A75" w:rsidRPr="00382A07" w:rsidRDefault="00726A75" w:rsidP="00726A75">
      <w:pPr>
        <w:ind w:firstLine="0"/>
        <w:jc w:val="left"/>
      </w:pPr>
    </w:p>
    <w:p w:rsidR="00726A75" w:rsidRPr="00382A07" w:rsidRDefault="00726A75" w:rsidP="00726A75"/>
    <w:p w:rsidR="007A6A39" w:rsidRPr="00382A07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98" w:name="_Ref440272256"/>
      <w:bookmarkStart w:id="1499" w:name="_Ref440272678"/>
      <w:bookmarkStart w:id="1500" w:name="_Ref440274944"/>
      <w:bookmarkStart w:id="1501" w:name="_Toc472411882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498"/>
      <w:bookmarkEnd w:id="1499"/>
      <w:bookmarkEnd w:id="1500"/>
      <w:bookmarkEnd w:id="1501"/>
    </w:p>
    <w:p w:rsidR="007A6A39" w:rsidRPr="00382A07" w:rsidRDefault="007A6A39" w:rsidP="007A6A39">
      <w:pPr>
        <w:pStyle w:val="3"/>
        <w:rPr>
          <w:szCs w:val="24"/>
        </w:rPr>
      </w:pPr>
      <w:bookmarkStart w:id="1502" w:name="_Toc439170715"/>
      <w:bookmarkStart w:id="1503" w:name="_Toc439172817"/>
      <w:bookmarkStart w:id="1504" w:name="_Toc439173259"/>
      <w:bookmarkStart w:id="1505" w:name="_Toc439238255"/>
      <w:bookmarkStart w:id="1506" w:name="_Toc439252803"/>
      <w:bookmarkStart w:id="1507" w:name="_Toc439323776"/>
      <w:bookmarkStart w:id="1508" w:name="_Toc440357174"/>
      <w:bookmarkStart w:id="1509" w:name="_Toc440359726"/>
      <w:bookmarkStart w:id="1510" w:name="_Toc440632190"/>
      <w:bookmarkStart w:id="1511" w:name="_Toc440876010"/>
      <w:bookmarkStart w:id="1512" w:name="_Toc441131038"/>
      <w:bookmarkStart w:id="1513" w:name="_Toc447269855"/>
      <w:bookmarkStart w:id="1514" w:name="_Toc464120683"/>
      <w:bookmarkStart w:id="1515" w:name="_Toc466970601"/>
      <w:bookmarkStart w:id="1516" w:name="_Toc468462515"/>
      <w:bookmarkStart w:id="1517" w:name="_Toc469482108"/>
      <w:bookmarkStart w:id="1518" w:name="_Toc472411883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7A6A39" w:rsidRPr="00F9107E" w:rsidRDefault="007A6A39" w:rsidP="00311F48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F9107E">
        <w:rPr>
          <w:sz w:val="24"/>
          <w:szCs w:val="24"/>
        </w:rPr>
        <w:t xml:space="preserve">Участник, подавший Заявку на участие в </w:t>
      </w:r>
      <w:r w:rsidR="00F9107E" w:rsidRPr="00F9107E">
        <w:rPr>
          <w:b/>
          <w:i/>
          <w:sz w:val="24"/>
          <w:szCs w:val="24"/>
        </w:rPr>
        <w:t>Открытом запросе предложений на право заключения Договора на поставку инструмента для нужд ПАО «МРСК Центра» (филиала «Смоленскэнерго»)</w:t>
      </w:r>
      <w:r w:rsidR="00F9107E" w:rsidRPr="00F9107E">
        <w:rPr>
          <w:sz w:val="24"/>
          <w:szCs w:val="24"/>
        </w:rPr>
        <w:t xml:space="preserve">, </w:t>
      </w:r>
      <w:r w:rsidRPr="00F9107E">
        <w:rPr>
          <w:sz w:val="24"/>
          <w:szCs w:val="24"/>
        </w:rPr>
        <w:t xml:space="preserve">вне зависимости от формы и места проведения обязуется: 1) не изменять (не вносить изменения) </w:t>
      </w:r>
      <w:r w:rsidR="00726A75" w:rsidRPr="00F9107E">
        <w:rPr>
          <w:sz w:val="24"/>
          <w:szCs w:val="24"/>
        </w:rPr>
        <w:t>в</w:t>
      </w:r>
      <w:r w:rsidRPr="00F9107E">
        <w:rPr>
          <w:sz w:val="24"/>
          <w:szCs w:val="24"/>
        </w:rPr>
        <w:t xml:space="preserve"> Заявку в течение срока ее действия после истечения срока окончания приема Заявок; 2) предоставлять достоверные и </w:t>
      </w:r>
      <w:r w:rsidR="00D4486F" w:rsidRPr="00F9107E">
        <w:rPr>
          <w:sz w:val="24"/>
          <w:szCs w:val="24"/>
        </w:rPr>
        <w:t xml:space="preserve">нефальсифицированные </w:t>
      </w:r>
      <w:r w:rsidRPr="00F9107E">
        <w:rPr>
          <w:sz w:val="24"/>
          <w:szCs w:val="24"/>
        </w:rPr>
        <w:t>документы, сведения и/или информацию, приведенные в составе Заявки; 3) заключить договор в установленном документацией по запросу предложений порядке, в случае признания Участника победителем запроса предложений</w:t>
      </w:r>
      <w:r w:rsidR="00B10F18" w:rsidRPr="00F9107E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="00726A75" w:rsidRPr="00F9107E">
        <w:rPr>
          <w:sz w:val="24"/>
          <w:szCs w:val="24"/>
        </w:rPr>
        <w:t>; 4</w:t>
      </w:r>
      <w:r w:rsidRPr="00F9107E">
        <w:rPr>
          <w:sz w:val="24"/>
          <w:szCs w:val="24"/>
        </w:rPr>
        <w:t>) предоставить финансовое обеспечение по договору, заключенному по итогам запроса предложений, в случае признания Участника победителем запроса предложений</w:t>
      </w:r>
      <w:r w:rsidR="00B10F18" w:rsidRPr="00F9107E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</w:t>
      </w:r>
      <w:r w:rsidRPr="00F9107E">
        <w:rPr>
          <w:sz w:val="24"/>
          <w:szCs w:val="24"/>
        </w:rPr>
        <w:t xml:space="preserve"> (</w:t>
      </w:r>
      <w:r w:rsidRPr="00F9107E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F9107E">
        <w:rPr>
          <w:sz w:val="24"/>
          <w:szCs w:val="24"/>
        </w:rPr>
        <w:t>)</w:t>
      </w:r>
    </w:p>
    <w:p w:rsidR="007A6A39" w:rsidRPr="00F9107E" w:rsidRDefault="007A6A39" w:rsidP="00F9107E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proofErr w:type="gramStart"/>
      <w:r w:rsidRPr="00F9107E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в </w:t>
      </w:r>
      <w:r w:rsidR="00F9107E" w:rsidRPr="00F9107E">
        <w:rPr>
          <w:b/>
          <w:i/>
          <w:sz w:val="24"/>
          <w:szCs w:val="24"/>
        </w:rPr>
        <w:t>Открытом запросе предложений на право заключения Договора на поставку инструмента для нужд ПАО «МРСК Центра» (филиала «Смоленскэнерго»)</w:t>
      </w:r>
      <w:r w:rsidR="00F9107E">
        <w:rPr>
          <w:b/>
          <w:i/>
          <w:sz w:val="24"/>
          <w:szCs w:val="24"/>
        </w:rPr>
        <w:t xml:space="preserve">, </w:t>
      </w:r>
      <w:r w:rsidRPr="00F9107E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B10F18">
        <w:rPr>
          <w:sz w:val="24"/>
          <w:szCs w:val="24"/>
        </w:rPr>
        <w:t xml:space="preserve">В случае если Участник будет признан победителем </w:t>
      </w:r>
      <w:r w:rsidR="00311F48" w:rsidRPr="00B10F18">
        <w:rPr>
          <w:sz w:val="24"/>
          <w:szCs w:val="24"/>
        </w:rPr>
        <w:t>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исполнит все принятые на себя обязательства, а именно: 1) не изменит и/или не отзовет свою </w:t>
      </w:r>
      <w:r w:rsidR="00311F48" w:rsidRPr="00B10F18">
        <w:rPr>
          <w:sz w:val="24"/>
          <w:szCs w:val="24"/>
        </w:rPr>
        <w:t>Заявку</w:t>
      </w:r>
      <w:r w:rsidRPr="00B10F18">
        <w:rPr>
          <w:sz w:val="24"/>
          <w:szCs w:val="24"/>
        </w:rPr>
        <w:t xml:space="preserve"> в течение срока ее действия после </w:t>
      </w:r>
      <w:r w:rsidRPr="00B10F18">
        <w:rPr>
          <w:sz w:val="24"/>
          <w:szCs w:val="24"/>
        </w:rPr>
        <w:lastRenderedPageBreak/>
        <w:t xml:space="preserve">истечения срока окончания приема </w:t>
      </w:r>
      <w:r w:rsidR="00311F48" w:rsidRPr="00B10F18">
        <w:rPr>
          <w:sz w:val="24"/>
          <w:szCs w:val="24"/>
        </w:rPr>
        <w:t>Заявок</w:t>
      </w:r>
      <w:r w:rsidRPr="00B10F18">
        <w:rPr>
          <w:sz w:val="24"/>
          <w:szCs w:val="24"/>
        </w:rPr>
        <w:t xml:space="preserve">; 2) предоставит достоверные (легитимные, без искажения информации (сведений)) документы или информацию, приведенные в составе </w:t>
      </w:r>
      <w:r w:rsidR="00311F48" w:rsidRPr="00B10F18">
        <w:rPr>
          <w:sz w:val="24"/>
          <w:szCs w:val="24"/>
        </w:rPr>
        <w:t>Заявки</w:t>
      </w:r>
      <w:r w:rsidRPr="00B10F18">
        <w:rPr>
          <w:sz w:val="24"/>
          <w:szCs w:val="24"/>
        </w:rPr>
        <w:t xml:space="preserve">; </w:t>
      </w:r>
      <w:r w:rsidR="00311F48" w:rsidRPr="00B10F18">
        <w:rPr>
          <w:sz w:val="24"/>
          <w:szCs w:val="24"/>
        </w:rPr>
        <w:t>3</w:t>
      </w:r>
      <w:r w:rsidRPr="00B10F18">
        <w:rPr>
          <w:sz w:val="24"/>
          <w:szCs w:val="24"/>
        </w:rPr>
        <w:t xml:space="preserve">) заключит договор в установленном документацией по запросу предложений порядке; </w:t>
      </w:r>
      <w:proofErr w:type="gramStart"/>
      <w:r w:rsidR="00311F48" w:rsidRPr="00B10F18">
        <w:rPr>
          <w:sz w:val="24"/>
          <w:szCs w:val="24"/>
        </w:rPr>
        <w:t>4</w:t>
      </w:r>
      <w:r w:rsidRPr="00B10F18">
        <w:rPr>
          <w:sz w:val="24"/>
          <w:szCs w:val="24"/>
        </w:rPr>
        <w:t>) предоставит финансовое обеспечение по договору (</w:t>
      </w:r>
      <w:r w:rsidRPr="00B10F18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Pr="00B10F18">
        <w:rPr>
          <w:sz w:val="24"/>
          <w:szCs w:val="24"/>
        </w:rPr>
        <w:t>) соглашение о неустойке прекращается с момента подписания договора Участником, признанного победителем запроса предложений</w:t>
      </w:r>
      <w:r w:rsidR="00B10F18" w:rsidRPr="00B10F18">
        <w:rPr>
          <w:sz w:val="24"/>
          <w:szCs w:val="24"/>
        </w:rPr>
        <w:t>, предложившим наилучшую заявку, либо единственным Участником, соответствующим требованиям документации о закупке,</w:t>
      </w:r>
      <w:r w:rsidRPr="00B10F18">
        <w:rPr>
          <w:sz w:val="24"/>
          <w:szCs w:val="24"/>
        </w:rPr>
        <w:t xml:space="preserve"> и предоставления</w:t>
      </w:r>
      <w:r w:rsidRPr="00382A07">
        <w:rPr>
          <w:sz w:val="24"/>
          <w:szCs w:val="24"/>
        </w:rPr>
        <w:t xml:space="preserve"> финансового обеспечения по соответствующему договору и на условиях, предусмотренных в документации по запросу предложений.</w:t>
      </w:r>
      <w:proofErr w:type="gramEnd"/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82A07">
        <w:rPr>
          <w:sz w:val="24"/>
          <w:szCs w:val="24"/>
        </w:rPr>
        <w:t>предоставлять иные документы</w:t>
      </w:r>
      <w:proofErr w:type="gramEnd"/>
      <w:r w:rsidRPr="00382A07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19" w:name="_Toc439170716"/>
      <w:bookmarkStart w:id="1520" w:name="_Toc439172818"/>
      <w:bookmarkStart w:id="1521" w:name="_Toc439173260"/>
      <w:bookmarkStart w:id="1522" w:name="_Toc439238256"/>
      <w:bookmarkStart w:id="1523" w:name="_Toc439252804"/>
      <w:bookmarkStart w:id="1524" w:name="_Toc439323777"/>
      <w:bookmarkStart w:id="1525" w:name="_Toc440357175"/>
      <w:bookmarkStart w:id="1526" w:name="_Toc440359727"/>
      <w:bookmarkStart w:id="1527" w:name="_Toc440632191"/>
      <w:bookmarkStart w:id="1528" w:name="_Toc440876011"/>
      <w:bookmarkStart w:id="1529" w:name="_Toc441131039"/>
      <w:bookmarkStart w:id="1530" w:name="_Toc447269856"/>
      <w:bookmarkStart w:id="1531" w:name="_Toc464120684"/>
      <w:bookmarkStart w:id="1532" w:name="_Toc466970602"/>
      <w:bookmarkStart w:id="1533" w:name="_Toc468462516"/>
      <w:bookmarkStart w:id="1534" w:name="_Toc469482109"/>
      <w:bookmarkStart w:id="1535" w:name="_Toc472411884"/>
      <w:r w:rsidRPr="00382A07">
        <w:rPr>
          <w:szCs w:val="24"/>
        </w:rPr>
        <w:lastRenderedPageBreak/>
        <w:t>Инструкции по заполнению</w:t>
      </w:r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36" w:name="_Toc426108836"/>
      <w:bookmarkStart w:id="1537" w:name="_Ref441574460"/>
      <w:bookmarkStart w:id="1538" w:name="_Ref441574649"/>
      <w:bookmarkStart w:id="1539" w:name="_Toc441575251"/>
      <w:bookmarkStart w:id="1540" w:name="_Ref442187883"/>
      <w:bookmarkStart w:id="1541" w:name="_Ref467569419"/>
      <w:bookmarkStart w:id="1542" w:name="_Toc472411885"/>
      <w:r w:rsidRPr="00382A07">
        <w:lastRenderedPageBreak/>
        <w:t>Расписка</w:t>
      </w:r>
      <w:r w:rsidR="00AA3666">
        <w:t xml:space="preserve"> </w:t>
      </w:r>
      <w:r w:rsidRPr="00382A07">
        <w:t>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536"/>
      <w:bookmarkEnd w:id="1537"/>
      <w:bookmarkEnd w:id="1538"/>
      <w:bookmarkEnd w:id="1539"/>
      <w:bookmarkEnd w:id="1540"/>
      <w:bookmarkEnd w:id="1541"/>
      <w:bookmarkEnd w:id="1542"/>
    </w:p>
    <w:p w:rsidR="00726A75" w:rsidRPr="00382A07" w:rsidRDefault="00726A75" w:rsidP="00726A75">
      <w:pPr>
        <w:pStyle w:val="3"/>
        <w:rPr>
          <w:szCs w:val="24"/>
        </w:rPr>
      </w:pPr>
      <w:bookmarkStart w:id="1543" w:name="_Toc426108837"/>
      <w:bookmarkStart w:id="1544" w:name="_Ref441574456"/>
      <w:bookmarkStart w:id="1545" w:name="_Toc441575252"/>
      <w:bookmarkStart w:id="1546" w:name="_Toc447269864"/>
      <w:bookmarkStart w:id="1547" w:name="_Toc464120686"/>
      <w:bookmarkStart w:id="1548" w:name="_Toc466970604"/>
      <w:bookmarkStart w:id="1549" w:name="_Toc468462518"/>
      <w:bookmarkStart w:id="1550" w:name="_Toc469482111"/>
      <w:bookmarkStart w:id="1551" w:name="_Toc472411886"/>
      <w:r w:rsidRPr="00382A07">
        <w:rPr>
          <w:szCs w:val="24"/>
        </w:rPr>
        <w:t>Форма Расписки</w:t>
      </w:r>
      <w:r w:rsidR="00AA3666">
        <w:rPr>
          <w:szCs w:val="24"/>
        </w:rPr>
        <w:t xml:space="preserve"> </w:t>
      </w:r>
      <w:r w:rsidRPr="00382A07">
        <w:rPr>
          <w:szCs w:val="24"/>
        </w:rPr>
        <w:t xml:space="preserve">сдачи-приемки </w:t>
      </w:r>
      <w:bookmarkEnd w:id="1543"/>
      <w:r w:rsidRPr="00382A07">
        <w:rPr>
          <w:szCs w:val="24"/>
        </w:rPr>
        <w:t>соглашения о неустойке</w:t>
      </w:r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</w:t>
      </w:r>
      <w:r w:rsidR="00AA3666">
        <w:rPr>
          <w:b/>
          <w:sz w:val="24"/>
          <w:szCs w:val="24"/>
        </w:rPr>
        <w:t xml:space="preserve"> </w:t>
      </w:r>
      <w:r w:rsidRPr="00382A07">
        <w:rPr>
          <w:b/>
          <w:sz w:val="24"/>
          <w:szCs w:val="24"/>
        </w:rPr>
        <w:t>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</w:t>
            </w:r>
            <w:proofErr w:type="gramStart"/>
            <w:r w:rsidRPr="00382A07">
              <w:rPr>
                <w:sz w:val="24"/>
                <w:szCs w:val="24"/>
              </w:rPr>
              <w:t>МСК</w:t>
            </w:r>
            <w:proofErr w:type="gramEnd"/>
            <w:r w:rsidRPr="00382A07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552" w:name="_Toc426108838"/>
      <w:bookmarkStart w:id="1553" w:name="_Toc441575253"/>
      <w:bookmarkStart w:id="1554" w:name="_Toc447269865"/>
      <w:bookmarkStart w:id="1555" w:name="_Toc464120687"/>
      <w:bookmarkStart w:id="1556" w:name="_Toc466970605"/>
      <w:bookmarkStart w:id="1557" w:name="_Toc468462519"/>
      <w:bookmarkStart w:id="1558" w:name="_Toc469482112"/>
      <w:bookmarkStart w:id="1559" w:name="_Toc472411887"/>
      <w:r w:rsidRPr="00382A07">
        <w:rPr>
          <w:szCs w:val="24"/>
        </w:rPr>
        <w:lastRenderedPageBreak/>
        <w:t>Инструкции по заполнению</w:t>
      </w:r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«Участник», в </w:t>
      </w:r>
      <w:proofErr w:type="gramStart"/>
      <w:r w:rsidRPr="00382A07">
        <w:rPr>
          <w:sz w:val="24"/>
          <w:szCs w:val="24"/>
        </w:rPr>
        <w:t>которой</w:t>
      </w:r>
      <w:proofErr w:type="gramEnd"/>
      <w:r w:rsidRPr="00382A0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  <w:proofErr w:type="gramEnd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60" w:name="_Ref440272274"/>
      <w:bookmarkStart w:id="1561" w:name="_Ref440274756"/>
      <w:bookmarkStart w:id="1562" w:name="_Toc472411888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560"/>
      <w:bookmarkEnd w:id="1561"/>
      <w:bookmarkEnd w:id="1562"/>
    </w:p>
    <w:p w:rsidR="007857E5" w:rsidRPr="00382A07" w:rsidRDefault="007857E5" w:rsidP="007857E5">
      <w:pPr>
        <w:pStyle w:val="3"/>
        <w:rPr>
          <w:szCs w:val="24"/>
        </w:rPr>
      </w:pPr>
      <w:bookmarkStart w:id="1563" w:name="_Toc439170718"/>
      <w:bookmarkStart w:id="1564" w:name="_Toc439172820"/>
      <w:bookmarkStart w:id="1565" w:name="_Toc439173262"/>
      <w:bookmarkStart w:id="1566" w:name="_Toc439238258"/>
      <w:bookmarkStart w:id="1567" w:name="_Toc439252806"/>
      <w:bookmarkStart w:id="1568" w:name="_Toc439323779"/>
      <w:bookmarkStart w:id="1569" w:name="_Toc440357177"/>
      <w:bookmarkStart w:id="1570" w:name="_Toc440359729"/>
      <w:bookmarkStart w:id="1571" w:name="_Toc440632193"/>
      <w:bookmarkStart w:id="1572" w:name="_Toc440876013"/>
      <w:bookmarkStart w:id="1573" w:name="_Toc441131041"/>
      <w:bookmarkStart w:id="1574" w:name="_Toc447269858"/>
      <w:bookmarkStart w:id="1575" w:name="_Toc464120689"/>
      <w:bookmarkStart w:id="1576" w:name="_Toc466970607"/>
      <w:bookmarkStart w:id="1577" w:name="_Toc468462521"/>
      <w:bookmarkStart w:id="1578" w:name="_Toc469482114"/>
      <w:bookmarkStart w:id="1579" w:name="_Toc472411889"/>
      <w:r w:rsidRPr="00382A07">
        <w:rPr>
          <w:szCs w:val="24"/>
        </w:rPr>
        <w:t xml:space="preserve">Форма </w:t>
      </w:r>
      <w:bookmarkEnd w:id="1563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580" w:name="_Toc300142269"/>
      <w:bookmarkStart w:id="1581" w:name="_Toc309735391"/>
      <w:bookmarkStart w:id="1582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580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581"/>
      <w:bookmarkEnd w:id="1582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согласие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на</w:t>
      </w:r>
      <w:r w:rsidR="00AA3666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признание бухгалтерской (налоговой – для индивидуальных </w:t>
      </w:r>
      <w:proofErr w:type="gramStart"/>
      <w:r w:rsidRPr="00382A07">
        <w:rPr>
          <w:sz w:val="24"/>
          <w:szCs w:val="24"/>
        </w:rPr>
        <w:t xml:space="preserve">предпринимателей) </w:t>
      </w:r>
      <w:proofErr w:type="gramEnd"/>
      <w:r w:rsidRPr="00382A07">
        <w:rPr>
          <w:sz w:val="24"/>
          <w:szCs w:val="24"/>
        </w:rPr>
        <w:t xml:space="preserve">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</w:t>
      </w:r>
      <w:r w:rsidR="00AA3666">
        <w:rPr>
          <w:bCs w:val="0"/>
          <w:snapToGrid w:val="0"/>
          <w:sz w:val="24"/>
          <w:szCs w:val="24"/>
        </w:rPr>
        <w:tab/>
      </w:r>
      <w:r w:rsidR="00AA3666">
        <w:rPr>
          <w:bCs w:val="0"/>
          <w:snapToGrid w:val="0"/>
          <w:sz w:val="24"/>
          <w:szCs w:val="24"/>
        </w:rPr>
        <w:tab/>
      </w:r>
      <w:r w:rsidR="00AA3666">
        <w:rPr>
          <w:bCs w:val="0"/>
          <w:snapToGrid w:val="0"/>
          <w:sz w:val="24"/>
          <w:szCs w:val="24"/>
        </w:rPr>
        <w:tab/>
      </w:r>
      <w:r w:rsidRPr="00382A07">
        <w:rPr>
          <w:bCs w:val="0"/>
          <w:snapToGrid w:val="0"/>
          <w:sz w:val="24"/>
          <w:szCs w:val="24"/>
        </w:rPr>
        <w:t>______________________</w:t>
      </w:r>
    </w:p>
    <w:p w:rsidR="00AA3666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proofErr w:type="gramStart"/>
      <w:r w:rsidRPr="00382A07">
        <w:rPr>
          <w:bCs w:val="0"/>
          <w:snapToGrid w:val="0"/>
          <w:sz w:val="24"/>
          <w:szCs w:val="24"/>
        </w:rPr>
        <w:t>(Подпись</w:t>
      </w:r>
      <w:r w:rsidR="00AA3666">
        <w:rPr>
          <w:bCs w:val="0"/>
          <w:snapToGrid w:val="0"/>
          <w:sz w:val="24"/>
          <w:szCs w:val="24"/>
        </w:rPr>
        <w:t xml:space="preserve"> уполномоченного представителя)</w:t>
      </w:r>
      <w:r w:rsidR="00AA3666">
        <w:rPr>
          <w:bCs w:val="0"/>
          <w:snapToGrid w:val="0"/>
          <w:sz w:val="24"/>
          <w:szCs w:val="24"/>
        </w:rPr>
        <w:tab/>
      </w:r>
      <w:r w:rsidR="00AA3666">
        <w:rPr>
          <w:bCs w:val="0"/>
          <w:snapToGrid w:val="0"/>
          <w:sz w:val="24"/>
          <w:szCs w:val="24"/>
        </w:rPr>
        <w:tab/>
      </w:r>
      <w:r w:rsidRPr="00382A07">
        <w:rPr>
          <w:bCs w:val="0"/>
          <w:snapToGrid w:val="0"/>
          <w:sz w:val="24"/>
          <w:szCs w:val="24"/>
        </w:rPr>
        <w:t>(Ф.И.О. и должность</w:t>
      </w:r>
      <w:proofErr w:type="gramEnd"/>
    </w:p>
    <w:p w:rsidR="007857E5" w:rsidRPr="00382A07" w:rsidRDefault="007857E5" w:rsidP="00AA3666">
      <w:pPr>
        <w:spacing w:line="240" w:lineRule="auto"/>
        <w:ind w:left="6480" w:firstLine="720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583" w:name="_Toc439170719"/>
      <w:bookmarkStart w:id="1584" w:name="_Toc439172821"/>
      <w:bookmarkStart w:id="1585" w:name="_Toc439173263"/>
      <w:bookmarkStart w:id="1586" w:name="_Toc439238259"/>
      <w:bookmarkStart w:id="1587" w:name="_Toc439252807"/>
      <w:bookmarkStart w:id="1588" w:name="_Toc439323780"/>
      <w:bookmarkStart w:id="1589" w:name="_Toc440357178"/>
      <w:bookmarkStart w:id="1590" w:name="_Toc440359730"/>
      <w:bookmarkStart w:id="1591" w:name="_Toc440632194"/>
      <w:bookmarkStart w:id="1592" w:name="_Toc440876014"/>
      <w:bookmarkStart w:id="1593" w:name="_Toc441131042"/>
      <w:bookmarkStart w:id="1594" w:name="_Toc447269859"/>
      <w:bookmarkStart w:id="1595" w:name="_Toc464120690"/>
      <w:bookmarkStart w:id="1596" w:name="_Toc466970608"/>
      <w:bookmarkStart w:id="1597" w:name="_Toc468462522"/>
      <w:bookmarkStart w:id="1598" w:name="_Toc469482115"/>
      <w:bookmarkStart w:id="1599" w:name="_Toc472411890"/>
      <w:r w:rsidRPr="00382A07">
        <w:rPr>
          <w:szCs w:val="24"/>
        </w:rPr>
        <w:lastRenderedPageBreak/>
        <w:t>Инструкции по заполнению</w:t>
      </w:r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00" w:name="_Ref93268095"/>
      <w:bookmarkStart w:id="1601" w:name="_Ref93268099"/>
      <w:bookmarkStart w:id="1602" w:name="_Toc98253958"/>
      <w:bookmarkStart w:id="1603" w:name="_Toc165173884"/>
      <w:bookmarkStart w:id="1604" w:name="_Toc423423678"/>
      <w:bookmarkStart w:id="1605" w:name="_Ref440272510"/>
      <w:bookmarkStart w:id="1606" w:name="_Ref440274961"/>
      <w:bookmarkStart w:id="1607" w:name="_Toc472411891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</w:p>
    <w:p w:rsidR="00635719" w:rsidRPr="00382A07" w:rsidRDefault="00635719" w:rsidP="00635719">
      <w:pPr>
        <w:pStyle w:val="3"/>
        <w:rPr>
          <w:szCs w:val="24"/>
        </w:rPr>
      </w:pPr>
      <w:bookmarkStart w:id="1608" w:name="_Toc90385125"/>
      <w:bookmarkStart w:id="1609" w:name="_Toc439170705"/>
      <w:bookmarkStart w:id="1610" w:name="_Toc439172807"/>
      <w:bookmarkStart w:id="1611" w:name="_Toc439173268"/>
      <w:bookmarkStart w:id="1612" w:name="_Toc439238264"/>
      <w:bookmarkStart w:id="1613" w:name="_Toc439252812"/>
      <w:bookmarkStart w:id="1614" w:name="_Toc439323785"/>
      <w:bookmarkStart w:id="1615" w:name="_Toc440357183"/>
      <w:bookmarkStart w:id="1616" w:name="_Toc440359735"/>
      <w:bookmarkStart w:id="1617" w:name="_Toc440632199"/>
      <w:bookmarkStart w:id="1618" w:name="_Toc440876016"/>
      <w:bookmarkStart w:id="1619" w:name="_Toc441131044"/>
      <w:bookmarkStart w:id="1620" w:name="_Toc447269861"/>
      <w:bookmarkStart w:id="1621" w:name="_Toc464120692"/>
      <w:bookmarkStart w:id="1622" w:name="_Toc466970610"/>
      <w:bookmarkStart w:id="1623" w:name="_Toc468462524"/>
      <w:bookmarkStart w:id="1624" w:name="_Toc469482117"/>
      <w:bookmarkStart w:id="1625" w:name="_Toc472411892"/>
      <w:r w:rsidRPr="00382A07">
        <w:rPr>
          <w:szCs w:val="24"/>
        </w:rPr>
        <w:t xml:space="preserve">Форма </w:t>
      </w:r>
      <w:proofErr w:type="gramStart"/>
      <w:r w:rsidRPr="00382A07">
        <w:rPr>
          <w:szCs w:val="24"/>
        </w:rPr>
        <w:t>плана распределения объемов выполнения поставок</w:t>
      </w:r>
      <w:proofErr w:type="gramEnd"/>
      <w:r w:rsidRPr="00382A07">
        <w:rPr>
          <w:szCs w:val="24"/>
        </w:rPr>
        <w:t xml:space="preserve"> внутри коллективного Участника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</w:t>
      </w:r>
      <w:proofErr w:type="gramStart"/>
      <w:r w:rsidRPr="00382A07">
        <w:rPr>
          <w:sz w:val="24"/>
          <w:szCs w:val="24"/>
        </w:rPr>
        <w:t>г</w:t>
      </w:r>
      <w:proofErr w:type="gramEnd"/>
      <w:r w:rsidRPr="00382A07">
        <w:rPr>
          <w:sz w:val="24"/>
          <w:szCs w:val="24"/>
        </w:rPr>
        <w:t>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План </w:t>
      </w:r>
      <w:proofErr w:type="gramStart"/>
      <w:r w:rsidRPr="00382A0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382A07">
        <w:rPr>
          <w:b/>
          <w:sz w:val="24"/>
          <w:szCs w:val="24"/>
        </w:rPr>
        <w:t xml:space="preserve">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№ </w:t>
            </w:r>
            <w:proofErr w:type="gramStart"/>
            <w:r w:rsidRPr="00382A07">
              <w:rPr>
                <w:b/>
              </w:rPr>
              <w:t>п</w:t>
            </w:r>
            <w:proofErr w:type="gramEnd"/>
            <w:r w:rsidRPr="00382A07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382A07">
              <w:rPr>
                <w:b/>
              </w:rPr>
              <w:t>в</w:t>
            </w:r>
            <w:proofErr w:type="gramEnd"/>
            <w:r w:rsidRPr="00382A07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382A07">
        <w:rPr>
          <w:sz w:val="24"/>
          <w:szCs w:val="24"/>
          <w:vertAlign w:val="superscript"/>
        </w:rPr>
        <w:t>подписавшего</w:t>
      </w:r>
      <w:proofErr w:type="gramEnd"/>
      <w:r w:rsidRPr="00382A07">
        <w:rPr>
          <w:sz w:val="24"/>
          <w:szCs w:val="24"/>
          <w:vertAlign w:val="superscript"/>
        </w:rPr>
        <w:t>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26" w:name="_Toc90385126"/>
      <w:bookmarkStart w:id="1627" w:name="_Toc98253959"/>
      <w:bookmarkStart w:id="1628" w:name="_Toc157248211"/>
      <w:bookmarkStart w:id="1629" w:name="_Toc157496580"/>
      <w:bookmarkStart w:id="1630" w:name="_Toc158206119"/>
      <w:bookmarkStart w:id="1631" w:name="_Toc164057804"/>
      <w:bookmarkStart w:id="1632" w:name="_Toc164137154"/>
      <w:bookmarkStart w:id="1633" w:name="_Toc164161314"/>
      <w:bookmarkStart w:id="1634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635" w:name="_Toc439170706"/>
      <w:bookmarkStart w:id="1636" w:name="_Toc439172808"/>
      <w:bookmarkStart w:id="1637" w:name="_Toc439173269"/>
      <w:bookmarkStart w:id="1638" w:name="_Toc439238265"/>
      <w:bookmarkStart w:id="1639" w:name="_Toc439252813"/>
      <w:bookmarkStart w:id="1640" w:name="_Toc439323786"/>
      <w:bookmarkStart w:id="1641" w:name="_Toc440357184"/>
      <w:bookmarkStart w:id="1642" w:name="_Toc440359736"/>
      <w:bookmarkStart w:id="1643" w:name="_Toc440632200"/>
      <w:bookmarkStart w:id="1644" w:name="_Toc440876017"/>
      <w:bookmarkStart w:id="1645" w:name="_Toc441131045"/>
      <w:bookmarkStart w:id="1646" w:name="_Toc447269862"/>
      <w:bookmarkStart w:id="1647" w:name="_Toc464120693"/>
      <w:bookmarkStart w:id="1648" w:name="_Toc466970611"/>
      <w:bookmarkStart w:id="1649" w:name="_Toc468462525"/>
      <w:bookmarkStart w:id="1650" w:name="_Toc469482118"/>
      <w:bookmarkStart w:id="1651" w:name="_Toc472411893"/>
      <w:r w:rsidRPr="00382A07">
        <w:rPr>
          <w:szCs w:val="24"/>
        </w:rPr>
        <w:lastRenderedPageBreak/>
        <w:t>Инструкции по заполнению</w:t>
      </w:r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D7561E">
        <w:fldChar w:fldCharType="begin"/>
      </w:r>
      <w:r w:rsidR="00D7561E">
        <w:instrText xml:space="preserve"> REF _Ref191386461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3.3.10</w:t>
      </w:r>
      <w:r w:rsidR="00D7561E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D7561E">
        <w:fldChar w:fldCharType="begin"/>
      </w:r>
      <w:r w:rsidR="00D7561E">
        <w:instrText xml:space="preserve"> REF _Ref55336310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5.1</w:t>
      </w:r>
      <w:r w:rsidR="00D7561E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свое фирменное наименование (в </w:t>
      </w:r>
      <w:proofErr w:type="spellStart"/>
      <w:r w:rsidRPr="00382A07">
        <w:rPr>
          <w:sz w:val="24"/>
          <w:szCs w:val="24"/>
        </w:rPr>
        <w:t>т.ч</w:t>
      </w:r>
      <w:proofErr w:type="spellEnd"/>
      <w:r w:rsidRPr="00382A07">
        <w:rPr>
          <w:sz w:val="24"/>
          <w:szCs w:val="24"/>
        </w:rPr>
        <w:t>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382A07">
        <w:rPr>
          <w:sz w:val="24"/>
          <w:szCs w:val="24"/>
        </w:rPr>
        <w:t>с</w:t>
      </w:r>
      <w:proofErr w:type="gramEnd"/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D7561E">
        <w:fldChar w:fldCharType="begin"/>
      </w:r>
      <w:r w:rsidR="00D7561E">
        <w:instrText xml:space="preserve"> REF _Ref440274337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5.2</w:t>
      </w:r>
      <w:r w:rsidR="00D7561E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D7561E">
        <w:fldChar w:fldCharType="begin"/>
      </w:r>
      <w:r w:rsidR="00D7561E">
        <w:instrText xml:space="preserve"> REF _Ref440274366 \r \h  \* MERGEFORMAT </w:instrText>
      </w:r>
      <w:r w:rsidR="00D7561E">
        <w:fldChar w:fldCharType="separate"/>
      </w:r>
      <w:r w:rsidR="00991C07" w:rsidRPr="00991C07">
        <w:rPr>
          <w:sz w:val="24"/>
          <w:szCs w:val="24"/>
        </w:rPr>
        <w:t>5.4</w:t>
      </w:r>
      <w:r w:rsidR="00D7561E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244E" w:rsidRDefault="009E244E">
      <w:pPr>
        <w:spacing w:line="240" w:lineRule="auto"/>
      </w:pPr>
      <w:r>
        <w:separator/>
      </w:r>
    </w:p>
  </w:endnote>
  <w:endnote w:type="continuationSeparator" w:id="0">
    <w:p w:rsidR="009E244E" w:rsidRDefault="009E244E">
      <w:pPr>
        <w:spacing w:line="240" w:lineRule="auto"/>
      </w:pPr>
      <w:r>
        <w:continuationSeparator/>
      </w:r>
    </w:p>
  </w:endnote>
  <w:endnote w:id="1">
    <w:p w:rsidR="004A2D64" w:rsidRDefault="004A2D64" w:rsidP="009B4297">
      <w:pPr>
        <w:pStyle w:val="afffffff7"/>
      </w:pPr>
      <w:r>
        <w:rPr>
          <w:rStyle w:val="afffffff9"/>
        </w:rPr>
        <w:endnoteRef/>
      </w:r>
      <w:r>
        <w:t xml:space="preserve">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A2D64" w:rsidRDefault="004A2D6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Pr="00FA0376" w:rsidRDefault="004A2D6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93174A">
      <w:rPr>
        <w:noProof/>
        <w:sz w:val="16"/>
        <w:szCs w:val="16"/>
        <w:lang w:eastAsia="ru-RU"/>
      </w:rPr>
      <w:t>52</w:t>
    </w:r>
    <w:r w:rsidRPr="00FA0376">
      <w:rPr>
        <w:sz w:val="16"/>
        <w:szCs w:val="16"/>
        <w:lang w:eastAsia="ru-RU"/>
      </w:rPr>
      <w:fldChar w:fldCharType="end"/>
    </w:r>
  </w:p>
  <w:p w:rsidR="004A2D64" w:rsidRPr="00EE0539" w:rsidRDefault="004A2D64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D7561E">
      <w:rPr>
        <w:sz w:val="18"/>
        <w:szCs w:val="18"/>
      </w:rPr>
      <w:t xml:space="preserve">Договора на </w:t>
    </w:r>
    <w:r w:rsidRPr="00724940">
      <w:rPr>
        <w:sz w:val="18"/>
        <w:szCs w:val="18"/>
      </w:rPr>
      <w:t>поставку инструмента для</w:t>
    </w:r>
    <w:r w:rsidRPr="00D7561E">
      <w:rPr>
        <w:sz w:val="18"/>
        <w:szCs w:val="18"/>
      </w:rPr>
      <w:t xml:space="preserve"> нужд ПАО «МРСК Центра» (филиала «Смоленскэнерго»)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244E" w:rsidRDefault="009E244E">
      <w:pPr>
        <w:spacing w:line="240" w:lineRule="auto"/>
      </w:pPr>
      <w:r>
        <w:separator/>
      </w:r>
    </w:p>
  </w:footnote>
  <w:footnote w:type="continuationSeparator" w:id="0">
    <w:p w:rsidR="009E244E" w:rsidRDefault="009E244E">
      <w:pPr>
        <w:spacing w:line="240" w:lineRule="auto"/>
      </w:pPr>
      <w:r>
        <w:continuationSeparator/>
      </w:r>
    </w:p>
  </w:footnote>
  <w:footnote w:id="1">
    <w:p w:rsidR="004A2D64" w:rsidRPr="00B36685" w:rsidRDefault="004A2D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4A2D64" w:rsidRDefault="004A2D64" w:rsidP="00642D28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4A2D64" w:rsidRDefault="004A2D64" w:rsidP="00642D28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4A2D64" w:rsidRDefault="004A2D64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Pr="00930031" w:rsidRDefault="004A2D6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2D64" w:rsidRDefault="004A2D6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>
    <w:nsid w:val="2AA70EC8"/>
    <w:multiLevelType w:val="hybridMultilevel"/>
    <w:tmpl w:val="A43288F2"/>
    <w:lvl w:ilvl="0" w:tplc="2E32BBCA">
      <w:start w:val="1"/>
      <w:numFmt w:val="bullet"/>
      <w:lvlText w:val=""/>
      <w:lvlJc w:val="left"/>
      <w:pPr>
        <w:ind w:left="298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98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9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1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>
    <w:nsid w:val="4E792DFA"/>
    <w:multiLevelType w:val="hybridMultilevel"/>
    <w:tmpl w:val="23864254"/>
    <w:lvl w:ilvl="0" w:tplc="8A36A7D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>
    <w:nsid w:val="4FF10808"/>
    <w:multiLevelType w:val="hybridMultilevel"/>
    <w:tmpl w:val="729C2A7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5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6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7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8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9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3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1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2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3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4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5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6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7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39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1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2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3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6"/>
  </w:num>
  <w:num w:numId="22">
    <w:abstractNumId w:val="131"/>
  </w:num>
  <w:num w:numId="23">
    <w:abstractNumId w:val="99"/>
  </w:num>
  <w:num w:numId="24">
    <w:abstractNumId w:val="133"/>
  </w:num>
  <w:num w:numId="25">
    <w:abstractNumId w:val="122"/>
  </w:num>
  <w:num w:numId="26">
    <w:abstractNumId w:val="109"/>
  </w:num>
  <w:num w:numId="27">
    <w:abstractNumId w:val="75"/>
  </w:num>
  <w:num w:numId="28">
    <w:abstractNumId w:val="98"/>
  </w:num>
  <w:num w:numId="29">
    <w:abstractNumId w:val="134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4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6"/>
  </w:num>
  <w:num w:numId="44">
    <w:abstractNumId w:val="0"/>
  </w:num>
  <w:num w:numId="45">
    <w:abstractNumId w:val="110"/>
  </w:num>
  <w:num w:numId="46">
    <w:abstractNumId w:val="127"/>
  </w:num>
  <w:num w:numId="47">
    <w:abstractNumId w:val="130"/>
  </w:num>
  <w:num w:numId="48">
    <w:abstractNumId w:val="123"/>
  </w:num>
  <w:num w:numId="49">
    <w:abstractNumId w:val="143"/>
  </w:num>
  <w:num w:numId="50">
    <w:abstractNumId w:val="91"/>
  </w:num>
  <w:num w:numId="51">
    <w:abstractNumId w:val="79"/>
  </w:num>
  <w:num w:numId="52">
    <w:abstractNumId w:val="132"/>
  </w:num>
  <w:num w:numId="53">
    <w:abstractNumId w:val="100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8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9"/>
  </w:num>
  <w:num w:numId="65">
    <w:abstractNumId w:val="135"/>
    <w:lvlOverride w:ilvl="0">
      <w:startOverride w:val="1"/>
    </w:lvlOverride>
  </w:num>
  <w:num w:numId="66">
    <w:abstractNumId w:val="76"/>
  </w:num>
  <w:num w:numId="67">
    <w:abstractNumId w:val="140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8"/>
  </w:num>
  <w:num w:numId="74">
    <w:abstractNumId w:val="139"/>
  </w:num>
  <w:num w:numId="75">
    <w:abstractNumId w:val="88"/>
  </w:num>
  <w:num w:numId="76">
    <w:abstractNumId w:val="115"/>
  </w:num>
  <w:num w:numId="77">
    <w:abstractNumId w:val="142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5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1"/>
  </w:num>
  <w:num w:numId="89">
    <w:abstractNumId w:val="114"/>
  </w:num>
  <w:num w:numId="90">
    <w:abstractNumId w:val="21"/>
  </w:num>
  <w:num w:numId="91">
    <w:abstractNumId w:val="21"/>
  </w:num>
  <w:num w:numId="92">
    <w:abstractNumId w:val="21"/>
  </w:num>
  <w:num w:numId="93">
    <w:abstractNumId w:val="97"/>
  </w:num>
  <w:num w:numId="94">
    <w:abstractNumId w:val="121"/>
  </w:num>
  <w:num w:numId="95">
    <w:abstractNumId w:val="21"/>
  </w:num>
  <w:num w:numId="96">
    <w:abstractNumId w:val="21"/>
  </w:num>
  <w:num w:numId="97">
    <w:abstractNumId w:val="2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573D"/>
    <w:rsid w:val="00006EAA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EFE"/>
    <w:rsid w:val="000D4ABD"/>
    <w:rsid w:val="000D62FB"/>
    <w:rsid w:val="000D67AD"/>
    <w:rsid w:val="000D67B1"/>
    <w:rsid w:val="000D70B6"/>
    <w:rsid w:val="000E024A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AB9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D33"/>
    <w:rsid w:val="00151215"/>
    <w:rsid w:val="001519E9"/>
    <w:rsid w:val="00152F2A"/>
    <w:rsid w:val="00155DAF"/>
    <w:rsid w:val="00157A6B"/>
    <w:rsid w:val="00160F76"/>
    <w:rsid w:val="0016246B"/>
    <w:rsid w:val="00162A8F"/>
    <w:rsid w:val="00162FC1"/>
    <w:rsid w:val="001640BD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6511"/>
    <w:rsid w:val="001C01F9"/>
    <w:rsid w:val="001C325A"/>
    <w:rsid w:val="001C3F34"/>
    <w:rsid w:val="001C53D9"/>
    <w:rsid w:val="001C6EF2"/>
    <w:rsid w:val="001D1162"/>
    <w:rsid w:val="001D6802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86BFD"/>
    <w:rsid w:val="0029211F"/>
    <w:rsid w:val="002946EF"/>
    <w:rsid w:val="00297FA1"/>
    <w:rsid w:val="002A08A6"/>
    <w:rsid w:val="002A0DBC"/>
    <w:rsid w:val="002A3401"/>
    <w:rsid w:val="002A3666"/>
    <w:rsid w:val="002A3FD0"/>
    <w:rsid w:val="002A47D1"/>
    <w:rsid w:val="002A5458"/>
    <w:rsid w:val="002A5B42"/>
    <w:rsid w:val="002B0606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634C"/>
    <w:rsid w:val="002E6387"/>
    <w:rsid w:val="002F3EB0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4B3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B7"/>
    <w:rsid w:val="003D0E43"/>
    <w:rsid w:val="003D1AF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AFC"/>
    <w:rsid w:val="00425CE3"/>
    <w:rsid w:val="0042632C"/>
    <w:rsid w:val="00426B53"/>
    <w:rsid w:val="00431450"/>
    <w:rsid w:val="004349A2"/>
    <w:rsid w:val="004360F5"/>
    <w:rsid w:val="004406A6"/>
    <w:rsid w:val="00440928"/>
    <w:rsid w:val="00441E01"/>
    <w:rsid w:val="00443E0B"/>
    <w:rsid w:val="00452139"/>
    <w:rsid w:val="004562F3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2D64"/>
    <w:rsid w:val="004A3882"/>
    <w:rsid w:val="004A3A59"/>
    <w:rsid w:val="004B027C"/>
    <w:rsid w:val="004B4126"/>
    <w:rsid w:val="004B5EB3"/>
    <w:rsid w:val="004C0021"/>
    <w:rsid w:val="004C0F1F"/>
    <w:rsid w:val="004C2695"/>
    <w:rsid w:val="004C347E"/>
    <w:rsid w:val="004C5164"/>
    <w:rsid w:val="004C5DD3"/>
    <w:rsid w:val="004C6ADA"/>
    <w:rsid w:val="004C7D00"/>
    <w:rsid w:val="004D17BD"/>
    <w:rsid w:val="004D19A8"/>
    <w:rsid w:val="004D431C"/>
    <w:rsid w:val="004D45AB"/>
    <w:rsid w:val="004D49AB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1BE1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76803"/>
    <w:rsid w:val="00680B79"/>
    <w:rsid w:val="00684527"/>
    <w:rsid w:val="00685336"/>
    <w:rsid w:val="00685381"/>
    <w:rsid w:val="00687401"/>
    <w:rsid w:val="00696966"/>
    <w:rsid w:val="006A1B1E"/>
    <w:rsid w:val="006A695C"/>
    <w:rsid w:val="006B08E2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494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309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4F7"/>
    <w:rsid w:val="0091017C"/>
    <w:rsid w:val="0091062B"/>
    <w:rsid w:val="009108F5"/>
    <w:rsid w:val="0091335C"/>
    <w:rsid w:val="0091430E"/>
    <w:rsid w:val="009146DD"/>
    <w:rsid w:val="00920271"/>
    <w:rsid w:val="00920CB0"/>
    <w:rsid w:val="00925896"/>
    <w:rsid w:val="009268AD"/>
    <w:rsid w:val="009270B7"/>
    <w:rsid w:val="00930031"/>
    <w:rsid w:val="00930B86"/>
    <w:rsid w:val="0093174A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4E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505C"/>
    <w:rsid w:val="00A900CC"/>
    <w:rsid w:val="00A92723"/>
    <w:rsid w:val="00A94355"/>
    <w:rsid w:val="00A95FEE"/>
    <w:rsid w:val="00A96E27"/>
    <w:rsid w:val="00AA02AB"/>
    <w:rsid w:val="00AA065D"/>
    <w:rsid w:val="00AA2F2F"/>
    <w:rsid w:val="00AA3666"/>
    <w:rsid w:val="00AB54F8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0712"/>
    <w:rsid w:val="00AF70A9"/>
    <w:rsid w:val="00B0116C"/>
    <w:rsid w:val="00B012FE"/>
    <w:rsid w:val="00B016D1"/>
    <w:rsid w:val="00B01A77"/>
    <w:rsid w:val="00B033E2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80887"/>
    <w:rsid w:val="00B86662"/>
    <w:rsid w:val="00B91F40"/>
    <w:rsid w:val="00B924FC"/>
    <w:rsid w:val="00B93617"/>
    <w:rsid w:val="00B951BB"/>
    <w:rsid w:val="00B963F9"/>
    <w:rsid w:val="00B97EDA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BF7CD4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18DF"/>
    <w:rsid w:val="00C33106"/>
    <w:rsid w:val="00C40AD9"/>
    <w:rsid w:val="00C41228"/>
    <w:rsid w:val="00C421E1"/>
    <w:rsid w:val="00C457C9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61E"/>
    <w:rsid w:val="00D75CA2"/>
    <w:rsid w:val="00D77DCB"/>
    <w:rsid w:val="00D80639"/>
    <w:rsid w:val="00D82D37"/>
    <w:rsid w:val="00D83180"/>
    <w:rsid w:val="00D84AC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D4FD4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214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0F9"/>
    <w:rsid w:val="00F81E4D"/>
    <w:rsid w:val="00F82225"/>
    <w:rsid w:val="00F82FF8"/>
    <w:rsid w:val="00F83832"/>
    <w:rsid w:val="00F85A96"/>
    <w:rsid w:val="00F85CCF"/>
    <w:rsid w:val="00F86B89"/>
    <w:rsid w:val="00F9107E"/>
    <w:rsid w:val="00F92373"/>
    <w:rsid w:val="00F93610"/>
    <w:rsid w:val="00F958E8"/>
    <w:rsid w:val="00F962F2"/>
    <w:rsid w:val="00F974F9"/>
    <w:rsid w:val="00F97AA0"/>
    <w:rsid w:val="00FA0376"/>
    <w:rsid w:val="00FA2656"/>
    <w:rsid w:val="00FA3AD8"/>
    <w:rsid w:val="00FA6549"/>
    <w:rsid w:val="00FB00C0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26FA"/>
    <w:rsid w:val="00FF3F73"/>
    <w:rsid w:val="00FF447A"/>
    <w:rsid w:val="00FF491C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F9107E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  <w:pPr>
      <w:numPr>
        <w:numId w:val="0"/>
      </w:numPr>
    </w:pPr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2A340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Lebedev.AAL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Kudryavtseva.TV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footer" Target="footer11.xm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etp.rosseti.ru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mailto:Kudryavtseva.TV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theme" Target="theme/theme1.xml"/><Relationship Id="rId8" Type="http://schemas.openxmlformats.org/officeDocument/2006/relationships/endnotes" Target="endnotes.xml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226E77-5797-4F39-89F7-4964FF295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27457</Words>
  <Characters>156510</Characters>
  <Application>Microsoft Office Word</Application>
  <DocSecurity>0</DocSecurity>
  <Lines>1304</Lines>
  <Paragraphs>367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183600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Кудрявцева Татьяна Владимировна</cp:lastModifiedBy>
  <cp:revision>144</cp:revision>
  <cp:lastPrinted>2015-12-29T14:27:00Z</cp:lastPrinted>
  <dcterms:created xsi:type="dcterms:W3CDTF">2016-12-02T12:44:00Z</dcterms:created>
  <dcterms:modified xsi:type="dcterms:W3CDTF">2017-07-25T13:00:00Z</dcterms:modified>
</cp:coreProperties>
</file>