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6251018"/>
    <w:bookmarkStart w:id="1" w:name="_Ref56251020"/>
    <w:bookmarkStart w:id="2" w:name="_Ref57046967"/>
    <w:bookmarkStart w:id="3" w:name="_Ref57322917"/>
    <w:bookmarkStart w:id="4" w:name="_Ref57322919"/>
    <w:bookmarkStart w:id="5" w:name="_Ref55335495"/>
    <w:p w:rsidR="00A13E63" w:rsidRDefault="00E91016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E91016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9101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E9101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9101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9101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9101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9101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9101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E91016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____________________ Д.П. Туний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r w:rsidR="001F1326" w:rsidRPr="00E91016">
        <w:rPr>
          <w:b/>
          <w:iCs/>
          <w:sz w:val="24"/>
          <w:szCs w:val="24"/>
          <w:lang w:eastAsia="ru-RU"/>
        </w:rPr>
        <w:t xml:space="preserve">Договора на оказание услуг </w:t>
      </w:r>
      <w:r w:rsidR="00395C45" w:rsidRPr="00E91016">
        <w:rPr>
          <w:b/>
          <w:sz w:val="24"/>
          <w:szCs w:val="24"/>
        </w:rPr>
        <w:t xml:space="preserve">по ремонту </w:t>
      </w:r>
      <w:r w:rsidR="00395C45" w:rsidRPr="00E91016">
        <w:rPr>
          <w:b/>
          <w:color w:val="000000"/>
          <w:sz w:val="24"/>
          <w:szCs w:val="24"/>
        </w:rPr>
        <w:t>тахографов грузовых ТС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1F1326" w:rsidRPr="00E91016">
        <w:rPr>
          <w:b/>
          <w:sz w:val="24"/>
          <w:szCs w:val="24"/>
        </w:rPr>
        <w:t>18</w:t>
      </w:r>
      <w:r w:rsidRPr="00E91016">
        <w:rPr>
          <w:b/>
          <w:sz w:val="24"/>
          <w:szCs w:val="24"/>
        </w:rPr>
        <w:t xml:space="preserve">» </w:t>
      </w:r>
      <w:r w:rsidR="00862664" w:rsidRPr="00E91016">
        <w:rPr>
          <w:b/>
          <w:sz w:val="24"/>
          <w:szCs w:val="24"/>
        </w:rPr>
        <w:t>января</w:t>
      </w:r>
      <w:r w:rsidRPr="00E91016">
        <w:rPr>
          <w:b/>
          <w:sz w:val="24"/>
          <w:szCs w:val="24"/>
        </w:rPr>
        <w:t xml:space="preserve">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ремонту </w:t>
      </w:r>
      <w:r w:rsidR="00395C45" w:rsidRPr="00E91016">
        <w:rPr>
          <w:color w:val="000000"/>
          <w:sz w:val="24"/>
          <w:szCs w:val="24"/>
        </w:rPr>
        <w:t>тахографов грузовых ТС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 xml:space="preserve">АО «Россети»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ремонту </w:t>
      </w:r>
      <w:r w:rsidR="00395C45" w:rsidRPr="00E91016">
        <w:rPr>
          <w:color w:val="000000"/>
        </w:rPr>
        <w:t>тахографов грузовых ТС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r w:rsidRPr="00E91016">
        <w:rPr>
          <w:sz w:val="24"/>
          <w:szCs w:val="24"/>
        </w:rPr>
        <w:lastRenderedPageBreak/>
        <w:t xml:space="preserve">п.п.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>срокам оказания 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ом(</w:t>
      </w:r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r w:rsidRPr="00E91016">
        <w:rPr>
          <w:sz w:val="24"/>
          <w:szCs w:val="24"/>
        </w:rPr>
        <w:t>ях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«Россети»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«Россети»</w:t>
      </w:r>
      <w:r w:rsidRPr="00E91016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Документ(ы) в соответствии с пп.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E91016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r w:rsidR="00F463E8" w:rsidRPr="00E91016">
        <w:rPr>
          <w:sz w:val="24"/>
          <w:szCs w:val="24"/>
        </w:rPr>
        <w:t xml:space="preserve">пп.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E91016" w:rsidRDefault="00E9101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91016">
        <w:rPr>
          <w:b/>
          <w:sz w:val="24"/>
          <w:szCs w:val="24"/>
        </w:rPr>
        <w:t>2 951 980</w:t>
      </w:r>
      <w:r w:rsidRPr="00E91016">
        <w:rPr>
          <w:sz w:val="24"/>
          <w:szCs w:val="24"/>
        </w:rPr>
        <w:t xml:space="preserve"> (Два миллиона девятьсот пятьдесят одна тысяча девятьсот восемьдесят) рублей 00 копеек РФ, без учета НДС; НДС составляет </w:t>
      </w:r>
      <w:r w:rsidRPr="00E91016">
        <w:rPr>
          <w:b/>
          <w:sz w:val="24"/>
          <w:szCs w:val="24"/>
        </w:rPr>
        <w:t xml:space="preserve">531 356 </w:t>
      </w:r>
      <w:r w:rsidRPr="00E91016">
        <w:rPr>
          <w:sz w:val="24"/>
          <w:szCs w:val="24"/>
        </w:rPr>
        <w:t xml:space="preserve">(Пятьсот тридцать одна тысяча триста пятьдесят шесть) рублей 40 копеек РФ; </w:t>
      </w:r>
      <w:r w:rsidRPr="00E91016">
        <w:rPr>
          <w:b/>
          <w:sz w:val="24"/>
          <w:szCs w:val="24"/>
        </w:rPr>
        <w:t xml:space="preserve">3 483 336 </w:t>
      </w:r>
      <w:r w:rsidRPr="00E91016">
        <w:rPr>
          <w:sz w:val="24"/>
          <w:szCs w:val="24"/>
        </w:rPr>
        <w:t>(Три миллиона четыреста восемьдесят три тысячи триста тридцать шесть) рублей 40 копеек РФ, с учетом НДС.</w:t>
      </w:r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lastRenderedPageBreak/>
        <w:t>У</w:t>
      </w:r>
      <w:r w:rsidRPr="00E91016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 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</w:t>
      </w:r>
      <w:bookmarkStart w:id="448" w:name="_GoBack"/>
      <w:bookmarkEnd w:id="448"/>
      <w:r w:rsidRPr="00A57769">
        <w:rPr>
          <w:sz w:val="24"/>
          <w:szCs w:val="24"/>
        </w:rPr>
        <w:t>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ого(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r w:rsidRPr="00E91016">
        <w:rPr>
          <w:sz w:val="24"/>
          <w:szCs w:val="24"/>
          <w:lang w:eastAsia="ru-RU"/>
        </w:rPr>
        <w:t>ях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ого(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E91016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9"/>
      <w:bookmarkEnd w:id="450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1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</w:t>
      </w:r>
      <w:r w:rsidR="00A154B7" w:rsidRPr="00E91016">
        <w:rPr>
          <w:bCs w:val="0"/>
          <w:sz w:val="24"/>
          <w:szCs w:val="24"/>
        </w:rPr>
        <w:lastRenderedPageBreak/>
        <w:t>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2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E91016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</w:t>
      </w:r>
      <w:r w:rsidRPr="00E91016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4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 xml:space="preserve">желательное требование, </w:t>
      </w:r>
      <w:r w:rsidR="00240E62" w:rsidRPr="00E91016">
        <w:rPr>
          <w:sz w:val="24"/>
          <w:szCs w:val="24"/>
        </w:rPr>
        <w:lastRenderedPageBreak/>
        <w:t>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E91016">
        <w:rPr>
          <w:sz w:val="24"/>
          <w:szCs w:val="24"/>
        </w:rPr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5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(Примечание: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(Примечание: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E91016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lastRenderedPageBreak/>
        <w:t>Участник</w:t>
      </w:r>
      <w:r w:rsidRPr="00E91016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91016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E91016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>. Документы, указанные в пп</w:t>
      </w:r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</w:t>
      </w:r>
      <w:r w:rsidRPr="00E91016">
        <w:rPr>
          <w:bCs w:val="0"/>
          <w:color w:val="000000"/>
          <w:sz w:val="24"/>
          <w:szCs w:val="24"/>
        </w:rPr>
        <w:lastRenderedPageBreak/>
        <w:t>коллективного Участника, может являться соисполнителем у произвольного числа 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1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91016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>. Документы, указанные в пп</w:t>
      </w:r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указанных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91016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91016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91016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91016">
        <w:rPr>
          <w:bCs w:val="0"/>
          <w:szCs w:val="24"/>
          <w:lang w:eastAsia="ru-RU"/>
        </w:rPr>
        <w:t xml:space="preserve">Обеспечение </w:t>
      </w:r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E91016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6"/>
      <w:bookmarkEnd w:id="557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lastRenderedPageBreak/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E91016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). В случае,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</w:t>
      </w:r>
      <w:r w:rsidRPr="00E91016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3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 xml:space="preserve">р/с: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>ГУ БАНКА РОССИИ по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2"/>
      <w:bookmarkEnd w:id="564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E91016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91016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155AFE" w:rsidRPr="00E91016">
        <w:rPr>
          <w:b/>
          <w:bCs w:val="0"/>
          <w:sz w:val="24"/>
          <w:szCs w:val="24"/>
        </w:rPr>
        <w:t>03</w:t>
      </w:r>
      <w:r w:rsidR="002B5044" w:rsidRPr="00E91016">
        <w:rPr>
          <w:b/>
          <w:bCs w:val="0"/>
          <w:sz w:val="24"/>
          <w:szCs w:val="24"/>
        </w:rPr>
        <w:t xml:space="preserve"> </w:t>
      </w:r>
      <w:r w:rsidR="00155AFE" w:rsidRPr="00E91016">
        <w:rPr>
          <w:b/>
          <w:bCs w:val="0"/>
          <w:sz w:val="24"/>
          <w:szCs w:val="24"/>
        </w:rPr>
        <w:t xml:space="preserve">февраля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2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8"/>
      <w:bookmarkEnd w:id="599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91016">
        <w:t>Оценка Заявок и проведение переговоров</w:t>
      </w:r>
      <w:bookmarkEnd w:id="600"/>
      <w:bookmarkEnd w:id="601"/>
      <w:bookmarkEnd w:id="602"/>
      <w:bookmarkEnd w:id="603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91016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91016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91016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3"/>
      <w:bookmarkEnd w:id="634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5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91016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91016">
        <w:rPr>
          <w:sz w:val="24"/>
          <w:szCs w:val="24"/>
        </w:rPr>
        <w:lastRenderedPageBreak/>
        <w:t xml:space="preserve">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91016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6"/>
      <w:bookmarkEnd w:id="667"/>
      <w:bookmarkEnd w:id="668"/>
      <w:r w:rsidRPr="00E91016">
        <w:t xml:space="preserve"> </w:t>
      </w:r>
    </w:p>
    <w:bookmarkEnd w:id="669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E91016">
        <w:rPr>
          <w:sz w:val="24"/>
          <w:szCs w:val="24"/>
          <w:lang w:eastAsia="ru-RU"/>
        </w:rPr>
        <w:lastRenderedPageBreak/>
        <w:t>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предоставляет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E91016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E91016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80"/>
      <w:bookmarkEnd w:id="681"/>
      <w:bookmarkEnd w:id="682"/>
      <w:bookmarkEnd w:id="683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4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наилучшей</w:t>
      </w:r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E91016">
        <w:t>Признание запроса предложений несостоявшимся</w:t>
      </w:r>
      <w:bookmarkEnd w:id="685"/>
      <w:bookmarkEnd w:id="686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9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r w:rsidRPr="00E91016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E91016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>в пп</w:t>
      </w:r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о заключении Договора с участником закупки, признанным Победителем</w:t>
      </w:r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7"/>
      <w:bookmarkEnd w:id="695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</w:t>
      </w:r>
      <w:r w:rsidRPr="00E91016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r w:rsidR="00696966" w:rsidRPr="00E91016">
        <w:rPr>
          <w:sz w:val="24"/>
          <w:szCs w:val="24"/>
        </w:rPr>
        <w:t>наилучшей</w:t>
      </w:r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</w:t>
      </w:r>
      <w:r w:rsidRPr="00E91016">
        <w:rPr>
          <w:sz w:val="24"/>
          <w:szCs w:val="24"/>
        </w:rPr>
        <w:lastRenderedPageBreak/>
        <w:t xml:space="preserve">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преддговорных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ое(</w:t>
      </w:r>
      <w:r w:rsidRPr="00E91016">
        <w:rPr>
          <w:b w:val="0"/>
          <w:szCs w:val="24"/>
        </w:rPr>
        <w:t>ие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265" w:rsidRDefault="00874265">
      <w:pPr>
        <w:spacing w:line="240" w:lineRule="auto"/>
      </w:pPr>
      <w:r>
        <w:separator/>
      </w:r>
    </w:p>
  </w:endnote>
  <w:endnote w:type="continuationSeparator" w:id="0">
    <w:p w:rsidR="00874265" w:rsidRDefault="00874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57769">
      <w:rPr>
        <w:noProof/>
        <w:sz w:val="16"/>
        <w:szCs w:val="16"/>
        <w:lang w:eastAsia="ru-RU"/>
      </w:rPr>
      <w:t>22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ремонту </w:t>
    </w:r>
    <w:r w:rsidR="00395C45" w:rsidRPr="00395C45">
      <w:rPr>
        <w:color w:val="000000"/>
        <w:sz w:val="18"/>
        <w:szCs w:val="18"/>
      </w:rPr>
      <w:t>тахографов грузовых ТС</w:t>
    </w:r>
    <w:r w:rsidR="00395C45" w:rsidRPr="00395C45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265" w:rsidRDefault="00874265">
      <w:pPr>
        <w:spacing w:line="240" w:lineRule="auto"/>
      </w:pPr>
      <w:r>
        <w:separator/>
      </w:r>
    </w:p>
  </w:footnote>
  <w:footnote w:type="continuationSeparator" w:id="0">
    <w:p w:rsidR="00874265" w:rsidRDefault="00874265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A8906-5494-498B-B892-B360496B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27307</Words>
  <Characters>155655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182597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3</cp:revision>
  <cp:lastPrinted>2015-12-29T14:27:00Z</cp:lastPrinted>
  <dcterms:created xsi:type="dcterms:W3CDTF">2017-01-18T14:02:00Z</dcterms:created>
  <dcterms:modified xsi:type="dcterms:W3CDTF">2017-01-18T14:03:00Z</dcterms:modified>
</cp:coreProperties>
</file>