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28B" w:rsidRPr="00D053CF" w:rsidRDefault="00800E4A"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C1A2B" w:rsidRPr="00881784" w:rsidRDefault="004C1A2B"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4C1A2B" w:rsidRPr="00881784" w:rsidRDefault="004C1A2B"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4C1A2B" w:rsidRPr="00881784" w:rsidRDefault="004C1A2B"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4C1A2B" w:rsidRPr="00881784" w:rsidRDefault="004C1A2B"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4C1A2B" w:rsidRDefault="004C1A2B" w:rsidP="005E428B">
                  <w:pPr>
                    <w:spacing w:line="240" w:lineRule="auto"/>
                    <w:ind w:right="-23"/>
                    <w:rPr>
                      <w:rFonts w:ascii="Helios" w:hAnsi="Helios"/>
                      <w:sz w:val="14"/>
                      <w:szCs w:val="14"/>
                    </w:rPr>
                  </w:pPr>
                  <w:r w:rsidRPr="00881784">
                    <w:rPr>
                      <w:rFonts w:ascii="Helios" w:hAnsi="Helios"/>
                      <w:sz w:val="14"/>
                      <w:szCs w:val="14"/>
                    </w:rPr>
                    <w:t>тел.: +7 (495) 747-92-92,</w:t>
                  </w:r>
                </w:p>
                <w:p w:rsidR="004C1A2B" w:rsidRPr="00881784" w:rsidRDefault="004C1A2B"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4C1A2B" w:rsidRDefault="004C1A2B"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4C1A2B" w:rsidRDefault="004C1A2B"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4C1A2B" w:rsidRPr="00881784" w:rsidRDefault="004C1A2B"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4C1A2B" w:rsidRPr="00090A4A" w:rsidRDefault="004C1A2B" w:rsidP="005E428B">
                  <w:pPr>
                    <w:spacing w:line="240" w:lineRule="auto"/>
                    <w:ind w:right="-23"/>
                    <w:rPr>
                      <w:rFonts w:ascii="Helios" w:hAnsi="Helios"/>
                      <w:sz w:val="14"/>
                      <w:szCs w:val="14"/>
                    </w:rPr>
                  </w:pPr>
                  <w:r>
                    <w:rPr>
                      <w:rFonts w:ascii="Helios" w:hAnsi="Helios"/>
                      <w:sz w:val="14"/>
                      <w:szCs w:val="14"/>
                    </w:rPr>
                    <w:t xml:space="preserve"> </w:t>
                  </w:r>
                  <w:r w:rsidRPr="00881784">
                    <w:rPr>
                      <w:rFonts w:ascii="Helios" w:hAnsi="Helios"/>
                      <w:sz w:val="14"/>
                      <w:szCs w:val="14"/>
                      <w:lang w:val="en-US"/>
                    </w:rPr>
                    <w:t>e</w:t>
                  </w:r>
                  <w:r w:rsidRPr="00090A4A">
                    <w:rPr>
                      <w:rFonts w:ascii="Helios" w:hAnsi="Helios"/>
                      <w:sz w:val="14"/>
                      <w:szCs w:val="14"/>
                    </w:rPr>
                    <w:t>-</w:t>
                  </w:r>
                  <w:r w:rsidRPr="00881784">
                    <w:rPr>
                      <w:rFonts w:ascii="Helios" w:hAnsi="Helios"/>
                      <w:sz w:val="14"/>
                      <w:szCs w:val="14"/>
                      <w:lang w:val="en-US"/>
                    </w:rPr>
                    <w:t>mail</w:t>
                  </w:r>
                  <w:r w:rsidRPr="00090A4A">
                    <w:rPr>
                      <w:rFonts w:ascii="Helios" w:hAnsi="Helios"/>
                      <w:sz w:val="14"/>
                      <w:szCs w:val="14"/>
                    </w:rPr>
                    <w:t xml:space="preserve">: </w:t>
                  </w:r>
                  <w:hyperlink r:id="rId8" w:history="1">
                    <w:r w:rsidRPr="00881784">
                      <w:rPr>
                        <w:rFonts w:ascii="Helios" w:hAnsi="Helios"/>
                        <w:sz w:val="14"/>
                        <w:szCs w:val="14"/>
                        <w:lang w:val="en-US"/>
                      </w:rPr>
                      <w:t>posta</w:t>
                    </w:r>
                    <w:r w:rsidRPr="00090A4A">
                      <w:rPr>
                        <w:rFonts w:ascii="Helios" w:hAnsi="Helios"/>
                        <w:sz w:val="14"/>
                        <w:szCs w:val="14"/>
                      </w:rPr>
                      <w:t>@</w:t>
                    </w:r>
                    <w:r w:rsidRPr="00881784">
                      <w:rPr>
                        <w:rFonts w:ascii="Helios" w:hAnsi="Helios"/>
                        <w:sz w:val="14"/>
                        <w:szCs w:val="14"/>
                        <w:lang w:val="en-US"/>
                      </w:rPr>
                      <w:t>mrsk</w:t>
                    </w:r>
                    <w:r w:rsidRPr="00090A4A">
                      <w:rPr>
                        <w:rFonts w:ascii="Helios" w:hAnsi="Helios"/>
                        <w:sz w:val="14"/>
                        <w:szCs w:val="14"/>
                      </w:rPr>
                      <w:t>-1.</w:t>
                    </w:r>
                    <w:r w:rsidRPr="00881784">
                      <w:rPr>
                        <w:rFonts w:ascii="Helios" w:hAnsi="Helios"/>
                        <w:sz w:val="14"/>
                        <w:szCs w:val="14"/>
                        <w:lang w:val="en-US"/>
                      </w:rPr>
                      <w:t>ru</w:t>
                    </w:r>
                  </w:hyperlink>
                  <w:r w:rsidRPr="00090A4A">
                    <w:rPr>
                      <w:rFonts w:ascii="Helios" w:hAnsi="Helios"/>
                      <w:sz w:val="14"/>
                      <w:szCs w:val="14"/>
                    </w:rPr>
                    <w:t xml:space="preserve">, </w:t>
                  </w:r>
                  <w:hyperlink r:id="rId9" w:history="1">
                    <w:r w:rsidRPr="00881784">
                      <w:rPr>
                        <w:rFonts w:ascii="Helios" w:hAnsi="Helios"/>
                        <w:sz w:val="14"/>
                        <w:szCs w:val="14"/>
                        <w:lang w:val="en-US"/>
                      </w:rPr>
                      <w:t>www</w:t>
                    </w:r>
                    <w:r w:rsidRPr="00090A4A">
                      <w:rPr>
                        <w:rFonts w:ascii="Helios" w:hAnsi="Helios"/>
                        <w:sz w:val="14"/>
                        <w:szCs w:val="14"/>
                      </w:rPr>
                      <w:t>.</w:t>
                    </w:r>
                    <w:r w:rsidRPr="00881784">
                      <w:rPr>
                        <w:rFonts w:ascii="Helios" w:hAnsi="Helios"/>
                        <w:sz w:val="14"/>
                        <w:szCs w:val="14"/>
                        <w:lang w:val="en-US"/>
                      </w:rPr>
                      <w:t>mrsk</w:t>
                    </w:r>
                    <w:r w:rsidRPr="00090A4A">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d"/>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E2715A" w:rsidRPr="00382A07" w:rsidRDefault="00E2715A" w:rsidP="00E2715A">
      <w:pPr>
        <w:ind w:left="5670" w:firstLine="0"/>
        <w:jc w:val="center"/>
        <w:rPr>
          <w:sz w:val="24"/>
          <w:szCs w:val="24"/>
        </w:rPr>
      </w:pPr>
    </w:p>
    <w:p w:rsidR="00E2715A" w:rsidRPr="007765E5" w:rsidRDefault="00E2715A" w:rsidP="00E2715A">
      <w:pPr>
        <w:ind w:left="5670" w:firstLine="0"/>
        <w:jc w:val="center"/>
        <w:rPr>
          <w:sz w:val="24"/>
          <w:szCs w:val="24"/>
        </w:rPr>
      </w:pPr>
      <w:r w:rsidRPr="007765E5">
        <w:rPr>
          <w:sz w:val="24"/>
          <w:szCs w:val="24"/>
        </w:rPr>
        <w:t>УТВЕРЖДАЮ:</w:t>
      </w:r>
    </w:p>
    <w:p w:rsidR="00E2715A" w:rsidRPr="007765E5" w:rsidRDefault="00E2715A" w:rsidP="00E2715A">
      <w:pPr>
        <w:spacing w:line="240" w:lineRule="auto"/>
        <w:jc w:val="right"/>
        <w:rPr>
          <w:sz w:val="24"/>
          <w:szCs w:val="24"/>
        </w:rPr>
      </w:pPr>
      <w:r w:rsidRPr="007765E5">
        <w:rPr>
          <w:sz w:val="24"/>
          <w:szCs w:val="24"/>
        </w:rPr>
        <w:t>Председатель закупочной комиссии -</w:t>
      </w:r>
    </w:p>
    <w:p w:rsidR="00E2715A" w:rsidRPr="007765E5" w:rsidRDefault="00E2715A" w:rsidP="00E2715A">
      <w:pPr>
        <w:spacing w:line="240" w:lineRule="auto"/>
        <w:jc w:val="right"/>
        <w:rPr>
          <w:sz w:val="24"/>
          <w:szCs w:val="24"/>
        </w:rPr>
      </w:pPr>
      <w:r>
        <w:rPr>
          <w:sz w:val="24"/>
          <w:szCs w:val="24"/>
        </w:rPr>
        <w:t>Директор</w:t>
      </w:r>
    </w:p>
    <w:p w:rsidR="00E2715A" w:rsidRPr="007765E5" w:rsidRDefault="00E2715A" w:rsidP="00E2715A">
      <w:pPr>
        <w:spacing w:line="240" w:lineRule="auto"/>
        <w:jc w:val="right"/>
        <w:rPr>
          <w:sz w:val="24"/>
          <w:szCs w:val="24"/>
        </w:rPr>
      </w:pPr>
      <w:r w:rsidRPr="007765E5">
        <w:rPr>
          <w:sz w:val="24"/>
          <w:szCs w:val="24"/>
        </w:rPr>
        <w:t>ПАО «МРСК Центра»-</w:t>
      </w:r>
    </w:p>
    <w:p w:rsidR="00E2715A" w:rsidRPr="007765E5" w:rsidRDefault="00E2715A" w:rsidP="00E2715A">
      <w:pPr>
        <w:spacing w:line="240" w:lineRule="auto"/>
        <w:jc w:val="right"/>
        <w:rPr>
          <w:sz w:val="24"/>
          <w:szCs w:val="24"/>
        </w:rPr>
      </w:pPr>
      <w:r w:rsidRPr="007765E5">
        <w:rPr>
          <w:sz w:val="24"/>
          <w:szCs w:val="24"/>
        </w:rPr>
        <w:t>«Белгородэнерго»</w:t>
      </w:r>
    </w:p>
    <w:p w:rsidR="00E2715A" w:rsidRPr="007765E5" w:rsidRDefault="00E2715A" w:rsidP="00E2715A">
      <w:pPr>
        <w:spacing w:line="240" w:lineRule="auto"/>
        <w:jc w:val="right"/>
        <w:rPr>
          <w:sz w:val="24"/>
          <w:szCs w:val="24"/>
        </w:rPr>
      </w:pPr>
      <w:r w:rsidRPr="007765E5">
        <w:rPr>
          <w:sz w:val="24"/>
          <w:szCs w:val="24"/>
        </w:rPr>
        <w:t xml:space="preserve">____________ </w:t>
      </w:r>
      <w:r>
        <w:rPr>
          <w:sz w:val="24"/>
          <w:szCs w:val="24"/>
        </w:rPr>
        <w:t>С.Н.Демидов</w:t>
      </w:r>
    </w:p>
    <w:p w:rsidR="00E2715A" w:rsidRPr="007765E5" w:rsidRDefault="00E2715A" w:rsidP="00E2715A">
      <w:pPr>
        <w:spacing w:line="240" w:lineRule="auto"/>
        <w:jc w:val="right"/>
        <w:rPr>
          <w:sz w:val="24"/>
          <w:szCs w:val="24"/>
        </w:rPr>
      </w:pPr>
    </w:p>
    <w:p w:rsidR="00E2715A" w:rsidRPr="007765E5" w:rsidRDefault="00E2715A" w:rsidP="00E2715A">
      <w:pPr>
        <w:spacing w:line="240" w:lineRule="auto"/>
        <w:jc w:val="right"/>
        <w:rPr>
          <w:sz w:val="24"/>
          <w:szCs w:val="24"/>
        </w:rPr>
      </w:pPr>
    </w:p>
    <w:p w:rsidR="00E2715A" w:rsidRPr="007765E5" w:rsidRDefault="00E2715A" w:rsidP="00E2715A">
      <w:pPr>
        <w:ind w:left="5670" w:firstLine="0"/>
        <w:jc w:val="right"/>
        <w:rPr>
          <w:sz w:val="24"/>
          <w:szCs w:val="24"/>
        </w:rPr>
      </w:pPr>
      <w:r w:rsidRPr="007765E5">
        <w:rPr>
          <w:sz w:val="24"/>
          <w:szCs w:val="24"/>
        </w:rPr>
        <w:t xml:space="preserve"> «</w:t>
      </w:r>
      <w:r w:rsidR="004C1A2B">
        <w:rPr>
          <w:sz w:val="24"/>
          <w:szCs w:val="24"/>
        </w:rPr>
        <w:t>10</w:t>
      </w:r>
      <w:r w:rsidRPr="007765E5">
        <w:rPr>
          <w:sz w:val="24"/>
          <w:szCs w:val="24"/>
        </w:rPr>
        <w:t>»</w:t>
      </w:r>
      <w:r>
        <w:rPr>
          <w:sz w:val="24"/>
          <w:szCs w:val="24"/>
        </w:rPr>
        <w:t xml:space="preserve"> </w:t>
      </w:r>
      <w:r w:rsidR="004C1A2B">
        <w:rPr>
          <w:sz w:val="24"/>
          <w:szCs w:val="24"/>
        </w:rPr>
        <w:t>мая</w:t>
      </w:r>
      <w:r w:rsidRPr="007765E5">
        <w:rPr>
          <w:sz w:val="24"/>
          <w:szCs w:val="24"/>
        </w:rPr>
        <w:t xml:space="preserve"> 201</w:t>
      </w:r>
      <w:r>
        <w:rPr>
          <w:sz w:val="24"/>
          <w:szCs w:val="24"/>
        </w:rPr>
        <w:t>8</w:t>
      </w:r>
      <w:r w:rsidRPr="007765E5">
        <w:rPr>
          <w:sz w:val="24"/>
          <w:szCs w:val="24"/>
        </w:rPr>
        <w:t xml:space="preserve"> г.</w:t>
      </w:r>
    </w:p>
    <w:p w:rsidR="00E2715A" w:rsidRPr="007765E5" w:rsidRDefault="00E2715A" w:rsidP="00E2715A">
      <w:pPr>
        <w:ind w:firstLine="0"/>
        <w:jc w:val="left"/>
        <w:rPr>
          <w:sz w:val="24"/>
          <w:szCs w:val="24"/>
        </w:rPr>
      </w:pPr>
    </w:p>
    <w:p w:rsidR="00E2715A" w:rsidRPr="0082692F" w:rsidRDefault="00E2715A" w:rsidP="00E2715A">
      <w:pPr>
        <w:spacing w:line="240" w:lineRule="auto"/>
        <w:ind w:left="6804" w:firstLine="0"/>
        <w:rPr>
          <w:b/>
          <w:kern w:val="36"/>
          <w:sz w:val="24"/>
          <w:szCs w:val="24"/>
        </w:rPr>
      </w:pPr>
      <w:r w:rsidRPr="0082692F">
        <w:rPr>
          <w:b/>
          <w:kern w:val="36"/>
          <w:sz w:val="24"/>
          <w:szCs w:val="24"/>
        </w:rPr>
        <w:t>Согласовано на заседании</w:t>
      </w:r>
    </w:p>
    <w:p w:rsidR="00E2715A" w:rsidRPr="0082692F" w:rsidRDefault="00E2715A" w:rsidP="00E2715A">
      <w:pPr>
        <w:spacing w:line="240" w:lineRule="auto"/>
        <w:ind w:left="6804" w:firstLine="0"/>
        <w:rPr>
          <w:b/>
          <w:kern w:val="36"/>
          <w:sz w:val="24"/>
          <w:szCs w:val="24"/>
        </w:rPr>
      </w:pPr>
      <w:r w:rsidRPr="0082692F">
        <w:rPr>
          <w:b/>
          <w:kern w:val="36"/>
          <w:sz w:val="24"/>
          <w:szCs w:val="24"/>
        </w:rPr>
        <w:t>закупочной комиссии</w:t>
      </w:r>
    </w:p>
    <w:p w:rsidR="00E2715A" w:rsidRPr="0082692F" w:rsidRDefault="00E2715A" w:rsidP="00E2715A">
      <w:pPr>
        <w:spacing w:line="240" w:lineRule="auto"/>
        <w:ind w:left="6804" w:firstLine="0"/>
        <w:rPr>
          <w:b/>
          <w:kern w:val="36"/>
          <w:sz w:val="24"/>
          <w:szCs w:val="24"/>
        </w:rPr>
      </w:pPr>
      <w:r w:rsidRPr="0082692F">
        <w:rPr>
          <w:b/>
          <w:kern w:val="36"/>
          <w:sz w:val="24"/>
          <w:szCs w:val="24"/>
        </w:rPr>
        <w:t>Протокол №0</w:t>
      </w:r>
      <w:r w:rsidR="004C1A2B">
        <w:rPr>
          <w:b/>
          <w:kern w:val="36"/>
          <w:sz w:val="24"/>
          <w:szCs w:val="24"/>
        </w:rPr>
        <w:t>309</w:t>
      </w:r>
      <w:r>
        <w:rPr>
          <w:b/>
          <w:kern w:val="36"/>
          <w:sz w:val="24"/>
          <w:szCs w:val="24"/>
        </w:rPr>
        <w:t>-</w:t>
      </w:r>
      <w:r w:rsidRPr="0082692F">
        <w:rPr>
          <w:b/>
          <w:kern w:val="36"/>
          <w:sz w:val="24"/>
          <w:szCs w:val="24"/>
        </w:rPr>
        <w:t>БЕ-1</w:t>
      </w:r>
      <w:r>
        <w:rPr>
          <w:b/>
          <w:kern w:val="36"/>
          <w:sz w:val="24"/>
          <w:szCs w:val="24"/>
        </w:rPr>
        <w:t>8</w:t>
      </w:r>
    </w:p>
    <w:p w:rsidR="00E2715A" w:rsidRPr="007765E5" w:rsidRDefault="00E2715A" w:rsidP="00E2715A">
      <w:pPr>
        <w:spacing w:line="240" w:lineRule="auto"/>
        <w:ind w:left="6804" w:firstLine="0"/>
        <w:rPr>
          <w:b/>
          <w:kern w:val="36"/>
          <w:sz w:val="24"/>
          <w:szCs w:val="24"/>
        </w:rPr>
      </w:pPr>
      <w:r w:rsidRPr="0082692F">
        <w:rPr>
          <w:b/>
          <w:kern w:val="36"/>
          <w:sz w:val="24"/>
          <w:szCs w:val="24"/>
        </w:rPr>
        <w:t>от «</w:t>
      </w:r>
      <w:r w:rsidR="004C1A2B">
        <w:rPr>
          <w:b/>
          <w:kern w:val="36"/>
          <w:sz w:val="24"/>
          <w:szCs w:val="24"/>
        </w:rPr>
        <w:t>10</w:t>
      </w:r>
      <w:r w:rsidRPr="0082692F">
        <w:rPr>
          <w:b/>
          <w:kern w:val="36"/>
          <w:sz w:val="24"/>
          <w:szCs w:val="24"/>
        </w:rPr>
        <w:t xml:space="preserve">» </w:t>
      </w:r>
      <w:r w:rsidR="004C1A2B">
        <w:rPr>
          <w:b/>
          <w:kern w:val="36"/>
          <w:sz w:val="24"/>
          <w:szCs w:val="24"/>
        </w:rPr>
        <w:t>мая</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E2715A" w:rsidRPr="00382A07" w:rsidRDefault="00E2715A" w:rsidP="00E2715A">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6"/>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6"/>
        <w:spacing w:line="264" w:lineRule="auto"/>
        <w:ind w:left="0" w:right="0"/>
        <w:jc w:val="center"/>
        <w:rPr>
          <w:rFonts w:ascii="Times New Roman" w:hAnsi="Times New Roman"/>
          <w:sz w:val="24"/>
          <w:szCs w:val="24"/>
        </w:rPr>
      </w:pPr>
    </w:p>
    <w:p w:rsidR="00717F60" w:rsidRPr="00D053CF" w:rsidRDefault="00717F60" w:rsidP="00E71A48">
      <w:pPr>
        <w:pStyle w:val="1f6"/>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E2715A" w:rsidRPr="00C53C5B">
        <w:rPr>
          <w:b/>
          <w:sz w:val="24"/>
          <w:szCs w:val="24"/>
        </w:rPr>
        <w:t xml:space="preserve">Договора на поставку </w:t>
      </w:r>
      <w:r w:rsidR="004C1A2B" w:rsidRPr="004C1A2B">
        <w:rPr>
          <w:b/>
          <w:sz w:val="24"/>
          <w:szCs w:val="24"/>
        </w:rPr>
        <w:t>кабельных муфт для нужд ПАО МРСК Центра (филиал Белгородэнерго)</w:t>
      </w:r>
      <w:r w:rsidR="00E2715A" w:rsidRPr="00254B7B">
        <w:rPr>
          <w:b/>
          <w:sz w:val="24"/>
          <w:szCs w:val="24"/>
        </w:rPr>
        <w:t>.</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E2715A" w:rsidP="007556FF">
      <w:pPr>
        <w:spacing w:line="240" w:lineRule="auto"/>
        <w:ind w:firstLine="0"/>
        <w:jc w:val="center"/>
        <w:rPr>
          <w:sz w:val="24"/>
          <w:szCs w:val="24"/>
        </w:rPr>
      </w:pPr>
      <w:r w:rsidRPr="00382A07">
        <w:rPr>
          <w:sz w:val="24"/>
          <w:szCs w:val="24"/>
        </w:rPr>
        <w:t xml:space="preserve">г. </w:t>
      </w:r>
      <w:r>
        <w:rPr>
          <w:sz w:val="24"/>
          <w:szCs w:val="24"/>
        </w:rPr>
        <w:t>Белгород</w:t>
      </w:r>
      <w:r w:rsidR="007556FF" w:rsidRPr="00D053CF">
        <w:rPr>
          <w:sz w:val="24"/>
          <w:szCs w:val="24"/>
        </w:rPr>
        <w:br/>
      </w:r>
      <w:r w:rsidR="00776C7A">
        <w:rPr>
          <w:sz w:val="24"/>
          <w:szCs w:val="24"/>
        </w:rPr>
        <w:t>2018</w:t>
      </w:r>
      <w:r w:rsidR="007556FF"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5"/>
        <w:tabs>
          <w:tab w:val="left" w:pos="9639"/>
        </w:tabs>
        <w:spacing w:line="264" w:lineRule="auto"/>
        <w:ind w:right="2049"/>
        <w:rPr>
          <w:sz w:val="24"/>
          <w:szCs w:val="24"/>
        </w:rPr>
      </w:pPr>
      <w:r w:rsidRPr="00D053CF">
        <w:rPr>
          <w:sz w:val="24"/>
          <w:szCs w:val="24"/>
        </w:rPr>
        <w:lastRenderedPageBreak/>
        <w:t>СОДЕРЖАНИЕ</w:t>
      </w:r>
    </w:p>
    <w:p w:rsidR="00E40B10" w:rsidRDefault="005C2043">
      <w:pPr>
        <w:pStyle w:val="1f5"/>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E40B10">
        <w:rPr>
          <w:noProof/>
        </w:rPr>
        <w:t>1</w:t>
      </w:r>
      <w:r w:rsidR="00E40B10">
        <w:rPr>
          <w:rFonts w:asciiTheme="minorHAnsi" w:eastAsiaTheme="minorEastAsia" w:hAnsiTheme="minorHAnsi" w:cstheme="minorBidi"/>
          <w:b w:val="0"/>
          <w:caps w:val="0"/>
          <w:noProof/>
          <w:szCs w:val="22"/>
          <w:lang w:eastAsia="ru-RU"/>
        </w:rPr>
        <w:tab/>
      </w:r>
      <w:r w:rsidR="00E40B10">
        <w:rPr>
          <w:noProof/>
        </w:rPr>
        <w:t>Общие положения</w:t>
      </w:r>
      <w:r w:rsidR="00E40B10">
        <w:rPr>
          <w:noProof/>
        </w:rPr>
        <w:tab/>
      </w:r>
      <w:r>
        <w:rPr>
          <w:noProof/>
        </w:rPr>
        <w:fldChar w:fldCharType="begin"/>
      </w:r>
      <w:r w:rsidR="00E40B10">
        <w:rPr>
          <w:noProof/>
        </w:rPr>
        <w:instrText xml:space="preserve"> PAGEREF _Toc498523053 \h </w:instrText>
      </w:r>
      <w:r>
        <w:rPr>
          <w:noProof/>
        </w:rPr>
      </w:r>
      <w:r>
        <w:rPr>
          <w:noProof/>
        </w:rPr>
        <w:fldChar w:fldCharType="separate"/>
      </w:r>
      <w:r w:rsidR="00E40B10">
        <w:rPr>
          <w:noProof/>
        </w:rPr>
        <w:t>4</w:t>
      </w:r>
      <w:r>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C2043">
        <w:rPr>
          <w:noProof/>
        </w:rPr>
        <w:fldChar w:fldCharType="begin"/>
      </w:r>
      <w:r>
        <w:rPr>
          <w:noProof/>
        </w:rPr>
        <w:instrText xml:space="preserve"> PAGEREF _Toc498523054 \h </w:instrText>
      </w:r>
      <w:r w:rsidR="005C2043">
        <w:rPr>
          <w:noProof/>
        </w:rPr>
      </w:r>
      <w:r w:rsidR="005C2043">
        <w:rPr>
          <w:noProof/>
        </w:rPr>
        <w:fldChar w:fldCharType="separate"/>
      </w:r>
      <w:r>
        <w:rPr>
          <w:noProof/>
        </w:rPr>
        <w:t>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C2043">
        <w:rPr>
          <w:noProof/>
        </w:rPr>
        <w:fldChar w:fldCharType="begin"/>
      </w:r>
      <w:r>
        <w:rPr>
          <w:noProof/>
        </w:rPr>
        <w:instrText xml:space="preserve"> PAGEREF _Toc498523055 \h </w:instrText>
      </w:r>
      <w:r w:rsidR="005C2043">
        <w:rPr>
          <w:noProof/>
        </w:rPr>
      </w:r>
      <w:r w:rsidR="005C2043">
        <w:rPr>
          <w:noProof/>
        </w:rPr>
        <w:fldChar w:fldCharType="separate"/>
      </w:r>
      <w:r>
        <w:rPr>
          <w:noProof/>
        </w:rPr>
        <w:t>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C2043">
        <w:rPr>
          <w:noProof/>
        </w:rPr>
        <w:fldChar w:fldCharType="begin"/>
      </w:r>
      <w:r>
        <w:rPr>
          <w:noProof/>
        </w:rPr>
        <w:instrText xml:space="preserve"> PAGEREF _Toc498523056 \h </w:instrText>
      </w:r>
      <w:r w:rsidR="005C2043">
        <w:rPr>
          <w:noProof/>
        </w:rPr>
      </w:r>
      <w:r w:rsidR="005C2043">
        <w:rPr>
          <w:noProof/>
        </w:rPr>
        <w:fldChar w:fldCharType="separate"/>
      </w:r>
      <w:r>
        <w:rPr>
          <w:noProof/>
        </w:rPr>
        <w:t>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C2043">
        <w:rPr>
          <w:noProof/>
        </w:rPr>
        <w:fldChar w:fldCharType="begin"/>
      </w:r>
      <w:r>
        <w:rPr>
          <w:noProof/>
        </w:rPr>
        <w:instrText xml:space="preserve"> PAGEREF _Toc498523057 \h </w:instrText>
      </w:r>
      <w:r w:rsidR="005C2043">
        <w:rPr>
          <w:noProof/>
        </w:rPr>
      </w:r>
      <w:r w:rsidR="005C2043">
        <w:rPr>
          <w:noProof/>
        </w:rPr>
        <w:fldChar w:fldCharType="separate"/>
      </w:r>
      <w:r>
        <w:rPr>
          <w:noProof/>
        </w:rPr>
        <w:t>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C2043">
        <w:rPr>
          <w:noProof/>
        </w:rPr>
        <w:fldChar w:fldCharType="begin"/>
      </w:r>
      <w:r>
        <w:rPr>
          <w:noProof/>
        </w:rPr>
        <w:instrText xml:space="preserve"> PAGEREF _Toc498523058 \h </w:instrText>
      </w:r>
      <w:r w:rsidR="005C2043">
        <w:rPr>
          <w:noProof/>
        </w:rPr>
      </w:r>
      <w:r w:rsidR="005C2043">
        <w:rPr>
          <w:noProof/>
        </w:rPr>
        <w:fldChar w:fldCharType="separate"/>
      </w:r>
      <w:r>
        <w:rPr>
          <w:noProof/>
        </w:rPr>
        <w:t>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C2043">
        <w:rPr>
          <w:noProof/>
        </w:rPr>
        <w:fldChar w:fldCharType="begin"/>
      </w:r>
      <w:r>
        <w:rPr>
          <w:noProof/>
        </w:rPr>
        <w:instrText xml:space="preserve"> PAGEREF _Toc498523059 \h </w:instrText>
      </w:r>
      <w:r w:rsidR="005C2043">
        <w:rPr>
          <w:noProof/>
        </w:rPr>
      </w:r>
      <w:r w:rsidR="005C2043">
        <w:rPr>
          <w:noProof/>
        </w:rPr>
        <w:fldChar w:fldCharType="separate"/>
      </w:r>
      <w:r>
        <w:rPr>
          <w:noProof/>
        </w:rPr>
        <w:t>10</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842217">
        <w:rPr>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_Toc498523065 \h </w:instrText>
      </w:r>
      <w:r w:rsidR="005C2043">
        <w:rPr>
          <w:noProof/>
        </w:rPr>
      </w:r>
      <w:r w:rsidR="005C2043">
        <w:rPr>
          <w:noProof/>
        </w:rPr>
        <w:fldChar w:fldCharType="separate"/>
      </w:r>
      <w:r>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C2043">
        <w:rPr>
          <w:noProof/>
        </w:rPr>
        <w:fldChar w:fldCharType="begin"/>
      </w:r>
      <w:r>
        <w:rPr>
          <w:noProof/>
        </w:rPr>
        <w:instrText xml:space="preserve"> PAGEREF _Toc498523066 \h </w:instrText>
      </w:r>
      <w:r w:rsidR="005C2043">
        <w:rPr>
          <w:noProof/>
        </w:rPr>
      </w:r>
      <w:r w:rsidR="005C2043">
        <w:rPr>
          <w:noProof/>
        </w:rPr>
        <w:fldChar w:fldCharType="separate"/>
      </w:r>
      <w:r>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842217">
        <w:rPr>
          <w:bCs w:val="0"/>
          <w:noProof/>
        </w:rPr>
        <w:t>Антикоррупционная оговорка, включаемая в проект договора</w:t>
      </w:r>
      <w:r>
        <w:rPr>
          <w:noProof/>
        </w:rPr>
        <w:tab/>
      </w:r>
      <w:r w:rsidR="005C2043">
        <w:rPr>
          <w:noProof/>
        </w:rPr>
        <w:fldChar w:fldCharType="begin"/>
      </w:r>
      <w:r>
        <w:rPr>
          <w:noProof/>
        </w:rPr>
        <w:instrText xml:space="preserve"> PAGEREF _Toc498523070 \h </w:instrText>
      </w:r>
      <w:r w:rsidR="005C2043">
        <w:rPr>
          <w:noProof/>
        </w:rPr>
      </w:r>
      <w:r w:rsidR="005C2043">
        <w:rPr>
          <w:noProof/>
        </w:rPr>
        <w:fldChar w:fldCharType="separate"/>
      </w:r>
      <w:r>
        <w:rPr>
          <w:noProof/>
        </w:rPr>
        <w:t>11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2.3</w:t>
      </w:r>
      <w:r>
        <w:rPr>
          <w:rFonts w:asciiTheme="minorHAnsi" w:eastAsiaTheme="minorEastAsia" w:hAnsiTheme="minorHAnsi" w:cstheme="minorBidi"/>
          <w:b w:val="0"/>
          <w:bCs w:val="0"/>
          <w:noProof/>
          <w:sz w:val="22"/>
          <w:szCs w:val="22"/>
          <w:lang w:eastAsia="ru-RU"/>
        </w:rPr>
        <w:tab/>
      </w:r>
      <w:r w:rsidRPr="00842217">
        <w:rPr>
          <w:bCs w:val="0"/>
          <w:noProof/>
        </w:rPr>
        <w:t>Дополнительные условия, включаемые в проект договора</w:t>
      </w:r>
      <w:r>
        <w:rPr>
          <w:noProof/>
        </w:rPr>
        <w:tab/>
      </w:r>
      <w:r w:rsidR="005C2043">
        <w:rPr>
          <w:noProof/>
        </w:rPr>
        <w:fldChar w:fldCharType="begin"/>
      </w:r>
      <w:r>
        <w:rPr>
          <w:noProof/>
        </w:rPr>
        <w:instrText xml:space="preserve"> PAGEREF _Toc498523074 \h </w:instrText>
      </w:r>
      <w:r w:rsidR="005C2043">
        <w:rPr>
          <w:noProof/>
        </w:rPr>
      </w:r>
      <w:r w:rsidR="005C2043">
        <w:rPr>
          <w:noProof/>
        </w:rPr>
        <w:fldChar w:fldCharType="separate"/>
      </w:r>
      <w:r>
        <w:rPr>
          <w:noProof/>
        </w:rPr>
        <w:t>12</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C2043">
        <w:rPr>
          <w:noProof/>
        </w:rPr>
        <w:fldChar w:fldCharType="begin"/>
      </w:r>
      <w:r>
        <w:rPr>
          <w:noProof/>
        </w:rPr>
        <w:instrText xml:space="preserve"> PAGEREF _Toc498523082 \h </w:instrText>
      </w:r>
      <w:r w:rsidR="005C2043">
        <w:rPr>
          <w:noProof/>
        </w:rPr>
      </w:r>
      <w:r w:rsidR="005C2043">
        <w:rPr>
          <w:noProof/>
        </w:rPr>
        <w:fldChar w:fldCharType="separate"/>
      </w:r>
      <w:r>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C2043">
        <w:rPr>
          <w:noProof/>
        </w:rPr>
        <w:fldChar w:fldCharType="begin"/>
      </w:r>
      <w:r>
        <w:rPr>
          <w:noProof/>
        </w:rPr>
        <w:instrText xml:space="preserve"> PAGEREF _Toc498523083 \h </w:instrText>
      </w:r>
      <w:r w:rsidR="005C2043">
        <w:rPr>
          <w:noProof/>
        </w:rPr>
      </w:r>
      <w:r w:rsidR="005C2043">
        <w:rPr>
          <w:noProof/>
        </w:rPr>
        <w:fldChar w:fldCharType="separate"/>
      </w:r>
      <w:r>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C2043">
        <w:rPr>
          <w:noProof/>
        </w:rPr>
        <w:fldChar w:fldCharType="begin"/>
      </w:r>
      <w:r>
        <w:rPr>
          <w:noProof/>
        </w:rPr>
        <w:instrText xml:space="preserve"> PAGEREF _Toc498523086 \h </w:instrText>
      </w:r>
      <w:r w:rsidR="005C2043">
        <w:rPr>
          <w:noProof/>
        </w:rPr>
      </w:r>
      <w:r w:rsidR="005C2043">
        <w:rPr>
          <w:noProof/>
        </w:rPr>
        <w:fldChar w:fldCharType="separate"/>
      </w:r>
      <w:r>
        <w:rPr>
          <w:noProof/>
        </w:rPr>
        <w:t>14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C2043">
        <w:rPr>
          <w:noProof/>
        </w:rPr>
        <w:fldChar w:fldCharType="begin"/>
      </w:r>
      <w:r>
        <w:rPr>
          <w:noProof/>
        </w:rPr>
        <w:instrText xml:space="preserve"> PAGEREF _Toc498523087 \h </w:instrText>
      </w:r>
      <w:r w:rsidR="005C2043">
        <w:rPr>
          <w:noProof/>
        </w:rPr>
      </w:r>
      <w:r w:rsidR="005C2043">
        <w:rPr>
          <w:noProof/>
        </w:rPr>
        <w:fldChar w:fldCharType="separate"/>
      </w:r>
      <w:r>
        <w:rPr>
          <w:noProof/>
        </w:rPr>
        <w:t>15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C2043">
        <w:rPr>
          <w:noProof/>
        </w:rPr>
        <w:fldChar w:fldCharType="begin"/>
      </w:r>
      <w:r>
        <w:rPr>
          <w:noProof/>
        </w:rPr>
        <w:instrText xml:space="preserve"> PAGEREF _Toc498523102 \h </w:instrText>
      </w:r>
      <w:r w:rsidR="005C2043">
        <w:rPr>
          <w:noProof/>
        </w:rPr>
      </w:r>
      <w:r w:rsidR="005C2043">
        <w:rPr>
          <w:noProof/>
        </w:rPr>
        <w:fldChar w:fldCharType="separate"/>
      </w:r>
      <w:r>
        <w:rPr>
          <w:noProof/>
        </w:rPr>
        <w:t>26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C2043">
        <w:rPr>
          <w:noProof/>
        </w:rPr>
        <w:fldChar w:fldCharType="begin"/>
      </w:r>
      <w:r>
        <w:rPr>
          <w:noProof/>
        </w:rPr>
        <w:instrText xml:space="preserve"> PAGEREF _Toc498523105 \h </w:instrText>
      </w:r>
      <w:r w:rsidR="005C2043">
        <w:rPr>
          <w:noProof/>
        </w:rPr>
      </w:r>
      <w:r w:rsidR="005C2043">
        <w:rPr>
          <w:noProof/>
        </w:rPr>
        <w:fldChar w:fldCharType="separate"/>
      </w:r>
      <w:r>
        <w:rPr>
          <w:noProof/>
        </w:rPr>
        <w:t>26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C2043">
        <w:rPr>
          <w:noProof/>
        </w:rPr>
        <w:fldChar w:fldCharType="begin"/>
      </w:r>
      <w:r>
        <w:rPr>
          <w:noProof/>
        </w:rPr>
        <w:instrText xml:space="preserve"> PAGEREF _Toc498523106 \h </w:instrText>
      </w:r>
      <w:r w:rsidR="005C2043">
        <w:rPr>
          <w:noProof/>
        </w:rPr>
      </w:r>
      <w:r w:rsidR="005C2043">
        <w:rPr>
          <w:noProof/>
        </w:rPr>
        <w:fldChar w:fldCharType="separate"/>
      </w:r>
      <w:r>
        <w:rPr>
          <w:noProof/>
        </w:rPr>
        <w:t>26</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C2043">
        <w:rPr>
          <w:noProof/>
        </w:rPr>
        <w:fldChar w:fldCharType="begin"/>
      </w:r>
      <w:r>
        <w:rPr>
          <w:noProof/>
        </w:rPr>
        <w:instrText xml:space="preserve"> PAGEREF _Toc498523111 \h </w:instrText>
      </w:r>
      <w:r w:rsidR="005C2043">
        <w:rPr>
          <w:noProof/>
        </w:rPr>
      </w:r>
      <w:r w:rsidR="005C2043">
        <w:rPr>
          <w:noProof/>
        </w:rPr>
        <w:fldChar w:fldCharType="separate"/>
      </w:r>
      <w:r>
        <w:rPr>
          <w:noProof/>
        </w:rPr>
        <w:t>28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3.8</w:t>
      </w:r>
      <w:r>
        <w:rPr>
          <w:rFonts w:asciiTheme="minorHAnsi" w:eastAsiaTheme="minorEastAsia" w:hAnsiTheme="minorHAnsi" w:cstheme="minorBidi"/>
          <w:b w:val="0"/>
          <w:bCs w:val="0"/>
          <w:noProof/>
          <w:sz w:val="22"/>
          <w:szCs w:val="22"/>
          <w:lang w:eastAsia="ru-RU"/>
        </w:rPr>
        <w:tab/>
      </w:r>
      <w:r w:rsidRPr="00842217">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5C2043">
        <w:rPr>
          <w:noProof/>
        </w:rPr>
        <w:fldChar w:fldCharType="begin"/>
      </w:r>
      <w:r>
        <w:rPr>
          <w:noProof/>
        </w:rPr>
        <w:instrText xml:space="preserve"> PAGEREF _Toc498523112 \h </w:instrText>
      </w:r>
      <w:r w:rsidR="005C2043">
        <w:rPr>
          <w:noProof/>
        </w:rPr>
      </w:r>
      <w:r w:rsidR="005C2043">
        <w:rPr>
          <w:noProof/>
        </w:rPr>
        <w:fldChar w:fldCharType="separate"/>
      </w:r>
      <w:r>
        <w:rPr>
          <w:noProof/>
        </w:rPr>
        <w:t>30</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C2043">
        <w:rPr>
          <w:noProof/>
        </w:rPr>
        <w:fldChar w:fldCharType="begin"/>
      </w:r>
      <w:r>
        <w:rPr>
          <w:noProof/>
        </w:rPr>
        <w:instrText xml:space="preserve"> PAGEREF _Toc498523113 \h </w:instrText>
      </w:r>
      <w:r w:rsidR="005C2043">
        <w:rPr>
          <w:noProof/>
        </w:rPr>
      </w:r>
      <w:r w:rsidR="005C2043">
        <w:rPr>
          <w:noProof/>
        </w:rPr>
        <w:fldChar w:fldCharType="separate"/>
      </w:r>
      <w:r>
        <w:rPr>
          <w:noProof/>
        </w:rPr>
        <w:t>32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C2043">
        <w:rPr>
          <w:noProof/>
        </w:rPr>
        <w:fldChar w:fldCharType="begin"/>
      </w:r>
      <w:r>
        <w:rPr>
          <w:noProof/>
        </w:rPr>
        <w:instrText xml:space="preserve"> PAGEREF _Toc498523114 \h </w:instrText>
      </w:r>
      <w:r w:rsidR="005C2043">
        <w:rPr>
          <w:noProof/>
        </w:rPr>
      </w:r>
      <w:r w:rsidR="005C2043">
        <w:rPr>
          <w:noProof/>
        </w:rPr>
        <w:fldChar w:fldCharType="separate"/>
      </w:r>
      <w:r>
        <w:rPr>
          <w:noProof/>
        </w:rPr>
        <w:t>32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sidRPr="00842217">
        <w:rPr>
          <w:bCs w:val="0"/>
          <w:noProof/>
        </w:rPr>
        <w:t>3.11</w:t>
      </w:r>
      <w:r>
        <w:rPr>
          <w:rFonts w:asciiTheme="minorHAnsi" w:eastAsiaTheme="minorEastAsia" w:hAnsiTheme="minorHAnsi" w:cstheme="minorBidi"/>
          <w:b w:val="0"/>
          <w:bCs w:val="0"/>
          <w:noProof/>
          <w:sz w:val="22"/>
          <w:szCs w:val="22"/>
          <w:lang w:eastAsia="ru-RU"/>
        </w:rPr>
        <w:tab/>
      </w:r>
      <w:r w:rsidRPr="00842217">
        <w:rPr>
          <w:bCs w:val="0"/>
          <w:noProof/>
        </w:rPr>
        <w:t>Антидемпинговые меры</w:t>
      </w:r>
      <w:r>
        <w:rPr>
          <w:noProof/>
        </w:rPr>
        <w:tab/>
      </w:r>
      <w:r w:rsidR="005C2043">
        <w:rPr>
          <w:noProof/>
        </w:rPr>
        <w:fldChar w:fldCharType="begin"/>
      </w:r>
      <w:r>
        <w:rPr>
          <w:noProof/>
        </w:rPr>
        <w:instrText xml:space="preserve"> PAGEREF _Toc498523115 \h </w:instrText>
      </w:r>
      <w:r w:rsidR="005C2043">
        <w:rPr>
          <w:noProof/>
        </w:rPr>
      </w:r>
      <w:r w:rsidR="005C2043">
        <w:rPr>
          <w:noProof/>
        </w:rPr>
        <w:fldChar w:fldCharType="separate"/>
      </w:r>
      <w:r>
        <w:rPr>
          <w:noProof/>
        </w:rPr>
        <w:t>33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C2043">
        <w:rPr>
          <w:noProof/>
        </w:rPr>
        <w:fldChar w:fldCharType="begin"/>
      </w:r>
      <w:r>
        <w:rPr>
          <w:noProof/>
        </w:rPr>
        <w:instrText xml:space="preserve"> PAGEREF _Toc498523116 \h </w:instrText>
      </w:r>
      <w:r w:rsidR="005C2043">
        <w:rPr>
          <w:noProof/>
        </w:rPr>
      </w:r>
      <w:r w:rsidR="005C2043">
        <w:rPr>
          <w:noProof/>
        </w:rPr>
        <w:fldChar w:fldCharType="separate"/>
      </w:r>
      <w:r>
        <w:rPr>
          <w:noProof/>
        </w:rPr>
        <w:t>34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C2043">
        <w:rPr>
          <w:noProof/>
        </w:rPr>
        <w:fldChar w:fldCharType="begin"/>
      </w:r>
      <w:r>
        <w:rPr>
          <w:noProof/>
        </w:rPr>
        <w:instrText xml:space="preserve"> PAGEREF _Toc498523117 \h </w:instrText>
      </w:r>
      <w:r w:rsidR="005C2043">
        <w:rPr>
          <w:noProof/>
        </w:rPr>
      </w:r>
      <w:r w:rsidR="005C2043">
        <w:rPr>
          <w:noProof/>
        </w:rPr>
        <w:fldChar w:fldCharType="separate"/>
      </w:r>
      <w:r>
        <w:rPr>
          <w:noProof/>
        </w:rPr>
        <w:t>35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C2043">
        <w:rPr>
          <w:noProof/>
        </w:rPr>
        <w:fldChar w:fldCharType="begin"/>
      </w:r>
      <w:r>
        <w:rPr>
          <w:noProof/>
        </w:rPr>
        <w:instrText xml:space="preserve"> PAGEREF _Toc498523118 \h </w:instrText>
      </w:r>
      <w:r w:rsidR="005C2043">
        <w:rPr>
          <w:noProof/>
        </w:rPr>
      </w:r>
      <w:r w:rsidR="005C2043">
        <w:rPr>
          <w:noProof/>
        </w:rPr>
        <w:fldChar w:fldCharType="separate"/>
      </w:r>
      <w:r>
        <w:rPr>
          <w:noProof/>
        </w:rPr>
        <w:t>36</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sidRPr="00842217">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C2043">
        <w:rPr>
          <w:noProof/>
        </w:rPr>
        <w:fldChar w:fldCharType="begin"/>
      </w:r>
      <w:r>
        <w:rPr>
          <w:noProof/>
        </w:rPr>
        <w:instrText xml:space="preserve"> PAGEREF _Toc498523119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C2043">
        <w:rPr>
          <w:noProof/>
        </w:rPr>
        <w:fldChar w:fldCharType="begin"/>
      </w:r>
      <w:r>
        <w:rPr>
          <w:noProof/>
        </w:rPr>
        <w:instrText xml:space="preserve"> PAGEREF _Toc498523120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C2043">
        <w:rPr>
          <w:noProof/>
        </w:rPr>
        <w:fldChar w:fldCharType="begin"/>
      </w:r>
      <w:r>
        <w:rPr>
          <w:noProof/>
        </w:rPr>
        <w:instrText xml:space="preserve"> PAGEREF _Toc498523123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C2043">
        <w:rPr>
          <w:noProof/>
        </w:rPr>
        <w:fldChar w:fldCharType="begin"/>
      </w:r>
      <w:r>
        <w:rPr>
          <w:noProof/>
        </w:rPr>
        <w:instrText xml:space="preserve"> PAGEREF _Toc498523126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C2043">
        <w:rPr>
          <w:noProof/>
        </w:rPr>
        <w:fldChar w:fldCharType="begin"/>
      </w:r>
      <w:r>
        <w:rPr>
          <w:noProof/>
        </w:rPr>
        <w:instrText xml:space="preserve"> PAGEREF _Toc498523129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C2043">
        <w:rPr>
          <w:noProof/>
        </w:rPr>
        <w:fldChar w:fldCharType="begin"/>
      </w:r>
      <w:r>
        <w:rPr>
          <w:noProof/>
        </w:rPr>
        <w:instrText xml:space="preserve"> PAGEREF _Toc498523132 \h </w:instrText>
      </w:r>
      <w:r w:rsidR="005C2043">
        <w:rPr>
          <w:noProof/>
        </w:rPr>
      </w:r>
      <w:r w:rsidR="005C2043">
        <w:rPr>
          <w:noProof/>
        </w:rPr>
        <w:fldChar w:fldCharType="separate"/>
      </w:r>
      <w:r>
        <w:rPr>
          <w:noProof/>
        </w:rPr>
        <w:t>37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C2043">
        <w:rPr>
          <w:noProof/>
        </w:rPr>
        <w:fldChar w:fldCharType="begin"/>
      </w:r>
      <w:r>
        <w:rPr>
          <w:noProof/>
        </w:rPr>
        <w:instrText xml:space="preserve"> PAGEREF _Toc498523135 \h </w:instrText>
      </w:r>
      <w:r w:rsidR="005C2043">
        <w:rPr>
          <w:noProof/>
        </w:rPr>
      </w:r>
      <w:r w:rsidR="005C2043">
        <w:rPr>
          <w:noProof/>
        </w:rPr>
        <w:fldChar w:fldCharType="separate"/>
      </w:r>
      <w:r>
        <w:rPr>
          <w:noProof/>
        </w:rPr>
        <w:t>38</w:t>
      </w:r>
      <w:r w:rsidR="005C2043">
        <w:rPr>
          <w:noProof/>
        </w:rPr>
        <w:fldChar w:fldCharType="end"/>
      </w:r>
    </w:p>
    <w:p w:rsidR="00E40B10" w:rsidRDefault="00E40B10">
      <w:pPr>
        <w:pStyle w:val="1f5"/>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C2043">
        <w:rPr>
          <w:noProof/>
        </w:rPr>
        <w:fldChar w:fldCharType="begin"/>
      </w:r>
      <w:r>
        <w:rPr>
          <w:noProof/>
        </w:rPr>
        <w:instrText xml:space="preserve"> PAGEREF _Toc498523137 \h </w:instrText>
      </w:r>
      <w:r w:rsidR="005C2043">
        <w:rPr>
          <w:noProof/>
        </w:rPr>
      </w:r>
      <w:r w:rsidR="005C2043">
        <w:rPr>
          <w:noProof/>
        </w:rPr>
        <w:fldChar w:fldCharType="separate"/>
      </w:r>
      <w:r>
        <w:rPr>
          <w:noProof/>
        </w:rPr>
        <w:t>39</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C2043">
        <w:rPr>
          <w:noProof/>
        </w:rPr>
        <w:fldChar w:fldCharType="begin"/>
      </w:r>
      <w:r>
        <w:rPr>
          <w:noProof/>
        </w:rPr>
        <w:instrText xml:space="preserve"> PAGEREF _Toc498523138 \h </w:instrText>
      </w:r>
      <w:r w:rsidR="005C2043">
        <w:rPr>
          <w:noProof/>
        </w:rPr>
      </w:r>
      <w:r w:rsidR="005C2043">
        <w:rPr>
          <w:noProof/>
        </w:rPr>
        <w:fldChar w:fldCharType="separate"/>
      </w:r>
      <w:r>
        <w:rPr>
          <w:noProof/>
        </w:rPr>
        <w:t>39</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C2043">
        <w:rPr>
          <w:noProof/>
        </w:rPr>
        <w:fldChar w:fldCharType="begin"/>
      </w:r>
      <w:r>
        <w:rPr>
          <w:noProof/>
        </w:rPr>
        <w:instrText xml:space="preserve"> PAGEREF _Toc498523141 \h </w:instrText>
      </w:r>
      <w:r w:rsidR="005C2043">
        <w:rPr>
          <w:noProof/>
        </w:rPr>
      </w:r>
      <w:r w:rsidR="005C2043">
        <w:rPr>
          <w:noProof/>
        </w:rPr>
        <w:fldChar w:fldCharType="separate"/>
      </w:r>
      <w:r>
        <w:rPr>
          <w:noProof/>
        </w:rPr>
        <w:t>43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842217">
        <w:rPr>
          <w:b w:val="0"/>
          <w:noProof/>
        </w:rPr>
        <w:t xml:space="preserve"> </w:t>
      </w:r>
      <w:r>
        <w:rPr>
          <w:noProof/>
        </w:rPr>
        <w:t>поставок (форма 2)</w:t>
      </w:r>
      <w:r>
        <w:rPr>
          <w:noProof/>
        </w:rPr>
        <w:tab/>
      </w:r>
      <w:r w:rsidR="005C2043">
        <w:rPr>
          <w:noProof/>
        </w:rPr>
        <w:fldChar w:fldCharType="begin"/>
      </w:r>
      <w:r>
        <w:rPr>
          <w:noProof/>
        </w:rPr>
        <w:instrText xml:space="preserve"> PAGEREF _Toc498523143 \h </w:instrText>
      </w:r>
      <w:r w:rsidR="005C2043">
        <w:rPr>
          <w:noProof/>
        </w:rPr>
      </w:r>
      <w:r w:rsidR="005C2043">
        <w:rPr>
          <w:noProof/>
        </w:rPr>
        <w:fldChar w:fldCharType="separate"/>
      </w:r>
      <w:r>
        <w:rPr>
          <w:noProof/>
        </w:rPr>
        <w:t>45</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C2043">
        <w:rPr>
          <w:noProof/>
        </w:rPr>
        <w:fldChar w:fldCharType="begin"/>
      </w:r>
      <w:r>
        <w:rPr>
          <w:noProof/>
        </w:rPr>
        <w:instrText xml:space="preserve"> PAGEREF _Toc498523146 \h </w:instrText>
      </w:r>
      <w:r w:rsidR="005C2043">
        <w:rPr>
          <w:noProof/>
        </w:rPr>
      </w:r>
      <w:r w:rsidR="005C2043">
        <w:rPr>
          <w:noProof/>
        </w:rPr>
        <w:fldChar w:fldCharType="separate"/>
      </w:r>
      <w:r>
        <w:rPr>
          <w:noProof/>
        </w:rPr>
        <w:t>49</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C2043">
        <w:rPr>
          <w:noProof/>
        </w:rPr>
        <w:fldChar w:fldCharType="begin"/>
      </w:r>
      <w:r>
        <w:rPr>
          <w:noProof/>
        </w:rPr>
        <w:instrText xml:space="preserve"> PAGEREF _Toc498523149 \h </w:instrText>
      </w:r>
      <w:r w:rsidR="005C2043">
        <w:rPr>
          <w:noProof/>
        </w:rPr>
      </w:r>
      <w:r w:rsidR="005C2043">
        <w:rPr>
          <w:noProof/>
        </w:rPr>
        <w:fldChar w:fldCharType="separate"/>
      </w:r>
      <w:r>
        <w:rPr>
          <w:noProof/>
        </w:rPr>
        <w:t>51</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C2043">
        <w:rPr>
          <w:noProof/>
        </w:rPr>
        <w:fldChar w:fldCharType="begin"/>
      </w:r>
      <w:r>
        <w:rPr>
          <w:noProof/>
        </w:rPr>
        <w:instrText xml:space="preserve"> PAGEREF _Toc498523152 \h </w:instrText>
      </w:r>
      <w:r w:rsidR="005C2043">
        <w:rPr>
          <w:noProof/>
        </w:rPr>
      </w:r>
      <w:r w:rsidR="005C2043">
        <w:rPr>
          <w:noProof/>
        </w:rPr>
        <w:fldChar w:fldCharType="separate"/>
      </w:r>
      <w:r>
        <w:rPr>
          <w:noProof/>
        </w:rPr>
        <w:t>53</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C2043">
        <w:rPr>
          <w:noProof/>
        </w:rPr>
        <w:fldChar w:fldCharType="begin"/>
      </w:r>
      <w:r>
        <w:rPr>
          <w:noProof/>
        </w:rPr>
        <w:instrText xml:space="preserve"> PAGEREF _Toc498523155 \h </w:instrText>
      </w:r>
      <w:r w:rsidR="005C2043">
        <w:rPr>
          <w:noProof/>
        </w:rPr>
      </w:r>
      <w:r w:rsidR="005C2043">
        <w:rPr>
          <w:noProof/>
        </w:rPr>
        <w:fldChar w:fldCharType="separate"/>
      </w:r>
      <w:r>
        <w:rPr>
          <w:noProof/>
        </w:rPr>
        <w:t>55</w:t>
      </w:r>
      <w:r w:rsidR="005C2043">
        <w:rPr>
          <w:noProof/>
        </w:rPr>
        <w:fldChar w:fldCharType="end"/>
      </w:r>
    </w:p>
    <w:p w:rsidR="00E40B10" w:rsidRDefault="00E40B10">
      <w:pPr>
        <w:pStyle w:val="32"/>
        <w:rPr>
          <w:rFonts w:asciiTheme="minorHAnsi" w:eastAsiaTheme="minorEastAsia" w:hAnsiTheme="minorHAnsi" w:cstheme="minorBidi"/>
          <w:bCs w:val="0"/>
          <w:iCs w:val="0"/>
          <w:noProof/>
          <w:sz w:val="22"/>
          <w:szCs w:val="22"/>
          <w:lang w:eastAsia="ru-RU"/>
        </w:rPr>
      </w:pPr>
      <w:r w:rsidRPr="00842217">
        <w:rPr>
          <w:noProof/>
        </w:rPr>
        <w:t>5.6.2</w:t>
      </w:r>
      <w:r>
        <w:rPr>
          <w:rFonts w:asciiTheme="minorHAnsi" w:eastAsiaTheme="minorEastAsia" w:hAnsiTheme="minorHAnsi" w:cstheme="minorBidi"/>
          <w:bCs w:val="0"/>
          <w:iCs w:val="0"/>
          <w:noProof/>
          <w:sz w:val="22"/>
          <w:szCs w:val="22"/>
          <w:lang w:eastAsia="ru-RU"/>
        </w:rPr>
        <w:tab/>
      </w:r>
      <w:r w:rsidRPr="0084221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C2043">
        <w:rPr>
          <w:noProof/>
        </w:rPr>
        <w:fldChar w:fldCharType="begin"/>
      </w:r>
      <w:r>
        <w:rPr>
          <w:noProof/>
        </w:rPr>
        <w:instrText xml:space="preserve"> PAGEREF _Toc498523157 \h </w:instrText>
      </w:r>
      <w:r w:rsidR="005C2043">
        <w:rPr>
          <w:noProof/>
        </w:rPr>
      </w:r>
      <w:r w:rsidR="005C2043">
        <w:rPr>
          <w:noProof/>
        </w:rPr>
        <w:fldChar w:fldCharType="separate"/>
      </w:r>
      <w:r>
        <w:rPr>
          <w:noProof/>
        </w:rPr>
        <w:t>57</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7)</w:t>
      </w:r>
      <w:r>
        <w:rPr>
          <w:noProof/>
        </w:rPr>
        <w:tab/>
      </w:r>
      <w:r w:rsidR="005C2043">
        <w:rPr>
          <w:noProof/>
        </w:rPr>
        <w:fldChar w:fldCharType="begin"/>
      </w:r>
      <w:r>
        <w:rPr>
          <w:noProof/>
        </w:rPr>
        <w:instrText xml:space="preserve"> PAGEREF _Toc498523159 \h </w:instrText>
      </w:r>
      <w:r w:rsidR="005C2043">
        <w:rPr>
          <w:noProof/>
        </w:rPr>
      </w:r>
      <w:r w:rsidR="005C2043">
        <w:rPr>
          <w:noProof/>
        </w:rPr>
        <w:fldChar w:fldCharType="separate"/>
      </w:r>
      <w:r>
        <w:rPr>
          <w:noProof/>
        </w:rPr>
        <w:t>64</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C2043">
        <w:rPr>
          <w:noProof/>
        </w:rPr>
        <w:fldChar w:fldCharType="begin"/>
      </w:r>
      <w:r>
        <w:rPr>
          <w:noProof/>
        </w:rPr>
        <w:instrText xml:space="preserve"> PAGEREF _Toc498523162 \h </w:instrText>
      </w:r>
      <w:r w:rsidR="005C2043">
        <w:rPr>
          <w:noProof/>
        </w:rPr>
      </w:r>
      <w:r w:rsidR="005C2043">
        <w:rPr>
          <w:noProof/>
        </w:rPr>
        <w:fldChar w:fldCharType="separate"/>
      </w:r>
      <w:r>
        <w:rPr>
          <w:noProof/>
        </w:rPr>
        <w:t>68</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C2043">
        <w:rPr>
          <w:noProof/>
        </w:rPr>
        <w:fldChar w:fldCharType="begin"/>
      </w:r>
      <w:r>
        <w:rPr>
          <w:noProof/>
        </w:rPr>
        <w:instrText xml:space="preserve"> PAGEREF _Toc498523167 \h </w:instrText>
      </w:r>
      <w:r w:rsidR="005C2043">
        <w:rPr>
          <w:noProof/>
        </w:rPr>
      </w:r>
      <w:r w:rsidR="005C2043">
        <w:rPr>
          <w:noProof/>
        </w:rPr>
        <w:fldChar w:fldCharType="separate"/>
      </w:r>
      <w:r>
        <w:rPr>
          <w:noProof/>
        </w:rPr>
        <w:t>72</w:t>
      </w:r>
      <w:r w:rsidR="005C2043">
        <w:rPr>
          <w:noProof/>
        </w:rPr>
        <w:fldChar w:fldCharType="end"/>
      </w:r>
    </w:p>
    <w:p w:rsidR="00E40B10" w:rsidRDefault="00E40B10">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C2043">
        <w:rPr>
          <w:noProof/>
        </w:rPr>
        <w:fldChar w:fldCharType="begin"/>
      </w:r>
      <w:r>
        <w:rPr>
          <w:noProof/>
        </w:rPr>
        <w:instrText xml:space="preserve"> PAGEREF _Toc498523170 \h </w:instrText>
      </w:r>
      <w:r w:rsidR="005C2043">
        <w:rPr>
          <w:noProof/>
        </w:rPr>
      </w:r>
      <w:r w:rsidR="005C2043">
        <w:rPr>
          <w:noProof/>
        </w:rPr>
        <w:fldChar w:fldCharType="separate"/>
      </w:r>
      <w:r>
        <w:rPr>
          <w:noProof/>
        </w:rPr>
        <w:t>74</w:t>
      </w:r>
      <w:r w:rsidR="005C2043">
        <w:rPr>
          <w:noProof/>
        </w:rPr>
        <w:fldChar w:fldCharType="end"/>
      </w:r>
    </w:p>
    <w:p w:rsidR="00717F60" w:rsidRPr="00D053CF" w:rsidRDefault="005C2043" w:rsidP="00F44B29">
      <w:pPr>
        <w:pStyle w:val="1f5"/>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98523053"/>
      <w:bookmarkEnd w:id="6"/>
      <w:r w:rsidRPr="00D053CF">
        <w:rPr>
          <w:szCs w:val="24"/>
        </w:rPr>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98523054"/>
      <w:bookmarkEnd w:id="8"/>
      <w:r w:rsidRPr="00D053CF">
        <w:t>Общие сведения о процедуре запроса предложений</w:t>
      </w:r>
      <w:bookmarkEnd w:id="9"/>
    </w:p>
    <w:p w:rsidR="005B75A6"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xml:space="preserve">– </w:t>
      </w:r>
      <w:r w:rsidR="00E2715A">
        <w:t xml:space="preserve">филиал </w:t>
      </w:r>
      <w:r w:rsidR="00E2715A" w:rsidRPr="000C6526">
        <w:t>ПАО «МРСК Центра»</w:t>
      </w:r>
      <w:r w:rsidR="00E2715A">
        <w:t>-«Белгородэнерго»</w:t>
      </w:r>
      <w:r w:rsidR="00E2715A" w:rsidRPr="000C6526">
        <w:t>, расположенный по адресу</w:t>
      </w:r>
      <w:r w:rsidR="00E2715A" w:rsidRPr="00090F2D">
        <w:rPr>
          <w:iCs/>
          <w:sz w:val="24"/>
          <w:szCs w:val="24"/>
        </w:rPr>
        <w:t>: РФ, 308000, г. Белгород, ул. Преображенская, 42</w:t>
      </w:r>
      <w:r w:rsidR="00E2715A" w:rsidRPr="00382A07">
        <w:rPr>
          <w:iCs/>
          <w:sz w:val="24"/>
          <w:szCs w:val="24"/>
        </w:rPr>
        <w:t xml:space="preserve">, секретарь Закупочной комиссии – </w:t>
      </w:r>
      <w:r w:rsidR="00E2715A" w:rsidRPr="00090F2D">
        <w:rPr>
          <w:iCs/>
          <w:sz w:val="24"/>
          <w:szCs w:val="24"/>
        </w:rPr>
        <w:t>Горягина</w:t>
      </w:r>
      <w:r w:rsidR="00E2715A" w:rsidRPr="00B7422A">
        <w:rPr>
          <w:bCs w:val="0"/>
          <w:sz w:val="24"/>
          <w:szCs w:val="24"/>
          <w:lang w:eastAsia="ru-RU"/>
        </w:rPr>
        <w:t xml:space="preserve"> Татьяна Николаевна, контактный телефон: (4722) 58-17-51 или по адресу электронной почты: </w:t>
      </w:r>
      <w:r w:rsidR="00E2715A" w:rsidRPr="00B7422A">
        <w:rPr>
          <w:color w:val="0000FF"/>
          <w:sz w:val="24"/>
          <w:szCs w:val="24"/>
          <w:u w:val="single"/>
          <w:lang w:eastAsia="ru-RU"/>
        </w:rPr>
        <w:t>Goryagina.TN@mrsk-1.ru</w:t>
      </w:r>
      <w:r w:rsidR="00E2715A" w:rsidRPr="00B7422A">
        <w:rPr>
          <w:bCs w:val="0"/>
          <w:sz w:val="24"/>
          <w:szCs w:val="24"/>
          <w:lang w:eastAsia="ru-RU"/>
        </w:rPr>
        <w:t>, ответственное лицо Ермолова Ирина Валерьевна – контактный телефон: (4722) 58-</w:t>
      </w:r>
      <w:r w:rsidR="00E2715A" w:rsidRPr="00C646B1">
        <w:rPr>
          <w:bCs w:val="0"/>
          <w:sz w:val="24"/>
          <w:szCs w:val="24"/>
          <w:lang w:eastAsia="ru-RU"/>
        </w:rPr>
        <w:t xml:space="preserve">17-81, адрес электронной почты: </w:t>
      </w:r>
      <w:r w:rsidR="00E2715A" w:rsidRPr="00C646B1">
        <w:rPr>
          <w:color w:val="0000FF"/>
          <w:sz w:val="24"/>
          <w:szCs w:val="24"/>
          <w:u w:val="single"/>
          <w:lang w:eastAsia="ru-RU"/>
        </w:rPr>
        <w:t>Ermolova.IV@mrsk-1.ru</w:t>
      </w:r>
      <w:r w:rsidR="00E2715A"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E2715A" w:rsidRPr="00224A1D">
        <w:rPr>
          <w:bCs w:val="0"/>
          <w:sz w:val="24"/>
          <w:szCs w:val="24"/>
          <w:lang w:eastAsia="ru-RU"/>
        </w:rPr>
        <w:t xml:space="preserve">Организатора  </w:t>
      </w:r>
      <w:r w:rsidR="00E2715A" w:rsidRPr="00224A1D">
        <w:rPr>
          <w:bCs w:val="0"/>
          <w:sz w:val="24"/>
          <w:szCs w:val="24"/>
          <w:lang w:eastAsia="en-US"/>
        </w:rPr>
        <w:t xml:space="preserve">Стародубцев Александр Иванович тел.: (4722) 58-15-22 Email: </w:t>
      </w:r>
      <w:r w:rsidR="00E2715A" w:rsidRPr="00224A1D">
        <w:rPr>
          <w:color w:val="0000FF"/>
          <w:sz w:val="24"/>
          <w:szCs w:val="24"/>
          <w:u w:val="single"/>
          <w:lang w:eastAsia="ru-RU"/>
        </w:rPr>
        <w:t>Starodubtsev.AI@mrsk-1.ru</w:t>
      </w:r>
      <w:r w:rsidR="00E2715A" w:rsidRPr="00224A1D">
        <w:rPr>
          <w:iCs/>
          <w:sz w:val="24"/>
          <w:szCs w:val="24"/>
        </w:rPr>
        <w:t xml:space="preserve">  Извещением</w:t>
      </w:r>
      <w:r w:rsidR="00E2715A" w:rsidRPr="00224A1D">
        <w:rPr>
          <w:sz w:val="24"/>
          <w:szCs w:val="24"/>
        </w:rPr>
        <w:t xml:space="preserve"> о проведении открытого </w:t>
      </w:r>
      <w:r w:rsidR="00E2715A" w:rsidRPr="00224A1D">
        <w:rPr>
          <w:iCs/>
          <w:sz w:val="24"/>
          <w:szCs w:val="24"/>
        </w:rPr>
        <w:t>запроса предложений</w:t>
      </w:r>
      <w:r w:rsidR="00E2715A" w:rsidRPr="00224A1D">
        <w:rPr>
          <w:sz w:val="24"/>
          <w:szCs w:val="24"/>
        </w:rPr>
        <w:t>, опубликованным</w:t>
      </w:r>
      <w:r w:rsidRPr="00224A1D">
        <w:rPr>
          <w:sz w:val="24"/>
          <w:szCs w:val="24"/>
        </w:rPr>
        <w:t xml:space="preserve"> </w:t>
      </w:r>
      <w:r w:rsidRPr="00224A1D">
        <w:rPr>
          <w:b/>
          <w:sz w:val="24"/>
          <w:szCs w:val="24"/>
        </w:rPr>
        <w:t>«</w:t>
      </w:r>
      <w:r w:rsidR="004C1A2B">
        <w:rPr>
          <w:b/>
          <w:sz w:val="24"/>
          <w:szCs w:val="24"/>
        </w:rPr>
        <w:t>11</w:t>
      </w:r>
      <w:r w:rsidRPr="00224A1D">
        <w:rPr>
          <w:b/>
          <w:sz w:val="24"/>
          <w:szCs w:val="24"/>
        </w:rPr>
        <w:t xml:space="preserve">» </w:t>
      </w:r>
      <w:r w:rsidR="004C1A2B">
        <w:rPr>
          <w:b/>
          <w:sz w:val="24"/>
          <w:szCs w:val="24"/>
        </w:rPr>
        <w:t>мая</w:t>
      </w:r>
      <w:r w:rsidRPr="00224A1D">
        <w:rPr>
          <w:b/>
          <w:sz w:val="24"/>
          <w:szCs w:val="24"/>
        </w:rPr>
        <w:t xml:space="preserve"> </w:t>
      </w:r>
      <w:r w:rsidR="00776C7A" w:rsidRPr="00224A1D">
        <w:rPr>
          <w:b/>
          <w:sz w:val="24"/>
          <w:szCs w:val="24"/>
        </w:rPr>
        <w:t>2018</w:t>
      </w:r>
      <w:r w:rsidRPr="00224A1D">
        <w:rPr>
          <w:b/>
          <w:sz w:val="24"/>
          <w:szCs w:val="24"/>
        </w:rPr>
        <w:t xml:space="preserve"> г.</w:t>
      </w:r>
      <w:r w:rsidRPr="00224A1D">
        <w:rPr>
          <w:sz w:val="24"/>
          <w:szCs w:val="24"/>
        </w:rPr>
        <w:t xml:space="preserve"> на официальном сайте (</w:t>
      </w:r>
      <w:hyperlink r:id="rId17" w:history="1">
        <w:r w:rsidR="00345CCA" w:rsidRPr="00224A1D">
          <w:rPr>
            <w:rStyle w:val="a7"/>
            <w:color w:val="auto"/>
            <w:sz w:val="24"/>
            <w:szCs w:val="24"/>
          </w:rPr>
          <w:t>www.zakupki.</w:t>
        </w:r>
        <w:r w:rsidR="00345CCA" w:rsidRPr="00224A1D">
          <w:rPr>
            <w:rStyle w:val="a7"/>
            <w:color w:val="auto"/>
            <w:sz w:val="24"/>
            <w:szCs w:val="24"/>
            <w:lang w:val="en-US"/>
          </w:rPr>
          <w:t>gov</w:t>
        </w:r>
        <w:r w:rsidR="00345CCA" w:rsidRPr="00224A1D">
          <w:rPr>
            <w:rStyle w:val="a7"/>
            <w:color w:val="auto"/>
            <w:sz w:val="24"/>
            <w:szCs w:val="24"/>
          </w:rPr>
          <w:t>.ru</w:t>
        </w:r>
      </w:hyperlink>
      <w:r w:rsidRPr="00224A1D">
        <w:rPr>
          <w:sz w:val="24"/>
          <w:szCs w:val="24"/>
        </w:rPr>
        <w:t>),</w:t>
      </w:r>
      <w:r w:rsidR="009D7F01" w:rsidRPr="00224A1D">
        <w:rPr>
          <w:iCs/>
          <w:sz w:val="24"/>
          <w:szCs w:val="24"/>
        </w:rPr>
        <w:t xml:space="preserve"> </w:t>
      </w:r>
      <w:r w:rsidR="009D7F01" w:rsidRPr="00224A1D">
        <w:rPr>
          <w:sz w:val="24"/>
          <w:szCs w:val="24"/>
        </w:rPr>
        <w:t xml:space="preserve">на сайте </w:t>
      </w:r>
      <w:r w:rsidR="007556FF" w:rsidRPr="00224A1D">
        <w:rPr>
          <w:iCs/>
          <w:sz w:val="24"/>
          <w:szCs w:val="24"/>
        </w:rPr>
        <w:t>ПАО «МРСК Центра»</w:t>
      </w:r>
      <w:r w:rsidR="009D7F01" w:rsidRPr="00224A1D">
        <w:rPr>
          <w:sz w:val="24"/>
          <w:szCs w:val="24"/>
        </w:rPr>
        <w:t xml:space="preserve"> (</w:t>
      </w:r>
      <w:hyperlink r:id="rId18" w:history="1">
        <w:r w:rsidR="007556FF" w:rsidRPr="00224A1D">
          <w:rPr>
            <w:rStyle w:val="a7"/>
            <w:color w:val="auto"/>
            <w:sz w:val="24"/>
            <w:szCs w:val="24"/>
          </w:rPr>
          <w:t>www.mrsk-1.ru</w:t>
        </w:r>
      </w:hyperlink>
      <w:r w:rsidR="00862664" w:rsidRPr="00D053CF">
        <w:rPr>
          <w:sz w:val="24"/>
          <w:szCs w:val="24"/>
        </w:rPr>
        <w:t>)</w:t>
      </w:r>
      <w:r w:rsidR="00702B2C" w:rsidRPr="00D053CF">
        <w:rPr>
          <w:sz w:val="24"/>
          <w:szCs w:val="24"/>
        </w:rPr>
        <w:t xml:space="preserve">, на сайте ЭТП, указанном в п. </w:t>
      </w:r>
      <w:r w:rsidR="00334620">
        <w:fldChar w:fldCharType="begin"/>
      </w:r>
      <w:r w:rsidR="00334620">
        <w:instrText xml:space="preserve"> REF _Ref440269836 \r \h  \* MERGEFORMAT </w:instrText>
      </w:r>
      <w:r w:rsidR="00334620">
        <w:fldChar w:fldCharType="separate"/>
      </w:r>
      <w:r w:rsidR="00657CD4" w:rsidRPr="00657CD4">
        <w:rPr>
          <w:sz w:val="24"/>
          <w:szCs w:val="24"/>
        </w:rPr>
        <w:t>1.1.3</w:t>
      </w:r>
      <w:r w:rsidR="00334620">
        <w:fldChar w:fldCharType="end"/>
      </w:r>
      <w:r w:rsidR="00702B2C" w:rsidRPr="00D053CF">
        <w:rPr>
          <w:sz w:val="24"/>
          <w:szCs w:val="24"/>
        </w:rPr>
        <w:t xml:space="preserve"> настоящей Документации</w:t>
      </w:r>
      <w:r w:rsidR="003B6795" w:rsidRPr="00D053CF">
        <w:rPr>
          <w:sz w:val="24"/>
          <w:szCs w:val="24"/>
        </w:rPr>
        <w:t xml:space="preserve">, </w:t>
      </w:r>
      <w:r w:rsidRPr="00D053CF">
        <w:rPr>
          <w:iCs/>
          <w:sz w:val="24"/>
          <w:szCs w:val="24"/>
        </w:rPr>
        <w:t>приг</w:t>
      </w:r>
      <w:r w:rsidRPr="00D053CF">
        <w:rPr>
          <w:sz w:val="24"/>
          <w:szCs w:val="24"/>
        </w:rPr>
        <w:t>ласило юридических лиц</w:t>
      </w:r>
      <w:r w:rsidR="005B75A6" w:rsidRPr="00D053CF">
        <w:rPr>
          <w:sz w:val="24"/>
          <w:szCs w:val="24"/>
        </w:rPr>
        <w:t xml:space="preserve"> и физических лиц (в т.</w:t>
      </w:r>
      <w:r w:rsidR="003129D4" w:rsidRPr="00D053CF">
        <w:rPr>
          <w:sz w:val="24"/>
          <w:szCs w:val="24"/>
        </w:rPr>
        <w:t xml:space="preserve"> </w:t>
      </w:r>
      <w:r w:rsidR="005B75A6" w:rsidRPr="00D053CF">
        <w:rPr>
          <w:sz w:val="24"/>
          <w:szCs w:val="24"/>
        </w:rPr>
        <w:t>ч. индивидуальных предпринимателей)</w:t>
      </w:r>
      <w:r w:rsidR="001C2F0C" w:rsidRPr="00D053CF">
        <w:rPr>
          <w:sz w:val="24"/>
          <w:szCs w:val="24"/>
        </w:rPr>
        <w:t xml:space="preserve">, </w:t>
      </w:r>
      <w:bookmarkEnd w:id="10"/>
      <w:bookmarkEnd w:id="11"/>
      <w:bookmarkEnd w:id="12"/>
      <w:bookmarkEnd w:id="13"/>
      <w:r w:rsidR="00224A1D"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24A1D" w:rsidRPr="00C646B1">
        <w:rPr>
          <w:sz w:val="24"/>
          <w:szCs w:val="24"/>
        </w:rPr>
        <w:t xml:space="preserve"> (далее – Участники) к участию в процедуре Открытого </w:t>
      </w:r>
      <w:r w:rsidR="00224A1D" w:rsidRPr="003755DA">
        <w:rPr>
          <w:sz w:val="24"/>
          <w:szCs w:val="24"/>
        </w:rPr>
        <w:t xml:space="preserve">запроса предложений (далее – запрос предложений) на право </w:t>
      </w:r>
      <w:r w:rsidR="00224A1D" w:rsidRPr="002C024F">
        <w:rPr>
          <w:sz w:val="24"/>
          <w:szCs w:val="24"/>
        </w:rPr>
        <w:t xml:space="preserve">заключения </w:t>
      </w:r>
      <w:r w:rsidR="00224A1D" w:rsidRPr="00C53C5B">
        <w:rPr>
          <w:sz w:val="24"/>
          <w:szCs w:val="24"/>
        </w:rPr>
        <w:t xml:space="preserve">Договора на поставку </w:t>
      </w:r>
      <w:r w:rsidR="004C1A2B" w:rsidRPr="003968E9">
        <w:rPr>
          <w:sz w:val="24"/>
          <w:szCs w:val="24"/>
        </w:rPr>
        <w:t xml:space="preserve">кабельных муфт для нужд ПАО МРСК Центра (филиал </w:t>
      </w:r>
      <w:r w:rsidR="004C1A2B">
        <w:rPr>
          <w:sz w:val="24"/>
          <w:szCs w:val="24"/>
        </w:rPr>
        <w:t>Белгородэнерго)</w:t>
      </w:r>
      <w:r w:rsidR="00224A1D" w:rsidRPr="002C024F">
        <w:rPr>
          <w:sz w:val="24"/>
          <w:szCs w:val="24"/>
        </w:rPr>
        <w:t>, расположенного по адресу: РФ, 308000, г</w:t>
      </w:r>
      <w:r w:rsidR="00224A1D" w:rsidRPr="003755DA">
        <w:rPr>
          <w:sz w:val="24"/>
          <w:szCs w:val="24"/>
        </w:rPr>
        <w:t>. Белгород, ул. Преображенская, д. 42</w:t>
      </w:r>
      <w:r w:rsidR="00224A1D">
        <w:rPr>
          <w:sz w:val="24"/>
          <w:szCs w:val="24"/>
        </w:rPr>
        <w:t>.</w:t>
      </w:r>
    </w:p>
    <w:p w:rsidR="001C2F0C" w:rsidRPr="00D053CF"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sidRPr="00D053CF">
        <w:rPr>
          <w:sz w:val="24"/>
          <w:szCs w:val="24"/>
        </w:rPr>
        <w:t xml:space="preserve">Участвовать в настоящем Запросе предложений могут </w:t>
      </w:r>
      <w:r w:rsidR="00B228D4" w:rsidRPr="00D053CF">
        <w:rPr>
          <w:sz w:val="24"/>
          <w:szCs w:val="24"/>
        </w:rPr>
        <w:t>Участники</w:t>
      </w:r>
      <w:r w:rsidRPr="00D053CF">
        <w:rPr>
          <w:sz w:val="24"/>
          <w:szCs w:val="24"/>
        </w:rPr>
        <w:t xml:space="preserve">, </w:t>
      </w:r>
      <w:r w:rsidRPr="00224A1D">
        <w:rPr>
          <w:sz w:val="24"/>
          <w:szCs w:val="24"/>
        </w:rPr>
        <w:t xml:space="preserve">признанные Победителями </w:t>
      </w:r>
      <w:r w:rsidR="003F4558" w:rsidRPr="00224A1D">
        <w:rPr>
          <w:sz w:val="24"/>
          <w:szCs w:val="24"/>
        </w:rPr>
        <w:t xml:space="preserve">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 для нужд ДЗО ПАО «Россети» по </w:t>
      </w:r>
      <w:r w:rsidR="00224A1D" w:rsidRPr="00224A1D">
        <w:rPr>
          <w:sz w:val="24"/>
          <w:szCs w:val="24"/>
        </w:rPr>
        <w:t>Лоту №2 - «На право заключения рамочных соглашений об участии в конкурентных процедурах</w:t>
      </w:r>
      <w:r w:rsidR="00224A1D" w:rsidRPr="00130B4F">
        <w:rPr>
          <w:sz w:val="24"/>
          <w:szCs w:val="24"/>
        </w:rPr>
        <w:t xml:space="preserve"> на право заключения договоров поставки основного электротехнического оборудования: </w:t>
      </w:r>
      <w:r w:rsidR="004C1A2B" w:rsidRPr="00FE6BB7">
        <w:t>Поставка кабельных муфт на напряжение до 35 кВ</w:t>
      </w:r>
      <w:r w:rsidR="00224A1D" w:rsidRPr="00130B4F">
        <w:rPr>
          <w:sz w:val="24"/>
          <w:szCs w:val="24"/>
        </w:rPr>
        <w:t xml:space="preserve">» ПАО «МРСК Центра» О «МРСК Центра» на основании Протокола заседания Закупочной комиссии ПАО «Россети» </w:t>
      </w:r>
      <w:r w:rsidR="004C1A2B" w:rsidRPr="00AE50E9">
        <w:t>16/712397</w:t>
      </w:r>
      <w:r w:rsidR="004C1A2B" w:rsidRPr="00130B4F">
        <w:t xml:space="preserve">от </w:t>
      </w:r>
      <w:r w:rsidR="004C1A2B" w:rsidRPr="00AE50E9">
        <w:t>20.04.2017</w:t>
      </w:r>
      <w:r w:rsidR="004C1A2B" w:rsidRPr="00130B4F">
        <w:t>г.</w:t>
      </w:r>
      <w:r w:rsidR="00224A1D" w:rsidRPr="00130B4F">
        <w:rPr>
          <w:sz w:val="24"/>
          <w:szCs w:val="24"/>
        </w:rPr>
        <w:t xml:space="preserve"> и заключившим соответствующие Рамочные соглашения</w:t>
      </w:r>
      <w:r w:rsidRPr="00D053CF">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 xml:space="preserve">АО «Россети» </w:t>
      </w:r>
      <w:hyperlink r:id="rId19"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765F1F"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право </w:t>
      </w:r>
      <w:r w:rsidR="00717F60" w:rsidRPr="00765F1F">
        <w:rPr>
          <w:sz w:val="24"/>
          <w:szCs w:val="24"/>
        </w:rPr>
        <w:t xml:space="preserve">заключения </w:t>
      </w:r>
      <w:bookmarkEnd w:id="18"/>
      <w:r w:rsidR="004C1A2B" w:rsidRPr="00156FA8">
        <w:t xml:space="preserve">Договора на поставку </w:t>
      </w:r>
      <w:r w:rsidR="004C1A2B" w:rsidRPr="003968E9">
        <w:rPr>
          <w:sz w:val="24"/>
          <w:szCs w:val="24"/>
        </w:rPr>
        <w:t xml:space="preserve">кабельных муфт для нужд ПАО МРСК Центра (филиал </w:t>
      </w:r>
      <w:r w:rsidR="004C1A2B">
        <w:rPr>
          <w:sz w:val="24"/>
          <w:szCs w:val="24"/>
        </w:rPr>
        <w:t>Белгородэнерго)</w:t>
      </w:r>
      <w:r w:rsidR="004C1A2B">
        <w:rPr>
          <w:rFonts w:eastAsia="Calibri"/>
          <w:lang w:eastAsia="en-US"/>
        </w:rPr>
        <w:t>.</w:t>
      </w:r>
      <w:bookmarkStart w:id="20" w:name="_GoBack"/>
      <w:bookmarkEnd w:id="20"/>
    </w:p>
    <w:p w:rsidR="008C4223" w:rsidRPr="00765F1F" w:rsidRDefault="008C4223" w:rsidP="008C4223">
      <w:pPr>
        <w:autoSpaceDE w:val="0"/>
        <w:autoSpaceDN w:val="0"/>
        <w:spacing w:line="264" w:lineRule="auto"/>
        <w:ind w:firstLine="540"/>
        <w:rPr>
          <w:sz w:val="24"/>
          <w:szCs w:val="24"/>
          <w:lang w:eastAsia="ru-RU"/>
        </w:rPr>
      </w:pPr>
      <w:r w:rsidRPr="00765F1F">
        <w:rPr>
          <w:sz w:val="24"/>
          <w:szCs w:val="24"/>
        </w:rPr>
        <w:t xml:space="preserve">Количество лотов: </w:t>
      </w:r>
      <w:r w:rsidRPr="00765F1F">
        <w:rPr>
          <w:b/>
          <w:sz w:val="24"/>
          <w:szCs w:val="24"/>
        </w:rPr>
        <w:t>1 (один)</w:t>
      </w:r>
      <w:r w:rsidRPr="00765F1F">
        <w:rPr>
          <w:sz w:val="24"/>
          <w:szCs w:val="24"/>
        </w:rPr>
        <w:t>.</w:t>
      </w:r>
    </w:p>
    <w:bookmarkEnd w:id="19"/>
    <w:p w:rsidR="009D7F01" w:rsidRPr="00765F1F" w:rsidRDefault="009D7F01" w:rsidP="00765F1F">
      <w:pPr>
        <w:widowControl w:val="0"/>
        <w:tabs>
          <w:tab w:val="num" w:pos="1650"/>
        </w:tabs>
        <w:suppressAutoHyphens w:val="0"/>
        <w:autoSpaceDE w:val="0"/>
        <w:autoSpaceDN w:val="0"/>
        <w:adjustRightInd w:val="0"/>
        <w:spacing w:before="60" w:line="264" w:lineRule="auto"/>
        <w:ind w:firstLine="0"/>
        <w:rPr>
          <w:i/>
          <w:iCs/>
          <w:sz w:val="24"/>
          <w:szCs w:val="24"/>
          <w:lang w:eastAsia="ru-RU"/>
        </w:rPr>
      </w:pPr>
      <w:r w:rsidRPr="00765F1F">
        <w:rPr>
          <w:i/>
          <w:iCs/>
          <w:sz w:val="24"/>
          <w:szCs w:val="24"/>
          <w:lang w:eastAsia="ru-RU"/>
        </w:rPr>
        <w:t xml:space="preserve">Участник самостоятельно, в рамках своей </w:t>
      </w:r>
      <w:r w:rsidR="00702B2C" w:rsidRPr="00765F1F">
        <w:rPr>
          <w:i/>
          <w:iCs/>
          <w:sz w:val="24"/>
          <w:szCs w:val="24"/>
          <w:lang w:eastAsia="ru-RU"/>
        </w:rPr>
        <w:t>Заявки</w:t>
      </w:r>
      <w:r w:rsidRPr="00765F1F">
        <w:rPr>
          <w:i/>
          <w:iCs/>
          <w:sz w:val="24"/>
          <w:szCs w:val="24"/>
          <w:lang w:eastAsia="ru-RU"/>
        </w:rPr>
        <w:t xml:space="preserve"> формирует стоимость </w:t>
      </w:r>
      <w:r w:rsidR="007813AA" w:rsidRPr="00765F1F">
        <w:rPr>
          <w:i/>
          <w:iCs/>
          <w:sz w:val="24"/>
          <w:szCs w:val="24"/>
          <w:lang w:eastAsia="ru-RU"/>
        </w:rPr>
        <w:t xml:space="preserve">предлагаемой к поставке продукции, закупаемой </w:t>
      </w:r>
      <w:r w:rsidRPr="00765F1F">
        <w:rPr>
          <w:i/>
          <w:iCs/>
          <w:sz w:val="24"/>
          <w:szCs w:val="24"/>
          <w:lang w:eastAsia="ru-RU"/>
        </w:rPr>
        <w:t>через заводы-изготовителей либо их дилеров, и несет ответственность за ее обоснованность перед Организатором и Заказчиком.</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765F1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D053CF">
        <w:rPr>
          <w:sz w:val="24"/>
          <w:szCs w:val="24"/>
        </w:rPr>
        <w:t>.</w:t>
      </w:r>
      <w:bookmarkEnd w:id="21"/>
    </w:p>
    <w:p w:rsidR="008D2928" w:rsidRDefault="00765F1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2"/>
      <w:r w:rsidRPr="00254B7B">
        <w:rPr>
          <w:sz w:val="24"/>
          <w:szCs w:val="24"/>
        </w:rPr>
        <w:t xml:space="preserve"> - «Белгородэнерго», РФ, г. Белгород, 5-й Заводской переулок, 17</w:t>
      </w:r>
    </w:p>
    <w:p w:rsidR="004C1A2B" w:rsidRPr="00D053CF" w:rsidRDefault="004C1A2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C1A2B">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334620">
        <w:fldChar w:fldCharType="begin"/>
      </w:r>
      <w:r w:rsidR="00334620">
        <w:instrText xml:space="preserve"> REF _Ref311232052 \r \h  \* MERGEFORMAT </w:instrText>
      </w:r>
      <w:r w:rsidR="00334620">
        <w:fldChar w:fldCharType="separate"/>
      </w:r>
      <w:r w:rsidR="00657CD4">
        <w:t>3</w:t>
      </w:r>
      <w:r w:rsidR="00334620">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334620">
        <w:fldChar w:fldCharType="begin"/>
      </w:r>
      <w:r w:rsidR="00334620">
        <w:instrText xml:space="preserve"> REF _Ref440270568 \r \h  \* MERGEFORMAT </w:instrText>
      </w:r>
      <w:r w:rsidR="00334620">
        <w:fldChar w:fldCharType="separate"/>
      </w:r>
      <w:r w:rsidR="00657CD4">
        <w:t>4</w:t>
      </w:r>
      <w:r w:rsidR="00334620">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334620">
        <w:fldChar w:fldCharType="begin"/>
      </w:r>
      <w:r w:rsidR="00334620">
        <w:instrText xml:space="preserve"> REF _Ref305973574 \r \h  \* MERGEFORMAT </w:instrText>
      </w:r>
      <w:r w:rsidR="00334620">
        <w:fldChar w:fldCharType="separate"/>
      </w:r>
      <w:r w:rsidR="00657CD4">
        <w:t>2</w:t>
      </w:r>
      <w:r w:rsidR="00334620">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334620">
        <w:fldChar w:fldCharType="begin"/>
      </w:r>
      <w:r w:rsidR="00334620">
        <w:instrText xml:space="preserve"> REF _Ref440270602 \r \h  \* MERGEFORMAT </w:instrText>
      </w:r>
      <w:r w:rsidR="00334620">
        <w:fldChar w:fldCharType="separate"/>
      </w:r>
      <w:r w:rsidR="00657CD4">
        <w:t>5</w:t>
      </w:r>
      <w:r w:rsidR="00334620">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34620">
        <w:fldChar w:fldCharType="begin"/>
      </w:r>
      <w:r w:rsidR="00334620">
        <w:instrText xml:space="preserve"> REF _Ref440270637 \r \h  \* MERGEFORMAT </w:instrText>
      </w:r>
      <w:r w:rsidR="00334620">
        <w:fldChar w:fldCharType="separate"/>
      </w:r>
      <w:r w:rsidR="00657CD4" w:rsidRPr="00657CD4">
        <w:rPr>
          <w:sz w:val="24"/>
          <w:szCs w:val="24"/>
        </w:rPr>
        <w:t>1.1.6</w:t>
      </w:r>
      <w:r w:rsidR="00334620">
        <w:fldChar w:fldCharType="end"/>
      </w:r>
      <w:r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57CD4" w:rsidRPr="00657CD4">
        <w:rPr>
          <w:sz w:val="24"/>
          <w:szCs w:val="24"/>
        </w:rPr>
        <w:t>1.1.7</w:t>
      </w:r>
      <w:r w:rsidR="00334620">
        <w:fldChar w:fldCharType="end"/>
      </w:r>
      <w:r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57CD4" w:rsidRPr="00657CD4">
        <w:rPr>
          <w:sz w:val="24"/>
          <w:szCs w:val="24"/>
        </w:rPr>
        <w:t>1.1.8</w:t>
      </w:r>
      <w:r w:rsidR="00334620">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r w:rsidRPr="00D053CF">
        <w:rPr>
          <w:sz w:val="24"/>
          <w:szCs w:val="24"/>
        </w:rPr>
        <w:t>ях</w:t>
      </w:r>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334620">
        <w:fldChar w:fldCharType="begin"/>
      </w:r>
      <w:r w:rsidR="00334620">
        <w:instrText xml:space="preserve"> REF _Ref440270637 \r \h  \* MERGEFORMAT </w:instrText>
      </w:r>
      <w:r w:rsidR="00334620">
        <w:fldChar w:fldCharType="separate"/>
      </w:r>
      <w:r w:rsidR="00657CD4" w:rsidRPr="00657CD4">
        <w:rPr>
          <w:sz w:val="24"/>
          <w:szCs w:val="24"/>
        </w:rPr>
        <w:t>1.1.6</w:t>
      </w:r>
      <w:r w:rsidR="00334620">
        <w:fldChar w:fldCharType="end"/>
      </w:r>
      <w:r w:rsidR="008D2928" w:rsidRPr="00D053CF">
        <w:rPr>
          <w:sz w:val="24"/>
          <w:szCs w:val="24"/>
        </w:rPr>
        <w:t xml:space="preserve">, </w:t>
      </w:r>
      <w:r w:rsidR="00334620">
        <w:fldChar w:fldCharType="begin"/>
      </w:r>
      <w:r w:rsidR="00334620">
        <w:instrText xml:space="preserve"> REF _Ref440270651 \r \h  \* MERGEFORMAT </w:instrText>
      </w:r>
      <w:r w:rsidR="00334620">
        <w:fldChar w:fldCharType="separate"/>
      </w:r>
      <w:r w:rsidR="00657CD4" w:rsidRPr="00657CD4">
        <w:rPr>
          <w:sz w:val="24"/>
          <w:szCs w:val="24"/>
        </w:rPr>
        <w:t>1.1.7</w:t>
      </w:r>
      <w:r w:rsidR="00334620">
        <w:fldChar w:fldCharType="end"/>
      </w:r>
      <w:r w:rsidR="008D2928" w:rsidRPr="00D053CF">
        <w:rPr>
          <w:sz w:val="24"/>
          <w:szCs w:val="24"/>
        </w:rPr>
        <w:t xml:space="preserve">, </w:t>
      </w:r>
      <w:r w:rsidR="00334620">
        <w:fldChar w:fldCharType="begin"/>
      </w:r>
      <w:r w:rsidR="00334620">
        <w:instrText xml:space="preserve"> REF _Ref440270663 \r \h  \* MERGEFORMAT </w:instrText>
      </w:r>
      <w:r w:rsidR="00334620">
        <w:fldChar w:fldCharType="separate"/>
      </w:r>
      <w:r w:rsidR="00657CD4" w:rsidRPr="00657CD4">
        <w:rPr>
          <w:sz w:val="24"/>
          <w:szCs w:val="24"/>
        </w:rPr>
        <w:t>1.1.8</w:t>
      </w:r>
      <w:r w:rsidR="00334620">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334620">
        <w:fldChar w:fldCharType="begin"/>
      </w:r>
      <w:r w:rsidR="00334620">
        <w:instrText xml:space="preserve"> REF _Ref440270637 \r \h  \* MERGEFORMAT </w:instrText>
      </w:r>
      <w:r w:rsidR="00334620">
        <w:fldChar w:fldCharType="separate"/>
      </w:r>
      <w:r w:rsidR="00657CD4" w:rsidRPr="00657CD4">
        <w:rPr>
          <w:sz w:val="24"/>
          <w:szCs w:val="24"/>
        </w:rPr>
        <w:t>1.1.6</w:t>
      </w:r>
      <w:r w:rsidR="00334620">
        <w:fldChar w:fldCharType="end"/>
      </w:r>
      <w:r w:rsidR="003E4055" w:rsidRPr="00D053CF">
        <w:rPr>
          <w:sz w:val="24"/>
          <w:szCs w:val="24"/>
        </w:rPr>
        <w:t xml:space="preserve"> и </w:t>
      </w:r>
      <w:r w:rsidR="00334620">
        <w:fldChar w:fldCharType="begin"/>
      </w:r>
      <w:r w:rsidR="00334620">
        <w:instrText xml:space="preserve"> REF _Ref440270663 \r \h  \* MERGEFORMAT </w:instrText>
      </w:r>
      <w:r w:rsidR="00334620">
        <w:fldChar w:fldCharType="separate"/>
      </w:r>
      <w:r w:rsidR="00657CD4" w:rsidRPr="00657CD4">
        <w:rPr>
          <w:sz w:val="24"/>
          <w:szCs w:val="24"/>
        </w:rPr>
        <w:t>1.1.8</w:t>
      </w:r>
      <w:r w:rsidR="00334620">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9852305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334620">
        <w:fldChar w:fldCharType="begin"/>
      </w:r>
      <w:r w:rsidR="00334620">
        <w:instrText xml:space="preserve"> REF _Ref305973033 \r \h  \* MERGEFORMAT </w:instrText>
      </w:r>
      <w:r w:rsidR="00334620">
        <w:fldChar w:fldCharType="separate"/>
      </w:r>
      <w:r w:rsidR="00657CD4" w:rsidRPr="00657CD4">
        <w:rPr>
          <w:sz w:val="24"/>
          <w:szCs w:val="24"/>
        </w:rPr>
        <w:t>3.2</w:t>
      </w:r>
      <w:r w:rsidR="00334620">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9852305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334620">
        <w:fldChar w:fldCharType="begin"/>
      </w:r>
      <w:r w:rsidR="00334620">
        <w:instrText xml:space="preserve"> REF _Ref191386109 \n \h  \* MERGEFORMAT </w:instrText>
      </w:r>
      <w:r w:rsidR="00334620">
        <w:fldChar w:fldCharType="separate"/>
      </w:r>
      <w:r w:rsidR="00657CD4" w:rsidRPr="00657CD4">
        <w:rPr>
          <w:sz w:val="24"/>
          <w:szCs w:val="24"/>
        </w:rPr>
        <w:t>3.3.2</w:t>
      </w:r>
      <w:r w:rsidR="00334620">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9852305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334620">
        <w:fldChar w:fldCharType="begin"/>
      </w:r>
      <w:r w:rsidR="00334620">
        <w:instrText xml:space="preserve"> REF _Ref191386164 \r \h  \* MERGEFORMAT </w:instrText>
      </w:r>
      <w:r w:rsidR="00334620">
        <w:fldChar w:fldCharType="separate"/>
      </w:r>
      <w:r w:rsidR="00657CD4" w:rsidRPr="00657CD4">
        <w:rPr>
          <w:sz w:val="24"/>
          <w:szCs w:val="24"/>
        </w:rPr>
        <w:t xml:space="preserve"> 1.4.1 </w:t>
      </w:r>
      <w:r w:rsidR="00334620">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334620">
        <w:fldChar w:fldCharType="begin"/>
      </w:r>
      <w:r w:rsidR="00334620">
        <w:instrText xml:space="preserve"> REF _Ref306978606 \r \h  \* MERGEFORMAT </w:instrText>
      </w:r>
      <w:r w:rsidR="00334620">
        <w:fldChar w:fldCharType="separate"/>
      </w:r>
      <w:r w:rsidR="00657CD4" w:rsidRPr="00657CD4">
        <w:rPr>
          <w:sz w:val="24"/>
          <w:szCs w:val="24"/>
        </w:rPr>
        <w:t xml:space="preserve"> 1.4.2 </w:t>
      </w:r>
      <w:r w:rsidR="00334620">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0" w:name="__RefHeading__401_1298132286"/>
      <w:bookmarkStart w:id="41" w:name="_Toc49852305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334620">
        <w:fldChar w:fldCharType="begin"/>
      </w:r>
      <w:r w:rsidR="00334620">
        <w:instrText xml:space="preserve"> REF _Ref306114966 \r \h  \* MERGEFORMAT </w:instrText>
      </w:r>
      <w:r w:rsidR="00334620">
        <w:fldChar w:fldCharType="separate"/>
      </w:r>
      <w:r w:rsidR="00657CD4" w:rsidRPr="00657CD4">
        <w:rPr>
          <w:sz w:val="24"/>
          <w:szCs w:val="24"/>
        </w:rPr>
        <w:t>3.3.11</w:t>
      </w:r>
      <w:r w:rsidR="00334620">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98523059"/>
      <w:bookmarkStart w:id="53" w:name="_Ref306144164"/>
      <w:r w:rsidRPr="00D053CF">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bookmarkStart w:id="66" w:name="_Toc49852306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34620">
        <w:fldChar w:fldCharType="begin"/>
      </w:r>
      <w:r w:rsidR="00334620">
        <w:instrText xml:space="preserve"> REF _Ref440275279 \r \h  \* MERGEFORMAT </w:instrText>
      </w:r>
      <w:r w:rsidR="00334620">
        <w:fldChar w:fldCharType="separate"/>
      </w:r>
      <w:r w:rsidR="00657CD4" w:rsidRPr="00657CD4">
        <w:rPr>
          <w:b w:val="0"/>
        </w:rPr>
        <w:t>1.1.5</w:t>
      </w:r>
      <w:r w:rsidR="00334620">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bookmarkEnd w:id="66"/>
      <w:r w:rsidR="002D4BC6" w:rsidRPr="00D053CF">
        <w:rPr>
          <w:b w:val="0"/>
        </w:rPr>
        <w:t xml:space="preserve"> </w:t>
      </w:r>
    </w:p>
    <w:p w:rsidR="002D4BC6" w:rsidRPr="00D053CF" w:rsidRDefault="002D4BC6" w:rsidP="002D4BC6">
      <w:pPr>
        <w:pStyle w:val="3"/>
        <w:ind w:left="0" w:firstLine="709"/>
        <w:jc w:val="both"/>
        <w:rPr>
          <w:b w:val="0"/>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bookmarkStart w:id="79" w:name="_Toc498523061"/>
      <w:r w:rsidRPr="00D053CF">
        <w:rPr>
          <w:b w:val="0"/>
          <w:szCs w:val="24"/>
        </w:rPr>
        <w:t xml:space="preserve">В случае подачи Заявки на несколько лотов в дополнение к требованиям подраздела </w:t>
      </w:r>
      <w:r w:rsidR="00334620">
        <w:fldChar w:fldCharType="begin"/>
      </w:r>
      <w:r w:rsidR="00334620">
        <w:instrText xml:space="preserve"> REF _Ref440357740 \r \h  \* MERGEFORMAT </w:instrText>
      </w:r>
      <w:r w:rsidR="00334620">
        <w:fldChar w:fldCharType="separate"/>
      </w:r>
      <w:r w:rsidR="00657CD4" w:rsidRPr="00657CD4">
        <w:rPr>
          <w:b w:val="0"/>
          <w:szCs w:val="24"/>
        </w:rPr>
        <w:t>3.3</w:t>
      </w:r>
      <w:r w:rsidR="00334620">
        <w:fldChar w:fldCharType="end"/>
      </w:r>
      <w:r w:rsidRPr="00D053CF">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bookmarkEnd w:id="79"/>
    </w:p>
    <w:p w:rsidR="002D4BC6" w:rsidRPr="00D053CF" w:rsidRDefault="002D4BC6" w:rsidP="002D4BC6">
      <w:pPr>
        <w:pStyle w:val="3"/>
        <w:numPr>
          <w:ilvl w:val="3"/>
          <w:numId w:val="1"/>
        </w:numPr>
        <w:ind w:left="709" w:firstLine="0"/>
        <w:jc w:val="both"/>
        <w:rPr>
          <w:b w:val="0"/>
          <w:szCs w:val="24"/>
        </w:rPr>
      </w:pPr>
      <w:bookmarkStart w:id="80" w:name="_Toc440297007"/>
      <w:bookmarkStart w:id="81" w:name="_Toc440356568"/>
      <w:bookmarkStart w:id="82" w:name="_Toc440631703"/>
      <w:bookmarkStart w:id="83" w:name="_Toc440876488"/>
      <w:bookmarkStart w:id="84" w:name="_Toc441130560"/>
      <w:bookmarkStart w:id="85" w:name="_Toc441157065"/>
      <w:bookmarkStart w:id="86" w:name="_Toc447292083"/>
      <w:bookmarkStart w:id="87" w:name="_Toc462234841"/>
      <w:bookmarkStart w:id="88" w:name="_Toc466966807"/>
      <w:bookmarkStart w:id="89" w:name="_Toc468806057"/>
      <w:bookmarkStart w:id="90" w:name="_Toc469480316"/>
      <w:bookmarkStart w:id="91" w:name="_Toc472416832"/>
      <w:bookmarkStart w:id="92" w:name="_Toc498523062"/>
      <w:r w:rsidRPr="00D053CF">
        <w:rPr>
          <w:b w:val="0"/>
          <w:szCs w:val="24"/>
        </w:rPr>
        <w:t xml:space="preserve">Письмо о подаче оферты (подраздел </w:t>
      </w:r>
      <w:r w:rsidR="00334620">
        <w:fldChar w:fldCharType="begin"/>
      </w:r>
      <w:r w:rsidR="00334620">
        <w:instrText xml:space="preserve"> REF _Ref55336310 \r \h  \* MERGEFORMAT </w:instrText>
      </w:r>
      <w:r w:rsidR="00334620">
        <w:fldChar w:fldCharType="separate"/>
      </w:r>
      <w:r w:rsidR="00657CD4" w:rsidRPr="00657CD4">
        <w:rPr>
          <w:b w:val="0"/>
          <w:szCs w:val="24"/>
        </w:rPr>
        <w:t>5.1</w:t>
      </w:r>
      <w:r w:rsidR="00334620">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80"/>
      <w:bookmarkEnd w:id="81"/>
      <w:bookmarkEnd w:id="82"/>
      <w:bookmarkEnd w:id="83"/>
      <w:bookmarkEnd w:id="84"/>
      <w:bookmarkEnd w:id="85"/>
      <w:bookmarkEnd w:id="86"/>
      <w:bookmarkEnd w:id="87"/>
      <w:bookmarkEnd w:id="88"/>
      <w:bookmarkEnd w:id="89"/>
      <w:bookmarkEnd w:id="90"/>
      <w:bookmarkEnd w:id="91"/>
      <w:bookmarkEnd w:id="92"/>
    </w:p>
    <w:p w:rsidR="002D4BC6" w:rsidRPr="00D053CF" w:rsidRDefault="002D4BC6" w:rsidP="002D4BC6">
      <w:pPr>
        <w:pStyle w:val="3"/>
        <w:numPr>
          <w:ilvl w:val="3"/>
          <w:numId w:val="1"/>
        </w:numPr>
        <w:ind w:left="709" w:firstLine="0"/>
        <w:jc w:val="both"/>
        <w:rPr>
          <w:b w:val="0"/>
          <w:szCs w:val="24"/>
        </w:rPr>
      </w:pPr>
      <w:bookmarkStart w:id="93" w:name="_Toc440297008"/>
      <w:bookmarkStart w:id="94" w:name="_Toc440356569"/>
      <w:bookmarkStart w:id="95" w:name="_Toc440631704"/>
      <w:bookmarkStart w:id="96" w:name="_Toc440876489"/>
      <w:bookmarkStart w:id="97" w:name="_Toc441130561"/>
      <w:bookmarkStart w:id="98" w:name="_Toc441157066"/>
      <w:bookmarkStart w:id="99" w:name="_Toc447292084"/>
      <w:bookmarkStart w:id="100" w:name="_Toc462234842"/>
      <w:bookmarkStart w:id="101" w:name="_Toc466966808"/>
      <w:bookmarkStart w:id="102" w:name="_Toc468806058"/>
      <w:bookmarkStart w:id="103" w:name="_Toc469480317"/>
      <w:bookmarkStart w:id="104" w:name="_Toc472416833"/>
      <w:bookmarkStart w:id="105" w:name="_Toc49852306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334620">
        <w:fldChar w:fldCharType="begin"/>
      </w:r>
      <w:r w:rsidR="00334620">
        <w:instrText xml:space="preserve"> REF _Ref440284918 \r \h  \* MERGEFORMAT </w:instrText>
      </w:r>
      <w:r w:rsidR="00334620">
        <w:fldChar w:fldCharType="separate"/>
      </w:r>
      <w:r w:rsidR="00657CD4" w:rsidRPr="00657CD4">
        <w:rPr>
          <w:b w:val="0"/>
          <w:szCs w:val="24"/>
        </w:rPr>
        <w:t>5.2</w:t>
      </w:r>
      <w:r w:rsidR="00334620">
        <w:fldChar w:fldCharType="end"/>
      </w:r>
      <w:r w:rsidRPr="00D053CF">
        <w:rPr>
          <w:b w:val="0"/>
          <w:szCs w:val="24"/>
        </w:rPr>
        <w:t xml:space="preserve">), Техническое предложение (подраздел </w:t>
      </w:r>
      <w:r w:rsidR="00334620">
        <w:fldChar w:fldCharType="begin"/>
      </w:r>
      <w:r w:rsidR="00334620">
        <w:instrText xml:space="preserve"> REF _Ref86826666 \r \h  \* MERGEFORMAT </w:instrText>
      </w:r>
      <w:r w:rsidR="00334620">
        <w:fldChar w:fldCharType="separate"/>
      </w:r>
      <w:r w:rsidR="00657CD4" w:rsidRPr="00657CD4">
        <w:rPr>
          <w:b w:val="0"/>
          <w:szCs w:val="24"/>
        </w:rPr>
        <w:t>5.3</w:t>
      </w:r>
      <w:r w:rsidR="00334620">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334620">
        <w:fldChar w:fldCharType="begin"/>
      </w:r>
      <w:r w:rsidR="00334620">
        <w:instrText xml:space="preserve"> REF _Ref440284947 \r \h  \* MERGEFORMAT </w:instrText>
      </w:r>
      <w:r w:rsidR="00334620">
        <w:fldChar w:fldCharType="separate"/>
      </w:r>
      <w:r w:rsidR="00657CD4" w:rsidRPr="00657CD4">
        <w:rPr>
          <w:b w:val="0"/>
          <w:szCs w:val="24"/>
        </w:rPr>
        <w:t>5.4</w:t>
      </w:r>
      <w:r w:rsidR="00334620">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334620">
        <w:fldChar w:fldCharType="begin"/>
      </w:r>
      <w:r w:rsidR="00334620">
        <w:instrText xml:space="preserve"> REF _Ref93264992 \r \h  \* MERGEFORMAT </w:instrText>
      </w:r>
      <w:r w:rsidR="00334620">
        <w:fldChar w:fldCharType="separate"/>
      </w:r>
      <w:r w:rsidR="00657CD4" w:rsidRPr="00657CD4">
        <w:rPr>
          <w:b w:val="0"/>
          <w:szCs w:val="24"/>
        </w:rPr>
        <w:t>5.5</w:t>
      </w:r>
      <w:r w:rsidR="00334620">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3"/>
      <w:bookmarkEnd w:id="94"/>
      <w:bookmarkEnd w:id="95"/>
      <w:bookmarkEnd w:id="96"/>
      <w:bookmarkEnd w:id="97"/>
      <w:bookmarkEnd w:id="98"/>
      <w:bookmarkEnd w:id="99"/>
      <w:bookmarkEnd w:id="100"/>
      <w:bookmarkEnd w:id="101"/>
      <w:bookmarkEnd w:id="102"/>
      <w:bookmarkEnd w:id="103"/>
      <w:bookmarkEnd w:id="104"/>
      <w:bookmarkEnd w:id="105"/>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6" w:name="_Toc440297010"/>
      <w:bookmarkStart w:id="107" w:name="_Toc440356571"/>
      <w:bookmarkStart w:id="108" w:name="_Toc440631706"/>
      <w:bookmarkStart w:id="109" w:name="_Toc440876491"/>
      <w:bookmarkStart w:id="110" w:name="_Toc441130563"/>
      <w:bookmarkStart w:id="111" w:name="_Toc441157067"/>
      <w:bookmarkStart w:id="112" w:name="_Toc447292085"/>
      <w:bookmarkStart w:id="113" w:name="_Toc462234843"/>
      <w:bookmarkStart w:id="114" w:name="_Toc466966809"/>
      <w:bookmarkStart w:id="115" w:name="_Toc468806059"/>
      <w:bookmarkStart w:id="116" w:name="_Toc469480318"/>
      <w:bookmarkStart w:id="117" w:name="_Toc472416834"/>
      <w:bookmarkStart w:id="118" w:name="_Toc498523064"/>
      <w:r w:rsidRPr="00D053CF">
        <w:rPr>
          <w:b w:val="0"/>
          <w:szCs w:val="24"/>
        </w:rPr>
        <w:t xml:space="preserve">Оценка заявок (подраздел </w:t>
      </w:r>
      <w:r w:rsidR="00334620">
        <w:fldChar w:fldCharType="begin"/>
      </w:r>
      <w:r w:rsidR="00334620">
        <w:instrText xml:space="preserve"> REF _Ref305973250 \r \h  \* MERGEFORMAT </w:instrText>
      </w:r>
      <w:r w:rsidR="00334620">
        <w:fldChar w:fldCharType="separate"/>
      </w:r>
      <w:r w:rsidR="00657CD4" w:rsidRPr="00657CD4">
        <w:rPr>
          <w:b w:val="0"/>
          <w:szCs w:val="24"/>
        </w:rPr>
        <w:t>3.6</w:t>
      </w:r>
      <w:r w:rsidR="00334620">
        <w:fldChar w:fldCharType="end"/>
      </w:r>
      <w:r w:rsidRPr="00D053CF">
        <w:rPr>
          <w:b w:val="0"/>
          <w:szCs w:val="24"/>
        </w:rPr>
        <w:t xml:space="preserve">) и подведение итогов запроса предложений (подраздел </w:t>
      </w:r>
      <w:r w:rsidR="005C2043">
        <w:fldChar w:fldCharType="begin"/>
      </w:r>
      <w:r w:rsidR="00B007DA">
        <w:rPr>
          <w:b w:val="0"/>
          <w:szCs w:val="24"/>
        </w:rPr>
        <w:instrText xml:space="preserve"> REF _Ref472416955 \r \h </w:instrText>
      </w:r>
      <w:r w:rsidR="005C2043">
        <w:fldChar w:fldCharType="separate"/>
      </w:r>
      <w:r w:rsidR="00657CD4">
        <w:rPr>
          <w:b w:val="0"/>
          <w:szCs w:val="24"/>
        </w:rPr>
        <w:t>3.9</w:t>
      </w:r>
      <w:r w:rsidR="005C2043">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6"/>
      <w:bookmarkEnd w:id="107"/>
      <w:bookmarkEnd w:id="108"/>
      <w:bookmarkEnd w:id="109"/>
      <w:bookmarkEnd w:id="110"/>
      <w:bookmarkEnd w:id="111"/>
      <w:bookmarkEnd w:id="112"/>
      <w:bookmarkEnd w:id="113"/>
      <w:bookmarkEnd w:id="114"/>
      <w:bookmarkEnd w:id="115"/>
      <w:bookmarkEnd w:id="116"/>
      <w:bookmarkEnd w:id="117"/>
      <w:bookmarkEnd w:id="118"/>
    </w:p>
    <w:p w:rsidR="00E420A2" w:rsidRPr="00D053CF" w:rsidRDefault="00E420A2" w:rsidP="002D4BC6">
      <w:pPr>
        <w:pStyle w:val="3"/>
        <w:ind w:left="0" w:firstLine="709"/>
        <w:jc w:val="both"/>
        <w:rPr>
          <w:b w:val="0"/>
          <w:szCs w:val="24"/>
        </w:rPr>
        <w:sectPr w:rsidR="00E420A2" w:rsidRPr="00D053CF"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98523065"/>
      <w:bookmarkEnd w:id="53"/>
      <w:bookmarkEnd w:id="119"/>
      <w:r w:rsidRPr="00D053CF">
        <w:rPr>
          <w:szCs w:val="24"/>
        </w:rPr>
        <w:t xml:space="preserve">Проект </w:t>
      </w:r>
      <w:r w:rsidR="00123C70" w:rsidRPr="00D053CF">
        <w:rPr>
          <w:szCs w:val="24"/>
        </w:rPr>
        <w:t>Договор</w:t>
      </w:r>
      <w:r w:rsidRPr="00D053CF">
        <w:rPr>
          <w:szCs w:val="24"/>
        </w:rPr>
        <w:t>а</w:t>
      </w:r>
      <w:bookmarkEnd w:id="120"/>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21"/>
      <w:bookmarkEnd w:id="122"/>
      <w:bookmarkEnd w:id="123"/>
      <w:bookmarkEnd w:id="124"/>
    </w:p>
    <w:p w:rsidR="00953802" w:rsidRPr="00D053CF" w:rsidRDefault="00216641" w:rsidP="00953802">
      <w:pPr>
        <w:pStyle w:val="2"/>
        <w:tabs>
          <w:tab w:val="clear" w:pos="1700"/>
          <w:tab w:val="left" w:pos="567"/>
        </w:tabs>
        <w:spacing w:line="264" w:lineRule="auto"/>
      </w:pPr>
      <w:bookmarkStart w:id="125" w:name="_Toc498523066"/>
      <w:r w:rsidRPr="00D053CF">
        <w:t>Проект договора</w:t>
      </w:r>
      <w:bookmarkEnd w:id="125"/>
    </w:p>
    <w:p w:rsidR="00953802" w:rsidRPr="00D053CF"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297013"/>
      <w:bookmarkStart w:id="132" w:name="_Toc440356574"/>
      <w:bookmarkStart w:id="133" w:name="_Toc440631709"/>
      <w:bookmarkStart w:id="134" w:name="_Toc440876494"/>
      <w:bookmarkStart w:id="135" w:name="_Toc441130566"/>
      <w:bookmarkStart w:id="136" w:name="_Toc441157070"/>
      <w:bookmarkStart w:id="137" w:name="_Toc447292088"/>
      <w:bookmarkStart w:id="138" w:name="_Toc462234846"/>
      <w:bookmarkStart w:id="139" w:name="_Toc466966812"/>
      <w:bookmarkStart w:id="140" w:name="_Toc468806062"/>
      <w:bookmarkStart w:id="141" w:name="_Toc469480321"/>
      <w:bookmarkStart w:id="142" w:name="_Toc472416837"/>
      <w:bookmarkStart w:id="143" w:name="_Toc49852306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rsidR="00953802" w:rsidRPr="00D053CF" w:rsidRDefault="0094713A" w:rsidP="0094713A">
      <w:pPr>
        <w:pStyle w:val="3"/>
        <w:ind w:left="0" w:firstLine="709"/>
        <w:jc w:val="both"/>
        <w:rPr>
          <w:b w:val="0"/>
        </w:rPr>
      </w:pPr>
      <w:bookmarkStart w:id="144" w:name="_Toc439238032"/>
      <w:bookmarkStart w:id="145" w:name="_Toc439238154"/>
      <w:bookmarkStart w:id="146" w:name="_Toc439252706"/>
      <w:bookmarkStart w:id="147" w:name="_Toc439323564"/>
      <w:bookmarkStart w:id="148" w:name="_Toc439323680"/>
      <w:bookmarkStart w:id="149" w:name="_Toc440297014"/>
      <w:bookmarkStart w:id="150" w:name="_Toc440356575"/>
      <w:bookmarkStart w:id="151" w:name="_Toc440631710"/>
      <w:bookmarkStart w:id="152" w:name="_Toc440876495"/>
      <w:bookmarkStart w:id="153" w:name="_Toc441130567"/>
      <w:bookmarkStart w:id="154" w:name="_Toc441157071"/>
      <w:bookmarkStart w:id="155" w:name="_Toc447292089"/>
      <w:bookmarkStart w:id="156" w:name="_Toc462234847"/>
      <w:bookmarkStart w:id="157" w:name="_Toc466966813"/>
      <w:bookmarkStart w:id="158" w:name="_Toc468806063"/>
      <w:bookmarkStart w:id="159" w:name="_Toc469480322"/>
      <w:bookmarkStart w:id="160" w:name="_Toc472416838"/>
      <w:bookmarkStart w:id="161" w:name="_Toc49852306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334620">
        <w:fldChar w:fldCharType="begin"/>
      </w:r>
      <w:r w:rsidR="00334620">
        <w:instrText xml:space="preserve"> REF _Ref93264992 \r \h  \* MERGEFORMAT </w:instrText>
      </w:r>
      <w:r w:rsidR="00334620">
        <w:fldChar w:fldCharType="separate"/>
      </w:r>
      <w:r w:rsidR="00657CD4" w:rsidRPr="00657CD4">
        <w:rPr>
          <w:b w:val="0"/>
        </w:rPr>
        <w:t>5.5</w:t>
      </w:r>
      <w:r w:rsidR="00334620">
        <w:fldChar w:fldCharType="end"/>
      </w:r>
      <w:r w:rsidRPr="00D053CF">
        <w:rPr>
          <w:b w:val="0"/>
        </w:rPr>
        <w:t>) и приложить его к своей Заявке.</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rsidR="0094713A" w:rsidRPr="00D053CF" w:rsidRDefault="0094713A" w:rsidP="0094713A">
      <w:pPr>
        <w:pStyle w:val="3"/>
        <w:ind w:left="0" w:firstLine="709"/>
        <w:jc w:val="both"/>
        <w:rPr>
          <w:b w:val="0"/>
        </w:rPr>
      </w:pPr>
      <w:bookmarkStart w:id="162" w:name="_Toc439238033"/>
      <w:bookmarkStart w:id="163" w:name="_Toc439238155"/>
      <w:bookmarkStart w:id="164" w:name="_Toc439252707"/>
      <w:bookmarkStart w:id="165" w:name="_Toc439323565"/>
      <w:bookmarkStart w:id="166" w:name="_Toc439323681"/>
      <w:bookmarkStart w:id="167" w:name="_Toc440297015"/>
      <w:bookmarkStart w:id="168" w:name="_Toc440356576"/>
      <w:bookmarkStart w:id="169" w:name="_Toc440631711"/>
      <w:bookmarkStart w:id="170" w:name="_Toc440876496"/>
      <w:bookmarkStart w:id="171" w:name="_Toc441130568"/>
      <w:bookmarkStart w:id="172" w:name="_Toc441157072"/>
      <w:bookmarkStart w:id="173" w:name="_Toc447292090"/>
      <w:bookmarkStart w:id="174" w:name="_Toc462234848"/>
      <w:bookmarkStart w:id="175" w:name="_Toc466966814"/>
      <w:bookmarkStart w:id="176" w:name="_Toc468806064"/>
      <w:bookmarkStart w:id="177" w:name="_Toc469480323"/>
      <w:bookmarkStart w:id="178" w:name="_Toc472416839"/>
      <w:bookmarkStart w:id="179" w:name="_Toc498523069"/>
      <w:r w:rsidRPr="00D053CF">
        <w:rPr>
          <w:b w:val="0"/>
        </w:rPr>
        <w:t>Настоящий проект Договора не является окончательным, редакция Договора может быть изменена Заказчиком.</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rsidR="00953802" w:rsidRPr="00D053CF" w:rsidRDefault="00953802" w:rsidP="00953802">
      <w:pPr>
        <w:pStyle w:val="2"/>
        <w:tabs>
          <w:tab w:val="clear" w:pos="1700"/>
          <w:tab w:val="left" w:pos="567"/>
        </w:tabs>
        <w:spacing w:line="264" w:lineRule="auto"/>
      </w:pPr>
      <w:bookmarkStart w:id="180" w:name="_Toc440297016"/>
      <w:bookmarkStart w:id="181" w:name="_Toc440876497"/>
      <w:bookmarkStart w:id="182" w:name="_Toc441157073"/>
      <w:bookmarkStart w:id="183" w:name="_Toc447292091"/>
      <w:bookmarkStart w:id="184" w:name="_Toc498523070"/>
      <w:r w:rsidRPr="00D053CF">
        <w:rPr>
          <w:bCs w:val="0"/>
        </w:rPr>
        <w:t>Антикоррупционная оговорка, включаемая в проект договора</w:t>
      </w:r>
      <w:bookmarkEnd w:id="180"/>
      <w:bookmarkEnd w:id="181"/>
      <w:bookmarkEnd w:id="182"/>
      <w:bookmarkEnd w:id="183"/>
      <w:bookmarkEnd w:id="184"/>
    </w:p>
    <w:p w:rsidR="00953802" w:rsidRPr="00D053CF"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297017"/>
      <w:bookmarkStart w:id="190" w:name="_Toc440356578"/>
      <w:bookmarkStart w:id="191" w:name="_Toc440631713"/>
      <w:bookmarkStart w:id="192" w:name="_Toc440876498"/>
      <w:bookmarkStart w:id="193" w:name="_Toc441130570"/>
      <w:bookmarkStart w:id="194" w:name="_Toc441157074"/>
      <w:bookmarkStart w:id="195" w:name="_Toc447292092"/>
      <w:bookmarkStart w:id="196" w:name="_Toc462234850"/>
      <w:bookmarkStart w:id="197" w:name="_Toc466966816"/>
      <w:bookmarkStart w:id="198" w:name="_Toc468806066"/>
      <w:bookmarkStart w:id="199" w:name="_Toc469480325"/>
      <w:bookmarkStart w:id="200" w:name="_Toc472416841"/>
      <w:bookmarkStart w:id="201" w:name="_Toc49852307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34620">
        <w:fldChar w:fldCharType="begin"/>
      </w:r>
      <w:r w:rsidR="00334620">
        <w:instrText xml:space="preserve"> REF _Ref440270867 \r \h  \* MERGEFORMAT </w:instrText>
      </w:r>
      <w:r w:rsidR="00334620">
        <w:fldChar w:fldCharType="separate"/>
      </w:r>
      <w:r w:rsidR="00657CD4" w:rsidRPr="00657CD4">
        <w:rPr>
          <w:b w:val="0"/>
        </w:rPr>
        <w:t>2.2.3</w:t>
      </w:r>
      <w:r w:rsidR="00334620">
        <w:fldChar w:fldCharType="end"/>
      </w:r>
      <w:r w:rsidRPr="00D053CF">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rsidR="0094713A" w:rsidRPr="00D053CF" w:rsidRDefault="0094713A" w:rsidP="0094713A">
      <w:pPr>
        <w:pStyle w:val="3"/>
        <w:ind w:left="0" w:firstLine="709"/>
        <w:jc w:val="both"/>
        <w:rPr>
          <w:b w:val="0"/>
        </w:rPr>
      </w:pPr>
      <w:bookmarkStart w:id="202" w:name="_Toc439238158"/>
      <w:bookmarkStart w:id="203" w:name="_Toc439252710"/>
      <w:bookmarkStart w:id="204" w:name="_Toc439323568"/>
      <w:bookmarkStart w:id="205" w:name="_Toc439323684"/>
      <w:bookmarkStart w:id="206" w:name="_Toc440297018"/>
      <w:bookmarkStart w:id="207" w:name="_Toc440356579"/>
      <w:bookmarkStart w:id="208" w:name="_Toc440631714"/>
      <w:bookmarkStart w:id="209" w:name="_Toc440876499"/>
      <w:bookmarkStart w:id="210" w:name="_Toc441130571"/>
      <w:bookmarkStart w:id="211" w:name="_Toc441157075"/>
      <w:bookmarkStart w:id="212" w:name="_Toc447292093"/>
      <w:bookmarkStart w:id="213" w:name="_Toc462234851"/>
      <w:bookmarkStart w:id="214" w:name="_Toc466966817"/>
      <w:bookmarkStart w:id="215" w:name="_Toc468806067"/>
      <w:bookmarkStart w:id="216" w:name="_Toc469480326"/>
      <w:bookmarkStart w:id="217" w:name="_Toc472416842"/>
      <w:bookmarkStart w:id="218" w:name="_Toc49852307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94713A" w:rsidRPr="00D053CF" w:rsidRDefault="0094713A" w:rsidP="0094713A">
      <w:pPr>
        <w:pStyle w:val="3"/>
        <w:ind w:left="0" w:firstLine="709"/>
        <w:jc w:val="both"/>
        <w:rPr>
          <w:b w:val="0"/>
        </w:rPr>
      </w:pPr>
      <w:bookmarkStart w:id="219" w:name="_Toc439238159"/>
      <w:bookmarkStart w:id="220" w:name="_Toc439252711"/>
      <w:bookmarkStart w:id="221" w:name="_Toc439323569"/>
      <w:bookmarkStart w:id="222" w:name="_Toc439323685"/>
      <w:bookmarkStart w:id="223" w:name="_Ref440270867"/>
      <w:bookmarkStart w:id="224" w:name="_Toc440297019"/>
      <w:bookmarkStart w:id="225" w:name="_Toc440356580"/>
      <w:bookmarkStart w:id="226" w:name="_Toc440631715"/>
      <w:bookmarkStart w:id="227" w:name="_Toc440876500"/>
      <w:bookmarkStart w:id="228" w:name="_Toc441130572"/>
      <w:bookmarkStart w:id="229" w:name="_Toc441157076"/>
      <w:bookmarkStart w:id="230" w:name="_Toc447292094"/>
      <w:bookmarkStart w:id="231" w:name="_Toc462234852"/>
      <w:bookmarkStart w:id="232" w:name="_Toc466966818"/>
      <w:bookmarkStart w:id="233" w:name="_Toc468806068"/>
      <w:bookmarkStart w:id="234" w:name="_Toc469480327"/>
      <w:bookmarkStart w:id="235" w:name="_Toc472416843"/>
      <w:bookmarkStart w:id="236" w:name="_Toc498523073"/>
      <w:r w:rsidRPr="00D053CF">
        <w:rPr>
          <w:b w:val="0"/>
        </w:rPr>
        <w:t>Текст Антикоррупционной оговорки:</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37" w:name="_Ref303622434"/>
      <w:bookmarkStart w:id="238" w:name="_Ref303624273"/>
      <w:bookmarkStart w:id="239" w:name="_Ref303682476"/>
      <w:bookmarkStart w:id="240" w:name="_Ref303683017"/>
      <w:bookmarkEnd w:id="237"/>
      <w:bookmarkEnd w:id="238"/>
      <w:bookmarkEnd w:id="239"/>
      <w:bookmarkEnd w:id="240"/>
    </w:p>
    <w:p w:rsidR="001B4F5D" w:rsidRPr="00F31976" w:rsidRDefault="001B4F5D" w:rsidP="001B4F5D">
      <w:pPr>
        <w:pStyle w:val="2"/>
        <w:tabs>
          <w:tab w:val="clear" w:pos="1700"/>
          <w:tab w:val="left" w:pos="567"/>
        </w:tabs>
        <w:spacing w:line="264" w:lineRule="auto"/>
        <w:rPr>
          <w:bCs w:val="0"/>
        </w:rPr>
      </w:pPr>
      <w:bookmarkStart w:id="241" w:name="_Toc469470557"/>
      <w:bookmarkStart w:id="242" w:name="_Toc498523074"/>
      <w:r w:rsidRPr="00F31976">
        <w:rPr>
          <w:bCs w:val="0"/>
        </w:rPr>
        <w:t>Дополнительные условия, включаемые в проект договора</w:t>
      </w:r>
      <w:bookmarkEnd w:id="241"/>
      <w:bookmarkEnd w:id="242"/>
    </w:p>
    <w:p w:rsidR="001B4F5D" w:rsidRPr="00F31976" w:rsidRDefault="001B4F5D" w:rsidP="001B4F5D">
      <w:pPr>
        <w:pStyle w:val="3"/>
        <w:ind w:left="0" w:firstLine="709"/>
        <w:jc w:val="both"/>
        <w:rPr>
          <w:b w:val="0"/>
        </w:rPr>
      </w:pPr>
      <w:bookmarkStart w:id="243" w:name="_Toc469470558"/>
      <w:bookmarkStart w:id="244" w:name="_Toc469480329"/>
      <w:bookmarkStart w:id="245" w:name="_Toc472416845"/>
      <w:bookmarkStart w:id="246" w:name="_Toc49852307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C2043">
        <w:rPr>
          <w:b w:val="0"/>
        </w:rPr>
        <w:fldChar w:fldCharType="begin"/>
      </w:r>
      <w:r>
        <w:rPr>
          <w:b w:val="0"/>
        </w:rPr>
        <w:instrText xml:space="preserve"> REF _Ref469470272 \r \h </w:instrText>
      </w:r>
      <w:r w:rsidR="005C2043">
        <w:rPr>
          <w:b w:val="0"/>
        </w:rPr>
      </w:r>
      <w:r w:rsidR="005C2043">
        <w:rPr>
          <w:b w:val="0"/>
        </w:rPr>
        <w:fldChar w:fldCharType="separate"/>
      </w:r>
      <w:r w:rsidR="00657CD4">
        <w:rPr>
          <w:b w:val="0"/>
        </w:rPr>
        <w:t>2.3.3</w:t>
      </w:r>
      <w:r w:rsidR="005C2043">
        <w:rPr>
          <w:b w:val="0"/>
        </w:rPr>
        <w:fldChar w:fldCharType="end"/>
      </w:r>
      <w:r w:rsidRPr="00F31976">
        <w:rPr>
          <w:b w:val="0"/>
        </w:rPr>
        <w:t>).</w:t>
      </w:r>
      <w:bookmarkEnd w:id="243"/>
      <w:bookmarkEnd w:id="244"/>
      <w:bookmarkEnd w:id="245"/>
      <w:bookmarkEnd w:id="246"/>
    </w:p>
    <w:p w:rsidR="001B4F5D" w:rsidRPr="00F31976" w:rsidRDefault="001B4F5D" w:rsidP="001B4F5D">
      <w:pPr>
        <w:pStyle w:val="3"/>
        <w:ind w:left="0" w:firstLine="709"/>
        <w:jc w:val="both"/>
        <w:rPr>
          <w:b w:val="0"/>
          <w:szCs w:val="24"/>
        </w:rPr>
      </w:pPr>
      <w:bookmarkStart w:id="247" w:name="_Toc469470559"/>
      <w:bookmarkStart w:id="248" w:name="_Toc469480330"/>
      <w:bookmarkStart w:id="249" w:name="_Toc472416846"/>
      <w:bookmarkStart w:id="250" w:name="_Toc49852307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7"/>
      <w:bookmarkEnd w:id="248"/>
      <w:bookmarkEnd w:id="249"/>
      <w:bookmarkEnd w:id="250"/>
    </w:p>
    <w:p w:rsidR="001B4F5D" w:rsidRPr="00F31976" w:rsidRDefault="001B4F5D" w:rsidP="001B4F5D">
      <w:pPr>
        <w:pStyle w:val="3"/>
        <w:ind w:left="0" w:firstLine="709"/>
        <w:jc w:val="both"/>
        <w:rPr>
          <w:b w:val="0"/>
          <w:szCs w:val="24"/>
        </w:rPr>
      </w:pPr>
      <w:bookmarkStart w:id="251" w:name="_Ref469470272"/>
      <w:bookmarkStart w:id="252" w:name="_Toc469470560"/>
      <w:bookmarkStart w:id="253" w:name="_Toc469480331"/>
      <w:bookmarkStart w:id="254" w:name="_Toc472416847"/>
      <w:bookmarkStart w:id="255" w:name="_Toc498523077"/>
      <w:r w:rsidRPr="00F31976">
        <w:rPr>
          <w:b w:val="0"/>
        </w:rPr>
        <w:t>Дополнительные</w:t>
      </w:r>
      <w:r w:rsidRPr="00F31976">
        <w:rPr>
          <w:b w:val="0"/>
          <w:szCs w:val="24"/>
        </w:rPr>
        <w:t xml:space="preserve"> условия:</w:t>
      </w:r>
      <w:bookmarkEnd w:id="251"/>
      <w:bookmarkEnd w:id="252"/>
      <w:bookmarkEnd w:id="253"/>
      <w:bookmarkEnd w:id="254"/>
      <w:bookmarkEnd w:id="255"/>
    </w:p>
    <w:p w:rsidR="001B4F5D" w:rsidRPr="00F31976" w:rsidRDefault="001B4F5D" w:rsidP="001B4F5D">
      <w:pPr>
        <w:pStyle w:val="3"/>
        <w:numPr>
          <w:ilvl w:val="0"/>
          <w:numId w:val="0"/>
        </w:numPr>
        <w:ind w:firstLine="709"/>
        <w:jc w:val="both"/>
        <w:rPr>
          <w:b w:val="0"/>
          <w:szCs w:val="24"/>
        </w:rPr>
      </w:pPr>
      <w:bookmarkStart w:id="256" w:name="_Toc469470561"/>
      <w:bookmarkStart w:id="257" w:name="_Toc469480332"/>
      <w:bookmarkStart w:id="258" w:name="_Toc472416848"/>
      <w:bookmarkStart w:id="259" w:name="_Toc49852307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6"/>
      <w:bookmarkEnd w:id="257"/>
      <w:bookmarkEnd w:id="258"/>
      <w:bookmarkEnd w:id="259"/>
    </w:p>
    <w:p w:rsidR="001B4F5D" w:rsidRPr="00F31976" w:rsidRDefault="001B4F5D" w:rsidP="001B4F5D">
      <w:pPr>
        <w:pStyle w:val="3"/>
        <w:numPr>
          <w:ilvl w:val="0"/>
          <w:numId w:val="0"/>
        </w:numPr>
        <w:ind w:firstLine="709"/>
        <w:jc w:val="both"/>
        <w:rPr>
          <w:b w:val="0"/>
          <w:szCs w:val="24"/>
        </w:rPr>
      </w:pPr>
      <w:bookmarkStart w:id="260" w:name="_Toc469470562"/>
      <w:bookmarkStart w:id="261" w:name="_Toc469480333"/>
      <w:bookmarkStart w:id="262" w:name="_Toc472416849"/>
      <w:bookmarkStart w:id="263" w:name="_Toc49852307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0"/>
      <w:bookmarkEnd w:id="261"/>
      <w:bookmarkEnd w:id="262"/>
      <w:bookmarkEnd w:id="263"/>
    </w:p>
    <w:p w:rsidR="001B4F5D" w:rsidRPr="00F31976" w:rsidRDefault="001B4F5D" w:rsidP="001B4F5D">
      <w:pPr>
        <w:pStyle w:val="3"/>
        <w:numPr>
          <w:ilvl w:val="0"/>
          <w:numId w:val="0"/>
        </w:numPr>
        <w:ind w:firstLine="709"/>
        <w:jc w:val="both"/>
        <w:rPr>
          <w:b w:val="0"/>
          <w:szCs w:val="24"/>
        </w:rPr>
      </w:pPr>
      <w:bookmarkStart w:id="264" w:name="_Toc469470563"/>
      <w:bookmarkStart w:id="265" w:name="_Toc469480334"/>
      <w:bookmarkStart w:id="266" w:name="_Toc472416850"/>
      <w:bookmarkStart w:id="267" w:name="_Toc49852308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4"/>
      <w:bookmarkEnd w:id="265"/>
      <w:bookmarkEnd w:id="266"/>
      <w:bookmarkEnd w:id="267"/>
    </w:p>
    <w:p w:rsidR="001B4F5D" w:rsidRPr="007E5B28" w:rsidRDefault="001B4F5D" w:rsidP="001B4F5D">
      <w:pPr>
        <w:pStyle w:val="3"/>
        <w:numPr>
          <w:ilvl w:val="0"/>
          <w:numId w:val="0"/>
        </w:numPr>
        <w:ind w:firstLine="709"/>
        <w:jc w:val="both"/>
        <w:rPr>
          <w:b w:val="0"/>
          <w:szCs w:val="24"/>
        </w:rPr>
      </w:pPr>
      <w:bookmarkStart w:id="268" w:name="_Toc469470564"/>
      <w:bookmarkStart w:id="269" w:name="_Toc469480335"/>
      <w:bookmarkStart w:id="270" w:name="_Toc472416851"/>
      <w:bookmarkStart w:id="271" w:name="_Toc49852308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8"/>
      <w:bookmarkEnd w:id="269"/>
      <w:bookmarkEnd w:id="270"/>
      <w:bookmarkEnd w:id="271"/>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72" w:name="_Ref303711222"/>
      <w:bookmarkStart w:id="273" w:name="_Ref311232052"/>
      <w:bookmarkStart w:id="274" w:name="_Toc498523082"/>
      <w:r w:rsidRPr="00D053CF">
        <w:rPr>
          <w:szCs w:val="24"/>
        </w:rPr>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72"/>
      <w:r w:rsidR="00D51A0B" w:rsidRPr="00D053CF">
        <w:rPr>
          <w:szCs w:val="24"/>
        </w:rPr>
        <w:t>Заявок</w:t>
      </w:r>
      <w:bookmarkEnd w:id="273"/>
      <w:bookmarkEnd w:id="274"/>
    </w:p>
    <w:p w:rsidR="00717F60" w:rsidRPr="00D053CF" w:rsidRDefault="00717F60" w:rsidP="00E71A48">
      <w:pPr>
        <w:pStyle w:val="2"/>
        <w:tabs>
          <w:tab w:val="clear" w:pos="1700"/>
          <w:tab w:val="left" w:pos="567"/>
        </w:tabs>
        <w:spacing w:line="264" w:lineRule="auto"/>
      </w:pPr>
      <w:bookmarkStart w:id="275" w:name="_Toc498523083"/>
      <w:r w:rsidRPr="00D053CF">
        <w:t xml:space="preserve">Общий порядок проведения </w:t>
      </w:r>
      <w:r w:rsidR="00440928" w:rsidRPr="00D053CF">
        <w:t>З</w:t>
      </w:r>
      <w:r w:rsidRPr="00D053CF">
        <w:t>апроса предложений</w:t>
      </w:r>
      <w:bookmarkEnd w:id="275"/>
    </w:p>
    <w:p w:rsidR="00717F60" w:rsidRPr="00D053CF" w:rsidRDefault="00717F60" w:rsidP="00953802">
      <w:pPr>
        <w:pStyle w:val="3"/>
        <w:rPr>
          <w:bCs w:val="0"/>
          <w:szCs w:val="24"/>
        </w:rPr>
      </w:pPr>
      <w:bookmarkStart w:id="276" w:name="_Toc439323688"/>
      <w:bookmarkStart w:id="277" w:name="_Toc440297022"/>
      <w:bookmarkStart w:id="278" w:name="_Toc440356583"/>
      <w:bookmarkStart w:id="279" w:name="_Toc440631718"/>
      <w:bookmarkStart w:id="280" w:name="_Toc440876503"/>
      <w:bookmarkStart w:id="281" w:name="_Toc441130575"/>
      <w:bookmarkStart w:id="282" w:name="_Toc441157079"/>
      <w:bookmarkStart w:id="283" w:name="_Toc447292097"/>
      <w:bookmarkStart w:id="284" w:name="_Toc462234855"/>
      <w:bookmarkStart w:id="285" w:name="_Toc466966821"/>
      <w:bookmarkStart w:id="286" w:name="_Toc468806071"/>
      <w:bookmarkStart w:id="287" w:name="_Toc469480338"/>
      <w:bookmarkStart w:id="288" w:name="_Toc472416854"/>
      <w:bookmarkStart w:id="289" w:name="_Toc498523084"/>
      <w:r w:rsidRPr="00D053CF">
        <w:rPr>
          <w:szCs w:val="24"/>
        </w:rPr>
        <w:t>Запрос</w:t>
      </w:r>
      <w:r w:rsidRPr="00D053CF">
        <w:rPr>
          <w:bCs w:val="0"/>
          <w:szCs w:val="24"/>
        </w:rPr>
        <w:t xml:space="preserve"> предложений проводится в следующем порядке:</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334620">
        <w:fldChar w:fldCharType="begin"/>
      </w:r>
      <w:r w:rsidR="00334620">
        <w:instrText xml:space="preserve"> REF _Ref305973033 \r \h  \* MERGEFORMAT </w:instrText>
      </w:r>
      <w:r w:rsidR="00334620">
        <w:fldChar w:fldCharType="separate"/>
      </w:r>
      <w:r w:rsidR="00657CD4" w:rsidRPr="00657CD4">
        <w:rPr>
          <w:bCs w:val="0"/>
          <w:sz w:val="24"/>
          <w:szCs w:val="24"/>
        </w:rPr>
        <w:t>3.2</w:t>
      </w:r>
      <w:r w:rsidR="00334620">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334620">
        <w:fldChar w:fldCharType="begin"/>
      </w:r>
      <w:r w:rsidR="00334620">
        <w:instrText xml:space="preserve"> REF _Ref440357740 \r \h  \* MERGEFORMAT </w:instrText>
      </w:r>
      <w:r w:rsidR="00334620">
        <w:fldChar w:fldCharType="separate"/>
      </w:r>
      <w:r w:rsidR="00657CD4" w:rsidRPr="00657CD4">
        <w:rPr>
          <w:bCs w:val="0"/>
          <w:sz w:val="24"/>
          <w:szCs w:val="24"/>
        </w:rPr>
        <w:t>3.3</w:t>
      </w:r>
      <w:r w:rsidR="00334620">
        <w:fldChar w:fldCharType="end"/>
      </w:r>
      <w:r w:rsidR="005C2043"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0" w:name="__RefNumPara__828_922829174"/>
      <w:bookmarkEnd w:id="290"/>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5C2043"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334620">
        <w:fldChar w:fldCharType="begin"/>
      </w:r>
      <w:r w:rsidR="00334620">
        <w:instrText xml:space="preserve"> REF _Ref462236869 \r \h  \* MERGEFORMAT </w:instrText>
      </w:r>
      <w:r w:rsidR="00334620">
        <w:fldChar w:fldCharType="separate"/>
      </w:r>
      <w:r w:rsidR="00657CD4" w:rsidRPr="00657CD4">
        <w:rPr>
          <w:bCs w:val="0"/>
          <w:sz w:val="24"/>
          <w:szCs w:val="24"/>
        </w:rPr>
        <w:t>3.4</w:t>
      </w:r>
      <w:r w:rsidR="00334620">
        <w:fldChar w:fldCharType="end"/>
      </w:r>
      <w:r w:rsidR="00096E9D" w:rsidRPr="00D053CF">
        <w:rPr>
          <w:bCs w:val="0"/>
          <w:sz w:val="24"/>
          <w:szCs w:val="24"/>
        </w:rPr>
        <w:t xml:space="preserve">, </w:t>
      </w:r>
      <w:r w:rsidR="00334620">
        <w:fldChar w:fldCharType="begin"/>
      </w:r>
      <w:r w:rsidR="00334620">
        <w:instrText xml:space="preserve"> REF _Ref303683883 \r \h  \* MERGEFORMAT </w:instrText>
      </w:r>
      <w:r w:rsidR="00334620">
        <w:fldChar w:fldCharType="separate"/>
      </w:r>
      <w:r w:rsidR="00657CD4" w:rsidRPr="00657CD4">
        <w:rPr>
          <w:bCs w:val="0"/>
          <w:sz w:val="24"/>
          <w:szCs w:val="24"/>
        </w:rPr>
        <w:t>3.5</w:t>
      </w:r>
      <w:r w:rsidR="00334620">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32_922829174"/>
      <w:bookmarkEnd w:id="291"/>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334620">
        <w:fldChar w:fldCharType="begin"/>
      </w:r>
      <w:r w:rsidR="00334620">
        <w:instrText xml:space="preserve"> REF _Ref305973250 \r \h  \* MERGEFORMAT </w:instrText>
      </w:r>
      <w:r w:rsidR="00334620">
        <w:fldChar w:fldCharType="separate"/>
      </w:r>
      <w:r w:rsidR="00657CD4" w:rsidRPr="00657CD4">
        <w:rPr>
          <w:bCs w:val="0"/>
          <w:sz w:val="24"/>
          <w:szCs w:val="24"/>
        </w:rPr>
        <w:t>3.6</w:t>
      </w:r>
      <w:r w:rsidR="00334620">
        <w:fldChar w:fldCharType="end"/>
      </w:r>
      <w:r w:rsidR="005C2043"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4_922829174"/>
      <w:bookmarkEnd w:id="292"/>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334620">
        <w:fldChar w:fldCharType="begin"/>
      </w:r>
      <w:r w:rsidR="00334620">
        <w:instrText xml:space="preserve"> REF _Ref303250967 \r \h  \* MERGEFORMAT </w:instrText>
      </w:r>
      <w:r w:rsidR="00334620">
        <w:fldChar w:fldCharType="separate"/>
      </w:r>
      <w:r w:rsidR="00657CD4" w:rsidRPr="00657CD4">
        <w:rPr>
          <w:bCs w:val="0"/>
          <w:sz w:val="24"/>
          <w:szCs w:val="24"/>
        </w:rPr>
        <w:t>3.7</w:t>
      </w:r>
      <w:r w:rsidR="00334620">
        <w:fldChar w:fldCharType="end"/>
      </w:r>
      <w:r w:rsidR="005C2043"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6_922829174"/>
      <w:bookmarkEnd w:id="293"/>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5C2043">
        <w:fldChar w:fldCharType="begin"/>
      </w:r>
      <w:r w:rsidR="00B007DA">
        <w:rPr>
          <w:bCs w:val="0"/>
          <w:sz w:val="24"/>
          <w:szCs w:val="24"/>
        </w:rPr>
        <w:instrText xml:space="preserve"> REF _Ref472416971 \r \h </w:instrText>
      </w:r>
      <w:r w:rsidR="005C2043">
        <w:fldChar w:fldCharType="separate"/>
      </w:r>
      <w:r w:rsidR="00657CD4">
        <w:rPr>
          <w:bCs w:val="0"/>
          <w:sz w:val="24"/>
          <w:szCs w:val="24"/>
        </w:rPr>
        <w:t>3.9</w:t>
      </w:r>
      <w:r w:rsidR="005C2043">
        <w:fldChar w:fldCharType="end"/>
      </w:r>
      <w:r w:rsidR="005C2043"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5C2043" w:rsidRPr="00D053CF">
        <w:rPr>
          <w:bCs w:val="0"/>
          <w:sz w:val="24"/>
          <w:szCs w:val="24"/>
        </w:rPr>
      </w:r>
      <w:r w:rsidR="005C2043"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5C2043">
        <w:fldChar w:fldCharType="begin"/>
      </w:r>
      <w:r w:rsidR="00B007DA">
        <w:rPr>
          <w:bCs w:val="0"/>
          <w:sz w:val="24"/>
          <w:szCs w:val="24"/>
        </w:rPr>
        <w:instrText xml:space="preserve"> REF _Ref468805820 \r \h </w:instrText>
      </w:r>
      <w:r w:rsidR="005C2043">
        <w:fldChar w:fldCharType="separate"/>
      </w:r>
      <w:r w:rsidR="00657CD4">
        <w:rPr>
          <w:bCs w:val="0"/>
          <w:sz w:val="24"/>
          <w:szCs w:val="24"/>
        </w:rPr>
        <w:t>3.12</w:t>
      </w:r>
      <w:r w:rsidR="005C2043">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334620">
        <w:fldChar w:fldCharType="begin"/>
      </w:r>
      <w:r w:rsidR="00334620">
        <w:instrText xml:space="preserve"> REF _Ref472417185 \r \h  \* MERGEFORMAT </w:instrText>
      </w:r>
      <w:r w:rsidR="00334620">
        <w:fldChar w:fldCharType="separate"/>
      </w:r>
      <w:r w:rsidR="00657CD4" w:rsidRPr="00657CD4">
        <w:rPr>
          <w:bCs w:val="0"/>
          <w:sz w:val="24"/>
          <w:szCs w:val="24"/>
        </w:rPr>
        <w:t>3.13</w:t>
      </w:r>
      <w:r w:rsidR="00334620">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334620">
        <w:fldChar w:fldCharType="begin"/>
      </w:r>
      <w:r w:rsidR="00334620">
        <w:instrText xml:space="preserve"> REF _Ref306140451 \r \h  \* MERGEFORMAT </w:instrText>
      </w:r>
      <w:r w:rsidR="00334620">
        <w:fldChar w:fldCharType="separate"/>
      </w:r>
      <w:r w:rsidR="00657CD4" w:rsidRPr="00657CD4">
        <w:rPr>
          <w:bCs w:val="0"/>
          <w:sz w:val="24"/>
          <w:szCs w:val="24"/>
        </w:rPr>
        <w:t>3.14</w:t>
      </w:r>
      <w:r w:rsidR="00334620">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94" w:name="_Toc439323689"/>
      <w:bookmarkStart w:id="295" w:name="_Toc440297023"/>
      <w:bookmarkStart w:id="296" w:name="_Toc440356584"/>
      <w:bookmarkStart w:id="297" w:name="_Toc440631719"/>
      <w:bookmarkStart w:id="298" w:name="_Toc440876504"/>
      <w:bookmarkStart w:id="299" w:name="_Toc441130576"/>
      <w:bookmarkStart w:id="300" w:name="_Toc441157080"/>
      <w:bookmarkStart w:id="301" w:name="_Toc447292098"/>
      <w:bookmarkStart w:id="302" w:name="_Toc462234856"/>
      <w:bookmarkStart w:id="303" w:name="_Toc466966822"/>
      <w:bookmarkStart w:id="304" w:name="_Toc468806072"/>
      <w:bookmarkStart w:id="305" w:name="_Toc469480339"/>
      <w:bookmarkStart w:id="306" w:name="_Toc472416855"/>
      <w:bookmarkStart w:id="307" w:name="_Toc49852308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308" w:name="_Ref303250835"/>
      <w:bookmarkStart w:id="309" w:name="_Ref305973033"/>
      <w:bookmarkStart w:id="310" w:name="_Toc439326609"/>
      <w:bookmarkStart w:id="311" w:name="_Toc498523086"/>
      <w:bookmarkStart w:id="312" w:name="_Ref191386178"/>
      <w:r w:rsidRPr="00D053CF">
        <w:t>Предоставление Извещения о проведении запроса предложений и Документации</w:t>
      </w:r>
      <w:bookmarkEnd w:id="308"/>
      <w:r w:rsidRPr="00D053CF">
        <w:t xml:space="preserve"> по запросу предложений</w:t>
      </w:r>
      <w:bookmarkEnd w:id="309"/>
      <w:bookmarkEnd w:id="310"/>
      <w:bookmarkEnd w:id="31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334620">
        <w:fldChar w:fldCharType="begin"/>
      </w:r>
      <w:r w:rsidR="00334620">
        <w:instrText xml:space="preserve"> REF _Ref302563524 \n \h  \* MERGEFORMAT </w:instrText>
      </w:r>
      <w:r w:rsidR="00334620">
        <w:fldChar w:fldCharType="separate"/>
      </w:r>
      <w:r w:rsidR="00657CD4" w:rsidRPr="00657CD4">
        <w:rPr>
          <w:sz w:val="24"/>
          <w:szCs w:val="24"/>
        </w:rPr>
        <w:t>1.1.1</w:t>
      </w:r>
      <w:r w:rsidR="00334620">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313" w:name="__RefNumPara__444_922829174"/>
      <w:bookmarkStart w:id="314" w:name="_Ref191386216"/>
      <w:bookmarkStart w:id="315" w:name="_Ref305973147"/>
      <w:bookmarkEnd w:id="312"/>
      <w:bookmarkEnd w:id="313"/>
      <w:r w:rsidRPr="00D053CF">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316" w:name="_Ref440357740"/>
      <w:bookmarkStart w:id="317" w:name="_Toc498523087"/>
      <w:r w:rsidRPr="00D053CF">
        <w:t xml:space="preserve">Подготовка </w:t>
      </w:r>
      <w:bookmarkEnd w:id="314"/>
      <w:r w:rsidRPr="00D053CF">
        <w:t>Заявок</w:t>
      </w:r>
      <w:bookmarkEnd w:id="315"/>
      <w:bookmarkEnd w:id="316"/>
      <w:bookmarkEnd w:id="317"/>
    </w:p>
    <w:p w:rsidR="00717F60" w:rsidRPr="00D053CF" w:rsidRDefault="00717F60" w:rsidP="00E71A48">
      <w:pPr>
        <w:pStyle w:val="3"/>
        <w:spacing w:line="264" w:lineRule="auto"/>
        <w:rPr>
          <w:szCs w:val="24"/>
        </w:rPr>
      </w:pPr>
      <w:bookmarkStart w:id="318" w:name="_Ref306114638"/>
      <w:bookmarkStart w:id="319" w:name="_Toc440297026"/>
      <w:bookmarkStart w:id="320" w:name="_Toc440356587"/>
      <w:bookmarkStart w:id="321" w:name="_Toc440631722"/>
      <w:bookmarkStart w:id="322" w:name="_Toc440876507"/>
      <w:bookmarkStart w:id="323" w:name="_Toc441130579"/>
      <w:bookmarkStart w:id="324" w:name="_Toc441157083"/>
      <w:bookmarkStart w:id="325" w:name="_Toc447292101"/>
      <w:bookmarkStart w:id="326" w:name="_Toc462234859"/>
      <w:bookmarkStart w:id="327" w:name="_Toc466966825"/>
      <w:bookmarkStart w:id="328" w:name="_Toc468806075"/>
      <w:bookmarkStart w:id="329" w:name="_Toc469480342"/>
      <w:bookmarkStart w:id="330" w:name="_Toc472416858"/>
      <w:bookmarkStart w:id="331" w:name="_Toc498523088"/>
      <w:r w:rsidRPr="00D053CF">
        <w:rPr>
          <w:szCs w:val="24"/>
        </w:rPr>
        <w:t xml:space="preserve">Общие требования к </w:t>
      </w:r>
      <w:r w:rsidR="004B5EB3" w:rsidRPr="00D053CF">
        <w:rPr>
          <w:szCs w:val="24"/>
        </w:rPr>
        <w:t>Заявк</w:t>
      </w:r>
      <w:r w:rsidRPr="00D053CF">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334620">
        <w:fldChar w:fldCharType="begin"/>
      </w:r>
      <w:r w:rsidR="00334620">
        <w:instrText xml:space="preserve"> REF _Ref55336310 \r \h  \* MERGEFORMAT </w:instrText>
      </w:r>
      <w:r w:rsidR="00334620">
        <w:fldChar w:fldCharType="separate"/>
      </w:r>
      <w:r w:rsidR="00657CD4" w:rsidRPr="00657CD4">
        <w:rPr>
          <w:bCs w:val="0"/>
          <w:sz w:val="24"/>
          <w:szCs w:val="24"/>
        </w:rPr>
        <w:t>5.1</w:t>
      </w:r>
      <w:r w:rsidR="00334620">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57CD4" w:rsidRPr="00657CD4">
        <w:rPr>
          <w:bCs w:val="0"/>
          <w:spacing w:val="-1"/>
          <w:sz w:val="24"/>
          <w:szCs w:val="24"/>
        </w:rPr>
        <w:t>5.3</w:t>
      </w:r>
      <w:r w:rsidR="00334620">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334620">
        <w:fldChar w:fldCharType="begin"/>
      </w:r>
      <w:r w:rsidR="00334620">
        <w:instrText xml:space="preserve"> REF _Ref440271036 \r \h  \* MERGEFORMAT </w:instrText>
      </w:r>
      <w:r w:rsidR="00334620">
        <w:fldChar w:fldCharType="separate"/>
      </w:r>
      <w:r w:rsidR="00657CD4" w:rsidRPr="00657CD4">
        <w:rPr>
          <w:bCs w:val="0"/>
          <w:sz w:val="24"/>
          <w:szCs w:val="24"/>
        </w:rPr>
        <w:t>5.4</w:t>
      </w:r>
      <w:r w:rsidR="00334620">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334620">
        <w:fldChar w:fldCharType="begin"/>
      </w:r>
      <w:r w:rsidR="00334620">
        <w:instrText xml:space="preserve"> REF _Ref191386407 \r \h  \* MERGEFORMAT </w:instrText>
      </w:r>
      <w:r w:rsidR="00334620">
        <w:fldChar w:fldCharType="separate"/>
      </w:r>
      <w:r w:rsidR="00657CD4" w:rsidRPr="00657CD4">
        <w:rPr>
          <w:bCs w:val="0"/>
          <w:sz w:val="24"/>
          <w:szCs w:val="24"/>
        </w:rPr>
        <w:t>3.3.8</w:t>
      </w:r>
      <w:r w:rsidR="00334620">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334620">
        <w:fldChar w:fldCharType="begin"/>
      </w:r>
      <w:r w:rsidR="00334620">
        <w:instrText xml:space="preserve"> REF _Ref93264992 \r \h  \* MERGEFORMAT </w:instrText>
      </w:r>
      <w:r w:rsidR="00334620">
        <w:fldChar w:fldCharType="separate"/>
      </w:r>
      <w:r w:rsidR="00657CD4" w:rsidRPr="00657CD4">
        <w:rPr>
          <w:bCs w:val="0"/>
          <w:sz w:val="24"/>
          <w:szCs w:val="24"/>
        </w:rPr>
        <w:t>5.5</w:t>
      </w:r>
      <w:r w:rsidR="00334620">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32"/>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_Ref55336310 \r \h  \* MERGEFORMAT </w:instrText>
      </w:r>
      <w:r w:rsidR="00334620">
        <w:fldChar w:fldCharType="separate"/>
      </w:r>
      <w:r w:rsidR="00657CD4" w:rsidRPr="00657CD4">
        <w:rPr>
          <w:bCs w:val="0"/>
          <w:sz w:val="24"/>
          <w:szCs w:val="24"/>
          <w:lang w:eastAsia="ru-RU"/>
        </w:rPr>
        <w:t>5.1</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334620">
        <w:fldChar w:fldCharType="begin"/>
      </w:r>
      <w:r w:rsidR="00334620">
        <w:instrText xml:space="preserve"> REF _Ref440271964 \r \h  \* MERGEFORMAT </w:instrText>
      </w:r>
      <w:r w:rsidR="00334620">
        <w:fldChar w:fldCharType="separate"/>
      </w:r>
      <w:r w:rsidR="00657CD4" w:rsidRPr="00657CD4">
        <w:rPr>
          <w:sz w:val="24"/>
          <w:szCs w:val="24"/>
        </w:rPr>
        <w:t>5.1.3</w:t>
      </w:r>
      <w:r w:rsidR="00334620">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Документ(ы) в соответствии с пп. </w:t>
      </w:r>
      <w:r w:rsidR="00334620">
        <w:fldChar w:fldCharType="begin"/>
      </w:r>
      <w:r w:rsidR="00334620">
        <w:instrText xml:space="preserve"> REF _Ref440279062 \r \h  \* MERGEFORMAT </w:instrText>
      </w:r>
      <w:r w:rsidR="00334620">
        <w:fldChar w:fldCharType="separate"/>
      </w:r>
      <w:r w:rsidR="00657CD4" w:rsidRPr="00657CD4">
        <w:rPr>
          <w:sz w:val="24"/>
          <w:szCs w:val="24"/>
        </w:rPr>
        <w:t>а)</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57CD4" w:rsidRPr="00657CD4">
        <w:rPr>
          <w:sz w:val="24"/>
          <w:szCs w:val="24"/>
        </w:rPr>
        <w:t>3.3.8.3</w:t>
      </w:r>
      <w:r w:rsidR="00334620">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334620">
        <w:fldChar w:fldCharType="begin"/>
      </w:r>
      <w:r w:rsidR="00334620">
        <w:instrText xml:space="preserve"> REF _Ref86826666 \r \h  \* MERGEFORMAT </w:instrText>
      </w:r>
      <w:r w:rsidR="00334620">
        <w:fldChar w:fldCharType="separate"/>
      </w:r>
      <w:r w:rsidR="00657CD4" w:rsidRPr="00657CD4">
        <w:rPr>
          <w:bCs w:val="0"/>
          <w:sz w:val="24"/>
          <w:szCs w:val="24"/>
          <w:lang w:eastAsia="ru-RU"/>
        </w:rPr>
        <w:t>5.3</w:t>
      </w:r>
      <w:r w:rsidR="00334620">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_Ref440274913 \r \h  \* MERGEFORMAT </w:instrText>
      </w:r>
      <w:r w:rsidR="00334620">
        <w:fldChar w:fldCharType="separate"/>
      </w:r>
      <w:r w:rsidR="00657CD4" w:rsidRPr="00657CD4">
        <w:rPr>
          <w:bCs w:val="0"/>
          <w:sz w:val="24"/>
          <w:szCs w:val="24"/>
          <w:lang w:eastAsia="ru-RU"/>
        </w:rPr>
        <w:t>5.2</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_Ref440274902 \r \h  \* MERGEFORMAT </w:instrText>
      </w:r>
      <w:r w:rsidR="00334620">
        <w:fldChar w:fldCharType="separate"/>
      </w:r>
      <w:r w:rsidR="00657CD4" w:rsidRPr="00657CD4">
        <w:rPr>
          <w:bCs w:val="0"/>
          <w:sz w:val="24"/>
          <w:szCs w:val="24"/>
          <w:lang w:eastAsia="ru-RU"/>
        </w:rPr>
        <w:t>5.4</w:t>
      </w:r>
      <w:r w:rsidR="00334620">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334620">
        <w:fldChar w:fldCharType="begin"/>
      </w:r>
      <w:r w:rsidR="00334620">
        <w:instrText xml:space="preserve"> REF _Ref93264992 \r \h  \* MERGEFORMAT </w:instrText>
      </w:r>
      <w:r w:rsidR="00334620">
        <w:fldChar w:fldCharType="separate"/>
      </w:r>
      <w:r w:rsidR="00657CD4" w:rsidRPr="00657CD4">
        <w:rPr>
          <w:bCs w:val="0"/>
          <w:sz w:val="24"/>
          <w:szCs w:val="24"/>
          <w:lang w:eastAsia="ru-RU"/>
        </w:rPr>
        <w:t>5.5</w:t>
      </w:r>
      <w:r w:rsidR="00334620">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334620">
        <w:fldChar w:fldCharType="begin"/>
      </w:r>
      <w:r w:rsidR="00334620">
        <w:instrText xml:space="preserve"> REF _Ref444162540 \r \h  \* MERGEFORMAT </w:instrText>
      </w:r>
      <w:r w:rsidR="00334620">
        <w:fldChar w:fldCharType="separate"/>
      </w:r>
      <w:r w:rsidR="00657CD4" w:rsidRPr="00657CD4">
        <w:rPr>
          <w:bCs w:val="0"/>
          <w:sz w:val="24"/>
          <w:szCs w:val="24"/>
          <w:lang w:eastAsia="ru-RU"/>
        </w:rPr>
        <w:t>5.6.1</w:t>
      </w:r>
      <w:r w:rsidR="00334620">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C2043">
        <w:fldChar w:fldCharType="begin"/>
      </w:r>
      <w:r>
        <w:rPr>
          <w:sz w:val="24"/>
          <w:szCs w:val="24"/>
        </w:rPr>
        <w:instrText xml:space="preserve"> REF _Ref491181272 \r \h </w:instrText>
      </w:r>
      <w:r w:rsidR="005C2043">
        <w:fldChar w:fldCharType="separate"/>
      </w:r>
      <w:r w:rsidR="00657CD4">
        <w:rPr>
          <w:sz w:val="24"/>
          <w:szCs w:val="24"/>
        </w:rPr>
        <w:t>5.6.2</w:t>
      </w:r>
      <w:r w:rsidR="005C2043">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334620">
        <w:fldChar w:fldCharType="begin"/>
      </w:r>
      <w:r w:rsidR="00334620">
        <w:instrText xml:space="preserve"> REF _Ref306005578 \r \h  \* MERGEFORMAT </w:instrText>
      </w:r>
      <w:r w:rsidR="00334620">
        <w:fldChar w:fldCharType="separate"/>
      </w:r>
      <w:r w:rsidR="00657CD4" w:rsidRPr="00657CD4">
        <w:rPr>
          <w:bCs w:val="0"/>
          <w:sz w:val="24"/>
          <w:szCs w:val="24"/>
        </w:rPr>
        <w:t>3.3.8.3</w:t>
      </w:r>
      <w:r w:rsidR="00334620">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r w:rsidR="00F463E8" w:rsidRPr="00D053CF">
        <w:rPr>
          <w:sz w:val="24"/>
          <w:szCs w:val="24"/>
        </w:rPr>
        <w:t xml:space="preserve">пп. </w:t>
      </w:r>
      <w:r w:rsidR="00334620">
        <w:fldChar w:fldCharType="begin"/>
      </w:r>
      <w:r w:rsidR="00334620">
        <w:instrText xml:space="preserve"> REF _Ref440279062 \r \h  \* MERGEFORMAT </w:instrText>
      </w:r>
      <w:r w:rsidR="00334620">
        <w:fldChar w:fldCharType="separate"/>
      </w:r>
      <w:r w:rsidR="00657CD4" w:rsidRPr="00657CD4">
        <w:rPr>
          <w:sz w:val="24"/>
          <w:szCs w:val="24"/>
        </w:rPr>
        <w:t>а)</w:t>
      </w:r>
      <w:r w:rsidR="00334620">
        <w:fldChar w:fldCharType="end"/>
      </w:r>
      <w:r w:rsidR="00EE4285" w:rsidRPr="00D053CF">
        <w:rPr>
          <w:sz w:val="24"/>
          <w:szCs w:val="24"/>
        </w:rPr>
        <w:t xml:space="preserve">, </w:t>
      </w:r>
      <w:r w:rsidR="00334620">
        <w:fldChar w:fldCharType="begin"/>
      </w:r>
      <w:r w:rsidR="00334620">
        <w:instrText xml:space="preserve"> REF _Ref440372317 \r \h  \* MERGEFORMAT </w:instrText>
      </w:r>
      <w:r w:rsidR="00334620">
        <w:fldChar w:fldCharType="separate"/>
      </w:r>
      <w:r w:rsidR="00657CD4" w:rsidRPr="00657CD4">
        <w:rPr>
          <w:sz w:val="24"/>
          <w:szCs w:val="24"/>
        </w:rPr>
        <w:t>в)</w:t>
      </w:r>
      <w:r w:rsidR="00334620">
        <w:fldChar w:fldCharType="end"/>
      </w:r>
      <w:r w:rsidR="00D34BD2" w:rsidRPr="00D053CF">
        <w:rPr>
          <w:sz w:val="24"/>
          <w:szCs w:val="24"/>
        </w:rPr>
        <w:t xml:space="preserve">, </w:t>
      </w:r>
      <w:r w:rsidR="00334620">
        <w:fldChar w:fldCharType="begin"/>
      </w:r>
      <w:r w:rsidR="00334620">
        <w:instrText xml:space="preserve"> REF _Ref440371826 \r \h  \* MERGEFORMAT </w:instrText>
      </w:r>
      <w:r w:rsidR="00334620">
        <w:fldChar w:fldCharType="separate"/>
      </w:r>
      <w:r w:rsidR="00657CD4" w:rsidRPr="00657CD4">
        <w:rPr>
          <w:sz w:val="24"/>
          <w:szCs w:val="24"/>
        </w:rPr>
        <w:t>е)</w:t>
      </w:r>
      <w:r w:rsidR="00334620">
        <w:fldChar w:fldCharType="end"/>
      </w:r>
      <w:r w:rsidR="00EE4285" w:rsidRPr="00D053CF">
        <w:rPr>
          <w:sz w:val="24"/>
          <w:szCs w:val="24"/>
        </w:rPr>
        <w:t xml:space="preserve">, </w:t>
      </w:r>
      <w:r w:rsidR="00334620">
        <w:fldChar w:fldCharType="begin"/>
      </w:r>
      <w:r w:rsidR="00334620">
        <w:instrText xml:space="preserve"> REF _Ref440371846 \r \h  \* MERGEFORMAT </w:instrText>
      </w:r>
      <w:r w:rsidR="00334620">
        <w:fldChar w:fldCharType="separate"/>
      </w:r>
      <w:r w:rsidR="00657CD4" w:rsidRPr="00657CD4">
        <w:rPr>
          <w:sz w:val="24"/>
          <w:szCs w:val="24"/>
        </w:rPr>
        <w:t>ж)</w:t>
      </w:r>
      <w:r w:rsidR="00334620">
        <w:fldChar w:fldCharType="end"/>
      </w:r>
      <w:r w:rsidR="00F463E8"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57CD4" w:rsidRPr="00657CD4">
        <w:rPr>
          <w:sz w:val="24"/>
          <w:szCs w:val="24"/>
        </w:rPr>
        <w:t>3.3.8.3</w:t>
      </w:r>
      <w:r w:rsidR="00334620">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334620">
        <w:fldChar w:fldCharType="begin"/>
      </w:r>
      <w:r w:rsidR="00334620">
        <w:instrText xml:space="preserve"> REF _Ref462233515 \r \h  \* MERGEFORMAT </w:instrText>
      </w:r>
      <w:r w:rsidR="00334620">
        <w:fldChar w:fldCharType="separate"/>
      </w:r>
      <w:r w:rsidR="00657CD4" w:rsidRPr="00657CD4">
        <w:rPr>
          <w:bCs w:val="0"/>
          <w:sz w:val="24"/>
          <w:szCs w:val="24"/>
        </w:rPr>
        <w:t>3.3.10.7</w:t>
      </w:r>
      <w:r w:rsidR="00334620">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3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формы, указанные в разделе </w:t>
      </w:r>
      <w:r w:rsidR="00334620">
        <w:fldChar w:fldCharType="begin"/>
      </w:r>
      <w:r w:rsidR="00334620">
        <w:instrText xml:space="preserve"> REF _Ref440270602 \r \h  \* MERGEFORMAT </w:instrText>
      </w:r>
      <w:r w:rsidR="00334620">
        <w:fldChar w:fldCharType="separate"/>
      </w:r>
      <w:r w:rsidR="00657CD4">
        <w:t>5</w:t>
      </w:r>
      <w:r w:rsidR="00334620">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334620">
        <w:fldChar w:fldCharType="begin"/>
      </w:r>
      <w:r w:rsidR="00334620">
        <w:instrText xml:space="preserve"> REF _Ref191386419 \n \h  \* MERGEFORMAT </w:instrText>
      </w:r>
      <w:r w:rsidR="00334620">
        <w:fldChar w:fldCharType="separate"/>
      </w:r>
      <w:r w:rsidR="00657CD4" w:rsidRPr="00657CD4">
        <w:rPr>
          <w:bCs w:val="0"/>
          <w:sz w:val="24"/>
          <w:szCs w:val="24"/>
        </w:rPr>
        <w:t>3.3.2</w:t>
      </w:r>
      <w:r w:rsidR="00334620">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3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35"/>
      <w:bookmarkEnd w:id="33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37" w:name="_Ref440271182"/>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57CD4" w:rsidRPr="00657CD4">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37"/>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334620">
        <w:fldChar w:fldCharType="begin"/>
      </w:r>
      <w:r w:rsidR="00334620">
        <w:instrText xml:space="preserve"> REF _Ref86826666 \r \h  \* MERGEFORMAT </w:instrText>
      </w:r>
      <w:r w:rsidR="00334620">
        <w:fldChar w:fldCharType="separate"/>
      </w:r>
      <w:r w:rsidR="00657CD4" w:rsidRPr="00657CD4">
        <w:rPr>
          <w:bCs w:val="0"/>
          <w:spacing w:val="-1"/>
          <w:sz w:val="24"/>
          <w:szCs w:val="24"/>
        </w:rPr>
        <w:t>5.3</w:t>
      </w:r>
      <w:r w:rsidR="00334620">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334620">
        <w:fldChar w:fldCharType="begin"/>
      </w:r>
      <w:r w:rsidR="00334620">
        <w:instrText xml:space="preserve"> REF _Ref440271182 \r \h  \* MERGEFORMAT </w:instrText>
      </w:r>
      <w:r w:rsidR="00334620">
        <w:fldChar w:fldCharType="separate"/>
      </w:r>
      <w:r w:rsidR="00657CD4" w:rsidRPr="00657CD4">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334620">
        <w:fldChar w:fldCharType="begin"/>
      </w:r>
      <w:r w:rsidR="00334620">
        <w:instrText xml:space="preserve"> REF _Ref440271036 \r \h  \* MERGEFORMAT </w:instrText>
      </w:r>
      <w:r w:rsidR="00334620">
        <w:fldChar w:fldCharType="separate"/>
      </w:r>
      <w:r w:rsidR="00657CD4" w:rsidRPr="00657CD4">
        <w:rPr>
          <w:bCs w:val="0"/>
          <w:sz w:val="24"/>
          <w:szCs w:val="24"/>
        </w:rPr>
        <w:t>5.4</w:t>
      </w:r>
      <w:r w:rsidR="00334620">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334620">
        <w:fldChar w:fldCharType="begin"/>
      </w:r>
      <w:r w:rsidR="00334620">
        <w:instrText xml:space="preserve"> REF _Ref55336310 \r \h  \* MERGEFORMAT </w:instrText>
      </w:r>
      <w:r w:rsidR="00334620">
        <w:fldChar w:fldCharType="separate"/>
      </w:r>
      <w:r w:rsidR="00657CD4" w:rsidRPr="00657CD4">
        <w:rPr>
          <w:bCs w:val="0"/>
          <w:sz w:val="24"/>
          <w:szCs w:val="24"/>
        </w:rPr>
        <w:t>5.1</w:t>
      </w:r>
      <w:r w:rsidR="00334620">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57CD4" w:rsidRPr="00657CD4">
        <w:rPr>
          <w:bCs w:val="0"/>
          <w:sz w:val="24"/>
          <w:szCs w:val="24"/>
        </w:rPr>
        <w:t>5.1</w:t>
      </w:r>
      <w:r w:rsidR="00334620">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38" w:name="_Ref115076752"/>
      <w:bookmarkStart w:id="339" w:name="_Ref191386109"/>
      <w:bookmarkStart w:id="340" w:name="_Ref191386419"/>
      <w:bookmarkStart w:id="341" w:name="_Toc440297027"/>
      <w:bookmarkStart w:id="342" w:name="_Toc440356588"/>
      <w:bookmarkStart w:id="343" w:name="_Toc440631723"/>
      <w:bookmarkStart w:id="344" w:name="_Toc440876508"/>
      <w:bookmarkStart w:id="345" w:name="_Toc441130580"/>
      <w:bookmarkStart w:id="346" w:name="_Toc441157084"/>
      <w:bookmarkStart w:id="347" w:name="_Toc447292102"/>
      <w:bookmarkStart w:id="348" w:name="_Toc462234860"/>
      <w:bookmarkStart w:id="349" w:name="_Toc466966826"/>
      <w:bookmarkStart w:id="350" w:name="_Toc468806076"/>
      <w:bookmarkStart w:id="351" w:name="_Toc469480343"/>
      <w:bookmarkStart w:id="352" w:name="_Toc472416859"/>
      <w:bookmarkStart w:id="353" w:name="_Toc498523089"/>
      <w:r w:rsidRPr="00D053CF">
        <w:rPr>
          <w:szCs w:val="24"/>
        </w:rPr>
        <w:t xml:space="preserve">Порядок подготовки </w:t>
      </w:r>
      <w:r w:rsidR="004B5EB3" w:rsidRPr="00D053CF">
        <w:rPr>
          <w:szCs w:val="24"/>
        </w:rPr>
        <w:t>Заявк</w:t>
      </w:r>
      <w:r w:rsidRPr="00D053CF">
        <w:rPr>
          <w:szCs w:val="24"/>
        </w:rPr>
        <w:t>и через </w:t>
      </w:r>
      <w:bookmarkEnd w:id="338"/>
      <w:bookmarkEnd w:id="339"/>
      <w:bookmarkEnd w:id="340"/>
      <w:r w:rsidRPr="00D053CF">
        <w:rPr>
          <w:szCs w:val="24"/>
        </w:rPr>
        <w:t>ЭТП</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54" w:name="_Ref115076807"/>
      <w:bookmarkStart w:id="355" w:name="_Toc440297028"/>
      <w:bookmarkStart w:id="356" w:name="_Toc440356589"/>
      <w:bookmarkStart w:id="357" w:name="_Toc440631724"/>
      <w:bookmarkStart w:id="358" w:name="_Toc440876509"/>
      <w:bookmarkStart w:id="359" w:name="_Toc441130581"/>
      <w:bookmarkStart w:id="360" w:name="_Toc441157085"/>
      <w:bookmarkStart w:id="361" w:name="_Toc447292103"/>
      <w:bookmarkStart w:id="362" w:name="_Toc462234861"/>
      <w:bookmarkStart w:id="363" w:name="_Toc466966827"/>
      <w:bookmarkStart w:id="364" w:name="_Toc468806077"/>
      <w:bookmarkStart w:id="365" w:name="_Toc469480344"/>
      <w:bookmarkStart w:id="366" w:name="_Toc472416860"/>
      <w:bookmarkStart w:id="367" w:name="_Toc49852309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68"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68"/>
    </w:p>
    <w:p w:rsidR="00717F60" w:rsidRPr="00D053CF" w:rsidRDefault="00717F60" w:rsidP="00E71A48">
      <w:pPr>
        <w:pStyle w:val="3"/>
        <w:spacing w:line="264" w:lineRule="auto"/>
        <w:rPr>
          <w:szCs w:val="24"/>
        </w:rPr>
      </w:pPr>
      <w:bookmarkStart w:id="369" w:name="_Ref306008743"/>
      <w:bookmarkStart w:id="370" w:name="_Toc440297029"/>
      <w:bookmarkStart w:id="371" w:name="_Toc440356590"/>
      <w:bookmarkStart w:id="372" w:name="_Toc440631725"/>
      <w:bookmarkStart w:id="373" w:name="_Toc440876510"/>
      <w:bookmarkStart w:id="374" w:name="_Toc441130582"/>
      <w:bookmarkStart w:id="375" w:name="_Toc441157086"/>
      <w:bookmarkStart w:id="376" w:name="_Toc447292104"/>
      <w:bookmarkStart w:id="377" w:name="_Toc462234862"/>
      <w:bookmarkStart w:id="378" w:name="_Toc466966828"/>
      <w:bookmarkStart w:id="379" w:name="_Toc468806078"/>
      <w:bookmarkStart w:id="380" w:name="_Toc469480345"/>
      <w:bookmarkStart w:id="381" w:name="_Toc472416861"/>
      <w:bookmarkStart w:id="382" w:name="_Toc498523091"/>
      <w:r w:rsidRPr="00D053CF">
        <w:rPr>
          <w:szCs w:val="24"/>
        </w:rPr>
        <w:t xml:space="preserve">Требования к сроку действия </w:t>
      </w:r>
      <w:r w:rsidR="004B5EB3" w:rsidRPr="00D053CF">
        <w:rPr>
          <w:szCs w:val="24"/>
        </w:rPr>
        <w:t>Заявк</w:t>
      </w:r>
      <w:r w:rsidRPr="00D053CF">
        <w:rPr>
          <w:szCs w:val="24"/>
        </w:rPr>
        <w:t>и</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3"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006F3DF0" w:rsidRPr="00D053CF">
        <w:rPr>
          <w:bCs w:val="0"/>
          <w:sz w:val="24"/>
          <w:szCs w:val="24"/>
        </w:rPr>
        <w:t>)</w:t>
      </w:r>
      <w:r w:rsidR="00717F60" w:rsidRPr="00D053CF">
        <w:rPr>
          <w:bCs w:val="0"/>
          <w:sz w:val="24"/>
          <w:szCs w:val="24"/>
        </w:rPr>
        <w:t>.</w:t>
      </w:r>
      <w:bookmarkEnd w:id="383"/>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84" w:name="_Toc440297030"/>
      <w:bookmarkStart w:id="385" w:name="_Toc440356591"/>
      <w:bookmarkStart w:id="386" w:name="_Toc440631726"/>
      <w:bookmarkStart w:id="387" w:name="_Toc440876511"/>
      <w:bookmarkStart w:id="388" w:name="_Toc441130583"/>
      <w:bookmarkStart w:id="389" w:name="_Toc441157087"/>
      <w:bookmarkStart w:id="390" w:name="_Toc447292105"/>
      <w:bookmarkStart w:id="391" w:name="_Toc462234863"/>
      <w:bookmarkStart w:id="392" w:name="_Toc466966829"/>
      <w:bookmarkStart w:id="393" w:name="_Toc468806079"/>
      <w:bookmarkStart w:id="394" w:name="_Toc469480346"/>
      <w:bookmarkStart w:id="395" w:name="_Toc472416862"/>
      <w:bookmarkStart w:id="396" w:name="_Toc498523092"/>
      <w:r w:rsidRPr="00D053CF">
        <w:rPr>
          <w:szCs w:val="24"/>
        </w:rPr>
        <w:t xml:space="preserve">Требования к языку </w:t>
      </w:r>
      <w:r w:rsidR="004B5EB3" w:rsidRPr="00D053CF">
        <w:rPr>
          <w:szCs w:val="24"/>
        </w:rPr>
        <w:t>Заявк</w:t>
      </w:r>
      <w:r w:rsidRPr="00D053CF">
        <w:rPr>
          <w:szCs w:val="24"/>
        </w:rPr>
        <w:t>и</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97" w:name="_Toc440297031"/>
      <w:bookmarkStart w:id="398" w:name="_Toc440356592"/>
      <w:bookmarkStart w:id="399" w:name="_Toc440631727"/>
      <w:bookmarkStart w:id="400" w:name="_Toc440876512"/>
      <w:bookmarkStart w:id="401" w:name="_Toc441130584"/>
      <w:bookmarkStart w:id="402" w:name="_Toc441157088"/>
      <w:bookmarkStart w:id="403" w:name="_Toc447292106"/>
      <w:bookmarkStart w:id="404" w:name="_Toc462234864"/>
      <w:bookmarkStart w:id="405" w:name="_Toc466966830"/>
      <w:bookmarkStart w:id="406" w:name="_Toc468806080"/>
      <w:bookmarkStart w:id="407" w:name="_Toc469480347"/>
      <w:bookmarkStart w:id="408" w:name="_Toc472416863"/>
      <w:bookmarkStart w:id="409" w:name="_Toc498523093"/>
      <w:r w:rsidRPr="00D053CF">
        <w:rPr>
          <w:szCs w:val="24"/>
        </w:rPr>
        <w:t xml:space="preserve">Требования к валюте </w:t>
      </w:r>
      <w:r w:rsidR="004B5EB3" w:rsidRPr="00D053CF">
        <w:rPr>
          <w:szCs w:val="24"/>
        </w:rPr>
        <w:t>Заявк</w:t>
      </w:r>
      <w:r w:rsidRPr="00D053CF">
        <w:rPr>
          <w:szCs w:val="24"/>
        </w:rPr>
        <w:t>и</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410" w:name="_Toc440297032"/>
      <w:bookmarkStart w:id="411" w:name="_Toc440356593"/>
      <w:bookmarkStart w:id="412" w:name="_Toc440631728"/>
      <w:bookmarkStart w:id="413" w:name="_Toc440876513"/>
      <w:bookmarkStart w:id="414" w:name="_Toc441130585"/>
      <w:bookmarkStart w:id="415" w:name="_Toc441157089"/>
      <w:bookmarkStart w:id="416" w:name="_Toc447292107"/>
      <w:bookmarkStart w:id="417" w:name="_Toc462234865"/>
      <w:bookmarkStart w:id="418" w:name="_Toc466966831"/>
      <w:bookmarkStart w:id="419" w:name="_Ref468805747"/>
      <w:bookmarkStart w:id="420" w:name="_Toc468806081"/>
      <w:bookmarkStart w:id="421" w:name="_Toc469480348"/>
      <w:bookmarkStart w:id="422" w:name="_Toc472416864"/>
      <w:bookmarkStart w:id="423" w:name="_Toc49852309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765F1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72416470"/>
      <w:r w:rsidRPr="00765F1F">
        <w:rPr>
          <w:bCs w:val="0"/>
          <w:sz w:val="24"/>
          <w:szCs w:val="24"/>
        </w:rPr>
        <w:t xml:space="preserve">Начальная (максимальная) цена </w:t>
      </w:r>
      <w:r w:rsidR="00123C70" w:rsidRPr="00765F1F">
        <w:rPr>
          <w:bCs w:val="0"/>
          <w:sz w:val="24"/>
          <w:szCs w:val="24"/>
        </w:rPr>
        <w:t>Договор</w:t>
      </w:r>
      <w:r w:rsidRPr="00765F1F">
        <w:rPr>
          <w:bCs w:val="0"/>
          <w:sz w:val="24"/>
          <w:szCs w:val="24"/>
        </w:rPr>
        <w:t>а</w:t>
      </w:r>
      <w:r w:rsidR="00216641" w:rsidRPr="00765F1F">
        <w:rPr>
          <w:bCs w:val="0"/>
          <w:sz w:val="24"/>
          <w:szCs w:val="24"/>
        </w:rPr>
        <w:t>:</w:t>
      </w:r>
      <w:bookmarkEnd w:id="424"/>
    </w:p>
    <w:p w:rsidR="00717F60" w:rsidRPr="00D053CF"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65F1F">
        <w:rPr>
          <w:b/>
          <w:bCs w:val="0"/>
          <w:sz w:val="24"/>
          <w:szCs w:val="24"/>
          <w:u w:val="single"/>
        </w:rPr>
        <w:t>По Лоту №1:</w:t>
      </w:r>
      <w:r w:rsidR="00717F60" w:rsidRPr="00765F1F">
        <w:rPr>
          <w:bCs w:val="0"/>
          <w:sz w:val="24"/>
          <w:szCs w:val="24"/>
        </w:rPr>
        <w:t xml:space="preserve"> </w:t>
      </w:r>
      <w:r w:rsidR="004C1A2B" w:rsidRPr="00FE6BB7">
        <w:rPr>
          <w:rFonts w:eastAsia="Calibri"/>
          <w:b/>
          <w:lang w:eastAsia="en-US"/>
        </w:rPr>
        <w:t xml:space="preserve">608 139,00 </w:t>
      </w:r>
      <w:r w:rsidR="004C1A2B" w:rsidRPr="001A1E36">
        <w:rPr>
          <w:lang w:eastAsia="ru-RU"/>
        </w:rPr>
        <w:t>(</w:t>
      </w:r>
      <w:r w:rsidR="004C1A2B" w:rsidRPr="00FE6BB7">
        <w:rPr>
          <w:lang w:eastAsia="ru-RU"/>
        </w:rPr>
        <w:t>шестьсот восемь тысяч сто тридцать девять</w:t>
      </w:r>
      <w:r w:rsidR="004C1A2B">
        <w:rPr>
          <w:lang w:eastAsia="ru-RU"/>
        </w:rPr>
        <w:t>)</w:t>
      </w:r>
      <w:r w:rsidR="004C1A2B" w:rsidRPr="00FE6BB7">
        <w:rPr>
          <w:lang w:eastAsia="ru-RU"/>
        </w:rPr>
        <w:t xml:space="preserve"> рублей </w:t>
      </w:r>
      <w:r w:rsidR="004C1A2B" w:rsidRPr="001A1E36">
        <w:rPr>
          <w:lang w:eastAsia="ru-RU"/>
        </w:rPr>
        <w:t xml:space="preserve"> 00 копеек РФ, без учета НДС; НДС составляет    </w:t>
      </w:r>
      <w:r w:rsidR="004C1A2B" w:rsidRPr="00FE6BB7">
        <w:rPr>
          <w:rFonts w:eastAsia="Calibri"/>
          <w:b/>
          <w:lang w:eastAsia="en-US"/>
        </w:rPr>
        <w:t xml:space="preserve">109 465,02 </w:t>
      </w:r>
      <w:r w:rsidR="004C1A2B" w:rsidRPr="001A1E36">
        <w:rPr>
          <w:lang w:eastAsia="ru-RU"/>
        </w:rPr>
        <w:t>(</w:t>
      </w:r>
      <w:r w:rsidR="004C1A2B" w:rsidRPr="00FE6BB7">
        <w:rPr>
          <w:lang w:eastAsia="ru-RU"/>
        </w:rPr>
        <w:t>сто девять тысяч четыреста шестьдесят пять</w:t>
      </w:r>
      <w:r w:rsidR="004C1A2B">
        <w:rPr>
          <w:lang w:eastAsia="ru-RU"/>
        </w:rPr>
        <w:t>)</w:t>
      </w:r>
      <w:r w:rsidR="004C1A2B" w:rsidRPr="00FE6BB7">
        <w:rPr>
          <w:lang w:eastAsia="ru-RU"/>
        </w:rPr>
        <w:t xml:space="preserve"> рублей </w:t>
      </w:r>
      <w:r w:rsidR="004C1A2B" w:rsidRPr="001A1E36">
        <w:rPr>
          <w:lang w:eastAsia="ru-RU"/>
        </w:rPr>
        <w:t xml:space="preserve">    00  коп. РФ;  </w:t>
      </w:r>
      <w:r w:rsidR="004C1A2B" w:rsidRPr="00FE6BB7">
        <w:rPr>
          <w:b/>
        </w:rPr>
        <w:t xml:space="preserve">717 604,02 </w:t>
      </w:r>
      <w:r w:rsidR="004C1A2B" w:rsidRPr="001A1E36">
        <w:rPr>
          <w:lang w:eastAsia="ru-RU"/>
        </w:rPr>
        <w:t>(</w:t>
      </w:r>
      <w:r w:rsidR="004C1A2B" w:rsidRPr="00FE6BB7">
        <w:rPr>
          <w:lang w:eastAsia="ru-RU"/>
        </w:rPr>
        <w:t>семьсот семнадцать тысяч шестьсот четыре</w:t>
      </w:r>
      <w:r w:rsidR="004C1A2B">
        <w:rPr>
          <w:lang w:eastAsia="ru-RU"/>
        </w:rPr>
        <w:t>)</w:t>
      </w:r>
      <w:r w:rsidR="004C1A2B" w:rsidRPr="00FE6BB7">
        <w:rPr>
          <w:lang w:eastAsia="ru-RU"/>
        </w:rPr>
        <w:t xml:space="preserve"> рубля </w:t>
      </w:r>
      <w:r w:rsidR="004C1A2B" w:rsidRPr="001A1E36">
        <w:rPr>
          <w:lang w:eastAsia="ru-RU"/>
        </w:rPr>
        <w:t xml:space="preserve">    00 коп. РФ, с учетом НДС.</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_Ref55336310 \r \h  \* MERGEFORMAT </w:instrText>
      </w:r>
      <w:r w:rsidR="00334620">
        <w:fldChar w:fldCharType="separate"/>
      </w:r>
      <w:r w:rsidR="00657CD4" w:rsidRPr="00657CD4">
        <w:rPr>
          <w:bCs w:val="0"/>
          <w:sz w:val="24"/>
          <w:szCs w:val="24"/>
        </w:rPr>
        <w:t>5.1</w:t>
      </w:r>
      <w:r w:rsidR="00334620">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334620">
        <w:fldChar w:fldCharType="begin"/>
      </w:r>
      <w:r w:rsidR="00334620">
        <w:instrText xml:space="preserve"> REF _Ref306138385 \r \h  \* MERGEFORMAT </w:instrText>
      </w:r>
      <w:r w:rsidR="00334620">
        <w:fldChar w:fldCharType="separate"/>
      </w:r>
      <w:r w:rsidR="00657CD4" w:rsidRPr="00657CD4">
        <w:rPr>
          <w:bCs w:val="0"/>
          <w:sz w:val="24"/>
          <w:szCs w:val="24"/>
        </w:rPr>
        <w:t>3.6.4</w:t>
      </w:r>
      <w:r w:rsidR="00334620">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57CD4" w:rsidRPr="00657CD4">
        <w:rPr>
          <w:bCs w:val="0"/>
          <w:sz w:val="24"/>
          <w:szCs w:val="24"/>
        </w:rPr>
        <w:t>3.11</w:t>
      </w:r>
      <w:r w:rsidR="00334620">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425" w:name="_Ref191386407"/>
      <w:bookmarkStart w:id="426" w:name="_Ref191386526"/>
      <w:bookmarkStart w:id="427" w:name="_Toc440297033"/>
      <w:bookmarkStart w:id="428" w:name="_Toc440356594"/>
      <w:bookmarkStart w:id="429" w:name="_Toc440631729"/>
      <w:bookmarkStart w:id="430" w:name="_Toc440876514"/>
      <w:bookmarkStart w:id="431" w:name="_Toc441130586"/>
      <w:bookmarkStart w:id="432" w:name="_Toc441157090"/>
      <w:bookmarkStart w:id="433" w:name="_Toc447292108"/>
      <w:bookmarkStart w:id="434" w:name="_Toc462234866"/>
      <w:bookmarkStart w:id="435" w:name="_Toc466966832"/>
      <w:bookmarkStart w:id="436" w:name="_Toc468806082"/>
      <w:bookmarkStart w:id="437" w:name="_Toc469480349"/>
      <w:bookmarkStart w:id="438" w:name="_Toc472416865"/>
      <w:bookmarkStart w:id="439" w:name="_Toc498523095"/>
      <w:bookmarkStart w:id="440"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41"/>
      <w:r w:rsidRPr="00FD4E6C">
        <w:rPr>
          <w:bCs w:val="0"/>
          <w:sz w:val="24"/>
          <w:szCs w:val="24"/>
        </w:rPr>
        <w:t>:</w:t>
      </w:r>
      <w:bookmarkStart w:id="444" w:name="_Ref306004833"/>
      <w:bookmarkEnd w:id="442"/>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334620">
        <w:fldChar w:fldCharType="begin"/>
      </w:r>
      <w:r w:rsidR="00334620">
        <w:instrText xml:space="preserve"> REF _Ref440357582 \r \h  \* MERGEFORMAT </w:instrText>
      </w:r>
      <w:r w:rsidR="00334620">
        <w:fldChar w:fldCharType="separate"/>
      </w:r>
      <w:r w:rsidR="00657CD4" w:rsidRPr="00657CD4">
        <w:rPr>
          <w:sz w:val="24"/>
          <w:szCs w:val="24"/>
        </w:rPr>
        <w:t>1.1.2</w:t>
      </w:r>
      <w:r w:rsidR="00334620">
        <w:fldChar w:fldCharType="end"/>
      </w:r>
      <w:r w:rsidR="00343106" w:rsidRPr="00FD4E6C">
        <w:rPr>
          <w:bCs w:val="0"/>
          <w:sz w:val="24"/>
          <w:szCs w:val="24"/>
        </w:rPr>
        <w:t>. Привлечение со</w:t>
      </w:r>
      <w:r w:rsidR="003B6795" w:rsidRPr="00FD4E6C">
        <w:rPr>
          <w:bCs w:val="0"/>
          <w:sz w:val="24"/>
          <w:szCs w:val="24"/>
        </w:rPr>
        <w:t xml:space="preserve">поставщиков в соответствии с пунктом </w:t>
      </w:r>
      <w:r w:rsidR="00334620">
        <w:fldChar w:fldCharType="begin"/>
      </w:r>
      <w:r w:rsidR="00334620">
        <w:instrText xml:space="preserve"> REF _Ref440271628 \r \h  \* MERGEFORMAT </w:instrText>
      </w:r>
      <w:r w:rsidR="00334620">
        <w:fldChar w:fldCharType="separate"/>
      </w:r>
      <w:r w:rsidR="00657CD4" w:rsidRPr="00657CD4">
        <w:rPr>
          <w:bCs w:val="0"/>
          <w:sz w:val="24"/>
          <w:szCs w:val="24"/>
        </w:rPr>
        <w:t>3.3.9</w:t>
      </w:r>
      <w:r w:rsidR="00334620">
        <w:fldChar w:fldCharType="end"/>
      </w:r>
      <w:r w:rsidR="003B6795" w:rsidRPr="00FD4E6C">
        <w:rPr>
          <w:bCs w:val="0"/>
          <w:sz w:val="24"/>
          <w:szCs w:val="24"/>
        </w:rPr>
        <w:t xml:space="preserve"> не допускается. 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334620">
        <w:fldChar w:fldCharType="begin"/>
      </w:r>
      <w:r w:rsidR="00334620">
        <w:instrText xml:space="preserve"> REF _Ref191386461 \n \h  \* MERGEFORMAT </w:instrText>
      </w:r>
      <w:r w:rsidR="00334620">
        <w:fldChar w:fldCharType="separate"/>
      </w:r>
      <w:r w:rsidR="00657CD4" w:rsidRPr="00657CD4">
        <w:rPr>
          <w:bCs w:val="0"/>
          <w:sz w:val="24"/>
          <w:szCs w:val="24"/>
        </w:rPr>
        <w:t>3.3.10</w:t>
      </w:r>
      <w:r w:rsidR="00334620">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43"/>
      <w:bookmarkEnd w:id="444"/>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45"/>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46" w:name="_Ref306032455"/>
      <w:r w:rsidRPr="00D053CF">
        <w:rPr>
          <w:bCs w:val="0"/>
          <w:sz w:val="24"/>
          <w:szCs w:val="24"/>
        </w:rPr>
        <w:t xml:space="preserve">должен </w:t>
      </w:r>
      <w:bookmarkStart w:id="447"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46"/>
      <w:bookmarkEnd w:id="447"/>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48"/>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r w:rsidRPr="00D053CF">
        <w:rPr>
          <w:sz w:val="24"/>
          <w:szCs w:val="24"/>
          <w:lang w:eastAsia="ru-RU"/>
        </w:rPr>
        <w:t>ях</w:t>
      </w:r>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49" w:name="_Ref306005578"/>
      <w:bookmarkStart w:id="450"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334620">
        <w:fldChar w:fldCharType="begin"/>
      </w:r>
      <w:r w:rsidR="00334620">
        <w:instrText xml:space="preserve"> REF _Ref440291364 \r \h  \* MERGEFORMAT </w:instrText>
      </w:r>
      <w:r w:rsidR="00334620">
        <w:fldChar w:fldCharType="separate"/>
      </w:r>
      <w:r w:rsidR="00657CD4" w:rsidRPr="00657CD4">
        <w:rPr>
          <w:sz w:val="24"/>
          <w:szCs w:val="24"/>
        </w:rPr>
        <w:t>3.3.8.1</w:t>
      </w:r>
      <w:r w:rsidR="00334620">
        <w:fldChar w:fldCharType="end"/>
      </w:r>
      <w:r w:rsidRPr="00D053CF">
        <w:rPr>
          <w:sz w:val="24"/>
          <w:szCs w:val="24"/>
        </w:rPr>
        <w:t>-</w:t>
      </w:r>
      <w:r w:rsidR="00334620">
        <w:fldChar w:fldCharType="begin"/>
      </w:r>
      <w:r w:rsidR="00334620">
        <w:instrText xml:space="preserve"> REF _Ref303669127 \r \h  \* MERGEFORMAT </w:instrText>
      </w:r>
      <w:r w:rsidR="00334620">
        <w:fldChar w:fldCharType="separate"/>
      </w:r>
      <w:r w:rsidR="00657CD4" w:rsidRPr="00657CD4">
        <w:rPr>
          <w:sz w:val="24"/>
          <w:szCs w:val="24"/>
        </w:rPr>
        <w:t>3.3.8.2</w:t>
      </w:r>
      <w:r w:rsidR="00334620">
        <w:fldChar w:fldCharType="end"/>
      </w:r>
      <w:r w:rsidR="00717F60" w:rsidRPr="00D053CF">
        <w:rPr>
          <w:bCs w:val="0"/>
          <w:sz w:val="24"/>
          <w:szCs w:val="24"/>
        </w:rPr>
        <w:t>:</w:t>
      </w:r>
      <w:bookmarkEnd w:id="449"/>
      <w:bookmarkEnd w:id="450"/>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51"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51"/>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C3055" w:rsidRDefault="00F82225" w:rsidP="00A222A8">
      <w:pPr>
        <w:widowControl w:val="0"/>
        <w:numPr>
          <w:ilvl w:val="0"/>
          <w:numId w:val="47"/>
        </w:numPr>
        <w:tabs>
          <w:tab w:val="left" w:pos="1260"/>
        </w:tabs>
        <w:autoSpaceDE w:val="0"/>
        <w:spacing w:line="264" w:lineRule="auto"/>
        <w:ind w:left="1276"/>
        <w:rPr>
          <w:sz w:val="24"/>
          <w:szCs w:val="24"/>
        </w:rPr>
      </w:pPr>
      <w:bookmarkStart w:id="452"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_Ref440271964 \r \h  \* MERGEFORMAT </w:instrText>
      </w:r>
      <w:r w:rsidR="00334620">
        <w:fldChar w:fldCharType="separate"/>
      </w:r>
      <w:r w:rsidR="00657CD4" w:rsidRPr="00657CD4">
        <w:rPr>
          <w:sz w:val="24"/>
          <w:szCs w:val="24"/>
        </w:rPr>
        <w:t>5.1.3</w:t>
      </w:r>
      <w:r w:rsidR="00334620">
        <w:fldChar w:fldCharType="end"/>
      </w:r>
      <w:r w:rsidR="00A600E3" w:rsidRPr="000C3055">
        <w:rPr>
          <w:sz w:val="24"/>
          <w:szCs w:val="24"/>
        </w:rPr>
        <w:t>)</w:t>
      </w:r>
      <w:r w:rsidRPr="000C3055">
        <w:rPr>
          <w:sz w:val="24"/>
          <w:szCs w:val="24"/>
        </w:rPr>
        <w:t>;</w:t>
      </w:r>
      <w:bookmarkEnd w:id="452"/>
    </w:p>
    <w:p w:rsidR="009948B4" w:rsidRPr="000C3055" w:rsidRDefault="000C3055" w:rsidP="00A222A8">
      <w:pPr>
        <w:widowControl w:val="0"/>
        <w:numPr>
          <w:ilvl w:val="0"/>
          <w:numId w:val="47"/>
        </w:numPr>
        <w:tabs>
          <w:tab w:val="left" w:pos="1260"/>
        </w:tabs>
        <w:autoSpaceDE w:val="0"/>
        <w:spacing w:line="264" w:lineRule="auto"/>
        <w:ind w:left="1276"/>
        <w:rPr>
          <w:sz w:val="24"/>
          <w:szCs w:val="24"/>
        </w:rPr>
      </w:pPr>
      <w:r w:rsidRPr="000C3055">
        <w:rPr>
          <w:sz w:val="24"/>
          <w:szCs w:val="24"/>
        </w:rPr>
        <w:t>Справку о цепочке собственников участника закупочной процедуры, включая бенефициаров (в том числе конечных)</w:t>
      </w:r>
      <w:r w:rsidR="009948B4" w:rsidRPr="000C3055">
        <w:rPr>
          <w:sz w:val="24"/>
          <w:szCs w:val="24"/>
        </w:rPr>
        <w:t xml:space="preserve"> по форме и в соответствии с инструкциями, приведенными в настоящей Документации по запросу предложений (</w:t>
      </w:r>
      <w:r w:rsidR="003F3A69" w:rsidRPr="000C3055">
        <w:rPr>
          <w:sz w:val="24"/>
          <w:szCs w:val="24"/>
        </w:rPr>
        <w:t>подраздел</w:t>
      </w:r>
      <w:r w:rsidR="007705A5" w:rsidRPr="000C3055">
        <w:rPr>
          <w:sz w:val="24"/>
          <w:szCs w:val="24"/>
        </w:rPr>
        <w:t xml:space="preserve"> </w:t>
      </w:r>
      <w:r w:rsidR="00334620">
        <w:fldChar w:fldCharType="begin"/>
      </w:r>
      <w:r w:rsidR="00334620">
        <w:instrText xml:space="preserve"> REF _Ref440272035 \r \h  \* MERGEFORMAT </w:instrText>
      </w:r>
      <w:r w:rsidR="00334620">
        <w:fldChar w:fldCharType="separate"/>
      </w:r>
      <w:r w:rsidR="00657CD4" w:rsidRPr="00657CD4">
        <w:rPr>
          <w:sz w:val="24"/>
          <w:szCs w:val="24"/>
        </w:rPr>
        <w:t>5.7</w:t>
      </w:r>
      <w:r w:rsidR="00334620">
        <w:fldChar w:fldCharType="end"/>
      </w:r>
      <w:r w:rsidR="009948B4" w:rsidRPr="000C3055">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0C3055">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334620">
        <w:fldChar w:fldCharType="begin"/>
      </w:r>
      <w:r w:rsidR="00334620">
        <w:instrText xml:space="preserve"> REF _Ref440272051 \r \h  \* MERGEFORMAT </w:instrText>
      </w:r>
      <w:r w:rsidR="00334620">
        <w:fldChar w:fldCharType="separate"/>
      </w:r>
      <w:r w:rsidR="00657CD4" w:rsidRPr="00657CD4">
        <w:rPr>
          <w:sz w:val="24"/>
          <w:szCs w:val="24"/>
        </w:rPr>
        <w:t>5.7</w:t>
      </w:r>
      <w:r w:rsidR="00657CD4">
        <w:t>.2.18</w:t>
      </w:r>
      <w:r w:rsidR="00334620">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53"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334620">
        <w:fldChar w:fldCharType="begin"/>
      </w:r>
      <w:r w:rsidR="00334620">
        <w:instrText xml:space="preserve"> REF _Ref440272119 \r \h  \* MERGEFORMAT </w:instrText>
      </w:r>
      <w:r w:rsidR="00334620">
        <w:fldChar w:fldCharType="separate"/>
      </w:r>
      <w:r w:rsidR="00657CD4" w:rsidRPr="00657CD4">
        <w:rPr>
          <w:sz w:val="24"/>
          <w:szCs w:val="24"/>
        </w:rPr>
        <w:t>5.6.1</w:t>
      </w:r>
      <w:r w:rsidR="00334620">
        <w:fldChar w:fldCharType="end"/>
      </w:r>
      <w:r w:rsidR="009948B4" w:rsidRPr="00D053CF">
        <w:rPr>
          <w:sz w:val="24"/>
          <w:szCs w:val="24"/>
        </w:rPr>
        <w:t>)</w:t>
      </w:r>
      <w:r w:rsidR="00F82225" w:rsidRPr="00D053CF">
        <w:rPr>
          <w:sz w:val="24"/>
          <w:szCs w:val="24"/>
        </w:rPr>
        <w:t>;</w:t>
      </w:r>
      <w:bookmarkEnd w:id="453"/>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54" w:name="_Ref440371846"/>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C2043">
        <w:rPr>
          <w:sz w:val="24"/>
          <w:szCs w:val="24"/>
        </w:rPr>
        <w:fldChar w:fldCharType="begin"/>
      </w:r>
      <w:r>
        <w:rPr>
          <w:sz w:val="24"/>
          <w:szCs w:val="24"/>
        </w:rPr>
        <w:instrText xml:space="preserve"> REF _Ref491181272 \r \h </w:instrText>
      </w:r>
      <w:r w:rsidR="005C2043">
        <w:rPr>
          <w:sz w:val="24"/>
          <w:szCs w:val="24"/>
        </w:rPr>
      </w:r>
      <w:r w:rsidR="005C2043">
        <w:rPr>
          <w:sz w:val="24"/>
          <w:szCs w:val="24"/>
        </w:rPr>
        <w:fldChar w:fldCharType="separate"/>
      </w:r>
      <w:r w:rsidR="00657CD4">
        <w:rPr>
          <w:sz w:val="24"/>
          <w:szCs w:val="24"/>
        </w:rPr>
        <w:t>5.6.2</w:t>
      </w:r>
      <w:r w:rsidR="005C2043">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54"/>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334620">
        <w:fldChar w:fldCharType="begin"/>
      </w:r>
      <w:r w:rsidR="00334620">
        <w:instrText xml:space="preserve"> REF _Ref440272274 \r \h  \* MERGEFORMAT </w:instrText>
      </w:r>
      <w:r w:rsidR="00334620">
        <w:fldChar w:fldCharType="separate"/>
      </w:r>
      <w:r w:rsidR="00657CD4" w:rsidRPr="00657CD4">
        <w:rPr>
          <w:sz w:val="24"/>
          <w:szCs w:val="24"/>
        </w:rPr>
        <w:t>5.9</w:t>
      </w:r>
      <w:r w:rsidR="00334620">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55"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334620">
        <w:fldChar w:fldCharType="begin"/>
      </w:r>
      <w:r w:rsidR="00334620">
        <w:instrText xml:space="preserve"> REF _Ref465675151 \r \h  \* MERGEFORMAT </w:instrText>
      </w:r>
      <w:r w:rsidR="00334620">
        <w:fldChar w:fldCharType="separate"/>
      </w:r>
      <w:r w:rsidR="00657CD4" w:rsidRPr="00657CD4">
        <w:rPr>
          <w:sz w:val="24"/>
          <w:szCs w:val="24"/>
        </w:rPr>
        <w:t>3.11.2</w:t>
      </w:r>
      <w:r w:rsidR="00334620">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5"/>
        <w:numPr>
          <w:ilvl w:val="0"/>
          <w:numId w:val="0"/>
        </w:numPr>
        <w:spacing w:line="240" w:lineRule="auto"/>
        <w:ind w:left="1134"/>
        <w:rPr>
          <w:sz w:val="24"/>
          <w:szCs w:val="24"/>
        </w:rPr>
      </w:pPr>
      <w:r w:rsidRPr="00FD4E6C">
        <w:rPr>
          <w:sz w:val="24"/>
          <w:szCs w:val="24"/>
        </w:rPr>
        <w:t>- наличие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xml:space="preserve">- иные </w:t>
      </w:r>
      <w:r w:rsidR="00F46DB9" w:rsidRPr="00CC5DE8">
        <w:rPr>
          <w:sz w:val="24"/>
          <w:szCs w:val="24"/>
        </w:rPr>
        <w:t xml:space="preserve">нарушения </w:t>
      </w:r>
      <w:r w:rsidR="00F46DB9">
        <w:rPr>
          <w:sz w:val="24"/>
          <w:szCs w:val="24"/>
        </w:rPr>
        <w:t>существенных</w:t>
      </w:r>
      <w:r w:rsidR="00F46DB9" w:rsidRPr="00CC5DE8">
        <w:rPr>
          <w:sz w:val="24"/>
          <w:szCs w:val="24"/>
        </w:rPr>
        <w:t xml:space="preserve"> </w:t>
      </w:r>
      <w:r w:rsidRPr="00D053CF">
        <w:rPr>
          <w:sz w:val="24"/>
          <w:szCs w:val="24"/>
        </w:rPr>
        <w:t>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56" w:name="_Ref466909528"/>
      <w:r w:rsidRPr="00D053CF">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255523" w:rsidRPr="00255523">
        <w:rPr>
          <w:sz w:val="24"/>
          <w:szCs w:val="24"/>
        </w:rPr>
        <w:t xml:space="preserve"> </w:t>
      </w:r>
      <w:r w:rsidR="00255523" w:rsidRPr="00EA71ED">
        <w:rPr>
          <w:sz w:val="24"/>
          <w:szCs w:val="24"/>
        </w:rPr>
        <w:t>и предоставить такие полномочия в течение 10 дней с момента размещения соответствующей информации о подведении итогов</w:t>
      </w:r>
      <w:r w:rsidRPr="00D053CF">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255523">
        <w:rPr>
          <w:sz w:val="24"/>
          <w:szCs w:val="24"/>
        </w:rPr>
        <w:t>лем, и/или информационных писем</w:t>
      </w:r>
      <w:r w:rsidRPr="00D053CF">
        <w:rPr>
          <w:sz w:val="24"/>
          <w:szCs w:val="24"/>
        </w:rPr>
        <w:t>.</w:t>
      </w:r>
      <w:bookmarkEnd w:id="456"/>
    </w:p>
    <w:p w:rsidR="00717F60" w:rsidRPr="00D053CF" w:rsidRDefault="00717F60" w:rsidP="00E71A48">
      <w:pPr>
        <w:pStyle w:val="3"/>
        <w:spacing w:line="264" w:lineRule="auto"/>
        <w:rPr>
          <w:szCs w:val="24"/>
        </w:rPr>
      </w:pPr>
      <w:bookmarkStart w:id="457" w:name="_Ref191386451"/>
      <w:bookmarkStart w:id="458" w:name="_Ref440271628"/>
      <w:bookmarkStart w:id="459" w:name="_Toc440297034"/>
      <w:bookmarkStart w:id="460" w:name="_Toc440356595"/>
      <w:bookmarkStart w:id="461" w:name="_Toc440631730"/>
      <w:bookmarkStart w:id="462" w:name="_Toc440876515"/>
      <w:bookmarkStart w:id="463" w:name="_Toc441130587"/>
      <w:bookmarkStart w:id="464" w:name="_Toc441157091"/>
      <w:bookmarkStart w:id="465" w:name="_Toc447292109"/>
      <w:bookmarkStart w:id="466" w:name="_Toc462234867"/>
      <w:bookmarkStart w:id="467" w:name="_Toc466966833"/>
      <w:bookmarkStart w:id="468" w:name="_Toc468806083"/>
      <w:bookmarkStart w:id="469" w:name="_Toc469480350"/>
      <w:bookmarkStart w:id="470" w:name="_Toc472416866"/>
      <w:bookmarkStart w:id="471" w:name="_Toc498523096"/>
      <w:r w:rsidRPr="00D053CF">
        <w:rPr>
          <w:szCs w:val="24"/>
        </w:rPr>
        <w:t xml:space="preserve">Привлечение </w:t>
      </w:r>
      <w:bookmarkEnd w:id="457"/>
      <w:r w:rsidR="005B074F" w:rsidRPr="00D053CF">
        <w:rPr>
          <w:szCs w:val="24"/>
        </w:rPr>
        <w:t>сопоставщиков</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r w:rsidR="005B074F" w:rsidRPr="00D053CF">
        <w:rPr>
          <w:bCs w:val="0"/>
          <w:sz w:val="24"/>
          <w:szCs w:val="24"/>
        </w:rPr>
        <w:t>сопоставщиков</w:t>
      </w:r>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72" w:name="_Ref191386461"/>
      <w:bookmarkStart w:id="473" w:name="_Toc440297035"/>
      <w:bookmarkStart w:id="474" w:name="_Toc440356596"/>
      <w:bookmarkStart w:id="475" w:name="_Toc440631731"/>
      <w:bookmarkStart w:id="476" w:name="_Toc440876516"/>
      <w:bookmarkStart w:id="477" w:name="_Toc441130588"/>
      <w:bookmarkStart w:id="478" w:name="_Toc441157092"/>
      <w:bookmarkStart w:id="479" w:name="_Toc447292110"/>
      <w:bookmarkStart w:id="480" w:name="_Toc462234868"/>
      <w:bookmarkStart w:id="481" w:name="_Toc466966834"/>
      <w:bookmarkStart w:id="482" w:name="_Toc468806084"/>
      <w:bookmarkStart w:id="483" w:name="_Toc469480351"/>
      <w:bookmarkStart w:id="484" w:name="_Toc472416867"/>
      <w:bookmarkStart w:id="485" w:name="_Toc49852309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334620">
        <w:fldChar w:fldCharType="begin"/>
      </w:r>
      <w:r w:rsidR="00334620">
        <w:instrText xml:space="preserve"> REF _Ref191386482 \r \h  \* MERGEFORMAT </w:instrText>
      </w:r>
      <w:r w:rsidR="00334620">
        <w:fldChar w:fldCharType="separate"/>
      </w:r>
      <w:r w:rsidR="00657CD4" w:rsidRPr="00657CD4">
        <w:rPr>
          <w:bCs w:val="0"/>
          <w:sz w:val="24"/>
          <w:szCs w:val="24"/>
        </w:rPr>
        <w:t>3.3.8.1</w:t>
      </w:r>
      <w:r w:rsidR="00334620">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334620">
        <w:fldChar w:fldCharType="begin"/>
      </w:r>
      <w:r w:rsidR="00334620">
        <w:instrText xml:space="preserve"> REF _Ref191386407 \r \h  \* MERGEFORMAT </w:instrText>
      </w:r>
      <w:r w:rsidR="00334620">
        <w:fldChar w:fldCharType="separate"/>
      </w:r>
      <w:r w:rsidR="00657CD4" w:rsidRPr="00657CD4">
        <w:rPr>
          <w:bCs w:val="0"/>
          <w:sz w:val="24"/>
          <w:szCs w:val="24"/>
        </w:rPr>
        <w:t>3.3.8</w:t>
      </w:r>
      <w:r w:rsidR="00334620">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5C2043">
        <w:fldChar w:fldCharType="begin"/>
      </w:r>
      <w:r w:rsidR="004B3109">
        <w:rPr>
          <w:bCs w:val="0"/>
          <w:sz w:val="24"/>
          <w:szCs w:val="24"/>
        </w:rPr>
        <w:instrText xml:space="preserve"> REF _Ref303669127 \r \h </w:instrText>
      </w:r>
      <w:r w:rsidR="005C2043">
        <w:fldChar w:fldCharType="separate"/>
      </w:r>
      <w:r w:rsidR="00657CD4">
        <w:rPr>
          <w:bCs w:val="0"/>
          <w:sz w:val="24"/>
          <w:szCs w:val="24"/>
        </w:rPr>
        <w:t>3.3.8.2</w:t>
      </w:r>
      <w:r w:rsidR="005C2043">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8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8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8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8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34620">
        <w:fldChar w:fldCharType="begin"/>
      </w:r>
      <w:r w:rsidR="00334620">
        <w:instrText xml:space="preserve"> REF _Ref307563248 \r \h  \* MERGEFORMAT </w:instrText>
      </w:r>
      <w:r w:rsidR="00334620">
        <w:fldChar w:fldCharType="separate"/>
      </w:r>
      <w:r w:rsidR="00657CD4" w:rsidRPr="00657CD4">
        <w:rPr>
          <w:bCs w:val="0"/>
          <w:sz w:val="24"/>
          <w:szCs w:val="24"/>
          <w:lang w:val="en-US"/>
        </w:rPr>
        <w:t>a</w:t>
      </w:r>
      <w:r w:rsidR="00657CD4" w:rsidRPr="00657CD4">
        <w:rPr>
          <w:bCs w:val="0"/>
          <w:sz w:val="24"/>
          <w:szCs w:val="24"/>
        </w:rPr>
        <w:t>)</w:t>
      </w:r>
      <w:r w:rsidR="00334620">
        <w:fldChar w:fldCharType="end"/>
      </w:r>
      <w:r w:rsidRPr="00D053CF">
        <w:rPr>
          <w:bCs w:val="0"/>
          <w:sz w:val="24"/>
          <w:szCs w:val="24"/>
        </w:rPr>
        <w:t xml:space="preserve">- </w:t>
      </w:r>
      <w:r w:rsidR="00334620">
        <w:fldChar w:fldCharType="begin"/>
      </w:r>
      <w:r w:rsidR="00334620">
        <w:instrText xml:space="preserve"> REF _Ref307563262 \r \h  \* MERGEFORMAT </w:instrText>
      </w:r>
      <w:r w:rsidR="00334620">
        <w:fldChar w:fldCharType="separate"/>
      </w:r>
      <w:r w:rsidR="00657CD4" w:rsidRPr="00657CD4">
        <w:rPr>
          <w:bCs w:val="0"/>
          <w:sz w:val="24"/>
          <w:szCs w:val="24"/>
          <w:lang w:val="en-US"/>
        </w:rPr>
        <w:t>g</w:t>
      </w:r>
      <w:r w:rsidR="00657CD4" w:rsidRPr="00657CD4">
        <w:rPr>
          <w:bCs w:val="0"/>
          <w:sz w:val="24"/>
          <w:szCs w:val="24"/>
        </w:rPr>
        <w:t>)</w:t>
      </w:r>
      <w:r w:rsidR="00334620">
        <w:fldChar w:fldCharType="end"/>
      </w:r>
      <w:r w:rsidRPr="00D053CF">
        <w:rPr>
          <w:bCs w:val="0"/>
          <w:sz w:val="24"/>
          <w:szCs w:val="24"/>
        </w:rPr>
        <w:t xml:space="preserve">п. </w:t>
      </w:r>
      <w:r w:rsidR="00334620">
        <w:fldChar w:fldCharType="begin"/>
      </w:r>
      <w:r w:rsidR="00334620">
        <w:instrText xml:space="preserve"> REF _Ref306032591 \r \h  \* MERGEFORMAT </w:instrText>
      </w:r>
      <w:r w:rsidR="00334620">
        <w:fldChar w:fldCharType="separate"/>
      </w:r>
      <w:r w:rsidR="00657CD4" w:rsidRPr="00657CD4">
        <w:rPr>
          <w:bCs w:val="0"/>
          <w:sz w:val="24"/>
          <w:szCs w:val="24"/>
        </w:rPr>
        <w:t>3.3.10.4</w:t>
      </w:r>
      <w:r w:rsidR="00334620">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89"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89"/>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334620">
        <w:fldChar w:fldCharType="begin"/>
      </w:r>
      <w:r w:rsidR="00334620">
        <w:instrText xml:space="preserve"> REF _Ref303669127 \r \h  \* MERGEFORMAT </w:instrText>
      </w:r>
      <w:r w:rsidR="00334620">
        <w:fldChar w:fldCharType="separate"/>
      </w:r>
      <w:r w:rsidR="00657CD4" w:rsidRPr="00657CD4">
        <w:rPr>
          <w:bCs w:val="0"/>
          <w:sz w:val="24"/>
          <w:szCs w:val="24"/>
        </w:rPr>
        <w:t>3.3.8.2</w:t>
      </w:r>
      <w:r w:rsidR="00334620">
        <w:fldChar w:fldCharType="end"/>
      </w:r>
      <w:r w:rsidR="00717F60" w:rsidRPr="00D053CF">
        <w:rPr>
          <w:bCs w:val="0"/>
          <w:sz w:val="24"/>
          <w:szCs w:val="24"/>
        </w:rPr>
        <w:t>)</w:t>
      </w:r>
      <w:r w:rsidR="005A37E7" w:rsidRPr="00D053CF">
        <w:rPr>
          <w:bCs w:val="0"/>
          <w:sz w:val="24"/>
          <w:szCs w:val="24"/>
        </w:rPr>
        <w:t>. Документы, указанные в пп</w:t>
      </w:r>
      <w:r w:rsidR="005A37E7" w:rsidRPr="00D053CF">
        <w:rPr>
          <w:sz w:val="24"/>
          <w:szCs w:val="24"/>
        </w:rPr>
        <w:t xml:space="preserve">. </w:t>
      </w:r>
      <w:r w:rsidR="00334620">
        <w:fldChar w:fldCharType="begin"/>
      </w:r>
      <w:r w:rsidR="00334620">
        <w:instrText xml:space="preserve"> REF _Ref465332160 \r \h  \* MERGEFORMAT </w:instrText>
      </w:r>
      <w:r w:rsidR="00334620">
        <w:fldChar w:fldCharType="separate"/>
      </w:r>
      <w:r w:rsidR="00657CD4" w:rsidRPr="00657CD4">
        <w:rPr>
          <w:sz w:val="24"/>
          <w:szCs w:val="24"/>
        </w:rPr>
        <w:t>и)</w:t>
      </w:r>
      <w:r w:rsidR="00334620">
        <w:fldChar w:fldCharType="end"/>
      </w:r>
      <w:r w:rsidR="005A37E7" w:rsidRPr="00D053CF">
        <w:rPr>
          <w:sz w:val="24"/>
          <w:szCs w:val="24"/>
        </w:rPr>
        <w:t xml:space="preserve"> п. </w:t>
      </w:r>
      <w:r w:rsidR="00334620">
        <w:fldChar w:fldCharType="begin"/>
      </w:r>
      <w:r w:rsidR="00334620">
        <w:instrText xml:space="preserve"> REF _Ref306005578 \r \h  \* MERGEFORMAT </w:instrText>
      </w:r>
      <w:r w:rsidR="00334620">
        <w:fldChar w:fldCharType="separate"/>
      </w:r>
      <w:r w:rsidR="00657CD4" w:rsidRPr="00657CD4">
        <w:rPr>
          <w:sz w:val="24"/>
          <w:szCs w:val="24"/>
        </w:rPr>
        <w:t>3.3.8.3</w:t>
      </w:r>
      <w:r w:rsidR="00334620">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334620">
        <w:fldChar w:fldCharType="begin"/>
      </w:r>
      <w:r w:rsidR="00334620">
        <w:instrText xml:space="preserve"> REF _Ref440272510 \r \h  \* MERGEFORMAT </w:instrText>
      </w:r>
      <w:r w:rsidR="00334620">
        <w:fldChar w:fldCharType="separate"/>
      </w:r>
      <w:r w:rsidR="00657CD4" w:rsidRPr="00657CD4">
        <w:rPr>
          <w:bCs w:val="0"/>
          <w:sz w:val="24"/>
          <w:szCs w:val="24"/>
        </w:rPr>
        <w:t>5.10</w:t>
      </w:r>
      <w:r w:rsidR="00334620">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указанных </w:t>
      </w:r>
      <w:r w:rsidR="00D77DCB" w:rsidRPr="00D053CF">
        <w:rPr>
          <w:bCs w:val="0"/>
          <w:sz w:val="24"/>
          <w:szCs w:val="24"/>
        </w:rPr>
        <w:t>п.</w:t>
      </w:r>
      <w:r w:rsidR="009C744E" w:rsidRPr="00D053CF">
        <w:rPr>
          <w:bCs w:val="0"/>
          <w:sz w:val="24"/>
          <w:szCs w:val="24"/>
        </w:rPr>
        <w:t xml:space="preserve"> </w:t>
      </w:r>
      <w:r w:rsidR="00334620">
        <w:fldChar w:fldCharType="begin"/>
      </w:r>
      <w:r w:rsidR="00334620">
        <w:instrText xml:space="preserve"> REF _Ref440291364 \r \h  \* MERGEFORMAT </w:instrText>
      </w:r>
      <w:r w:rsidR="00334620">
        <w:fldChar w:fldCharType="separate"/>
      </w:r>
      <w:r w:rsidR="00657CD4" w:rsidRPr="00657CD4">
        <w:rPr>
          <w:bCs w:val="0"/>
          <w:sz w:val="24"/>
          <w:szCs w:val="24"/>
        </w:rPr>
        <w:t>3.3.8.1</w:t>
      </w:r>
      <w:r w:rsidR="00334620">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90" w:name="_Ref306114966"/>
      <w:bookmarkStart w:id="491" w:name="_Toc440297036"/>
      <w:bookmarkStart w:id="492" w:name="_Toc440356597"/>
      <w:bookmarkStart w:id="493" w:name="_Toc440631732"/>
      <w:bookmarkStart w:id="494" w:name="_Toc440876517"/>
      <w:bookmarkStart w:id="495" w:name="_Toc441130589"/>
      <w:bookmarkStart w:id="496" w:name="_Toc441157093"/>
      <w:bookmarkStart w:id="497" w:name="_Toc447292111"/>
      <w:bookmarkStart w:id="498" w:name="_Toc462234869"/>
      <w:bookmarkStart w:id="499" w:name="_Toc466966835"/>
      <w:bookmarkStart w:id="500" w:name="_Toc468806085"/>
      <w:bookmarkStart w:id="501" w:name="_Toc469480352"/>
      <w:bookmarkStart w:id="502" w:name="_Toc472416868"/>
      <w:bookmarkStart w:id="503" w:name="_Toc498523098"/>
      <w:r w:rsidRPr="00D053CF">
        <w:rPr>
          <w:szCs w:val="24"/>
        </w:rPr>
        <w:t>Разъяснение Документации по запросу предложений</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xml:space="preserve">, если в тексте ответа не будет указано иное. В случае,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334620">
        <w:fldChar w:fldCharType="begin"/>
      </w:r>
      <w:r w:rsidR="00334620">
        <w:instrText xml:space="preserve"> REF _Ref440969644 \r \h  \* MERGEFORMAT </w:instrText>
      </w:r>
      <w:r w:rsidR="00334620">
        <w:fldChar w:fldCharType="separate"/>
      </w:r>
      <w:r w:rsidR="00657CD4" w:rsidRPr="00657CD4">
        <w:rPr>
          <w:bCs w:val="0"/>
          <w:iCs/>
          <w:sz w:val="24"/>
          <w:szCs w:val="24"/>
        </w:rPr>
        <w:t>3.3.12</w:t>
      </w:r>
      <w:r w:rsidR="00334620">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334620">
        <w:fldChar w:fldCharType="begin"/>
      </w:r>
      <w:r w:rsidR="00334620">
        <w:instrText xml:space="preserve"> REF _Ref440289401 \r \h  \* MERGEFORMAT </w:instrText>
      </w:r>
      <w:r w:rsidR="00334620">
        <w:fldChar w:fldCharType="separate"/>
      </w:r>
      <w:r w:rsidR="00657CD4" w:rsidRPr="00657CD4">
        <w:rPr>
          <w:bCs w:val="0"/>
          <w:iCs/>
          <w:sz w:val="24"/>
          <w:szCs w:val="24"/>
        </w:rPr>
        <w:t>3.3.13</w:t>
      </w:r>
      <w:r w:rsidR="00334620">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504" w:name="_Toc440297037"/>
      <w:bookmarkStart w:id="505" w:name="_Toc440356598"/>
      <w:bookmarkStart w:id="506" w:name="_Toc440631733"/>
      <w:bookmarkStart w:id="507" w:name="_Toc440876518"/>
      <w:bookmarkStart w:id="508" w:name="_Ref440969599"/>
      <w:bookmarkStart w:id="509" w:name="_Ref440969644"/>
      <w:bookmarkStart w:id="510" w:name="_Toc441130590"/>
      <w:bookmarkStart w:id="511" w:name="_Toc441157094"/>
      <w:bookmarkStart w:id="512" w:name="_Toc447292112"/>
      <w:bookmarkStart w:id="513" w:name="_Toc462234870"/>
      <w:bookmarkStart w:id="514" w:name="_Toc466966836"/>
      <w:bookmarkStart w:id="515" w:name="_Toc468806086"/>
      <w:bookmarkStart w:id="516" w:name="_Toc469480353"/>
      <w:bookmarkStart w:id="517" w:name="_Toc472416869"/>
      <w:bookmarkStart w:id="518" w:name="_Toc498523099"/>
      <w:r w:rsidRPr="00D053CF">
        <w:rPr>
          <w:szCs w:val="24"/>
        </w:rPr>
        <w:t>Внесение изменений в Документацию по запросу предложений.</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519" w:name="_Ref440289401"/>
      <w:bookmarkStart w:id="520" w:name="_Toc440297038"/>
      <w:bookmarkStart w:id="521" w:name="_Toc440356599"/>
      <w:bookmarkStart w:id="522" w:name="_Toc440631734"/>
      <w:bookmarkStart w:id="523" w:name="_Toc440876519"/>
      <w:bookmarkStart w:id="524" w:name="_Toc441130591"/>
      <w:bookmarkStart w:id="525" w:name="_Toc441157095"/>
      <w:bookmarkStart w:id="526" w:name="_Toc447292113"/>
      <w:bookmarkStart w:id="527" w:name="_Toc462234871"/>
      <w:bookmarkStart w:id="528" w:name="_Toc466966837"/>
      <w:bookmarkStart w:id="529" w:name="_Toc468806087"/>
      <w:bookmarkStart w:id="530" w:name="_Toc469480354"/>
      <w:bookmarkStart w:id="531" w:name="_Toc472416870"/>
      <w:bookmarkStart w:id="532" w:name="_Toc498523100"/>
      <w:r w:rsidRPr="00D053CF">
        <w:rPr>
          <w:szCs w:val="24"/>
        </w:rPr>
        <w:t>Продление срока окончания приема Заявок</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33" w:name="_Ref191386249"/>
    </w:p>
    <w:p w:rsidR="0027690B" w:rsidRPr="00D053CF" w:rsidRDefault="0027690B" w:rsidP="0027690B">
      <w:pPr>
        <w:pStyle w:val="3"/>
        <w:spacing w:line="264" w:lineRule="auto"/>
        <w:rPr>
          <w:szCs w:val="24"/>
          <w:lang w:eastAsia="ru-RU"/>
        </w:rPr>
      </w:pPr>
      <w:bookmarkStart w:id="534" w:name="_Toc299701566"/>
      <w:bookmarkStart w:id="535" w:name="_Ref306176386"/>
      <w:bookmarkStart w:id="536" w:name="_Ref440285128"/>
      <w:bookmarkStart w:id="537" w:name="_Toc440357103"/>
      <w:bookmarkStart w:id="538" w:name="_Toc440359658"/>
      <w:bookmarkStart w:id="539" w:name="_Toc440632121"/>
      <w:bookmarkStart w:id="540" w:name="_Toc440875942"/>
      <w:bookmarkStart w:id="541" w:name="_Toc441130970"/>
      <w:bookmarkStart w:id="542" w:name="_Toc447292114"/>
      <w:bookmarkStart w:id="543" w:name="_Toc462234872"/>
      <w:bookmarkStart w:id="544" w:name="_Toc466966838"/>
      <w:bookmarkStart w:id="545" w:name="_Toc468806088"/>
      <w:bookmarkStart w:id="546" w:name="_Toc469480355"/>
      <w:bookmarkStart w:id="547" w:name="_Toc472416871"/>
      <w:bookmarkStart w:id="548" w:name="_Toc498523101"/>
      <w:bookmarkStart w:id="549"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50" w:name="_Ref462236869"/>
      <w:bookmarkStart w:id="551" w:name="_Toc498523102"/>
      <w:r w:rsidRPr="00D053CF">
        <w:t>Подача Заявок и их прием</w:t>
      </w:r>
      <w:bookmarkStart w:id="552" w:name="_Ref56229451"/>
      <w:bookmarkEnd w:id="533"/>
      <w:bookmarkEnd w:id="549"/>
      <w:bookmarkEnd w:id="550"/>
      <w:bookmarkEnd w:id="551"/>
    </w:p>
    <w:p w:rsidR="00717F60" w:rsidRPr="00D053CF" w:rsidRDefault="00717F60" w:rsidP="00E71A48">
      <w:pPr>
        <w:pStyle w:val="3"/>
        <w:spacing w:line="264" w:lineRule="auto"/>
        <w:rPr>
          <w:szCs w:val="24"/>
        </w:rPr>
      </w:pPr>
      <w:bookmarkStart w:id="553" w:name="_Toc439323707"/>
      <w:bookmarkStart w:id="554" w:name="_Toc440297041"/>
      <w:bookmarkStart w:id="555" w:name="_Toc440356602"/>
      <w:bookmarkStart w:id="556" w:name="_Toc440631737"/>
      <w:bookmarkStart w:id="557" w:name="_Toc440876522"/>
      <w:bookmarkStart w:id="558" w:name="_Toc441130594"/>
      <w:bookmarkStart w:id="559" w:name="_Toc441157097"/>
      <w:bookmarkStart w:id="560" w:name="_Toc447292116"/>
      <w:bookmarkStart w:id="561" w:name="_Toc462234874"/>
      <w:bookmarkStart w:id="562" w:name="_Toc466966840"/>
      <w:bookmarkStart w:id="563" w:name="_Toc468806090"/>
      <w:bookmarkStart w:id="564" w:name="_Toc469480357"/>
      <w:bookmarkStart w:id="565" w:name="_Toc472416873"/>
      <w:bookmarkStart w:id="566" w:name="_Toc498523103"/>
      <w:r w:rsidRPr="00D053CF">
        <w:rPr>
          <w:szCs w:val="24"/>
        </w:rPr>
        <w:t>Подача Заявок через ЭТП</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765F1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765F1F">
        <w:rPr>
          <w:bCs w:val="0"/>
          <w:sz w:val="24"/>
          <w:szCs w:val="24"/>
        </w:rPr>
        <w:t xml:space="preserve">электронных </w:t>
      </w:r>
      <w:r w:rsidRPr="00765F1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67" w:name="_Ref440289953"/>
      <w:r w:rsidRPr="00765F1F">
        <w:rPr>
          <w:bCs w:val="0"/>
          <w:sz w:val="24"/>
          <w:szCs w:val="24"/>
        </w:rPr>
        <w:t>Заявк</w:t>
      </w:r>
      <w:r w:rsidR="00717F60" w:rsidRPr="00765F1F">
        <w:rPr>
          <w:bCs w:val="0"/>
          <w:sz w:val="24"/>
          <w:szCs w:val="24"/>
        </w:rPr>
        <w:t xml:space="preserve">и на ЭТП могут быть поданы до </w:t>
      </w:r>
      <w:r w:rsidR="002B5044" w:rsidRPr="00765F1F">
        <w:rPr>
          <w:b/>
          <w:bCs w:val="0"/>
          <w:sz w:val="24"/>
          <w:szCs w:val="24"/>
        </w:rPr>
        <w:t xml:space="preserve">12 часов 00 минут </w:t>
      </w:r>
      <w:r w:rsidR="005947A8">
        <w:rPr>
          <w:b/>
          <w:bCs w:val="0"/>
          <w:sz w:val="24"/>
          <w:szCs w:val="24"/>
        </w:rPr>
        <w:t>28</w:t>
      </w:r>
      <w:r w:rsidR="002B5044" w:rsidRPr="00765F1F">
        <w:rPr>
          <w:b/>
          <w:bCs w:val="0"/>
          <w:sz w:val="24"/>
          <w:szCs w:val="24"/>
        </w:rPr>
        <w:t xml:space="preserve"> </w:t>
      </w:r>
      <w:r w:rsidR="00765F1F" w:rsidRPr="00765F1F">
        <w:rPr>
          <w:b/>
          <w:bCs w:val="0"/>
          <w:sz w:val="24"/>
          <w:szCs w:val="24"/>
        </w:rPr>
        <w:t>мая</w:t>
      </w:r>
      <w:r w:rsidR="002B5044" w:rsidRPr="00765F1F">
        <w:rPr>
          <w:b/>
          <w:bCs w:val="0"/>
          <w:sz w:val="24"/>
          <w:szCs w:val="24"/>
        </w:rPr>
        <w:t xml:space="preserve"> </w:t>
      </w:r>
      <w:r w:rsidR="00776C7A" w:rsidRPr="00765F1F">
        <w:rPr>
          <w:b/>
          <w:bCs w:val="0"/>
          <w:sz w:val="24"/>
          <w:szCs w:val="24"/>
        </w:rPr>
        <w:t>2018</w:t>
      </w:r>
      <w:r w:rsidR="002B5044" w:rsidRPr="00765F1F">
        <w:rPr>
          <w:b/>
          <w:bCs w:val="0"/>
          <w:sz w:val="24"/>
          <w:szCs w:val="24"/>
        </w:rPr>
        <w:t xml:space="preserve"> года</w:t>
      </w:r>
      <w:r w:rsidR="009E28D8" w:rsidRPr="00765F1F">
        <w:rPr>
          <w:b/>
          <w:bCs w:val="0"/>
          <w:sz w:val="24"/>
          <w:szCs w:val="24"/>
        </w:rPr>
        <w:t xml:space="preserve">, </w:t>
      </w:r>
      <w:r w:rsidR="009E28D8" w:rsidRPr="00765F1F">
        <w:rPr>
          <w:bCs w:val="0"/>
          <w:sz w:val="24"/>
          <w:szCs w:val="24"/>
        </w:rPr>
        <w:t xml:space="preserve">при этом предложенная Участником в Письме о подаче оферты </w:t>
      </w:r>
      <w:r w:rsidR="009E28D8" w:rsidRPr="00765F1F">
        <w:rPr>
          <w:bCs w:val="0"/>
          <w:spacing w:val="-2"/>
          <w:sz w:val="24"/>
          <w:szCs w:val="24"/>
        </w:rPr>
        <w:t>(под</w:t>
      </w:r>
      <w:r w:rsidR="009E28D8" w:rsidRPr="00765F1F">
        <w:rPr>
          <w:bCs w:val="0"/>
          <w:sz w:val="24"/>
          <w:szCs w:val="24"/>
        </w:rPr>
        <w:t xml:space="preserve">раздел </w:t>
      </w:r>
      <w:r w:rsidR="00334620" w:rsidRPr="00765F1F">
        <w:fldChar w:fldCharType="begin"/>
      </w:r>
      <w:r w:rsidR="00334620" w:rsidRPr="00765F1F">
        <w:instrText xml:space="preserve"> REF _Ref55336310 \r \h  \* MERGEFORMAT </w:instrText>
      </w:r>
      <w:r w:rsidR="00334620" w:rsidRPr="00765F1F">
        <w:fldChar w:fldCharType="separate"/>
      </w:r>
      <w:r w:rsidR="00657CD4" w:rsidRPr="00765F1F">
        <w:rPr>
          <w:bCs w:val="0"/>
          <w:sz w:val="24"/>
          <w:szCs w:val="24"/>
        </w:rPr>
        <w:t>5.1</w:t>
      </w:r>
      <w:r w:rsidR="00334620" w:rsidRPr="00765F1F">
        <w:fldChar w:fldCharType="end"/>
      </w:r>
      <w:r w:rsidR="009E28D8" w:rsidRPr="00765F1F">
        <w:rPr>
          <w:bCs w:val="0"/>
          <w:sz w:val="24"/>
          <w:szCs w:val="24"/>
          <w:lang w:eastAsia="ru-RU"/>
        </w:rPr>
        <w:t>)</w:t>
      </w:r>
      <w:r w:rsidR="009E28D8" w:rsidRPr="00765F1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67"/>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68" w:name="_Ref115077798"/>
      <w:bookmarkStart w:id="569" w:name="_Toc439323708"/>
      <w:bookmarkStart w:id="570" w:name="_Toc440297042"/>
      <w:bookmarkStart w:id="571" w:name="_Toc440356603"/>
      <w:bookmarkStart w:id="572" w:name="_Toc440631738"/>
      <w:bookmarkStart w:id="573" w:name="_Toc440876523"/>
      <w:bookmarkStart w:id="574" w:name="_Toc441130595"/>
      <w:bookmarkStart w:id="575" w:name="_Toc441157098"/>
      <w:bookmarkStart w:id="576" w:name="_Toc447292117"/>
      <w:bookmarkStart w:id="577" w:name="_Toc462234875"/>
      <w:bookmarkStart w:id="578" w:name="_Toc466966841"/>
      <w:bookmarkStart w:id="579" w:name="_Toc468806091"/>
      <w:bookmarkStart w:id="580" w:name="_Toc469480358"/>
      <w:bookmarkStart w:id="581" w:name="_Toc472416874"/>
      <w:bookmarkStart w:id="582" w:name="_Toc49852310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bookmarkEnd w:id="552"/>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83" w:name="_Ref303683883"/>
      <w:bookmarkStart w:id="584" w:name="_Toc498523105"/>
      <w:r w:rsidRPr="00D053CF">
        <w:t xml:space="preserve">Изменение и отзыв </w:t>
      </w:r>
      <w:r w:rsidR="004B5EB3" w:rsidRPr="00D053CF">
        <w:t>Заявк</w:t>
      </w:r>
      <w:r w:rsidRPr="00D053CF">
        <w:t>и</w:t>
      </w:r>
      <w:bookmarkEnd w:id="583"/>
      <w:bookmarkEnd w:id="584"/>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334620">
        <w:fldChar w:fldCharType="begin"/>
      </w:r>
      <w:r w:rsidR="00334620">
        <w:instrText xml:space="preserve"> REF _Ref440289953 \r \h  \* MERGEFORMAT </w:instrText>
      </w:r>
      <w:r w:rsidR="00334620">
        <w:fldChar w:fldCharType="separate"/>
      </w:r>
      <w:r w:rsidR="00657CD4" w:rsidRPr="00657CD4">
        <w:rPr>
          <w:bCs w:val="0"/>
          <w:sz w:val="24"/>
          <w:szCs w:val="24"/>
        </w:rPr>
        <w:t>3.4.1.3</w:t>
      </w:r>
      <w:r w:rsidR="00334620">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34620">
        <w:fldChar w:fldCharType="begin"/>
      </w:r>
      <w:r w:rsidR="00334620">
        <w:instrText xml:space="preserve"> REF _Ref55279015 \r \h  \* MERGEFORMAT </w:instrText>
      </w:r>
      <w:r w:rsidR="00334620">
        <w:fldChar w:fldCharType="separate"/>
      </w:r>
      <w:r w:rsidR="00657CD4" w:rsidRPr="00657CD4">
        <w:rPr>
          <w:sz w:val="24"/>
          <w:szCs w:val="24"/>
        </w:rPr>
        <w:t>3.3.1.6</w:t>
      </w:r>
      <w:r w:rsidR="00334620">
        <w:fldChar w:fldCharType="end"/>
      </w:r>
      <w:r w:rsidRPr="00D053CF">
        <w:rPr>
          <w:sz w:val="24"/>
          <w:szCs w:val="24"/>
        </w:rPr>
        <w:t xml:space="preserve">, </w:t>
      </w:r>
      <w:r w:rsidR="00334620">
        <w:fldChar w:fldCharType="begin"/>
      </w:r>
      <w:r w:rsidR="00334620">
        <w:instrText xml:space="preserve"> REF _Ref195087786 \r \h  \* MERGEFORMAT </w:instrText>
      </w:r>
      <w:r w:rsidR="00334620">
        <w:fldChar w:fldCharType="separate"/>
      </w:r>
      <w:r w:rsidR="00657CD4" w:rsidRPr="00657CD4">
        <w:rPr>
          <w:sz w:val="24"/>
          <w:szCs w:val="24"/>
        </w:rPr>
        <w:t>3.3.1.7</w:t>
      </w:r>
      <w:r w:rsidR="00334620">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85" w:name="_Ref305973250"/>
      <w:bookmarkStart w:id="586" w:name="_Toc498523106"/>
      <w:r w:rsidRPr="00D053CF">
        <w:t>Оценка Заявок и проведение переговоров</w:t>
      </w:r>
      <w:bookmarkEnd w:id="585"/>
      <w:bookmarkEnd w:id="586"/>
      <w:r w:rsidRPr="00D053CF">
        <w:t xml:space="preserve"> </w:t>
      </w:r>
    </w:p>
    <w:p w:rsidR="00717F60" w:rsidRPr="00D053CF" w:rsidRDefault="00717F60" w:rsidP="00E71A48">
      <w:pPr>
        <w:pStyle w:val="3"/>
        <w:spacing w:line="264" w:lineRule="auto"/>
        <w:rPr>
          <w:szCs w:val="24"/>
        </w:rPr>
      </w:pPr>
      <w:bookmarkStart w:id="587" w:name="_Toc439323711"/>
      <w:bookmarkStart w:id="588" w:name="_Toc440297045"/>
      <w:bookmarkStart w:id="589" w:name="_Toc440356606"/>
      <w:bookmarkStart w:id="590" w:name="_Toc440631741"/>
      <w:bookmarkStart w:id="591" w:name="_Toc440876526"/>
      <w:bookmarkStart w:id="592" w:name="_Toc441130598"/>
      <w:bookmarkStart w:id="593" w:name="_Toc441157101"/>
      <w:bookmarkStart w:id="594" w:name="_Toc447292120"/>
      <w:bookmarkStart w:id="595" w:name="_Toc462234878"/>
      <w:bookmarkStart w:id="596" w:name="_Toc466966844"/>
      <w:bookmarkStart w:id="597" w:name="_Toc468806094"/>
      <w:bookmarkStart w:id="598" w:name="_Toc469480361"/>
      <w:bookmarkStart w:id="599" w:name="_Toc472416877"/>
      <w:bookmarkStart w:id="600" w:name="_Toc498523107"/>
      <w:r w:rsidRPr="00D053CF">
        <w:rPr>
          <w:szCs w:val="24"/>
        </w:rPr>
        <w:t>Общие положения</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334620">
        <w:fldChar w:fldCharType="begin"/>
      </w:r>
      <w:r w:rsidR="00334620">
        <w:instrText xml:space="preserve"> REF _Ref93089454 \n \h  \* MERGEFORMAT </w:instrText>
      </w:r>
      <w:r w:rsidR="00334620">
        <w:fldChar w:fldCharType="separate"/>
      </w:r>
      <w:r w:rsidR="00657CD4" w:rsidRPr="00657CD4">
        <w:rPr>
          <w:bCs w:val="0"/>
          <w:sz w:val="24"/>
          <w:szCs w:val="24"/>
        </w:rPr>
        <w:t>3.6.2</w:t>
      </w:r>
      <w:r w:rsidR="00334620">
        <w:fldChar w:fldCharType="end"/>
      </w:r>
      <w:r w:rsidRPr="00D053CF">
        <w:rPr>
          <w:bCs w:val="0"/>
          <w:sz w:val="24"/>
          <w:szCs w:val="24"/>
        </w:rPr>
        <w:t xml:space="preserve">), проведение (при необходимости) переговоров (пункт </w:t>
      </w:r>
      <w:r w:rsidR="00334620">
        <w:fldChar w:fldCharType="begin"/>
      </w:r>
      <w:r w:rsidR="00334620">
        <w:instrText xml:space="preserve"> REF _Ref303670674 \n \h  \* MERGEFORMAT </w:instrText>
      </w:r>
      <w:r w:rsidR="00334620">
        <w:fldChar w:fldCharType="separate"/>
      </w:r>
      <w:r w:rsidR="00657CD4" w:rsidRPr="00657CD4">
        <w:rPr>
          <w:bCs w:val="0"/>
          <w:sz w:val="24"/>
          <w:szCs w:val="24"/>
        </w:rPr>
        <w:t>3.6.3</w:t>
      </w:r>
      <w:r w:rsidR="00334620">
        <w:fldChar w:fldCharType="end"/>
      </w:r>
      <w:r w:rsidRPr="00D053CF">
        <w:rPr>
          <w:bCs w:val="0"/>
          <w:sz w:val="24"/>
          <w:szCs w:val="24"/>
        </w:rPr>
        <w:t>) и оценочную стадию (пункт</w:t>
      </w:r>
      <w:r w:rsidR="007F3FB7" w:rsidRPr="00D053CF">
        <w:rPr>
          <w:bCs w:val="0"/>
          <w:sz w:val="24"/>
          <w:szCs w:val="24"/>
        </w:rPr>
        <w:t xml:space="preserve"> </w:t>
      </w:r>
      <w:r w:rsidR="00334620">
        <w:fldChar w:fldCharType="begin"/>
      </w:r>
      <w:r w:rsidR="00334620">
        <w:instrText xml:space="preserve"> REF _Ref306138385 \r \h  \* MERGEFORMAT </w:instrText>
      </w:r>
      <w:r w:rsidR="00334620">
        <w:fldChar w:fldCharType="separate"/>
      </w:r>
      <w:r w:rsidR="00657CD4" w:rsidRPr="00657CD4">
        <w:rPr>
          <w:bCs w:val="0"/>
          <w:sz w:val="24"/>
          <w:szCs w:val="24"/>
        </w:rPr>
        <w:t>3.6.4</w:t>
      </w:r>
      <w:r w:rsidR="00334620">
        <w:fldChar w:fldCharType="end"/>
      </w:r>
      <w:r w:rsidRPr="00D053CF">
        <w:rPr>
          <w:bCs w:val="0"/>
          <w:sz w:val="24"/>
          <w:szCs w:val="24"/>
        </w:rPr>
        <w:t>).</w:t>
      </w:r>
    </w:p>
    <w:p w:rsidR="00717F60" w:rsidRPr="00D053CF" w:rsidRDefault="00717F60" w:rsidP="00E71A48">
      <w:pPr>
        <w:pStyle w:val="3"/>
        <w:spacing w:line="264" w:lineRule="auto"/>
        <w:rPr>
          <w:szCs w:val="24"/>
        </w:rPr>
      </w:pPr>
      <w:bookmarkStart w:id="601" w:name="_Ref93089454"/>
      <w:bookmarkStart w:id="602" w:name="_Toc439323712"/>
      <w:bookmarkStart w:id="603" w:name="_Toc440297046"/>
      <w:bookmarkStart w:id="604" w:name="_Toc440356607"/>
      <w:bookmarkStart w:id="605" w:name="_Toc440631742"/>
      <w:bookmarkStart w:id="606" w:name="_Toc440876527"/>
      <w:bookmarkStart w:id="607" w:name="_Toc441130599"/>
      <w:bookmarkStart w:id="608" w:name="_Toc441157102"/>
      <w:bookmarkStart w:id="609" w:name="_Toc447292121"/>
      <w:bookmarkStart w:id="610" w:name="_Toc462234879"/>
      <w:bookmarkStart w:id="611" w:name="_Toc466966845"/>
      <w:bookmarkStart w:id="612" w:name="_Toc468806095"/>
      <w:bookmarkStart w:id="613" w:name="_Toc469480362"/>
      <w:bookmarkStart w:id="614" w:name="_Toc472416878"/>
      <w:bookmarkStart w:id="615" w:name="_Toc498523108"/>
      <w:r w:rsidRPr="00D053CF">
        <w:rPr>
          <w:szCs w:val="24"/>
        </w:rPr>
        <w:t>Отборочная стадия</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616"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7"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616"/>
      <w:bookmarkEnd w:id="617"/>
    </w:p>
    <w:p w:rsidR="00775238" w:rsidRPr="00011803" w:rsidRDefault="006563A7"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 xml:space="preserve">в существенной мере не отвечают </w:t>
      </w:r>
      <w:r w:rsidRPr="00011803">
        <w:rPr>
          <w:sz w:val="24"/>
          <w:szCs w:val="24"/>
        </w:rPr>
        <w:t>требованиям, предъявленным к оформлению Заявки, изложенным в настоящей Документации по запросу предложений</w:t>
      </w:r>
      <w:r w:rsidR="00AE57F2" w:rsidRPr="00011803">
        <w:rPr>
          <w:sz w:val="24"/>
          <w:szCs w:val="24"/>
        </w:rPr>
        <w:t>;</w:t>
      </w:r>
    </w:p>
    <w:p w:rsidR="00775238" w:rsidRPr="00011803" w:rsidRDefault="00AE57F2" w:rsidP="00A222A8">
      <w:pPr>
        <w:pStyle w:val="affffff"/>
        <w:widowControl w:val="0"/>
        <w:numPr>
          <w:ilvl w:val="0"/>
          <w:numId w:val="71"/>
        </w:numPr>
        <w:tabs>
          <w:tab w:val="left" w:pos="426"/>
        </w:tabs>
        <w:autoSpaceDE w:val="0"/>
        <w:spacing w:line="264" w:lineRule="auto"/>
        <w:rPr>
          <w:sz w:val="24"/>
          <w:szCs w:val="24"/>
        </w:rPr>
      </w:pPr>
      <w:r w:rsidRPr="00011803">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011803" w:rsidRPr="00011803">
        <w:rPr>
          <w:sz w:val="24"/>
          <w:szCs w:val="24"/>
        </w:rPr>
        <w:t xml:space="preserve">, в том числе если Участник (в т.ч. один или несколько членов Коллективного участника) не предоставил Справку о цепочке собственников участника закупочной процедуры, включая бенефициаров (в том числе конечных) (подраздел </w:t>
      </w:r>
      <w:r w:rsidR="00334620">
        <w:fldChar w:fldCharType="begin"/>
      </w:r>
      <w:r w:rsidR="00334620">
        <w:instrText xml:space="preserve"> REF _Ref499542691 \r \h  \* MERGEFORMAT </w:instrText>
      </w:r>
      <w:r w:rsidR="00334620">
        <w:fldChar w:fldCharType="separate"/>
      </w:r>
      <w:r w:rsidR="00657CD4" w:rsidRPr="00657CD4">
        <w:rPr>
          <w:sz w:val="24"/>
          <w:szCs w:val="24"/>
        </w:rPr>
        <w:t>5.7</w:t>
      </w:r>
      <w:r w:rsidR="00334620">
        <w:fldChar w:fldCharType="end"/>
      </w:r>
      <w:r w:rsidR="00011803" w:rsidRPr="00011803">
        <w:rPr>
          <w:sz w:val="24"/>
          <w:szCs w:val="24"/>
        </w:rPr>
        <w:t>)</w:t>
      </w:r>
      <w:r w:rsidR="00E374EE">
        <w:rPr>
          <w:sz w:val="24"/>
          <w:szCs w:val="24"/>
        </w:rPr>
        <w:t xml:space="preserve"> </w:t>
      </w:r>
      <w:r w:rsidR="00E374EE" w:rsidRPr="00334620">
        <w:rPr>
          <w:sz w:val="24"/>
          <w:szCs w:val="24"/>
        </w:rPr>
        <w:t>или представил недостоверные сведения о стране происхождения товара, указанного в заявке на участие в закупке</w:t>
      </w:r>
      <w:r w:rsidRPr="00011803">
        <w:rPr>
          <w:sz w:val="24"/>
          <w:szCs w:val="24"/>
        </w:rPr>
        <w:t>;</w:t>
      </w:r>
      <w:r w:rsidR="00775238" w:rsidRPr="00011803">
        <w:rPr>
          <w:sz w:val="24"/>
          <w:szCs w:val="24"/>
        </w:rPr>
        <w:t xml:space="preserve"> </w:t>
      </w:r>
    </w:p>
    <w:p w:rsidR="00011803" w:rsidRPr="00D053CF" w:rsidRDefault="00011803" w:rsidP="00011803">
      <w:pPr>
        <w:pStyle w:val="affffff"/>
        <w:widowControl w:val="0"/>
        <w:numPr>
          <w:ilvl w:val="0"/>
          <w:numId w:val="71"/>
        </w:numPr>
        <w:tabs>
          <w:tab w:val="left" w:pos="426"/>
        </w:tabs>
        <w:autoSpaceDE w:val="0"/>
        <w:spacing w:line="264" w:lineRule="auto"/>
        <w:rPr>
          <w:sz w:val="24"/>
          <w:szCs w:val="24"/>
        </w:rPr>
      </w:pPr>
      <w:r w:rsidRPr="00011803">
        <w:rPr>
          <w:sz w:val="24"/>
          <w:szCs w:val="24"/>
        </w:rPr>
        <w:t>не содержат всех необходимых документов, требуемых настоящей Документацией</w:t>
      </w:r>
      <w:r w:rsidRPr="00D053CF">
        <w:rPr>
          <w:sz w:val="24"/>
          <w:szCs w:val="24"/>
        </w:rPr>
        <w:t>;</w:t>
      </w:r>
    </w:p>
    <w:p w:rsidR="00011803" w:rsidRPr="00382A07" w:rsidRDefault="00011803" w:rsidP="00011803">
      <w:pPr>
        <w:pStyle w:val="affffff"/>
        <w:widowControl w:val="0"/>
        <w:numPr>
          <w:ilvl w:val="0"/>
          <w:numId w:val="71"/>
        </w:numPr>
        <w:tabs>
          <w:tab w:val="left" w:pos="426"/>
        </w:tabs>
        <w:autoSpaceDE w:val="0"/>
        <w:spacing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011803" w:rsidRPr="00D053CF" w:rsidRDefault="00011803" w:rsidP="00011803">
      <w:pPr>
        <w:pStyle w:val="affffff"/>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 которых не согласился Участник;</w:t>
      </w:r>
    </w:p>
    <w:p w:rsidR="00011803" w:rsidRPr="00D053CF" w:rsidRDefault="00011803" w:rsidP="00011803">
      <w:pPr>
        <w:pStyle w:val="affffff"/>
        <w:widowControl w:val="0"/>
        <w:numPr>
          <w:ilvl w:val="0"/>
          <w:numId w:val="71"/>
        </w:numPr>
        <w:tabs>
          <w:tab w:val="left" w:pos="426"/>
        </w:tabs>
        <w:autoSpaceDE w:val="0"/>
        <w:spacing w:line="264" w:lineRule="auto"/>
        <w:rPr>
          <w:sz w:val="24"/>
          <w:szCs w:val="24"/>
        </w:rPr>
      </w:pPr>
      <w:r w:rsidRPr="00D053CF">
        <w:rPr>
          <w:sz w:val="24"/>
          <w:szCs w:val="24"/>
        </w:rPr>
        <w:t>поданы с нарушением порядка подачи Заявок, установленного в настоящей документации;</w:t>
      </w:r>
    </w:p>
    <w:p w:rsidR="00775238" w:rsidRPr="00D053CF" w:rsidRDefault="00AE57F2"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6E2794" w:rsidRPr="00D053CF" w:rsidRDefault="006E2794"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618"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618"/>
    </w:p>
    <w:p w:rsidR="00717F60" w:rsidRPr="00D053CF" w:rsidRDefault="00717F60" w:rsidP="00E71A48">
      <w:pPr>
        <w:pStyle w:val="3"/>
        <w:spacing w:line="264" w:lineRule="auto"/>
        <w:rPr>
          <w:szCs w:val="24"/>
        </w:rPr>
      </w:pPr>
      <w:bookmarkStart w:id="619" w:name="_Ref303670674"/>
      <w:bookmarkStart w:id="620" w:name="_Toc439323713"/>
      <w:bookmarkStart w:id="621" w:name="_Toc440297047"/>
      <w:bookmarkStart w:id="622" w:name="_Toc440356608"/>
      <w:bookmarkStart w:id="623" w:name="_Toc440631743"/>
      <w:bookmarkStart w:id="624" w:name="_Toc440876528"/>
      <w:bookmarkStart w:id="625" w:name="_Toc441130600"/>
      <w:bookmarkStart w:id="626" w:name="_Toc441157103"/>
      <w:bookmarkStart w:id="627" w:name="_Toc447292122"/>
      <w:bookmarkStart w:id="628" w:name="_Toc462234880"/>
      <w:bookmarkStart w:id="629" w:name="_Toc466966846"/>
      <w:bookmarkStart w:id="630" w:name="_Toc468806096"/>
      <w:bookmarkStart w:id="631" w:name="_Toc469480363"/>
      <w:bookmarkStart w:id="632" w:name="_Toc472416879"/>
      <w:bookmarkStart w:id="633" w:name="_Toc498523109"/>
      <w:r w:rsidRPr="00D053CF">
        <w:rPr>
          <w:szCs w:val="24"/>
        </w:rPr>
        <w:t>Проведение переговоров</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634" w:name="_Ref306138385"/>
      <w:bookmarkStart w:id="635" w:name="_Toc439323714"/>
      <w:bookmarkStart w:id="636" w:name="_Toc440297048"/>
      <w:bookmarkStart w:id="637" w:name="_Toc440356609"/>
      <w:bookmarkStart w:id="638" w:name="_Toc440631744"/>
      <w:bookmarkStart w:id="639" w:name="_Toc440876529"/>
      <w:bookmarkStart w:id="640" w:name="_Toc441130601"/>
      <w:bookmarkStart w:id="641" w:name="_Toc441157104"/>
      <w:bookmarkStart w:id="642" w:name="_Toc447292123"/>
      <w:bookmarkStart w:id="643" w:name="_Toc462234881"/>
      <w:bookmarkStart w:id="644" w:name="_Toc466966847"/>
      <w:bookmarkStart w:id="645" w:name="_Toc468806097"/>
      <w:bookmarkStart w:id="646" w:name="_Toc469480364"/>
      <w:bookmarkStart w:id="647" w:name="_Toc472416880"/>
      <w:bookmarkStart w:id="648" w:name="_Toc498523110"/>
      <w:r w:rsidRPr="00D053CF">
        <w:rPr>
          <w:szCs w:val="24"/>
        </w:rPr>
        <w:t>Оценочная стадия</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334620">
        <w:fldChar w:fldCharType="begin"/>
      </w:r>
      <w:r w:rsidR="00334620">
        <w:instrText xml:space="preserve"> REF _Ref471821960 \r \h  \* MERGEFORMAT </w:instrText>
      </w:r>
      <w:r w:rsidR="00334620">
        <w:fldChar w:fldCharType="separate"/>
      </w:r>
      <w:r w:rsidR="00657CD4" w:rsidRPr="00657CD4">
        <w:rPr>
          <w:sz w:val="24"/>
          <w:szCs w:val="24"/>
        </w:rPr>
        <w:t>3.8</w:t>
      </w:r>
      <w:r w:rsidR="00334620">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49" w:name="_Ref303250967"/>
      <w:bookmarkStart w:id="650" w:name="_Toc305697378"/>
      <w:bookmarkStart w:id="651" w:name="_Toc498523111"/>
      <w:bookmarkStart w:id="652" w:name="_Toc255985696"/>
      <w:r w:rsidRPr="00D053CF">
        <w:t>Аукционная процедура понижени</w:t>
      </w:r>
      <w:r w:rsidR="00E60F8E" w:rsidRPr="00D053CF">
        <w:t>я</w:t>
      </w:r>
      <w:r w:rsidRPr="00D053CF">
        <w:t xml:space="preserve"> цены (переторжка)</w:t>
      </w:r>
      <w:bookmarkEnd w:id="649"/>
      <w:bookmarkEnd w:id="650"/>
      <w:bookmarkEnd w:id="651"/>
      <w:r w:rsidRPr="00D053CF">
        <w:t xml:space="preserve"> </w:t>
      </w:r>
    </w:p>
    <w:bookmarkEnd w:id="652"/>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3"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53"/>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54"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54"/>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334620">
        <w:fldChar w:fldCharType="begin"/>
      </w:r>
      <w:r w:rsidR="00334620">
        <w:instrText xml:space="preserve"> REF _Ref465849801 \r \h  \* MERGEFORMAT </w:instrText>
      </w:r>
      <w:r w:rsidR="00334620">
        <w:fldChar w:fldCharType="separate"/>
      </w:r>
      <w:r w:rsidR="00657CD4" w:rsidRPr="00657CD4">
        <w:rPr>
          <w:iCs/>
          <w:sz w:val="24"/>
          <w:szCs w:val="24"/>
          <w:lang w:eastAsia="ru-RU"/>
        </w:rPr>
        <w:t>3.7.9</w:t>
      </w:r>
      <w:r w:rsidR="00334620">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334620">
        <w:fldChar w:fldCharType="begin"/>
      </w:r>
      <w:r w:rsidR="00334620">
        <w:instrText xml:space="preserve"> REF _Ref306352987 \r \h  \* MERGEFORMAT </w:instrText>
      </w:r>
      <w:r w:rsidR="00334620">
        <w:fldChar w:fldCharType="separate"/>
      </w:r>
      <w:r w:rsidR="00657CD4" w:rsidRPr="00657CD4">
        <w:rPr>
          <w:iCs/>
          <w:sz w:val="24"/>
          <w:szCs w:val="24"/>
          <w:lang w:eastAsia="ru-RU"/>
        </w:rPr>
        <w:t>3.7.3</w:t>
      </w:r>
      <w:r w:rsidR="00334620">
        <w:fldChar w:fldCharType="end"/>
      </w:r>
      <w:r w:rsidRPr="00D053CF">
        <w:rPr>
          <w:iCs/>
          <w:sz w:val="24"/>
          <w:szCs w:val="24"/>
          <w:lang w:eastAsia="ru-RU"/>
        </w:rPr>
        <w:t xml:space="preserve"> - </w:t>
      </w:r>
      <w:r w:rsidR="00334620">
        <w:fldChar w:fldCharType="begin"/>
      </w:r>
      <w:r w:rsidR="00334620">
        <w:instrText xml:space="preserve"> REF _Ref306353005 \r \h  \* MERGEFORMAT </w:instrText>
      </w:r>
      <w:r w:rsidR="00334620">
        <w:fldChar w:fldCharType="separate"/>
      </w:r>
      <w:r w:rsidR="00657CD4" w:rsidRPr="00657CD4">
        <w:rPr>
          <w:iCs/>
          <w:sz w:val="24"/>
          <w:szCs w:val="24"/>
          <w:lang w:eastAsia="ru-RU"/>
        </w:rPr>
        <w:t>3.7.5</w:t>
      </w:r>
      <w:r w:rsidR="00334620">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55"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55"/>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56"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5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34620">
        <w:fldChar w:fldCharType="begin"/>
      </w:r>
      <w:r w:rsidR="00334620">
        <w:instrText xml:space="preserve"> REF _Ref465670219 \r \h  \* MERGEFORMAT </w:instrText>
      </w:r>
      <w:r w:rsidR="00334620">
        <w:fldChar w:fldCharType="separate"/>
      </w:r>
      <w:r w:rsidR="00657CD4" w:rsidRPr="00657CD4">
        <w:rPr>
          <w:sz w:val="24"/>
          <w:szCs w:val="24"/>
        </w:rPr>
        <w:t>3.11</w:t>
      </w:r>
      <w:r w:rsidR="00334620">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334620">
        <w:fldChar w:fldCharType="begin"/>
      </w:r>
      <w:r w:rsidR="00334620">
        <w:instrText xml:space="preserve"> REF _Ref468805718 \r \h  \* MERGEFORMAT </w:instrText>
      </w:r>
      <w:r w:rsidR="00334620">
        <w:fldChar w:fldCharType="separate"/>
      </w:r>
      <w:r w:rsidR="00657CD4" w:rsidRPr="00657CD4">
        <w:rPr>
          <w:sz w:val="24"/>
          <w:szCs w:val="24"/>
        </w:rPr>
        <w:t>3.7.8</w:t>
      </w:r>
      <w:r w:rsidR="00334620">
        <w:fldChar w:fldCharType="end"/>
      </w:r>
      <w:r w:rsidRPr="00F91CA3">
        <w:rPr>
          <w:sz w:val="24"/>
          <w:szCs w:val="24"/>
        </w:rPr>
        <w:t xml:space="preserve">, предоставляет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57CD4" w:rsidRPr="00657CD4">
        <w:rPr>
          <w:sz w:val="24"/>
          <w:szCs w:val="24"/>
        </w:rPr>
        <w:t>3.11.2</w:t>
      </w:r>
      <w:r w:rsidR="00334620">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334620">
        <w:fldChar w:fldCharType="begin"/>
      </w:r>
      <w:r w:rsidR="00334620">
        <w:instrText xml:space="preserve"> REF _Ref465675151 \r \h  \* MERGEFORMAT </w:instrText>
      </w:r>
      <w:r w:rsidR="00334620">
        <w:fldChar w:fldCharType="separate"/>
      </w:r>
      <w:r w:rsidR="00657CD4" w:rsidRPr="00657CD4">
        <w:rPr>
          <w:sz w:val="24"/>
          <w:szCs w:val="24"/>
        </w:rPr>
        <w:t>3.11.2</w:t>
      </w:r>
      <w:r w:rsidR="00334620">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57" w:name="_Ref471821960"/>
      <w:bookmarkStart w:id="658" w:name="_Toc471986593"/>
      <w:bookmarkStart w:id="659" w:name="_Toc472409204"/>
      <w:bookmarkStart w:id="660" w:name="_Toc472411818"/>
      <w:bookmarkStart w:id="661" w:name="_Toc498523112"/>
      <w:bookmarkStart w:id="662" w:name="_Ref303681924"/>
      <w:bookmarkStart w:id="663"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57"/>
      <w:bookmarkEnd w:id="658"/>
      <w:bookmarkEnd w:id="659"/>
      <w:bookmarkEnd w:id="660"/>
      <w:bookmarkEnd w:id="661"/>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334620">
        <w:fldChar w:fldCharType="begin"/>
      </w:r>
      <w:r w:rsidR="00334620">
        <w:instrText xml:space="preserve"> REF _Ref303251044 \r \h  \* MERGEFORMAT </w:instrText>
      </w:r>
      <w:r w:rsidR="00334620">
        <w:fldChar w:fldCharType="separate"/>
      </w:r>
      <w:r w:rsidR="00657CD4" w:rsidRPr="00657CD4">
        <w:rPr>
          <w:rFonts w:ascii="Times New Roman" w:hAnsi="Times New Roman" w:cs="Times New Roman"/>
          <w:sz w:val="24"/>
          <w:szCs w:val="24"/>
        </w:rPr>
        <w:t>3.10</w:t>
      </w:r>
      <w:r w:rsidR="00334620">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C6D0A">
        <w:rPr>
          <w:rFonts w:ascii="Times New Roman" w:hAnsi="Times New Roman" w:cs="Times New Roman"/>
          <w:sz w:val="24"/>
          <w:szCs w:val="24"/>
          <w:lang w:val="en-US"/>
        </w:rPr>
        <w:t>kf</w:t>
      </w:r>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 xml:space="preserve">Пр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r w:rsidRPr="003C6D0A">
        <w:rPr>
          <w:i/>
          <w:sz w:val="24"/>
          <w:szCs w:val="24"/>
          <w:lang w:val="en-US"/>
        </w:rPr>
        <w:t>i</w:t>
      </w:r>
      <w:r w:rsidRPr="003C6D0A">
        <w:rPr>
          <w:sz w:val="24"/>
          <w:szCs w:val="24"/>
        </w:rPr>
        <w:t xml:space="preserve"> ед. прод.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w:t>
      </w:r>
      <w:r w:rsidRPr="003C6D0A">
        <w:rPr>
          <w:i/>
          <w:sz w:val="24"/>
          <w:szCs w:val="24"/>
        </w:rPr>
        <w:t>i</w:t>
      </w:r>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r w:rsidRPr="003C6D0A">
        <w:rPr>
          <w:i/>
          <w:sz w:val="24"/>
          <w:szCs w:val="24"/>
          <w:lang w:val="en-US"/>
        </w:rPr>
        <w:t>i</w:t>
      </w:r>
      <w:r w:rsidRPr="003C6D0A">
        <w:rPr>
          <w:sz w:val="24"/>
          <w:szCs w:val="24"/>
        </w:rPr>
        <w:t xml:space="preserve"> ед. прод. (РФ) = </w:t>
      </w:r>
      <w:r w:rsidRPr="003C6D0A">
        <w:rPr>
          <w:sz w:val="24"/>
          <w:szCs w:val="24"/>
          <w:lang w:val="en-US"/>
        </w:rPr>
        <w:t>kf</w:t>
      </w:r>
      <w:r w:rsidRPr="003C6D0A">
        <w:rPr>
          <w:sz w:val="24"/>
          <w:szCs w:val="24"/>
        </w:rPr>
        <w:t>*Ц</w:t>
      </w:r>
      <w:r w:rsidRPr="003C6D0A">
        <w:rPr>
          <w:i/>
          <w:sz w:val="24"/>
          <w:szCs w:val="24"/>
          <w:lang w:val="en-US"/>
        </w:rPr>
        <w:t>i</w:t>
      </w:r>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kf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lang w:val="en-US"/>
        </w:rPr>
        <w:t>kf</w:t>
      </w:r>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 xml:space="preserve">Ц нач.(макс) – начальная (максимальная) цена Договора (лота) (п. </w:t>
      </w:r>
      <w:r w:rsidR="00334620">
        <w:fldChar w:fldCharType="begin"/>
      </w:r>
      <w:r w:rsidR="00334620">
        <w:instrText xml:space="preserve"> REF _Ref472416470 \r \h  \* MERGEFORMAT </w:instrText>
      </w:r>
      <w:r w:rsidR="00334620">
        <w:fldChar w:fldCharType="separate"/>
      </w:r>
      <w:r w:rsidR="00657CD4" w:rsidRPr="00657CD4">
        <w:rPr>
          <w:sz w:val="24"/>
          <w:szCs w:val="24"/>
        </w:rPr>
        <w:t>3.3.7.1</w:t>
      </w:r>
      <w:r w:rsidR="00334620">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64" w:name="_Ref472416955"/>
      <w:bookmarkStart w:id="665" w:name="_Ref472416971"/>
      <w:bookmarkStart w:id="666" w:name="_Toc498523113"/>
      <w:r w:rsidRPr="00FD4E6C">
        <w:t xml:space="preserve">Подведение итогов </w:t>
      </w:r>
      <w:r w:rsidR="00DF639D" w:rsidRPr="00FD4E6C">
        <w:t>З</w:t>
      </w:r>
      <w:r w:rsidRPr="00FD4E6C">
        <w:t>апроса предложений</w:t>
      </w:r>
      <w:bookmarkEnd w:id="662"/>
      <w:bookmarkEnd w:id="663"/>
      <w:bookmarkEnd w:id="664"/>
      <w:bookmarkEnd w:id="665"/>
      <w:bookmarkEnd w:id="666"/>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67"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67"/>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68" w:name="_Ref303251044"/>
      <w:bookmarkStart w:id="669" w:name="_Toc498523114"/>
      <w:bookmarkStart w:id="670" w:name="_Ref191386295"/>
      <w:r w:rsidRPr="00D053CF">
        <w:t>Признание запроса предложений несостоявшимся</w:t>
      </w:r>
      <w:bookmarkEnd w:id="668"/>
      <w:bookmarkEnd w:id="669"/>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71"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71"/>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72"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7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73"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73"/>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74" w:name="_Toc468462453"/>
      <w:bookmarkStart w:id="675" w:name="_Toc468441704"/>
      <w:bookmarkStart w:id="676" w:name="_Ref465670219"/>
      <w:bookmarkStart w:id="677" w:name="_Toc498523115"/>
      <w:bookmarkStart w:id="678" w:name="_Ref303683929"/>
      <w:r w:rsidRPr="00FD4E6C">
        <w:rPr>
          <w:bCs w:val="0"/>
        </w:rPr>
        <w:t>Антидемпинговые меры</w:t>
      </w:r>
      <w:bookmarkEnd w:id="674"/>
      <w:bookmarkEnd w:id="675"/>
      <w:bookmarkEnd w:id="676"/>
      <w:bookmarkEnd w:id="677"/>
    </w:p>
    <w:p w:rsidR="007B5645" w:rsidRPr="00F91CA3" w:rsidRDefault="007B5645" w:rsidP="00F91CA3">
      <w:pPr>
        <w:pStyle w:val="affffff"/>
        <w:numPr>
          <w:ilvl w:val="0"/>
          <w:numId w:val="82"/>
        </w:numPr>
        <w:tabs>
          <w:tab w:val="left" w:pos="1620"/>
        </w:tabs>
        <w:suppressAutoHyphens w:val="0"/>
        <w:spacing w:after="120" w:line="240" w:lineRule="auto"/>
        <w:ind w:left="0" w:firstLine="567"/>
        <w:rPr>
          <w:sz w:val="24"/>
          <w:szCs w:val="24"/>
        </w:rPr>
      </w:pPr>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334620">
        <w:fldChar w:fldCharType="begin"/>
      </w:r>
      <w:r w:rsidR="00334620">
        <w:instrText xml:space="preserve"> REF _Ref468805747 \r \h  \* MERGEFORMAT </w:instrText>
      </w:r>
      <w:r w:rsidR="00334620">
        <w:fldChar w:fldCharType="separate"/>
      </w:r>
      <w:r w:rsidR="00657CD4" w:rsidRPr="00657CD4">
        <w:rPr>
          <w:rFonts w:eastAsia="Times New Roman,Italic"/>
          <w:iCs/>
          <w:sz w:val="24"/>
          <w:szCs w:val="24"/>
        </w:rPr>
        <w:t>3.3.7</w:t>
      </w:r>
      <w:r w:rsidR="00334620">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FD4E6C" w:rsidRDefault="007B5645" w:rsidP="00F91CA3">
      <w:pPr>
        <w:pStyle w:val="affffff"/>
        <w:numPr>
          <w:ilvl w:val="0"/>
          <w:numId w:val="82"/>
        </w:numPr>
        <w:tabs>
          <w:tab w:val="left" w:pos="1620"/>
        </w:tabs>
        <w:suppressAutoHyphens w:val="0"/>
        <w:spacing w:after="120" w:line="240" w:lineRule="auto"/>
        <w:ind w:left="0" w:firstLine="567"/>
        <w:rPr>
          <w:bCs/>
          <w:sz w:val="24"/>
          <w:szCs w:val="24"/>
        </w:rPr>
      </w:pPr>
      <w:bookmarkStart w:id="679"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79"/>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334620">
        <w:fldChar w:fldCharType="begin"/>
      </w:r>
      <w:r w:rsidR="00334620">
        <w:instrText xml:space="preserve"> REF _Ref465675151 \r \h  \* MERGEFORMAT </w:instrText>
      </w:r>
      <w:r w:rsidR="00334620">
        <w:fldChar w:fldCharType="separate"/>
      </w:r>
      <w:r w:rsidR="00657CD4" w:rsidRPr="00657CD4">
        <w:rPr>
          <w:rFonts w:eastAsia="Times New Roman,Italic"/>
          <w:bCs/>
          <w:iCs/>
          <w:sz w:val="24"/>
          <w:szCs w:val="24"/>
        </w:rPr>
        <w:t>3.11.2</w:t>
      </w:r>
      <w:r w:rsidR="00334620">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334620">
        <w:fldChar w:fldCharType="begin"/>
      </w:r>
      <w:r w:rsidR="00334620">
        <w:instrText xml:space="preserve"> REF _Ref468805797 \r \h  \* MERGEFORMAT </w:instrText>
      </w:r>
      <w:r w:rsidR="00334620">
        <w:fldChar w:fldCharType="separate"/>
      </w:r>
      <w:r w:rsidR="00657CD4" w:rsidRPr="00657CD4">
        <w:rPr>
          <w:rFonts w:eastAsia="Times New Roman,Italic"/>
          <w:bCs/>
          <w:iCs/>
          <w:sz w:val="24"/>
          <w:szCs w:val="24"/>
        </w:rPr>
        <w:t>3.6.2.5</w:t>
      </w:r>
      <w:r w:rsidR="00334620">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пп. </w:t>
      </w:r>
      <w:r w:rsidR="00334620">
        <w:fldChar w:fldCharType="begin"/>
      </w:r>
      <w:r w:rsidR="00334620">
        <w:instrText xml:space="preserve"> REF _Ref465437572 \r \h  \* MERGEFORMAT </w:instrText>
      </w:r>
      <w:r w:rsidR="00334620">
        <w:fldChar w:fldCharType="separate"/>
      </w:r>
      <w:r w:rsidR="00657CD4" w:rsidRPr="00657CD4">
        <w:rPr>
          <w:sz w:val="24"/>
          <w:szCs w:val="24"/>
        </w:rPr>
        <w:t>3.13.2</w:t>
      </w:r>
      <w:r w:rsidR="00334620">
        <w:fldChar w:fldCharType="end"/>
      </w:r>
      <w:r w:rsidRPr="007310E1">
        <w:rPr>
          <w:sz w:val="24"/>
          <w:szCs w:val="24"/>
        </w:rPr>
        <w:t>-</w:t>
      </w:r>
      <w:r w:rsidR="00334620">
        <w:fldChar w:fldCharType="begin"/>
      </w:r>
      <w:r w:rsidR="00334620">
        <w:instrText xml:space="preserve"> REF _Ref472417478 \r \h  \* MERGEFORMAT </w:instrText>
      </w:r>
      <w:r w:rsidR="00334620">
        <w:fldChar w:fldCharType="separate"/>
      </w:r>
      <w:r w:rsidR="00657CD4" w:rsidRPr="00657CD4">
        <w:rPr>
          <w:sz w:val="24"/>
          <w:szCs w:val="24"/>
        </w:rPr>
        <w:t>3.13.4</w:t>
      </w:r>
      <w:r w:rsidR="00334620">
        <w:fldChar w:fldCharType="end"/>
      </w:r>
      <w:r w:rsidRPr="00F91CA3">
        <w:rPr>
          <w:sz w:val="24"/>
          <w:szCs w:val="24"/>
        </w:rPr>
        <w:t>.</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r w:rsidR="00F91CA3" w:rsidRPr="00F91CA3">
        <w:rPr>
          <w:sz w:val="24"/>
          <w:szCs w:val="24"/>
        </w:rPr>
        <w:t xml:space="preserve">пп. </w:t>
      </w:r>
      <w:r w:rsidR="00334620">
        <w:fldChar w:fldCharType="begin"/>
      </w:r>
      <w:r w:rsidR="00334620">
        <w:instrText xml:space="preserve"> REF _Ref465437572 \r \h  \* MERGEFORMAT </w:instrText>
      </w:r>
      <w:r w:rsidR="00334620">
        <w:fldChar w:fldCharType="separate"/>
      </w:r>
      <w:r w:rsidR="00657CD4" w:rsidRPr="00657CD4">
        <w:rPr>
          <w:sz w:val="24"/>
          <w:szCs w:val="24"/>
        </w:rPr>
        <w:t>3.13.2</w:t>
      </w:r>
      <w:r w:rsidR="00334620">
        <w:fldChar w:fldCharType="end"/>
      </w:r>
      <w:r w:rsidR="00F91CA3" w:rsidRPr="007310E1">
        <w:rPr>
          <w:sz w:val="24"/>
          <w:szCs w:val="24"/>
        </w:rPr>
        <w:t>-</w:t>
      </w:r>
      <w:r w:rsidR="00334620">
        <w:fldChar w:fldCharType="begin"/>
      </w:r>
      <w:r w:rsidR="00334620">
        <w:instrText xml:space="preserve"> REF _Ref472417478 \r \h  \* MERGEFORMAT </w:instrText>
      </w:r>
      <w:r w:rsidR="00334620">
        <w:fldChar w:fldCharType="separate"/>
      </w:r>
      <w:r w:rsidR="00657CD4" w:rsidRPr="00657CD4">
        <w:rPr>
          <w:sz w:val="24"/>
          <w:szCs w:val="24"/>
        </w:rPr>
        <w:t>3.13.4</w:t>
      </w:r>
      <w:r w:rsidR="00334620">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80" w:name="_Ref468805820"/>
      <w:bookmarkStart w:id="681" w:name="_Toc49852311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70"/>
      <w:bookmarkEnd w:id="678"/>
      <w:bookmarkEnd w:id="680"/>
      <w:bookmarkEnd w:id="681"/>
    </w:p>
    <w:p w:rsidR="00657CD4" w:rsidRPr="00090A4A" w:rsidRDefault="00090A4A" w:rsidP="00657CD4">
      <w:pPr>
        <w:widowControl w:val="0"/>
        <w:numPr>
          <w:ilvl w:val="2"/>
          <w:numId w:val="44"/>
        </w:numPr>
        <w:tabs>
          <w:tab w:val="left" w:pos="426"/>
        </w:tabs>
        <w:overflowPunct w:val="0"/>
        <w:autoSpaceDE w:val="0"/>
        <w:spacing w:line="264" w:lineRule="auto"/>
        <w:ind w:left="0" w:firstLine="567"/>
        <w:rPr>
          <w:bCs w:val="0"/>
          <w:sz w:val="24"/>
          <w:szCs w:val="24"/>
        </w:rPr>
      </w:pPr>
      <w:r w:rsidRPr="00EA2663">
        <w:rPr>
          <w:bCs w:val="0"/>
          <w:sz w:val="24"/>
          <w:szCs w:val="24"/>
        </w:rPr>
        <w:t xml:space="preserve">По всем </w:t>
      </w:r>
      <w:r w:rsidRPr="00090A4A">
        <w:rPr>
          <w:bCs w:val="0"/>
          <w:sz w:val="24"/>
          <w:szCs w:val="24"/>
        </w:rPr>
        <w:t>вопросам, 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657CD4" w:rsidRPr="00090A4A">
        <w:rPr>
          <w:bCs w:val="0"/>
          <w:sz w:val="24"/>
          <w:szCs w:val="24"/>
        </w:rPr>
        <w:t>.</w:t>
      </w:r>
    </w:p>
    <w:p w:rsidR="00090A4A" w:rsidRPr="00090A4A" w:rsidRDefault="00090A4A" w:rsidP="00090A4A">
      <w:pPr>
        <w:widowControl w:val="0"/>
        <w:numPr>
          <w:ilvl w:val="2"/>
          <w:numId w:val="44"/>
        </w:numPr>
        <w:tabs>
          <w:tab w:val="left" w:pos="426"/>
          <w:tab w:val="num" w:pos="1134"/>
          <w:tab w:val="num" w:pos="1620"/>
        </w:tabs>
        <w:overflowPunct w:val="0"/>
        <w:autoSpaceDE w:val="0"/>
        <w:spacing w:line="264" w:lineRule="auto"/>
        <w:ind w:left="0" w:firstLine="567"/>
        <w:rPr>
          <w:color w:val="000000"/>
          <w:sz w:val="24"/>
          <w:szCs w:val="24"/>
          <w:lang w:val="x-none" w:eastAsia="x-none"/>
        </w:rPr>
      </w:pPr>
      <w:r w:rsidRPr="00090A4A">
        <w:rPr>
          <w:color w:val="000000"/>
          <w:sz w:val="24"/>
          <w:szCs w:val="24"/>
          <w:lang w:val="x-none" w:eastAsia="x-none"/>
        </w:rPr>
        <w:t xml:space="preserve">В частности, в процессе преддоговорных переговоров </w:t>
      </w:r>
      <w:r w:rsidRPr="00090A4A">
        <w:rPr>
          <w:color w:val="000000"/>
          <w:sz w:val="24"/>
          <w:szCs w:val="24"/>
          <w:lang w:eastAsia="x-none"/>
        </w:rPr>
        <w:t xml:space="preserve">(Протоколе) </w:t>
      </w:r>
      <w:r w:rsidRPr="00090A4A">
        <w:rPr>
          <w:color w:val="000000"/>
          <w:sz w:val="24"/>
          <w:szCs w:val="24"/>
          <w:lang w:val="x-none" w:eastAsia="x-none"/>
        </w:rPr>
        <w:t>по взаимному согласию сторон:</w:t>
      </w:r>
    </w:p>
    <w:p w:rsidR="00090A4A" w:rsidRPr="00090A4A" w:rsidRDefault="00090A4A" w:rsidP="00090A4A">
      <w:pPr>
        <w:widowControl w:val="0"/>
        <w:numPr>
          <w:ilvl w:val="0"/>
          <w:numId w:val="85"/>
        </w:numPr>
        <w:tabs>
          <w:tab w:val="left" w:pos="900"/>
          <w:tab w:val="left" w:pos="1620"/>
        </w:tabs>
        <w:suppressAutoHyphens w:val="0"/>
        <w:spacing w:after="120" w:line="240" w:lineRule="auto"/>
        <w:ind w:left="1620" w:hanging="540"/>
        <w:rPr>
          <w:color w:val="000000"/>
          <w:sz w:val="24"/>
          <w:szCs w:val="24"/>
          <w:lang w:eastAsia="ru-RU"/>
        </w:rPr>
      </w:pPr>
      <w:r w:rsidRPr="00090A4A">
        <w:rPr>
          <w:color w:val="000000"/>
          <w:sz w:val="24"/>
          <w:szCs w:val="24"/>
          <w:lang w:eastAsia="ru-RU"/>
        </w:rPr>
        <w:t xml:space="preserve">в текст проекта Договора могут быть внесены уточнения, не влияющие на цену Заявки </w:t>
      </w:r>
      <w:r w:rsidRPr="00090A4A">
        <w:rPr>
          <w:bCs w:val="0"/>
          <w:sz w:val="24"/>
          <w:szCs w:val="24"/>
        </w:rPr>
        <w:t xml:space="preserve">Победителя </w:t>
      </w:r>
      <w:r w:rsidRPr="00090A4A">
        <w:rPr>
          <w:color w:val="000000"/>
          <w:sz w:val="24"/>
          <w:szCs w:val="24"/>
          <w:lang w:eastAsia="ru-RU"/>
        </w:rPr>
        <w:t xml:space="preserve">(например: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включение  в договор условий, обусловленных изменениями законодательства или предписаниями органов государственной власти, органов местного самоуправления; уточнение любых условий технико-коммерческого предложения </w:t>
      </w:r>
      <w:r w:rsidRPr="00090A4A">
        <w:rPr>
          <w:bCs w:val="0"/>
          <w:sz w:val="24"/>
          <w:szCs w:val="24"/>
        </w:rPr>
        <w:t>Победителя</w:t>
      </w:r>
      <w:r w:rsidRPr="00090A4A">
        <w:rPr>
          <w:color w:val="000000"/>
          <w:sz w:val="24"/>
          <w:szCs w:val="24"/>
          <w:lang w:eastAsia="ru-RU"/>
        </w:rPr>
        <w:t xml:space="preserve">, не нашедших отражение в Извещении о проведении запроса предложений, настоящей Документации по запросу предложений и Заявке </w:t>
      </w:r>
      <w:r w:rsidRPr="00090A4A">
        <w:rPr>
          <w:bCs w:val="0"/>
          <w:sz w:val="24"/>
          <w:szCs w:val="24"/>
        </w:rPr>
        <w:t>Победителя</w:t>
      </w:r>
      <w:r w:rsidRPr="00090A4A">
        <w:rPr>
          <w:color w:val="000000"/>
          <w:sz w:val="24"/>
          <w:szCs w:val="24"/>
          <w:lang w:eastAsia="ru-RU"/>
        </w:rPr>
        <w:t xml:space="preserve"> (например, технических характеристик оборудования и т.д.), при условии, что это не изменяет существенные условия договора);</w:t>
      </w:r>
    </w:p>
    <w:p w:rsidR="00657CD4" w:rsidRPr="00090A4A" w:rsidRDefault="00090A4A" w:rsidP="00090A4A">
      <w:pPr>
        <w:widowControl w:val="0"/>
        <w:numPr>
          <w:ilvl w:val="0"/>
          <w:numId w:val="85"/>
        </w:numPr>
        <w:tabs>
          <w:tab w:val="left" w:pos="900"/>
          <w:tab w:val="left" w:pos="1620"/>
        </w:tabs>
        <w:suppressAutoHyphens w:val="0"/>
        <w:spacing w:after="120" w:line="240" w:lineRule="auto"/>
        <w:ind w:left="1620" w:hanging="540"/>
        <w:rPr>
          <w:color w:val="000000"/>
          <w:sz w:val="24"/>
          <w:szCs w:val="24"/>
          <w:lang w:eastAsia="ru-RU"/>
        </w:rPr>
      </w:pPr>
      <w:r w:rsidRPr="00090A4A">
        <w:rPr>
          <w:color w:val="000000"/>
          <w:sz w:val="24"/>
          <w:szCs w:val="24"/>
          <w:lang w:eastAsia="ru-RU"/>
        </w:rPr>
        <w:t xml:space="preserve">на основе Технических требований Документации по запросу предложений и Заявки </w:t>
      </w:r>
      <w:r w:rsidRPr="00090A4A">
        <w:rPr>
          <w:bCs w:val="0"/>
          <w:sz w:val="24"/>
          <w:szCs w:val="24"/>
        </w:rPr>
        <w:t>Победителя</w:t>
      </w:r>
      <w:r w:rsidRPr="00090A4A">
        <w:rPr>
          <w:color w:val="000000"/>
          <w:sz w:val="24"/>
          <w:szCs w:val="24"/>
          <w:lang w:eastAsia="ru-RU"/>
        </w:rPr>
        <w:t xml:space="preserve"> согласовываются тексты Приложений к Договору</w:t>
      </w:r>
      <w:r w:rsidR="00657CD4" w:rsidRPr="00090A4A">
        <w:rPr>
          <w:color w:val="000000"/>
          <w:sz w:val="24"/>
          <w:szCs w:val="24"/>
          <w:lang w:eastAsia="ru-RU"/>
        </w:rPr>
        <w:t>.</w:t>
      </w:r>
    </w:p>
    <w:p w:rsidR="00657CD4" w:rsidRPr="00090A4A" w:rsidRDefault="00090A4A" w:rsidP="00657CD4">
      <w:pPr>
        <w:widowControl w:val="0"/>
        <w:suppressAutoHyphens w:val="0"/>
        <w:spacing w:line="240" w:lineRule="auto"/>
        <w:ind w:firstLine="403"/>
        <w:rPr>
          <w:bCs w:val="0"/>
          <w:sz w:val="24"/>
          <w:szCs w:val="24"/>
          <w:lang w:eastAsia="ru-RU"/>
        </w:rPr>
      </w:pPr>
      <w:r w:rsidRPr="00090A4A">
        <w:rPr>
          <w:bCs w:val="0"/>
          <w:sz w:val="24"/>
          <w:szCs w:val="24"/>
          <w:lang w:eastAsia="ru-RU"/>
        </w:rPr>
        <w:t xml:space="preserve">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w:t>
      </w:r>
      <w:r w:rsidRPr="00090A4A">
        <w:rPr>
          <w:bCs w:val="0"/>
          <w:sz w:val="24"/>
          <w:szCs w:val="24"/>
        </w:rPr>
        <w:t>Победителя</w:t>
      </w:r>
      <w:r w:rsidRPr="00090A4A">
        <w:rPr>
          <w:bCs w:val="0"/>
          <w:sz w:val="24"/>
          <w:szCs w:val="24"/>
          <w:lang w:eastAsia="ru-RU"/>
        </w:rPr>
        <w:t>.</w:t>
      </w:r>
    </w:p>
    <w:p w:rsidR="00717F60" w:rsidRPr="00090A4A" w:rsidRDefault="00AD3EBC" w:rsidP="00775238">
      <w:pPr>
        <w:pStyle w:val="affffff"/>
        <w:numPr>
          <w:ilvl w:val="2"/>
          <w:numId w:val="44"/>
        </w:numPr>
        <w:spacing w:line="264" w:lineRule="auto"/>
        <w:ind w:left="0" w:firstLine="709"/>
        <w:rPr>
          <w:rStyle w:val="adskobk"/>
          <w:sz w:val="24"/>
          <w:szCs w:val="24"/>
        </w:rPr>
      </w:pPr>
      <w:r w:rsidRPr="00090A4A">
        <w:rPr>
          <w:rStyle w:val="adskobk"/>
          <w:sz w:val="24"/>
          <w:szCs w:val="24"/>
        </w:rPr>
        <w:t>Ход переговоров и достигнутые результаты фиксируются в Протоколе пред</w:t>
      </w:r>
      <w:r w:rsidR="006353B1" w:rsidRPr="00090A4A">
        <w:rPr>
          <w:rStyle w:val="adskobk"/>
          <w:sz w:val="24"/>
          <w:szCs w:val="24"/>
        </w:rPr>
        <w:t>д</w:t>
      </w:r>
      <w:r w:rsidR="00123C70" w:rsidRPr="00090A4A">
        <w:rPr>
          <w:rStyle w:val="adskobk"/>
          <w:sz w:val="24"/>
          <w:szCs w:val="24"/>
        </w:rPr>
        <w:t>оговор</w:t>
      </w:r>
      <w:r w:rsidRPr="00090A4A">
        <w:rPr>
          <w:rStyle w:val="adskobk"/>
          <w:sz w:val="24"/>
          <w:szCs w:val="24"/>
        </w:rPr>
        <w:t>ных переговоров</w:t>
      </w:r>
      <w:r w:rsidR="00E60F8E" w:rsidRPr="00090A4A">
        <w:rPr>
          <w:rStyle w:val="adskobk"/>
          <w:sz w:val="24"/>
          <w:szCs w:val="24"/>
        </w:rPr>
        <w:t>,</w:t>
      </w:r>
      <w:r w:rsidR="00E60F8E" w:rsidRPr="00090A4A">
        <w:rPr>
          <w:bCs/>
          <w:sz w:val="24"/>
          <w:szCs w:val="24"/>
        </w:rPr>
        <w:t xml:space="preserve"> который подписывается уполномоченными представителями Заказчика/Организатора</w:t>
      </w:r>
      <w:r w:rsidRPr="00090A4A">
        <w:rPr>
          <w:rStyle w:val="adskobk"/>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82" w:name="_Ref294695403"/>
      <w:bookmarkStart w:id="683" w:name="_Ref306320315"/>
      <w:r w:rsidRPr="00657CD4">
        <w:rPr>
          <w:bCs w:val="0"/>
          <w:sz w:val="24"/>
          <w:szCs w:val="24"/>
        </w:rPr>
        <w:t>Договор</w:t>
      </w:r>
      <w:r w:rsidR="00717F60" w:rsidRPr="00657CD4">
        <w:rPr>
          <w:bCs w:val="0"/>
          <w:sz w:val="24"/>
          <w:szCs w:val="24"/>
        </w:rPr>
        <w:t xml:space="preserve"> между Заказчиком и </w:t>
      </w:r>
      <w:r w:rsidR="009C744E" w:rsidRPr="00657CD4">
        <w:rPr>
          <w:bCs w:val="0"/>
          <w:sz w:val="24"/>
          <w:szCs w:val="24"/>
        </w:rPr>
        <w:t>Участник</w:t>
      </w:r>
      <w:r w:rsidR="0087407B" w:rsidRPr="00657CD4">
        <w:rPr>
          <w:bCs w:val="0"/>
          <w:sz w:val="24"/>
          <w:szCs w:val="24"/>
        </w:rPr>
        <w:t xml:space="preserve">ом, чья </w:t>
      </w:r>
      <w:r w:rsidR="004B5EB3" w:rsidRPr="00657CD4">
        <w:rPr>
          <w:bCs w:val="0"/>
          <w:sz w:val="24"/>
          <w:szCs w:val="24"/>
        </w:rPr>
        <w:t>Заявк</w:t>
      </w:r>
      <w:r w:rsidR="0087407B" w:rsidRPr="00657CD4">
        <w:rPr>
          <w:bCs w:val="0"/>
          <w:sz w:val="24"/>
          <w:szCs w:val="24"/>
        </w:rPr>
        <w:t>а признана лучшей,</w:t>
      </w:r>
      <w:r w:rsidR="0087407B" w:rsidRPr="00D053CF">
        <w:rPr>
          <w:bCs w:val="0"/>
          <w:sz w:val="24"/>
          <w:szCs w:val="24"/>
        </w:rPr>
        <w:t xml:space="preserve">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82"/>
      <w:bookmarkEnd w:id="683"/>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84" w:name="_Ref305979053"/>
      <w:r w:rsidRPr="00FD4E6C">
        <w:rPr>
          <w:sz w:val="24"/>
          <w:szCs w:val="24"/>
        </w:rPr>
        <w:t xml:space="preserve">Условия предоставления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334620">
        <w:fldChar w:fldCharType="begin"/>
      </w:r>
      <w:r w:rsidR="00334620">
        <w:instrText xml:space="preserve"> REF _Ref465670219 \r \h  \* MERGEFORMAT </w:instrText>
      </w:r>
      <w:r w:rsidR="00334620">
        <w:fldChar w:fldCharType="separate"/>
      </w:r>
      <w:r w:rsidR="00657CD4" w:rsidRPr="00657CD4">
        <w:rPr>
          <w:sz w:val="24"/>
          <w:szCs w:val="24"/>
        </w:rPr>
        <w:t>3.11</w:t>
      </w:r>
      <w:r w:rsidR="00334620">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334620">
        <w:fldChar w:fldCharType="begin"/>
      </w:r>
      <w:r w:rsidR="00334620">
        <w:instrText xml:space="preserve"> REF _Ref465437572 \r \h  \* MERGEFORMAT </w:instrText>
      </w:r>
      <w:r w:rsidR="00334620">
        <w:fldChar w:fldCharType="separate"/>
      </w:r>
      <w:r w:rsidR="00657CD4" w:rsidRPr="00657CD4">
        <w:rPr>
          <w:b/>
          <w:bCs w:val="0"/>
          <w:sz w:val="24"/>
          <w:szCs w:val="24"/>
        </w:rPr>
        <w:t>3.13.2</w:t>
      </w:r>
      <w:r w:rsidR="00334620">
        <w:fldChar w:fldCharType="end"/>
      </w:r>
      <w:r w:rsidRPr="00F91CA3">
        <w:rPr>
          <w:sz w:val="24"/>
          <w:szCs w:val="24"/>
        </w:rPr>
        <w:t>-</w:t>
      </w:r>
      <w:r w:rsidR="00334620">
        <w:fldChar w:fldCharType="begin"/>
      </w:r>
      <w:r w:rsidR="00334620">
        <w:instrText xml:space="preserve"> REF _Ref472417478 \r \h  \* MERGEFORMAT </w:instrText>
      </w:r>
      <w:r w:rsidR="00334620">
        <w:fldChar w:fldCharType="separate"/>
      </w:r>
      <w:r w:rsidR="00657CD4" w:rsidRPr="00657CD4">
        <w:rPr>
          <w:b/>
          <w:sz w:val="24"/>
          <w:szCs w:val="24"/>
        </w:rPr>
        <w:t>3.13.4</w:t>
      </w:r>
      <w:r w:rsidR="00334620">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85"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84"/>
      <w:bookmarkEnd w:id="685"/>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334620">
        <w:fldChar w:fldCharType="begin"/>
      </w:r>
      <w:r w:rsidR="00334620">
        <w:instrText xml:space="preserve"> REF _Ref294695546 \r \h  \* MERGEFORMAT </w:instrText>
      </w:r>
      <w:r w:rsidR="00334620">
        <w:fldChar w:fldCharType="separate"/>
      </w:r>
      <w:r w:rsidR="00657CD4" w:rsidRPr="00657CD4">
        <w:rPr>
          <w:bCs w:val="0"/>
          <w:sz w:val="24"/>
          <w:szCs w:val="24"/>
        </w:rPr>
        <w:t xml:space="preserve"> 1.2.6 </w:t>
      </w:r>
      <w:r w:rsidR="00334620">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334620">
        <w:fldChar w:fldCharType="begin"/>
      </w:r>
      <w:r w:rsidR="00334620">
        <w:instrText xml:space="preserve"> REF _Ref294695403 \n \h  \* MERGEFORMAT </w:instrText>
      </w:r>
      <w:r w:rsidR="00334620">
        <w:fldChar w:fldCharType="separate"/>
      </w:r>
      <w:r w:rsidR="00657CD4" w:rsidRPr="00657CD4">
        <w:rPr>
          <w:bCs w:val="0"/>
          <w:sz w:val="24"/>
          <w:szCs w:val="24"/>
        </w:rPr>
        <w:t>3.12.4</w:t>
      </w:r>
      <w:r w:rsidR="00334620">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5C2043">
        <w:rPr>
          <w:bCs w:val="0"/>
          <w:sz w:val="24"/>
          <w:szCs w:val="24"/>
        </w:rPr>
        <w:fldChar w:fldCharType="begin"/>
      </w:r>
      <w:r w:rsidR="00F91CA3">
        <w:rPr>
          <w:bCs w:val="0"/>
          <w:sz w:val="24"/>
          <w:szCs w:val="24"/>
        </w:rPr>
        <w:instrText xml:space="preserve"> REF _Ref472417616 \r \h </w:instrText>
      </w:r>
      <w:r w:rsidR="005C2043">
        <w:rPr>
          <w:bCs w:val="0"/>
          <w:sz w:val="24"/>
          <w:szCs w:val="24"/>
        </w:rPr>
      </w:r>
      <w:r w:rsidR="005C2043">
        <w:rPr>
          <w:bCs w:val="0"/>
          <w:sz w:val="24"/>
          <w:szCs w:val="24"/>
        </w:rPr>
        <w:fldChar w:fldCharType="separate"/>
      </w:r>
      <w:r w:rsidR="00657CD4">
        <w:rPr>
          <w:bCs w:val="0"/>
          <w:sz w:val="24"/>
          <w:szCs w:val="24"/>
        </w:rPr>
        <w:t>3.13</w:t>
      </w:r>
      <w:r w:rsidR="005C2043">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w:t>
      </w:r>
      <w:r w:rsidR="00255523" w:rsidRPr="00EA71ED">
        <w:rPr>
          <w:sz w:val="24"/>
          <w:szCs w:val="24"/>
        </w:rPr>
        <w:t xml:space="preserve">в том числе в отведенные для этого сроки, </w:t>
      </w:r>
      <w:r w:rsidRPr="00D053CF">
        <w:rPr>
          <w:sz w:val="24"/>
          <w:szCs w:val="24"/>
        </w:rPr>
        <w:t xml:space="preserve">подтверждающих его полномочия  на поставку </w:t>
      </w:r>
      <w:r w:rsidRPr="003C6D0A">
        <w:rPr>
          <w:sz w:val="24"/>
          <w:szCs w:val="24"/>
        </w:rPr>
        <w:t xml:space="preserve">продукции от производителя(ей) данной продукции (п. </w:t>
      </w:r>
      <w:r w:rsidR="00334620">
        <w:fldChar w:fldCharType="begin"/>
      </w:r>
      <w:r w:rsidR="00334620">
        <w:instrText xml:space="preserve"> REF _Ref466909528 \r \h  \* MERGEFORMAT </w:instrText>
      </w:r>
      <w:r w:rsidR="00334620">
        <w:fldChar w:fldCharType="separate"/>
      </w:r>
      <w:r w:rsidR="00657CD4" w:rsidRPr="00657CD4">
        <w:rPr>
          <w:sz w:val="24"/>
          <w:szCs w:val="24"/>
        </w:rPr>
        <w:t>3.3.8.9</w:t>
      </w:r>
      <w:r w:rsidR="00334620">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6"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334620">
        <w:fldChar w:fldCharType="begin"/>
      </w:r>
      <w:r w:rsidR="00334620">
        <w:instrText xml:space="preserve"> REF _Ref468805899 \r \h  \* MERGEFORMAT </w:instrText>
      </w:r>
      <w:r w:rsidR="00334620">
        <w:fldChar w:fldCharType="separate"/>
      </w:r>
      <w:r w:rsidR="00657CD4" w:rsidRPr="00657CD4">
        <w:rPr>
          <w:sz w:val="24"/>
          <w:szCs w:val="24"/>
        </w:rPr>
        <w:t>3.12.6</w:t>
      </w:r>
      <w:r w:rsidR="00334620">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86"/>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87"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88" w:name="_Toc181693189"/>
      <w:bookmarkStart w:id="689" w:name="_Ref190680463"/>
      <w:bookmarkStart w:id="690" w:name="_Ref306140410"/>
      <w:bookmarkStart w:id="691" w:name="_Ref306142159"/>
      <w:bookmarkStart w:id="692" w:name="_Ref468202077"/>
      <w:bookmarkStart w:id="693" w:name="_Ref303102866"/>
      <w:bookmarkStart w:id="694" w:name="_Toc305835589"/>
      <w:bookmarkStart w:id="695" w:name="_Ref303683952"/>
      <w:bookmarkStart w:id="696" w:name="__RefNumPara__840_922829174"/>
      <w:bookmarkEnd w:id="687"/>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334620">
        <w:fldChar w:fldCharType="begin"/>
      </w:r>
      <w:r w:rsidR="00334620">
        <w:instrText xml:space="preserve"> REF _Ref471821960 \r \h  \* MERGEFORMAT </w:instrText>
      </w:r>
      <w:r w:rsidR="00334620">
        <w:fldChar w:fldCharType="separate"/>
      </w:r>
      <w:r w:rsidR="00657CD4" w:rsidRPr="00657CD4">
        <w:rPr>
          <w:sz w:val="24"/>
          <w:szCs w:val="24"/>
        </w:rPr>
        <w:t>3.8</w:t>
      </w:r>
      <w:r w:rsidR="00334620">
        <w:fldChar w:fldCharType="end"/>
      </w:r>
      <w:r w:rsidRPr="003C6D0A">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97" w:name="_Ref472417185"/>
      <w:bookmarkStart w:id="698" w:name="_Ref472417616"/>
      <w:bookmarkStart w:id="699" w:name="_Toc498523117"/>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88"/>
      <w:bookmarkEnd w:id="689"/>
      <w:bookmarkEnd w:id="690"/>
      <w:bookmarkEnd w:id="691"/>
      <w:bookmarkEnd w:id="692"/>
      <w:bookmarkEnd w:id="697"/>
      <w:bookmarkEnd w:id="698"/>
      <w:bookmarkEnd w:id="699"/>
      <w:r w:rsidRPr="003C6D0A">
        <w:t xml:space="preserve"> </w:t>
      </w:r>
      <w:bookmarkEnd w:id="693"/>
      <w:bookmarkEnd w:id="694"/>
    </w:p>
    <w:p w:rsidR="00932C0A" w:rsidRPr="003C6D0A"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334620">
        <w:fldChar w:fldCharType="begin"/>
      </w:r>
      <w:r w:rsidR="00334620">
        <w:instrText xml:space="preserve"> REF _Ref440272931 \r \h  \* MERGEFORMAT </w:instrText>
      </w:r>
      <w:r w:rsidR="00334620">
        <w:fldChar w:fldCharType="separate"/>
      </w:r>
      <w:r w:rsidR="00657CD4">
        <w:t>2</w:t>
      </w:r>
      <w:r w:rsidR="00334620">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334620">
        <w:fldChar w:fldCharType="begin"/>
      </w:r>
      <w:r w:rsidR="00334620">
        <w:instrText xml:space="preserve"> REF _Ref465437572 \r \h  \* MERGEFORMAT </w:instrText>
      </w:r>
      <w:r w:rsidR="00334620">
        <w:fldChar w:fldCharType="separate"/>
      </w:r>
      <w:r w:rsidR="00657CD4" w:rsidRPr="00657CD4">
        <w:rPr>
          <w:sz w:val="24"/>
          <w:szCs w:val="24"/>
        </w:rPr>
        <w:t>3.13.2</w:t>
      </w:r>
      <w:r w:rsidR="00334620">
        <w:fldChar w:fldCharType="end"/>
      </w:r>
      <w:r w:rsidRPr="003C6D0A">
        <w:rPr>
          <w:sz w:val="24"/>
          <w:szCs w:val="24"/>
        </w:rPr>
        <w:t>, не требуется.</w:t>
      </w:r>
    </w:p>
    <w:p w:rsidR="003D5C97" w:rsidRPr="003C6D0A" w:rsidRDefault="003D5C97" w:rsidP="00F91CA3">
      <w:pPr>
        <w:pStyle w:val="affffff"/>
        <w:widowControl w:val="0"/>
        <w:numPr>
          <w:ilvl w:val="0"/>
          <w:numId w:val="83"/>
        </w:numPr>
        <w:tabs>
          <w:tab w:val="left" w:pos="1620"/>
        </w:tabs>
        <w:suppressAutoHyphens w:val="0"/>
        <w:spacing w:line="264" w:lineRule="auto"/>
        <w:ind w:left="0" w:firstLine="709"/>
        <w:rPr>
          <w:sz w:val="24"/>
          <w:szCs w:val="24"/>
        </w:rPr>
      </w:pPr>
      <w:bookmarkStart w:id="700"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00"/>
    </w:p>
    <w:p w:rsidR="003D5C97" w:rsidRPr="00FD4E6C"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334620">
        <w:fldChar w:fldCharType="begin"/>
      </w:r>
      <w:r w:rsidR="00334620">
        <w:instrText xml:space="preserve"> REF _Ref468974799 \r \h  \* MERGEFORMAT </w:instrText>
      </w:r>
      <w:r w:rsidR="00334620">
        <w:fldChar w:fldCharType="separate"/>
      </w:r>
      <w:r w:rsidR="00657CD4" w:rsidRPr="00657CD4">
        <w:rPr>
          <w:sz w:val="24"/>
          <w:szCs w:val="24"/>
        </w:rPr>
        <w:t>3.13.3.1</w:t>
      </w:r>
      <w:r w:rsidR="00334620">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334620">
        <w:fldChar w:fldCharType="begin"/>
      </w:r>
      <w:r w:rsidR="00334620">
        <w:instrText xml:space="preserve"> REF _Ref440272931 \r \h  \* MERGEFORMAT </w:instrText>
      </w:r>
      <w:r w:rsidR="00334620">
        <w:fldChar w:fldCharType="separate"/>
      </w:r>
      <w:r w:rsidR="00657CD4">
        <w:t>2</w:t>
      </w:r>
      <w:r w:rsidR="00334620">
        <w:fldChar w:fldCharType="end"/>
      </w:r>
      <w:r w:rsidRPr="00FD4E6C">
        <w:rPr>
          <w:sz w:val="24"/>
          <w:szCs w:val="24"/>
        </w:rPr>
        <w:t xml:space="preserve">) с учетом требований, изложенных в подпункте </w:t>
      </w:r>
      <w:r w:rsidR="00334620">
        <w:fldChar w:fldCharType="begin"/>
      </w:r>
      <w:r w:rsidR="00334620">
        <w:instrText xml:space="preserve"> REF _Ref465437572 \r \h  \* MERGEFORMAT </w:instrText>
      </w:r>
      <w:r w:rsidR="00334620">
        <w:fldChar w:fldCharType="separate"/>
      </w:r>
      <w:r w:rsidR="00657CD4" w:rsidRPr="00657CD4">
        <w:rPr>
          <w:sz w:val="24"/>
          <w:szCs w:val="24"/>
        </w:rPr>
        <w:t>3.13.2</w:t>
      </w:r>
      <w:r w:rsidR="00334620">
        <w:fldChar w:fldCharType="end"/>
      </w:r>
      <w:r w:rsidRPr="00FD4E6C">
        <w:rPr>
          <w:sz w:val="24"/>
          <w:szCs w:val="24"/>
        </w:rPr>
        <w:t xml:space="preserve">, а также на этапе преддговорных переговоров (п. </w:t>
      </w:r>
      <w:r w:rsidR="00334620">
        <w:fldChar w:fldCharType="begin"/>
      </w:r>
      <w:r w:rsidR="00334620">
        <w:instrText xml:space="preserve"> REF _Ref468805820 \r \h  \* MERGEFORMAT </w:instrText>
      </w:r>
      <w:r w:rsidR="00334620">
        <w:fldChar w:fldCharType="separate"/>
      </w:r>
      <w:r w:rsidR="00657CD4" w:rsidRPr="00657CD4">
        <w:rPr>
          <w:sz w:val="24"/>
          <w:szCs w:val="24"/>
        </w:rPr>
        <w:t>3.12</w:t>
      </w:r>
      <w:r w:rsidR="00334620">
        <w:fldChar w:fldCharType="end"/>
      </w:r>
      <w:r w:rsidRPr="00FD4E6C">
        <w:rPr>
          <w:sz w:val="24"/>
          <w:szCs w:val="24"/>
        </w:rPr>
        <w:t>).</w:t>
      </w:r>
    </w:p>
    <w:p w:rsidR="00A222A8" w:rsidRPr="00A222A8" w:rsidRDefault="00A222A8" w:rsidP="00765F1F">
      <w:pPr>
        <w:pStyle w:val="affffff"/>
        <w:widowControl w:val="0"/>
        <w:numPr>
          <w:ilvl w:val="0"/>
          <w:numId w:val="76"/>
        </w:numPr>
        <w:shd w:val="clear" w:color="auto" w:fill="FFFFFF"/>
        <w:autoSpaceDE w:val="0"/>
        <w:spacing w:before="60" w:line="264" w:lineRule="auto"/>
        <w:ind w:left="709" w:right="159" w:hanging="709"/>
        <w:rPr>
          <w:sz w:val="24"/>
          <w:szCs w:val="24"/>
        </w:rPr>
      </w:pPr>
      <w:bookmarkStart w:id="701" w:name="_Ref468974799"/>
      <w:bookmarkStart w:id="702" w:name="_Ref465440181"/>
      <w:r w:rsidRPr="00A222A8">
        <w:rPr>
          <w:sz w:val="24"/>
          <w:szCs w:val="24"/>
        </w:rPr>
        <w:t>Реквизиты Заказчика:</w:t>
      </w:r>
      <w:bookmarkEnd w:id="701"/>
    </w:p>
    <w:p w:rsidR="00765F1F" w:rsidRPr="007765E5" w:rsidRDefault="00765F1F" w:rsidP="00765F1F">
      <w:pPr>
        <w:pStyle w:val="affffff"/>
        <w:spacing w:line="0" w:lineRule="atLeast"/>
        <w:ind w:left="1797" w:firstLine="0"/>
        <w:rPr>
          <w:sz w:val="24"/>
          <w:szCs w:val="24"/>
        </w:rPr>
      </w:pPr>
      <w:r w:rsidRPr="007765E5">
        <w:rPr>
          <w:sz w:val="24"/>
          <w:szCs w:val="24"/>
        </w:rPr>
        <w:t xml:space="preserve">Получатель платежа : Филиал ПАО «МРСК Центра» - «Белгородэнерго»: </w:t>
      </w:r>
    </w:p>
    <w:p w:rsidR="00765F1F" w:rsidRPr="007765E5" w:rsidRDefault="00765F1F" w:rsidP="00765F1F">
      <w:pPr>
        <w:pStyle w:val="affffff"/>
        <w:spacing w:line="0" w:lineRule="atLeast"/>
        <w:ind w:left="1797" w:firstLine="0"/>
        <w:rPr>
          <w:sz w:val="24"/>
          <w:szCs w:val="24"/>
        </w:rPr>
      </w:pPr>
      <w:r w:rsidRPr="007765E5">
        <w:rPr>
          <w:sz w:val="24"/>
          <w:szCs w:val="24"/>
        </w:rPr>
        <w:t>Место расположения филиала ПАО «МРСК Центра»- «Белгородэнерго»:</w:t>
      </w:r>
    </w:p>
    <w:p w:rsidR="00765F1F" w:rsidRPr="007765E5" w:rsidRDefault="00765F1F" w:rsidP="00765F1F">
      <w:pPr>
        <w:pStyle w:val="affffff"/>
        <w:spacing w:line="0" w:lineRule="atLeast"/>
        <w:ind w:left="1797" w:firstLine="0"/>
        <w:rPr>
          <w:sz w:val="24"/>
          <w:szCs w:val="24"/>
        </w:rPr>
      </w:pPr>
      <w:r w:rsidRPr="007765E5">
        <w:rPr>
          <w:sz w:val="24"/>
          <w:szCs w:val="24"/>
        </w:rPr>
        <w:t>308000 г. Белгород ул. Преображенская, д. 42</w:t>
      </w:r>
    </w:p>
    <w:p w:rsidR="00765F1F" w:rsidRPr="007765E5" w:rsidRDefault="00765F1F" w:rsidP="00765F1F">
      <w:pPr>
        <w:pStyle w:val="affffff"/>
        <w:spacing w:line="0" w:lineRule="atLeast"/>
        <w:ind w:left="1797" w:firstLine="0"/>
        <w:rPr>
          <w:sz w:val="24"/>
          <w:szCs w:val="24"/>
        </w:rPr>
      </w:pPr>
      <w:r w:rsidRPr="007765E5">
        <w:rPr>
          <w:sz w:val="24"/>
          <w:szCs w:val="24"/>
        </w:rPr>
        <w:t>ИНН 6901067107/ КПП 312302001</w:t>
      </w:r>
    </w:p>
    <w:p w:rsidR="00A222A8" w:rsidRPr="00B03B3C" w:rsidRDefault="00765F1F" w:rsidP="00765F1F">
      <w:pPr>
        <w:pStyle w:val="aff5"/>
        <w:numPr>
          <w:ilvl w:val="0"/>
          <w:numId w:val="0"/>
        </w:numPr>
        <w:tabs>
          <w:tab w:val="left" w:pos="2127"/>
        </w:tabs>
        <w:spacing w:line="0" w:lineRule="atLeast"/>
        <w:ind w:left="1797"/>
      </w:pPr>
      <w:r w:rsidRPr="007765E5">
        <w:rPr>
          <w:sz w:val="24"/>
          <w:szCs w:val="24"/>
        </w:rPr>
        <w:t>р/с: 40702810107000008158  в  Белгородском отделении  № 8592  ПАО  Сбербанк БИК 041403633, к/с 30101810100000000633</w:t>
      </w:r>
    </w:p>
    <w:p w:rsidR="003D5C97" w:rsidRPr="00FD4E6C"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bookmarkStart w:id="703"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334620">
        <w:fldChar w:fldCharType="begin"/>
      </w:r>
      <w:r w:rsidR="00334620">
        <w:instrText xml:space="preserve"> REF _Ref468805929 \r \h  \* MERGEFORMAT </w:instrText>
      </w:r>
      <w:r w:rsidR="00334620">
        <w:fldChar w:fldCharType="separate"/>
      </w:r>
      <w:r w:rsidR="00657CD4" w:rsidRPr="00657CD4">
        <w:rPr>
          <w:sz w:val="24"/>
          <w:szCs w:val="24"/>
        </w:rPr>
        <w:t>3.12.7</w:t>
      </w:r>
      <w:r w:rsidR="00334620">
        <w:fldChar w:fldCharType="end"/>
      </w:r>
      <w:r w:rsidRPr="00FD4E6C">
        <w:rPr>
          <w:sz w:val="24"/>
          <w:szCs w:val="24"/>
        </w:rPr>
        <w:t>.</w:t>
      </w:r>
      <w:bookmarkEnd w:id="702"/>
      <w:bookmarkEnd w:id="703"/>
    </w:p>
    <w:p w:rsidR="00932C0A" w:rsidRPr="00D053CF" w:rsidRDefault="00932C0A" w:rsidP="00297C3B">
      <w:pPr>
        <w:pStyle w:val="2"/>
        <w:tabs>
          <w:tab w:val="clear" w:pos="1700"/>
          <w:tab w:val="left" w:pos="709"/>
        </w:tabs>
        <w:spacing w:line="264" w:lineRule="auto"/>
      </w:pPr>
      <w:bookmarkStart w:id="704" w:name="_Ref303694483"/>
      <w:bookmarkStart w:id="705" w:name="_Toc305835590"/>
      <w:bookmarkStart w:id="706" w:name="_Ref306140451"/>
      <w:bookmarkStart w:id="707" w:name="_Toc498523118"/>
      <w:r w:rsidRPr="00D053CF">
        <w:t xml:space="preserve">Уведомление о результатах </w:t>
      </w:r>
      <w:bookmarkEnd w:id="704"/>
      <w:bookmarkEnd w:id="705"/>
      <w:r w:rsidRPr="00D053CF">
        <w:t>запроса предложений</w:t>
      </w:r>
      <w:bookmarkEnd w:id="706"/>
      <w:bookmarkEnd w:id="707"/>
    </w:p>
    <w:bookmarkEnd w:id="695"/>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334620">
        <w:fldChar w:fldCharType="begin"/>
      </w:r>
      <w:r w:rsidR="00334620">
        <w:instrText xml:space="preserve"> REF _Ref191386085 \r \h  \* MERGEFORMAT </w:instrText>
      </w:r>
      <w:r w:rsidR="00334620">
        <w:fldChar w:fldCharType="separate"/>
      </w:r>
      <w:r w:rsidR="00657CD4" w:rsidRPr="00657CD4">
        <w:rPr>
          <w:iCs/>
          <w:sz w:val="24"/>
          <w:szCs w:val="24"/>
        </w:rPr>
        <w:t>1.1.1</w:t>
      </w:r>
      <w:r w:rsidR="00334620">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08" w:name="_Ref440270568"/>
      <w:bookmarkStart w:id="709" w:name="_Ref440274159"/>
      <w:bookmarkStart w:id="710" w:name="_Ref440292555"/>
      <w:bookmarkStart w:id="711" w:name="_Ref440292779"/>
      <w:bookmarkStart w:id="712" w:name="_Toc498523119"/>
      <w:r w:rsidRPr="00D053CF">
        <w:rPr>
          <w:szCs w:val="24"/>
        </w:rPr>
        <w:t>Техническая часть</w:t>
      </w:r>
      <w:bookmarkEnd w:id="708"/>
      <w:bookmarkEnd w:id="709"/>
      <w:bookmarkEnd w:id="710"/>
      <w:bookmarkEnd w:id="711"/>
      <w:bookmarkEnd w:id="712"/>
      <w:r w:rsidRPr="00D053CF">
        <w:rPr>
          <w:szCs w:val="24"/>
        </w:rPr>
        <w:t xml:space="preserve"> </w:t>
      </w:r>
    </w:p>
    <w:p w:rsidR="002B5044" w:rsidRPr="00D053CF" w:rsidRDefault="002B5044" w:rsidP="002A47D1">
      <w:pPr>
        <w:pStyle w:val="2"/>
        <w:ind w:left="1701" w:hanging="1134"/>
      </w:pPr>
      <w:bookmarkStart w:id="713" w:name="_Toc176064096"/>
      <w:bookmarkStart w:id="714" w:name="_Toc176338524"/>
      <w:bookmarkStart w:id="715" w:name="_Toc180399752"/>
      <w:bookmarkStart w:id="716" w:name="_Toc191205941"/>
      <w:bookmarkStart w:id="717" w:name="_Toc194315544"/>
      <w:bookmarkStart w:id="718" w:name="_Toc423421725"/>
      <w:bookmarkStart w:id="719" w:name="_Toc498523120"/>
      <w:r w:rsidRPr="00D053CF">
        <w:t>Общие требования к условиям поставки продукции</w:t>
      </w:r>
      <w:bookmarkStart w:id="720" w:name="_Toc176064097"/>
      <w:bookmarkStart w:id="721" w:name="_Toc176338525"/>
      <w:bookmarkStart w:id="722" w:name="_Toc180399753"/>
      <w:bookmarkStart w:id="723" w:name="_Toc189457101"/>
      <w:bookmarkStart w:id="724" w:name="_Toc189461737"/>
      <w:bookmarkStart w:id="725" w:name="_Toc189462011"/>
      <w:bookmarkStart w:id="726" w:name="_Toc191273610"/>
      <w:bookmarkStart w:id="727" w:name="_Toc167189319"/>
      <w:bookmarkStart w:id="728" w:name="_Toc168725254"/>
      <w:bookmarkEnd w:id="713"/>
      <w:bookmarkEnd w:id="714"/>
      <w:bookmarkEnd w:id="715"/>
      <w:bookmarkEnd w:id="716"/>
      <w:bookmarkEnd w:id="717"/>
      <w:bookmarkEnd w:id="718"/>
      <w:bookmarkEnd w:id="719"/>
    </w:p>
    <w:p w:rsidR="002B5044" w:rsidRPr="00D053CF" w:rsidRDefault="002B5044" w:rsidP="002B5044">
      <w:pPr>
        <w:pStyle w:val="3"/>
        <w:ind w:left="0" w:firstLine="851"/>
        <w:jc w:val="both"/>
        <w:rPr>
          <w:b w:val="0"/>
          <w:szCs w:val="24"/>
        </w:rPr>
      </w:pPr>
      <w:bookmarkStart w:id="729" w:name="_Toc439166308"/>
      <w:bookmarkStart w:id="730" w:name="_Toc439170656"/>
      <w:bookmarkStart w:id="731" w:name="_Toc439172758"/>
      <w:bookmarkStart w:id="732" w:name="_Toc439173202"/>
      <w:bookmarkStart w:id="733" w:name="_Toc439238196"/>
      <w:bookmarkStart w:id="734" w:name="_Toc439252748"/>
      <w:bookmarkStart w:id="735" w:name="_Toc439323606"/>
      <w:bookmarkStart w:id="736" w:name="_Toc439323722"/>
      <w:bookmarkStart w:id="737" w:name="_Toc440297056"/>
      <w:bookmarkStart w:id="738" w:name="_Toc440356617"/>
      <w:bookmarkStart w:id="739" w:name="_Toc440631753"/>
      <w:bookmarkStart w:id="740" w:name="_Toc440876538"/>
      <w:bookmarkStart w:id="741" w:name="_Toc441130610"/>
      <w:bookmarkStart w:id="742" w:name="_Toc441157113"/>
      <w:bookmarkStart w:id="743" w:name="_Toc447292132"/>
      <w:bookmarkStart w:id="744" w:name="_Toc462234890"/>
      <w:bookmarkStart w:id="745" w:name="_Toc466966856"/>
      <w:bookmarkStart w:id="746" w:name="_Toc468806107"/>
      <w:bookmarkStart w:id="747" w:name="_Toc469480374"/>
      <w:bookmarkStart w:id="748" w:name="_Toc472416891"/>
      <w:bookmarkStart w:id="749" w:name="_Toc498523121"/>
      <w:r w:rsidRPr="00D053CF">
        <w:rPr>
          <w:b w:val="0"/>
          <w:szCs w:val="24"/>
        </w:rPr>
        <w:t>Продукция должна быть новой и ранее неиспользованной.</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p>
    <w:p w:rsidR="002B5044" w:rsidRPr="00D053CF" w:rsidRDefault="002B5044" w:rsidP="002B5044">
      <w:pPr>
        <w:pStyle w:val="3"/>
        <w:ind w:left="0" w:firstLine="851"/>
        <w:jc w:val="both"/>
        <w:rPr>
          <w:b w:val="0"/>
          <w:szCs w:val="24"/>
        </w:rPr>
      </w:pPr>
      <w:bookmarkStart w:id="750" w:name="_Toc439166309"/>
      <w:bookmarkStart w:id="751" w:name="_Toc439170657"/>
      <w:bookmarkStart w:id="752" w:name="_Toc439172759"/>
      <w:bookmarkStart w:id="753" w:name="_Toc439173203"/>
      <w:bookmarkStart w:id="754" w:name="_Toc439238197"/>
      <w:bookmarkStart w:id="755" w:name="_Toc439252749"/>
      <w:bookmarkStart w:id="756" w:name="_Toc439323607"/>
      <w:bookmarkStart w:id="757" w:name="_Toc439323723"/>
      <w:bookmarkStart w:id="758" w:name="_Toc440297057"/>
      <w:bookmarkStart w:id="759" w:name="_Toc440356618"/>
      <w:bookmarkStart w:id="760" w:name="_Toc440631754"/>
      <w:bookmarkStart w:id="761" w:name="_Toc440876539"/>
      <w:bookmarkStart w:id="762" w:name="_Toc441130611"/>
      <w:bookmarkStart w:id="763" w:name="_Toc441157114"/>
      <w:bookmarkStart w:id="764" w:name="_Toc447292133"/>
      <w:bookmarkStart w:id="765" w:name="_Toc462234891"/>
      <w:bookmarkStart w:id="766" w:name="_Toc466966857"/>
      <w:bookmarkStart w:id="767" w:name="_Toc468806108"/>
      <w:bookmarkStart w:id="768" w:name="_Toc469480375"/>
      <w:bookmarkStart w:id="769" w:name="_Toc472416892"/>
      <w:bookmarkStart w:id="770" w:name="_Toc498523122"/>
      <w:r w:rsidRPr="00D053CF">
        <w:rPr>
          <w:b w:val="0"/>
          <w:szCs w:val="24"/>
        </w:rPr>
        <w:t>Продукция должна соответствовать ГОСТ, ТУ и Технической политике ПАО «МРСК Центра».</w:t>
      </w:r>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2B5044" w:rsidRPr="00765F1F" w:rsidRDefault="002B5044" w:rsidP="0021751A">
      <w:pPr>
        <w:pStyle w:val="2"/>
        <w:ind w:left="1701" w:hanging="1134"/>
      </w:pPr>
      <w:bookmarkStart w:id="771" w:name="_Toc423421726"/>
      <w:bookmarkStart w:id="772" w:name="_Ref450652998"/>
      <w:bookmarkStart w:id="773" w:name="_Toc498523123"/>
      <w:r w:rsidRPr="00D053CF">
        <w:t xml:space="preserve">Перечень, объемы и </w:t>
      </w:r>
      <w:r w:rsidRPr="00765F1F">
        <w:t>характеристики закупаемой продукции</w:t>
      </w:r>
      <w:bookmarkEnd w:id="720"/>
      <w:bookmarkEnd w:id="721"/>
      <w:bookmarkEnd w:id="722"/>
      <w:bookmarkEnd w:id="723"/>
      <w:bookmarkEnd w:id="724"/>
      <w:bookmarkEnd w:id="725"/>
      <w:bookmarkEnd w:id="726"/>
      <w:bookmarkEnd w:id="771"/>
      <w:bookmarkEnd w:id="772"/>
      <w:bookmarkEnd w:id="773"/>
    </w:p>
    <w:p w:rsidR="002B5044" w:rsidRPr="00765F1F" w:rsidRDefault="002B5044" w:rsidP="002B5044">
      <w:pPr>
        <w:pStyle w:val="3"/>
        <w:ind w:left="0" w:firstLine="851"/>
        <w:jc w:val="both"/>
        <w:rPr>
          <w:b w:val="0"/>
          <w:szCs w:val="24"/>
        </w:rPr>
      </w:pPr>
      <w:bookmarkStart w:id="774" w:name="_Toc439166311"/>
      <w:bookmarkStart w:id="775" w:name="_Toc439170659"/>
      <w:bookmarkStart w:id="776" w:name="_Toc439172761"/>
      <w:bookmarkStart w:id="777" w:name="_Toc439173205"/>
      <w:bookmarkStart w:id="778" w:name="_Toc439238199"/>
      <w:bookmarkStart w:id="779" w:name="_Toc439252751"/>
      <w:bookmarkStart w:id="780" w:name="_Toc439323609"/>
      <w:bookmarkStart w:id="781" w:name="_Toc439323725"/>
      <w:bookmarkStart w:id="782" w:name="_Toc440297059"/>
      <w:bookmarkStart w:id="783" w:name="_Toc440356620"/>
      <w:bookmarkStart w:id="784" w:name="_Toc440631756"/>
      <w:bookmarkStart w:id="785" w:name="_Toc440876541"/>
      <w:bookmarkStart w:id="786" w:name="_Toc441130613"/>
      <w:bookmarkStart w:id="787" w:name="_Toc441157116"/>
      <w:bookmarkStart w:id="788" w:name="_Toc447292135"/>
      <w:bookmarkStart w:id="789" w:name="_Toc462234893"/>
      <w:bookmarkStart w:id="790" w:name="_Toc466966859"/>
      <w:bookmarkStart w:id="791" w:name="_Toc468806110"/>
      <w:bookmarkStart w:id="792" w:name="_Toc469480377"/>
      <w:bookmarkStart w:id="793" w:name="_Toc472416894"/>
      <w:bookmarkStart w:id="794" w:name="_Toc498523124"/>
      <w:r w:rsidRPr="00765F1F">
        <w:rPr>
          <w:b w:val="0"/>
          <w:szCs w:val="24"/>
        </w:rPr>
        <w:t>Техническ</w:t>
      </w:r>
      <w:r w:rsidR="003776BB" w:rsidRPr="00765F1F">
        <w:rPr>
          <w:b w:val="0"/>
          <w:szCs w:val="24"/>
        </w:rPr>
        <w:t>ое(</w:t>
      </w:r>
      <w:r w:rsidRPr="00765F1F">
        <w:rPr>
          <w:b w:val="0"/>
          <w:szCs w:val="24"/>
        </w:rPr>
        <w:t>ие</w:t>
      </w:r>
      <w:r w:rsidR="003776BB" w:rsidRPr="00765F1F">
        <w:rPr>
          <w:b w:val="0"/>
          <w:szCs w:val="24"/>
        </w:rPr>
        <w:t>)</w:t>
      </w:r>
      <w:r w:rsidRPr="00765F1F">
        <w:rPr>
          <w:b w:val="0"/>
          <w:szCs w:val="24"/>
        </w:rPr>
        <w:t xml:space="preserve"> задани</w:t>
      </w:r>
      <w:r w:rsidR="003776BB" w:rsidRPr="00765F1F">
        <w:rPr>
          <w:b w:val="0"/>
          <w:szCs w:val="24"/>
        </w:rPr>
        <w:t>е(</w:t>
      </w:r>
      <w:r w:rsidRPr="00765F1F">
        <w:rPr>
          <w:b w:val="0"/>
          <w:szCs w:val="24"/>
        </w:rPr>
        <w:t>я</w:t>
      </w:r>
      <w:r w:rsidR="003776BB" w:rsidRPr="00765F1F">
        <w:rPr>
          <w:b w:val="0"/>
          <w:szCs w:val="24"/>
        </w:rPr>
        <w:t>)</w:t>
      </w:r>
      <w:r w:rsidRPr="00765F1F">
        <w:rPr>
          <w:b w:val="0"/>
          <w:szCs w:val="24"/>
        </w:rPr>
        <w:t xml:space="preserve"> </w:t>
      </w:r>
      <w:r w:rsidR="00A154B7" w:rsidRPr="00765F1F">
        <w:rPr>
          <w:b w:val="0"/>
          <w:szCs w:val="24"/>
        </w:rPr>
        <w:t xml:space="preserve">по Лоту №1 (подраздел </w:t>
      </w:r>
      <w:r w:rsidR="00334620" w:rsidRPr="00765F1F">
        <w:fldChar w:fldCharType="begin"/>
      </w:r>
      <w:r w:rsidR="00334620" w:rsidRPr="00765F1F">
        <w:instrText xml:space="preserve"> REF _Ref440275279 \r \h  \* MERGEFORMAT </w:instrText>
      </w:r>
      <w:r w:rsidR="00334620" w:rsidRPr="00765F1F">
        <w:fldChar w:fldCharType="separate"/>
      </w:r>
      <w:r w:rsidR="00657CD4" w:rsidRPr="00765F1F">
        <w:rPr>
          <w:b w:val="0"/>
          <w:szCs w:val="24"/>
        </w:rPr>
        <w:t>1.1.5</w:t>
      </w:r>
      <w:r w:rsidR="00334620" w:rsidRPr="00765F1F">
        <w:fldChar w:fldCharType="end"/>
      </w:r>
      <w:r w:rsidR="00A154B7" w:rsidRPr="00765F1F">
        <w:rPr>
          <w:b w:val="0"/>
          <w:szCs w:val="24"/>
        </w:rPr>
        <w:t>)</w:t>
      </w:r>
      <w:r w:rsidRPr="00765F1F">
        <w:rPr>
          <w:b w:val="0"/>
          <w:szCs w:val="24"/>
        </w:rPr>
        <w:t xml:space="preserve"> изложен</w:t>
      </w:r>
      <w:r w:rsidR="00F463E8" w:rsidRPr="00765F1F">
        <w:rPr>
          <w:b w:val="0"/>
          <w:szCs w:val="24"/>
        </w:rPr>
        <w:t>о(</w:t>
      </w:r>
      <w:r w:rsidRPr="00765F1F">
        <w:rPr>
          <w:b w:val="0"/>
          <w:szCs w:val="24"/>
        </w:rPr>
        <w:t>ы</w:t>
      </w:r>
      <w:r w:rsidR="00F463E8" w:rsidRPr="00765F1F">
        <w:rPr>
          <w:b w:val="0"/>
          <w:szCs w:val="24"/>
        </w:rPr>
        <w:t>)</w:t>
      </w:r>
      <w:r w:rsidRPr="00765F1F">
        <w:rPr>
          <w:b w:val="0"/>
          <w:szCs w:val="24"/>
        </w:rPr>
        <w:t xml:space="preserve"> в Приложении №1, которое является неотъемлемым приложением к настоящей документации и предоставляется </w:t>
      </w:r>
      <w:r w:rsidR="0021751A" w:rsidRPr="00765F1F">
        <w:rPr>
          <w:b w:val="0"/>
          <w:szCs w:val="24"/>
        </w:rPr>
        <w:t>Участник</w:t>
      </w:r>
      <w:r w:rsidRPr="00765F1F">
        <w:rPr>
          <w:b w:val="0"/>
          <w:szCs w:val="24"/>
        </w:rPr>
        <w:t>ам вместе с ней в качестве отдельного документа.</w:t>
      </w:r>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8C1023" w:rsidRPr="00765F1F" w:rsidRDefault="008C1023" w:rsidP="008C1023">
      <w:pPr>
        <w:pStyle w:val="3"/>
        <w:ind w:left="0" w:firstLine="851"/>
        <w:jc w:val="both"/>
        <w:rPr>
          <w:b w:val="0"/>
          <w:szCs w:val="24"/>
        </w:rPr>
      </w:pPr>
      <w:bookmarkStart w:id="795" w:name="_Toc466966860"/>
      <w:bookmarkStart w:id="796" w:name="_Toc468806111"/>
      <w:bookmarkStart w:id="797" w:name="_Toc469480378"/>
      <w:bookmarkStart w:id="798" w:name="_Toc472416895"/>
      <w:bookmarkStart w:id="799" w:name="_Toc498523125"/>
      <w:bookmarkStart w:id="800" w:name="_Ref194832984"/>
      <w:bookmarkStart w:id="801" w:name="_Ref197686508"/>
      <w:bookmarkStart w:id="802" w:name="_Toc423421727"/>
      <w:r w:rsidRPr="00765F1F">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95"/>
      <w:bookmarkEnd w:id="796"/>
      <w:bookmarkEnd w:id="797"/>
      <w:bookmarkEnd w:id="798"/>
      <w:bookmarkEnd w:id="799"/>
    </w:p>
    <w:p w:rsidR="002B5044" w:rsidRPr="00765F1F" w:rsidRDefault="002B5044" w:rsidP="0021751A">
      <w:pPr>
        <w:pStyle w:val="2"/>
        <w:ind w:left="1701" w:hanging="1134"/>
      </w:pPr>
      <w:bookmarkStart w:id="803" w:name="_Toc498523126"/>
      <w:r w:rsidRPr="00765F1F">
        <w:t>Требование к поставляемой продукции</w:t>
      </w:r>
      <w:bookmarkEnd w:id="800"/>
      <w:bookmarkEnd w:id="801"/>
      <w:bookmarkEnd w:id="802"/>
      <w:bookmarkEnd w:id="803"/>
    </w:p>
    <w:p w:rsidR="002B5044" w:rsidRPr="00D053CF" w:rsidRDefault="0021751A" w:rsidP="002B5044">
      <w:pPr>
        <w:pStyle w:val="3"/>
        <w:ind w:left="0" w:firstLine="851"/>
        <w:jc w:val="both"/>
        <w:rPr>
          <w:b w:val="0"/>
          <w:szCs w:val="24"/>
        </w:rPr>
      </w:pPr>
      <w:bookmarkStart w:id="804" w:name="_Toc439166313"/>
      <w:bookmarkStart w:id="805" w:name="_Toc439170661"/>
      <w:bookmarkStart w:id="806" w:name="_Toc439172763"/>
      <w:bookmarkStart w:id="807" w:name="_Toc439173207"/>
      <w:bookmarkStart w:id="808" w:name="_Toc439238201"/>
      <w:bookmarkStart w:id="809" w:name="_Toc439252753"/>
      <w:bookmarkStart w:id="810" w:name="_Toc439323611"/>
      <w:bookmarkStart w:id="811" w:name="_Toc439323727"/>
      <w:bookmarkStart w:id="812" w:name="_Toc440297061"/>
      <w:bookmarkStart w:id="813" w:name="_Toc440356622"/>
      <w:bookmarkStart w:id="814" w:name="_Toc440631758"/>
      <w:bookmarkStart w:id="815" w:name="_Toc440876543"/>
      <w:bookmarkStart w:id="816" w:name="_Toc441130615"/>
      <w:bookmarkStart w:id="817" w:name="_Toc441157118"/>
      <w:bookmarkStart w:id="818" w:name="_Toc447292137"/>
      <w:bookmarkStart w:id="819" w:name="_Toc462234895"/>
      <w:bookmarkStart w:id="820" w:name="_Toc466966862"/>
      <w:bookmarkStart w:id="821" w:name="_Toc468806113"/>
      <w:bookmarkStart w:id="822" w:name="_Toc469480380"/>
      <w:bookmarkStart w:id="823" w:name="_Toc472416897"/>
      <w:bookmarkStart w:id="824" w:name="_Toc498523127"/>
      <w:bookmarkStart w:id="825" w:name="_Ref194833053"/>
      <w:bookmarkStart w:id="826" w:name="_Ref223496951"/>
      <w:bookmarkStart w:id="827"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2B5044" w:rsidRPr="00D053CF" w:rsidRDefault="002B5044" w:rsidP="002B5044">
      <w:pPr>
        <w:pStyle w:val="3"/>
        <w:ind w:left="0" w:firstLine="851"/>
        <w:jc w:val="both"/>
        <w:rPr>
          <w:b w:val="0"/>
          <w:szCs w:val="24"/>
        </w:rPr>
      </w:pPr>
      <w:bookmarkStart w:id="828" w:name="_Toc439166314"/>
      <w:bookmarkStart w:id="829" w:name="_Toc439170662"/>
      <w:bookmarkStart w:id="830" w:name="_Toc439172764"/>
      <w:bookmarkStart w:id="831" w:name="_Toc439173208"/>
      <w:bookmarkStart w:id="832" w:name="_Toc439238202"/>
      <w:bookmarkStart w:id="833" w:name="_Toc439252754"/>
      <w:bookmarkStart w:id="834" w:name="_Toc439323612"/>
      <w:bookmarkStart w:id="835" w:name="_Toc439323728"/>
      <w:bookmarkStart w:id="836" w:name="_Toc440297062"/>
      <w:bookmarkStart w:id="837" w:name="_Toc440356623"/>
      <w:bookmarkStart w:id="838" w:name="_Toc440631759"/>
      <w:bookmarkStart w:id="839" w:name="_Toc440876544"/>
      <w:bookmarkStart w:id="840" w:name="_Toc441130616"/>
      <w:bookmarkStart w:id="841" w:name="_Toc441157119"/>
      <w:bookmarkStart w:id="842" w:name="_Toc447292138"/>
      <w:bookmarkStart w:id="843" w:name="_Toc462234896"/>
      <w:bookmarkStart w:id="844" w:name="_Toc466966863"/>
      <w:bookmarkStart w:id="845" w:name="_Toc468806114"/>
      <w:bookmarkStart w:id="846" w:name="_Toc469480381"/>
      <w:bookmarkStart w:id="847" w:name="_Toc472416898"/>
      <w:bookmarkStart w:id="848" w:name="_Toc49852312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2B5044" w:rsidRPr="00D053CF" w:rsidRDefault="002B5044" w:rsidP="0021751A">
      <w:pPr>
        <w:pStyle w:val="2"/>
        <w:ind w:left="1701" w:hanging="1134"/>
      </w:pPr>
      <w:bookmarkStart w:id="849" w:name="_Ref247513861"/>
      <w:bookmarkStart w:id="850" w:name="_Toc423421728"/>
      <w:bookmarkStart w:id="851" w:name="_Toc498523129"/>
      <w:r w:rsidRPr="00D053CF">
        <w:t xml:space="preserve">Требование к </w:t>
      </w:r>
      <w:r w:rsidR="0021751A" w:rsidRPr="00D053CF">
        <w:t>Участник</w:t>
      </w:r>
      <w:r w:rsidRPr="00D053CF">
        <w:t>у</w:t>
      </w:r>
      <w:bookmarkEnd w:id="825"/>
      <w:bookmarkEnd w:id="826"/>
      <w:bookmarkEnd w:id="827"/>
      <w:r w:rsidRPr="00D053CF">
        <w:t>.</w:t>
      </w:r>
      <w:bookmarkEnd w:id="849"/>
      <w:bookmarkEnd w:id="850"/>
      <w:bookmarkEnd w:id="851"/>
    </w:p>
    <w:p w:rsidR="002B5044" w:rsidRPr="00D053CF" w:rsidRDefault="002B5044" w:rsidP="002B5044">
      <w:pPr>
        <w:pStyle w:val="3"/>
        <w:ind w:left="0" w:firstLine="851"/>
        <w:jc w:val="both"/>
        <w:rPr>
          <w:b w:val="0"/>
          <w:szCs w:val="24"/>
        </w:rPr>
      </w:pPr>
      <w:bookmarkStart w:id="852" w:name="_Toc439166317"/>
      <w:bookmarkStart w:id="853" w:name="_Toc439170665"/>
      <w:bookmarkStart w:id="854" w:name="_Toc439172767"/>
      <w:bookmarkStart w:id="855" w:name="_Toc439173211"/>
      <w:bookmarkStart w:id="856" w:name="_Toc439238205"/>
      <w:bookmarkStart w:id="857" w:name="_Toc439252756"/>
      <w:bookmarkStart w:id="858" w:name="_Toc439323614"/>
      <w:bookmarkStart w:id="859" w:name="_Toc439323730"/>
      <w:bookmarkStart w:id="860" w:name="_Ref440292618"/>
      <w:bookmarkStart w:id="861" w:name="_Toc440297064"/>
      <w:bookmarkStart w:id="862" w:name="_Toc440356625"/>
      <w:bookmarkStart w:id="863" w:name="_Toc440631761"/>
      <w:bookmarkStart w:id="864" w:name="_Toc440876546"/>
      <w:bookmarkStart w:id="865" w:name="_Toc441130618"/>
      <w:bookmarkStart w:id="866" w:name="_Toc441157121"/>
      <w:bookmarkStart w:id="867" w:name="_Toc447292140"/>
      <w:bookmarkStart w:id="868" w:name="_Toc462234898"/>
      <w:bookmarkStart w:id="869" w:name="_Toc466966865"/>
      <w:bookmarkStart w:id="870" w:name="_Toc468806116"/>
      <w:bookmarkStart w:id="871" w:name="_Toc469480383"/>
      <w:bookmarkStart w:id="872" w:name="_Toc472416900"/>
      <w:bookmarkStart w:id="873" w:name="_Toc49852313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EA6AA1">
        <w:rPr>
          <w:b w:val="0"/>
          <w:szCs w:val="24"/>
        </w:rPr>
        <w:t>Производителем</w:t>
      </w:r>
      <w:r w:rsidR="00EA6AA1"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334620">
        <w:fldChar w:fldCharType="begin"/>
      </w:r>
      <w:r w:rsidR="00334620">
        <w:instrText xml:space="preserve"> REF _Ref86826666 \r \h  \* MERGEFORMAT </w:instrText>
      </w:r>
      <w:r w:rsidR="00334620">
        <w:fldChar w:fldCharType="separate"/>
      </w:r>
      <w:r w:rsidR="00657CD4" w:rsidRPr="00657CD4">
        <w:rPr>
          <w:b w:val="0"/>
          <w:szCs w:val="24"/>
        </w:rPr>
        <w:t>5.3</w:t>
      </w:r>
      <w:r w:rsidR="00334620">
        <w:fldChar w:fldCharType="end"/>
      </w:r>
      <w:r w:rsidRPr="00D053CF">
        <w:rPr>
          <w:b w:val="0"/>
          <w:szCs w:val="24"/>
        </w:rPr>
        <w:t>).</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p>
    <w:p w:rsidR="002B5044" w:rsidRPr="00D053CF" w:rsidRDefault="002B5044" w:rsidP="002B5044">
      <w:pPr>
        <w:pStyle w:val="3"/>
        <w:ind w:left="0" w:firstLine="851"/>
        <w:jc w:val="both"/>
        <w:rPr>
          <w:b w:val="0"/>
          <w:szCs w:val="24"/>
        </w:rPr>
      </w:pPr>
      <w:bookmarkStart w:id="874" w:name="_Toc439166318"/>
      <w:bookmarkStart w:id="875" w:name="_Toc439170666"/>
      <w:bookmarkStart w:id="876" w:name="_Toc439172768"/>
      <w:bookmarkStart w:id="877" w:name="_Toc439173212"/>
      <w:bookmarkStart w:id="878" w:name="_Toc439238206"/>
      <w:bookmarkStart w:id="879" w:name="_Toc439252757"/>
      <w:bookmarkStart w:id="880" w:name="_Toc439323615"/>
      <w:bookmarkStart w:id="881" w:name="_Toc439323731"/>
      <w:bookmarkStart w:id="882" w:name="_Toc440297065"/>
      <w:bookmarkStart w:id="883" w:name="_Toc440356626"/>
      <w:bookmarkStart w:id="884" w:name="_Toc440631762"/>
      <w:bookmarkStart w:id="885" w:name="_Toc440876547"/>
      <w:bookmarkStart w:id="886" w:name="_Toc441130619"/>
      <w:bookmarkStart w:id="887" w:name="_Toc441157122"/>
      <w:bookmarkStart w:id="888" w:name="_Toc447292141"/>
      <w:bookmarkStart w:id="889" w:name="_Toc462234899"/>
      <w:bookmarkStart w:id="890" w:name="_Toc466966866"/>
      <w:bookmarkStart w:id="891" w:name="_Toc468806117"/>
      <w:bookmarkStart w:id="892" w:name="_Toc469480384"/>
      <w:bookmarkStart w:id="893" w:name="_Toc472416901"/>
      <w:bookmarkStart w:id="894" w:name="_Toc49852313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334620">
        <w:fldChar w:fldCharType="begin"/>
      </w:r>
      <w:r w:rsidR="00334620">
        <w:instrText xml:space="preserve"> REF _Ref86826666 \r \h  \* MERGEFORMAT </w:instrText>
      </w:r>
      <w:r w:rsidR="00334620">
        <w:fldChar w:fldCharType="separate"/>
      </w:r>
      <w:r w:rsidR="00657CD4" w:rsidRPr="00657CD4">
        <w:rPr>
          <w:b w:val="0"/>
          <w:szCs w:val="24"/>
        </w:rPr>
        <w:t>5.3</w:t>
      </w:r>
      <w:r w:rsidR="00334620">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rsidR="00A549DD" w:rsidRPr="00D053CF" w:rsidRDefault="00A549DD" w:rsidP="00A549DD">
      <w:pPr>
        <w:pStyle w:val="2"/>
        <w:ind w:left="1701" w:hanging="1134"/>
      </w:pPr>
      <w:bookmarkStart w:id="895" w:name="_Toc248219573"/>
      <w:bookmarkStart w:id="896" w:name="_Toc256099315"/>
      <w:bookmarkStart w:id="897" w:name="_Toc423421664"/>
      <w:bookmarkStart w:id="898" w:name="_Toc447269813"/>
      <w:bookmarkStart w:id="899" w:name="_Toc498523132"/>
      <w:bookmarkEnd w:id="727"/>
      <w:bookmarkEnd w:id="728"/>
      <w:r w:rsidRPr="00D053CF">
        <w:t>Иные требования</w:t>
      </w:r>
      <w:bookmarkEnd w:id="895"/>
      <w:bookmarkEnd w:id="896"/>
      <w:bookmarkEnd w:id="897"/>
      <w:bookmarkEnd w:id="898"/>
      <w:bookmarkEnd w:id="899"/>
    </w:p>
    <w:p w:rsidR="008F28AA" w:rsidRPr="00D053CF" w:rsidRDefault="00BE26DC" w:rsidP="008F28AA">
      <w:pPr>
        <w:pStyle w:val="3"/>
        <w:ind w:left="0" w:firstLine="851"/>
        <w:jc w:val="both"/>
        <w:rPr>
          <w:b w:val="0"/>
          <w:szCs w:val="24"/>
        </w:rPr>
      </w:pPr>
      <w:bookmarkStart w:id="900" w:name="_Toc447292143"/>
      <w:bookmarkStart w:id="901" w:name="_Toc462234901"/>
      <w:bookmarkStart w:id="902" w:name="_Toc466966868"/>
      <w:bookmarkStart w:id="903" w:name="_Toc468806119"/>
      <w:bookmarkStart w:id="904" w:name="_Toc469480386"/>
      <w:bookmarkStart w:id="905" w:name="_Toc472416903"/>
      <w:bookmarkStart w:id="906" w:name="_Toc498523133"/>
      <w:bookmarkStart w:id="907"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900"/>
      <w:bookmarkEnd w:id="901"/>
      <w:bookmarkEnd w:id="902"/>
      <w:bookmarkEnd w:id="903"/>
      <w:bookmarkEnd w:id="904"/>
      <w:bookmarkEnd w:id="905"/>
      <w:bookmarkEnd w:id="906"/>
    </w:p>
    <w:p w:rsidR="00A549DD" w:rsidRPr="00D053CF" w:rsidRDefault="00A549DD" w:rsidP="00A549DD">
      <w:pPr>
        <w:pStyle w:val="3"/>
        <w:ind w:left="0" w:firstLine="851"/>
        <w:jc w:val="both"/>
        <w:rPr>
          <w:b w:val="0"/>
          <w:szCs w:val="24"/>
        </w:rPr>
      </w:pPr>
      <w:bookmarkStart w:id="908" w:name="_Toc447292144"/>
      <w:bookmarkStart w:id="909" w:name="_Toc462234902"/>
      <w:bookmarkStart w:id="910" w:name="_Toc466966869"/>
      <w:bookmarkStart w:id="911" w:name="_Toc468806120"/>
      <w:bookmarkStart w:id="912" w:name="_Toc469480387"/>
      <w:bookmarkStart w:id="913" w:name="_Toc472416904"/>
      <w:bookmarkStart w:id="914" w:name="_Toc49852313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907"/>
      <w:bookmarkEnd w:id="908"/>
      <w:bookmarkEnd w:id="909"/>
      <w:bookmarkEnd w:id="910"/>
      <w:bookmarkEnd w:id="911"/>
      <w:bookmarkEnd w:id="912"/>
      <w:bookmarkEnd w:id="913"/>
      <w:bookmarkEnd w:id="914"/>
    </w:p>
    <w:p w:rsidR="00BE26DC" w:rsidRPr="00D053CF" w:rsidRDefault="00BE26DC" w:rsidP="00BE26DC">
      <w:pPr>
        <w:pStyle w:val="2"/>
        <w:ind w:left="1701" w:hanging="1134"/>
      </w:pPr>
      <w:bookmarkStart w:id="915" w:name="_Toc461809058"/>
      <w:bookmarkStart w:id="916" w:name="_Toc462216759"/>
      <w:bookmarkStart w:id="917" w:name="_Toc498523135"/>
      <w:r w:rsidRPr="00D053CF">
        <w:t>Альтернативные предложения</w:t>
      </w:r>
      <w:bookmarkStart w:id="918" w:name="_Ref56252639"/>
      <w:bookmarkEnd w:id="915"/>
      <w:bookmarkEnd w:id="916"/>
      <w:bookmarkEnd w:id="917"/>
    </w:p>
    <w:p w:rsidR="002B5044" w:rsidRPr="00D053CF" w:rsidRDefault="00BE26DC" w:rsidP="002B5044">
      <w:pPr>
        <w:pStyle w:val="3"/>
        <w:spacing w:before="100" w:beforeAutospacing="1" w:after="100" w:afterAutospacing="1"/>
        <w:ind w:left="0" w:firstLine="851"/>
        <w:jc w:val="both"/>
        <w:rPr>
          <w:lang w:eastAsia="ru-RU"/>
        </w:rPr>
      </w:pPr>
      <w:bookmarkStart w:id="919" w:name="_Toc461809059"/>
      <w:bookmarkStart w:id="920" w:name="_Toc462216760"/>
      <w:bookmarkStart w:id="921" w:name="_Toc462234904"/>
      <w:bookmarkStart w:id="922" w:name="_Toc466966871"/>
      <w:bookmarkStart w:id="923" w:name="_Toc468806122"/>
      <w:bookmarkStart w:id="924" w:name="_Toc469480389"/>
      <w:bookmarkStart w:id="925" w:name="_Toc472416906"/>
      <w:bookmarkStart w:id="926" w:name="_Toc49852313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918"/>
      <w:bookmarkEnd w:id="919"/>
      <w:bookmarkEnd w:id="920"/>
      <w:bookmarkEnd w:id="921"/>
      <w:bookmarkEnd w:id="922"/>
      <w:bookmarkEnd w:id="923"/>
      <w:bookmarkEnd w:id="924"/>
      <w:bookmarkEnd w:id="925"/>
      <w:bookmarkEnd w:id="926"/>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927" w:name="_Ref440270602"/>
      <w:bookmarkStart w:id="928" w:name="_Toc498523137"/>
      <w:bookmarkEnd w:id="5"/>
      <w:bookmarkEnd w:id="696"/>
      <w:r w:rsidRPr="00D053CF">
        <w:rPr>
          <w:szCs w:val="24"/>
        </w:rPr>
        <w:t>Образцы основных форм документов, включаемых в Заявку</w:t>
      </w:r>
      <w:bookmarkEnd w:id="927"/>
      <w:bookmarkEnd w:id="928"/>
      <w:r w:rsidRPr="00D053CF">
        <w:rPr>
          <w:szCs w:val="24"/>
        </w:rPr>
        <w:t xml:space="preserve"> </w:t>
      </w:r>
    </w:p>
    <w:p w:rsidR="004F4D80" w:rsidRPr="00D053CF" w:rsidRDefault="004F4D80" w:rsidP="004F4D80">
      <w:pPr>
        <w:pStyle w:val="2"/>
      </w:pPr>
      <w:bookmarkStart w:id="929" w:name="_Ref55336310"/>
      <w:bookmarkStart w:id="930" w:name="_Toc57314672"/>
      <w:bookmarkStart w:id="931" w:name="_Toc69728986"/>
      <w:bookmarkStart w:id="932" w:name="_Toc98253919"/>
      <w:bookmarkStart w:id="933" w:name="_Toc165173847"/>
      <w:bookmarkStart w:id="934" w:name="_Toc423423667"/>
      <w:bookmarkStart w:id="935" w:name="_Toc498523138"/>
      <w:r w:rsidRPr="00D053CF">
        <w:t xml:space="preserve">Письмо о подаче оферты </w:t>
      </w:r>
      <w:bookmarkStart w:id="936" w:name="_Ref22846535"/>
      <w:r w:rsidRPr="00D053CF">
        <w:t>(</w:t>
      </w:r>
      <w:bookmarkEnd w:id="936"/>
      <w:r w:rsidRPr="00D053CF">
        <w:t xml:space="preserve">форма </w:t>
      </w:r>
      <w:r w:rsidRPr="00D053CF">
        <w:rPr>
          <w:noProof/>
        </w:rPr>
        <w:t>1</w:t>
      </w:r>
      <w:r w:rsidRPr="00D053CF">
        <w:t>)</w:t>
      </w:r>
      <w:bookmarkEnd w:id="929"/>
      <w:bookmarkEnd w:id="930"/>
      <w:bookmarkEnd w:id="931"/>
      <w:bookmarkEnd w:id="932"/>
      <w:bookmarkEnd w:id="933"/>
      <w:bookmarkEnd w:id="934"/>
      <w:bookmarkEnd w:id="935"/>
    </w:p>
    <w:p w:rsidR="004F4D80" w:rsidRPr="00D053CF" w:rsidRDefault="004F4D80" w:rsidP="004F4D80">
      <w:pPr>
        <w:pStyle w:val="3"/>
        <w:rPr>
          <w:szCs w:val="24"/>
        </w:rPr>
      </w:pPr>
      <w:bookmarkStart w:id="937" w:name="_Toc98253920"/>
      <w:bookmarkStart w:id="938" w:name="_Toc157248174"/>
      <w:bookmarkStart w:id="939" w:name="_Toc157496543"/>
      <w:bookmarkStart w:id="940" w:name="_Toc158206082"/>
      <w:bookmarkStart w:id="941" w:name="_Toc164057767"/>
      <w:bookmarkStart w:id="942" w:name="_Toc164137117"/>
      <w:bookmarkStart w:id="943" w:name="_Toc164161277"/>
      <w:bookmarkStart w:id="944" w:name="_Toc165173848"/>
      <w:bookmarkStart w:id="945" w:name="_Toc439170673"/>
      <w:bookmarkStart w:id="946" w:name="_Toc439172775"/>
      <w:bookmarkStart w:id="947" w:name="_Toc439173219"/>
      <w:bookmarkStart w:id="948" w:name="_Toc439238213"/>
      <w:bookmarkStart w:id="949" w:name="_Toc440297069"/>
      <w:bookmarkStart w:id="950" w:name="_Toc440356630"/>
      <w:bookmarkStart w:id="951" w:name="_Toc462234907"/>
      <w:bookmarkStart w:id="952" w:name="_Toc472416909"/>
      <w:bookmarkStart w:id="953" w:name="_Toc498523139"/>
      <w:r w:rsidRPr="00D053CF">
        <w:rPr>
          <w:szCs w:val="24"/>
        </w:rPr>
        <w:t>Форма письма о подаче оферты</w:t>
      </w:r>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954"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55" w:name="_Toc98253921"/>
      <w:bookmarkStart w:id="956" w:name="_Toc157248175"/>
      <w:bookmarkStart w:id="957" w:name="_Toc157496544"/>
      <w:bookmarkStart w:id="958" w:name="_Toc158206083"/>
      <w:bookmarkStart w:id="959" w:name="_Toc164057768"/>
      <w:bookmarkStart w:id="960" w:name="_Toc164137118"/>
      <w:bookmarkStart w:id="961" w:name="_Toc164161278"/>
      <w:bookmarkStart w:id="962" w:name="_Toc165173849"/>
      <w:r w:rsidRPr="00D053CF">
        <w:rPr>
          <w:b/>
          <w:szCs w:val="24"/>
        </w:rPr>
        <w:br w:type="page"/>
      </w:r>
    </w:p>
    <w:p w:rsidR="004F4D80" w:rsidRPr="00D053CF" w:rsidRDefault="004F4D80" w:rsidP="004F4D80">
      <w:pPr>
        <w:pStyle w:val="3"/>
        <w:rPr>
          <w:szCs w:val="24"/>
        </w:rPr>
      </w:pPr>
      <w:bookmarkStart w:id="963" w:name="_Toc439170674"/>
      <w:bookmarkStart w:id="964" w:name="_Toc439172776"/>
      <w:bookmarkStart w:id="965" w:name="_Toc439173220"/>
      <w:bookmarkStart w:id="966" w:name="_Toc439238214"/>
      <w:bookmarkStart w:id="967" w:name="_Toc439252762"/>
      <w:bookmarkStart w:id="968" w:name="_Toc439323736"/>
      <w:bookmarkStart w:id="969" w:name="_Toc440297070"/>
      <w:bookmarkStart w:id="970" w:name="_Toc440356631"/>
      <w:bookmarkStart w:id="971" w:name="_Toc440631767"/>
      <w:bookmarkStart w:id="972" w:name="_Toc440876551"/>
      <w:bookmarkStart w:id="973" w:name="_Toc441130623"/>
      <w:bookmarkStart w:id="974" w:name="_Toc441157126"/>
      <w:bookmarkStart w:id="975" w:name="_Toc447292148"/>
      <w:bookmarkStart w:id="976" w:name="_Toc462234908"/>
      <w:bookmarkStart w:id="977" w:name="_Toc472416910"/>
      <w:bookmarkStart w:id="978" w:name="_Toc498523140"/>
      <w:r w:rsidRPr="00D053CF">
        <w:rPr>
          <w:szCs w:val="24"/>
        </w:rPr>
        <w:t>Инструкции по заполнению</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334620">
        <w:fldChar w:fldCharType="begin"/>
      </w:r>
      <w:r w:rsidR="00334620">
        <w:instrText xml:space="preserve"> REF _Ref306008743 \r \h  \* MERGEFORMAT </w:instrText>
      </w:r>
      <w:r w:rsidR="00334620">
        <w:fldChar w:fldCharType="separate"/>
      </w:r>
      <w:r w:rsidR="00657CD4" w:rsidRPr="00657CD4">
        <w:rPr>
          <w:sz w:val="24"/>
          <w:szCs w:val="24"/>
        </w:rPr>
        <w:t>3.3.4</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334620">
        <w:fldChar w:fldCharType="begin"/>
      </w:r>
      <w:r w:rsidR="00334620">
        <w:instrText xml:space="preserve"> REF _Ref55279015 \r \h  \* MERGEFORMAT </w:instrText>
      </w:r>
      <w:r w:rsidR="00334620">
        <w:fldChar w:fldCharType="separate"/>
      </w:r>
      <w:r w:rsidR="00657CD4" w:rsidRPr="00657CD4">
        <w:rPr>
          <w:sz w:val="24"/>
          <w:szCs w:val="24"/>
        </w:rPr>
        <w:t>3.3.1.6</w:t>
      </w:r>
      <w:r w:rsidR="00334620">
        <w:fldChar w:fldCharType="end"/>
      </w:r>
      <w:r w:rsidRPr="00D053CF">
        <w:rPr>
          <w:sz w:val="24"/>
          <w:szCs w:val="24"/>
        </w:rPr>
        <w:t xml:space="preserve"> и </w:t>
      </w:r>
      <w:r w:rsidR="00334620">
        <w:fldChar w:fldCharType="begin"/>
      </w:r>
      <w:r w:rsidR="00334620">
        <w:instrText xml:space="preserve"> REF _Ref195087786 \r \h  \* MERGEFORMAT </w:instrText>
      </w:r>
      <w:r w:rsidR="00334620">
        <w:fldChar w:fldCharType="separate"/>
      </w:r>
      <w:r w:rsidR="00657CD4" w:rsidRPr="00657CD4">
        <w:rPr>
          <w:sz w:val="24"/>
          <w:szCs w:val="24"/>
        </w:rPr>
        <w:t>3.3.1.7</w:t>
      </w:r>
      <w:r w:rsidR="00334620">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79" w:name="_Ref55335821"/>
      <w:bookmarkStart w:id="980" w:name="_Ref55336345"/>
      <w:bookmarkStart w:id="981" w:name="_Toc57314674"/>
      <w:bookmarkStart w:id="982" w:name="_Toc69728988"/>
      <w:bookmarkStart w:id="983" w:name="_Toc98253922"/>
      <w:bookmarkStart w:id="984" w:name="_Toc165173850"/>
      <w:r w:rsidRPr="00D053CF">
        <w:br w:type="page"/>
      </w:r>
    </w:p>
    <w:p w:rsidR="00920CB0" w:rsidRPr="00D053CF" w:rsidRDefault="00920CB0" w:rsidP="00920CB0">
      <w:pPr>
        <w:pStyle w:val="3"/>
        <w:rPr>
          <w:szCs w:val="24"/>
        </w:rPr>
      </w:pPr>
      <w:bookmarkStart w:id="985" w:name="_Ref440271964"/>
      <w:bookmarkStart w:id="986" w:name="_Toc440297071"/>
      <w:bookmarkStart w:id="987" w:name="_Toc440356632"/>
      <w:bookmarkStart w:id="988" w:name="_Toc498523141"/>
      <w:r w:rsidRPr="00D053CF">
        <w:rPr>
          <w:szCs w:val="24"/>
        </w:rPr>
        <w:t>Антикоррупционные обязательства (Форма 1.1).</w:t>
      </w:r>
      <w:bookmarkEnd w:id="985"/>
      <w:bookmarkEnd w:id="986"/>
      <w:bookmarkEnd w:id="987"/>
      <w:bookmarkEnd w:id="988"/>
    </w:p>
    <w:p w:rsidR="00920CB0" w:rsidRPr="00D053CF" w:rsidRDefault="00920CB0" w:rsidP="00A222A8">
      <w:pPr>
        <w:pStyle w:val="3"/>
        <w:numPr>
          <w:ilvl w:val="3"/>
          <w:numId w:val="65"/>
        </w:numPr>
        <w:rPr>
          <w:b w:val="0"/>
          <w:szCs w:val="24"/>
        </w:rPr>
      </w:pPr>
      <w:bookmarkStart w:id="989" w:name="_Toc439238216"/>
      <w:bookmarkStart w:id="990" w:name="_Toc439252764"/>
      <w:bookmarkStart w:id="991" w:name="_Toc439323738"/>
      <w:bookmarkStart w:id="992" w:name="_Toc440297072"/>
      <w:bookmarkStart w:id="993" w:name="_Toc440356633"/>
      <w:bookmarkStart w:id="994" w:name="_Toc440631769"/>
      <w:bookmarkStart w:id="995" w:name="_Toc440876553"/>
      <w:bookmarkStart w:id="996" w:name="_Toc441130625"/>
      <w:bookmarkStart w:id="997" w:name="_Toc441157128"/>
      <w:bookmarkStart w:id="998" w:name="_Toc447292150"/>
      <w:bookmarkStart w:id="999" w:name="_Toc462234910"/>
      <w:bookmarkStart w:id="1000" w:name="_Toc472416912"/>
      <w:bookmarkStart w:id="1001" w:name="_Toc498523142"/>
      <w:r w:rsidRPr="00D053CF">
        <w:rPr>
          <w:b w:val="0"/>
          <w:szCs w:val="24"/>
        </w:rPr>
        <w:t>Форма Антикоррупционных обязательств</w:t>
      </w:r>
      <w:bookmarkEnd w:id="989"/>
      <w:bookmarkEnd w:id="990"/>
      <w:bookmarkEnd w:id="991"/>
      <w:bookmarkEnd w:id="992"/>
      <w:bookmarkEnd w:id="993"/>
      <w:bookmarkEnd w:id="994"/>
      <w:bookmarkEnd w:id="995"/>
      <w:bookmarkEnd w:id="996"/>
      <w:bookmarkEnd w:id="997"/>
      <w:bookmarkEnd w:id="998"/>
      <w:bookmarkEnd w:id="999"/>
      <w:bookmarkEnd w:id="1000"/>
      <w:bookmarkEnd w:id="1001"/>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r w:rsidRPr="00D053CF">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8"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39"/>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1002" w:name="_Toc423423668"/>
      <w:bookmarkStart w:id="1003" w:name="_Ref440271072"/>
      <w:bookmarkStart w:id="1004" w:name="_Ref440273986"/>
      <w:bookmarkStart w:id="1005" w:name="_Ref440274337"/>
      <w:bookmarkStart w:id="1006" w:name="_Ref440274913"/>
      <w:bookmarkStart w:id="1007" w:name="_Ref440284918"/>
      <w:bookmarkStart w:id="1008" w:name="_Toc498523143"/>
      <w:r w:rsidRPr="00D053CF">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79"/>
      <w:bookmarkEnd w:id="980"/>
      <w:bookmarkEnd w:id="981"/>
      <w:bookmarkEnd w:id="982"/>
      <w:bookmarkEnd w:id="983"/>
      <w:bookmarkEnd w:id="984"/>
      <w:bookmarkEnd w:id="1002"/>
      <w:bookmarkEnd w:id="1003"/>
      <w:bookmarkEnd w:id="1004"/>
      <w:bookmarkEnd w:id="1005"/>
      <w:bookmarkEnd w:id="1006"/>
      <w:bookmarkEnd w:id="1007"/>
      <w:bookmarkEnd w:id="1008"/>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09" w:name="_Toc98253923"/>
      <w:bookmarkStart w:id="1010" w:name="_Toc157248177"/>
      <w:bookmarkStart w:id="1011" w:name="_Toc157496546"/>
      <w:bookmarkStart w:id="1012" w:name="_Toc158206085"/>
      <w:bookmarkStart w:id="1013" w:name="_Toc164057770"/>
      <w:bookmarkStart w:id="1014" w:name="_Toc164137120"/>
      <w:bookmarkStart w:id="1015" w:name="_Toc164161280"/>
      <w:bookmarkStart w:id="1016" w:name="_Toc165173851"/>
      <w:bookmarkStart w:id="1017" w:name="_Ref264038986"/>
      <w:bookmarkStart w:id="1018" w:name="_Ref264359294"/>
      <w:bookmarkStart w:id="1019" w:name="_Toc439170676"/>
      <w:bookmarkStart w:id="1020" w:name="_Toc439172778"/>
      <w:bookmarkStart w:id="1021" w:name="_Toc439173222"/>
      <w:bookmarkStart w:id="1022" w:name="_Toc439238218"/>
      <w:bookmarkStart w:id="1023" w:name="_Toc439252766"/>
      <w:bookmarkStart w:id="1024" w:name="_Toc439323740"/>
      <w:bookmarkStart w:id="1025" w:name="_Toc440297074"/>
      <w:bookmarkStart w:id="1026" w:name="_Toc440356635"/>
      <w:bookmarkStart w:id="1027" w:name="_Toc440631771"/>
      <w:bookmarkStart w:id="1028" w:name="_Toc440876555"/>
      <w:bookmarkStart w:id="1029" w:name="_Toc441130627"/>
      <w:bookmarkStart w:id="1030" w:name="_Toc441157130"/>
      <w:bookmarkStart w:id="1031" w:name="_Toc447292152"/>
      <w:bookmarkStart w:id="1032" w:name="_Toc462234912"/>
      <w:bookmarkStart w:id="1033" w:name="_Toc466966879"/>
      <w:bookmarkStart w:id="1034" w:name="_Toc468806130"/>
      <w:bookmarkStart w:id="1035" w:name="_Toc469480397"/>
      <w:bookmarkStart w:id="1036" w:name="_Toc472416914"/>
      <w:bookmarkStart w:id="1037" w:name="_Toc498523144"/>
      <w:r w:rsidRPr="00D053CF">
        <w:rPr>
          <w:szCs w:val="24"/>
        </w:rPr>
        <w:t xml:space="preserve">Форма </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00492C8B" w:rsidRPr="00D053CF">
        <w:rPr>
          <w:szCs w:val="24"/>
        </w:rPr>
        <w:t>Сводной таблицы стоимости</w:t>
      </w:r>
      <w:bookmarkEnd w:id="1023"/>
      <w:bookmarkEnd w:id="1024"/>
      <w:bookmarkEnd w:id="1025"/>
      <w:bookmarkEnd w:id="1026"/>
      <w:bookmarkEnd w:id="1027"/>
      <w:bookmarkEnd w:id="1028"/>
      <w:r w:rsidR="002F710E" w:rsidRPr="00D053CF">
        <w:rPr>
          <w:b w:val="0"/>
          <w:szCs w:val="24"/>
        </w:rPr>
        <w:t xml:space="preserve"> </w:t>
      </w:r>
      <w:r w:rsidR="002F710E" w:rsidRPr="00D053CF">
        <w:rPr>
          <w:szCs w:val="24"/>
        </w:rPr>
        <w:t>поставок</w:t>
      </w:r>
      <w:bookmarkEnd w:id="1029"/>
      <w:bookmarkEnd w:id="1030"/>
      <w:bookmarkEnd w:id="1031"/>
      <w:bookmarkEnd w:id="1032"/>
      <w:bookmarkEnd w:id="1033"/>
      <w:bookmarkEnd w:id="1034"/>
      <w:bookmarkEnd w:id="1035"/>
      <w:bookmarkEnd w:id="1036"/>
      <w:bookmarkEnd w:id="1037"/>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
              <w:spacing w:before="0" w:after="0"/>
              <w:ind w:left="0" w:right="0"/>
              <w:jc w:val="center"/>
            </w:pPr>
            <w:r w:rsidRPr="00D053CF">
              <w:t>Наименование</w:t>
            </w:r>
          </w:p>
        </w:tc>
        <w:tc>
          <w:tcPr>
            <w:tcW w:w="4860" w:type="dxa"/>
            <w:vAlign w:val="center"/>
          </w:tcPr>
          <w:p w:rsidR="004F4D80" w:rsidRPr="00D053CF" w:rsidRDefault="004F4D80" w:rsidP="004F4D80">
            <w:pPr>
              <w:pStyle w:val="aff"/>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0"/>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4860" w:type="dxa"/>
          </w:tcPr>
          <w:p w:rsidR="004F4D80" w:rsidRPr="00D053CF" w:rsidRDefault="004F4D80" w:rsidP="004F4D80">
            <w:pPr>
              <w:pStyle w:val="aff0"/>
              <w:spacing w:before="0" w:after="0"/>
              <w:ind w:left="0" w:right="0"/>
              <w:rPr>
                <w:sz w:val="22"/>
              </w:rPr>
            </w:pPr>
            <w:r w:rsidRPr="00D053CF">
              <w:rPr>
                <w:sz w:val="22"/>
              </w:rPr>
              <w:t>и т.д.</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p>
        </w:tc>
        <w:tc>
          <w:tcPr>
            <w:tcW w:w="4860" w:type="dxa"/>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1038" w:name="_Toc176765534"/>
      <w:bookmarkStart w:id="1039" w:name="_Toc198979983"/>
      <w:bookmarkStart w:id="1040" w:name="_Toc217466315"/>
      <w:bookmarkStart w:id="1041" w:name="_Toc217702856"/>
      <w:bookmarkStart w:id="1042" w:name="_Toc233601974"/>
      <w:bookmarkStart w:id="1043" w:name="_Toc263343460"/>
      <w:r w:rsidRPr="00D053CF">
        <w:rPr>
          <w:b w:val="0"/>
          <w:szCs w:val="24"/>
        </w:rPr>
        <w:br w:type="page"/>
      </w:r>
      <w:bookmarkStart w:id="1044" w:name="_Toc439170677"/>
      <w:bookmarkStart w:id="1045" w:name="_Toc439172779"/>
      <w:bookmarkStart w:id="1046" w:name="_Toc439173223"/>
      <w:bookmarkStart w:id="1047" w:name="_Toc439238219"/>
      <w:bookmarkStart w:id="1048" w:name="_Toc439252767"/>
      <w:bookmarkStart w:id="1049" w:name="_Toc439323741"/>
      <w:bookmarkStart w:id="1050" w:name="_Toc440297075"/>
      <w:bookmarkStart w:id="1051" w:name="_Toc440356636"/>
      <w:bookmarkStart w:id="1052" w:name="_Toc440631772"/>
      <w:bookmarkStart w:id="1053" w:name="_Toc440876556"/>
      <w:bookmarkStart w:id="1054" w:name="_Toc441130628"/>
      <w:bookmarkStart w:id="1055" w:name="_Toc441157131"/>
      <w:bookmarkStart w:id="1056" w:name="_Toc447292153"/>
      <w:bookmarkStart w:id="1057" w:name="_Toc462234913"/>
      <w:bookmarkStart w:id="1058" w:name="_Toc466966880"/>
      <w:bookmarkStart w:id="1059" w:name="_Toc468806131"/>
      <w:bookmarkStart w:id="1060" w:name="_Toc469480398"/>
      <w:bookmarkStart w:id="1061" w:name="_Toc472416915"/>
      <w:bookmarkStart w:id="1062" w:name="_Toc498523145"/>
      <w:r w:rsidRPr="00D053CF">
        <w:rPr>
          <w:szCs w:val="24"/>
        </w:rPr>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 xml:space="preserve">подготавливается на основании Технического(их) задания(й) (п. </w:t>
      </w:r>
      <w:r w:rsidR="00334620">
        <w:fldChar w:fldCharType="begin"/>
      </w:r>
      <w:r w:rsidR="00334620">
        <w:instrText xml:space="preserve"> REF _Ref450652998 \r \h  \* MERGEFORMAT </w:instrText>
      </w:r>
      <w:r w:rsidR="00334620">
        <w:fldChar w:fldCharType="separate"/>
      </w:r>
      <w:r w:rsidR="00657CD4" w:rsidRPr="00657CD4">
        <w:rPr>
          <w:sz w:val="24"/>
          <w:szCs w:val="24"/>
        </w:rPr>
        <w:t>4.2</w:t>
      </w:r>
      <w:r w:rsidR="00334620">
        <w:fldChar w:fldCharType="end"/>
      </w:r>
      <w:r w:rsidRPr="00D053CF">
        <w:rPr>
          <w:sz w:val="24"/>
          <w:szCs w:val="24"/>
        </w:rPr>
        <w:t xml:space="preserve">) и Технического предложения (подраздел </w:t>
      </w:r>
      <w:r w:rsidR="00334620">
        <w:fldChar w:fldCharType="begin"/>
      </w:r>
      <w:r w:rsidR="00334620">
        <w:instrText xml:space="preserve"> REF _Ref86826666 \r \h  \* MERGEFORMAT </w:instrText>
      </w:r>
      <w:r w:rsidR="00334620">
        <w:fldChar w:fldCharType="separate"/>
      </w:r>
      <w:r w:rsidR="00657CD4" w:rsidRPr="00657CD4">
        <w:rPr>
          <w:sz w:val="24"/>
          <w:szCs w:val="24"/>
        </w:rPr>
        <w:t>5.3</w:t>
      </w:r>
      <w:r w:rsidR="00334620">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w:t>
      </w:r>
      <w:r w:rsidRPr="003C6D0A">
        <w:rPr>
          <w:sz w:val="24"/>
          <w:szCs w:val="24"/>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334620">
        <w:fldChar w:fldCharType="begin"/>
      </w:r>
      <w:r w:rsidR="00334620">
        <w:instrText xml:space="preserve"> REF _Ref440292752 \r \h  \* MERGEFORMAT </w:instrText>
      </w:r>
      <w:r w:rsidR="00334620">
        <w:fldChar w:fldCharType="separate"/>
      </w:r>
      <w:r w:rsidR="00657CD4">
        <w:t>2</w:t>
      </w:r>
      <w:r w:rsidR="00334620">
        <w:fldChar w:fldCharType="end"/>
      </w:r>
      <w:r w:rsidRPr="003C6D0A">
        <w:rPr>
          <w:sz w:val="24"/>
          <w:szCs w:val="24"/>
        </w:rPr>
        <w:t xml:space="preserve"> и </w:t>
      </w:r>
      <w:r w:rsidR="00334620">
        <w:fldChar w:fldCharType="begin"/>
      </w:r>
      <w:r w:rsidR="00334620">
        <w:instrText xml:space="preserve"> REF _Ref440292779 \r \h  \* MERGEFORMAT </w:instrText>
      </w:r>
      <w:r w:rsidR="00334620">
        <w:fldChar w:fldCharType="separate"/>
      </w:r>
      <w:r w:rsidR="00657CD4">
        <w:t>4</w:t>
      </w:r>
      <w:r w:rsidR="00334620">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r w:rsidR="00C236C0" w:rsidRPr="003C6D0A">
        <w:rPr>
          <w:sz w:val="24"/>
          <w:szCs w:val="24"/>
        </w:rPr>
        <w:t>Участник</w:t>
      </w:r>
      <w:r w:rsidRPr="003C6D0A">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должны быть представлены в формате XXX XXX XXX,XX руб. например: «1 234 567,89 руб.».</w:t>
      </w:r>
    </w:p>
    <w:p w:rsidR="00B007DA" w:rsidRPr="003C6D0A" w:rsidRDefault="00B007DA" w:rsidP="004F4D80">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334620">
        <w:fldChar w:fldCharType="begin"/>
      </w:r>
      <w:r w:rsidR="00334620">
        <w:instrText xml:space="preserve"> REF _Ref440271072 \r \h  \* MERGEFORMAT </w:instrText>
      </w:r>
      <w:r w:rsidR="00334620">
        <w:fldChar w:fldCharType="separate"/>
      </w:r>
      <w:r w:rsidR="00657CD4" w:rsidRPr="00657CD4">
        <w:rPr>
          <w:bCs w:val="0"/>
          <w:sz w:val="24"/>
          <w:szCs w:val="24"/>
        </w:rPr>
        <w:t>5.2</w:t>
      </w:r>
      <w:r w:rsidR="00334620">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63" w:name="_Ref86826666"/>
      <w:bookmarkStart w:id="1064" w:name="_Toc90385112"/>
      <w:bookmarkStart w:id="1065" w:name="_Toc98253925"/>
      <w:bookmarkStart w:id="1066" w:name="_Toc165173853"/>
      <w:bookmarkStart w:id="1067" w:name="_Toc423423669"/>
      <w:bookmarkStart w:id="1068" w:name="_Toc498523146"/>
      <w:r w:rsidRPr="00D053CF">
        <w:t xml:space="preserve">Техническое предложение (форма </w:t>
      </w:r>
      <w:r w:rsidRPr="00D053CF">
        <w:rPr>
          <w:noProof/>
        </w:rPr>
        <w:t>3</w:t>
      </w:r>
      <w:r w:rsidRPr="00D053CF">
        <w:t>)</w:t>
      </w:r>
      <w:bookmarkEnd w:id="1063"/>
      <w:bookmarkEnd w:id="1064"/>
      <w:bookmarkEnd w:id="1065"/>
      <w:bookmarkEnd w:id="1066"/>
      <w:bookmarkEnd w:id="1067"/>
      <w:bookmarkEnd w:id="1068"/>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69" w:name="_Toc90385113"/>
      <w:bookmarkStart w:id="1070" w:name="_Toc98253926"/>
      <w:bookmarkStart w:id="1071" w:name="_Toc157248180"/>
      <w:bookmarkStart w:id="1072" w:name="_Toc157496549"/>
      <w:bookmarkStart w:id="1073" w:name="_Toc158206088"/>
      <w:bookmarkStart w:id="1074" w:name="_Toc164057773"/>
      <w:bookmarkStart w:id="1075" w:name="_Toc164137123"/>
      <w:bookmarkStart w:id="1076" w:name="_Toc164161283"/>
      <w:bookmarkStart w:id="1077" w:name="_Toc165173854"/>
      <w:bookmarkStart w:id="1078" w:name="_Ref193690005"/>
      <w:bookmarkStart w:id="1079" w:name="_Toc439170679"/>
      <w:bookmarkStart w:id="1080" w:name="_Toc439172781"/>
      <w:bookmarkStart w:id="1081" w:name="_Toc439173225"/>
      <w:bookmarkStart w:id="1082" w:name="_Toc439238221"/>
      <w:bookmarkStart w:id="1083" w:name="_Toc439252769"/>
      <w:bookmarkStart w:id="1084" w:name="_Toc439323743"/>
      <w:bookmarkStart w:id="1085" w:name="_Toc440297077"/>
      <w:bookmarkStart w:id="1086" w:name="_Toc440356638"/>
      <w:bookmarkStart w:id="1087" w:name="_Toc440631774"/>
      <w:bookmarkStart w:id="1088" w:name="_Toc440876558"/>
      <w:bookmarkStart w:id="1089" w:name="_Toc441130630"/>
      <w:bookmarkStart w:id="1090" w:name="_Toc441157133"/>
      <w:bookmarkStart w:id="1091" w:name="_Toc447292155"/>
      <w:bookmarkStart w:id="1092" w:name="_Toc462234915"/>
      <w:bookmarkStart w:id="1093" w:name="_Toc466966882"/>
      <w:bookmarkStart w:id="1094" w:name="_Toc468806133"/>
      <w:bookmarkStart w:id="1095" w:name="_Toc469480400"/>
      <w:bookmarkStart w:id="1096" w:name="_Toc472416917"/>
      <w:bookmarkStart w:id="1097" w:name="_Toc498523147"/>
      <w:r w:rsidRPr="00D053CF">
        <w:rPr>
          <w:szCs w:val="24"/>
        </w:rPr>
        <w:t xml:space="preserve">Форма </w:t>
      </w:r>
      <w:bookmarkEnd w:id="1069"/>
      <w:bookmarkEnd w:id="1070"/>
      <w:bookmarkEnd w:id="1071"/>
      <w:bookmarkEnd w:id="1072"/>
      <w:bookmarkEnd w:id="1073"/>
      <w:bookmarkEnd w:id="1074"/>
      <w:bookmarkEnd w:id="1075"/>
      <w:bookmarkEnd w:id="1076"/>
      <w:bookmarkEnd w:id="1077"/>
      <w:bookmarkEnd w:id="1078"/>
      <w:r w:rsidRPr="00D053CF">
        <w:rPr>
          <w:szCs w:val="24"/>
        </w:rPr>
        <w:t>технического предложения</w:t>
      </w:r>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98" w:name="_Ref55335818"/>
      <w:bookmarkStart w:id="1099" w:name="_Ref55336334"/>
      <w:bookmarkStart w:id="1100" w:name="_Toc57314673"/>
      <w:bookmarkStart w:id="1101" w:name="_Toc69728987"/>
      <w:bookmarkStart w:id="1102" w:name="_Toc98253928"/>
      <w:bookmarkStart w:id="1103" w:name="_Toc165173856"/>
      <w:bookmarkStart w:id="1104" w:name="_Ref194749150"/>
      <w:bookmarkStart w:id="1105" w:name="_Ref194750368"/>
      <w:bookmarkStart w:id="1106" w:name="_Ref89649494"/>
      <w:bookmarkStart w:id="1107"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108" w:name="_Toc176765537"/>
      <w:bookmarkStart w:id="1109" w:name="_Toc198979986"/>
      <w:bookmarkStart w:id="1110" w:name="_Toc217466321"/>
      <w:bookmarkStart w:id="1111" w:name="_Toc217702859"/>
      <w:bookmarkStart w:id="1112" w:name="_Toc233601977"/>
      <w:bookmarkStart w:id="1113" w:name="_Toc263343463"/>
      <w:bookmarkStart w:id="1114" w:name="_Toc439170680"/>
      <w:bookmarkStart w:id="1115" w:name="_Toc439172782"/>
      <w:bookmarkStart w:id="1116" w:name="_Toc439173226"/>
      <w:bookmarkStart w:id="1117" w:name="_Toc439238222"/>
      <w:bookmarkStart w:id="1118" w:name="_Toc439252770"/>
      <w:bookmarkStart w:id="1119" w:name="_Toc439323744"/>
      <w:bookmarkStart w:id="1120" w:name="_Toc440297078"/>
      <w:bookmarkStart w:id="1121" w:name="_Toc440356639"/>
      <w:bookmarkStart w:id="1122" w:name="_Toc440631775"/>
      <w:bookmarkStart w:id="1123" w:name="_Toc440876559"/>
      <w:bookmarkStart w:id="1124" w:name="_Toc441130631"/>
      <w:bookmarkStart w:id="1125" w:name="_Toc441157134"/>
      <w:bookmarkStart w:id="1126" w:name="_Toc447292156"/>
      <w:bookmarkStart w:id="1127" w:name="_Toc462234916"/>
      <w:bookmarkStart w:id="1128" w:name="_Toc466966883"/>
      <w:bookmarkStart w:id="1129" w:name="_Toc468806134"/>
      <w:bookmarkStart w:id="1130" w:name="_Toc469480401"/>
      <w:bookmarkStart w:id="1131" w:name="_Toc472416918"/>
      <w:bookmarkStart w:id="1132" w:name="_Toc498523148"/>
      <w:r w:rsidRPr="00D053CF">
        <w:rPr>
          <w:szCs w:val="24"/>
        </w:rPr>
        <w:t>Инструкции по заполнению</w:t>
      </w:r>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334620">
        <w:fldChar w:fldCharType="begin"/>
      </w:r>
      <w:r w:rsidR="00334620">
        <w:instrText xml:space="preserve"> REF _Ref440292555 \r \h  \* MERGEFORMAT </w:instrText>
      </w:r>
      <w:r w:rsidR="00334620">
        <w:fldChar w:fldCharType="separate"/>
      </w:r>
      <w:r w:rsidR="00657CD4">
        <w:t>4</w:t>
      </w:r>
      <w:r w:rsidR="00334620">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334620">
        <w:fldChar w:fldCharType="begin"/>
      </w:r>
      <w:r w:rsidR="00334620">
        <w:instrText xml:space="preserve"> REF _Ref440271182 \r \h  \* MERGEFORMAT </w:instrText>
      </w:r>
      <w:r w:rsidR="00334620">
        <w:fldChar w:fldCharType="separate"/>
      </w:r>
      <w:r w:rsidR="00657CD4" w:rsidRPr="00657CD4">
        <w:rPr>
          <w:sz w:val="24"/>
          <w:szCs w:val="24"/>
        </w:rPr>
        <w:t>3.3.1.9</w:t>
      </w:r>
      <w:r w:rsidR="00334620">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34620">
        <w:fldChar w:fldCharType="begin"/>
      </w:r>
      <w:r w:rsidR="00334620">
        <w:instrText xml:space="preserve"> REF _Ref440292618 \r \h  \* MERGEFORMAT </w:instrText>
      </w:r>
      <w:r w:rsidR="00334620">
        <w:fldChar w:fldCharType="separate"/>
      </w:r>
      <w:r w:rsidR="00657CD4" w:rsidRPr="00657CD4">
        <w:rPr>
          <w:sz w:val="24"/>
          <w:szCs w:val="24"/>
        </w:rPr>
        <w:t>4.4.1</w:t>
      </w:r>
      <w:r w:rsidR="00334620">
        <w:fldChar w:fldCharType="end"/>
      </w:r>
      <w:r w:rsidRPr="00D053CF">
        <w:rPr>
          <w:sz w:val="24"/>
          <w:szCs w:val="24"/>
        </w:rPr>
        <w:t xml:space="preserve"> настоящей документации.</w:t>
      </w:r>
    </w:p>
    <w:p w:rsidR="004F4D80" w:rsidRPr="00D053CF" w:rsidRDefault="004F4D80" w:rsidP="004F4D80">
      <w:pPr>
        <w:pStyle w:val="aff5"/>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133"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4" w:name="_Toc423423670"/>
      <w:bookmarkStart w:id="1135" w:name="_Ref440271036"/>
      <w:bookmarkStart w:id="1136" w:name="_Ref440274366"/>
      <w:bookmarkStart w:id="1137" w:name="_Ref440274902"/>
      <w:bookmarkStart w:id="1138" w:name="_Ref440284947"/>
      <w:bookmarkStart w:id="1139" w:name="_Toc498523149"/>
      <w:r w:rsidRPr="00D053CF">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98"/>
      <w:bookmarkEnd w:id="1099"/>
      <w:bookmarkEnd w:id="1100"/>
      <w:bookmarkEnd w:id="1101"/>
      <w:bookmarkEnd w:id="1102"/>
      <w:bookmarkEnd w:id="1103"/>
      <w:bookmarkEnd w:id="1104"/>
      <w:bookmarkEnd w:id="1105"/>
      <w:bookmarkEnd w:id="1133"/>
      <w:bookmarkEnd w:id="1134"/>
      <w:bookmarkEnd w:id="1135"/>
      <w:bookmarkEnd w:id="1136"/>
      <w:bookmarkEnd w:id="1137"/>
      <w:bookmarkEnd w:id="1138"/>
      <w:bookmarkEnd w:id="1139"/>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0" w:name="_Toc98253929"/>
      <w:bookmarkStart w:id="1141" w:name="_Toc157248183"/>
      <w:bookmarkStart w:id="1142" w:name="_Toc157496552"/>
      <w:bookmarkStart w:id="1143" w:name="_Toc158206091"/>
      <w:bookmarkStart w:id="1144" w:name="_Toc164057776"/>
      <w:bookmarkStart w:id="1145" w:name="_Toc164137126"/>
      <w:bookmarkStart w:id="1146" w:name="_Toc164161286"/>
      <w:bookmarkStart w:id="1147" w:name="_Toc165173857"/>
      <w:bookmarkStart w:id="1148" w:name="_Toc439170682"/>
      <w:bookmarkStart w:id="1149" w:name="_Toc439172784"/>
      <w:bookmarkStart w:id="1150" w:name="_Toc439173228"/>
      <w:bookmarkStart w:id="1151" w:name="_Toc439238224"/>
      <w:bookmarkStart w:id="1152" w:name="_Toc439252772"/>
      <w:bookmarkStart w:id="1153" w:name="_Toc439323746"/>
      <w:bookmarkStart w:id="1154" w:name="_Toc440297080"/>
      <w:bookmarkStart w:id="1155" w:name="_Toc440356641"/>
      <w:bookmarkStart w:id="1156" w:name="_Toc440631777"/>
      <w:bookmarkStart w:id="1157" w:name="_Toc440876561"/>
      <w:bookmarkStart w:id="1158" w:name="_Toc441130633"/>
      <w:bookmarkStart w:id="1159" w:name="_Toc441157136"/>
      <w:bookmarkStart w:id="1160" w:name="_Toc447292158"/>
      <w:bookmarkStart w:id="1161" w:name="_Toc462234918"/>
      <w:bookmarkStart w:id="1162" w:name="_Toc466966885"/>
      <w:bookmarkStart w:id="1163" w:name="_Toc468806136"/>
      <w:bookmarkStart w:id="1164" w:name="_Toc469480403"/>
      <w:bookmarkStart w:id="1165" w:name="_Toc472416920"/>
      <w:bookmarkStart w:id="1166" w:name="_Toc498523150"/>
      <w:r w:rsidRPr="00D053CF">
        <w:rPr>
          <w:b w:val="0"/>
          <w:szCs w:val="24"/>
        </w:rPr>
        <w:t xml:space="preserve">Форма </w:t>
      </w:r>
      <w:bookmarkEnd w:id="1140"/>
      <w:r w:rsidRPr="00D053CF">
        <w:rPr>
          <w:b w:val="0"/>
          <w:szCs w:val="24"/>
        </w:rPr>
        <w:t xml:space="preserve">графика </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r w:rsidR="00360AA5" w:rsidRPr="00D053CF">
        <w:rPr>
          <w:b w:val="0"/>
          <w:szCs w:val="24"/>
        </w:rPr>
        <w:t>выполнения поставок</w:t>
      </w:r>
      <w:bookmarkEnd w:id="1155"/>
      <w:bookmarkEnd w:id="1156"/>
      <w:bookmarkEnd w:id="1157"/>
      <w:bookmarkEnd w:id="1158"/>
      <w:bookmarkEnd w:id="1159"/>
      <w:bookmarkEnd w:id="1160"/>
      <w:bookmarkEnd w:id="1161"/>
      <w:bookmarkEnd w:id="1162"/>
      <w:bookmarkEnd w:id="1163"/>
      <w:bookmarkEnd w:id="1164"/>
      <w:bookmarkEnd w:id="1165"/>
      <w:bookmarkEnd w:id="1166"/>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r w:rsidRPr="00D053CF">
              <w:t>энерго»</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67" w:name="_Toc171070556"/>
      <w:bookmarkStart w:id="1168" w:name="_Toc98253927"/>
      <w:bookmarkStart w:id="1169" w:name="_Toc176605808"/>
      <w:bookmarkStart w:id="1170" w:name="_Toc176611017"/>
      <w:bookmarkStart w:id="1171" w:name="_Toc176611073"/>
      <w:bookmarkStart w:id="1172" w:name="_Toc176668676"/>
      <w:bookmarkStart w:id="1173" w:name="_Toc176684336"/>
      <w:bookmarkStart w:id="1174" w:name="_Toc176746279"/>
      <w:bookmarkStart w:id="1175" w:name="_Toc176747346"/>
      <w:bookmarkStart w:id="1176" w:name="_Toc198979988"/>
      <w:bookmarkStart w:id="1177" w:name="_Toc217466324"/>
      <w:bookmarkStart w:id="1178" w:name="_Toc217702862"/>
      <w:bookmarkStart w:id="1179" w:name="_Toc233601980"/>
      <w:bookmarkStart w:id="1180" w:name="_Toc263343466"/>
      <w:r w:rsidRPr="00D053CF">
        <w:rPr>
          <w:b w:val="0"/>
          <w:szCs w:val="24"/>
        </w:rPr>
        <w:br w:type="page"/>
      </w:r>
      <w:bookmarkStart w:id="1181" w:name="_Toc439170683"/>
      <w:bookmarkStart w:id="1182" w:name="_Toc439172785"/>
      <w:bookmarkStart w:id="1183" w:name="_Toc439173229"/>
      <w:bookmarkStart w:id="1184" w:name="_Toc439238225"/>
      <w:bookmarkStart w:id="1185" w:name="_Toc439252773"/>
      <w:bookmarkStart w:id="1186" w:name="_Toc439323747"/>
      <w:bookmarkStart w:id="1187" w:name="_Toc440297081"/>
      <w:bookmarkStart w:id="1188" w:name="_Toc440356642"/>
      <w:bookmarkStart w:id="1189" w:name="_Toc440631778"/>
      <w:bookmarkStart w:id="1190" w:name="_Toc440876562"/>
      <w:bookmarkStart w:id="1191" w:name="_Toc441130634"/>
      <w:bookmarkStart w:id="1192" w:name="_Toc441157137"/>
      <w:bookmarkStart w:id="1193" w:name="_Toc447292159"/>
      <w:bookmarkStart w:id="1194" w:name="_Toc462234919"/>
      <w:bookmarkStart w:id="1195" w:name="_Toc466966886"/>
      <w:bookmarkStart w:id="1196" w:name="_Toc468806137"/>
      <w:bookmarkStart w:id="1197" w:name="_Toc469480404"/>
      <w:bookmarkStart w:id="1198" w:name="_Toc472416921"/>
      <w:bookmarkStart w:id="1199" w:name="_Toc498523151"/>
      <w:r w:rsidRPr="00D053CF">
        <w:rPr>
          <w:b w:val="0"/>
          <w:szCs w:val="24"/>
        </w:rPr>
        <w:t>Инструкции по заполнению</w:t>
      </w:r>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_Ref440273986 \r \h  \* MERGEFORMAT </w:instrText>
      </w:r>
      <w:r w:rsidR="00334620">
        <w:fldChar w:fldCharType="separate"/>
      </w:r>
      <w:r w:rsidR="00657CD4" w:rsidRPr="00657CD4">
        <w:rPr>
          <w:sz w:val="24"/>
          <w:szCs w:val="24"/>
        </w:rPr>
        <w:t>5.2</w:t>
      </w:r>
      <w:r w:rsidR="00334620">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00" w:name="_Hlt22846931"/>
      <w:bookmarkStart w:id="1201" w:name="_Ref93264992"/>
      <w:bookmarkStart w:id="1202" w:name="_Ref93265116"/>
      <w:bookmarkStart w:id="1203" w:name="_Toc98253933"/>
      <w:bookmarkStart w:id="1204" w:name="_Toc165173859"/>
      <w:bookmarkStart w:id="1205" w:name="_Toc423423671"/>
      <w:bookmarkStart w:id="1206" w:name="_Toc498523152"/>
      <w:bookmarkEnd w:id="1200"/>
      <w:r w:rsidRPr="00D053CF">
        <w:t xml:space="preserve">Протокол разногласий к проекту Договора (форма </w:t>
      </w:r>
      <w:r w:rsidRPr="00D053CF">
        <w:rPr>
          <w:noProof/>
        </w:rPr>
        <w:t>5</w:t>
      </w:r>
      <w:r w:rsidRPr="00D053CF">
        <w:t>)</w:t>
      </w:r>
      <w:bookmarkEnd w:id="1106"/>
      <w:bookmarkEnd w:id="1107"/>
      <w:bookmarkEnd w:id="1201"/>
      <w:bookmarkEnd w:id="1202"/>
      <w:bookmarkEnd w:id="1203"/>
      <w:bookmarkEnd w:id="1204"/>
      <w:bookmarkEnd w:id="1205"/>
      <w:bookmarkEnd w:id="1206"/>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207" w:name="_Toc439170685"/>
      <w:bookmarkStart w:id="1208" w:name="_Toc439172787"/>
      <w:bookmarkStart w:id="1209" w:name="_Toc439173231"/>
      <w:bookmarkStart w:id="1210" w:name="_Toc439238227"/>
      <w:bookmarkStart w:id="1211" w:name="_Toc439252775"/>
      <w:bookmarkStart w:id="1212" w:name="_Toc439323749"/>
      <w:bookmarkStart w:id="1213" w:name="_Toc440297083"/>
      <w:bookmarkStart w:id="1214" w:name="_Toc440356644"/>
      <w:bookmarkStart w:id="1215" w:name="_Toc440631780"/>
      <w:bookmarkStart w:id="1216" w:name="_Toc440876564"/>
      <w:bookmarkStart w:id="1217" w:name="_Toc441130636"/>
      <w:bookmarkStart w:id="1218" w:name="_Toc441157139"/>
      <w:bookmarkStart w:id="1219" w:name="_Toc447292161"/>
      <w:bookmarkStart w:id="1220" w:name="_Toc462234921"/>
      <w:bookmarkStart w:id="1221" w:name="_Toc466966888"/>
      <w:bookmarkStart w:id="1222" w:name="_Toc468806139"/>
      <w:bookmarkStart w:id="1223" w:name="_Toc469480406"/>
      <w:bookmarkStart w:id="1224" w:name="_Toc472416923"/>
      <w:bookmarkStart w:id="1225" w:name="_Toc498523153"/>
      <w:bookmarkStart w:id="1226" w:name="_Toc157248186"/>
      <w:bookmarkStart w:id="1227" w:name="_Toc157496555"/>
      <w:bookmarkStart w:id="1228" w:name="_Toc158206094"/>
      <w:bookmarkStart w:id="1229" w:name="_Toc164057779"/>
      <w:bookmarkStart w:id="1230" w:name="_Toc164137129"/>
      <w:bookmarkStart w:id="1231" w:name="_Toc164161289"/>
      <w:bookmarkStart w:id="1232" w:name="_Toc165173860"/>
      <w:r w:rsidRPr="00D053CF">
        <w:rPr>
          <w:b w:val="0"/>
          <w:szCs w:val="24"/>
        </w:rPr>
        <w:t>Форма Протокола разногласий к проекту Договора</w:t>
      </w:r>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r w:rsidRPr="00D053CF">
        <w:rPr>
          <w:b w:val="0"/>
          <w:szCs w:val="24"/>
        </w:rPr>
        <w:t xml:space="preserve"> </w:t>
      </w:r>
      <w:bookmarkEnd w:id="1226"/>
      <w:bookmarkEnd w:id="1227"/>
      <w:bookmarkEnd w:id="1228"/>
      <w:bookmarkEnd w:id="1229"/>
      <w:bookmarkEnd w:id="1230"/>
      <w:bookmarkEnd w:id="1231"/>
      <w:bookmarkEnd w:id="1232"/>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57CD4">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334620">
              <w:fldChar w:fldCharType="begin"/>
            </w:r>
            <w:r w:rsidR="00334620">
              <w:instrText xml:space="preserve"> REF _Ref440272931 \r \h  \* MERGEFORMAT </w:instrText>
            </w:r>
            <w:r w:rsidR="00334620">
              <w:fldChar w:fldCharType="separate"/>
            </w:r>
            <w:r w:rsidR="00657CD4">
              <w:t>2</w:t>
            </w:r>
            <w:r w:rsidR="00334620">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233" w:name="_Toc439170686"/>
      <w:bookmarkStart w:id="1234" w:name="_Toc439172788"/>
      <w:bookmarkStart w:id="1235" w:name="_Toc439173232"/>
      <w:bookmarkStart w:id="1236" w:name="_Toc439238228"/>
      <w:bookmarkStart w:id="1237" w:name="_Toc439252776"/>
      <w:bookmarkStart w:id="1238" w:name="_Toc439323750"/>
      <w:bookmarkStart w:id="1239" w:name="_Toc440297084"/>
      <w:bookmarkStart w:id="1240" w:name="_Toc440356645"/>
      <w:bookmarkStart w:id="1241" w:name="_Toc440631781"/>
      <w:bookmarkStart w:id="1242" w:name="_Toc440876565"/>
      <w:bookmarkStart w:id="1243" w:name="_Toc441130637"/>
      <w:bookmarkStart w:id="1244" w:name="_Toc441157140"/>
      <w:bookmarkStart w:id="1245" w:name="_Toc447292162"/>
      <w:bookmarkStart w:id="1246" w:name="_Toc462234922"/>
      <w:bookmarkStart w:id="1247" w:name="_Toc466966889"/>
      <w:bookmarkStart w:id="1248" w:name="_Toc468806140"/>
      <w:bookmarkStart w:id="1249" w:name="_Toc469480407"/>
      <w:bookmarkStart w:id="1250" w:name="_Toc472416924"/>
      <w:bookmarkStart w:id="1251" w:name="_Toc498523154"/>
      <w:r w:rsidRPr="00D053CF">
        <w:rPr>
          <w:b w:val="0"/>
          <w:szCs w:val="24"/>
        </w:rPr>
        <w:t>Инструкции по заполнению Протокола разногласий к проекту Договора</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D053CF" w:rsidRDefault="005C7A18"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Pr="00D053CF">
        <w:rPr>
          <w:sz w:val="24"/>
          <w:szCs w:val="24"/>
        </w:rPr>
        <w:t>)</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334620">
        <w:fldChar w:fldCharType="begin"/>
      </w:r>
      <w:r w:rsidR="00334620">
        <w:instrText xml:space="preserve"> REF _Ref440274025 \r \h  \* MERGEFORMAT </w:instrText>
      </w:r>
      <w:r w:rsidR="00334620">
        <w:fldChar w:fldCharType="separate"/>
      </w:r>
      <w:r w:rsidR="00657CD4">
        <w:t>2</w:t>
      </w:r>
      <w:r w:rsidR="00334620">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334620">
        <w:fldChar w:fldCharType="begin"/>
      </w:r>
      <w:r w:rsidR="00334620">
        <w:instrText xml:space="preserve"> REF _Ref294695546 \r \h  \* MERGEFORMAT </w:instrText>
      </w:r>
      <w:r w:rsidR="00334620">
        <w:fldChar w:fldCharType="separate"/>
      </w:r>
      <w:r w:rsidR="00657CD4" w:rsidRPr="00657CD4">
        <w:rPr>
          <w:sz w:val="24"/>
          <w:szCs w:val="24"/>
        </w:rPr>
        <w:t xml:space="preserve"> 1.2.6 </w:t>
      </w:r>
      <w:r w:rsidR="00334620">
        <w:fldChar w:fldCharType="end"/>
      </w:r>
      <w:r w:rsidR="004F4D80"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52" w:name="_Ref55335823"/>
      <w:bookmarkStart w:id="1253" w:name="_Ref55336359"/>
      <w:bookmarkStart w:id="1254" w:name="_Toc57314675"/>
      <w:bookmarkStart w:id="1255" w:name="_Toc69728989"/>
      <w:bookmarkStart w:id="1256" w:name="_Toc98253939"/>
      <w:bookmarkStart w:id="1257" w:name="_Toc165173865"/>
      <w:bookmarkStart w:id="1258" w:name="_Toc423423672"/>
      <w:bookmarkStart w:id="1259" w:name="_Toc498523155"/>
      <w:bookmarkEnd w:id="954"/>
      <w:r w:rsidRPr="00D053CF">
        <w:t>Анкета (форма 6)</w:t>
      </w:r>
      <w:bookmarkEnd w:id="1252"/>
      <w:bookmarkEnd w:id="1253"/>
      <w:bookmarkEnd w:id="1254"/>
      <w:bookmarkEnd w:id="1255"/>
      <w:bookmarkEnd w:id="1256"/>
      <w:bookmarkEnd w:id="1257"/>
      <w:bookmarkEnd w:id="1258"/>
      <w:bookmarkEnd w:id="1259"/>
    </w:p>
    <w:p w:rsidR="004F4D80" w:rsidRPr="00D053CF" w:rsidRDefault="004F4D80" w:rsidP="004F4D80">
      <w:pPr>
        <w:pStyle w:val="3"/>
        <w:rPr>
          <w:b w:val="0"/>
          <w:szCs w:val="24"/>
        </w:rPr>
      </w:pPr>
      <w:bookmarkStart w:id="1260" w:name="_Toc98253940"/>
      <w:bookmarkStart w:id="1261" w:name="_Toc157248192"/>
      <w:bookmarkStart w:id="1262" w:name="_Toc157496561"/>
      <w:bookmarkStart w:id="1263" w:name="_Toc158206100"/>
      <w:bookmarkStart w:id="1264" w:name="_Toc164057785"/>
      <w:bookmarkStart w:id="1265" w:name="_Toc164137135"/>
      <w:bookmarkStart w:id="1266" w:name="_Toc164161295"/>
      <w:bookmarkStart w:id="1267" w:name="_Toc165173866"/>
      <w:bookmarkStart w:id="1268" w:name="_Toc439170688"/>
      <w:bookmarkStart w:id="1269" w:name="_Toc439172790"/>
      <w:bookmarkStart w:id="1270" w:name="_Toc439173234"/>
      <w:bookmarkStart w:id="1271" w:name="_Toc439238230"/>
      <w:bookmarkStart w:id="1272" w:name="_Toc439252778"/>
      <w:bookmarkStart w:id="1273" w:name="_Ref440272119"/>
      <w:bookmarkStart w:id="1274" w:name="_Toc440297086"/>
      <w:bookmarkStart w:id="1275" w:name="_Toc440356647"/>
      <w:bookmarkStart w:id="1276" w:name="_Ref444162540"/>
      <w:bookmarkStart w:id="1277" w:name="_Toc447292164"/>
      <w:bookmarkStart w:id="1278" w:name="_Toc462234924"/>
      <w:bookmarkStart w:id="1279" w:name="_Toc472416926"/>
      <w:bookmarkStart w:id="1280" w:name="_Toc498523156"/>
      <w:r w:rsidRPr="00D053CF">
        <w:rPr>
          <w:b w:val="0"/>
          <w:szCs w:val="24"/>
        </w:rPr>
        <w:t xml:space="preserve">Форма Анкеты </w:t>
      </w:r>
      <w:r w:rsidR="00C236C0" w:rsidRPr="00D053CF">
        <w:rPr>
          <w:b w:val="0"/>
          <w:szCs w:val="24"/>
        </w:rPr>
        <w:t>Участник</w:t>
      </w:r>
      <w:r w:rsidRPr="00D053CF">
        <w:rPr>
          <w:b w:val="0"/>
          <w:szCs w:val="24"/>
        </w:rPr>
        <w:t>а</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0"/>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bl>
    <w:p w:rsidR="00283175" w:rsidRDefault="00283175" w:rsidP="00283175">
      <w:pPr>
        <w:numPr>
          <w:ilvl w:val="0"/>
          <w:numId w:val="59"/>
        </w:numPr>
        <w:suppressAutoHyphens w:val="0"/>
        <w:snapToGrid w:val="0"/>
        <w:spacing w:line="240" w:lineRule="auto"/>
        <w:ind w:left="0" w:firstLine="0"/>
        <w:jc w:val="center"/>
        <w:rPr>
          <w:szCs w:val="24"/>
        </w:rPr>
        <w:sectPr w:rsidR="0028317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A55F54" w:rsidRDefault="00283175" w:rsidP="00283175">
            <w:pPr>
              <w:numPr>
                <w:ilvl w:val="0"/>
                <w:numId w:val="59"/>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E2715A">
            <w:pPr>
              <w:pStyle w:val="aff0"/>
              <w:spacing w:before="0" w:after="0"/>
              <w:ind w:left="0" w:right="0"/>
              <w:rPr>
                <w:szCs w:val="24"/>
                <w:lang w:val="en-US"/>
              </w:rPr>
            </w:pPr>
            <w:r w:rsidRPr="00283175">
              <w:rPr>
                <w:szCs w:val="24"/>
              </w:rPr>
              <w:t>Сведения о среднесписочной численности (на последнюю отчетную дату)</w:t>
            </w:r>
            <w:r w:rsidRPr="0028317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E2715A">
            <w:pPr>
              <w:pStyle w:val="aff0"/>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283175">
            <w:pPr>
              <w:numPr>
                <w:ilvl w:val="0"/>
                <w:numId w:val="59"/>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E2715A">
            <w:pPr>
              <w:pStyle w:val="aff0"/>
              <w:spacing w:before="0" w:after="0"/>
              <w:ind w:left="0" w:right="0"/>
              <w:rPr>
                <w:szCs w:val="24"/>
              </w:rPr>
            </w:pPr>
            <w:r w:rsidRPr="00283175">
              <w:rPr>
                <w:szCs w:val="24"/>
              </w:rPr>
              <w:t>Сведения о наличии (отсутствии) нарушений требований Налогового кодекса РФ (в текущем году и двум предшествующим годам)</w:t>
            </w:r>
            <w:r w:rsidRPr="0028317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E2715A">
            <w:pPr>
              <w:pStyle w:val="aff0"/>
              <w:spacing w:before="0" w:after="0"/>
              <w:ind w:left="0" w:right="0"/>
              <w:rPr>
                <w:szCs w:val="24"/>
              </w:rPr>
            </w:pPr>
          </w:p>
        </w:tc>
      </w:tr>
      <w:tr w:rsidR="00283175" w:rsidRP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283175">
            <w:pPr>
              <w:numPr>
                <w:ilvl w:val="0"/>
                <w:numId w:val="59"/>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E2715A">
            <w:pPr>
              <w:pStyle w:val="aff0"/>
              <w:spacing w:before="0" w:after="0"/>
              <w:ind w:left="0" w:right="0"/>
              <w:rPr>
                <w:szCs w:val="24"/>
              </w:rPr>
            </w:pPr>
            <w:r w:rsidRPr="0028317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28317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283175" w:rsidRDefault="00283175" w:rsidP="00E2715A">
            <w:pPr>
              <w:pStyle w:val="aff0"/>
              <w:spacing w:before="0" w:after="0"/>
              <w:ind w:left="0" w:right="0"/>
              <w:rPr>
                <w:szCs w:val="24"/>
              </w:rPr>
            </w:pPr>
          </w:p>
        </w:tc>
      </w:tr>
      <w:tr w:rsidR="00283175" w:rsidTr="0028317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283175" w:rsidRPr="00283175" w:rsidRDefault="00283175" w:rsidP="00283175">
            <w:pPr>
              <w:numPr>
                <w:ilvl w:val="0"/>
                <w:numId w:val="59"/>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83175" w:rsidRPr="00283175" w:rsidRDefault="00283175" w:rsidP="00E2715A">
            <w:pPr>
              <w:pStyle w:val="aff0"/>
              <w:spacing w:before="0" w:after="0"/>
              <w:ind w:left="0" w:right="0"/>
              <w:rPr>
                <w:szCs w:val="24"/>
              </w:rPr>
            </w:pPr>
            <w:r w:rsidRPr="0028317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28317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283175" w:rsidRPr="00A55F54" w:rsidRDefault="00283175" w:rsidP="00E2715A">
            <w:pPr>
              <w:pStyle w:val="aff0"/>
              <w:spacing w:before="0" w:after="0"/>
              <w:ind w:left="0" w:right="0"/>
              <w:rPr>
                <w:szCs w:val="24"/>
              </w:rPr>
            </w:pPr>
          </w:p>
        </w:tc>
      </w:tr>
    </w:tbl>
    <w:p w:rsidR="00283175" w:rsidRDefault="00283175" w:rsidP="00A222A8">
      <w:pPr>
        <w:numPr>
          <w:ilvl w:val="0"/>
          <w:numId w:val="59"/>
        </w:numPr>
        <w:suppressAutoHyphens w:val="0"/>
        <w:snapToGrid w:val="0"/>
        <w:spacing w:line="240" w:lineRule="auto"/>
        <w:ind w:left="0" w:firstLine="0"/>
        <w:jc w:val="center"/>
        <w:rPr>
          <w:sz w:val="24"/>
          <w:szCs w:val="24"/>
        </w:rPr>
        <w:sectPr w:rsidR="00283175" w:rsidSect="0028317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rStyle w:val="aa"/>
                <w:b w:val="0"/>
                <w:szCs w:val="24"/>
              </w:rPr>
            </w:pPr>
            <w:r w:rsidRPr="00D053CF">
              <w:rPr>
                <w:rStyle w:val="aa"/>
                <w:szCs w:val="24"/>
              </w:rPr>
              <w:t>(нет/указать какой)</w:t>
            </w:r>
          </w:p>
        </w:tc>
      </w:tr>
      <w:tr w:rsidR="00BF4A02" w:rsidRPr="00D053CF" w:rsidTr="00E2715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2715A">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E2715A">
            <w:pPr>
              <w:pStyle w:val="aff0"/>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E2715A">
            <w:pPr>
              <w:pStyle w:val="aff0"/>
              <w:spacing w:after="0"/>
              <w:ind w:left="0" w:right="0"/>
              <w:jc w:val="center"/>
              <w:rPr>
                <w:rStyle w:val="aa"/>
                <w:b w:val="0"/>
                <w:szCs w:val="24"/>
              </w:rPr>
            </w:pPr>
            <w:r w:rsidRPr="00D053CF">
              <w:rPr>
                <w:rStyle w:val="aa"/>
                <w:szCs w:val="24"/>
              </w:rPr>
              <w:t>(нет/указать что именно)</w:t>
            </w:r>
          </w:p>
        </w:tc>
      </w:tr>
      <w:tr w:rsidR="00BF4A02" w:rsidRPr="00F51ECC" w:rsidTr="00E2715A">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81" w:name="_Toc439170689"/>
            <w:bookmarkStart w:id="1282" w:name="_Toc439172791"/>
            <w:bookmarkStart w:id="1283" w:name="_Toc439173235"/>
            <w:bookmarkStart w:id="1284" w:name="_Toc439238231"/>
            <w:bookmarkStart w:id="1285" w:name="_Toc439252779"/>
            <w:bookmarkStart w:id="1286" w:name="_Ref440272147"/>
            <w:bookmarkStart w:id="1287" w:name="_Toc440297087"/>
            <w:bookmarkStart w:id="1288" w:name="_Toc440356648"/>
            <w:bookmarkStart w:id="1289" w:name="_Ref44416166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E2715A">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E2715A">
            <w:pPr>
              <w:pStyle w:val="aff0"/>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28317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90" w:name="_Ref491181272"/>
      <w:bookmarkStart w:id="1291" w:name="_Toc498523157"/>
      <w:r w:rsidRPr="00D053CF">
        <w:rPr>
          <w:b w:val="0"/>
          <w:szCs w:val="24"/>
        </w:rPr>
        <w:t xml:space="preserve">Форма </w:t>
      </w:r>
      <w:bookmarkEnd w:id="1281"/>
      <w:bookmarkEnd w:id="1282"/>
      <w:bookmarkEnd w:id="1283"/>
      <w:bookmarkEnd w:id="1284"/>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85"/>
      <w:bookmarkEnd w:id="1286"/>
      <w:bookmarkEnd w:id="1287"/>
      <w:bookmarkEnd w:id="1288"/>
      <w:bookmarkEnd w:id="1289"/>
      <w:bookmarkEnd w:id="1290"/>
      <w:bookmarkEnd w:id="1291"/>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92" w:name="_Toc125426243"/>
      <w:bookmarkStart w:id="1293" w:name="_Toc396984070"/>
      <w:bookmarkStart w:id="1294" w:name="_Toc423423673"/>
      <w:bookmarkStart w:id="1295" w:name="_Toc439170691"/>
      <w:bookmarkStart w:id="1296" w:name="_Toc439172793"/>
      <w:bookmarkStart w:id="1297" w:name="_Toc439173237"/>
      <w:bookmarkStart w:id="1298" w:name="_Toc439238233"/>
      <w:bookmarkStart w:id="1299" w:name="_Toc439252780"/>
      <w:bookmarkStart w:id="1300" w:name="_Toc439323754"/>
      <w:bookmarkStart w:id="1301" w:name="_Toc440297088"/>
      <w:bookmarkStart w:id="1302" w:name="_Toc440356649"/>
      <w:bookmarkStart w:id="1303" w:name="_Toc440631785"/>
      <w:bookmarkStart w:id="1304" w:name="_Toc440876569"/>
      <w:bookmarkStart w:id="1305" w:name="_Toc441130641"/>
      <w:bookmarkStart w:id="1306" w:name="_Toc441157144"/>
      <w:bookmarkStart w:id="1307"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8"/>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8"/>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e"/>
              </w:rPr>
              <w:footnoteReference w:customMarkFollows="1" w:id="7"/>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D053CF">
                <w:t>законом</w:t>
              </w:r>
            </w:hyperlink>
            <w:r w:rsidRPr="00D053CF">
              <w:t xml:space="preserve"> "Об инновационном центре "Сколково"</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до 15 – микропред</w:t>
            </w:r>
            <w:r w:rsidRPr="00D053CF">
              <w:softHyphen/>
              <w:t>приятие</w:t>
            </w:r>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120 в год – микро</w:t>
            </w:r>
            <w:r w:rsidRPr="00D053CF">
              <w:softHyphen/>
              <w:t>предприятие</w:t>
            </w:r>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D053CF">
                <w:t>О закупках товаров</w:t>
              </w:r>
            </w:hyperlink>
            <w:r w:rsidRPr="00D053CF">
              <w:t>, работ, услуг отдельными видами юридических лиц" и "</w:t>
            </w:r>
            <w:hyperlink r:id="rId45"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6"/>
        <w:jc w:val="both"/>
      </w:pPr>
      <w:bookmarkStart w:id="1308" w:name="_Toc439170690"/>
      <w:bookmarkStart w:id="1309" w:name="_Toc439172792"/>
      <w:bookmarkStart w:id="1310" w:name="_Toc439173236"/>
      <w:bookmarkStart w:id="1311" w:name="_Toc439238232"/>
      <w:r w:rsidRPr="00D053CF">
        <w:rPr>
          <w:rStyle w:val="afffffff8"/>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6"/>
        <w:jc w:val="both"/>
      </w:pPr>
    </w:p>
    <w:p w:rsidR="0047469A" w:rsidRPr="00D053CF" w:rsidRDefault="0047469A" w:rsidP="001F10B0">
      <w:pPr>
        <w:pStyle w:val="afffffff6"/>
        <w:jc w:val="both"/>
      </w:pPr>
      <w:r w:rsidRPr="00D053CF">
        <w:rPr>
          <w:rStyle w:val="afffffff8"/>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6"/>
      </w:pPr>
    </w:p>
    <w:p w:rsidR="0047469A" w:rsidRPr="00D053CF" w:rsidRDefault="0047469A" w:rsidP="004355B5">
      <w:pPr>
        <w:spacing w:line="240" w:lineRule="auto"/>
        <w:ind w:firstLine="0"/>
        <w:rPr>
          <w:szCs w:val="24"/>
        </w:rPr>
      </w:pPr>
      <w:r w:rsidRPr="00D053CF">
        <w:rPr>
          <w:rStyle w:val="afffffff8"/>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308"/>
    <w:bookmarkEnd w:id="1309"/>
    <w:bookmarkEnd w:id="1310"/>
    <w:bookmarkEnd w:id="1311"/>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312" w:name="_Toc462234926"/>
      <w:bookmarkStart w:id="1313" w:name="_Toc472416928"/>
      <w:bookmarkStart w:id="1314" w:name="_Toc498523158"/>
      <w:r w:rsidRPr="00D053CF">
        <w:rPr>
          <w:szCs w:val="24"/>
        </w:rPr>
        <w:t>Инструкции по заполнению</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12"/>
      <w:bookmarkEnd w:id="1313"/>
      <w:bookmarkEnd w:id="1314"/>
    </w:p>
    <w:p w:rsidR="004F4D80" w:rsidRPr="00D053CF" w:rsidRDefault="00C236C0" w:rsidP="004F4D80">
      <w:pPr>
        <w:pStyle w:val="aff5"/>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Default="007813AA"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283175" w:rsidRPr="00283175" w:rsidRDefault="00283175" w:rsidP="004F4D80">
      <w:pPr>
        <w:pStyle w:val="aff5"/>
        <w:numPr>
          <w:ilvl w:val="3"/>
          <w:numId w:val="1"/>
        </w:numPr>
        <w:tabs>
          <w:tab w:val="num" w:pos="1134"/>
        </w:tabs>
        <w:suppressAutoHyphens w:val="0"/>
        <w:snapToGrid w:val="0"/>
        <w:spacing w:before="100" w:beforeAutospacing="1" w:line="240" w:lineRule="auto"/>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283175" w:rsidRDefault="00283175" w:rsidP="00283175">
      <w:pPr>
        <w:jc w:val="center"/>
        <w:rPr>
          <w:b/>
        </w:rPr>
      </w:pPr>
      <w:r>
        <w:rPr>
          <w:b/>
        </w:rPr>
        <w:t>Перечень публичных должностных лиц</w:t>
      </w:r>
    </w:p>
    <w:p w:rsidR="00283175" w:rsidRDefault="00283175" w:rsidP="00283175">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6"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283175" w:rsidRPr="00916769" w:rsidRDefault="00283175" w:rsidP="00283175">
      <w:pPr>
        <w:autoSpaceDE w:val="0"/>
        <w:autoSpaceDN w:val="0"/>
        <w:adjustRightInd w:val="0"/>
        <w:spacing w:line="240" w:lineRule="auto"/>
        <w:ind w:firstLine="0"/>
      </w:pPr>
      <w:r w:rsidRPr="00916769">
        <w:t xml:space="preserve">Российская Федерация ратифицировала </w:t>
      </w:r>
      <w:hyperlink r:id="rId47"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48"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283175" w:rsidRPr="00115BF5" w:rsidRDefault="00283175" w:rsidP="00283175">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283175" w:rsidRDefault="00283175" w:rsidP="00283175">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283175" w:rsidRPr="00AD71A7" w:rsidRDefault="00283175" w:rsidP="00283175">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283175" w:rsidRPr="00AD71A7" w:rsidRDefault="00283175" w:rsidP="00283175">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283175" w:rsidRDefault="00283175" w:rsidP="00283175">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283175" w:rsidRDefault="00283175" w:rsidP="00283175">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283175" w:rsidRDefault="00283175" w:rsidP="00283175">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283175" w:rsidRDefault="00283175" w:rsidP="00283175">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283175" w:rsidRDefault="00283175" w:rsidP="00283175">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283175" w:rsidRPr="00D053CF" w:rsidRDefault="00283175" w:rsidP="00283175">
      <w:pPr>
        <w:spacing w:line="240" w:lineRule="auto"/>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6</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283175">
        <w:rPr>
          <w:sz w:val="24"/>
          <w:szCs w:val="24"/>
        </w:rPr>
        <w:t>7</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5"/>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C2043">
        <w:fldChar w:fldCharType="begin"/>
      </w:r>
      <w:r>
        <w:rPr>
          <w:sz w:val="24"/>
          <w:szCs w:val="24"/>
        </w:rPr>
        <w:instrText xml:space="preserve"> REF _Ref491181272 \r \h </w:instrText>
      </w:r>
      <w:r w:rsidR="005C2043">
        <w:fldChar w:fldCharType="separate"/>
      </w:r>
      <w:r w:rsidR="00657CD4">
        <w:rPr>
          <w:sz w:val="24"/>
          <w:szCs w:val="24"/>
        </w:rPr>
        <w:t>5.6.2</w:t>
      </w:r>
      <w:r w:rsidR="005C2043">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315" w:name="_Toc318208007"/>
    </w:p>
    <w:p w:rsidR="004F4D80" w:rsidRPr="00E40B10" w:rsidRDefault="00E40B10" w:rsidP="00E40B10">
      <w:pPr>
        <w:pStyle w:val="2"/>
        <w:pageBreakBefore/>
        <w:tabs>
          <w:tab w:val="clear" w:pos="0"/>
          <w:tab w:val="clear" w:pos="1700"/>
          <w:tab w:val="num" w:pos="1134"/>
        </w:tabs>
        <w:spacing w:before="100" w:beforeAutospacing="1" w:after="100" w:afterAutospacing="1" w:line="240" w:lineRule="auto"/>
      </w:pPr>
      <w:bookmarkStart w:id="1316" w:name="_Toc423423680"/>
      <w:bookmarkStart w:id="1317" w:name="_Ref440272035"/>
      <w:bookmarkStart w:id="1318" w:name="_Ref440274733"/>
      <w:bookmarkStart w:id="1319" w:name="_Toc498523159"/>
      <w:bookmarkStart w:id="1320" w:name="_Ref499542691"/>
      <w:r w:rsidRPr="00E40B10">
        <w:t>Справка о цепочке собственников участника закупочной процедуры, включая бенефициаров (в том числе конечных)</w:t>
      </w:r>
      <w:r w:rsidR="00716D4E" w:rsidRPr="00E40B10">
        <w:t xml:space="preserve"> (форма 7</w:t>
      </w:r>
      <w:r w:rsidR="004F4D80" w:rsidRPr="00E40B10">
        <w:t>)</w:t>
      </w:r>
      <w:bookmarkEnd w:id="1315"/>
      <w:bookmarkEnd w:id="1316"/>
      <w:bookmarkEnd w:id="1317"/>
      <w:bookmarkEnd w:id="1318"/>
      <w:bookmarkEnd w:id="1319"/>
      <w:bookmarkEnd w:id="1320"/>
    </w:p>
    <w:p w:rsidR="004F4D80" w:rsidRPr="00E40B10" w:rsidRDefault="00E40B10" w:rsidP="00E40B10">
      <w:pPr>
        <w:pStyle w:val="3"/>
        <w:rPr>
          <w:szCs w:val="24"/>
        </w:rPr>
      </w:pPr>
      <w:bookmarkStart w:id="1321" w:name="_Toc343690584"/>
      <w:bookmarkStart w:id="1322" w:name="_Toc372294428"/>
      <w:bookmarkStart w:id="1323" w:name="_Toc379288896"/>
      <w:bookmarkStart w:id="1324" w:name="_Toc384734780"/>
      <w:bookmarkStart w:id="1325" w:name="_Toc396984078"/>
      <w:bookmarkStart w:id="1326" w:name="_Toc423423681"/>
      <w:bookmarkStart w:id="1327" w:name="_Toc439170710"/>
      <w:bookmarkStart w:id="1328" w:name="_Toc439172812"/>
      <w:bookmarkStart w:id="1329" w:name="_Toc439173253"/>
      <w:bookmarkStart w:id="1330" w:name="_Toc439238249"/>
      <w:bookmarkStart w:id="1331" w:name="_Toc439252796"/>
      <w:bookmarkStart w:id="1332" w:name="_Toc439323770"/>
      <w:bookmarkStart w:id="1333" w:name="_Toc440361405"/>
      <w:bookmarkStart w:id="1334" w:name="_Toc440376287"/>
      <w:bookmarkStart w:id="1335" w:name="_Toc440382545"/>
      <w:bookmarkStart w:id="1336" w:name="_Toc440447215"/>
      <w:bookmarkStart w:id="1337" w:name="_Toc440632376"/>
      <w:bookmarkStart w:id="1338" w:name="_Toc440875148"/>
      <w:bookmarkStart w:id="1339" w:name="_Toc441131135"/>
      <w:bookmarkStart w:id="1340" w:name="_Toc441572140"/>
      <w:bookmarkStart w:id="1341" w:name="_Toc441575232"/>
      <w:bookmarkStart w:id="1342" w:name="_Toc442195898"/>
      <w:bookmarkStart w:id="1343" w:name="_Toc442251940"/>
      <w:bookmarkStart w:id="1344" w:name="_Toc442258889"/>
      <w:bookmarkStart w:id="1345" w:name="_Toc442259129"/>
      <w:bookmarkStart w:id="1346" w:name="_Toc447292892"/>
      <w:bookmarkStart w:id="1347" w:name="_Toc461808964"/>
      <w:bookmarkStart w:id="1348" w:name="_Toc463514796"/>
      <w:bookmarkStart w:id="1349" w:name="_Toc466967523"/>
      <w:bookmarkStart w:id="1350" w:name="_Toc467574715"/>
      <w:bookmarkStart w:id="1351" w:name="_Toc468441758"/>
      <w:bookmarkStart w:id="1352" w:name="_Toc469480233"/>
      <w:bookmarkStart w:id="1353" w:name="_Toc472409262"/>
      <w:bookmarkStart w:id="1354" w:name="_Toc498417409"/>
      <w:bookmarkStart w:id="1355" w:name="_Toc498523160"/>
      <w:r w:rsidRPr="00E40B10">
        <w:rPr>
          <w:szCs w:val="24"/>
        </w:rPr>
        <w:t xml:space="preserve">Форма </w:t>
      </w:r>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r w:rsidRPr="00E40B10">
        <w:rPr>
          <w:szCs w:val="24"/>
        </w:rPr>
        <w:t>справки о цепочке собственников участника закупочной процедуры, включая бенефициаров (в том числе конечных)</w:t>
      </w:r>
      <w:bookmarkEnd w:id="1354"/>
      <w:bookmarkEnd w:id="1355"/>
    </w:p>
    <w:p w:rsidR="004F4D80" w:rsidRPr="00E40B10" w:rsidRDefault="004F4D80" w:rsidP="00E40B10">
      <w:pPr>
        <w:tabs>
          <w:tab w:val="left" w:pos="4757"/>
        </w:tabs>
        <w:spacing w:line="240" w:lineRule="auto"/>
        <w:ind w:left="567" w:firstLine="0"/>
        <w:jc w:val="left"/>
        <w:rPr>
          <w:sz w:val="24"/>
          <w:szCs w:val="24"/>
        </w:rPr>
      </w:pPr>
      <w:r w:rsidRPr="00E40B10">
        <w:rPr>
          <w:sz w:val="24"/>
          <w:szCs w:val="24"/>
        </w:rPr>
        <w:t xml:space="preserve">Приложение </w:t>
      </w:r>
      <w:r w:rsidR="00716D4E" w:rsidRPr="00E40B10">
        <w:rPr>
          <w:sz w:val="24"/>
          <w:szCs w:val="24"/>
        </w:rPr>
        <w:t>7</w:t>
      </w:r>
      <w:r w:rsidRPr="00E40B10">
        <w:rPr>
          <w:sz w:val="24"/>
          <w:szCs w:val="24"/>
        </w:rPr>
        <w:t xml:space="preserve"> к письму о подаче оферты</w:t>
      </w:r>
      <w:r w:rsidRPr="00E40B10">
        <w:rPr>
          <w:sz w:val="24"/>
          <w:szCs w:val="24"/>
        </w:rPr>
        <w:br/>
        <w:t>от «____»_____________ г. №__________</w:t>
      </w:r>
    </w:p>
    <w:p w:rsidR="004F4D80" w:rsidRPr="00E40B10" w:rsidRDefault="004F4D80" w:rsidP="00E40B10">
      <w:pPr>
        <w:spacing w:line="240" w:lineRule="auto"/>
        <w:ind w:firstLine="0"/>
        <w:rPr>
          <w:sz w:val="24"/>
          <w:szCs w:val="24"/>
        </w:rPr>
      </w:pPr>
    </w:p>
    <w:p w:rsidR="00E40B10" w:rsidRPr="00E40B10" w:rsidRDefault="00E40B10" w:rsidP="00E40B10">
      <w:pPr>
        <w:spacing w:line="240" w:lineRule="auto"/>
        <w:ind w:firstLine="0"/>
        <w:jc w:val="center"/>
        <w:rPr>
          <w:b/>
          <w:sz w:val="24"/>
          <w:szCs w:val="24"/>
        </w:rPr>
      </w:pPr>
      <w:r w:rsidRPr="00E40B10">
        <w:rPr>
          <w:b/>
          <w:sz w:val="24"/>
          <w:szCs w:val="24"/>
        </w:rPr>
        <w:t>Справка о цепочке собственников участника закупочной процедуры, включая бенефициаров (в том числе конечных) *</w:t>
      </w:r>
    </w:p>
    <w:p w:rsidR="00E40B10" w:rsidRPr="00E40B10" w:rsidRDefault="00E40B10" w:rsidP="00E40B10">
      <w:pPr>
        <w:spacing w:line="240" w:lineRule="auto"/>
        <w:ind w:firstLine="0"/>
        <w:rPr>
          <w:color w:val="000000"/>
          <w:sz w:val="24"/>
          <w:szCs w:val="24"/>
        </w:rPr>
      </w:pPr>
    </w:p>
    <w:p w:rsidR="00E40B10" w:rsidRPr="00E40B10" w:rsidRDefault="00E40B10" w:rsidP="00E40B10">
      <w:pPr>
        <w:spacing w:line="240" w:lineRule="auto"/>
        <w:ind w:firstLine="0"/>
        <w:rPr>
          <w:color w:val="000000"/>
          <w:sz w:val="24"/>
          <w:szCs w:val="24"/>
        </w:rPr>
      </w:pPr>
      <w:r w:rsidRPr="00E40B10">
        <w:rPr>
          <w:color w:val="000000"/>
          <w:sz w:val="24"/>
          <w:szCs w:val="24"/>
        </w:rPr>
        <w:t>Наименование и адрес Участника: __________________________________________</w:t>
      </w:r>
    </w:p>
    <w:p w:rsidR="00E40B10" w:rsidRPr="00E40B10" w:rsidRDefault="00E40B10" w:rsidP="00E40B10">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E40B10" w:rsidRPr="00E40B10" w:rsidTr="00E2715A">
        <w:trPr>
          <w:trHeight w:val="331"/>
        </w:trPr>
        <w:tc>
          <w:tcPr>
            <w:tcW w:w="453" w:type="dxa"/>
            <w:vMerge w:val="restart"/>
            <w:shd w:val="clear" w:color="000000" w:fill="FFFFFF"/>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 п./п.</w:t>
            </w:r>
          </w:p>
        </w:tc>
        <w:tc>
          <w:tcPr>
            <w:tcW w:w="5952" w:type="dxa"/>
            <w:gridSpan w:val="6"/>
            <w:shd w:val="clear" w:color="000000" w:fill="FFFFFF"/>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Информация об организации</w:t>
            </w:r>
          </w:p>
        </w:tc>
        <w:tc>
          <w:tcPr>
            <w:tcW w:w="570" w:type="dxa"/>
            <w:vMerge w:val="restart"/>
            <w:shd w:val="clear" w:color="auto" w:fill="auto"/>
            <w:vAlign w:val="center"/>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w:t>
            </w:r>
          </w:p>
        </w:tc>
        <w:tc>
          <w:tcPr>
            <w:tcW w:w="8647" w:type="dxa"/>
            <w:gridSpan w:val="7"/>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Информация о цепочке собственников организации (включая конечных бенефициаров)</w:t>
            </w:r>
          </w:p>
        </w:tc>
      </w:tr>
      <w:tr w:rsidR="00E40B10" w:rsidRPr="00E40B10" w:rsidTr="00E2715A">
        <w:trPr>
          <w:trHeight w:val="847"/>
        </w:trPr>
        <w:tc>
          <w:tcPr>
            <w:tcW w:w="453" w:type="dxa"/>
            <w:vMerge/>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ИНН</w:t>
            </w:r>
          </w:p>
        </w:tc>
        <w:tc>
          <w:tcPr>
            <w:tcW w:w="567"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ОГРН</w:t>
            </w:r>
          </w:p>
        </w:tc>
        <w:tc>
          <w:tcPr>
            <w:tcW w:w="1135"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Наименование краткое</w:t>
            </w:r>
          </w:p>
        </w:tc>
        <w:tc>
          <w:tcPr>
            <w:tcW w:w="879"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Код ОКВЭД</w:t>
            </w:r>
          </w:p>
        </w:tc>
        <w:tc>
          <w:tcPr>
            <w:tcW w:w="1247"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Ф.И.О. руководителя</w:t>
            </w:r>
          </w:p>
        </w:tc>
        <w:tc>
          <w:tcPr>
            <w:tcW w:w="1556" w:type="dxa"/>
            <w:shd w:val="clear" w:color="000000" w:fill="FFFFFF"/>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p>
        </w:tc>
        <w:tc>
          <w:tcPr>
            <w:tcW w:w="554"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ИНН</w:t>
            </w:r>
          </w:p>
        </w:tc>
        <w:tc>
          <w:tcPr>
            <w:tcW w:w="709"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ОГРН</w:t>
            </w:r>
          </w:p>
        </w:tc>
        <w:tc>
          <w:tcPr>
            <w:tcW w:w="1134"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Наименование/ФИО</w:t>
            </w:r>
          </w:p>
        </w:tc>
        <w:tc>
          <w:tcPr>
            <w:tcW w:w="1275"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Адрес регистрации</w:t>
            </w:r>
          </w:p>
        </w:tc>
        <w:tc>
          <w:tcPr>
            <w:tcW w:w="1701"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Руководитель/ участник/ акционер/ бенефициар</w:t>
            </w:r>
          </w:p>
        </w:tc>
        <w:tc>
          <w:tcPr>
            <w:tcW w:w="1572" w:type="dxa"/>
            <w:shd w:val="clear" w:color="auto" w:fill="auto"/>
            <w:vAlign w:val="center"/>
            <w:hideMark/>
          </w:tcPr>
          <w:p w:rsidR="00E40B10" w:rsidRPr="00E40B10" w:rsidRDefault="00E40B10" w:rsidP="00E40B10">
            <w:pPr>
              <w:spacing w:line="240" w:lineRule="auto"/>
              <w:ind w:right="-108" w:firstLine="0"/>
              <w:jc w:val="center"/>
              <w:rPr>
                <w:b/>
                <w:bCs w:val="0"/>
                <w:color w:val="000000"/>
                <w:sz w:val="16"/>
                <w:szCs w:val="16"/>
              </w:rPr>
            </w:pPr>
            <w:r w:rsidRPr="00E40B10">
              <w:rPr>
                <w:b/>
                <w:bCs w:val="0"/>
                <w:color w:val="000000"/>
                <w:sz w:val="16"/>
                <w:szCs w:val="16"/>
              </w:rPr>
              <w:t>Информация о подтверждающих документах (наименование, реквизиты и т.д.)</w:t>
            </w:r>
          </w:p>
        </w:tc>
      </w:tr>
      <w:tr w:rsidR="00E40B10" w:rsidRPr="00E40B10" w:rsidTr="00E2715A">
        <w:trPr>
          <w:trHeight w:val="225"/>
        </w:trPr>
        <w:tc>
          <w:tcPr>
            <w:tcW w:w="453"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w:t>
            </w:r>
          </w:p>
        </w:tc>
        <w:tc>
          <w:tcPr>
            <w:tcW w:w="568"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2</w:t>
            </w:r>
          </w:p>
        </w:tc>
        <w:tc>
          <w:tcPr>
            <w:tcW w:w="567"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3</w:t>
            </w:r>
          </w:p>
        </w:tc>
        <w:tc>
          <w:tcPr>
            <w:tcW w:w="1135"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4</w:t>
            </w:r>
          </w:p>
        </w:tc>
        <w:tc>
          <w:tcPr>
            <w:tcW w:w="879"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5</w:t>
            </w:r>
          </w:p>
        </w:tc>
        <w:tc>
          <w:tcPr>
            <w:tcW w:w="1247"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6</w:t>
            </w:r>
          </w:p>
        </w:tc>
        <w:tc>
          <w:tcPr>
            <w:tcW w:w="1556" w:type="dxa"/>
            <w:shd w:val="clear" w:color="000000" w:fill="FFFFFF"/>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7</w:t>
            </w:r>
          </w:p>
        </w:tc>
        <w:tc>
          <w:tcPr>
            <w:tcW w:w="570"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8</w:t>
            </w:r>
          </w:p>
        </w:tc>
        <w:tc>
          <w:tcPr>
            <w:tcW w:w="554"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9</w:t>
            </w:r>
          </w:p>
        </w:tc>
        <w:tc>
          <w:tcPr>
            <w:tcW w:w="709"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10</w:t>
            </w:r>
          </w:p>
        </w:tc>
        <w:tc>
          <w:tcPr>
            <w:tcW w:w="1134"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w:t>
            </w:r>
          </w:p>
        </w:tc>
        <w:tc>
          <w:tcPr>
            <w:tcW w:w="1275"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w:t>
            </w:r>
          </w:p>
        </w:tc>
        <w:tc>
          <w:tcPr>
            <w:tcW w:w="1701" w:type="dxa"/>
            <w:shd w:val="clear" w:color="auto" w:fill="auto"/>
            <w:vAlign w:val="bottom"/>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13</w:t>
            </w:r>
          </w:p>
        </w:tc>
        <w:tc>
          <w:tcPr>
            <w:tcW w:w="1702" w:type="dxa"/>
            <w:shd w:val="clear" w:color="auto" w:fill="auto"/>
            <w:vAlign w:val="center"/>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14</w:t>
            </w:r>
          </w:p>
        </w:tc>
        <w:tc>
          <w:tcPr>
            <w:tcW w:w="1572" w:type="dxa"/>
            <w:shd w:val="clear" w:color="auto" w:fill="auto"/>
            <w:vAlign w:val="bottom"/>
            <w:hideMark/>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15</w:t>
            </w: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w:t>
            </w: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1.1.1</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1.1.2</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1.1.3</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1.1.3.1</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1.1.3.2</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1.2.1</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1.2.2</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1.2.3</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E40B1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r w:rsidRPr="00E40B10">
              <w:rPr>
                <w:b/>
                <w:bCs w:val="0"/>
                <w:color w:val="000000"/>
                <w:sz w:val="16"/>
                <w:szCs w:val="16"/>
              </w:rPr>
              <w:t>1.3</w:t>
            </w:r>
          </w:p>
        </w:tc>
        <w:tc>
          <w:tcPr>
            <w:tcW w:w="55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E40B1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E40B10" w:rsidRDefault="00E40B10" w:rsidP="00E40B10">
            <w:pPr>
              <w:spacing w:line="240" w:lineRule="auto"/>
              <w:ind w:firstLine="0"/>
              <w:jc w:val="center"/>
              <w:rPr>
                <w:b/>
                <w:bCs w:val="0"/>
                <w:color w:val="000000"/>
                <w:sz w:val="16"/>
                <w:szCs w:val="16"/>
              </w:rPr>
            </w:pPr>
          </w:p>
        </w:tc>
      </w:tr>
      <w:tr w:rsidR="00E40B10" w:rsidRPr="004D0F20" w:rsidTr="00E2715A">
        <w:trPr>
          <w:trHeight w:val="225"/>
        </w:trPr>
        <w:tc>
          <w:tcPr>
            <w:tcW w:w="453"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E40B1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Default="00E40B10" w:rsidP="00E40B10">
            <w:pPr>
              <w:spacing w:line="240" w:lineRule="auto"/>
              <w:ind w:firstLine="0"/>
              <w:jc w:val="center"/>
              <w:rPr>
                <w:b/>
                <w:bCs w:val="0"/>
                <w:color w:val="000000"/>
                <w:sz w:val="16"/>
                <w:szCs w:val="16"/>
              </w:rPr>
            </w:pPr>
            <w:r w:rsidRPr="00E40B10">
              <w:rPr>
                <w:b/>
                <w:bCs w:val="0"/>
                <w:color w:val="000000"/>
                <w:sz w:val="16"/>
                <w:szCs w:val="16"/>
              </w:rPr>
              <w:t>…</w:t>
            </w:r>
          </w:p>
        </w:tc>
        <w:tc>
          <w:tcPr>
            <w:tcW w:w="554"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4D0F2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4D0F20" w:rsidRDefault="00E40B10" w:rsidP="00E40B10">
            <w:pPr>
              <w:spacing w:line="240" w:lineRule="auto"/>
              <w:ind w:firstLine="0"/>
              <w:jc w:val="center"/>
              <w:rPr>
                <w:b/>
                <w:bCs w:val="0"/>
                <w:color w:val="000000"/>
                <w:sz w:val="16"/>
                <w:szCs w:val="16"/>
              </w:rPr>
            </w:pPr>
          </w:p>
        </w:tc>
      </w:tr>
      <w:tr w:rsidR="00E40B10" w:rsidRPr="004D0F20" w:rsidTr="00E2715A">
        <w:trPr>
          <w:trHeight w:val="225"/>
        </w:trPr>
        <w:tc>
          <w:tcPr>
            <w:tcW w:w="453"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568"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567"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1135"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879"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1247"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1556" w:type="dxa"/>
            <w:shd w:val="clear" w:color="000000" w:fill="FFFFFF"/>
            <w:vAlign w:val="center"/>
          </w:tcPr>
          <w:p w:rsidR="00E40B10" w:rsidRPr="004D0F20" w:rsidRDefault="00E40B10" w:rsidP="00E40B10">
            <w:pPr>
              <w:spacing w:line="240" w:lineRule="auto"/>
              <w:ind w:firstLine="0"/>
              <w:jc w:val="center"/>
              <w:rPr>
                <w:b/>
                <w:bCs w:val="0"/>
                <w:color w:val="000000"/>
                <w:sz w:val="16"/>
                <w:szCs w:val="16"/>
              </w:rPr>
            </w:pPr>
          </w:p>
        </w:tc>
        <w:tc>
          <w:tcPr>
            <w:tcW w:w="570" w:type="dxa"/>
            <w:shd w:val="clear" w:color="auto" w:fill="auto"/>
            <w:vAlign w:val="center"/>
          </w:tcPr>
          <w:p w:rsidR="00E40B10" w:rsidRDefault="00E40B10" w:rsidP="00E40B10">
            <w:pPr>
              <w:spacing w:line="240" w:lineRule="auto"/>
              <w:ind w:firstLine="0"/>
              <w:jc w:val="center"/>
              <w:rPr>
                <w:b/>
                <w:bCs w:val="0"/>
                <w:color w:val="000000"/>
                <w:sz w:val="16"/>
                <w:szCs w:val="16"/>
              </w:rPr>
            </w:pPr>
          </w:p>
        </w:tc>
        <w:tc>
          <w:tcPr>
            <w:tcW w:w="554"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709"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134"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275"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701" w:type="dxa"/>
            <w:shd w:val="clear" w:color="auto" w:fill="auto"/>
            <w:vAlign w:val="bottom"/>
          </w:tcPr>
          <w:p w:rsidR="00E40B10" w:rsidRPr="004D0F20" w:rsidRDefault="00E40B10" w:rsidP="00E40B10">
            <w:pPr>
              <w:spacing w:line="240" w:lineRule="auto"/>
              <w:ind w:firstLine="0"/>
              <w:jc w:val="center"/>
              <w:rPr>
                <w:b/>
                <w:bCs w:val="0"/>
                <w:color w:val="000000"/>
                <w:sz w:val="16"/>
                <w:szCs w:val="16"/>
              </w:rPr>
            </w:pPr>
          </w:p>
        </w:tc>
        <w:tc>
          <w:tcPr>
            <w:tcW w:w="1702" w:type="dxa"/>
            <w:shd w:val="clear" w:color="auto" w:fill="auto"/>
            <w:vAlign w:val="center"/>
          </w:tcPr>
          <w:p w:rsidR="00E40B10" w:rsidRPr="004D0F20" w:rsidRDefault="00E40B10" w:rsidP="00E40B10">
            <w:pPr>
              <w:spacing w:line="240" w:lineRule="auto"/>
              <w:ind w:firstLine="0"/>
              <w:jc w:val="center"/>
              <w:rPr>
                <w:b/>
                <w:bCs w:val="0"/>
                <w:color w:val="000000"/>
                <w:sz w:val="16"/>
                <w:szCs w:val="16"/>
              </w:rPr>
            </w:pPr>
          </w:p>
        </w:tc>
        <w:tc>
          <w:tcPr>
            <w:tcW w:w="1572" w:type="dxa"/>
            <w:shd w:val="clear" w:color="auto" w:fill="auto"/>
            <w:vAlign w:val="bottom"/>
          </w:tcPr>
          <w:p w:rsidR="00E40B10" w:rsidRPr="004D0F20" w:rsidRDefault="00E40B10" w:rsidP="00E40B10">
            <w:pPr>
              <w:spacing w:line="240" w:lineRule="auto"/>
              <w:ind w:firstLine="0"/>
              <w:jc w:val="center"/>
              <w:rPr>
                <w:b/>
                <w:bCs w:val="0"/>
                <w:color w:val="000000"/>
                <w:sz w:val="16"/>
                <w:szCs w:val="16"/>
              </w:rPr>
            </w:pPr>
          </w:p>
        </w:tc>
      </w:tr>
    </w:tbl>
    <w:p w:rsidR="00E40B10" w:rsidRDefault="00E40B10" w:rsidP="00E40B10">
      <w:pPr>
        <w:rPr>
          <w:color w:val="000000"/>
        </w:rPr>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E40B10">
      <w:pPr>
        <w:spacing w:line="240" w:lineRule="auto"/>
        <w:ind w:right="3684"/>
        <w:jc w:val="center"/>
      </w:pPr>
      <w:r w:rsidRPr="00D053CF">
        <w:rPr>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E40B10">
          <w:pgSz w:w="16838" w:h="11906" w:orient="landscape" w:code="9"/>
          <w:pgMar w:top="993" w:right="680" w:bottom="567" w:left="539" w:header="680" w:footer="278" w:gutter="0"/>
          <w:cols w:space="708"/>
          <w:titlePg/>
          <w:docGrid w:linePitch="360"/>
        </w:sectPr>
      </w:pPr>
    </w:p>
    <w:p w:rsidR="004F4D80" w:rsidRPr="00E40B10" w:rsidRDefault="004F4D80" w:rsidP="004F4D80">
      <w:pPr>
        <w:pStyle w:val="3"/>
        <w:rPr>
          <w:szCs w:val="24"/>
        </w:rPr>
      </w:pPr>
      <w:bookmarkStart w:id="1356" w:name="_Toc343690585"/>
      <w:bookmarkStart w:id="1357" w:name="_Toc372294429"/>
      <w:bookmarkStart w:id="1358" w:name="_Toc379288897"/>
      <w:bookmarkStart w:id="1359" w:name="_Toc384734781"/>
      <w:bookmarkStart w:id="1360" w:name="_Toc396984079"/>
      <w:bookmarkStart w:id="1361" w:name="_Toc423423682"/>
      <w:bookmarkStart w:id="1362" w:name="_Toc439170711"/>
      <w:bookmarkStart w:id="1363" w:name="_Toc439172813"/>
      <w:bookmarkStart w:id="1364" w:name="_Toc439173254"/>
      <w:bookmarkStart w:id="1365" w:name="_Toc439238250"/>
      <w:bookmarkStart w:id="1366" w:name="_Toc439252797"/>
      <w:bookmarkStart w:id="1367" w:name="_Toc439323771"/>
      <w:bookmarkStart w:id="1368" w:name="_Toc440297093"/>
      <w:bookmarkStart w:id="1369" w:name="_Toc440356654"/>
      <w:bookmarkStart w:id="1370" w:name="_Toc440631790"/>
      <w:bookmarkStart w:id="1371" w:name="_Toc440876574"/>
      <w:bookmarkStart w:id="1372" w:name="_Toc441130646"/>
      <w:bookmarkStart w:id="1373" w:name="_Toc441157149"/>
      <w:bookmarkStart w:id="1374" w:name="_Toc447292171"/>
      <w:bookmarkStart w:id="1375" w:name="_Toc462234931"/>
      <w:bookmarkStart w:id="1376" w:name="_Toc466966896"/>
      <w:bookmarkStart w:id="1377" w:name="_Toc468806147"/>
      <w:bookmarkStart w:id="1378" w:name="_Toc469480414"/>
      <w:bookmarkStart w:id="1379" w:name="_Toc472416931"/>
      <w:bookmarkStart w:id="1380" w:name="_Toc498523161"/>
      <w:r w:rsidRPr="00E40B10">
        <w:rPr>
          <w:szCs w:val="24"/>
        </w:rPr>
        <w:t>Инструкции по заполнению</w:t>
      </w:r>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p>
    <w:p w:rsidR="004F4D80" w:rsidRPr="00E40B10" w:rsidRDefault="00C236C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Участник</w:t>
      </w:r>
      <w:r w:rsidR="004F4D80" w:rsidRPr="00E40B10">
        <w:rPr>
          <w:sz w:val="24"/>
          <w:szCs w:val="24"/>
        </w:rPr>
        <w:t xml:space="preserve"> указывает дату и номер заявки в соответствии с письмом о подаче оферты </w:t>
      </w:r>
      <w:r w:rsidR="00D90031" w:rsidRPr="00E40B10">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D90031" w:rsidRPr="00E40B10">
        <w:rPr>
          <w:sz w:val="24"/>
          <w:szCs w:val="24"/>
        </w:rPr>
        <w:t>)</w:t>
      </w:r>
      <w:r w:rsidR="004F4D80" w:rsidRPr="00E40B10">
        <w:rPr>
          <w:sz w:val="24"/>
          <w:szCs w:val="24"/>
        </w:rPr>
        <w:t>.</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Указывается полное наименование юридического лица с расшифровкой его организационно-правовой формы,</w:t>
      </w:r>
      <w:r w:rsidRPr="00E40B10">
        <w:rPr>
          <w:sz w:val="24"/>
          <w:szCs w:val="24"/>
        </w:rPr>
        <w:t xml:space="preserve"> адрес Участника.</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Изменение формы справки недопустимо.</w:t>
      </w:r>
    </w:p>
    <w:p w:rsidR="00E40B10" w:rsidRPr="00E40B10" w:rsidRDefault="00E40B10" w:rsidP="00E40B10">
      <w:pPr>
        <w:pStyle w:val="aff5"/>
        <w:numPr>
          <w:ilvl w:val="3"/>
          <w:numId w:val="1"/>
        </w:numPr>
        <w:suppressAutoHyphens w:val="0"/>
        <w:spacing w:before="100" w:beforeAutospacing="1" w:line="240" w:lineRule="auto"/>
        <w:rPr>
          <w:snapToGrid w:val="0"/>
          <w:sz w:val="24"/>
          <w:szCs w:val="24"/>
        </w:rPr>
      </w:pPr>
      <w:r w:rsidRPr="00E40B10">
        <w:rPr>
          <w:snapToGrid w:val="0"/>
          <w:sz w:val="24"/>
          <w:szCs w:val="24"/>
        </w:rPr>
        <w:t>Графы (поля) таблицы должны содержать информацию, касающуюся только этой графы (поля).</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E40B10" w:rsidRPr="00E40B10" w:rsidRDefault="00E40B10" w:rsidP="00E40B10">
      <w:pPr>
        <w:pStyle w:val="aff5"/>
        <w:numPr>
          <w:ilvl w:val="3"/>
          <w:numId w:val="1"/>
        </w:numPr>
        <w:suppressAutoHyphens w:val="0"/>
        <w:spacing w:before="100" w:beforeAutospacing="1" w:line="240" w:lineRule="auto"/>
        <w:rPr>
          <w:sz w:val="24"/>
          <w:szCs w:val="24"/>
        </w:rPr>
      </w:pPr>
      <w:r w:rsidRPr="00E40B10">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(№2) и «ОГРН» (№3) - указываются регистрационные данные </w:t>
      </w:r>
      <w:r w:rsidR="00C236C0" w:rsidRPr="00E40B10">
        <w:rPr>
          <w:sz w:val="24"/>
          <w:szCs w:val="24"/>
        </w:rPr>
        <w:t>Участник</w:t>
      </w:r>
      <w:r w:rsidRPr="00E40B10">
        <w:rPr>
          <w:sz w:val="24"/>
          <w:szCs w:val="24"/>
        </w:rPr>
        <w:t>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Разделы «ИНН» (№9) и «ОГРН» (№10) - указываются регистрационные данные собственников </w:t>
      </w:r>
      <w:r w:rsidR="00C236C0" w:rsidRPr="00E40B10">
        <w:rPr>
          <w:sz w:val="24"/>
          <w:szCs w:val="24"/>
        </w:rPr>
        <w:t>Участник</w:t>
      </w:r>
      <w:r w:rsidRPr="00E40B10">
        <w:rPr>
          <w:sz w:val="24"/>
          <w:szCs w:val="24"/>
        </w:rPr>
        <w:t>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 xml:space="preserve">Раздел «Наименование краткое» (№4) - указывается краткое наименование </w:t>
      </w:r>
      <w:r w:rsidR="00C236C0" w:rsidRPr="00E40B10">
        <w:rPr>
          <w:sz w:val="24"/>
          <w:szCs w:val="24"/>
        </w:rPr>
        <w:t>Участник</w:t>
      </w:r>
      <w:r w:rsidRPr="00E40B1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E40B10" w:rsidRDefault="004F4D80" w:rsidP="004F4D80">
      <w:pPr>
        <w:pStyle w:val="aff5"/>
        <w:numPr>
          <w:ilvl w:val="3"/>
          <w:numId w:val="1"/>
        </w:numPr>
        <w:tabs>
          <w:tab w:val="num" w:pos="1134"/>
        </w:tabs>
        <w:suppressAutoHyphens w:val="0"/>
        <w:spacing w:before="100" w:beforeAutospacing="1" w:line="240" w:lineRule="auto"/>
        <w:rPr>
          <w:sz w:val="24"/>
          <w:szCs w:val="24"/>
        </w:rPr>
      </w:pPr>
      <w:r w:rsidRPr="00E40B1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E40B10">
        <w:rPr>
          <w:sz w:val="24"/>
          <w:szCs w:val="24"/>
        </w:rPr>
        <w:t>, АО</w:t>
      </w:r>
      <w:r w:rsidRPr="00E40B10">
        <w:rPr>
          <w:sz w:val="24"/>
          <w:szCs w:val="24"/>
        </w:rPr>
        <w:t xml:space="preserve"> и </w:t>
      </w:r>
      <w:r w:rsidR="000D70B6" w:rsidRPr="00E40B10">
        <w:rPr>
          <w:sz w:val="24"/>
          <w:szCs w:val="24"/>
        </w:rPr>
        <w:t>П</w:t>
      </w:r>
      <w:r w:rsidRPr="00E40B10">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E40B10" w:rsidRPr="00E40B10" w:rsidRDefault="00E40B10" w:rsidP="00E40B10">
      <w:pPr>
        <w:pStyle w:val="aff5"/>
        <w:numPr>
          <w:ilvl w:val="3"/>
          <w:numId w:val="1"/>
        </w:numPr>
        <w:suppressAutoHyphens w:val="0"/>
        <w:spacing w:before="100" w:beforeAutospacing="1" w:line="240" w:lineRule="auto"/>
        <w:rPr>
          <w:sz w:val="24"/>
          <w:szCs w:val="24"/>
        </w:rPr>
      </w:pPr>
      <w:bookmarkStart w:id="1381" w:name="_Toc329588495"/>
      <w:bookmarkStart w:id="1382" w:name="_Toc423423683"/>
      <w:bookmarkStart w:id="1383" w:name="_Ref440272051"/>
      <w:bookmarkStart w:id="1384" w:name="_Ref440274744"/>
      <w:r w:rsidRPr="00E40B10">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E40B10">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E40B10">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E40B10" w:rsidRPr="00E40B10" w:rsidRDefault="00E40B10" w:rsidP="00E40B10">
      <w:pPr>
        <w:pStyle w:val="aff5"/>
        <w:numPr>
          <w:ilvl w:val="3"/>
          <w:numId w:val="1"/>
        </w:numPr>
        <w:suppressAutoHyphens w:val="0"/>
        <w:spacing w:before="100" w:beforeAutospacing="1" w:line="240" w:lineRule="auto"/>
        <w:rPr>
          <w:bCs w:val="0"/>
          <w:sz w:val="24"/>
          <w:szCs w:val="24"/>
        </w:rPr>
      </w:pPr>
      <w:r w:rsidRPr="00E40B10">
        <w:rPr>
          <w:sz w:val="24"/>
          <w:szCs w:val="24"/>
        </w:rPr>
        <w:br w:type="page"/>
      </w:r>
      <w:r w:rsidRPr="00E40B10">
        <w:rPr>
          <w:b/>
          <w:bCs w:val="0"/>
          <w:caps/>
          <w:sz w:val="24"/>
          <w:szCs w:val="24"/>
        </w:rPr>
        <w:t>Пример заполнения</w:t>
      </w:r>
      <w:r w:rsidRPr="00E40B10">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E40B10" w:rsidRPr="00E40B10" w:rsidTr="00E2715A">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40B10" w:rsidRPr="00E40B10" w:rsidRDefault="00E40B10" w:rsidP="00E40B10">
            <w:pPr>
              <w:spacing w:line="240" w:lineRule="auto"/>
              <w:jc w:val="left"/>
              <w:rPr>
                <w:rFonts w:ascii="Calibri" w:hAnsi="Calibri" w:cs="Calibri"/>
                <w:color w:val="000000"/>
                <w:sz w:val="24"/>
                <w:szCs w:val="24"/>
              </w:rPr>
            </w:pPr>
            <w:r w:rsidRPr="00E40B10">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E40B10" w:rsidRPr="00E40B10" w:rsidRDefault="00E40B10" w:rsidP="00E40B10">
            <w:pPr>
              <w:spacing w:after="240" w:line="240" w:lineRule="auto"/>
              <w:jc w:val="center"/>
              <w:rPr>
                <w:b/>
                <w:color w:val="000000"/>
                <w:sz w:val="24"/>
                <w:szCs w:val="24"/>
              </w:rPr>
            </w:pPr>
            <w:r w:rsidRPr="00E40B10">
              <w:rPr>
                <w:b/>
                <w:bCs w:val="0"/>
                <w:sz w:val="24"/>
                <w:szCs w:val="24"/>
              </w:rPr>
              <w:t>Справка о цепочке собственников участника закупочной процедуры, включая бенефициаров (в том числе конечных)</w:t>
            </w:r>
          </w:p>
          <w:p w:rsidR="00E40B10" w:rsidRPr="00E40B10" w:rsidRDefault="00E40B10" w:rsidP="00E40B10">
            <w:pPr>
              <w:spacing w:line="240" w:lineRule="auto"/>
              <w:jc w:val="center"/>
              <w:rPr>
                <w:b/>
                <w:color w:val="000000"/>
                <w:sz w:val="24"/>
                <w:szCs w:val="24"/>
                <w:u w:val="single"/>
              </w:rPr>
            </w:pPr>
          </w:p>
          <w:p w:rsidR="00E40B10" w:rsidRPr="00E40B10" w:rsidRDefault="00E40B10" w:rsidP="00E40B10">
            <w:pPr>
              <w:spacing w:line="240" w:lineRule="auto"/>
              <w:ind w:firstLine="0"/>
              <w:rPr>
                <w:i/>
                <w:color w:val="000000"/>
                <w:sz w:val="24"/>
                <w:szCs w:val="24"/>
              </w:rPr>
            </w:pPr>
            <w:r w:rsidRPr="00E40B10">
              <w:rPr>
                <w:color w:val="000000"/>
                <w:sz w:val="24"/>
                <w:szCs w:val="24"/>
              </w:rPr>
              <w:t xml:space="preserve">Наименование и адрес Участника: </w:t>
            </w:r>
            <w:r w:rsidRPr="00E40B10">
              <w:rPr>
                <w:b/>
                <w:color w:val="000000"/>
                <w:sz w:val="24"/>
                <w:szCs w:val="24"/>
                <w:u w:val="single"/>
              </w:rPr>
              <w:t>ООО «Организация-пример», г. Москва, ул. Гоголя, 1</w:t>
            </w:r>
          </w:p>
        </w:tc>
      </w:tr>
      <w:tr w:rsidR="00E40B10" w:rsidRPr="00E40B10" w:rsidTr="00E2715A">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Информация о цепочке собственников организации (включая конечных бенефициаров)</w:t>
            </w:r>
          </w:p>
        </w:tc>
      </w:tr>
      <w:tr w:rsidR="00E40B10" w:rsidRPr="00E40B10" w:rsidTr="00E2715A">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left="-108" w:right="-108" w:firstLine="108"/>
              <w:jc w:val="center"/>
              <w:rPr>
                <w:b/>
                <w:bCs w:val="0"/>
                <w:color w:val="000000"/>
                <w:sz w:val="16"/>
                <w:szCs w:val="16"/>
              </w:rPr>
            </w:pPr>
            <w:r w:rsidRPr="00E40B10">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40B10" w:rsidRPr="00E40B10" w:rsidRDefault="00E40B10" w:rsidP="000C3055">
            <w:pPr>
              <w:spacing w:line="240" w:lineRule="auto"/>
              <w:ind w:left="-108" w:right="-108" w:firstLine="108"/>
              <w:jc w:val="center"/>
              <w:rPr>
                <w:b/>
                <w:bCs w:val="0"/>
                <w:color w:val="000000"/>
                <w:sz w:val="16"/>
                <w:szCs w:val="16"/>
              </w:rPr>
            </w:pPr>
            <w:r w:rsidRPr="00E40B10">
              <w:rPr>
                <w:b/>
                <w:bCs w:val="0"/>
                <w:color w:val="000000"/>
                <w:sz w:val="16"/>
                <w:szCs w:val="16"/>
              </w:rPr>
              <w:t>Информация о подтверждающих документах (наименование, реквизиты и т.д.)</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right="-250" w:firstLine="3"/>
              <w:jc w:val="center"/>
              <w:rPr>
                <w:b/>
                <w:bCs w:val="0"/>
                <w:color w:val="000000"/>
                <w:sz w:val="14"/>
                <w:szCs w:val="16"/>
              </w:rPr>
            </w:pPr>
            <w:r w:rsidRPr="00E40B10">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15</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
                <w:bCs w:val="0"/>
                <w:color w:val="000000"/>
                <w:sz w:val="14"/>
                <w:szCs w:val="16"/>
              </w:rPr>
            </w:pP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r w:rsidRPr="00E40B10">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 xml:space="preserve">г. Урюпинск, Свободный </w:t>
            </w:r>
            <w:r w:rsidRPr="00E40B10">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Список лиц, зарегистрированных в реестре владельцев ценных бумаг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w:t>
            </w:r>
            <w:r w:rsidRPr="00E40B10" w:rsidDel="006B67A3">
              <w:rPr>
                <w:b/>
                <w:bCs w:val="0"/>
                <w:color w:val="000000"/>
                <w:sz w:val="14"/>
                <w:szCs w:val="16"/>
              </w:rPr>
              <w:t xml:space="preserve"> </w:t>
            </w:r>
            <w:r w:rsidRPr="00E40B10">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Список лиц, зарегистрированных в реестре владельцев ценных бумаг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154568484</w:t>
            </w:r>
            <w:r w:rsidRPr="00E40B10">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Выписка из ЕГРЮЛ от 01.01.2017</w:t>
            </w: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r>
      <w:tr w:rsidR="00E40B10" w:rsidRPr="00E40B10" w:rsidTr="00E2715A">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Учредительный договор № 25 от 03.03.03</w:t>
            </w:r>
          </w:p>
        </w:tc>
      </w:tr>
      <w:tr w:rsidR="00E40B10" w:rsidRPr="00E40B10" w:rsidTr="00E2715A">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E40B10" w:rsidRPr="00E40B10" w:rsidRDefault="00E40B10" w:rsidP="00E40B10">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center"/>
              <w:rPr>
                <w:b/>
                <w:bCs w:val="0"/>
                <w:color w:val="000000"/>
                <w:sz w:val="14"/>
                <w:szCs w:val="16"/>
              </w:rPr>
            </w:pPr>
            <w:r w:rsidRPr="00E40B10">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r w:rsidRPr="00E40B10">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E40B10" w:rsidRPr="00E40B10" w:rsidRDefault="00E40B10" w:rsidP="00E40B10">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center"/>
              <w:rPr>
                <w:bCs w:val="0"/>
                <w:color w:val="000000"/>
                <w:sz w:val="14"/>
                <w:szCs w:val="16"/>
              </w:rPr>
            </w:pPr>
            <w:r w:rsidRPr="00E40B10">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E40B10" w:rsidRPr="00E40B10" w:rsidRDefault="00E40B10" w:rsidP="00E40B10">
            <w:pPr>
              <w:spacing w:line="240" w:lineRule="auto"/>
              <w:ind w:firstLine="3"/>
              <w:jc w:val="left"/>
              <w:rPr>
                <w:bCs w:val="0"/>
                <w:color w:val="000000"/>
                <w:sz w:val="14"/>
                <w:szCs w:val="16"/>
              </w:rPr>
            </w:pPr>
          </w:p>
        </w:tc>
      </w:tr>
    </w:tbl>
    <w:p w:rsidR="00E40B10" w:rsidRPr="00E40B10" w:rsidRDefault="00E40B10" w:rsidP="00E40B10">
      <w:pPr>
        <w:rPr>
          <w:szCs w:val="24"/>
        </w:rPr>
      </w:pPr>
      <w:r w:rsidRPr="00E40B10">
        <w:t>Приведённые в форме сведения о физических и юридических лицах являются условными и указаны в качестве примера.</w:t>
      </w:r>
    </w:p>
    <w:p w:rsidR="00E40B10" w:rsidRPr="00E40B10" w:rsidRDefault="00E40B10" w:rsidP="00E40B10">
      <w:pPr>
        <w:pStyle w:val="2"/>
        <w:sectPr w:rsidR="00E40B10" w:rsidRPr="00E40B10" w:rsidSect="00E2715A">
          <w:footnotePr>
            <w:numRestart w:val="eachSect"/>
          </w:footnotePr>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85" w:name="_Toc498523162"/>
      <w:r w:rsidRPr="00D053CF">
        <w:t>Согласие на обработку персональных данных</w:t>
      </w:r>
      <w:r w:rsidR="004F4D80" w:rsidRPr="00D053CF">
        <w:t xml:space="preserve"> (форма </w:t>
      </w:r>
      <w:r w:rsidR="00716D4E" w:rsidRPr="00D053CF">
        <w:t>8</w:t>
      </w:r>
      <w:r w:rsidR="004F4D80" w:rsidRPr="00D053CF">
        <w:t>)</w:t>
      </w:r>
      <w:bookmarkEnd w:id="1381"/>
      <w:bookmarkEnd w:id="1382"/>
      <w:bookmarkEnd w:id="1383"/>
      <w:bookmarkEnd w:id="1384"/>
      <w:bookmarkEnd w:id="1385"/>
    </w:p>
    <w:p w:rsidR="004F4D80" w:rsidRPr="00D053CF" w:rsidRDefault="004F4D80" w:rsidP="004F4D80">
      <w:pPr>
        <w:pStyle w:val="3"/>
        <w:rPr>
          <w:szCs w:val="24"/>
        </w:rPr>
      </w:pPr>
      <w:bookmarkStart w:id="1386" w:name="_Toc343690587"/>
      <w:bookmarkStart w:id="1387" w:name="_Toc372294431"/>
      <w:bookmarkStart w:id="1388" w:name="_Toc379288899"/>
      <w:bookmarkStart w:id="1389" w:name="_Toc384734783"/>
      <w:bookmarkStart w:id="1390" w:name="_Toc396984081"/>
      <w:bookmarkStart w:id="1391" w:name="_Toc423423684"/>
      <w:bookmarkStart w:id="1392" w:name="_Toc439170713"/>
      <w:bookmarkStart w:id="1393" w:name="_Toc439172815"/>
      <w:bookmarkStart w:id="1394" w:name="_Toc439173256"/>
      <w:bookmarkStart w:id="1395" w:name="_Toc439238252"/>
      <w:bookmarkStart w:id="1396" w:name="_Toc439252799"/>
      <w:bookmarkStart w:id="1397" w:name="_Toc439323773"/>
      <w:bookmarkStart w:id="1398" w:name="_Toc440297095"/>
      <w:bookmarkStart w:id="1399" w:name="_Toc440356656"/>
      <w:bookmarkStart w:id="1400" w:name="_Toc440631792"/>
      <w:bookmarkStart w:id="1401" w:name="_Toc440876576"/>
      <w:bookmarkStart w:id="1402" w:name="_Toc441130648"/>
      <w:bookmarkStart w:id="1403" w:name="_Toc441157151"/>
      <w:bookmarkStart w:id="1404" w:name="_Toc447292173"/>
      <w:bookmarkStart w:id="1405" w:name="_Toc462234933"/>
      <w:bookmarkStart w:id="1406" w:name="_Toc466966898"/>
      <w:bookmarkStart w:id="1407" w:name="_Toc468806149"/>
      <w:bookmarkStart w:id="1408" w:name="_Toc469480416"/>
      <w:bookmarkStart w:id="1409" w:name="_Toc472416933"/>
      <w:bookmarkStart w:id="1410" w:name="_Toc498523163"/>
      <w:r w:rsidRPr="00D053CF">
        <w:rPr>
          <w:szCs w:val="24"/>
        </w:rPr>
        <w:t xml:space="preserve">Форма </w:t>
      </w:r>
      <w:bookmarkEnd w:id="1386"/>
      <w:bookmarkEnd w:id="1387"/>
      <w:bookmarkEnd w:id="1388"/>
      <w:bookmarkEnd w:id="1389"/>
      <w:bookmarkEnd w:id="1390"/>
      <w:bookmarkEnd w:id="1391"/>
      <w:bookmarkEnd w:id="1392"/>
      <w:bookmarkEnd w:id="1393"/>
      <w:bookmarkEnd w:id="1394"/>
      <w:bookmarkEnd w:id="1395"/>
      <w:bookmarkEnd w:id="1396"/>
      <w:r w:rsidR="000D70B6" w:rsidRPr="00D053CF">
        <w:rPr>
          <w:szCs w:val="24"/>
        </w:rPr>
        <w:t>Согласия на обработку персональных данных</w:t>
      </w:r>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411" w:name="_Toc439252801"/>
      <w:bookmarkStart w:id="1412" w:name="_Toc439323774"/>
      <w:bookmarkStart w:id="1413" w:name="_Toc440297096"/>
      <w:bookmarkStart w:id="1414" w:name="_Toc440356657"/>
      <w:bookmarkStart w:id="1415" w:name="_Toc440631793"/>
      <w:bookmarkStart w:id="1416" w:name="_Toc440876577"/>
      <w:bookmarkStart w:id="1417" w:name="_Toc441130649"/>
      <w:bookmarkStart w:id="1418" w:name="_Toc441157152"/>
      <w:bookmarkStart w:id="1419" w:name="_Toc447292174"/>
      <w:bookmarkStart w:id="1420" w:name="_Toc462234934"/>
      <w:bookmarkStart w:id="1421" w:name="_Toc466966899"/>
      <w:bookmarkStart w:id="1422" w:name="_Toc468806150"/>
      <w:bookmarkStart w:id="1423" w:name="_Toc469480417"/>
      <w:bookmarkStart w:id="1424" w:name="_Toc472416934"/>
      <w:bookmarkStart w:id="1425" w:name="_Toc498523164"/>
      <w:r w:rsidRPr="00D053CF">
        <w:rPr>
          <w:szCs w:val="24"/>
        </w:rPr>
        <w:t>Инструкции по заполнению</w:t>
      </w:r>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426" w:name="_Toc462216791"/>
      <w:bookmarkStart w:id="1427" w:name="_Toc462234935"/>
      <w:bookmarkStart w:id="1428" w:name="_Toc466966900"/>
      <w:bookmarkStart w:id="1429" w:name="_Toc468806151"/>
      <w:bookmarkStart w:id="1430" w:name="_Toc469480418"/>
      <w:bookmarkStart w:id="1431" w:name="_Toc472416935"/>
      <w:bookmarkStart w:id="1432" w:name="_Toc498523165"/>
      <w:r w:rsidRPr="00D053CF">
        <w:rPr>
          <w:szCs w:val="24"/>
        </w:rPr>
        <w:t>Форма Согласия на обработку персональных данных</w:t>
      </w:r>
      <w:bookmarkEnd w:id="1426"/>
      <w:bookmarkEnd w:id="1427"/>
      <w:bookmarkEnd w:id="1428"/>
      <w:bookmarkEnd w:id="1429"/>
      <w:bookmarkEnd w:id="1430"/>
      <w:bookmarkEnd w:id="1431"/>
      <w:bookmarkEnd w:id="1432"/>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433" w:name="_Toc461809099"/>
      <w:r w:rsidRPr="00D053CF">
        <w:rPr>
          <w:b/>
          <w:sz w:val="24"/>
          <w:szCs w:val="24"/>
        </w:rPr>
        <w:t>Согласие на обработку персональных данных</w:t>
      </w:r>
      <w:bookmarkEnd w:id="1433"/>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Росфинмониторинг,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66596B" w:rsidRPr="00DE11FD" w:rsidRDefault="0066596B" w:rsidP="0066596B">
      <w:pPr>
        <w:tabs>
          <w:tab w:val="left" w:pos="1134"/>
        </w:tabs>
        <w:spacing w:line="240" w:lineRule="auto"/>
        <w:rPr>
          <w:sz w:val="24"/>
          <w:szCs w:val="24"/>
        </w:rPr>
      </w:pPr>
      <w:r w:rsidRPr="00DE11FD">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Pr="00DE11FD">
        <w:rPr>
          <w:sz w:val="24"/>
          <w:szCs w:val="24"/>
        </w:rPr>
        <w:t>.</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434" w:name="_Toc461809100"/>
      <w:bookmarkStart w:id="1435" w:name="_Toc462216792"/>
      <w:bookmarkStart w:id="1436" w:name="_Toc462234936"/>
      <w:bookmarkStart w:id="1437" w:name="_Toc466966901"/>
      <w:bookmarkStart w:id="1438" w:name="_Toc468806152"/>
      <w:bookmarkStart w:id="1439" w:name="_Toc469480419"/>
      <w:bookmarkStart w:id="1440" w:name="_Toc472416936"/>
      <w:bookmarkStart w:id="1441" w:name="_Toc498523166"/>
      <w:r w:rsidRPr="00D053CF">
        <w:rPr>
          <w:szCs w:val="24"/>
        </w:rPr>
        <w:t>Инструкции по заполнению</w:t>
      </w:r>
      <w:bookmarkEnd w:id="1434"/>
      <w:bookmarkEnd w:id="1435"/>
      <w:bookmarkEnd w:id="1436"/>
      <w:bookmarkEnd w:id="1437"/>
      <w:bookmarkEnd w:id="1438"/>
      <w:bookmarkEnd w:id="1439"/>
      <w:bookmarkEnd w:id="1440"/>
      <w:bookmarkEnd w:id="1441"/>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0C3055">
        <w:rPr>
          <w:sz w:val="24"/>
          <w:szCs w:val="24"/>
        </w:rPr>
        <w:t>7</w:t>
      </w:r>
      <w:r w:rsidRPr="00D053CF">
        <w:rPr>
          <w:sz w:val="24"/>
          <w:szCs w:val="24"/>
        </w:rPr>
        <w:t xml:space="preserve"> к письму о подаче оферты «</w:t>
      </w:r>
      <w:r w:rsidR="000C3055" w:rsidRPr="00117C79">
        <w:rPr>
          <w:sz w:val="24"/>
          <w:szCs w:val="24"/>
        </w:rPr>
        <w:t>Справк</w:t>
      </w:r>
      <w:r w:rsidR="000C3055">
        <w:rPr>
          <w:sz w:val="24"/>
          <w:szCs w:val="24"/>
        </w:rPr>
        <w:t>а</w:t>
      </w:r>
      <w:r w:rsidR="000C3055" w:rsidRPr="00117C79">
        <w:rPr>
          <w:sz w:val="24"/>
          <w:szCs w:val="24"/>
        </w:rPr>
        <w:t xml:space="preserve"> о цепочке собственников участника закупочной процедуры, включая бенефициаров (в том числе конечных)</w:t>
      </w:r>
      <w:r w:rsidRPr="00D053CF">
        <w:rPr>
          <w:sz w:val="24"/>
          <w:szCs w:val="24"/>
        </w:rPr>
        <w:t>».</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5"/>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442" w:name="_Ref440272274"/>
      <w:bookmarkStart w:id="1443" w:name="_Ref440274756"/>
      <w:bookmarkStart w:id="1444" w:name="_Toc498523167"/>
      <w:r w:rsidRPr="00D053CF">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442"/>
      <w:bookmarkEnd w:id="1443"/>
      <w:bookmarkEnd w:id="1444"/>
    </w:p>
    <w:p w:rsidR="007857E5" w:rsidRPr="00D053CF" w:rsidRDefault="007857E5" w:rsidP="007857E5">
      <w:pPr>
        <w:pStyle w:val="3"/>
        <w:rPr>
          <w:szCs w:val="24"/>
        </w:rPr>
      </w:pPr>
      <w:bookmarkStart w:id="1445" w:name="_Toc439170718"/>
      <w:bookmarkStart w:id="1446" w:name="_Toc439172820"/>
      <w:bookmarkStart w:id="1447" w:name="_Toc439173262"/>
      <w:bookmarkStart w:id="1448" w:name="_Toc439238258"/>
      <w:bookmarkStart w:id="1449" w:name="_Toc439252806"/>
      <w:bookmarkStart w:id="1450" w:name="_Toc439323779"/>
      <w:bookmarkStart w:id="1451" w:name="_Toc440297101"/>
      <w:bookmarkStart w:id="1452" w:name="_Toc440356662"/>
      <w:bookmarkStart w:id="1453" w:name="_Toc440631798"/>
      <w:bookmarkStart w:id="1454" w:name="_Toc440876582"/>
      <w:bookmarkStart w:id="1455" w:name="_Toc441130654"/>
      <w:bookmarkStart w:id="1456" w:name="_Toc441157154"/>
      <w:bookmarkStart w:id="1457" w:name="_Toc447292176"/>
      <w:bookmarkStart w:id="1458" w:name="_Toc462234938"/>
      <w:bookmarkStart w:id="1459" w:name="_Toc466966903"/>
      <w:bookmarkStart w:id="1460" w:name="_Toc468806154"/>
      <w:bookmarkStart w:id="1461" w:name="_Toc469480421"/>
      <w:bookmarkStart w:id="1462" w:name="_Toc472416938"/>
      <w:bookmarkStart w:id="1463" w:name="_Toc498523168"/>
      <w:r w:rsidRPr="00D053CF">
        <w:rPr>
          <w:szCs w:val="24"/>
        </w:rPr>
        <w:t xml:space="preserve">Форма </w:t>
      </w:r>
      <w:bookmarkEnd w:id="1445"/>
      <w:r w:rsidR="00E47073" w:rsidRPr="00D053CF">
        <w:rPr>
          <w:szCs w:val="24"/>
        </w:rPr>
        <w:t>согласия Участника налоговым органам на разглашение сведений, составляющих налоговую тайну</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464" w:name="_Toc300142269"/>
      <w:bookmarkStart w:id="1465" w:name="_Toc309735391"/>
      <w:bookmarkStart w:id="1466"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464"/>
      <w:r w:rsidRPr="00D053CF">
        <w:rPr>
          <w:b/>
          <w:bCs w:val="0"/>
          <w:snapToGrid w:val="0"/>
          <w:sz w:val="24"/>
          <w:szCs w:val="24"/>
        </w:rPr>
        <w:t xml:space="preserve"> </w:t>
      </w:r>
      <w:bookmarkEnd w:id="1465"/>
      <w:bookmarkEnd w:id="1466"/>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467" w:name="_Toc439170719"/>
      <w:bookmarkStart w:id="1468" w:name="_Toc439172821"/>
      <w:bookmarkStart w:id="1469" w:name="_Toc439173263"/>
      <w:bookmarkStart w:id="1470" w:name="_Toc439238259"/>
      <w:bookmarkStart w:id="1471" w:name="_Toc439252807"/>
      <w:bookmarkStart w:id="1472" w:name="_Toc439323780"/>
      <w:bookmarkStart w:id="1473" w:name="_Toc440297102"/>
      <w:bookmarkStart w:id="1474" w:name="_Toc440356663"/>
      <w:bookmarkStart w:id="1475" w:name="_Toc440631799"/>
      <w:bookmarkStart w:id="1476" w:name="_Toc440876583"/>
      <w:bookmarkStart w:id="1477" w:name="_Toc441130655"/>
      <w:bookmarkStart w:id="1478" w:name="_Toc441157155"/>
      <w:bookmarkStart w:id="1479" w:name="_Toc447292177"/>
      <w:bookmarkStart w:id="1480" w:name="_Toc462234939"/>
      <w:bookmarkStart w:id="1481" w:name="_Toc466966904"/>
      <w:bookmarkStart w:id="1482" w:name="_Toc468806155"/>
      <w:bookmarkStart w:id="1483" w:name="_Toc469480422"/>
      <w:bookmarkStart w:id="1484" w:name="_Toc472416939"/>
      <w:bookmarkStart w:id="1485" w:name="_Toc498523169"/>
      <w:r w:rsidRPr="00D053CF">
        <w:rPr>
          <w:szCs w:val="24"/>
        </w:rPr>
        <w:t>Инструкции по заполнению</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D90031" w:rsidRPr="00D053CF">
        <w:rPr>
          <w:sz w:val="24"/>
          <w:szCs w:val="24"/>
        </w:rPr>
        <w:t>)</w:t>
      </w:r>
      <w:r w:rsidRPr="00D053CF">
        <w:rPr>
          <w:sz w:val="24"/>
          <w:szCs w:val="24"/>
        </w:rPr>
        <w:t>.</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86" w:name="_Ref93268095"/>
      <w:bookmarkStart w:id="1487" w:name="_Ref93268099"/>
      <w:bookmarkStart w:id="1488" w:name="_Toc98253958"/>
      <w:bookmarkStart w:id="1489" w:name="_Toc165173884"/>
      <w:bookmarkStart w:id="1490" w:name="_Toc423423678"/>
      <w:bookmarkStart w:id="1491" w:name="_Ref440272510"/>
      <w:bookmarkStart w:id="1492" w:name="_Ref440274961"/>
      <w:bookmarkStart w:id="1493" w:name="_Toc498523170"/>
      <w:r w:rsidRPr="00D053CF">
        <w:t>План распределения объемов выполнения поставок внутри коллективного Участника (форма </w:t>
      </w:r>
      <w:r w:rsidR="00716D4E" w:rsidRPr="00D053CF">
        <w:t>10</w:t>
      </w:r>
      <w:r w:rsidRPr="00D053CF">
        <w:t>)</w:t>
      </w:r>
      <w:bookmarkEnd w:id="1486"/>
      <w:bookmarkEnd w:id="1487"/>
      <w:bookmarkEnd w:id="1488"/>
      <w:bookmarkEnd w:id="1489"/>
      <w:bookmarkEnd w:id="1490"/>
      <w:bookmarkEnd w:id="1491"/>
      <w:bookmarkEnd w:id="1492"/>
      <w:bookmarkEnd w:id="1493"/>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94" w:name="_Toc90385125"/>
      <w:bookmarkStart w:id="1495" w:name="_Toc439170705"/>
      <w:bookmarkStart w:id="1496" w:name="_Toc439172807"/>
      <w:bookmarkStart w:id="1497" w:name="_Toc439173268"/>
      <w:bookmarkStart w:id="1498" w:name="_Toc439238264"/>
      <w:bookmarkStart w:id="1499" w:name="_Toc439252812"/>
      <w:bookmarkStart w:id="1500" w:name="_Toc439323785"/>
      <w:bookmarkStart w:id="1501" w:name="_Toc440297104"/>
      <w:bookmarkStart w:id="1502" w:name="_Toc440356665"/>
      <w:bookmarkStart w:id="1503" w:name="_Toc440631801"/>
      <w:bookmarkStart w:id="1504" w:name="_Toc440876585"/>
      <w:bookmarkStart w:id="1505" w:name="_Toc441130657"/>
      <w:bookmarkStart w:id="1506" w:name="_Toc441157157"/>
      <w:bookmarkStart w:id="1507" w:name="_Toc447292179"/>
      <w:bookmarkStart w:id="1508" w:name="_Toc462234941"/>
      <w:bookmarkStart w:id="1509" w:name="_Toc466966906"/>
      <w:bookmarkStart w:id="1510" w:name="_Toc468806157"/>
      <w:bookmarkStart w:id="1511" w:name="_Toc469480424"/>
      <w:bookmarkStart w:id="1512" w:name="_Toc472416941"/>
      <w:bookmarkStart w:id="1513" w:name="_Toc498523171"/>
      <w:r w:rsidRPr="00D053CF">
        <w:rPr>
          <w:szCs w:val="24"/>
        </w:rPr>
        <w:t>Форма плана распределения объемов выполнения поставок внутри коллективного Участника</w:t>
      </w:r>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
              <w:spacing w:before="0" w:after="0"/>
              <w:ind w:left="0" w:right="0"/>
              <w:jc w:val="center"/>
            </w:pPr>
          </w:p>
        </w:tc>
        <w:tc>
          <w:tcPr>
            <w:tcW w:w="3284" w:type="dxa"/>
            <w:vMerge/>
            <w:vAlign w:val="center"/>
          </w:tcPr>
          <w:p w:rsidR="00635719" w:rsidRPr="00D053CF" w:rsidRDefault="00635719" w:rsidP="00635719">
            <w:pPr>
              <w:pStyle w:val="aff"/>
              <w:spacing w:before="0" w:after="0"/>
              <w:ind w:left="0" w:right="0"/>
              <w:jc w:val="center"/>
            </w:pPr>
          </w:p>
        </w:tc>
        <w:tc>
          <w:tcPr>
            <w:tcW w:w="1689" w:type="dxa"/>
            <w:vMerge/>
            <w:vAlign w:val="center"/>
          </w:tcPr>
          <w:p w:rsidR="00635719" w:rsidRPr="00D053CF" w:rsidRDefault="00635719" w:rsidP="00635719">
            <w:pPr>
              <w:pStyle w:val="aff"/>
              <w:spacing w:before="0" w:after="0"/>
              <w:ind w:left="0" w:right="0"/>
              <w:jc w:val="center"/>
            </w:pPr>
          </w:p>
        </w:tc>
        <w:tc>
          <w:tcPr>
            <w:tcW w:w="1432" w:type="dxa"/>
            <w:vAlign w:val="center"/>
          </w:tcPr>
          <w:p w:rsidR="00635719" w:rsidRPr="00D053CF" w:rsidRDefault="00635719" w:rsidP="00635719">
            <w:pPr>
              <w:pStyle w:val="aff"/>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0"/>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0"/>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0"/>
              <w:spacing w:before="0" w:after="0"/>
              <w:ind w:left="0" w:right="0"/>
              <w:jc w:val="center"/>
              <w:rPr>
                <w:b/>
                <w:sz w:val="22"/>
              </w:rPr>
            </w:pPr>
          </w:p>
        </w:tc>
        <w:tc>
          <w:tcPr>
            <w:tcW w:w="1276" w:type="dxa"/>
            <w:vAlign w:val="center"/>
          </w:tcPr>
          <w:p w:rsidR="00635719" w:rsidRPr="00D053CF" w:rsidRDefault="00635719" w:rsidP="00635719">
            <w:pPr>
              <w:pStyle w:val="aff0"/>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0"/>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514" w:name="_Toc90385126"/>
      <w:bookmarkStart w:id="1515" w:name="_Toc98253959"/>
      <w:bookmarkStart w:id="1516" w:name="_Toc157248211"/>
      <w:bookmarkStart w:id="1517" w:name="_Toc157496580"/>
      <w:bookmarkStart w:id="1518" w:name="_Toc158206119"/>
      <w:bookmarkStart w:id="1519" w:name="_Toc164057804"/>
      <w:bookmarkStart w:id="1520" w:name="_Toc164137154"/>
      <w:bookmarkStart w:id="1521" w:name="_Toc164161314"/>
      <w:bookmarkStart w:id="1522" w:name="_Toc165173885"/>
      <w:r w:rsidRPr="00D053CF">
        <w:rPr>
          <w:b/>
          <w:szCs w:val="24"/>
        </w:rPr>
        <w:br w:type="page"/>
      </w:r>
    </w:p>
    <w:p w:rsidR="00635719" w:rsidRPr="00D053CF" w:rsidRDefault="00635719" w:rsidP="00635719">
      <w:pPr>
        <w:pStyle w:val="3"/>
        <w:rPr>
          <w:szCs w:val="24"/>
        </w:rPr>
      </w:pPr>
      <w:bookmarkStart w:id="1523" w:name="_Toc439170706"/>
      <w:bookmarkStart w:id="1524" w:name="_Toc439172808"/>
      <w:bookmarkStart w:id="1525" w:name="_Toc439173269"/>
      <w:bookmarkStart w:id="1526" w:name="_Toc439238265"/>
      <w:bookmarkStart w:id="1527" w:name="_Toc439252813"/>
      <w:bookmarkStart w:id="1528" w:name="_Toc439323786"/>
      <w:bookmarkStart w:id="1529" w:name="_Toc440297105"/>
      <w:bookmarkStart w:id="1530" w:name="_Toc440356666"/>
      <w:bookmarkStart w:id="1531" w:name="_Toc440631802"/>
      <w:bookmarkStart w:id="1532" w:name="_Toc440876586"/>
      <w:bookmarkStart w:id="1533" w:name="_Toc441130658"/>
      <w:bookmarkStart w:id="1534" w:name="_Toc441157158"/>
      <w:bookmarkStart w:id="1535" w:name="_Toc447292180"/>
      <w:bookmarkStart w:id="1536" w:name="_Toc462234942"/>
      <w:bookmarkStart w:id="1537" w:name="_Toc466966907"/>
      <w:bookmarkStart w:id="1538" w:name="_Toc468806158"/>
      <w:bookmarkStart w:id="1539" w:name="_Toc469480425"/>
      <w:bookmarkStart w:id="1540" w:name="_Toc472416942"/>
      <w:bookmarkStart w:id="1541" w:name="_Toc498523172"/>
      <w:r w:rsidRPr="00D053CF">
        <w:rPr>
          <w:szCs w:val="24"/>
        </w:rPr>
        <w:t>Инструкции по заполнению</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334620">
        <w:fldChar w:fldCharType="begin"/>
      </w:r>
      <w:r w:rsidR="00334620">
        <w:instrText xml:space="preserve"> REF _Ref191386461 \r \h  \* MERGEFORMAT </w:instrText>
      </w:r>
      <w:r w:rsidR="00334620">
        <w:fldChar w:fldCharType="separate"/>
      </w:r>
      <w:r w:rsidR="00657CD4" w:rsidRPr="00657CD4">
        <w:rPr>
          <w:sz w:val="24"/>
          <w:szCs w:val="24"/>
        </w:rPr>
        <w:t>3.3.10</w:t>
      </w:r>
      <w:r w:rsidR="00334620">
        <w:fldChar w:fldCharType="end"/>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334620">
        <w:fldChar w:fldCharType="begin"/>
      </w:r>
      <w:r w:rsidR="00334620">
        <w:instrText xml:space="preserve"> REF _Ref55336310 \r \h  \* MERGEFORMAT </w:instrText>
      </w:r>
      <w:r w:rsidR="00334620">
        <w:fldChar w:fldCharType="separate"/>
      </w:r>
      <w:r w:rsidR="00657CD4" w:rsidRPr="00657CD4">
        <w:rPr>
          <w:sz w:val="24"/>
          <w:szCs w:val="24"/>
        </w:rPr>
        <w:t>5.1</w:t>
      </w:r>
      <w:r w:rsidR="00334620">
        <w:fldChar w:fldCharType="end"/>
      </w:r>
      <w:r w:rsidR="00D90031" w:rsidRPr="00D053CF">
        <w:rPr>
          <w:sz w:val="24"/>
          <w:szCs w:val="24"/>
        </w:rPr>
        <w:t>)</w:t>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с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334620">
        <w:fldChar w:fldCharType="begin"/>
      </w:r>
      <w:r w:rsidR="00334620">
        <w:instrText xml:space="preserve"> REF _Ref440274337 \r \h  \* MERGEFORMAT </w:instrText>
      </w:r>
      <w:r w:rsidR="00334620">
        <w:fldChar w:fldCharType="separate"/>
      </w:r>
      <w:r w:rsidR="00657CD4" w:rsidRPr="00657CD4">
        <w:rPr>
          <w:sz w:val="24"/>
          <w:szCs w:val="24"/>
        </w:rPr>
        <w:t>5.2</w:t>
      </w:r>
      <w:r w:rsidR="00334620">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334620">
        <w:fldChar w:fldCharType="begin"/>
      </w:r>
      <w:r w:rsidR="00334620">
        <w:instrText xml:space="preserve"> REF _Ref440274366 \r \h  \* MERGEFORMAT </w:instrText>
      </w:r>
      <w:r w:rsidR="00334620">
        <w:fldChar w:fldCharType="separate"/>
      </w:r>
      <w:r w:rsidR="00657CD4" w:rsidRPr="00657CD4">
        <w:rPr>
          <w:sz w:val="24"/>
          <w:szCs w:val="24"/>
        </w:rPr>
        <w:t>5.4</w:t>
      </w:r>
      <w:r w:rsidR="00334620">
        <w:fldChar w:fldCharType="end"/>
      </w:r>
      <w:r w:rsidRPr="00D053CF">
        <w:rPr>
          <w:sz w:val="24"/>
          <w:szCs w:val="24"/>
        </w:rPr>
        <w:t>).</w:t>
      </w:r>
    </w:p>
    <w:p w:rsidR="00635719" w:rsidRPr="00D053CF" w:rsidRDefault="00635719" w:rsidP="00635719">
      <w:pPr>
        <w:rPr>
          <w:sz w:val="24"/>
          <w:szCs w:val="24"/>
        </w:rPr>
      </w:pPr>
    </w:p>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E4A" w:rsidRDefault="00800E4A">
      <w:pPr>
        <w:spacing w:line="240" w:lineRule="auto"/>
      </w:pPr>
      <w:r>
        <w:separator/>
      </w:r>
    </w:p>
  </w:endnote>
  <w:endnote w:type="continuationSeparator" w:id="0">
    <w:p w:rsidR="00800E4A" w:rsidRDefault="00800E4A">
      <w:pPr>
        <w:spacing w:line="240" w:lineRule="auto"/>
      </w:pPr>
      <w:r>
        <w:continuationSeparator/>
      </w:r>
    </w:p>
  </w:endnote>
  <w:endnote w:id="1">
    <w:p w:rsidR="004C1A2B" w:rsidRPr="00E40B10" w:rsidRDefault="004C1A2B" w:rsidP="00E40B10">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C1A2B" w:rsidRDefault="004C1A2B">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Pr="00FA0376" w:rsidRDefault="004C1A2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14DD5">
      <w:rPr>
        <w:noProof/>
        <w:sz w:val="16"/>
        <w:szCs w:val="16"/>
        <w:lang w:eastAsia="ru-RU"/>
      </w:rPr>
      <w:t>21</w:t>
    </w:r>
    <w:r w:rsidRPr="00FA0376">
      <w:rPr>
        <w:sz w:val="16"/>
        <w:szCs w:val="16"/>
        <w:lang w:eastAsia="ru-RU"/>
      </w:rPr>
      <w:fldChar w:fldCharType="end"/>
    </w:r>
  </w:p>
  <w:p w:rsidR="004C1A2B" w:rsidRPr="00EE0539" w:rsidRDefault="004C1A2B" w:rsidP="00832D0A">
    <w:pPr>
      <w:pStyle w:val="aff1"/>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C53C5B">
      <w:rPr>
        <w:sz w:val="18"/>
        <w:szCs w:val="18"/>
      </w:rPr>
      <w:t xml:space="preserve">Договора на поставку </w:t>
    </w:r>
    <w:r w:rsidRPr="004C1A2B">
      <w:rPr>
        <w:sz w:val="18"/>
        <w:szCs w:val="18"/>
      </w:rPr>
      <w:t>кабельных муфт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E4A" w:rsidRDefault="00800E4A">
      <w:pPr>
        <w:spacing w:line="240" w:lineRule="auto"/>
      </w:pPr>
      <w:r>
        <w:separator/>
      </w:r>
    </w:p>
  </w:footnote>
  <w:footnote w:type="continuationSeparator" w:id="0">
    <w:p w:rsidR="00800E4A" w:rsidRDefault="00800E4A">
      <w:pPr>
        <w:spacing w:line="240" w:lineRule="auto"/>
      </w:pPr>
      <w:r>
        <w:continuationSeparator/>
      </w:r>
    </w:p>
  </w:footnote>
  <w:footnote w:id="1">
    <w:p w:rsidR="004C1A2B" w:rsidRPr="00B36685" w:rsidRDefault="004C1A2B" w:rsidP="001B4F5D">
      <w:pPr>
        <w:pStyle w:val="1ff6"/>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C1A2B" w:rsidRDefault="004C1A2B" w:rsidP="001B4F5D">
      <w:pPr>
        <w:pStyle w:val="1ff6"/>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C1A2B" w:rsidRDefault="004C1A2B" w:rsidP="001B4F5D">
      <w:pPr>
        <w:pStyle w:val="1ff6"/>
        <w:rPr>
          <w:rFonts w:ascii="Times New Roman" w:eastAsia="Times New Roman" w:hAnsi="Times New Roman" w:cs="Times New Roman"/>
          <w:lang w:eastAsia="ru-RU"/>
        </w:rPr>
      </w:pPr>
    </w:p>
  </w:footnote>
  <w:footnote w:id="3">
    <w:p w:rsidR="004C1A2B" w:rsidRPr="00F83889" w:rsidRDefault="004C1A2B"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4C1A2B" w:rsidRPr="00F83889" w:rsidRDefault="004C1A2B"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4C1A2B" w:rsidRPr="00F83889" w:rsidRDefault="004C1A2B" w:rsidP="0028317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4C1A2B" w:rsidRPr="00F83889" w:rsidRDefault="004C1A2B" w:rsidP="0028317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4C1A2B" w:rsidRDefault="004C1A2B" w:rsidP="0047469A">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Pr="00930031" w:rsidRDefault="004C1A2B"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1A2B" w:rsidRDefault="004C1A2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0206BE"/>
    <w:multiLevelType w:val="multilevel"/>
    <w:tmpl w:val="D11E13A2"/>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6"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7" w15:restartNumberingAfterBreak="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8"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9"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0"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1"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2"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3"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4"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7" w15:restartNumberingAfterBreak="0">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8"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1"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4"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6"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7" w15:restartNumberingAfterBreak="0">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8" w15:restartNumberingAfterBreak="0">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9"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0"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2"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3"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7"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15:restartNumberingAfterBreak="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8"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15:restartNumberingAfterBreak="0">
    <w:nsid w:val="6D2B49A3"/>
    <w:multiLevelType w:val="hybridMultilevel"/>
    <w:tmpl w:val="822078A0"/>
    <w:lvl w:ilvl="0" w:tplc="FFFFFFFF">
      <w:start w:val="1"/>
      <w:numFmt w:val="bullet"/>
      <w:lvlText w:val=""/>
      <w:lvlJc w:val="left"/>
      <w:pPr>
        <w:tabs>
          <w:tab w:val="num" w:pos="720"/>
        </w:tabs>
        <w:ind w:left="720" w:hanging="360"/>
      </w:pPr>
      <w:rPr>
        <w:rFonts w:ascii="Symbol" w:hAnsi="Symbol"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1"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2"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3"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4" w15:restartNumberingAfterBreak="0">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15:restartNumberingAfterBreak="0">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90"/>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4"/>
  </w:num>
  <w:num w:numId="23">
    <w:abstractNumId w:val="96"/>
  </w:num>
  <w:num w:numId="24">
    <w:abstractNumId w:val="125"/>
  </w:num>
  <w:num w:numId="25">
    <w:abstractNumId w:val="114"/>
  </w:num>
  <w:num w:numId="26">
    <w:abstractNumId w:val="103"/>
  </w:num>
  <w:num w:numId="27">
    <w:abstractNumId w:val="76"/>
  </w:num>
  <w:num w:numId="28">
    <w:abstractNumId w:val="95"/>
  </w:num>
  <w:num w:numId="29">
    <w:abstractNumId w:val="126"/>
  </w:num>
  <w:num w:numId="30">
    <w:abstractNumId w:val="91"/>
  </w:num>
  <w:num w:numId="31">
    <w:abstractNumId w:val="92"/>
  </w:num>
  <w:num w:numId="32">
    <w:abstractNumId w:val="111"/>
  </w:num>
  <w:num w:numId="33">
    <w:abstractNumId w:val="130"/>
  </w:num>
  <w:num w:numId="34">
    <w:abstractNumId w:val="117"/>
  </w:num>
  <w:num w:numId="35">
    <w:abstractNumId w:val="102"/>
  </w:num>
  <w:num w:numId="36">
    <w:abstractNumId w:val="78"/>
  </w:num>
  <w:num w:numId="37">
    <w:abstractNumId w:val="79"/>
  </w:num>
  <w:num w:numId="38">
    <w:abstractNumId w:val="85"/>
  </w:num>
  <w:num w:numId="39">
    <w:abstractNumId w:val="93"/>
  </w:num>
  <w:num w:numId="40">
    <w:abstractNumId w:val="101"/>
  </w:num>
  <w:num w:numId="41">
    <w:abstractNumId w:val="80"/>
  </w:num>
  <w:num w:numId="42">
    <w:abstractNumId w:val="77"/>
  </w:num>
  <w:num w:numId="43">
    <w:abstractNumId w:val="128"/>
  </w:num>
  <w:num w:numId="44">
    <w:abstractNumId w:val="97"/>
  </w:num>
  <w:num w:numId="45">
    <w:abstractNumId w:val="122"/>
  </w:num>
  <w:num w:numId="46">
    <w:abstractNumId w:val="0"/>
  </w:num>
  <w:num w:numId="47">
    <w:abstractNumId w:val="119"/>
  </w:num>
  <w:num w:numId="48">
    <w:abstractNumId w:val="123"/>
  </w:num>
  <w:num w:numId="49">
    <w:abstractNumId w:val="115"/>
  </w:num>
  <w:num w:numId="50">
    <w:abstractNumId w:val="136"/>
  </w:num>
  <w:num w:numId="51">
    <w:abstractNumId w:val="89"/>
  </w:num>
  <w:num w:numId="52">
    <w:abstractNumId w:val="99"/>
  </w:num>
  <w:num w:numId="53">
    <w:abstractNumId w:val="110"/>
  </w:num>
  <w:num w:numId="54">
    <w:abstractNumId w:val="71"/>
  </w:num>
  <w:num w:numId="55">
    <w:abstractNumId w:val="72"/>
  </w:num>
  <w:num w:numId="56">
    <w:abstractNumId w:val="131"/>
  </w:num>
  <w:num w:numId="57">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21"/>
  </w:num>
  <w:num w:numId="59">
    <w:abstractNumId w:val="127"/>
    <w:lvlOverride w:ilvl="0">
      <w:startOverride w:val="1"/>
    </w:lvlOverride>
  </w:num>
  <w:num w:numId="60">
    <w:abstractNumId w:val="133"/>
  </w:num>
  <w:num w:numId="61">
    <w:abstractNumId w:val="82"/>
  </w:num>
  <w:num w:numId="62">
    <w:abstractNumId w:val="105"/>
  </w:num>
  <w:num w:numId="63">
    <w:abstractNumId w:val="94"/>
  </w:num>
  <w:num w:numId="64">
    <w:abstractNumId w:val="109"/>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20"/>
  </w:num>
  <w:num w:numId="67">
    <w:abstractNumId w:val="132"/>
  </w:num>
  <w:num w:numId="68">
    <w:abstractNumId w:val="86"/>
  </w:num>
  <w:num w:numId="69">
    <w:abstractNumId w:val="135"/>
  </w:num>
  <w:num w:numId="70">
    <w:abstractNumId w:val="88"/>
  </w:num>
  <w:num w:numId="71">
    <w:abstractNumId w:val="73"/>
  </w:num>
  <w:num w:numId="72">
    <w:abstractNumId w:val="108"/>
  </w:num>
  <w:num w:numId="73">
    <w:abstractNumId w:val="87"/>
    <w:lvlOverride w:ilvl="0">
      <w:startOverride w:val="1"/>
    </w:lvlOverride>
    <w:lvlOverride w:ilvl="1"/>
    <w:lvlOverride w:ilvl="2"/>
    <w:lvlOverride w:ilvl="3"/>
    <w:lvlOverride w:ilvl="4"/>
    <w:lvlOverride w:ilvl="5"/>
    <w:lvlOverride w:ilvl="6"/>
    <w:lvlOverride w:ilvl="7"/>
    <w:lvlOverride w:ilvl="8"/>
  </w:num>
  <w:num w:numId="74">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2"/>
  </w:num>
  <w:num w:numId="76">
    <w:abstractNumId w:val="116"/>
  </w:num>
  <w:num w:numId="77">
    <w:abstractNumId w:val="106"/>
  </w:num>
  <w:num w:numId="78">
    <w:abstractNumId w:val="87"/>
  </w:num>
  <w:num w:numId="79">
    <w:abstractNumId w:val="75"/>
  </w:num>
  <w:num w:numId="80">
    <w:abstractNumId w:val="113"/>
  </w:num>
  <w:num w:numId="81">
    <w:abstractNumId w:val="107"/>
  </w:num>
  <w:num w:numId="82">
    <w:abstractNumId w:val="137"/>
  </w:num>
  <w:num w:numId="83">
    <w:abstractNumId w:val="134"/>
  </w:num>
  <w:num w:numId="84">
    <w:abstractNumId w:val="104"/>
  </w:num>
  <w:num w:numId="85">
    <w:abstractNumId w:val="129"/>
  </w:num>
  <w:num w:numId="86">
    <w:abstractNumId w:val="84"/>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03"/>
    <w:rsid w:val="000118FB"/>
    <w:rsid w:val="00014C70"/>
    <w:rsid w:val="00014DD5"/>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85720"/>
    <w:rsid w:val="0009087F"/>
    <w:rsid w:val="00090A4A"/>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305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24A1D"/>
    <w:rsid w:val="0023118A"/>
    <w:rsid w:val="00231479"/>
    <w:rsid w:val="00232E7C"/>
    <w:rsid w:val="00232FD8"/>
    <w:rsid w:val="00235064"/>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3175"/>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4620"/>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0F43"/>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1A2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47A8"/>
    <w:rsid w:val="00595528"/>
    <w:rsid w:val="00596921"/>
    <w:rsid w:val="005A2CAE"/>
    <w:rsid w:val="005A37E7"/>
    <w:rsid w:val="005A3827"/>
    <w:rsid w:val="005A3F4B"/>
    <w:rsid w:val="005A708D"/>
    <w:rsid w:val="005B074F"/>
    <w:rsid w:val="005B75A6"/>
    <w:rsid w:val="005C10C6"/>
    <w:rsid w:val="005C1BB7"/>
    <w:rsid w:val="005C2043"/>
    <w:rsid w:val="005C22A4"/>
    <w:rsid w:val="005C6F5D"/>
    <w:rsid w:val="005C7A18"/>
    <w:rsid w:val="005D16BC"/>
    <w:rsid w:val="005D20B7"/>
    <w:rsid w:val="005D225E"/>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57CD4"/>
    <w:rsid w:val="00661C17"/>
    <w:rsid w:val="006625DF"/>
    <w:rsid w:val="00663F2C"/>
    <w:rsid w:val="0066596B"/>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5F1F"/>
    <w:rsid w:val="00766900"/>
    <w:rsid w:val="007705A5"/>
    <w:rsid w:val="00771E29"/>
    <w:rsid w:val="007738A8"/>
    <w:rsid w:val="00773E05"/>
    <w:rsid w:val="00775238"/>
    <w:rsid w:val="00776541"/>
    <w:rsid w:val="007767DF"/>
    <w:rsid w:val="00776C7A"/>
    <w:rsid w:val="007773F3"/>
    <w:rsid w:val="00777ABE"/>
    <w:rsid w:val="00777E5B"/>
    <w:rsid w:val="007813AA"/>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0E4A"/>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82A"/>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373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088F"/>
    <w:rsid w:val="00E250E3"/>
    <w:rsid w:val="00E26DA0"/>
    <w:rsid w:val="00E2715A"/>
    <w:rsid w:val="00E30916"/>
    <w:rsid w:val="00E30B66"/>
    <w:rsid w:val="00E328F2"/>
    <w:rsid w:val="00E334F8"/>
    <w:rsid w:val="00E335C6"/>
    <w:rsid w:val="00E33F4F"/>
    <w:rsid w:val="00E33FCD"/>
    <w:rsid w:val="00E35404"/>
    <w:rsid w:val="00E35BB7"/>
    <w:rsid w:val="00E35E44"/>
    <w:rsid w:val="00E372AD"/>
    <w:rsid w:val="00E374EE"/>
    <w:rsid w:val="00E40B10"/>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A6AA1"/>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46DB9"/>
    <w:rsid w:val="00F50823"/>
    <w:rsid w:val="00F5198B"/>
    <w:rsid w:val="00F527F4"/>
    <w:rsid w:val="00F62C5C"/>
    <w:rsid w:val="00F76429"/>
    <w:rsid w:val="00F76FAB"/>
    <w:rsid w:val="00F7717A"/>
    <w:rsid w:val="00F80279"/>
    <w:rsid w:val="00F804F5"/>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01DCCC"/>
  <w15:docId w15:val="{90A2598F-BD6D-4645-A748-45FC20E5B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link w:val="1f2"/>
    <w:rsid w:val="00AD3EBC"/>
  </w:style>
  <w:style w:type="paragraph" w:customStyle="1" w:styleId="a0">
    <w:name w:val="Подподпункт"/>
    <w:basedOn w:val="aff5"/>
    <w:rsid w:val="00AD3EBC"/>
    <w:pPr>
      <w:numPr>
        <w:numId w:val="4"/>
      </w:numPr>
    </w:pPr>
  </w:style>
  <w:style w:type="paragraph" w:customStyle="1" w:styleId="1f3">
    <w:name w:val="Нумерованный список1"/>
    <w:basedOn w:val="a2"/>
    <w:rsid w:val="00AD3EBC"/>
    <w:pPr>
      <w:tabs>
        <w:tab w:val="left" w:pos="1134"/>
      </w:tabs>
      <w:autoSpaceDE w:val="0"/>
      <w:spacing w:before="60"/>
    </w:pPr>
    <w:rPr>
      <w:szCs w:val="24"/>
    </w:rPr>
  </w:style>
  <w:style w:type="paragraph" w:customStyle="1" w:styleId="1f4">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5">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6">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7">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8">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9">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a">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b">
    <w:name w:val="Текст примечания1"/>
    <w:basedOn w:val="a2"/>
    <w:rsid w:val="00AD3EBC"/>
    <w:rPr>
      <w:sz w:val="20"/>
    </w:rPr>
  </w:style>
  <w:style w:type="paragraph" w:styleId="afff9">
    <w:name w:val="annotation subject"/>
    <w:basedOn w:val="1fb"/>
    <w:next w:val="1fb"/>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3"/>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c">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d">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e">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9"/>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f">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0">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1">
    <w:name w:val="Основной текст1"/>
    <w:basedOn w:val="a2"/>
    <w:rsid w:val="00AD3EBC"/>
    <w:pPr>
      <w:ind w:right="2323" w:firstLine="0"/>
    </w:pPr>
    <w:rPr>
      <w:bCs w:val="0"/>
      <w:sz w:val="28"/>
      <w:szCs w:val="20"/>
    </w:rPr>
  </w:style>
  <w:style w:type="paragraph" w:customStyle="1" w:styleId="1ff2">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3">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4">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b"/>
    <w:next w:val="1fb"/>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uiPriority w:val="39"/>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5">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4381B"/>
    <w:rPr>
      <w:sz w:val="28"/>
      <w:szCs w:val="28"/>
      <w:lang w:eastAsia="ar-SA"/>
    </w:rPr>
  </w:style>
  <w:style w:type="paragraph" w:styleId="afffffff6">
    <w:name w:val="endnote text"/>
    <w:basedOn w:val="a2"/>
    <w:link w:val="afffffff7"/>
    <w:uiPriority w:val="99"/>
    <w:rsid w:val="0047469A"/>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47469A"/>
  </w:style>
  <w:style w:type="character" w:styleId="afffffff8">
    <w:name w:val="endnote reference"/>
    <w:basedOn w:val="a3"/>
    <w:uiPriority w:val="99"/>
    <w:rsid w:val="0047469A"/>
    <w:rPr>
      <w:rFonts w:cs="Times New Roman"/>
      <w:vertAlign w:val="superscript"/>
    </w:rPr>
  </w:style>
  <w:style w:type="character" w:customStyle="1" w:styleId="1f2">
    <w:name w:val="Подпункт Знак1"/>
    <w:link w:val="aff5"/>
    <w:rsid w:val="00A222A8"/>
    <w:rPr>
      <w:bCs/>
      <w:sz w:val="22"/>
      <w:szCs w:val="22"/>
      <w:lang w:eastAsia="ar-SA"/>
    </w:rPr>
  </w:style>
  <w:style w:type="paragraph" w:customStyle="1" w:styleId="1ff6">
    <w:name w:val="Текст сноски1"/>
    <w:basedOn w:val="a2"/>
    <w:next w:val="afff"/>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B7E04B8F5BC345C22463EADCAE81D93CF0C11310A0643D58FEE589F49Ff2C9L"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www.b2b-mrsk.ru/" TargetMode="Externa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yperlink" Target="consultantplus://offline/ref=B7E04B8F5BC345C22463EADCAE81D93CF4CA1215A36F6052F6BC85F6f9C8L"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yperlink" Target="consultantplus://offline/ref=B7E04B8F5BC345C22463EADCAE81D93CF0C11310A0643D58FEE589F49Ff2C9L" TargetMode="External"/><Relationship Id="rId20" Type="http://schemas.openxmlformats.org/officeDocument/2006/relationships/header" Target="header4.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A75AC403-93BA-4C08-8F2A-BDB83111E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73</Pages>
  <Words>25303</Words>
  <Characters>144232</Characters>
  <Application>Microsoft Office Word</Application>
  <DocSecurity>0</DocSecurity>
  <Lines>1201</Lines>
  <Paragraphs>338</Paragraphs>
  <ScaleCrop>false</ScaleCrop>
  <HeadingPairs>
    <vt:vector size="4" baseType="variant">
      <vt:variant>
        <vt:lpstr>Название</vt:lpstr>
      </vt:variant>
      <vt:variant>
        <vt:i4>1</vt:i4>
      </vt:variant>
      <vt:variant>
        <vt:lpstr>Заголовки</vt:lpstr>
      </vt:variant>
      <vt:variant>
        <vt:i4>88</vt:i4>
      </vt:variant>
    </vt:vector>
  </HeadingPairs>
  <TitlesOfParts>
    <vt:vector size="89"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Предоставление Извещения о проведении запроса предложений и Документации по запр</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lpstr>    Подведение итогов Запроса предложений</vt:lpstr>
      <vt:lpstr>    Признание запроса предложений несостоявшимся</vt:lpstr>
      <vt:lpstr>    Антидемпинговые меры</vt:lpstr>
      <vt:lpstr>    Проведение преддоговорных переговоров (по необходимости) и подписание Договора</vt:lpstr>
      <vt:lpstr>    Обеспечение исполнения обязательств Поставщика по Договору </vt:lpstr>
      <vt:lpstr>    Уведомление о результатах запроса предложений</vt:lpstr>
      <vt:lpstr>Техническая часть </vt:lpstr>
      <vt:lpstr>    Общие требования к условиям поставки продукции</vt:lpstr>
      <vt:lpstr>        Продукция должна быть новой и ранее неиспользованной.</vt:lpstr>
      <vt:lpstr>        Продукция должна соответствовать ГОСТ, ТУ и Технической политике ПАО «МРСК Центр</vt:lpstr>
      <vt:lpstr>    Перечень, объемы и характеристики закупаемой продукции</vt:lpstr>
      <vt:lpstr>        Техническое(ие) задание(я) по Лоту №1 (подраздел 1.1.5) изложено(ы) в Приложении</vt:lpstr>
      <vt:lpstr>        Объем закупаемой продукции, приведенный в Приложении к Техническому заданию – За</vt:lpstr>
      <vt:lpstr>    Требование к поставляемой продукции</vt:lpstr>
      <vt:lpstr>        Участник в составе своей Заявки должен представить отсканированные копии сертифи</vt:lpstr>
      <vt:lpstr>        Дополнительные требования к поставляемой продукции, наличию документов, подтверж</vt:lpstr>
      <vt:lpstr>    Требование к Участнику.</vt:lpstr>
      <vt:lpstr>        В составе своей Заявки Участник должен предоставить руководство(а) по эксплуатац</vt:lpstr>
      <vt:lpstr>        Непредставление Участником технических параметров на предлагаемую к поставке про</vt:lpstr>
      <vt:lpstr>    Иные требования</vt:lpstr>
      <vt:lpstr>        Участник должен принять во внимание, что ссылка на тип (марку) продукции, носит </vt:lpstr>
      <vt:lpstr>        В случае, если Участником предлагается эквивалент требуемой Заказчику продукции,</vt:lpstr>
      <vt:lpstr>    Альтернативные предложения</vt:lpstr>
      <vt:lpstr>        Подготовка и подача Участниками альтернативных предложений, касающихся отдельных</vt:lpstr>
      <vt:lpstr>Образцы основных форм документов, включаемых в Заявку </vt:lpstr>
      <vt:lpstr>    Письмо о подаче оферты (форма 1)</vt:lpstr>
      <vt:lpstr>        Форма письма о подаче оферты</vt:lpstr>
    </vt:vector>
  </TitlesOfParts>
  <Company>ОАО "Энергостройснабкомплект ЕЭС"</Company>
  <LinksUpToDate>false</LinksUpToDate>
  <CharactersWithSpaces>169197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171</cp:revision>
  <cp:lastPrinted>2015-12-29T14:27:00Z</cp:lastPrinted>
  <dcterms:created xsi:type="dcterms:W3CDTF">2016-01-12T09:22:00Z</dcterms:created>
  <dcterms:modified xsi:type="dcterms:W3CDTF">2018-05-11T08:10:00Z</dcterms:modified>
</cp:coreProperties>
</file>