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D14C5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37D1C" w:rsidRPr="004B7565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139CED9" wp14:editId="71C10B15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64239" w:rsidRPr="00830CA3" w:rsidRDefault="00664239" w:rsidP="00664239">
      <w:pPr>
        <w:spacing w:line="240" w:lineRule="auto"/>
        <w:ind w:left="7088"/>
        <w:jc w:val="center"/>
        <w:rPr>
          <w:sz w:val="24"/>
          <w:szCs w:val="24"/>
        </w:rPr>
      </w:pPr>
      <w:r w:rsidRPr="00830CA3">
        <w:rPr>
          <w:sz w:val="24"/>
          <w:szCs w:val="24"/>
        </w:rPr>
        <w:t>УТВЕРЖДАЮ: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>директор</w:t>
      </w:r>
      <w:r>
        <w:rPr>
          <w:sz w:val="24"/>
          <w:szCs w:val="24"/>
        </w:rPr>
        <w:t>а</w:t>
      </w:r>
      <w:r w:rsidRPr="000B39C3">
        <w:rPr>
          <w:sz w:val="24"/>
          <w:szCs w:val="24"/>
        </w:rPr>
        <w:t xml:space="preserve"> филиала ПАО «МРСК Центра» - 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</w:p>
    <w:p w:rsidR="00664239" w:rsidRDefault="00664239" w:rsidP="00664239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С.А. Коваль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664239" w:rsidRPr="008B4CDD" w:rsidRDefault="00664239" w:rsidP="00664239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 w:rsidR="0041432A">
        <w:rPr>
          <w:sz w:val="24"/>
          <w:szCs w:val="24"/>
        </w:rPr>
        <w:t>13</w:t>
      </w:r>
      <w:r w:rsidRPr="008B4CDD">
        <w:rPr>
          <w:sz w:val="24"/>
          <w:szCs w:val="24"/>
        </w:rPr>
        <w:t xml:space="preserve">» </w:t>
      </w:r>
      <w:r w:rsidR="0041432A">
        <w:rPr>
          <w:sz w:val="24"/>
          <w:szCs w:val="24"/>
        </w:rPr>
        <w:t>апреля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</w:t>
      </w:r>
    </w:p>
    <w:p w:rsidR="00664239" w:rsidRPr="00382A07" w:rsidRDefault="00664239" w:rsidP="00664239">
      <w:pPr>
        <w:ind w:firstLine="0"/>
        <w:jc w:val="left"/>
        <w:rPr>
          <w:sz w:val="24"/>
          <w:szCs w:val="24"/>
        </w:rPr>
      </w:pP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00__</w:t>
      </w:r>
      <w:r w:rsidR="00543FEE">
        <w:rPr>
          <w:b/>
          <w:kern w:val="36"/>
          <w:sz w:val="24"/>
          <w:szCs w:val="24"/>
        </w:rPr>
        <w:t>_</w:t>
      </w:r>
      <w:r>
        <w:rPr>
          <w:b/>
          <w:kern w:val="36"/>
          <w:sz w:val="24"/>
          <w:szCs w:val="24"/>
        </w:rPr>
        <w:t>_-ЛП-18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41432A">
        <w:rPr>
          <w:b/>
          <w:kern w:val="36"/>
          <w:sz w:val="24"/>
          <w:szCs w:val="24"/>
        </w:rPr>
        <w:t>12</w:t>
      </w:r>
      <w:r w:rsidRPr="00382A07">
        <w:rPr>
          <w:b/>
          <w:kern w:val="36"/>
          <w:sz w:val="24"/>
          <w:szCs w:val="24"/>
        </w:rPr>
        <w:t xml:space="preserve">» </w:t>
      </w:r>
      <w:r w:rsidR="0041432A">
        <w:rPr>
          <w:b/>
          <w:kern w:val="36"/>
          <w:sz w:val="24"/>
          <w:szCs w:val="24"/>
        </w:rPr>
        <w:t>апреля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64239" w:rsidRPr="00D053CF" w:rsidRDefault="00664239" w:rsidP="0066423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proofErr w:type="gramStart"/>
      <w:r w:rsidRPr="006035E4">
        <w:rPr>
          <w:b/>
          <w:sz w:val="24"/>
          <w:szCs w:val="24"/>
        </w:rPr>
        <w:t>Договора</w:t>
      </w:r>
      <w:proofErr w:type="gramEnd"/>
      <w:r w:rsidRPr="006035E4">
        <w:rPr>
          <w:b/>
          <w:sz w:val="24"/>
          <w:szCs w:val="24"/>
        </w:rPr>
        <w:t xml:space="preserve"> на </w:t>
      </w:r>
      <w:r w:rsidR="00050291" w:rsidRPr="00050291">
        <w:rPr>
          <w:b/>
          <w:sz w:val="24"/>
          <w:szCs w:val="24"/>
        </w:rPr>
  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Лев-Толстовского, Лебедянского, Краснинского, Данковского, Елецкого районов, г. Елец  Липецкой области</w:t>
      </w:r>
      <w:r w:rsidRPr="006035E4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64239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41432A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1432A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3773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77364" w:rsidRPr="00382A07">
        <w:rPr>
          <w:iCs/>
          <w:sz w:val="24"/>
          <w:szCs w:val="24"/>
        </w:rPr>
        <w:t xml:space="preserve">секретарь Закупочной комиссии – </w:t>
      </w:r>
      <w:r w:rsidR="00377364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377364" w:rsidRPr="00E53277">
        <w:rPr>
          <w:rStyle w:val="a7"/>
          <w:sz w:val="24"/>
          <w:szCs w:val="24"/>
          <w:lang w:val="en-US"/>
        </w:rPr>
        <w:t>nazimov</w:t>
      </w:r>
      <w:r w:rsidR="00377364" w:rsidRPr="00E53277">
        <w:rPr>
          <w:rStyle w:val="a7"/>
          <w:sz w:val="24"/>
          <w:szCs w:val="24"/>
        </w:rPr>
        <w:t>.</w:t>
      </w:r>
      <w:r w:rsidR="00377364" w:rsidRPr="00E53277">
        <w:rPr>
          <w:rStyle w:val="a7"/>
          <w:sz w:val="24"/>
          <w:szCs w:val="24"/>
          <w:lang w:val="en-US"/>
        </w:rPr>
        <w:t>da</w:t>
      </w:r>
      <w:r w:rsidR="00377364" w:rsidRPr="00E53277">
        <w:rPr>
          <w:rStyle w:val="a7"/>
          <w:sz w:val="24"/>
          <w:szCs w:val="24"/>
        </w:rPr>
        <w:t>@</w:t>
      </w:r>
      <w:r w:rsidR="00377364" w:rsidRPr="00E53277">
        <w:rPr>
          <w:rStyle w:val="a7"/>
          <w:sz w:val="24"/>
          <w:szCs w:val="24"/>
          <w:lang w:val="en-US"/>
        </w:rPr>
        <w:t>mrsk</w:t>
      </w:r>
      <w:r w:rsidR="00377364" w:rsidRPr="00E53277">
        <w:rPr>
          <w:rStyle w:val="a7"/>
          <w:sz w:val="24"/>
          <w:szCs w:val="24"/>
        </w:rPr>
        <w:t>-1.</w:t>
      </w:r>
      <w:r w:rsidR="00377364" w:rsidRPr="00E53277">
        <w:rPr>
          <w:rStyle w:val="a7"/>
          <w:sz w:val="24"/>
          <w:szCs w:val="24"/>
          <w:lang w:val="en-US"/>
        </w:rPr>
        <w:t>ru</w:t>
      </w:r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4B7565">
        <w:rPr>
          <w:sz w:val="24"/>
          <w:szCs w:val="24"/>
        </w:rPr>
        <w:t xml:space="preserve">опубликованным </w:t>
      </w:r>
      <w:r w:rsidRPr="004B7565">
        <w:rPr>
          <w:b/>
          <w:sz w:val="24"/>
          <w:szCs w:val="24"/>
        </w:rPr>
        <w:t>«</w:t>
      </w:r>
      <w:r w:rsidR="0041432A">
        <w:rPr>
          <w:b/>
          <w:sz w:val="24"/>
          <w:szCs w:val="24"/>
        </w:rPr>
        <w:t>13</w:t>
      </w:r>
      <w:r w:rsidRPr="004B7565">
        <w:rPr>
          <w:b/>
          <w:sz w:val="24"/>
          <w:szCs w:val="24"/>
        </w:rPr>
        <w:t xml:space="preserve">» </w:t>
      </w:r>
      <w:r w:rsidR="0041432A">
        <w:rPr>
          <w:b/>
          <w:sz w:val="24"/>
          <w:szCs w:val="24"/>
        </w:rPr>
        <w:t>апреля</w:t>
      </w:r>
      <w:r w:rsidRPr="004B7565">
        <w:rPr>
          <w:b/>
          <w:sz w:val="24"/>
          <w:szCs w:val="24"/>
        </w:rPr>
        <w:t xml:space="preserve"> </w:t>
      </w:r>
      <w:r w:rsidR="006F025D" w:rsidRPr="004B7565">
        <w:rPr>
          <w:b/>
          <w:sz w:val="24"/>
          <w:szCs w:val="24"/>
        </w:rPr>
        <w:t>2018</w:t>
      </w:r>
      <w:r w:rsidRPr="004B7565">
        <w:rPr>
          <w:b/>
          <w:sz w:val="24"/>
          <w:szCs w:val="24"/>
        </w:rPr>
        <w:t xml:space="preserve"> г.</w:t>
      </w:r>
      <w:r w:rsidRPr="004B7565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proofErr w:type="gramEnd"/>
        <w:r w:rsidR="007556FF" w:rsidRPr="00862664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550932">
        <w:rPr>
          <w:sz w:val="24"/>
          <w:szCs w:val="24"/>
        </w:rPr>
        <w:t>предпринимателей)</w:t>
      </w:r>
      <w:r w:rsidR="00550932" w:rsidRPr="00550932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50932" w:rsidRPr="00550932">
        <w:rPr>
          <w:sz w:val="24"/>
          <w:szCs w:val="24"/>
        </w:rPr>
        <w:t xml:space="preserve"> </w:t>
      </w:r>
      <w:proofErr w:type="gramStart"/>
      <w:r w:rsidR="00550932" w:rsidRPr="00550932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550932">
        <w:rPr>
          <w:sz w:val="24"/>
          <w:szCs w:val="24"/>
        </w:rPr>
        <w:t xml:space="preserve"> 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366652" w:rsidRPr="00377364">
        <w:rPr>
          <w:sz w:val="24"/>
          <w:szCs w:val="24"/>
        </w:rPr>
        <w:t xml:space="preserve"> на </w:t>
      </w:r>
      <w:r w:rsidR="00050291">
        <w:rPr>
          <w:iCs/>
          <w:sz w:val="24"/>
          <w:szCs w:val="24"/>
          <w:lang w:eastAsia="ru-RU"/>
        </w:rPr>
        <w:t>о</w:t>
      </w:r>
      <w:r w:rsidR="00050291" w:rsidRPr="00144132">
        <w:rPr>
          <w:iCs/>
          <w:sz w:val="24"/>
          <w:szCs w:val="24"/>
          <w:lang w:eastAsia="ru-RU"/>
        </w:rPr>
        <w:t>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</w:t>
      </w:r>
      <w:proofErr w:type="gramEnd"/>
      <w:r w:rsidR="00050291" w:rsidRPr="00144132">
        <w:rPr>
          <w:iCs/>
          <w:sz w:val="24"/>
          <w:szCs w:val="24"/>
          <w:lang w:eastAsia="ru-RU"/>
        </w:rPr>
        <w:t xml:space="preserve"> </w:t>
      </w:r>
      <w:proofErr w:type="gramStart"/>
      <w:r w:rsidR="00050291" w:rsidRPr="00144132">
        <w:rPr>
          <w:iCs/>
          <w:sz w:val="24"/>
          <w:szCs w:val="24"/>
          <w:lang w:eastAsia="ru-RU"/>
        </w:rPr>
        <w:t>дополнительных услуг клиентам филиалом ПАО «МРСК Центра» - «Липецкэнерго» на территории Лев-Толстовского, Лебедянского, Краснинского, Данковского, Елецкого районов, г. Елец  Липецкой области</w:t>
      </w:r>
      <w:r w:rsidR="00377364" w:rsidRPr="00377364">
        <w:rPr>
          <w:sz w:val="24"/>
          <w:szCs w:val="24"/>
        </w:rPr>
        <w:t xml:space="preserve"> для нужд ПАО «МРСК Центра» (филиала «Липецкэнерго», расположенного по адресу:</w:t>
      </w:r>
      <w:proofErr w:type="gramEnd"/>
      <w:r w:rsidR="00377364" w:rsidRPr="00377364">
        <w:rPr>
          <w:sz w:val="24"/>
          <w:szCs w:val="24"/>
        </w:rPr>
        <w:t xml:space="preserve"> </w:t>
      </w:r>
      <w:proofErr w:type="gramStart"/>
      <w:r w:rsidR="00377364" w:rsidRPr="00377364">
        <w:rPr>
          <w:sz w:val="24"/>
          <w:szCs w:val="24"/>
        </w:rPr>
        <w:t>РФ, 398001, г. Липецк, ул. 50-лет НЛМК, 33).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77364">
        <w:rPr>
          <w:sz w:val="24"/>
          <w:szCs w:val="24"/>
        </w:rPr>
        <w:t xml:space="preserve">Настоящий </w:t>
      </w:r>
      <w:r w:rsidR="004B5EB3" w:rsidRPr="00377364">
        <w:rPr>
          <w:sz w:val="24"/>
          <w:szCs w:val="24"/>
        </w:rPr>
        <w:t>З</w:t>
      </w:r>
      <w:r w:rsidRPr="003773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77364">
        <w:rPr>
          <w:sz w:val="24"/>
          <w:szCs w:val="24"/>
        </w:rPr>
        <w:t>электронной торговой площадк</w:t>
      </w:r>
      <w:r w:rsidR="00414AB1" w:rsidRPr="00377364">
        <w:rPr>
          <w:sz w:val="24"/>
          <w:szCs w:val="24"/>
        </w:rPr>
        <w:t>и</w:t>
      </w:r>
      <w:r w:rsidR="00702B2C" w:rsidRPr="00377364">
        <w:rPr>
          <w:sz w:val="24"/>
          <w:szCs w:val="24"/>
        </w:rPr>
        <w:t xml:space="preserve"> </w:t>
      </w:r>
      <w:r w:rsidR="000D70B6" w:rsidRPr="00377364">
        <w:rPr>
          <w:sz w:val="24"/>
          <w:szCs w:val="24"/>
        </w:rPr>
        <w:t>П</w:t>
      </w:r>
      <w:r w:rsidR="00702B2C" w:rsidRPr="00377364">
        <w:rPr>
          <w:sz w:val="24"/>
          <w:szCs w:val="24"/>
        </w:rPr>
        <w:t xml:space="preserve">АО «Россети» </w:t>
      </w:r>
      <w:hyperlink r:id="rId20" w:history="1">
        <w:r w:rsidR="00546E75" w:rsidRPr="00166529">
          <w:rPr>
            <w:rStyle w:val="a7"/>
            <w:sz w:val="24"/>
            <w:szCs w:val="24"/>
          </w:rPr>
          <w:t>www.b2b-mrsk.ru</w:t>
        </w:r>
      </w:hyperlink>
      <w:r w:rsidR="00862664" w:rsidRPr="00377364">
        <w:rPr>
          <w:sz w:val="24"/>
          <w:szCs w:val="24"/>
        </w:rPr>
        <w:t xml:space="preserve"> </w:t>
      </w:r>
      <w:r w:rsidR="00702B2C" w:rsidRPr="00377364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7736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proofErr w:type="gramStart"/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377364">
        <w:rPr>
          <w:sz w:val="24"/>
          <w:szCs w:val="24"/>
        </w:rPr>
        <w:t xml:space="preserve">заключения </w:t>
      </w:r>
      <w:r w:rsidR="00123C70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A40714" w:rsidRPr="00377364">
        <w:rPr>
          <w:sz w:val="24"/>
          <w:szCs w:val="24"/>
        </w:rPr>
        <w:t xml:space="preserve"> </w:t>
      </w:r>
      <w:r w:rsidR="00366652" w:rsidRPr="00377364">
        <w:rPr>
          <w:sz w:val="24"/>
          <w:szCs w:val="24"/>
        </w:rPr>
        <w:t xml:space="preserve">на </w:t>
      </w:r>
      <w:bookmarkEnd w:id="17"/>
      <w:r w:rsidR="00050291">
        <w:rPr>
          <w:iCs/>
          <w:sz w:val="24"/>
          <w:szCs w:val="24"/>
          <w:lang w:eastAsia="ru-RU"/>
        </w:rPr>
        <w:t>о</w:t>
      </w:r>
      <w:r w:rsidR="00050291" w:rsidRPr="00144132">
        <w:rPr>
          <w:iCs/>
          <w:sz w:val="24"/>
          <w:szCs w:val="24"/>
          <w:lang w:eastAsia="ru-RU"/>
        </w:rPr>
        <w:t>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Лев-Толстовского, Лебедянского, Краснинского, Данковского, Елецкого районов, г. Елец  Липецкой области</w:t>
      </w:r>
      <w:r w:rsidR="00377364" w:rsidRPr="00377364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«Липецкэнерго)</w:t>
      </w:r>
      <w:r w:rsidR="00377364" w:rsidRPr="00377364">
        <w:rPr>
          <w:sz w:val="24"/>
          <w:szCs w:val="24"/>
        </w:rPr>
        <w:t>.</w:t>
      </w:r>
      <w:proofErr w:type="gramEnd"/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77364">
        <w:rPr>
          <w:sz w:val="24"/>
          <w:szCs w:val="24"/>
        </w:rPr>
        <w:t xml:space="preserve">Количество лотов: </w:t>
      </w:r>
      <w:r w:rsidRPr="00377364">
        <w:rPr>
          <w:b/>
          <w:sz w:val="24"/>
          <w:szCs w:val="24"/>
        </w:rPr>
        <w:t>1 (один)</w:t>
      </w:r>
      <w:r w:rsidRPr="0037736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377364">
        <w:rPr>
          <w:sz w:val="24"/>
          <w:szCs w:val="24"/>
        </w:rPr>
        <w:t xml:space="preserve">: </w:t>
      </w:r>
      <w:bookmarkEnd w:id="19"/>
      <w:r w:rsidR="00E37D1C">
        <w:rPr>
          <w:iCs/>
          <w:sz w:val="24"/>
          <w:szCs w:val="24"/>
          <w:lang w:eastAsia="ru-RU"/>
        </w:rPr>
        <w:t>с</w:t>
      </w:r>
      <w:r w:rsidR="00E37D1C" w:rsidRPr="00E37D1C">
        <w:rPr>
          <w:iCs/>
          <w:sz w:val="24"/>
          <w:szCs w:val="24"/>
          <w:lang w:eastAsia="ru-RU"/>
        </w:rPr>
        <w:t xml:space="preserve"> момента заключения договора </w:t>
      </w:r>
      <w:r w:rsidR="00737508">
        <w:rPr>
          <w:iCs/>
          <w:sz w:val="24"/>
          <w:szCs w:val="24"/>
          <w:lang w:eastAsia="ru-RU"/>
        </w:rPr>
        <w:t>до</w:t>
      </w:r>
      <w:r w:rsidR="00E37D1C" w:rsidRPr="00E37D1C">
        <w:rPr>
          <w:iCs/>
          <w:sz w:val="24"/>
          <w:szCs w:val="24"/>
          <w:lang w:eastAsia="ru-RU"/>
        </w:rPr>
        <w:t xml:space="preserve"> 31.12.2018 г.</w:t>
      </w:r>
      <w:r w:rsidR="00737508">
        <w:rPr>
          <w:iCs/>
          <w:sz w:val="24"/>
          <w:szCs w:val="24"/>
          <w:lang w:eastAsia="ru-RU"/>
        </w:rPr>
        <w:t>, в соответствии со сроками указанными в приложении № 1 к настоящей документации.</w:t>
      </w:r>
    </w:p>
    <w:p w:rsidR="008D2928" w:rsidRPr="0037736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7736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77364">
        <w:rPr>
          <w:sz w:val="24"/>
          <w:szCs w:val="24"/>
        </w:rPr>
        <w:t>территории Р</w:t>
      </w:r>
      <w:r w:rsidR="00A0540E" w:rsidRPr="00377364">
        <w:rPr>
          <w:sz w:val="24"/>
          <w:szCs w:val="24"/>
        </w:rPr>
        <w:t xml:space="preserve">оссийской </w:t>
      </w:r>
      <w:r w:rsidR="00425F34" w:rsidRPr="00377364">
        <w:rPr>
          <w:sz w:val="24"/>
          <w:szCs w:val="24"/>
        </w:rPr>
        <w:t>Ф</w:t>
      </w:r>
      <w:r w:rsidR="00A0540E" w:rsidRPr="00377364">
        <w:rPr>
          <w:sz w:val="24"/>
          <w:szCs w:val="24"/>
        </w:rPr>
        <w:t>едерации</w:t>
      </w:r>
      <w:r w:rsidRPr="00377364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550932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 xml:space="preserve">с момента подписания Сторонами Акта об </w:t>
      </w:r>
      <w:r w:rsidR="00366652" w:rsidRPr="001245FA">
        <w:rPr>
          <w:iCs/>
          <w:sz w:val="24"/>
          <w:szCs w:val="24"/>
        </w:rPr>
        <w:lastRenderedPageBreak/>
        <w:t>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  <w:r w:rsidR="001245FA" w:rsidRPr="001245FA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1245FA" w:rsidRPr="001245FA">
        <w:rPr>
          <w:iCs/>
          <w:sz w:val="24"/>
          <w:szCs w:val="24"/>
          <w:highlight w:val="lightGray"/>
        </w:rPr>
        <w:t>,</w:t>
      </w:r>
      <w:proofErr w:type="gramEnd"/>
      <w:r w:rsidR="001245FA" w:rsidRPr="001245FA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1432A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1432A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1432A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1432A" w:rsidRPr="0041432A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lastRenderedPageBreak/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1432A" w:rsidRPr="0041432A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1432A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lastRenderedPageBreak/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1432A" w:rsidRPr="0041432A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1432A" w:rsidRPr="0041432A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1432A" w:rsidRPr="0041432A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1432A" w:rsidRPr="0041432A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1432A" w:rsidRPr="0041432A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1432A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1432A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1432A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1432A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1432A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1432A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1432A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1432A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</w:t>
      </w:r>
      <w:r w:rsidRPr="00F31976">
        <w:rPr>
          <w:rFonts w:eastAsia="Calibri"/>
          <w:b w:val="0"/>
          <w:szCs w:val="24"/>
        </w:rPr>
        <w:lastRenderedPageBreak/>
        <w:t xml:space="preserve">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1432A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1432A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1432A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</w:t>
      </w:r>
      <w:r w:rsidRPr="00577EC9">
        <w:rPr>
          <w:sz w:val="24"/>
          <w:szCs w:val="24"/>
        </w:rPr>
        <w:lastRenderedPageBreak/>
        <w:t xml:space="preserve">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1432A" w:rsidRPr="0041432A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1432A" w:rsidRPr="0041432A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1432A" w:rsidRPr="0041432A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1432A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77364">
        <w:rPr>
          <w:b/>
          <w:bCs w:val="0"/>
          <w:sz w:val="24"/>
          <w:szCs w:val="24"/>
          <w:u w:val="single"/>
        </w:rPr>
        <w:t>По Лоту №1</w:t>
      </w:r>
      <w:r w:rsidRPr="003A0F35">
        <w:rPr>
          <w:b/>
          <w:bCs w:val="0"/>
          <w:sz w:val="24"/>
          <w:szCs w:val="24"/>
        </w:rPr>
        <w:t>:</w:t>
      </w:r>
      <w:r w:rsidR="00717F60" w:rsidRPr="00377364">
        <w:rPr>
          <w:bCs w:val="0"/>
          <w:sz w:val="24"/>
          <w:szCs w:val="24"/>
        </w:rPr>
        <w:t xml:space="preserve"> </w:t>
      </w:r>
      <w:r w:rsidR="00737508" w:rsidRPr="00737508">
        <w:rPr>
          <w:b/>
        </w:rPr>
        <w:t>5 000 000,00</w:t>
      </w:r>
      <w:r w:rsidR="00737508">
        <w:t xml:space="preserve"> (пять миллионов) рублей 00 копеек РФ без учета НДС, кроме того НДС 18% – </w:t>
      </w:r>
      <w:r w:rsidR="00737508" w:rsidRPr="00737508">
        <w:rPr>
          <w:b/>
        </w:rPr>
        <w:t>900 000,00</w:t>
      </w:r>
      <w:r w:rsidR="00737508">
        <w:t xml:space="preserve"> (девятьсот тысяч) рублей 00 копеек РФ, итого с учетом НДС </w:t>
      </w:r>
      <w:r w:rsidR="00737508" w:rsidRPr="00737508">
        <w:rPr>
          <w:b/>
        </w:rPr>
        <w:t>5 900 000,00</w:t>
      </w:r>
      <w:r w:rsidR="00737508">
        <w:t xml:space="preserve"> (пять миллионов девятьсот тысяч) рублей 00 копеек</w:t>
      </w:r>
      <w:r w:rsidR="00377364">
        <w:t xml:space="preserve"> РФ</w:t>
      </w:r>
      <w:r w:rsidR="00377364" w:rsidRPr="0037736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550932">
        <w:rPr>
          <w:bCs w:val="0"/>
          <w:sz w:val="24"/>
          <w:szCs w:val="24"/>
        </w:rPr>
        <w:t xml:space="preserve">, </w:t>
      </w:r>
      <w:r w:rsidR="00550932" w:rsidRPr="00550932">
        <w:rPr>
          <w:sz w:val="24"/>
          <w:szCs w:val="24"/>
        </w:rPr>
        <w:t>являющееся субъектом малого и среднего предпринимательства</w:t>
      </w:r>
      <w:r w:rsidRPr="00550932">
        <w:rPr>
          <w:bCs w:val="0"/>
          <w:sz w:val="24"/>
          <w:szCs w:val="24"/>
        </w:rPr>
        <w:t xml:space="preserve">. </w:t>
      </w:r>
      <w:proofErr w:type="gramStart"/>
      <w:r w:rsidR="00362EA4" w:rsidRPr="00550932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1432A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A0F35">
        <w:rPr>
          <w:sz w:val="24"/>
          <w:szCs w:val="24"/>
        </w:rPr>
        <w:t>.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550932" w:rsidRDefault="00BD74DF" w:rsidP="00CF39D0">
      <w:pPr>
        <w:suppressAutoHyphens w:val="0"/>
        <w:spacing w:line="264" w:lineRule="auto"/>
        <w:ind w:left="927" w:firstLine="0"/>
        <w:rPr>
          <w:color w:val="000000"/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</w:t>
      </w:r>
      <w:r w:rsidRPr="00550932">
        <w:rPr>
          <w:sz w:val="24"/>
          <w:szCs w:val="24"/>
        </w:rPr>
        <w:t>факт аффилированности предприятий</w:t>
      </w:r>
      <w:r w:rsidR="009D7F01" w:rsidRPr="00550932">
        <w:rPr>
          <w:color w:val="000000"/>
          <w:sz w:val="24"/>
          <w:szCs w:val="24"/>
        </w:rPr>
        <w:t>.</w:t>
      </w:r>
    </w:p>
    <w:p w:rsidR="00550932" w:rsidRPr="00AE1D21" w:rsidRDefault="00550932" w:rsidP="0055093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proofErr w:type="gramStart"/>
      <w:r w:rsidRPr="00550932">
        <w:rPr>
          <w:sz w:val="24"/>
          <w:szCs w:val="24"/>
          <w:lang w:eastAsia="ru-RU"/>
        </w:rPr>
        <w:t>д</w:t>
      </w:r>
      <w:proofErr w:type="gramEnd"/>
      <w:r w:rsidRPr="00550932">
        <w:rPr>
          <w:sz w:val="24"/>
          <w:szCs w:val="24"/>
          <w:lang w:eastAsia="ru-RU"/>
        </w:rPr>
        <w:t>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5.12</w:t>
      </w:r>
      <w:r w:rsidR="0041432A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</w:t>
      </w:r>
      <w:r w:rsidRPr="00F82225">
        <w:rPr>
          <w:sz w:val="24"/>
          <w:szCs w:val="24"/>
        </w:rPr>
        <w:lastRenderedPageBreak/>
        <w:t>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r w:rsidRPr="00577EC9">
        <w:rPr>
          <w:sz w:val="24"/>
          <w:szCs w:val="24"/>
        </w:rPr>
        <w:lastRenderedPageBreak/>
        <w:t>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1432A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F73392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</w:t>
      </w:r>
      <w:r w:rsidRPr="007D7C50">
        <w:rPr>
          <w:i/>
          <w:sz w:val="24"/>
          <w:szCs w:val="24"/>
        </w:rPr>
        <w:lastRenderedPageBreak/>
        <w:t xml:space="preserve">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 xml:space="preserve"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33661D">
        <w:rPr>
          <w:sz w:val="24"/>
          <w:szCs w:val="24"/>
        </w:rPr>
        <w:lastRenderedPageBreak/>
        <w:t>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</w:t>
      </w:r>
      <w:r w:rsidRPr="00E71A48">
        <w:rPr>
          <w:bCs w:val="0"/>
          <w:sz w:val="24"/>
          <w:szCs w:val="24"/>
        </w:rPr>
        <w:lastRenderedPageBreak/>
        <w:t xml:space="preserve">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lastRenderedPageBreak/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  <w:lang w:val="en-US"/>
        </w:rPr>
        <w:t>a</w:t>
      </w:r>
      <w:r w:rsidR="0041432A" w:rsidRPr="0041432A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  <w:lang w:val="en-US"/>
        </w:rPr>
        <w:t>g</w:t>
      </w:r>
      <w:r w:rsidR="0041432A" w:rsidRPr="0041432A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1432A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1432A" w:rsidRPr="0041432A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550932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-3.3.14.3</w:t>
      </w:r>
      <w:r w:rsidR="0041432A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550932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1432A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73392">
        <w:rPr>
          <w:sz w:val="24"/>
          <w:szCs w:val="24"/>
        </w:rPr>
        <w:t xml:space="preserve">РФ, 398001, г. Липецк, ул. 50-лет </w:t>
      </w:r>
      <w:r w:rsidR="00F73392" w:rsidRPr="00371765">
        <w:rPr>
          <w:sz w:val="24"/>
          <w:szCs w:val="24"/>
        </w:rPr>
        <w:t>НЛМК, 33, исполнительный сотрудник – Назимов Дмитрий Александрович, контактный телефон (4742) 22-83</w:t>
      </w:r>
      <w:r w:rsidR="00F73392">
        <w:rPr>
          <w:sz w:val="24"/>
          <w:szCs w:val="24"/>
        </w:rPr>
        <w:t>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1432A" w:rsidRPr="0041432A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1432A" w:rsidRPr="0041432A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</w:t>
      </w:r>
      <w:r w:rsidRPr="007A5083">
        <w:rPr>
          <w:szCs w:val="24"/>
        </w:rPr>
        <w:lastRenderedPageBreak/>
        <w:t>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1432A" w:rsidRPr="0041432A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73392">
        <w:rPr>
          <w:iCs/>
          <w:szCs w:val="24"/>
        </w:rPr>
        <w:t>с</w:t>
      </w:r>
      <w:r w:rsidR="00F73392" w:rsidRPr="00E53277">
        <w:rPr>
          <w:iCs/>
          <w:szCs w:val="24"/>
        </w:rPr>
        <w:t>пециалист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ПАО «МРСК Центра» - Липецкэнерго» Назимов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</w:t>
      </w:r>
      <w:r w:rsidR="00F73392">
        <w:rPr>
          <w:iCs/>
          <w:szCs w:val="24"/>
        </w:rPr>
        <w:t>Дмитрию Александровичу</w:t>
      </w:r>
      <w:proofErr w:type="gramEnd"/>
      <w:r w:rsidR="00F73392" w:rsidRPr="00E53277">
        <w:rPr>
          <w:iCs/>
          <w:szCs w:val="24"/>
        </w:rPr>
        <w:t xml:space="preserve">, контактные телефоны: (4742) 22-83-67, адрес электронной почты: </w:t>
      </w:r>
      <w:r w:rsidR="00F73392" w:rsidRPr="00E53277">
        <w:rPr>
          <w:rStyle w:val="a7"/>
          <w:szCs w:val="24"/>
          <w:lang w:val="en-US"/>
        </w:rPr>
        <w:t>nazimov</w:t>
      </w:r>
      <w:r w:rsidR="00F73392" w:rsidRPr="00E53277">
        <w:rPr>
          <w:rStyle w:val="a7"/>
          <w:szCs w:val="24"/>
        </w:rPr>
        <w:t>.</w:t>
      </w:r>
      <w:r w:rsidR="00F73392" w:rsidRPr="00E53277">
        <w:rPr>
          <w:rStyle w:val="a7"/>
          <w:szCs w:val="24"/>
          <w:lang w:val="en-US"/>
        </w:rPr>
        <w:t>da</w:t>
      </w:r>
      <w:r w:rsidR="00F73392" w:rsidRPr="00E53277">
        <w:rPr>
          <w:rStyle w:val="a7"/>
          <w:szCs w:val="24"/>
        </w:rPr>
        <w:t>@</w:t>
      </w:r>
      <w:r w:rsidR="00F73392" w:rsidRPr="00E53277">
        <w:rPr>
          <w:rStyle w:val="a7"/>
          <w:szCs w:val="24"/>
          <w:lang w:val="en-US"/>
        </w:rPr>
        <w:t>mrsk</w:t>
      </w:r>
      <w:r w:rsidR="00F73392" w:rsidRPr="00E53277">
        <w:rPr>
          <w:rStyle w:val="a7"/>
          <w:szCs w:val="24"/>
        </w:rPr>
        <w:t>-1.</w:t>
      </w:r>
      <w:r w:rsidR="00F73392" w:rsidRPr="00E53277">
        <w:rPr>
          <w:rStyle w:val="a7"/>
          <w:szCs w:val="24"/>
          <w:lang w:val="en-US"/>
        </w:rPr>
        <w:t>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1432A" w:rsidRPr="0041432A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73392" w:rsidRPr="00994AF2" w:rsidRDefault="00F73392" w:rsidP="00F7339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F73392" w:rsidRPr="00994AF2" w:rsidRDefault="00F73392" w:rsidP="00F73392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7A5083">
        <w:rPr>
          <w:sz w:val="24"/>
          <w:szCs w:val="24"/>
        </w:rPr>
        <w:lastRenderedPageBreak/>
        <w:t>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4B7565">
        <w:rPr>
          <w:b/>
          <w:bCs w:val="0"/>
          <w:sz w:val="24"/>
          <w:szCs w:val="24"/>
        </w:rPr>
        <w:t xml:space="preserve">минут </w:t>
      </w:r>
      <w:r w:rsidR="0041432A">
        <w:rPr>
          <w:b/>
          <w:bCs w:val="0"/>
          <w:sz w:val="24"/>
          <w:szCs w:val="24"/>
        </w:rPr>
        <w:t>03</w:t>
      </w:r>
      <w:r w:rsidR="002B5044" w:rsidRPr="004B7565">
        <w:rPr>
          <w:b/>
          <w:bCs w:val="0"/>
          <w:sz w:val="24"/>
          <w:szCs w:val="24"/>
        </w:rPr>
        <w:t xml:space="preserve"> </w:t>
      </w:r>
      <w:r w:rsidR="004B7565" w:rsidRPr="004B7565">
        <w:rPr>
          <w:b/>
          <w:bCs w:val="0"/>
          <w:sz w:val="24"/>
          <w:szCs w:val="24"/>
        </w:rPr>
        <w:t>ма</w:t>
      </w:r>
      <w:r w:rsidR="0041432A">
        <w:rPr>
          <w:b/>
          <w:bCs w:val="0"/>
          <w:sz w:val="24"/>
          <w:szCs w:val="24"/>
        </w:rPr>
        <w:t>я</w:t>
      </w:r>
      <w:bookmarkStart w:id="618" w:name="_GoBack"/>
      <w:bookmarkEnd w:id="618"/>
      <w:r w:rsidR="002B5044" w:rsidRPr="004B7565">
        <w:rPr>
          <w:b/>
          <w:bCs w:val="0"/>
          <w:sz w:val="24"/>
          <w:szCs w:val="24"/>
        </w:rPr>
        <w:t xml:space="preserve"> </w:t>
      </w:r>
      <w:r w:rsidR="006F025D" w:rsidRPr="004B756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lastRenderedPageBreak/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1432A" w:rsidRPr="0041432A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1432A" w:rsidRPr="0041432A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1432A" w:rsidRPr="0041432A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</w:t>
      </w:r>
      <w:r w:rsidRPr="00A87504">
        <w:rPr>
          <w:sz w:val="24"/>
          <w:szCs w:val="24"/>
        </w:rPr>
        <w:lastRenderedPageBreak/>
        <w:t>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1432A" w:rsidRPr="0041432A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</w:t>
      </w:r>
      <w:r w:rsidR="004B7565">
        <w:rPr>
          <w:sz w:val="24"/>
          <w:szCs w:val="24"/>
        </w:rPr>
        <w:t>а</w:t>
      </w:r>
      <w:r w:rsidRPr="00A87504">
        <w:rPr>
          <w:sz w:val="24"/>
          <w:szCs w:val="24"/>
        </w:rPr>
        <w:t>емых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664239">
        <w:rPr>
          <w:sz w:val="24"/>
          <w:szCs w:val="24"/>
          <w:lang w:eastAsia="ru-RU"/>
        </w:rPr>
        <w:t xml:space="preserve">. </w:t>
      </w:r>
      <w:r w:rsidR="004444C3" w:rsidRPr="00664239">
        <w:rPr>
          <w:sz w:val="24"/>
          <w:szCs w:val="24"/>
        </w:rPr>
        <w:t>Расчет</w:t>
      </w:r>
      <w:r w:rsidR="004444C3" w:rsidRPr="004444C3">
        <w:rPr>
          <w:sz w:val="24"/>
          <w:szCs w:val="24"/>
        </w:rPr>
        <w:t xml:space="preserve">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4"/>
    <w:bookmarkStart w:id="738" w:name="_Ref465675151"/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4" o:title=""/>
          </v:shape>
          <o:OLEObject Type="Embed" ProgID="Equation.3" ShapeID="_x0000_i1025" DrawAspect="Content" ObjectID="_1585132119" r:id="rId35"/>
        </w:object>
      </w:r>
      <w:r w:rsidRPr="00664239">
        <w:rPr>
          <w:b w:val="0"/>
          <w:szCs w:val="24"/>
        </w:rPr>
        <w:t>&gt;1,33, где: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6" o:title=""/>
          </v:shape>
          <o:OLEObject Type="Embed" ProgID="Equation.3" ShapeID="_x0000_i1026" DrawAspect="Content" ObjectID="_1585132120" r:id="rId37"/>
        </w:object>
      </w:r>
      <w:r w:rsidRPr="00664239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85132121" r:id="rId39"/>
        </w:object>
      </w:r>
      <w:r w:rsidRPr="00664239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  <w:lang w:val="en-US"/>
        </w:rPr>
        <w:t>n</w:t>
      </w:r>
      <w:r w:rsidRPr="00664239">
        <w:rPr>
          <w:b w:val="0"/>
          <w:szCs w:val="24"/>
        </w:rPr>
        <w:t xml:space="preserve"> – </w:t>
      </w:r>
      <w:proofErr w:type="gramStart"/>
      <w:r w:rsidRPr="00664239">
        <w:rPr>
          <w:b w:val="0"/>
          <w:szCs w:val="24"/>
        </w:rPr>
        <w:t>количество</w:t>
      </w:r>
      <w:proofErr w:type="gramEnd"/>
      <w:r w:rsidRPr="00664239">
        <w:rPr>
          <w:b w:val="0"/>
          <w:szCs w:val="24"/>
        </w:rPr>
        <w:t xml:space="preserve"> позиций продукции;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</w:rPr>
        <w:t xml:space="preserve">1,33 </w:t>
      </w:r>
      <w:r w:rsidRPr="00664239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bookmarkEnd w:id="737"/>
    <w:p w:rsidR="00BC1324" w:rsidRPr="0033661D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</w:t>
      </w:r>
      <w:r w:rsidR="00BC1324" w:rsidRPr="004444C3">
        <w:rPr>
          <w:rFonts w:eastAsia="Times New Roman,Italic"/>
          <w:bCs w:val="0"/>
          <w:iCs/>
          <w:sz w:val="24"/>
          <w:szCs w:val="24"/>
        </w:rPr>
        <w:t xml:space="preserve"> обоснование предлагаемой цены, которое может включать один или несколько документов, заверенных подписью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3.11.1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1432A" w:rsidRPr="0041432A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</w:t>
      </w:r>
      <w:r w:rsidRPr="00664239">
        <w:rPr>
          <w:rFonts w:eastAsia="Times New Roman,Italic"/>
          <w:bCs w:val="0"/>
          <w:iCs/>
          <w:sz w:val="24"/>
          <w:szCs w:val="24"/>
        </w:rPr>
        <w:t>бюджетной системы Российской Федерации.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Участник, </w:t>
      </w:r>
      <w:r w:rsidR="0033661D" w:rsidRPr="00664239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664239">
        <w:rPr>
          <w:szCs w:val="24"/>
          <w:lang w:eastAsia="ru-RU"/>
        </w:rPr>
        <w:t xml:space="preserve"> </w:t>
      </w:r>
      <w:r w:rsidR="0033661D" w:rsidRPr="00664239">
        <w:rPr>
          <w:sz w:val="24"/>
          <w:szCs w:val="24"/>
        </w:rPr>
        <w:t xml:space="preserve">в </w:t>
      </w:r>
      <w:proofErr w:type="spellStart"/>
      <w:r w:rsidR="0033661D" w:rsidRPr="00664239">
        <w:rPr>
          <w:sz w:val="24"/>
          <w:szCs w:val="24"/>
        </w:rPr>
        <w:t>пп</w:t>
      </w:r>
      <w:proofErr w:type="spellEnd"/>
      <w:r w:rsidRPr="00664239">
        <w:rPr>
          <w:sz w:val="24"/>
          <w:szCs w:val="24"/>
        </w:rPr>
        <w:t xml:space="preserve">. </w:t>
      </w:r>
      <w:r w:rsidR="002F5A68" w:rsidRPr="00664239">
        <w:fldChar w:fldCharType="begin"/>
      </w:r>
      <w:r w:rsidR="002F5A68" w:rsidRPr="00664239">
        <w:instrText xml:space="preserve"> REF _Ref465437572 \r \h  \* MERGEFORMAT </w:instrText>
      </w:r>
      <w:r w:rsidR="002F5A68" w:rsidRPr="00664239">
        <w:fldChar w:fldCharType="separate"/>
      </w:r>
      <w:r w:rsidR="0041432A" w:rsidRPr="0041432A">
        <w:rPr>
          <w:sz w:val="24"/>
          <w:szCs w:val="24"/>
        </w:rPr>
        <w:t>3.13.2</w:t>
      </w:r>
      <w:r w:rsidR="002F5A68" w:rsidRPr="00664239">
        <w:fldChar w:fldCharType="end"/>
      </w:r>
      <w:r w:rsidRPr="00664239">
        <w:rPr>
          <w:sz w:val="24"/>
          <w:szCs w:val="24"/>
        </w:rPr>
        <w:t>-</w:t>
      </w:r>
      <w:r w:rsidR="002F5A68" w:rsidRPr="00664239">
        <w:fldChar w:fldCharType="begin"/>
      </w:r>
      <w:r w:rsidR="002F5A68" w:rsidRPr="00664239">
        <w:instrText xml:space="preserve"> REF _Ref465440181 \r \h  \* MERGEFORMAT </w:instrText>
      </w:r>
      <w:r w:rsidR="002F5A68" w:rsidRPr="00664239">
        <w:fldChar w:fldCharType="separate"/>
      </w:r>
      <w:r w:rsidR="0041432A" w:rsidRPr="0041432A">
        <w:rPr>
          <w:sz w:val="24"/>
          <w:szCs w:val="24"/>
        </w:rPr>
        <w:t>3.13.4</w:t>
      </w:r>
      <w:r w:rsidR="002F5A68" w:rsidRPr="00664239">
        <w:fldChar w:fldCharType="end"/>
      </w:r>
      <w:r w:rsidRPr="00664239">
        <w:rPr>
          <w:sz w:val="24"/>
          <w:szCs w:val="24"/>
        </w:rPr>
        <w:t>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В случае, если по итогам анализа документов, представленных </w:t>
      </w:r>
      <w:r w:rsidR="00664239" w:rsidRPr="00664239">
        <w:rPr>
          <w:sz w:val="24"/>
          <w:szCs w:val="24"/>
        </w:rPr>
        <w:t>Участнико</w:t>
      </w:r>
      <w:proofErr w:type="gramStart"/>
      <w:r w:rsidR="00664239" w:rsidRPr="00664239">
        <w:rPr>
          <w:sz w:val="24"/>
          <w:szCs w:val="24"/>
        </w:rPr>
        <w:t>м(</w:t>
      </w:r>
      <w:proofErr w:type="spellStart"/>
      <w:proofErr w:type="gramEnd"/>
      <w:r w:rsidR="00664239" w:rsidRPr="00664239">
        <w:rPr>
          <w:sz w:val="24"/>
          <w:szCs w:val="24"/>
        </w:rPr>
        <w:t>ами</w:t>
      </w:r>
      <w:proofErr w:type="spellEnd"/>
      <w:r w:rsidR="00664239" w:rsidRPr="00664239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664239" w:rsidRPr="00664239">
        <w:rPr>
          <w:sz w:val="24"/>
          <w:szCs w:val="24"/>
        </w:rPr>
        <w:t>ов</w:t>
      </w:r>
      <w:proofErr w:type="spellEnd"/>
      <w:r w:rsidR="00664239" w:rsidRPr="00664239">
        <w:rPr>
          <w:sz w:val="24"/>
          <w:szCs w:val="24"/>
        </w:rPr>
        <w:t xml:space="preserve">) </w:t>
      </w:r>
      <w:r w:rsidR="0033661D" w:rsidRPr="00664239">
        <w:rPr>
          <w:sz w:val="24"/>
          <w:szCs w:val="24"/>
        </w:rPr>
        <w:t>закупки не является аномально низким (</w:t>
      </w:r>
      <w:r w:rsidR="0033661D" w:rsidRPr="00664239">
        <w:rPr>
          <w:rFonts w:eastAsia="Times New Roman,Italic"/>
          <w:iCs/>
          <w:sz w:val="24"/>
          <w:szCs w:val="24"/>
        </w:rPr>
        <w:t>демпинговым)</w:t>
      </w:r>
      <w:r w:rsidR="0033661D" w:rsidRPr="00664239">
        <w:rPr>
          <w:sz w:val="24"/>
          <w:szCs w:val="24"/>
        </w:rPr>
        <w:t>, закупочная комиссия вправе принять следующие решения</w:t>
      </w:r>
      <w:r w:rsidRPr="00664239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9"/>
      <w:bookmarkEnd w:id="74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lastRenderedPageBreak/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1432A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1432A" w:rsidRPr="0041432A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1432A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lastRenderedPageBreak/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1432A" w:rsidRPr="0041432A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A81FF1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1432A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 xml:space="preserve">при подаче заявки коллективным </w:t>
      </w:r>
      <w:r w:rsidRPr="00414CAF">
        <w:rPr>
          <w:i/>
          <w:sz w:val="24"/>
          <w:szCs w:val="24"/>
        </w:rPr>
        <w:lastRenderedPageBreak/>
        <w:t>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1432A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A81FF1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 xml:space="preserve">№ </w:t>
            </w:r>
            <w:proofErr w:type="gramStart"/>
            <w:r w:rsidRPr="00A81FF1">
              <w:rPr>
                <w:sz w:val="24"/>
                <w:szCs w:val="24"/>
              </w:rPr>
              <w:t>п</w:t>
            </w:r>
            <w:proofErr w:type="gramEnd"/>
            <w:r w:rsidRPr="00A81FF1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A81FF1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A81FF1">
              <w:rPr>
                <w:bCs w:val="0"/>
              </w:rPr>
              <w:t>Филиал ПАО «МРСК Центра»</w:t>
            </w:r>
            <w:r w:rsidRPr="00A81FF1">
              <w:t xml:space="preserve"> «</w:t>
            </w:r>
            <w:r w:rsidRPr="00A81FF1">
              <w:rPr>
                <w:rStyle w:val="aa"/>
                <w:b w:val="0"/>
              </w:rPr>
              <w:t>____</w:t>
            </w:r>
            <w:r w:rsidRPr="00A81FF1">
              <w:rPr>
                <w:rStyle w:val="aa"/>
              </w:rPr>
              <w:t xml:space="preserve"> </w:t>
            </w:r>
            <w:r w:rsidRPr="00A81FF1"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1432A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1432A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1432A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1432A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1432A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5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6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817D59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66423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1432A" w:rsidRPr="0041432A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66423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66423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lastRenderedPageBreak/>
        <w:t xml:space="preserve">Приведённые в форме сведения о физических и юридических лицах </w:t>
      </w:r>
      <w:proofErr w:type="gramStart"/>
      <w:r w:rsidRPr="00F86C07">
        <w:t>являются условными и указаны</w:t>
      </w:r>
      <w:proofErr w:type="gramEnd"/>
      <w:r w:rsidRPr="00F86C07">
        <w:t xml:space="preserve"> в качестве примера.</w:t>
      </w:r>
    </w:p>
    <w:p w:rsidR="00F86C07" w:rsidRPr="00F86C07" w:rsidRDefault="00F86C07" w:rsidP="00F86C07">
      <w:pPr>
        <w:pStyle w:val="2"/>
        <w:sectPr w:rsidR="00F86C07" w:rsidRPr="00F86C07" w:rsidSect="0066423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8" w:name="_Toc461808970"/>
      <w:bookmarkStart w:id="1649" w:name="_Toc464120680"/>
      <w:bookmarkStart w:id="1650" w:name="_Toc465774663"/>
      <w:bookmarkStart w:id="1651" w:name="_Toc465848892"/>
      <w:bookmarkStart w:id="1652" w:name="_Toc468876212"/>
      <w:bookmarkStart w:id="1653" w:name="_Toc469487706"/>
      <w:bookmarkStart w:id="1654" w:name="_Toc471980007"/>
      <w:bookmarkStart w:id="1655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7" w:name="_Toc461808972"/>
      <w:bookmarkStart w:id="1658" w:name="_Toc464120681"/>
      <w:bookmarkStart w:id="1659" w:name="_Toc465774664"/>
      <w:bookmarkStart w:id="1660" w:name="_Toc465848893"/>
      <w:bookmarkStart w:id="1661" w:name="_Toc468876213"/>
      <w:bookmarkStart w:id="1662" w:name="_Toc469487707"/>
      <w:bookmarkStart w:id="1663" w:name="_Toc471980008"/>
      <w:bookmarkStart w:id="1664" w:name="_Toc498590261"/>
      <w:r w:rsidRPr="00AE1D21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5" w:name="_Ref440272256"/>
      <w:bookmarkStart w:id="1666" w:name="_Ref440272678"/>
      <w:bookmarkStart w:id="1667" w:name="_Ref440274944"/>
      <w:bookmarkStart w:id="1668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5"/>
      <w:bookmarkEnd w:id="1666"/>
      <w:bookmarkEnd w:id="1667"/>
      <w:bookmarkEnd w:id="1668"/>
    </w:p>
    <w:p w:rsidR="007A6A39" w:rsidRPr="007A6A39" w:rsidRDefault="007A6A39" w:rsidP="007A6A39">
      <w:pPr>
        <w:pStyle w:val="3"/>
        <w:rPr>
          <w:szCs w:val="24"/>
        </w:rPr>
      </w:pPr>
      <w:bookmarkStart w:id="1669" w:name="_Toc439170715"/>
      <w:bookmarkStart w:id="1670" w:name="_Toc439172817"/>
      <w:bookmarkStart w:id="1671" w:name="_Toc439173259"/>
      <w:bookmarkStart w:id="1672" w:name="_Toc439238255"/>
      <w:bookmarkStart w:id="1673" w:name="_Toc439252803"/>
      <w:bookmarkStart w:id="1674" w:name="_Toc439323776"/>
      <w:bookmarkStart w:id="1675" w:name="_Toc440361411"/>
      <w:bookmarkStart w:id="1676" w:name="_Toc440376293"/>
      <w:bookmarkStart w:id="1677" w:name="_Toc440382551"/>
      <w:bookmarkStart w:id="1678" w:name="_Toc440447221"/>
      <w:bookmarkStart w:id="1679" w:name="_Toc440632382"/>
      <w:bookmarkStart w:id="1680" w:name="_Toc440875154"/>
      <w:bookmarkStart w:id="1681" w:name="_Toc441131141"/>
      <w:bookmarkStart w:id="1682" w:name="_Toc465774666"/>
      <w:bookmarkStart w:id="1683" w:name="_Toc465848895"/>
      <w:bookmarkStart w:id="1684" w:name="_Toc468876215"/>
      <w:bookmarkStart w:id="1685" w:name="_Toc469487709"/>
      <w:bookmarkStart w:id="1686" w:name="_Toc471980010"/>
      <w:bookmarkStart w:id="1687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1432A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1432A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8" w:name="_Toc439170716"/>
      <w:bookmarkStart w:id="1689" w:name="_Toc439172818"/>
      <w:bookmarkStart w:id="1690" w:name="_Toc439173260"/>
      <w:bookmarkStart w:id="1691" w:name="_Toc439238256"/>
      <w:bookmarkStart w:id="1692" w:name="_Toc439252804"/>
      <w:bookmarkStart w:id="1693" w:name="_Toc439323777"/>
      <w:bookmarkStart w:id="1694" w:name="_Toc440361412"/>
      <w:bookmarkStart w:id="1695" w:name="_Toc440376294"/>
      <w:bookmarkStart w:id="1696" w:name="_Toc440382552"/>
      <w:bookmarkStart w:id="1697" w:name="_Toc440447222"/>
      <w:bookmarkStart w:id="1698" w:name="_Toc440632383"/>
      <w:bookmarkStart w:id="1699" w:name="_Toc440875155"/>
      <w:bookmarkStart w:id="1700" w:name="_Toc441131142"/>
      <w:bookmarkStart w:id="1701" w:name="_Toc465774667"/>
      <w:bookmarkStart w:id="1702" w:name="_Toc465848896"/>
      <w:bookmarkStart w:id="1703" w:name="_Toc468876216"/>
      <w:bookmarkStart w:id="1704" w:name="_Toc469487710"/>
      <w:bookmarkStart w:id="1705" w:name="_Toc471980011"/>
      <w:bookmarkStart w:id="1706" w:name="_Toc498590264"/>
      <w:r w:rsidRPr="007857E5">
        <w:rPr>
          <w:szCs w:val="24"/>
        </w:rPr>
        <w:lastRenderedPageBreak/>
        <w:t>Инструкции по заполнению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7" w:name="_Ref465847449"/>
      <w:bookmarkStart w:id="1708" w:name="_Ref465847748"/>
      <w:bookmarkStart w:id="1709" w:name="_Ref465847768"/>
      <w:bookmarkStart w:id="1710" w:name="_Toc498590265"/>
      <w:r w:rsidRPr="00AE1D21">
        <w:lastRenderedPageBreak/>
        <w:t>Расписка  сдачи-приемки соглашения о неустойке (форма 15)</w:t>
      </w:r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3"/>
        <w:rPr>
          <w:szCs w:val="24"/>
        </w:rPr>
      </w:pPr>
      <w:bookmarkStart w:id="1711" w:name="_Toc465774669"/>
      <w:bookmarkStart w:id="1712" w:name="_Toc465848898"/>
      <w:bookmarkStart w:id="1713" w:name="_Toc468876218"/>
      <w:bookmarkStart w:id="1714" w:name="_Toc469487712"/>
      <w:bookmarkStart w:id="1715" w:name="_Toc471980013"/>
      <w:bookmarkStart w:id="1716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1"/>
      <w:bookmarkEnd w:id="1712"/>
      <w:bookmarkEnd w:id="1713"/>
      <w:bookmarkEnd w:id="1714"/>
      <w:bookmarkEnd w:id="1715"/>
      <w:bookmarkEnd w:id="171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7" w:name="_Toc465774670"/>
      <w:bookmarkStart w:id="1718" w:name="_Toc465848899"/>
      <w:bookmarkStart w:id="1719" w:name="_Toc468876219"/>
      <w:bookmarkStart w:id="1720" w:name="_Toc469487713"/>
      <w:bookmarkStart w:id="1721" w:name="_Toc471980014"/>
      <w:bookmarkStart w:id="1722" w:name="_Toc498590267"/>
      <w:r w:rsidRPr="00CC5A3A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3" w:name="_Ref440272274"/>
      <w:bookmarkStart w:id="1724" w:name="_Ref440274756"/>
      <w:bookmarkStart w:id="1725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3"/>
      <w:bookmarkEnd w:id="1724"/>
      <w:bookmarkEnd w:id="1725"/>
    </w:p>
    <w:p w:rsidR="007857E5" w:rsidRPr="00AE1D21" w:rsidRDefault="007857E5" w:rsidP="007857E5">
      <w:pPr>
        <w:pStyle w:val="3"/>
        <w:rPr>
          <w:szCs w:val="24"/>
        </w:rPr>
      </w:pPr>
      <w:bookmarkStart w:id="1726" w:name="_Toc439170718"/>
      <w:bookmarkStart w:id="1727" w:name="_Toc439172820"/>
      <w:bookmarkStart w:id="1728" w:name="_Toc439173262"/>
      <w:bookmarkStart w:id="1729" w:name="_Toc439238258"/>
      <w:bookmarkStart w:id="1730" w:name="_Toc439252806"/>
      <w:bookmarkStart w:id="1731" w:name="_Toc439323779"/>
      <w:bookmarkStart w:id="1732" w:name="_Toc440361414"/>
      <w:bookmarkStart w:id="1733" w:name="_Toc440376296"/>
      <w:bookmarkStart w:id="1734" w:name="_Toc440382554"/>
      <w:bookmarkStart w:id="1735" w:name="_Toc440447224"/>
      <w:bookmarkStart w:id="1736" w:name="_Toc440632385"/>
      <w:bookmarkStart w:id="1737" w:name="_Toc440875157"/>
      <w:bookmarkStart w:id="1738" w:name="_Toc441131144"/>
      <w:bookmarkStart w:id="1739" w:name="_Toc465774672"/>
      <w:bookmarkStart w:id="1740" w:name="_Toc465848901"/>
      <w:bookmarkStart w:id="1741" w:name="_Toc468876221"/>
      <w:bookmarkStart w:id="1742" w:name="_Toc469487715"/>
      <w:bookmarkStart w:id="1743" w:name="_Toc471980016"/>
      <w:bookmarkStart w:id="1744" w:name="_Toc498590269"/>
      <w:r w:rsidRPr="00AE1D21">
        <w:rPr>
          <w:szCs w:val="24"/>
        </w:rPr>
        <w:t xml:space="preserve">Форма </w:t>
      </w:r>
      <w:bookmarkEnd w:id="172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5" w:name="_Toc300142269"/>
      <w:bookmarkStart w:id="1746" w:name="_Toc309735391"/>
      <w:bookmarkStart w:id="174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6"/>
      <w:bookmarkEnd w:id="174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8" w:name="_Toc439170719"/>
      <w:bookmarkStart w:id="1749" w:name="_Toc439172821"/>
      <w:bookmarkStart w:id="1750" w:name="_Toc439173263"/>
      <w:bookmarkStart w:id="1751" w:name="_Toc439238259"/>
      <w:bookmarkStart w:id="1752" w:name="_Toc439252807"/>
      <w:bookmarkStart w:id="1753" w:name="_Toc439323780"/>
      <w:bookmarkStart w:id="1754" w:name="_Toc440361415"/>
      <w:bookmarkStart w:id="1755" w:name="_Toc440376297"/>
      <w:bookmarkStart w:id="1756" w:name="_Toc440382555"/>
      <w:bookmarkStart w:id="1757" w:name="_Toc440447225"/>
      <w:bookmarkStart w:id="1758" w:name="_Toc440632386"/>
      <w:bookmarkStart w:id="1759" w:name="_Toc440875158"/>
      <w:bookmarkStart w:id="1760" w:name="_Toc441131145"/>
      <w:bookmarkStart w:id="1761" w:name="_Toc465774673"/>
      <w:bookmarkStart w:id="1762" w:name="_Toc465848902"/>
      <w:bookmarkStart w:id="1763" w:name="_Toc468876222"/>
      <w:bookmarkStart w:id="1764" w:name="_Toc469487716"/>
      <w:bookmarkStart w:id="1765" w:name="_Toc471980017"/>
      <w:bookmarkStart w:id="1766" w:name="_Toc498590270"/>
      <w:r w:rsidRPr="007857E5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7" w:name="_Ref93268095"/>
      <w:bookmarkStart w:id="1768" w:name="_Ref93268099"/>
      <w:bookmarkStart w:id="1769" w:name="_Toc98253958"/>
      <w:bookmarkStart w:id="1770" w:name="_Toc165173884"/>
      <w:bookmarkStart w:id="1771" w:name="_Toc423423678"/>
      <w:bookmarkStart w:id="1772" w:name="_Ref440272510"/>
      <w:bookmarkStart w:id="1773" w:name="_Ref440274961"/>
      <w:bookmarkStart w:id="1774" w:name="_Ref90381141"/>
      <w:bookmarkStart w:id="1775" w:name="_Toc90385121"/>
      <w:bookmarkStart w:id="1776" w:name="_Toc98253952"/>
      <w:bookmarkStart w:id="1777" w:name="_Toc165173878"/>
      <w:bookmarkStart w:id="1778" w:name="_Toc423427449"/>
      <w:bookmarkStart w:id="1779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</w:p>
    <w:p w:rsidR="00635719" w:rsidRPr="00D904EF" w:rsidRDefault="00635719" w:rsidP="00635719">
      <w:pPr>
        <w:pStyle w:val="3"/>
        <w:rPr>
          <w:szCs w:val="24"/>
        </w:rPr>
      </w:pPr>
      <w:bookmarkStart w:id="1780" w:name="_Toc90385125"/>
      <w:bookmarkStart w:id="1781" w:name="_Toc439170705"/>
      <w:bookmarkStart w:id="1782" w:name="_Toc439172807"/>
      <w:bookmarkStart w:id="1783" w:name="_Toc439173268"/>
      <w:bookmarkStart w:id="1784" w:name="_Toc439238264"/>
      <w:bookmarkStart w:id="1785" w:name="_Toc439252812"/>
      <w:bookmarkStart w:id="1786" w:name="_Toc439323785"/>
      <w:bookmarkStart w:id="1787" w:name="_Toc440361420"/>
      <w:bookmarkStart w:id="1788" w:name="_Toc440376302"/>
      <w:bookmarkStart w:id="1789" w:name="_Toc440382560"/>
      <w:bookmarkStart w:id="1790" w:name="_Toc440447230"/>
      <w:bookmarkStart w:id="1791" w:name="_Toc440632391"/>
      <w:bookmarkStart w:id="1792" w:name="_Toc440875160"/>
      <w:bookmarkStart w:id="1793" w:name="_Toc441131147"/>
      <w:bookmarkStart w:id="1794" w:name="_Toc465774675"/>
      <w:bookmarkStart w:id="1795" w:name="_Toc465848904"/>
      <w:bookmarkStart w:id="1796" w:name="_Toc468876224"/>
      <w:bookmarkStart w:id="1797" w:name="_Toc469487718"/>
      <w:bookmarkStart w:id="1798" w:name="_Toc471980019"/>
      <w:bookmarkStart w:id="1799" w:name="_Toc498590272"/>
      <w:r w:rsidRPr="00D904EF">
        <w:rPr>
          <w:szCs w:val="24"/>
        </w:rPr>
        <w:t xml:space="preserve">Форма 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0" w:name="_Toc90385126"/>
      <w:bookmarkStart w:id="1801" w:name="_Toc98253959"/>
      <w:bookmarkStart w:id="1802" w:name="_Toc157248211"/>
      <w:bookmarkStart w:id="1803" w:name="_Toc157496580"/>
      <w:bookmarkStart w:id="1804" w:name="_Toc158206119"/>
      <w:bookmarkStart w:id="1805" w:name="_Toc164057804"/>
      <w:bookmarkStart w:id="1806" w:name="_Toc164137154"/>
      <w:bookmarkStart w:id="1807" w:name="_Toc164161314"/>
      <w:bookmarkStart w:id="18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9" w:name="_Toc439170706"/>
      <w:bookmarkStart w:id="1810" w:name="_Toc439172808"/>
      <w:bookmarkStart w:id="1811" w:name="_Toc439173269"/>
      <w:bookmarkStart w:id="1812" w:name="_Toc439238265"/>
      <w:bookmarkStart w:id="1813" w:name="_Toc439252813"/>
      <w:bookmarkStart w:id="1814" w:name="_Toc439323786"/>
      <w:bookmarkStart w:id="1815" w:name="_Toc440361421"/>
      <w:bookmarkStart w:id="1816" w:name="_Toc440376303"/>
      <w:bookmarkStart w:id="1817" w:name="_Toc440382561"/>
      <w:bookmarkStart w:id="1818" w:name="_Toc440447231"/>
      <w:bookmarkStart w:id="1819" w:name="_Toc440632392"/>
      <w:bookmarkStart w:id="1820" w:name="_Toc440875161"/>
      <w:bookmarkStart w:id="1821" w:name="_Toc441131148"/>
      <w:bookmarkStart w:id="1822" w:name="_Toc465774676"/>
      <w:bookmarkStart w:id="1823" w:name="_Toc465848905"/>
      <w:bookmarkStart w:id="1824" w:name="_Toc468876225"/>
      <w:bookmarkStart w:id="1825" w:name="_Toc469487719"/>
      <w:bookmarkStart w:id="1826" w:name="_Toc471980020"/>
      <w:bookmarkStart w:id="1827" w:name="_Toc498590273"/>
      <w:r w:rsidRPr="00D904EF">
        <w:rPr>
          <w:szCs w:val="24"/>
        </w:rPr>
        <w:lastRenderedPageBreak/>
        <w:t>Инструкции по заполнению</w:t>
      </w:r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8" w:name="_Ref440376324"/>
      <w:bookmarkStart w:id="1829" w:name="_Ref440376401"/>
      <w:bookmarkStart w:id="1830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8"/>
      <w:bookmarkEnd w:id="1829"/>
      <w:bookmarkEnd w:id="1830"/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5"/>
      <w:bookmarkStart w:id="1832" w:name="_Toc440382563"/>
      <w:bookmarkStart w:id="1833" w:name="_Toc440447233"/>
      <w:bookmarkStart w:id="1834" w:name="_Toc440632394"/>
      <w:bookmarkStart w:id="1835" w:name="_Toc440875163"/>
      <w:bookmarkStart w:id="1836" w:name="_Toc441131150"/>
      <w:bookmarkStart w:id="1837" w:name="_Toc465774678"/>
      <w:bookmarkStart w:id="1838" w:name="_Toc465848907"/>
      <w:bookmarkStart w:id="1839" w:name="_Toc468876227"/>
      <w:bookmarkStart w:id="1840" w:name="_Toc469487721"/>
      <w:bookmarkStart w:id="1841" w:name="_Toc471980022"/>
      <w:bookmarkStart w:id="1842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1432A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4C5" w:rsidRDefault="002D14C5">
      <w:pPr>
        <w:spacing w:line="240" w:lineRule="auto"/>
      </w:pPr>
      <w:r>
        <w:separator/>
      </w:r>
    </w:p>
  </w:endnote>
  <w:endnote w:type="continuationSeparator" w:id="0">
    <w:p w:rsidR="002D14C5" w:rsidRDefault="002D14C5">
      <w:pPr>
        <w:spacing w:line="240" w:lineRule="auto"/>
      </w:pPr>
      <w:r>
        <w:continuationSeparator/>
      </w:r>
    </w:p>
  </w:endnote>
  <w:endnote w:id="1">
    <w:p w:rsidR="00E37D1C" w:rsidRPr="00F86C07" w:rsidRDefault="00E37D1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7D1C" w:rsidRDefault="00E37D1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Pr="00FA0376" w:rsidRDefault="00E37D1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1432A">
      <w:rPr>
        <w:noProof/>
        <w:sz w:val="16"/>
        <w:szCs w:val="16"/>
        <w:lang w:eastAsia="ru-RU"/>
      </w:rPr>
      <w:t>96</w:t>
    </w:r>
    <w:r w:rsidRPr="00FA0376">
      <w:rPr>
        <w:sz w:val="16"/>
        <w:szCs w:val="16"/>
        <w:lang w:eastAsia="ru-RU"/>
      </w:rPr>
      <w:fldChar w:fldCharType="end"/>
    </w:r>
  </w:p>
  <w:p w:rsidR="00E37D1C" w:rsidRPr="00EE0539" w:rsidRDefault="00E37D1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64239">
      <w:rPr>
        <w:sz w:val="18"/>
        <w:szCs w:val="18"/>
      </w:rPr>
      <w:t xml:space="preserve">Договора на </w:t>
    </w:r>
    <w:r w:rsidR="00050291" w:rsidRPr="00050291">
      <w:rPr>
        <w:sz w:val="18"/>
        <w:szCs w:val="18"/>
      </w:rPr>
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Лев-Толстовского, Лебедянского, Краснинского, Данковского, Елецкого районов, г. Елец  Липецкой области</w:t>
    </w:r>
    <w:r w:rsidRPr="00664239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4C5" w:rsidRDefault="002D14C5">
      <w:pPr>
        <w:spacing w:line="240" w:lineRule="auto"/>
      </w:pPr>
      <w:r>
        <w:separator/>
      </w:r>
    </w:p>
  </w:footnote>
  <w:footnote w:type="continuationSeparator" w:id="0">
    <w:p w:rsidR="002D14C5" w:rsidRDefault="002D14C5">
      <w:pPr>
        <w:spacing w:line="240" w:lineRule="auto"/>
      </w:pPr>
      <w:r>
        <w:continuationSeparator/>
      </w:r>
    </w:p>
  </w:footnote>
  <w:footnote w:id="1">
    <w:p w:rsidR="00E37D1C" w:rsidRPr="00B36685" w:rsidRDefault="00E37D1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37D1C" w:rsidRDefault="00E37D1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37D1C" w:rsidRDefault="00E37D1C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37D1C" w:rsidRDefault="00E37D1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Pr="00930031" w:rsidRDefault="00E37D1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291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1A8A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456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27BE"/>
    <w:rsid w:val="002B456C"/>
    <w:rsid w:val="002B5044"/>
    <w:rsid w:val="002B76A5"/>
    <w:rsid w:val="002C589F"/>
    <w:rsid w:val="002D14C5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364"/>
    <w:rsid w:val="003776BB"/>
    <w:rsid w:val="003803A7"/>
    <w:rsid w:val="0038211D"/>
    <w:rsid w:val="003832F6"/>
    <w:rsid w:val="0039141F"/>
    <w:rsid w:val="00395BC1"/>
    <w:rsid w:val="003A0F3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32A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565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12B5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FEE"/>
    <w:rsid w:val="00546518"/>
    <w:rsid w:val="00546583"/>
    <w:rsid w:val="00546E75"/>
    <w:rsid w:val="00547466"/>
    <w:rsid w:val="00550932"/>
    <w:rsid w:val="00552FBF"/>
    <w:rsid w:val="00553A57"/>
    <w:rsid w:val="00553B6E"/>
    <w:rsid w:val="00556C74"/>
    <w:rsid w:val="00557C01"/>
    <w:rsid w:val="005631D9"/>
    <w:rsid w:val="00563DCC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4239"/>
    <w:rsid w:val="00666224"/>
    <w:rsid w:val="0066624E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3347"/>
    <w:rsid w:val="00725F9C"/>
    <w:rsid w:val="00726465"/>
    <w:rsid w:val="00726DAC"/>
    <w:rsid w:val="007321D4"/>
    <w:rsid w:val="00737508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7260"/>
    <w:rsid w:val="00920CB0"/>
    <w:rsid w:val="00923B27"/>
    <w:rsid w:val="00925CE1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35DF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2486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1B2C"/>
    <w:rsid w:val="00A6266B"/>
    <w:rsid w:val="00A639E3"/>
    <w:rsid w:val="00A66D84"/>
    <w:rsid w:val="00A72612"/>
    <w:rsid w:val="00A73BFA"/>
    <w:rsid w:val="00A773C9"/>
    <w:rsid w:val="00A77A16"/>
    <w:rsid w:val="00A805FF"/>
    <w:rsid w:val="00A81FF1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C85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77E1E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E62B4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14E9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8F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37D1C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3392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F73392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60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2071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1ADCA-7A27-41C5-A471-659103076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96</Pages>
  <Words>29298</Words>
  <Characters>167004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195911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165</cp:revision>
  <cp:lastPrinted>2018-04-13T10:40:00Z</cp:lastPrinted>
  <dcterms:created xsi:type="dcterms:W3CDTF">2016-01-13T12:36:00Z</dcterms:created>
  <dcterms:modified xsi:type="dcterms:W3CDTF">2018-04-13T10:42:00Z</dcterms:modified>
</cp:coreProperties>
</file>