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945C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945CE" w:rsidRPr="00A5754C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 xml:space="preserve">Начальник Управления логистики и 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 xml:space="preserve">материально-технического обеспечения 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>филиала ПАО «МРСК Центра» - «Ярэнерго»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7556FF" w:rsidRPr="00C12FA4" w:rsidRDefault="00F945CE" w:rsidP="00F945CE">
      <w:pPr>
        <w:spacing w:line="240" w:lineRule="auto"/>
        <w:jc w:val="right"/>
        <w:rPr>
          <w:sz w:val="24"/>
          <w:szCs w:val="24"/>
        </w:rPr>
      </w:pPr>
      <w:r w:rsidRPr="00F945CE">
        <w:rPr>
          <w:bCs w:val="0"/>
          <w:sz w:val="24"/>
          <w:szCs w:val="24"/>
          <w:lang w:eastAsia="ru-RU"/>
        </w:rPr>
        <w:t xml:space="preserve">____________ </w:t>
      </w:r>
      <w:r w:rsidRPr="00F945CE">
        <w:rPr>
          <w:bCs w:val="0"/>
          <w:snapToGrid w:val="0"/>
          <w:sz w:val="24"/>
          <w:szCs w:val="24"/>
          <w:lang w:eastAsia="ru-RU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945C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945C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945C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945C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F945CE">
        <w:rPr>
          <w:b/>
          <w:sz w:val="24"/>
          <w:szCs w:val="24"/>
        </w:rPr>
        <w:t>Договоров</w:t>
      </w:r>
      <w:proofErr w:type="gramEnd"/>
      <w:r w:rsidR="00366652" w:rsidRPr="00F945CE">
        <w:rPr>
          <w:b/>
          <w:sz w:val="24"/>
          <w:szCs w:val="24"/>
        </w:rPr>
        <w:t xml:space="preserve"> </w:t>
      </w:r>
      <w:r w:rsidR="00F945CE" w:rsidRPr="00F945CE">
        <w:rPr>
          <w:b/>
          <w:sz w:val="24"/>
          <w:szCs w:val="24"/>
        </w:rPr>
        <w:t>на оказание услуг по обновлению системы управления нормативно технической документацией</w:t>
      </w:r>
      <w:r w:rsidR="00366652" w:rsidRPr="00F945CE">
        <w:rPr>
          <w:b/>
          <w:sz w:val="24"/>
          <w:szCs w:val="24"/>
        </w:rPr>
        <w:t xml:space="preserve"> для нужд ПАО «МРСК Центра»</w:t>
      </w:r>
      <w:r w:rsidR="007556FF" w:rsidRPr="00F945CE">
        <w:rPr>
          <w:b/>
          <w:sz w:val="24"/>
          <w:szCs w:val="24"/>
        </w:rPr>
        <w:t xml:space="preserve"> (филиал</w:t>
      </w:r>
      <w:r w:rsidR="00F945CE" w:rsidRPr="00F945CE">
        <w:rPr>
          <w:b/>
          <w:sz w:val="24"/>
          <w:szCs w:val="24"/>
        </w:rPr>
        <w:t>а</w:t>
      </w:r>
      <w:r w:rsidR="007556FF" w:rsidRPr="00F945CE">
        <w:rPr>
          <w:b/>
          <w:sz w:val="24"/>
          <w:szCs w:val="24"/>
        </w:rPr>
        <w:t xml:space="preserve"> «</w:t>
      </w:r>
      <w:r w:rsidR="00F945CE" w:rsidRPr="00F945CE">
        <w:rPr>
          <w:b/>
          <w:sz w:val="24"/>
          <w:szCs w:val="24"/>
        </w:rPr>
        <w:t>Яр</w:t>
      </w:r>
      <w:r w:rsidR="007556FF" w:rsidRPr="00F945CE">
        <w:rPr>
          <w:b/>
          <w:sz w:val="24"/>
          <w:szCs w:val="24"/>
        </w:rPr>
        <w:t>энерго»)</w:t>
      </w:r>
    </w:p>
    <w:p w:rsidR="007556FF" w:rsidRPr="00F945C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945C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945CE">
        <w:rPr>
          <w:rFonts w:ascii="Times New Roman" w:eastAsia="Times New Roman" w:hAnsi="Times New Roman" w:cs="Times New Roman"/>
          <w:b/>
          <w:caps/>
        </w:rPr>
        <w:t>,</w:t>
      </w:r>
      <w:r w:rsidRPr="00F945C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945C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945C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945CE">
        <w:rPr>
          <w:iCs/>
          <w:sz w:val="24"/>
          <w:szCs w:val="24"/>
        </w:rPr>
        <w:t xml:space="preserve">специалист отдела закупочной деятельности управления логистики и </w:t>
      </w:r>
      <w:r w:rsidR="00F945CE" w:rsidRPr="00F945CE">
        <w:rPr>
          <w:iCs/>
          <w:sz w:val="24"/>
          <w:szCs w:val="24"/>
        </w:rPr>
        <w:t>материально-технического обеспечения филиала</w:t>
      </w:r>
      <w:r w:rsidR="007556FF" w:rsidRPr="00F945CE">
        <w:rPr>
          <w:iCs/>
          <w:sz w:val="24"/>
          <w:szCs w:val="24"/>
        </w:rPr>
        <w:t xml:space="preserve"> ПАО «МРСК Центра»</w:t>
      </w:r>
      <w:r w:rsidR="00F945CE" w:rsidRPr="00F945CE">
        <w:rPr>
          <w:iCs/>
          <w:sz w:val="24"/>
          <w:szCs w:val="24"/>
        </w:rPr>
        <w:t xml:space="preserve"> - «Ярэнерго»</w:t>
      </w:r>
      <w:r w:rsidR="007556FF" w:rsidRPr="00F945CE">
        <w:rPr>
          <w:iCs/>
          <w:sz w:val="24"/>
          <w:szCs w:val="24"/>
        </w:rPr>
        <w:t xml:space="preserve"> </w:t>
      </w:r>
      <w:r w:rsidR="00F945CE" w:rsidRPr="00F945CE">
        <w:rPr>
          <w:iCs/>
          <w:sz w:val="24"/>
          <w:szCs w:val="24"/>
        </w:rPr>
        <w:t>Донсков А.Ю.</w:t>
      </w:r>
      <w:r w:rsidR="007556FF" w:rsidRPr="00F945CE">
        <w:rPr>
          <w:iCs/>
          <w:sz w:val="24"/>
          <w:szCs w:val="24"/>
        </w:rPr>
        <w:t>, контактные телефоны: (4</w:t>
      </w:r>
      <w:r w:rsidR="00F945CE" w:rsidRPr="00F945CE">
        <w:rPr>
          <w:iCs/>
          <w:sz w:val="24"/>
          <w:szCs w:val="24"/>
        </w:rPr>
        <w:t>852</w:t>
      </w:r>
      <w:r w:rsidR="007556FF" w:rsidRPr="00F945CE">
        <w:rPr>
          <w:iCs/>
          <w:sz w:val="24"/>
          <w:szCs w:val="24"/>
        </w:rPr>
        <w:t>) 7</w:t>
      </w:r>
      <w:r w:rsidR="00F945CE" w:rsidRPr="00F945CE">
        <w:rPr>
          <w:iCs/>
          <w:sz w:val="24"/>
          <w:szCs w:val="24"/>
        </w:rPr>
        <w:t>8</w:t>
      </w:r>
      <w:r w:rsidR="007556FF" w:rsidRPr="00F945CE">
        <w:rPr>
          <w:iCs/>
          <w:sz w:val="24"/>
          <w:szCs w:val="24"/>
        </w:rPr>
        <w:t>-</w:t>
      </w:r>
      <w:r w:rsidR="00F945CE" w:rsidRPr="00F945CE">
        <w:rPr>
          <w:iCs/>
          <w:sz w:val="24"/>
          <w:szCs w:val="24"/>
        </w:rPr>
        <w:t>14</w:t>
      </w:r>
      <w:r w:rsidR="007556FF" w:rsidRPr="00F945CE">
        <w:rPr>
          <w:iCs/>
          <w:sz w:val="24"/>
          <w:szCs w:val="24"/>
        </w:rPr>
        <w:t>-</w:t>
      </w:r>
      <w:r w:rsidR="00F945CE" w:rsidRPr="00F945CE">
        <w:rPr>
          <w:iCs/>
          <w:sz w:val="24"/>
          <w:szCs w:val="24"/>
        </w:rPr>
        <w:t>78</w:t>
      </w:r>
      <w:r w:rsidR="007556FF" w:rsidRPr="00F945CE">
        <w:rPr>
          <w:iCs/>
          <w:sz w:val="24"/>
          <w:szCs w:val="24"/>
        </w:rPr>
        <w:t xml:space="preserve">, </w:t>
      </w:r>
      <w:r w:rsidR="007556FF" w:rsidRPr="00F945CE">
        <w:rPr>
          <w:sz w:val="24"/>
          <w:szCs w:val="24"/>
        </w:rPr>
        <w:t xml:space="preserve">адрес электронной почты: </w:t>
      </w:r>
      <w:r w:rsidR="007556FF" w:rsidRPr="00F945CE">
        <w:rPr>
          <w:iCs/>
          <w:sz w:val="24"/>
          <w:szCs w:val="24"/>
        </w:rPr>
        <w:t xml:space="preserve"> </w:t>
      </w:r>
      <w:hyperlink r:id="rId18" w:history="1">
        <w:r w:rsidR="00F945CE" w:rsidRPr="00F945CE">
          <w:rPr>
            <w:rStyle w:val="a7"/>
            <w:sz w:val="24"/>
            <w:szCs w:val="24"/>
            <w:lang w:val="en-US"/>
          </w:rPr>
          <w:t>Donskov</w:t>
        </w:r>
        <w:r w:rsidR="00F945CE" w:rsidRPr="00F945CE">
          <w:rPr>
            <w:rStyle w:val="a7"/>
            <w:sz w:val="24"/>
            <w:szCs w:val="24"/>
          </w:rPr>
          <w:t>.</w:t>
        </w:r>
        <w:r w:rsidR="00F945CE" w:rsidRPr="00F945CE">
          <w:rPr>
            <w:rStyle w:val="a7"/>
            <w:sz w:val="24"/>
            <w:szCs w:val="24"/>
            <w:lang w:val="en-US"/>
          </w:rPr>
          <w:t>AY</w:t>
        </w:r>
        <w:r w:rsidR="00F945CE" w:rsidRPr="00F945CE">
          <w:rPr>
            <w:rStyle w:val="a7"/>
            <w:sz w:val="24"/>
            <w:szCs w:val="24"/>
          </w:rPr>
          <w:t>@mrsk-1.ru</w:t>
        </w:r>
      </w:hyperlink>
      <w:r w:rsidRPr="00F945CE">
        <w:rPr>
          <w:iCs/>
          <w:sz w:val="24"/>
          <w:szCs w:val="24"/>
        </w:rPr>
        <w:t>, ответственное лицо –</w:t>
      </w:r>
      <w:r w:rsidRPr="00F945CE">
        <w:rPr>
          <w:sz w:val="24"/>
          <w:szCs w:val="24"/>
        </w:rPr>
        <w:t xml:space="preserve"> </w:t>
      </w:r>
      <w:r w:rsidR="00F945CE" w:rsidRPr="00F945CE">
        <w:rPr>
          <w:sz w:val="24"/>
          <w:szCs w:val="24"/>
        </w:rPr>
        <w:t>Донсков Антон Юрьевич</w:t>
      </w:r>
      <w:r w:rsidR="007556FF" w:rsidRPr="00F945CE">
        <w:rPr>
          <w:sz w:val="24"/>
          <w:szCs w:val="24"/>
        </w:rPr>
        <w:t>, контактные телефоны - (4</w:t>
      </w:r>
      <w:r w:rsidR="00F945CE" w:rsidRPr="00F945CE">
        <w:rPr>
          <w:sz w:val="24"/>
          <w:szCs w:val="24"/>
        </w:rPr>
        <w:t>852</w:t>
      </w:r>
      <w:r w:rsidR="007556FF" w:rsidRPr="00F945CE">
        <w:rPr>
          <w:sz w:val="24"/>
          <w:szCs w:val="24"/>
        </w:rPr>
        <w:t xml:space="preserve">) </w:t>
      </w:r>
      <w:r w:rsidR="00F945CE" w:rsidRPr="00F945CE">
        <w:rPr>
          <w:sz w:val="24"/>
          <w:szCs w:val="24"/>
        </w:rPr>
        <w:t>78</w:t>
      </w:r>
      <w:r w:rsidR="007556FF" w:rsidRPr="00F945CE">
        <w:rPr>
          <w:sz w:val="24"/>
          <w:szCs w:val="24"/>
        </w:rPr>
        <w:t>-</w:t>
      </w:r>
      <w:r w:rsidR="00F945CE" w:rsidRPr="00F945CE">
        <w:rPr>
          <w:sz w:val="24"/>
          <w:szCs w:val="24"/>
        </w:rPr>
        <w:t>14</w:t>
      </w:r>
      <w:r w:rsidR="007556FF" w:rsidRPr="00F945CE">
        <w:rPr>
          <w:sz w:val="24"/>
          <w:szCs w:val="24"/>
        </w:rPr>
        <w:t>-</w:t>
      </w:r>
      <w:r w:rsidR="00F945CE" w:rsidRPr="00F945CE">
        <w:rPr>
          <w:sz w:val="24"/>
          <w:szCs w:val="24"/>
        </w:rPr>
        <w:t>78</w:t>
      </w:r>
      <w:r w:rsidR="007556FF" w:rsidRPr="00F945CE">
        <w:rPr>
          <w:sz w:val="24"/>
          <w:szCs w:val="24"/>
        </w:rPr>
        <w:t xml:space="preserve">, адрес электронной почты: </w:t>
      </w:r>
      <w:hyperlink r:id="rId19" w:history="1">
        <w:r w:rsidR="00F945CE" w:rsidRPr="00F945CE">
          <w:rPr>
            <w:rStyle w:val="a7"/>
            <w:sz w:val="24"/>
            <w:szCs w:val="24"/>
            <w:lang w:val="en-US"/>
          </w:rPr>
          <w:t>Donskov</w:t>
        </w:r>
        <w:r w:rsidR="00F945CE" w:rsidRPr="00F945CE">
          <w:rPr>
            <w:rStyle w:val="a7"/>
            <w:sz w:val="24"/>
            <w:szCs w:val="24"/>
          </w:rPr>
          <w:t>.</w:t>
        </w:r>
        <w:r w:rsidR="00F945CE" w:rsidRPr="00F945CE">
          <w:rPr>
            <w:rStyle w:val="a7"/>
            <w:sz w:val="24"/>
            <w:szCs w:val="24"/>
            <w:lang w:val="en-US"/>
          </w:rPr>
          <w:t>AY</w:t>
        </w:r>
        <w:r w:rsidR="00F945CE" w:rsidRPr="00F945CE">
          <w:rPr>
            <w:rStyle w:val="a7"/>
            <w:sz w:val="24"/>
            <w:szCs w:val="24"/>
          </w:rPr>
          <w:t>@mrsk-1.ru</w:t>
        </w:r>
      </w:hyperlink>
      <w:r w:rsidR="00F945CE" w:rsidRPr="00F945CE">
        <w:rPr>
          <w:sz w:val="24"/>
          <w:szCs w:val="24"/>
        </w:rPr>
        <w:t xml:space="preserve">. </w:t>
      </w:r>
      <w:proofErr w:type="gramStart"/>
      <w:r w:rsidR="004B5EB3" w:rsidRPr="00F945CE">
        <w:rPr>
          <w:iCs/>
          <w:sz w:val="24"/>
          <w:szCs w:val="24"/>
        </w:rPr>
        <w:t>Извещени</w:t>
      </w:r>
      <w:r w:rsidRPr="00F945CE">
        <w:rPr>
          <w:iCs/>
          <w:sz w:val="24"/>
          <w:szCs w:val="24"/>
        </w:rPr>
        <w:t>ем</w:t>
      </w:r>
      <w:r w:rsidRPr="00F945CE">
        <w:rPr>
          <w:sz w:val="24"/>
          <w:szCs w:val="24"/>
        </w:rPr>
        <w:t xml:space="preserve"> о проведении открытого </w:t>
      </w:r>
      <w:r w:rsidRPr="00F945CE">
        <w:rPr>
          <w:iCs/>
          <w:sz w:val="24"/>
          <w:szCs w:val="24"/>
        </w:rPr>
        <w:t>запроса предложений</w:t>
      </w:r>
      <w:r w:rsidRPr="00F945CE">
        <w:rPr>
          <w:sz w:val="24"/>
          <w:szCs w:val="24"/>
        </w:rPr>
        <w:t xml:space="preserve">, опубликованным </w:t>
      </w:r>
      <w:r w:rsidRPr="00F945CE">
        <w:rPr>
          <w:b/>
          <w:sz w:val="24"/>
          <w:szCs w:val="24"/>
        </w:rPr>
        <w:t>«</w:t>
      </w:r>
      <w:r w:rsidR="00F945CE" w:rsidRPr="00F945CE">
        <w:rPr>
          <w:b/>
          <w:sz w:val="24"/>
          <w:szCs w:val="24"/>
        </w:rPr>
        <w:t>15</w:t>
      </w:r>
      <w:r w:rsidRPr="00F945CE">
        <w:rPr>
          <w:b/>
          <w:sz w:val="24"/>
          <w:szCs w:val="24"/>
        </w:rPr>
        <w:t xml:space="preserve">» </w:t>
      </w:r>
      <w:r w:rsidR="00F945CE" w:rsidRPr="00F945CE">
        <w:rPr>
          <w:b/>
          <w:sz w:val="24"/>
          <w:szCs w:val="24"/>
        </w:rPr>
        <w:t>февраля</w:t>
      </w:r>
      <w:r w:rsidRPr="00F945CE">
        <w:rPr>
          <w:b/>
          <w:sz w:val="24"/>
          <w:szCs w:val="24"/>
        </w:rPr>
        <w:t xml:space="preserve"> 20</w:t>
      </w:r>
      <w:r w:rsidR="00C12FA4" w:rsidRPr="00F945CE">
        <w:rPr>
          <w:b/>
          <w:sz w:val="24"/>
          <w:szCs w:val="24"/>
        </w:rPr>
        <w:t>1</w:t>
      </w:r>
      <w:r w:rsidR="00DB05D8" w:rsidRPr="00F945CE">
        <w:rPr>
          <w:b/>
          <w:sz w:val="24"/>
          <w:szCs w:val="24"/>
        </w:rPr>
        <w:t>7</w:t>
      </w:r>
      <w:r w:rsidRPr="00F945CE">
        <w:rPr>
          <w:b/>
          <w:sz w:val="24"/>
          <w:szCs w:val="24"/>
        </w:rPr>
        <w:t xml:space="preserve"> г.</w:t>
      </w:r>
      <w:r w:rsidRPr="00F945C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945CE">
          <w:rPr>
            <w:rStyle w:val="a7"/>
            <w:sz w:val="24"/>
            <w:szCs w:val="24"/>
          </w:rPr>
          <w:t>www.zakupki.</w:t>
        </w:r>
        <w:r w:rsidR="00345CCA" w:rsidRPr="00F945CE">
          <w:rPr>
            <w:rStyle w:val="a7"/>
            <w:sz w:val="24"/>
            <w:szCs w:val="24"/>
            <w:lang w:val="en-US"/>
          </w:rPr>
          <w:t>gov</w:t>
        </w:r>
        <w:r w:rsidR="00345CCA" w:rsidRPr="00F945CE">
          <w:rPr>
            <w:rStyle w:val="a7"/>
            <w:sz w:val="24"/>
            <w:szCs w:val="24"/>
          </w:rPr>
          <w:t>.ru</w:t>
        </w:r>
      </w:hyperlink>
      <w:r w:rsidRPr="00F945CE">
        <w:rPr>
          <w:sz w:val="24"/>
          <w:szCs w:val="24"/>
        </w:rPr>
        <w:t>),</w:t>
      </w:r>
      <w:r w:rsidR="009D7F01" w:rsidRPr="00F945CE">
        <w:rPr>
          <w:iCs/>
          <w:sz w:val="24"/>
          <w:szCs w:val="24"/>
        </w:rPr>
        <w:t xml:space="preserve"> </w:t>
      </w:r>
      <w:r w:rsidR="009D7F01" w:rsidRPr="00F945CE">
        <w:rPr>
          <w:sz w:val="24"/>
          <w:szCs w:val="24"/>
        </w:rPr>
        <w:t xml:space="preserve">на сайте </w:t>
      </w:r>
      <w:r w:rsidR="007556FF" w:rsidRPr="00F945CE">
        <w:rPr>
          <w:iCs/>
          <w:sz w:val="24"/>
          <w:szCs w:val="24"/>
        </w:rPr>
        <w:t>ПАО «МРСК Центра»</w:t>
      </w:r>
      <w:r w:rsidR="009D7F01" w:rsidRPr="00F945CE">
        <w:rPr>
          <w:sz w:val="24"/>
          <w:szCs w:val="24"/>
        </w:rPr>
        <w:t xml:space="preserve"> (</w:t>
      </w:r>
      <w:hyperlink r:id="rId21" w:history="1">
        <w:r w:rsidR="007556FF" w:rsidRPr="00F945CE">
          <w:rPr>
            <w:rStyle w:val="a7"/>
            <w:sz w:val="24"/>
            <w:szCs w:val="24"/>
          </w:rPr>
          <w:t>www.mrsk-1.ru</w:t>
        </w:r>
      </w:hyperlink>
      <w:r w:rsidR="00862664" w:rsidRPr="00F945CE">
        <w:rPr>
          <w:sz w:val="24"/>
          <w:szCs w:val="24"/>
        </w:rPr>
        <w:t>)</w:t>
      </w:r>
      <w:r w:rsidR="00702B2C" w:rsidRPr="00F945CE">
        <w:rPr>
          <w:sz w:val="24"/>
          <w:szCs w:val="24"/>
        </w:rPr>
        <w:t>, на сайте</w:t>
      </w:r>
      <w:r w:rsidR="00702B2C" w:rsidRPr="00862664">
        <w:rPr>
          <w:sz w:val="24"/>
          <w:szCs w:val="24"/>
        </w:rPr>
        <w:t xml:space="preserve"> ЭТП, указанном в п. </w:t>
      </w:r>
      <w:r w:rsidR="00F945CE">
        <w:fldChar w:fldCharType="begin"/>
      </w:r>
      <w:r w:rsidR="00F945CE">
        <w:instrText xml:space="preserve"> REF _Ref440269836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1.1.2</w:t>
      </w:r>
      <w:r w:rsidR="00F945CE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945CE">
        <w:rPr>
          <w:sz w:val="24"/>
          <w:szCs w:val="24"/>
        </w:rPr>
        <w:t>индивидуальных предпринимателей)</w:t>
      </w:r>
      <w:r w:rsidR="00DC6125" w:rsidRPr="00F945CE">
        <w:rPr>
          <w:sz w:val="24"/>
          <w:szCs w:val="24"/>
        </w:rPr>
        <w:t xml:space="preserve"> (далее - Участники)</w:t>
      </w:r>
      <w:r w:rsidR="009D7F01" w:rsidRPr="00F945CE">
        <w:rPr>
          <w:sz w:val="24"/>
          <w:szCs w:val="24"/>
        </w:rPr>
        <w:t xml:space="preserve"> </w:t>
      </w:r>
      <w:r w:rsidR="004B5EB3" w:rsidRPr="00F945CE">
        <w:rPr>
          <w:sz w:val="24"/>
          <w:szCs w:val="24"/>
        </w:rPr>
        <w:t>к участию в процедуре О</w:t>
      </w:r>
      <w:r w:rsidRPr="00F945C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945CE">
        <w:rPr>
          <w:sz w:val="24"/>
          <w:szCs w:val="24"/>
        </w:rPr>
        <w:t>на право</w:t>
      </w:r>
      <w:proofErr w:type="gramEnd"/>
      <w:r w:rsidR="004B5EB3" w:rsidRPr="00F945CE">
        <w:rPr>
          <w:sz w:val="24"/>
          <w:szCs w:val="24"/>
        </w:rPr>
        <w:t xml:space="preserve"> </w:t>
      </w:r>
      <w:proofErr w:type="gramStart"/>
      <w:r w:rsidR="004B5EB3" w:rsidRPr="00F945CE">
        <w:rPr>
          <w:sz w:val="24"/>
          <w:szCs w:val="24"/>
        </w:rPr>
        <w:t xml:space="preserve">заключения </w:t>
      </w:r>
      <w:r w:rsidR="00366652" w:rsidRPr="00F945CE">
        <w:rPr>
          <w:sz w:val="24"/>
          <w:szCs w:val="24"/>
        </w:rPr>
        <w:t>Договор</w:t>
      </w:r>
      <w:r w:rsidR="00F945CE" w:rsidRPr="00F945CE">
        <w:rPr>
          <w:sz w:val="24"/>
          <w:szCs w:val="24"/>
        </w:rPr>
        <w:t>а</w:t>
      </w:r>
      <w:r w:rsidR="00366652" w:rsidRPr="00F945CE">
        <w:rPr>
          <w:sz w:val="24"/>
          <w:szCs w:val="24"/>
        </w:rPr>
        <w:t xml:space="preserve"> </w:t>
      </w:r>
      <w:r w:rsidR="00F945CE" w:rsidRPr="00F945CE">
        <w:rPr>
          <w:sz w:val="24"/>
          <w:szCs w:val="24"/>
        </w:rPr>
        <w:t>на оказание услуг по обновлению системы управления нормативно технической документацией</w:t>
      </w:r>
      <w:r w:rsidR="00366652" w:rsidRPr="00F945CE">
        <w:rPr>
          <w:sz w:val="24"/>
          <w:szCs w:val="24"/>
        </w:rPr>
        <w:t xml:space="preserve"> для нужд ПАО «МРСК Центра»</w:t>
      </w:r>
      <w:r w:rsidR="00702B2C" w:rsidRPr="00F945CE">
        <w:rPr>
          <w:sz w:val="24"/>
          <w:szCs w:val="24"/>
        </w:rPr>
        <w:t xml:space="preserve"> </w:t>
      </w:r>
      <w:r w:rsidR="00862664" w:rsidRPr="00F945C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F945CE">
        <w:rPr>
          <w:sz w:val="24"/>
          <w:szCs w:val="24"/>
        </w:rPr>
        <w:t xml:space="preserve"> </w:t>
      </w:r>
      <w:proofErr w:type="gramStart"/>
      <w:r w:rsidR="00862664" w:rsidRPr="00F945CE">
        <w:rPr>
          <w:sz w:val="24"/>
          <w:szCs w:val="24"/>
        </w:rPr>
        <w:t xml:space="preserve">РФ, 150003, г. Ярославль, ул. </w:t>
      </w:r>
      <w:proofErr w:type="spellStart"/>
      <w:r w:rsidR="00862664" w:rsidRPr="00F945CE">
        <w:rPr>
          <w:sz w:val="24"/>
          <w:szCs w:val="24"/>
        </w:rPr>
        <w:t>Во</w:t>
      </w:r>
      <w:r w:rsidR="00F945CE" w:rsidRPr="00F945CE">
        <w:rPr>
          <w:sz w:val="24"/>
          <w:szCs w:val="24"/>
        </w:rPr>
        <w:t>й</w:t>
      </w:r>
      <w:r w:rsidR="00862664" w:rsidRPr="00F945CE">
        <w:rPr>
          <w:sz w:val="24"/>
          <w:szCs w:val="24"/>
        </w:rPr>
        <w:t>нова</w:t>
      </w:r>
      <w:proofErr w:type="spellEnd"/>
      <w:r w:rsidR="00862664" w:rsidRPr="00F945CE">
        <w:rPr>
          <w:sz w:val="24"/>
          <w:szCs w:val="24"/>
        </w:rPr>
        <w:t>, д. 12)</w:t>
      </w:r>
      <w:r w:rsidRPr="00F945C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945CE">
        <w:rPr>
          <w:sz w:val="24"/>
          <w:szCs w:val="24"/>
        </w:rPr>
        <w:t xml:space="preserve">Настоящий </w:t>
      </w:r>
      <w:r w:rsidR="004B5EB3" w:rsidRPr="00F945CE">
        <w:rPr>
          <w:sz w:val="24"/>
          <w:szCs w:val="24"/>
        </w:rPr>
        <w:t>З</w:t>
      </w:r>
      <w:r w:rsidRPr="00F945C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945CE">
        <w:rPr>
          <w:sz w:val="24"/>
          <w:szCs w:val="24"/>
        </w:rPr>
        <w:t>электронной торговой площадк</w:t>
      </w:r>
      <w:r w:rsidR="00414AB1" w:rsidRPr="00F945CE">
        <w:rPr>
          <w:sz w:val="24"/>
          <w:szCs w:val="24"/>
        </w:rPr>
        <w:t>и</w:t>
      </w:r>
      <w:r w:rsidR="00702B2C" w:rsidRPr="00F945CE">
        <w:rPr>
          <w:sz w:val="24"/>
          <w:szCs w:val="24"/>
        </w:rPr>
        <w:t xml:space="preserve"> </w:t>
      </w:r>
      <w:r w:rsidR="000D70B6" w:rsidRPr="00F945CE">
        <w:rPr>
          <w:sz w:val="24"/>
          <w:szCs w:val="24"/>
        </w:rPr>
        <w:t>П</w:t>
      </w:r>
      <w:r w:rsidR="00702B2C" w:rsidRPr="00F945CE">
        <w:rPr>
          <w:sz w:val="24"/>
          <w:szCs w:val="24"/>
        </w:rPr>
        <w:t>АО «</w:t>
      </w:r>
      <w:proofErr w:type="spellStart"/>
      <w:r w:rsidR="00702B2C" w:rsidRPr="00F945CE">
        <w:rPr>
          <w:sz w:val="24"/>
          <w:szCs w:val="24"/>
        </w:rPr>
        <w:t>Россети</w:t>
      </w:r>
      <w:proofErr w:type="spellEnd"/>
      <w:r w:rsidR="00702B2C" w:rsidRPr="00F945CE">
        <w:rPr>
          <w:sz w:val="24"/>
          <w:szCs w:val="24"/>
        </w:rPr>
        <w:t xml:space="preserve">» </w:t>
      </w:r>
      <w:hyperlink r:id="rId22" w:history="1">
        <w:r w:rsidR="00862664" w:rsidRPr="00F945CE">
          <w:rPr>
            <w:rStyle w:val="a7"/>
            <w:sz w:val="24"/>
            <w:szCs w:val="24"/>
          </w:rPr>
          <w:t>etp.rosseti.ru</w:t>
        </w:r>
      </w:hyperlink>
      <w:r w:rsidR="00862664" w:rsidRPr="00F945CE">
        <w:rPr>
          <w:sz w:val="24"/>
          <w:szCs w:val="24"/>
        </w:rPr>
        <w:t xml:space="preserve"> </w:t>
      </w:r>
      <w:r w:rsidR="00702B2C" w:rsidRPr="00F945CE">
        <w:rPr>
          <w:sz w:val="24"/>
          <w:szCs w:val="24"/>
        </w:rPr>
        <w:t>(далее — ЭТП)</w:t>
      </w:r>
      <w:r w:rsidR="005B75A6" w:rsidRPr="00F945CE">
        <w:rPr>
          <w:sz w:val="24"/>
          <w:szCs w:val="24"/>
        </w:rPr>
        <w:t>.</w:t>
      </w:r>
      <w:bookmarkEnd w:id="14"/>
    </w:p>
    <w:p w:rsidR="00717F60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945CE">
        <w:rPr>
          <w:sz w:val="24"/>
          <w:szCs w:val="24"/>
        </w:rPr>
        <w:t>Заказчик</w:t>
      </w:r>
      <w:r w:rsidR="00702B2C" w:rsidRPr="00F945CE">
        <w:rPr>
          <w:sz w:val="24"/>
          <w:szCs w:val="24"/>
        </w:rPr>
        <w:t xml:space="preserve">: </w:t>
      </w:r>
      <w:r w:rsidRPr="00F945CE">
        <w:rPr>
          <w:sz w:val="24"/>
          <w:szCs w:val="24"/>
        </w:rPr>
        <w:t xml:space="preserve"> </w:t>
      </w:r>
      <w:r w:rsidR="00702B2C" w:rsidRPr="00F945CE">
        <w:rPr>
          <w:iCs/>
          <w:sz w:val="24"/>
          <w:szCs w:val="24"/>
        </w:rPr>
        <w:t>ПАО «МРСК Центра».</w:t>
      </w:r>
      <w:r w:rsidRPr="00F945CE">
        <w:rPr>
          <w:rStyle w:val="aa"/>
          <w:sz w:val="24"/>
          <w:szCs w:val="24"/>
        </w:rPr>
        <w:t xml:space="preserve"> </w:t>
      </w:r>
      <w:bookmarkEnd w:id="15"/>
    </w:p>
    <w:p w:rsidR="008C4223" w:rsidRPr="00F945C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945CE">
        <w:rPr>
          <w:sz w:val="24"/>
          <w:szCs w:val="24"/>
        </w:rPr>
        <w:t>Предмет З</w:t>
      </w:r>
      <w:r w:rsidR="00717F60" w:rsidRPr="00F945CE">
        <w:rPr>
          <w:sz w:val="24"/>
          <w:szCs w:val="24"/>
        </w:rPr>
        <w:t>апроса предложений</w:t>
      </w:r>
      <w:r w:rsidR="00702B2C" w:rsidRPr="00F945CE">
        <w:rPr>
          <w:sz w:val="24"/>
          <w:szCs w:val="24"/>
        </w:rPr>
        <w:t>:</w:t>
      </w:r>
      <w:bookmarkEnd w:id="16"/>
    </w:p>
    <w:p w:rsidR="00A40714" w:rsidRPr="00F945C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945CE">
        <w:rPr>
          <w:b/>
          <w:sz w:val="24"/>
          <w:szCs w:val="24"/>
          <w:u w:val="single"/>
        </w:rPr>
        <w:t>Лот №1:</w:t>
      </w:r>
      <w:r w:rsidR="00717F60" w:rsidRPr="00F945CE">
        <w:rPr>
          <w:sz w:val="24"/>
          <w:szCs w:val="24"/>
        </w:rPr>
        <w:t xml:space="preserve"> право заключения </w:t>
      </w:r>
      <w:r w:rsidR="00123C70" w:rsidRPr="00F945CE">
        <w:rPr>
          <w:sz w:val="24"/>
          <w:szCs w:val="24"/>
        </w:rPr>
        <w:t>Договор</w:t>
      </w:r>
      <w:r w:rsidR="00F945CE" w:rsidRPr="00F945CE">
        <w:rPr>
          <w:sz w:val="24"/>
          <w:szCs w:val="24"/>
        </w:rPr>
        <w:t>а</w:t>
      </w:r>
      <w:r w:rsidR="00A40714" w:rsidRPr="00F945CE">
        <w:rPr>
          <w:sz w:val="24"/>
          <w:szCs w:val="24"/>
        </w:rPr>
        <w:t xml:space="preserve"> </w:t>
      </w:r>
      <w:r w:rsidR="00F945CE" w:rsidRPr="00F945CE">
        <w:rPr>
          <w:sz w:val="24"/>
          <w:szCs w:val="24"/>
        </w:rPr>
        <w:t>на оказание услуг по обновлению системы управления нормативно технической документацией</w:t>
      </w:r>
      <w:r w:rsidR="00366652" w:rsidRPr="00F945CE">
        <w:rPr>
          <w:sz w:val="24"/>
          <w:szCs w:val="24"/>
        </w:rPr>
        <w:t xml:space="preserve"> для нужд ПАО «МРСК Центра»</w:t>
      </w:r>
      <w:r w:rsidR="00702B2C" w:rsidRPr="00F945CE">
        <w:rPr>
          <w:sz w:val="24"/>
          <w:szCs w:val="24"/>
        </w:rPr>
        <w:t xml:space="preserve"> (филиал</w:t>
      </w:r>
      <w:r w:rsidR="00F945CE" w:rsidRPr="00F945CE">
        <w:rPr>
          <w:sz w:val="24"/>
          <w:szCs w:val="24"/>
        </w:rPr>
        <w:t>а</w:t>
      </w:r>
      <w:r w:rsidR="00702B2C" w:rsidRPr="00F945CE">
        <w:rPr>
          <w:sz w:val="24"/>
          <w:szCs w:val="24"/>
        </w:rPr>
        <w:t xml:space="preserve"> </w:t>
      </w:r>
      <w:r w:rsidR="00862664" w:rsidRPr="00F945CE">
        <w:rPr>
          <w:sz w:val="24"/>
          <w:szCs w:val="24"/>
        </w:rPr>
        <w:t>«Ярэнерго»</w:t>
      </w:r>
      <w:r w:rsidR="00702B2C" w:rsidRPr="00F945CE">
        <w:rPr>
          <w:sz w:val="24"/>
          <w:szCs w:val="24"/>
        </w:rPr>
        <w:t>)</w:t>
      </w:r>
      <w:bookmarkEnd w:id="17"/>
      <w:r w:rsidR="00702B2C" w:rsidRPr="00F945CE">
        <w:rPr>
          <w:sz w:val="24"/>
          <w:szCs w:val="24"/>
        </w:rPr>
        <w:t>.</w:t>
      </w:r>
    </w:p>
    <w:p w:rsidR="008C4223" w:rsidRPr="00F945C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945CE">
        <w:rPr>
          <w:sz w:val="24"/>
          <w:szCs w:val="24"/>
        </w:rPr>
        <w:t xml:space="preserve">Количество лотов: </w:t>
      </w:r>
      <w:r w:rsidRPr="00F945CE">
        <w:rPr>
          <w:b/>
          <w:sz w:val="24"/>
          <w:szCs w:val="24"/>
        </w:rPr>
        <w:t>1 (один)</w:t>
      </w:r>
      <w:r w:rsidRPr="00F945CE">
        <w:rPr>
          <w:sz w:val="24"/>
          <w:szCs w:val="24"/>
        </w:rPr>
        <w:t>.</w:t>
      </w:r>
    </w:p>
    <w:bookmarkEnd w:id="18"/>
    <w:p w:rsidR="00804801" w:rsidRPr="00F945C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945CE">
        <w:rPr>
          <w:sz w:val="24"/>
          <w:szCs w:val="24"/>
        </w:rPr>
        <w:t xml:space="preserve">Частичное </w:t>
      </w:r>
      <w:r w:rsidR="00366652" w:rsidRPr="00F945CE">
        <w:rPr>
          <w:sz w:val="24"/>
          <w:szCs w:val="24"/>
        </w:rPr>
        <w:t xml:space="preserve">оказание </w:t>
      </w:r>
      <w:r w:rsidR="00AD3EBC" w:rsidRPr="00F945CE">
        <w:rPr>
          <w:sz w:val="24"/>
          <w:szCs w:val="24"/>
        </w:rPr>
        <w:t>услуг</w:t>
      </w:r>
      <w:r w:rsidRPr="00F945CE">
        <w:rPr>
          <w:sz w:val="24"/>
          <w:szCs w:val="24"/>
        </w:rPr>
        <w:t xml:space="preserve"> не допускается.</w:t>
      </w:r>
    </w:p>
    <w:p w:rsidR="00717F60" w:rsidRPr="00F945C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945CE">
        <w:rPr>
          <w:sz w:val="24"/>
          <w:szCs w:val="24"/>
        </w:rPr>
        <w:t>Сроки</w:t>
      </w:r>
      <w:r w:rsidR="00717F60" w:rsidRPr="00F945CE">
        <w:rPr>
          <w:sz w:val="24"/>
          <w:szCs w:val="24"/>
        </w:rPr>
        <w:t xml:space="preserve"> </w:t>
      </w:r>
      <w:r w:rsidR="00366652" w:rsidRPr="00F945CE">
        <w:rPr>
          <w:sz w:val="24"/>
          <w:szCs w:val="24"/>
        </w:rPr>
        <w:t>оказания услуг</w:t>
      </w:r>
      <w:r w:rsidR="00717F60" w:rsidRPr="00F945CE">
        <w:rPr>
          <w:sz w:val="24"/>
          <w:szCs w:val="24"/>
        </w:rPr>
        <w:t xml:space="preserve">: </w:t>
      </w:r>
      <w:r w:rsidR="00F945CE" w:rsidRPr="00F945CE">
        <w:rPr>
          <w:sz w:val="24"/>
          <w:szCs w:val="24"/>
        </w:rPr>
        <w:t>С 01.04.2017 по 31.03.2018г</w:t>
      </w:r>
      <w:r w:rsidR="00717F60" w:rsidRPr="00F945CE">
        <w:rPr>
          <w:sz w:val="24"/>
          <w:szCs w:val="24"/>
        </w:rPr>
        <w:t>.</w:t>
      </w:r>
      <w:bookmarkEnd w:id="19"/>
    </w:p>
    <w:p w:rsidR="008D2928" w:rsidRPr="00F945C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945C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945CE">
        <w:rPr>
          <w:sz w:val="24"/>
          <w:szCs w:val="24"/>
        </w:rPr>
        <w:t>территории Р</w:t>
      </w:r>
      <w:r w:rsidR="00A0540E" w:rsidRPr="00F945CE">
        <w:rPr>
          <w:sz w:val="24"/>
          <w:szCs w:val="24"/>
        </w:rPr>
        <w:t xml:space="preserve">оссийской </w:t>
      </w:r>
      <w:r w:rsidR="00425F34" w:rsidRPr="00F945CE">
        <w:rPr>
          <w:sz w:val="24"/>
          <w:szCs w:val="24"/>
        </w:rPr>
        <w:t>Ф</w:t>
      </w:r>
      <w:r w:rsidR="00A0540E" w:rsidRPr="00F945CE">
        <w:rPr>
          <w:sz w:val="24"/>
          <w:szCs w:val="24"/>
        </w:rPr>
        <w:t>едерации</w:t>
      </w:r>
      <w:r w:rsidRPr="00F945CE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945CE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945CE">
        <w:fldChar w:fldCharType="begin"/>
      </w:r>
      <w:r w:rsidR="00F945CE">
        <w:instrText xml:space="preserve"> REF _Ref305973574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1.1.5</w:t>
      </w:r>
      <w:r w:rsidR="00F945CE">
        <w:fldChar w:fldCharType="end"/>
      </w:r>
      <w:r w:rsidRPr="00366652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1.1.5</w:t>
      </w:r>
      <w:r w:rsidR="00F945CE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F945CE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_Ref305973033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3.2</w:t>
      </w:r>
      <w:r w:rsidR="00F945CE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945CE">
        <w:fldChar w:fldCharType="begin"/>
      </w:r>
      <w:r w:rsidR="00F945CE">
        <w:instrText xml:space="preserve"> REF _Ref191386109 \n \h  \* MERGEFORMAT </w:instrText>
      </w:r>
      <w:r w:rsidR="00F945CE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F945CE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945CE">
        <w:fldChar w:fldCharType="begin"/>
      </w:r>
      <w:r w:rsidR="00F945CE">
        <w:instrText xml:space="preserve"> REF _Ref191386164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F945CE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945CE">
        <w:fldChar w:fldCharType="begin"/>
      </w:r>
      <w:r w:rsidR="00F945CE">
        <w:instrText xml:space="preserve"> REF _Ref306978606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F945CE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_Ref306114966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3.3.11</w:t>
      </w:r>
      <w:r w:rsidR="00F945CE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945CE">
        <w:fldChar w:fldCharType="begin"/>
      </w:r>
      <w:r w:rsidR="00F945CE">
        <w:instrText xml:space="preserve"> REF _Ref305973147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3.3</w:t>
      </w:r>
      <w:r w:rsidR="00F945CE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5.1</w:t>
      </w:r>
      <w:r w:rsidR="00F945CE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_Ref440284918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5.2</w:t>
      </w:r>
      <w:r w:rsidR="00F945CE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_Ref440537086 \r \h  \* MERGEFORMAT </w:instrText>
      </w:r>
      <w:r w:rsidR="00F945CE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F945CE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_Ref440284947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5.4</w:t>
      </w:r>
      <w:r w:rsidR="00F945CE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945CE">
        <w:fldChar w:fldCharType="begin"/>
      </w:r>
      <w:r w:rsidR="00F945CE">
        <w:instrText xml:space="preserve"> REF _Ref305973033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F945CE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945CE">
        <w:fldChar w:fldCharType="begin"/>
      </w:r>
      <w:r w:rsidR="00F945CE">
        <w:instrText xml:space="preserve"> REF _Ref305973147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F945CE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F945CE">
        <w:fldChar w:fldCharType="begin"/>
      </w:r>
      <w:r w:rsidR="00F945CE">
        <w:instrText xml:space="preserve"> REF _Ref305973214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F945CE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_Ref303683883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945CE">
        <w:fldChar w:fldCharType="begin"/>
      </w:r>
      <w:r w:rsidR="00F945CE">
        <w:instrText xml:space="preserve"> REF _Ref303250967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F945CE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945CE">
        <w:fldChar w:fldCharType="begin"/>
      </w:r>
      <w:r w:rsidR="00F945CE">
        <w:instrText xml:space="preserve"> REF _Ref306140410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F945CE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945CE">
        <w:fldChar w:fldCharType="begin"/>
      </w:r>
      <w:r w:rsidR="00F945CE">
        <w:instrText xml:space="preserve"> REF _Ref306140451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F945CE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945CE">
        <w:fldChar w:fldCharType="begin"/>
      </w:r>
      <w:r w:rsidR="00F945CE">
        <w:instrText xml:space="preserve"> REF _Ref302563524 \n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1.1.1</w:t>
      </w:r>
      <w:r w:rsidR="00F945CE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_Ref440361610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F945CE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945CE">
        <w:fldChar w:fldCharType="begin"/>
      </w:r>
      <w:r w:rsidR="00F945CE">
        <w:instrText xml:space="preserve"> REF _Ref440271964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5.1.3</w:t>
      </w:r>
      <w:r w:rsidR="00F945CE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_Ref440279062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б)</w:t>
      </w:r>
      <w:r w:rsidR="00F945CE">
        <w:fldChar w:fldCharType="end"/>
      </w:r>
      <w:r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_Ref440537086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F945CE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_Ref440274913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_Ref440274902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945CE">
        <w:fldChar w:fldCharType="begin"/>
      </w:r>
      <w:r w:rsidR="00F945CE">
        <w:instrText xml:space="preserve"> REF _Ref306005578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F945CE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_Ref440279062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б)</w:t>
      </w:r>
      <w:r w:rsidR="00F945CE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_Ref440372326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д)</w:t>
      </w:r>
      <w:r w:rsidR="00F945C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_Ref440371812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м)</w:t>
      </w:r>
      <w:r w:rsidR="00F945CE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_Ref440371822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н)</w:t>
      </w:r>
      <w:r w:rsidR="00F945C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_Ref306005578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945CE">
        <w:fldChar w:fldCharType="begin"/>
      </w:r>
      <w:r w:rsidR="00F945CE">
        <w:instrText xml:space="preserve"> REF _Ref306143446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F945CE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945CE">
        <w:fldChar w:fldCharType="begin"/>
      </w:r>
      <w:r w:rsidR="00F945CE">
        <w:instrText xml:space="preserve"> REF _Ref465847423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F945CE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945CE">
        <w:fldChar w:fldCharType="begin"/>
      </w:r>
      <w:r w:rsidR="00F945CE">
        <w:instrText xml:space="preserve"> REF _Ref442263553 \r \h  \* MERGEFORMAT </w:instrText>
      </w:r>
      <w:r w:rsidR="00F945CE">
        <w:fldChar w:fldCharType="separate"/>
      </w:r>
      <w:r w:rsidR="00093638" w:rsidRPr="00093638">
        <w:rPr>
          <w:szCs w:val="24"/>
        </w:rPr>
        <w:t>3.3.14.4</w:t>
      </w:r>
      <w:r w:rsidR="00F945CE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F945CE">
        <w:fldChar w:fldCharType="begin"/>
      </w:r>
      <w:r w:rsidR="00F945CE">
        <w:instrText xml:space="preserve"> REF _Ref440270602 \r \h  \* MERGEFORMAT </w:instrText>
      </w:r>
      <w:r w:rsidR="00F945CE">
        <w:fldChar w:fldCharType="separate"/>
      </w:r>
      <w:r w:rsidR="00093638">
        <w:t>5</w:t>
      </w:r>
      <w:r w:rsidR="00F945CE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945CE">
        <w:fldChar w:fldCharType="begin"/>
      </w:r>
      <w:r w:rsidR="00F945CE">
        <w:instrText xml:space="preserve"> REF _Ref191386419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F945CE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_Ref440361959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F945CE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F945CE">
        <w:fldChar w:fldCharType="begin"/>
      </w:r>
      <w:r w:rsidR="00F945CE">
        <w:instrText xml:space="preserve"> REF _Ref440271036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F945CE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460C80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60C80">
        <w:rPr>
          <w:bCs w:val="0"/>
          <w:sz w:val="24"/>
          <w:szCs w:val="24"/>
        </w:rPr>
        <w:t xml:space="preserve">Цена </w:t>
      </w:r>
      <w:r w:rsidR="004B5EB3" w:rsidRPr="00460C80">
        <w:rPr>
          <w:bCs w:val="0"/>
          <w:sz w:val="24"/>
          <w:szCs w:val="24"/>
        </w:rPr>
        <w:t>Заявк</w:t>
      </w:r>
      <w:r w:rsidRPr="00460C80">
        <w:rPr>
          <w:bCs w:val="0"/>
          <w:sz w:val="24"/>
          <w:szCs w:val="24"/>
        </w:rPr>
        <w:t xml:space="preserve">и фиксируется в рублях </w:t>
      </w:r>
      <w:r w:rsidR="00676A76" w:rsidRPr="00460C80">
        <w:rPr>
          <w:bCs w:val="0"/>
          <w:sz w:val="24"/>
          <w:szCs w:val="24"/>
        </w:rPr>
        <w:t xml:space="preserve">РФ </w:t>
      </w:r>
      <w:r w:rsidRPr="00460C80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460C80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460C80">
        <w:rPr>
          <w:szCs w:val="24"/>
        </w:rPr>
        <w:t xml:space="preserve">Начальная (максимальная) цена </w:t>
      </w:r>
      <w:r w:rsidR="00123C70" w:rsidRPr="00460C80">
        <w:rPr>
          <w:szCs w:val="24"/>
        </w:rPr>
        <w:t>Договор</w:t>
      </w:r>
      <w:r w:rsidRPr="00460C80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460C8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0C80">
        <w:rPr>
          <w:bCs w:val="0"/>
          <w:sz w:val="24"/>
          <w:szCs w:val="24"/>
        </w:rPr>
        <w:t xml:space="preserve">Начальная (максимальная) цена </w:t>
      </w:r>
      <w:r w:rsidR="00123C70" w:rsidRPr="00460C80">
        <w:rPr>
          <w:bCs w:val="0"/>
          <w:sz w:val="24"/>
          <w:szCs w:val="24"/>
        </w:rPr>
        <w:t>Договор</w:t>
      </w:r>
      <w:r w:rsidRPr="00460C80">
        <w:rPr>
          <w:bCs w:val="0"/>
          <w:sz w:val="24"/>
          <w:szCs w:val="24"/>
        </w:rPr>
        <w:t>а</w:t>
      </w:r>
      <w:r w:rsidR="00216641" w:rsidRPr="00460C80">
        <w:rPr>
          <w:bCs w:val="0"/>
          <w:sz w:val="24"/>
          <w:szCs w:val="24"/>
        </w:rPr>
        <w:t>:</w:t>
      </w:r>
    </w:p>
    <w:p w:rsidR="00280464" w:rsidRPr="00460C80" w:rsidRDefault="00F945CE" w:rsidP="00F945C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460C80">
        <w:rPr>
          <w:b/>
          <w:sz w:val="24"/>
          <w:szCs w:val="24"/>
        </w:rPr>
        <w:t>1 150 000,00</w:t>
      </w:r>
      <w:r w:rsidR="00155DAF" w:rsidRPr="00460C80">
        <w:rPr>
          <w:sz w:val="24"/>
          <w:szCs w:val="24"/>
        </w:rPr>
        <w:t xml:space="preserve"> (</w:t>
      </w:r>
      <w:r w:rsidRPr="00460C80">
        <w:rPr>
          <w:sz w:val="24"/>
          <w:szCs w:val="24"/>
        </w:rPr>
        <w:t>один миллион сто пятьдесят тысяч</w:t>
      </w:r>
      <w:r w:rsidR="00155DAF" w:rsidRPr="00460C80">
        <w:rPr>
          <w:sz w:val="24"/>
          <w:szCs w:val="24"/>
        </w:rPr>
        <w:t>) рубл</w:t>
      </w:r>
      <w:r w:rsidRPr="00460C80">
        <w:rPr>
          <w:sz w:val="24"/>
          <w:szCs w:val="24"/>
        </w:rPr>
        <w:t>ей</w:t>
      </w:r>
      <w:r w:rsidR="00155DAF" w:rsidRPr="00460C80">
        <w:rPr>
          <w:sz w:val="24"/>
          <w:szCs w:val="24"/>
        </w:rPr>
        <w:t xml:space="preserve"> 00 копеек РФ, без учета НДС; НДС составляет </w:t>
      </w:r>
      <w:r w:rsidRPr="00460C80">
        <w:rPr>
          <w:b/>
          <w:sz w:val="24"/>
          <w:szCs w:val="24"/>
        </w:rPr>
        <w:t>207 000,00</w:t>
      </w:r>
      <w:r w:rsidR="00155DAF" w:rsidRPr="00460C80">
        <w:rPr>
          <w:sz w:val="24"/>
          <w:szCs w:val="24"/>
        </w:rPr>
        <w:t xml:space="preserve"> (</w:t>
      </w:r>
      <w:r w:rsidRPr="00460C80">
        <w:rPr>
          <w:sz w:val="24"/>
          <w:szCs w:val="24"/>
        </w:rPr>
        <w:t>двести семь тысяч</w:t>
      </w:r>
      <w:r w:rsidR="00155DAF" w:rsidRPr="00460C80">
        <w:rPr>
          <w:sz w:val="24"/>
          <w:szCs w:val="24"/>
        </w:rPr>
        <w:t xml:space="preserve">) рублей </w:t>
      </w:r>
      <w:r w:rsidRPr="00460C80">
        <w:rPr>
          <w:sz w:val="24"/>
          <w:szCs w:val="24"/>
        </w:rPr>
        <w:t>00</w:t>
      </w:r>
      <w:r w:rsidR="00155DAF" w:rsidRPr="00460C80">
        <w:rPr>
          <w:sz w:val="24"/>
          <w:szCs w:val="24"/>
        </w:rPr>
        <w:t xml:space="preserve"> копеек РФ; </w:t>
      </w:r>
      <w:r w:rsidRPr="00460C80">
        <w:rPr>
          <w:b/>
          <w:sz w:val="24"/>
          <w:szCs w:val="24"/>
        </w:rPr>
        <w:t>1 357 000,00</w:t>
      </w:r>
      <w:r w:rsidR="00155DAF" w:rsidRPr="00460C80">
        <w:rPr>
          <w:sz w:val="24"/>
          <w:szCs w:val="24"/>
        </w:rPr>
        <w:t xml:space="preserve"> (</w:t>
      </w:r>
      <w:r w:rsidR="00460C80" w:rsidRPr="00460C80">
        <w:rPr>
          <w:sz w:val="24"/>
          <w:szCs w:val="24"/>
        </w:rPr>
        <w:t>один миллион триста пятьдесят семь тысяч</w:t>
      </w:r>
      <w:r w:rsidR="00155DAF" w:rsidRPr="00460C80">
        <w:rPr>
          <w:sz w:val="24"/>
          <w:szCs w:val="24"/>
        </w:rPr>
        <w:t xml:space="preserve">) рублей </w:t>
      </w:r>
      <w:r w:rsidR="00460C80" w:rsidRPr="00460C80">
        <w:rPr>
          <w:sz w:val="24"/>
          <w:szCs w:val="24"/>
        </w:rPr>
        <w:t>00</w:t>
      </w:r>
      <w:r w:rsidR="00155DAF" w:rsidRPr="00460C80">
        <w:rPr>
          <w:sz w:val="24"/>
          <w:szCs w:val="24"/>
        </w:rPr>
        <w:t xml:space="preserve"> копеек РФ, с учетом НДС</w:t>
      </w:r>
      <w:r w:rsidRPr="00460C80">
        <w:rPr>
          <w:sz w:val="24"/>
          <w:szCs w:val="24"/>
        </w:rPr>
        <w:t>.</w:t>
      </w:r>
    </w:p>
    <w:p w:rsidR="004F657D" w:rsidRPr="00460C8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0C8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460C80">
        <w:rPr>
          <w:sz w:val="24"/>
          <w:szCs w:val="24"/>
        </w:rPr>
        <w:t>Договора (Лота)</w:t>
      </w:r>
      <w:r w:rsidR="004F657D" w:rsidRPr="00460C80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_Ref440271072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F945CE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F945CE">
        <w:fldChar w:fldCharType="begin"/>
      </w:r>
      <w:r w:rsidR="00F945CE">
        <w:instrText xml:space="preserve"> REF _Ref440361439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5.5</w:t>
      </w:r>
      <w:r w:rsidR="00F945CE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945CE">
        <w:fldChar w:fldCharType="begin"/>
      </w:r>
      <w:r w:rsidR="00F945CE">
        <w:instrText xml:space="preserve"> REF _Ref306138385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F945CE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F945CE">
        <w:fldChar w:fldCharType="begin"/>
      </w:r>
      <w:r w:rsidR="00F945CE">
        <w:instrText xml:space="preserve"> REF _Ref191386451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F945CE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_Ref440876619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F945CE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460C8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Федеральным </w:t>
      </w:r>
      <w:r w:rsidRPr="00460C80">
        <w:rPr>
          <w:rFonts w:eastAsia="Arial Unicode MS"/>
          <w:sz w:val="24"/>
          <w:szCs w:val="24"/>
          <w:lang w:eastAsia="ru-RU"/>
        </w:rPr>
        <w:t>законом от 18.07.2011 № 223-ФЗ «О закупках товаров, работ, услуг отдельными видами юридических лиц»</w:t>
      </w:r>
      <w:r w:rsidRPr="00460C80">
        <w:rPr>
          <w:sz w:val="24"/>
          <w:szCs w:val="24"/>
          <w:lang w:eastAsia="ru-RU"/>
        </w:rPr>
        <w:t xml:space="preserve"> либо в </w:t>
      </w:r>
      <w:r w:rsidRPr="00460C8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460C8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460C80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460C8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60C80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945CE" w:rsidRPr="00460C80">
        <w:fldChar w:fldCharType="begin"/>
      </w:r>
      <w:r w:rsidR="00F945CE" w:rsidRPr="00460C80">
        <w:instrText xml:space="preserve"> REF _Ref440275279 \r \h  \* MERGEFORMAT </w:instrText>
      </w:r>
      <w:r w:rsidR="00F945CE" w:rsidRPr="00460C80">
        <w:fldChar w:fldCharType="separate"/>
      </w:r>
      <w:r w:rsidR="00093638" w:rsidRPr="00460C80">
        <w:rPr>
          <w:sz w:val="24"/>
          <w:szCs w:val="24"/>
        </w:rPr>
        <w:t>1.1.4</w:t>
      </w:r>
      <w:r w:rsidR="00F945CE" w:rsidRPr="00460C80">
        <w:fldChar w:fldCharType="end"/>
      </w:r>
      <w:r w:rsidRPr="00460C80">
        <w:rPr>
          <w:sz w:val="24"/>
          <w:szCs w:val="24"/>
        </w:rPr>
        <w:t xml:space="preserve"> и разделе </w:t>
      </w:r>
      <w:r w:rsidR="00F945CE" w:rsidRPr="00460C80">
        <w:fldChar w:fldCharType="begin"/>
      </w:r>
      <w:r w:rsidR="00F945CE" w:rsidRPr="00460C80">
        <w:instrText xml:space="preserve"> REF _Ref440270568 \r \h  \* MERGEFORMAT </w:instrText>
      </w:r>
      <w:r w:rsidR="00F945CE" w:rsidRPr="00460C80">
        <w:fldChar w:fldCharType="separate"/>
      </w:r>
      <w:r w:rsidR="00093638" w:rsidRPr="00460C80">
        <w:t>4</w:t>
      </w:r>
      <w:r w:rsidR="00F945CE" w:rsidRPr="00460C80">
        <w:fldChar w:fldCharType="end"/>
      </w:r>
      <w:r w:rsidRPr="00460C80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460C8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60C80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460C80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460C80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60C80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60C80">
        <w:rPr>
          <w:color w:val="000000"/>
          <w:sz w:val="24"/>
          <w:szCs w:val="24"/>
          <w:lang w:eastAsia="ru-RU"/>
        </w:rPr>
        <w:t xml:space="preserve">оказания </w:t>
      </w:r>
      <w:r w:rsidRPr="00460C80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60C80">
        <w:rPr>
          <w:color w:val="000000"/>
          <w:sz w:val="24"/>
          <w:szCs w:val="24"/>
          <w:lang w:eastAsia="ru-RU"/>
        </w:rPr>
        <w:t>услуг</w:t>
      </w:r>
      <w:r w:rsidR="009F4858" w:rsidRPr="00460C80">
        <w:rPr>
          <w:color w:val="000000"/>
          <w:sz w:val="24"/>
          <w:szCs w:val="24"/>
          <w:lang w:eastAsia="ru-RU"/>
        </w:rPr>
        <w:t xml:space="preserve"> </w:t>
      </w:r>
      <w:r w:rsidR="005347FA" w:rsidRPr="00460C80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_Ref440291364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3.3.8.1</w:t>
      </w:r>
      <w:r w:rsidR="00F945CE">
        <w:fldChar w:fldCharType="end"/>
      </w:r>
      <w:r w:rsidRPr="00AE1D21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3.3.8.2</w:t>
      </w:r>
      <w:r w:rsidR="00F945CE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_Ref440271993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5.11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_Ref440271964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5.1.3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_Ref440272035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5.12</w:t>
      </w:r>
      <w:r w:rsidR="00F945CE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_Ref440272051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5.13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_Ref440272119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5.7.1</w:t>
      </w:r>
      <w:r w:rsidR="00F945CE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945CE">
        <w:fldChar w:fldCharType="begin"/>
      </w:r>
      <w:r w:rsidR="00F945CE">
        <w:instrText xml:space="preserve"> REF _Ref440275279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1.1.4</w:t>
      </w:r>
      <w:r w:rsidR="00F945CE">
        <w:fldChar w:fldCharType="end"/>
      </w:r>
      <w:r w:rsidRPr="009F2BF9">
        <w:rPr>
          <w:sz w:val="24"/>
          <w:szCs w:val="24"/>
        </w:rPr>
        <w:t xml:space="preserve"> и разделе </w:t>
      </w:r>
      <w:r w:rsidR="00F945CE">
        <w:fldChar w:fldCharType="begin"/>
      </w:r>
      <w:r w:rsidR="00F945CE">
        <w:instrText xml:space="preserve"> REF _Ref440270568 \r \h  \* MERGEFORMAT </w:instrText>
      </w:r>
      <w:r w:rsidR="00F945CE">
        <w:fldChar w:fldCharType="separate"/>
      </w:r>
      <w:r w:rsidR="00093638">
        <w:t>4</w:t>
      </w:r>
      <w:r w:rsidR="00F945CE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_Ref55336389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5.9</w:t>
      </w:r>
      <w:r w:rsidR="00F945CE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_Ref55336398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5.10</w:t>
      </w:r>
      <w:r w:rsidR="00F945CE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_Ref440272274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5.16</w:t>
      </w:r>
      <w:r w:rsidR="00F945CE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F945CE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945CE">
        <w:fldChar w:fldCharType="begin"/>
      </w:r>
      <w:r w:rsidR="00F945CE">
        <w:instrText xml:space="preserve"> REF _Ref440272510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F945CE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_Ref191386482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945CE">
        <w:fldChar w:fldCharType="begin"/>
      </w:r>
      <w:r w:rsidR="00F945CE">
        <w:instrText xml:space="preserve"> REF _Ref307563248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945CE">
        <w:rPr>
          <w:bCs w:val="0"/>
          <w:sz w:val="24"/>
          <w:szCs w:val="24"/>
        </w:rPr>
        <w:t>)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945CE">
        <w:fldChar w:fldCharType="begin"/>
      </w:r>
      <w:r w:rsidR="00F945CE">
        <w:instrText xml:space="preserve"> REF _Ref307563262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945CE">
        <w:rPr>
          <w:bCs w:val="0"/>
          <w:sz w:val="24"/>
          <w:szCs w:val="24"/>
        </w:rPr>
        <w:t>)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945CE">
        <w:fldChar w:fldCharType="begin"/>
      </w:r>
      <w:r w:rsidR="00F945CE">
        <w:instrText xml:space="preserve"> REF _Ref306032591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F945CE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F945CE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945CE">
        <w:fldChar w:fldCharType="begin"/>
      </w:r>
      <w:r w:rsidR="00F945CE">
        <w:instrText xml:space="preserve"> REF _Ref440289401 \r \h  \* MERGEFORMAT </w:instrText>
      </w:r>
      <w:r w:rsidR="00F945CE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F945CE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945CE">
        <w:fldChar w:fldCharType="begin"/>
      </w:r>
      <w:r w:rsidR="00F945CE">
        <w:instrText xml:space="preserve"> REF _Ref467168844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3.3.14.3</w:t>
      </w:r>
      <w:r w:rsidR="00F945CE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945CE">
        <w:fldChar w:fldCharType="begin"/>
      </w:r>
      <w:r w:rsidR="00F945CE">
        <w:instrText xml:space="preserve"> REF _Ref442263553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3.3.14.4</w:t>
      </w:r>
      <w:r w:rsidR="00F945CE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945CE">
        <w:fldChar w:fldCharType="begin"/>
      </w:r>
      <w:r w:rsidR="00F945CE">
        <w:instrText xml:space="preserve"> REF _Ref440272678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F945CE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945CE">
        <w:fldChar w:fldCharType="begin"/>
      </w:r>
      <w:r w:rsidR="00F945CE">
        <w:instrText xml:space="preserve"> REF _Ref306008743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945CE">
        <w:fldChar w:fldCharType="begin"/>
      </w:r>
      <w:r w:rsidR="00F945CE">
        <w:instrText xml:space="preserve"> REF _Ref305753174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F945CE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460C80">
        <w:rPr>
          <w:bCs w:val="0"/>
          <w:sz w:val="24"/>
          <w:szCs w:val="24"/>
        </w:rPr>
        <w:t xml:space="preserve">по </w:t>
      </w:r>
      <w:r w:rsidRPr="00460C80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460C80">
        <w:rPr>
          <w:bCs w:val="0"/>
          <w:sz w:val="24"/>
          <w:szCs w:val="24"/>
        </w:rPr>
        <w:t>(</w:t>
      </w:r>
      <w:r w:rsidRPr="00460C80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460C80">
        <w:fldChar w:fldCharType="begin"/>
      </w:r>
      <w:r w:rsidR="00197954" w:rsidRPr="00460C80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60C80">
        <w:instrText xml:space="preserve"> \* MERGEFORMAT </w:instrText>
      </w:r>
      <w:r w:rsidR="00F810AA" w:rsidRPr="00460C80">
        <w:fldChar w:fldCharType="separate"/>
      </w:r>
      <w:r w:rsidR="00093638" w:rsidRPr="00460C80">
        <w:rPr>
          <w:bCs w:val="0"/>
          <w:sz w:val="24"/>
          <w:szCs w:val="24"/>
          <w:lang w:eastAsia="ru-RU"/>
        </w:rPr>
        <w:t>5.15</w:t>
      </w:r>
      <w:r w:rsidR="00F810AA" w:rsidRPr="00460C80">
        <w:fldChar w:fldCharType="end"/>
      </w:r>
      <w:r w:rsidRPr="00460C80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945CE" w:rsidRPr="00460C80">
        <w:fldChar w:fldCharType="begin"/>
      </w:r>
      <w:r w:rsidR="00F945CE" w:rsidRPr="00460C80">
        <w:instrText xml:space="preserve"> REF _Ref440289953 \r \h  \* MERGEFORMAT </w:instrText>
      </w:r>
      <w:r w:rsidR="00F945CE" w:rsidRPr="00460C80">
        <w:fldChar w:fldCharType="separate"/>
      </w:r>
      <w:r w:rsidR="00093638" w:rsidRPr="00460C80">
        <w:rPr>
          <w:bCs w:val="0"/>
          <w:sz w:val="24"/>
          <w:szCs w:val="24"/>
        </w:rPr>
        <w:t>3.4.1.3</w:t>
      </w:r>
      <w:r w:rsidR="00F945CE" w:rsidRPr="00460C80">
        <w:fldChar w:fldCharType="end"/>
      </w:r>
      <w:r w:rsidRPr="00460C80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460C80">
        <w:rPr>
          <w:bCs w:val="0"/>
          <w:sz w:val="24"/>
          <w:szCs w:val="24"/>
        </w:rPr>
        <w:t xml:space="preserve">РФ, </w:t>
      </w:r>
      <w:r w:rsidR="00460C80" w:rsidRPr="00460C80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460C80">
        <w:rPr>
          <w:bCs w:val="0"/>
          <w:sz w:val="24"/>
          <w:szCs w:val="24"/>
        </w:rPr>
        <w:t xml:space="preserve">, исполнительный сотрудник </w:t>
      </w:r>
      <w:r w:rsidR="00460C80" w:rsidRPr="00460C80">
        <w:rPr>
          <w:bCs w:val="0"/>
          <w:sz w:val="24"/>
          <w:szCs w:val="24"/>
        </w:rPr>
        <w:t>–</w:t>
      </w:r>
      <w:r w:rsidR="00BB6553" w:rsidRPr="00460C80">
        <w:rPr>
          <w:bCs w:val="0"/>
          <w:sz w:val="24"/>
          <w:szCs w:val="24"/>
        </w:rPr>
        <w:t xml:space="preserve"> </w:t>
      </w:r>
      <w:r w:rsidR="00460C80" w:rsidRPr="00460C80">
        <w:rPr>
          <w:bCs w:val="0"/>
          <w:sz w:val="24"/>
          <w:szCs w:val="24"/>
        </w:rPr>
        <w:t>Донсков Антон Юрьевич</w:t>
      </w:r>
      <w:r w:rsidR="00BB6553" w:rsidRPr="00460C80">
        <w:rPr>
          <w:bCs w:val="0"/>
          <w:sz w:val="24"/>
          <w:szCs w:val="24"/>
        </w:rPr>
        <w:t>, контактный телефон (4</w:t>
      </w:r>
      <w:r w:rsidR="00460C80" w:rsidRPr="00460C80">
        <w:rPr>
          <w:bCs w:val="0"/>
          <w:sz w:val="24"/>
          <w:szCs w:val="24"/>
        </w:rPr>
        <w:t>852</w:t>
      </w:r>
      <w:r w:rsidR="00BB6553" w:rsidRPr="00460C80">
        <w:rPr>
          <w:bCs w:val="0"/>
          <w:sz w:val="24"/>
          <w:szCs w:val="24"/>
        </w:rPr>
        <w:t>) 7</w:t>
      </w:r>
      <w:r w:rsidR="00460C80" w:rsidRPr="00460C80">
        <w:rPr>
          <w:bCs w:val="0"/>
          <w:sz w:val="24"/>
          <w:szCs w:val="24"/>
        </w:rPr>
        <w:t>8</w:t>
      </w:r>
      <w:r w:rsidR="00BB6553" w:rsidRPr="00460C80">
        <w:rPr>
          <w:bCs w:val="0"/>
          <w:sz w:val="24"/>
          <w:szCs w:val="24"/>
        </w:rPr>
        <w:t>-</w:t>
      </w:r>
      <w:r w:rsidR="00460C80" w:rsidRPr="00460C80">
        <w:rPr>
          <w:bCs w:val="0"/>
          <w:sz w:val="24"/>
          <w:szCs w:val="24"/>
        </w:rPr>
        <w:t>14</w:t>
      </w:r>
      <w:r w:rsidR="00BB6553" w:rsidRPr="00460C80">
        <w:rPr>
          <w:bCs w:val="0"/>
          <w:sz w:val="24"/>
          <w:szCs w:val="24"/>
        </w:rPr>
        <w:t>-</w:t>
      </w:r>
      <w:r w:rsidR="00460C80" w:rsidRPr="00460C80">
        <w:rPr>
          <w:bCs w:val="0"/>
          <w:sz w:val="24"/>
          <w:szCs w:val="24"/>
        </w:rPr>
        <w:t>78</w:t>
      </w:r>
      <w:r w:rsidRPr="00460C80">
        <w:rPr>
          <w:bCs w:val="0"/>
          <w:sz w:val="24"/>
          <w:szCs w:val="24"/>
        </w:rPr>
        <w:t>. Оригинал соглашения</w:t>
      </w:r>
      <w:r w:rsidRPr="002F273A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945CE">
        <w:fldChar w:fldCharType="begin"/>
      </w:r>
      <w:r w:rsidR="00F945CE">
        <w:instrText xml:space="preserve"> REF _Ref191386085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1.1.1</w:t>
      </w:r>
      <w:r w:rsidR="00F945CE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945CE">
        <w:fldChar w:fldCharType="begin"/>
      </w:r>
      <w:r w:rsidR="00F945CE">
        <w:instrText xml:space="preserve"> REF _Ref303323780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1.1.4</w:t>
      </w:r>
      <w:r w:rsidR="00F945CE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F945CE">
        <w:fldChar w:fldCharType="begin"/>
      </w:r>
      <w:r w:rsidR="00F945CE">
        <w:instrText xml:space="preserve"> REF _Ref467508029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3.3.14.5</w:t>
      </w:r>
      <w:r w:rsidR="00F945CE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szCs w:val="24"/>
        </w:rPr>
        <w:t>3.4.1.3</w:t>
      </w:r>
      <w:r w:rsidR="00F945CE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szCs w:val="24"/>
        </w:rPr>
        <w:t>3.4.1.3</w:t>
      </w:r>
      <w:r w:rsidR="00F945CE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460C80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460C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F945CE" w:rsidRPr="00460C80">
        <w:fldChar w:fldCharType="begin"/>
      </w:r>
      <w:r w:rsidR="00F945CE" w:rsidRPr="00460C80">
        <w:instrText xml:space="preserve"> REF _Ref55335823 \r \h  \* MERGEFORMAT </w:instrText>
      </w:r>
      <w:r w:rsidR="00F945CE" w:rsidRPr="00460C80">
        <w:fldChar w:fldCharType="separate"/>
      </w:r>
      <w:r w:rsidR="00093638" w:rsidRPr="00460C80">
        <w:rPr>
          <w:rFonts w:eastAsia="Calibri"/>
          <w:szCs w:val="24"/>
          <w:lang w:eastAsia="en-US"/>
        </w:rPr>
        <w:t>5.7</w:t>
      </w:r>
      <w:r w:rsidR="00F945CE" w:rsidRPr="00460C80">
        <w:fldChar w:fldCharType="end"/>
      </w:r>
      <w:r w:rsidRPr="00460C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60C80" w:rsidRPr="00460C80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 технического обеспечения филиала</w:t>
      </w:r>
      <w:r w:rsidRPr="00460C80">
        <w:rPr>
          <w:rFonts w:eastAsia="Calibri"/>
          <w:szCs w:val="24"/>
          <w:lang w:eastAsia="en-US"/>
        </w:rPr>
        <w:t xml:space="preserve"> ПАО «МРСК Центра»</w:t>
      </w:r>
      <w:r w:rsidR="00460C80" w:rsidRPr="00460C80">
        <w:rPr>
          <w:rFonts w:eastAsia="Calibri"/>
          <w:szCs w:val="24"/>
          <w:lang w:eastAsia="en-US"/>
        </w:rPr>
        <w:t xml:space="preserve"> - «Ярэнерго»</w:t>
      </w:r>
      <w:r w:rsidRPr="00460C80">
        <w:rPr>
          <w:rFonts w:eastAsia="Calibri"/>
          <w:szCs w:val="24"/>
          <w:lang w:eastAsia="en-US"/>
        </w:rPr>
        <w:t xml:space="preserve"> </w:t>
      </w:r>
      <w:r w:rsidR="00460C80" w:rsidRPr="00460C80">
        <w:rPr>
          <w:rFonts w:eastAsia="Calibri"/>
          <w:szCs w:val="24"/>
          <w:lang w:eastAsia="en-US"/>
        </w:rPr>
        <w:t>Донскову</w:t>
      </w:r>
      <w:proofErr w:type="gramEnd"/>
      <w:r w:rsidR="00460C80" w:rsidRPr="00460C80">
        <w:rPr>
          <w:rFonts w:eastAsia="Calibri"/>
          <w:szCs w:val="24"/>
          <w:lang w:eastAsia="en-US"/>
        </w:rPr>
        <w:t xml:space="preserve"> Антону Юрьевичу </w:t>
      </w:r>
      <w:r w:rsidRPr="00460C80">
        <w:rPr>
          <w:rFonts w:eastAsia="Calibri"/>
          <w:szCs w:val="24"/>
          <w:lang w:eastAsia="en-US"/>
        </w:rPr>
        <w:t>- контактный телефон (4</w:t>
      </w:r>
      <w:r w:rsidR="00460C80" w:rsidRPr="00460C80">
        <w:rPr>
          <w:rFonts w:eastAsia="Calibri"/>
          <w:szCs w:val="24"/>
          <w:lang w:eastAsia="en-US"/>
        </w:rPr>
        <w:t>852</w:t>
      </w:r>
      <w:r w:rsidRPr="00460C80">
        <w:rPr>
          <w:rFonts w:eastAsia="Calibri"/>
          <w:szCs w:val="24"/>
          <w:lang w:eastAsia="en-US"/>
        </w:rPr>
        <w:t>) 7</w:t>
      </w:r>
      <w:r w:rsidR="00460C80" w:rsidRPr="00460C80">
        <w:rPr>
          <w:rFonts w:eastAsia="Calibri"/>
          <w:szCs w:val="24"/>
          <w:lang w:eastAsia="en-US"/>
        </w:rPr>
        <w:t>8</w:t>
      </w:r>
      <w:r w:rsidRPr="00460C80">
        <w:rPr>
          <w:rFonts w:eastAsia="Calibri"/>
          <w:szCs w:val="24"/>
          <w:lang w:eastAsia="en-US"/>
        </w:rPr>
        <w:t>-</w:t>
      </w:r>
      <w:r w:rsidR="00460C80" w:rsidRPr="00460C80">
        <w:rPr>
          <w:rFonts w:eastAsia="Calibri"/>
          <w:szCs w:val="24"/>
          <w:lang w:eastAsia="en-US"/>
        </w:rPr>
        <w:t>14</w:t>
      </w:r>
      <w:r w:rsidRPr="00460C80">
        <w:rPr>
          <w:rFonts w:eastAsia="Calibri"/>
          <w:szCs w:val="24"/>
          <w:lang w:eastAsia="en-US"/>
        </w:rPr>
        <w:t>-</w:t>
      </w:r>
      <w:r w:rsidR="00460C80" w:rsidRPr="00460C80">
        <w:rPr>
          <w:rFonts w:eastAsia="Calibri"/>
          <w:szCs w:val="24"/>
          <w:lang w:eastAsia="en-US"/>
        </w:rPr>
        <w:t>78</w:t>
      </w:r>
      <w:r w:rsidRPr="00460C80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460C80" w:rsidRPr="00460C80">
          <w:rPr>
            <w:rStyle w:val="a7"/>
            <w:rFonts w:eastAsia="Calibri"/>
            <w:szCs w:val="24"/>
            <w:lang w:val="en-US" w:eastAsia="en-US"/>
          </w:rPr>
          <w:t>Donskov</w:t>
        </w:r>
        <w:r w:rsidR="00460C80" w:rsidRPr="00460C80">
          <w:rPr>
            <w:rStyle w:val="a7"/>
            <w:rFonts w:eastAsia="Calibri"/>
            <w:szCs w:val="24"/>
            <w:lang w:eastAsia="en-US"/>
          </w:rPr>
          <w:t>.</w:t>
        </w:r>
        <w:r w:rsidR="00460C80" w:rsidRPr="00460C80">
          <w:rPr>
            <w:rStyle w:val="a7"/>
            <w:rFonts w:eastAsia="Calibri"/>
            <w:szCs w:val="24"/>
            <w:lang w:val="en-US" w:eastAsia="en-US"/>
          </w:rPr>
          <w:t>AY</w:t>
        </w:r>
        <w:r w:rsidR="00460C80" w:rsidRPr="00460C8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460C8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460C80">
        <w:rPr>
          <w:szCs w:val="24"/>
        </w:rPr>
        <w:t xml:space="preserve">до момента истечения срока окончания приема заявок (п. </w:t>
      </w:r>
      <w:r w:rsidR="00F945CE" w:rsidRPr="00460C80">
        <w:fldChar w:fldCharType="begin"/>
      </w:r>
      <w:r w:rsidR="00F945CE" w:rsidRPr="00460C80">
        <w:instrText xml:space="preserve"> REF _Ref440289953 \r \h  \* MERGEFORMAT </w:instrText>
      </w:r>
      <w:r w:rsidR="00F945CE" w:rsidRPr="00460C80">
        <w:fldChar w:fldCharType="separate"/>
      </w:r>
      <w:r w:rsidR="00093638" w:rsidRPr="00460C80">
        <w:rPr>
          <w:szCs w:val="24"/>
        </w:rPr>
        <w:t>3.4.1.3</w:t>
      </w:r>
      <w:r w:rsidR="00F945CE" w:rsidRPr="00460C80">
        <w:fldChar w:fldCharType="end"/>
      </w:r>
      <w:r w:rsidRPr="00460C80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460C80" w:rsidRPr="00E4300E" w:rsidRDefault="00460C80" w:rsidP="00460C8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460C80" w:rsidRPr="00E4300E" w:rsidRDefault="00460C80" w:rsidP="00460C8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460C80" w:rsidRPr="00E4300E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460C80" w:rsidRPr="00E4300E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F945CE">
        <w:fldChar w:fldCharType="begin"/>
      </w:r>
      <w:r w:rsidR="00F945CE">
        <w:instrText xml:space="preserve"> REF _Ref306140451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3.14</w:t>
      </w:r>
      <w:r w:rsidR="00F945CE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460C80">
        <w:rPr>
          <w:b/>
          <w:bCs w:val="0"/>
          <w:sz w:val="24"/>
          <w:szCs w:val="24"/>
        </w:rPr>
        <w:t xml:space="preserve">часов 00 минут </w:t>
      </w:r>
      <w:r w:rsidR="00460C80" w:rsidRPr="00460C80">
        <w:rPr>
          <w:b/>
          <w:bCs w:val="0"/>
          <w:sz w:val="24"/>
          <w:szCs w:val="24"/>
        </w:rPr>
        <w:t>03</w:t>
      </w:r>
      <w:r w:rsidR="002B5044" w:rsidRPr="00460C80">
        <w:rPr>
          <w:b/>
          <w:bCs w:val="0"/>
          <w:sz w:val="24"/>
          <w:szCs w:val="24"/>
        </w:rPr>
        <w:t xml:space="preserve"> </w:t>
      </w:r>
      <w:r w:rsidR="00460C80" w:rsidRPr="00460C80">
        <w:rPr>
          <w:b/>
          <w:bCs w:val="0"/>
          <w:sz w:val="24"/>
          <w:szCs w:val="24"/>
        </w:rPr>
        <w:t>марта</w:t>
      </w:r>
      <w:r w:rsidR="002B5044" w:rsidRPr="00460C80">
        <w:rPr>
          <w:b/>
          <w:bCs w:val="0"/>
          <w:sz w:val="24"/>
          <w:szCs w:val="24"/>
        </w:rPr>
        <w:t xml:space="preserve"> 201</w:t>
      </w:r>
      <w:r w:rsidR="00DB05D8" w:rsidRPr="00460C8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945CE">
        <w:fldChar w:fldCharType="begin"/>
      </w:r>
      <w:r w:rsidR="00F945CE">
        <w:instrText xml:space="preserve"> REF _Ref55279015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3.3.1.6</w:t>
      </w:r>
      <w:r w:rsidR="00F945CE">
        <w:fldChar w:fldCharType="end"/>
      </w:r>
      <w:r w:rsidRPr="00223D18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_Ref195087786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3.3.1.7</w:t>
      </w:r>
      <w:r w:rsidR="00F945CE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945CE">
        <w:fldChar w:fldCharType="begin"/>
      </w:r>
      <w:r w:rsidR="00F945CE">
        <w:instrText xml:space="preserve"> REF _Ref93089454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945CE">
        <w:fldChar w:fldCharType="begin"/>
      </w:r>
      <w:r w:rsidR="00F945CE">
        <w:instrText xml:space="preserve"> REF _Ref303670674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F945CE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_Ref306138385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F945CE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E21378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945CE">
        <w:fldChar w:fldCharType="begin"/>
      </w:r>
      <w:r w:rsidR="00F945CE">
        <w:instrText xml:space="preserve"> REF _Ref444181467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5.12</w:t>
      </w:r>
      <w:r w:rsidR="00F945CE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945CE">
        <w:fldChar w:fldCharType="begin"/>
      </w:r>
      <w:r w:rsidR="00F945CE">
        <w:instrText xml:space="preserve"> REF _Ref306176386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</w:t>
      </w:r>
      <w:r w:rsidR="00F945CE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_Ref306176386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</w:t>
      </w:r>
      <w:r w:rsidR="00F945CE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460C80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60C80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460C80">
        <w:rPr>
          <w:sz w:val="24"/>
          <w:szCs w:val="24"/>
        </w:rPr>
        <w:t>Заявк</w:t>
      </w:r>
      <w:r w:rsidR="00FE5731" w:rsidRPr="00460C80">
        <w:rPr>
          <w:sz w:val="24"/>
          <w:szCs w:val="24"/>
        </w:rPr>
        <w:t xml:space="preserve">и </w:t>
      </w:r>
      <w:r w:rsidRPr="00460C80">
        <w:rPr>
          <w:sz w:val="24"/>
          <w:szCs w:val="24"/>
        </w:rPr>
        <w:t xml:space="preserve">не подлежат обсуждению с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>ом.</w:t>
      </w:r>
    </w:p>
    <w:p w:rsidR="00717F60" w:rsidRPr="00460C80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460C80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460C80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60C80">
        <w:rPr>
          <w:sz w:val="24"/>
          <w:szCs w:val="24"/>
        </w:rPr>
        <w:t>В</w:t>
      </w:r>
      <w:r w:rsidR="00D275BB" w:rsidRPr="00460C80">
        <w:rPr>
          <w:sz w:val="24"/>
          <w:szCs w:val="24"/>
        </w:rPr>
        <w:t xml:space="preserve"> </w:t>
      </w:r>
      <w:r w:rsidRPr="00460C80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60C80">
        <w:rPr>
          <w:sz w:val="24"/>
          <w:szCs w:val="24"/>
        </w:rPr>
        <w:t xml:space="preserve">. Порядок проведения оценочной стадии, </w:t>
      </w:r>
      <w:r w:rsidRPr="00460C80">
        <w:rPr>
          <w:sz w:val="24"/>
          <w:szCs w:val="24"/>
        </w:rPr>
        <w:t>критери</w:t>
      </w:r>
      <w:r w:rsidR="00D275BB" w:rsidRPr="00460C80">
        <w:rPr>
          <w:sz w:val="24"/>
          <w:szCs w:val="24"/>
        </w:rPr>
        <w:t>и</w:t>
      </w:r>
      <w:r w:rsidRPr="00460C80">
        <w:rPr>
          <w:sz w:val="24"/>
          <w:szCs w:val="24"/>
        </w:rPr>
        <w:t xml:space="preserve"> и их весов</w:t>
      </w:r>
      <w:r w:rsidR="00D275BB" w:rsidRPr="00460C80">
        <w:rPr>
          <w:sz w:val="24"/>
          <w:szCs w:val="24"/>
        </w:rPr>
        <w:t>ые</w:t>
      </w:r>
      <w:r w:rsidRPr="00460C80">
        <w:rPr>
          <w:sz w:val="24"/>
          <w:szCs w:val="24"/>
        </w:rPr>
        <w:t xml:space="preserve"> коэффициент</w:t>
      </w:r>
      <w:r w:rsidR="00D275BB" w:rsidRPr="00460C80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60C80">
        <w:rPr>
          <w:sz w:val="24"/>
          <w:szCs w:val="24"/>
        </w:rPr>
        <w:t xml:space="preserve">Закупочная комиссия ранжирует </w:t>
      </w:r>
      <w:r w:rsidR="004B5EB3" w:rsidRPr="00460C80">
        <w:rPr>
          <w:sz w:val="24"/>
          <w:szCs w:val="24"/>
        </w:rPr>
        <w:t>Заявк</w:t>
      </w:r>
      <w:r w:rsidRPr="00460C80">
        <w:rPr>
          <w:sz w:val="24"/>
          <w:szCs w:val="24"/>
        </w:rPr>
        <w:t xml:space="preserve">и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 xml:space="preserve">ами. </w:t>
      </w:r>
      <w:r w:rsidR="00854CC7" w:rsidRPr="00460C80">
        <w:rPr>
          <w:sz w:val="24"/>
          <w:szCs w:val="24"/>
        </w:rPr>
        <w:t>Предоставление приоритета при закупке услуг, оказываемых российскими</w:t>
      </w:r>
      <w:r w:rsidR="00854CC7" w:rsidRPr="00751A4B">
        <w:rPr>
          <w:sz w:val="24"/>
          <w:szCs w:val="24"/>
        </w:rPr>
        <w:t xml:space="preserve"> лицами, осуществляется на условиях, указанных в разделе </w:t>
      </w:r>
      <w:r w:rsidR="00F945CE">
        <w:fldChar w:fldCharType="begin"/>
      </w:r>
      <w:r w:rsidR="00F945CE">
        <w:instrText xml:space="preserve"> REF _Ref471894330 \r \h  \* MERGEFORMAT </w:instrText>
      </w:r>
      <w:r w:rsidR="00F945CE">
        <w:fldChar w:fldCharType="separate"/>
      </w:r>
      <w:r w:rsidR="00854CC7" w:rsidRPr="00751A4B">
        <w:rPr>
          <w:sz w:val="24"/>
          <w:szCs w:val="24"/>
        </w:rPr>
        <w:t>3.8</w:t>
      </w:r>
      <w:r w:rsidR="00F945CE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945CE">
        <w:fldChar w:fldCharType="begin"/>
      </w:r>
      <w:r w:rsidR="00F945CE">
        <w:instrText xml:space="preserve"> REF _Ref465847813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F945CE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945CE">
        <w:fldChar w:fldCharType="begin"/>
      </w:r>
      <w:r w:rsidR="00F945CE">
        <w:instrText xml:space="preserve"> REF _Ref306352987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F945CE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945CE">
        <w:fldChar w:fldCharType="begin"/>
      </w:r>
      <w:r w:rsidR="00F945CE">
        <w:instrText xml:space="preserve"> REF _Ref306353005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F945CE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 xml:space="preserve">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</w:t>
      </w:r>
      <w:r w:rsidR="00F945CE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F945CE">
        <w:fldChar w:fldCharType="begin"/>
      </w:r>
      <w:r w:rsidR="00F945CE">
        <w:instrText xml:space="preserve"> REF _Ref468874106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3.7.8</w:t>
      </w:r>
      <w:r w:rsidR="00F945CE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60C8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</w:t>
      </w:r>
      <w:r w:rsidRPr="00460C80">
        <w:rPr>
          <w:sz w:val="24"/>
          <w:szCs w:val="24"/>
        </w:rPr>
        <w:t xml:space="preserve">, оказываемых российскими лицами </w:t>
      </w:r>
      <w:proofErr w:type="gramStart"/>
      <w:r w:rsidRPr="00460C80">
        <w:rPr>
          <w:i/>
          <w:sz w:val="24"/>
          <w:szCs w:val="24"/>
          <w:lang w:val="en-US"/>
        </w:rPr>
        <w:t>k</w:t>
      </w:r>
      <w:proofErr w:type="gramEnd"/>
      <w:r w:rsidRPr="00460C80">
        <w:rPr>
          <w:i/>
          <w:sz w:val="24"/>
          <w:szCs w:val="24"/>
          <w:vertAlign w:val="subscript"/>
        </w:rPr>
        <w:t>ПРИОР</w:t>
      </w:r>
      <w:r w:rsidRPr="00460C80">
        <w:rPr>
          <w:sz w:val="24"/>
          <w:szCs w:val="24"/>
        </w:rPr>
        <w:t xml:space="preserve">=0,85, иначе </w:t>
      </w:r>
      <w:r w:rsidRPr="00460C80">
        <w:rPr>
          <w:i/>
          <w:sz w:val="24"/>
          <w:szCs w:val="24"/>
          <w:lang w:val="en-US"/>
        </w:rPr>
        <w:t>k</w:t>
      </w:r>
      <w:r w:rsidRPr="00460C80">
        <w:rPr>
          <w:i/>
          <w:sz w:val="24"/>
          <w:szCs w:val="24"/>
          <w:vertAlign w:val="subscript"/>
        </w:rPr>
        <w:t>ПРИОР</w:t>
      </w:r>
      <w:r w:rsidRPr="00460C8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60C8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60C80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C8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F945CE" w:rsidRPr="00460C80">
        <w:fldChar w:fldCharType="begin"/>
      </w:r>
      <w:r w:rsidR="00F945CE" w:rsidRPr="00460C80">
        <w:instrText xml:space="preserve"> REF _Ref303251044 \r \h  \* MERGEFORMAT </w:instrText>
      </w:r>
      <w:r w:rsidR="00F945CE" w:rsidRPr="00460C80">
        <w:fldChar w:fldCharType="separate"/>
      </w:r>
      <w:r w:rsidR="00093638" w:rsidRPr="00460C80">
        <w:rPr>
          <w:rFonts w:ascii="Times New Roman" w:hAnsi="Times New Roman" w:cs="Times New Roman"/>
          <w:sz w:val="24"/>
          <w:szCs w:val="24"/>
        </w:rPr>
        <w:t>3.10</w:t>
      </w:r>
      <w:r w:rsidR="00F945CE" w:rsidRPr="00460C80">
        <w:fldChar w:fldCharType="end"/>
      </w:r>
      <w:r w:rsidRPr="00460C80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945CE">
        <w:fldChar w:fldCharType="begin"/>
      </w:r>
      <w:r w:rsidR="00F945CE">
        <w:instrText xml:space="preserve"> REF _Ref468874794 \r \h  \* MERGEFORMAT </w:instrText>
      </w:r>
      <w:r w:rsidR="00F945CE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F945CE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F945CE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945CE">
        <w:fldChar w:fldCharType="begin"/>
      </w:r>
      <w:r w:rsidR="00F945CE">
        <w:instrText xml:space="preserve"> REF _Ref468874893 \r \h  \* MERGEFORMAT </w:instrText>
      </w:r>
      <w:r w:rsidR="00F945CE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F945CE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</w:t>
      </w:r>
      <w:r w:rsidR="00F945CE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F945CE">
        <w:fldChar w:fldCharType="begin"/>
      </w:r>
      <w:r w:rsidR="00F945CE">
        <w:instrText xml:space="preserve"> REF _Ref294695546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F945CE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_Ref294695403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F945CE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F945CE">
        <w:fldChar w:fldCharType="begin"/>
      </w:r>
      <w:r w:rsidR="00F945CE">
        <w:instrText xml:space="preserve"> REF _Ref468201447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F945CE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_Ref305979053 \r \h  \* MERGEFORMAT </w:instrText>
      </w:r>
      <w:r w:rsidR="00F945CE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F945CE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945CE">
        <w:fldChar w:fldCharType="begin"/>
      </w:r>
      <w:r w:rsidR="00F945CE">
        <w:instrText xml:space="preserve"> REF _Ref440272931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lastRenderedPageBreak/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F945CE">
        <w:fldChar w:fldCharType="begin"/>
      </w:r>
      <w:r w:rsidR="00F945CE">
        <w:instrText xml:space="preserve"> REF _Ref468973892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F945CE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F945CE">
        <w:fldChar w:fldCharType="begin"/>
      </w:r>
      <w:r w:rsidR="00F945CE">
        <w:instrText xml:space="preserve"> REF _Ref440272931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F945CE">
        <w:fldChar w:fldCharType="begin"/>
      </w:r>
      <w:r w:rsidR="00F945CE">
        <w:instrText xml:space="preserve"> REF _Ref468875001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3.12</w:t>
      </w:r>
      <w:r w:rsidR="00F945CE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945CE">
        <w:fldChar w:fldCharType="begin"/>
      </w:r>
      <w:r w:rsidR="00F945CE">
        <w:instrText xml:space="preserve"> REF _Ref468875070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3.12.6</w:t>
      </w:r>
      <w:r w:rsidR="00F945CE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945CE">
        <w:fldChar w:fldCharType="begin"/>
      </w:r>
      <w:r w:rsidR="00F945CE">
        <w:instrText xml:space="preserve"> REF _Ref191386085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F945CE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460C8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bookmarkStart w:id="723" w:name="_GoBack"/>
      <w:bookmarkEnd w:id="723"/>
      <w:r w:rsidRPr="00460C80">
        <w:rPr>
          <w:szCs w:val="24"/>
        </w:rPr>
        <w:lastRenderedPageBreak/>
        <w:t>Техническая часть</w:t>
      </w:r>
      <w:bookmarkEnd w:id="718"/>
      <w:bookmarkEnd w:id="719"/>
      <w:bookmarkEnd w:id="720"/>
      <w:bookmarkEnd w:id="721"/>
      <w:bookmarkEnd w:id="722"/>
      <w:r w:rsidRPr="00460C80">
        <w:rPr>
          <w:szCs w:val="24"/>
        </w:rPr>
        <w:t xml:space="preserve"> </w:t>
      </w:r>
    </w:p>
    <w:p w:rsidR="002B5044" w:rsidRPr="00460C80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460C80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460C80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460C80">
        <w:rPr>
          <w:b w:val="0"/>
          <w:szCs w:val="24"/>
        </w:rPr>
        <w:t>Техническ</w:t>
      </w:r>
      <w:r w:rsidR="003776BB" w:rsidRPr="00460C80">
        <w:rPr>
          <w:b w:val="0"/>
          <w:szCs w:val="24"/>
        </w:rPr>
        <w:t>о</w:t>
      </w:r>
      <w:proofErr w:type="gramStart"/>
      <w:r w:rsidR="003776BB" w:rsidRPr="00460C80">
        <w:rPr>
          <w:b w:val="0"/>
          <w:szCs w:val="24"/>
        </w:rPr>
        <w:t>е(</w:t>
      </w:r>
      <w:proofErr w:type="spellStart"/>
      <w:proofErr w:type="gramEnd"/>
      <w:r w:rsidRPr="00460C80">
        <w:rPr>
          <w:b w:val="0"/>
          <w:szCs w:val="24"/>
        </w:rPr>
        <w:t>ие</w:t>
      </w:r>
      <w:proofErr w:type="spellEnd"/>
      <w:r w:rsidR="003776BB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задани</w:t>
      </w:r>
      <w:r w:rsidR="003776BB" w:rsidRPr="00460C80">
        <w:rPr>
          <w:b w:val="0"/>
          <w:szCs w:val="24"/>
        </w:rPr>
        <w:t>е(</w:t>
      </w:r>
      <w:r w:rsidRPr="00460C80">
        <w:rPr>
          <w:b w:val="0"/>
          <w:szCs w:val="24"/>
        </w:rPr>
        <w:t>я</w:t>
      </w:r>
      <w:r w:rsidR="003776BB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</w:t>
      </w:r>
      <w:r w:rsidR="00A154B7" w:rsidRPr="00460C80">
        <w:rPr>
          <w:b w:val="0"/>
          <w:szCs w:val="24"/>
        </w:rPr>
        <w:t xml:space="preserve">по Лоту №1 (подраздел </w:t>
      </w:r>
      <w:r w:rsidR="00F810AA" w:rsidRPr="00460C80">
        <w:rPr>
          <w:b w:val="0"/>
          <w:szCs w:val="24"/>
        </w:rPr>
        <w:fldChar w:fldCharType="begin"/>
      </w:r>
      <w:r w:rsidR="00A154B7" w:rsidRPr="00460C80">
        <w:rPr>
          <w:b w:val="0"/>
          <w:szCs w:val="24"/>
        </w:rPr>
        <w:instrText xml:space="preserve"> REF _Ref440275279 \r \h </w:instrText>
      </w:r>
      <w:r w:rsidR="00F810AA" w:rsidRPr="00460C80">
        <w:rPr>
          <w:b w:val="0"/>
          <w:szCs w:val="24"/>
        </w:rPr>
      </w:r>
      <w:r w:rsidR="00460C80">
        <w:rPr>
          <w:b w:val="0"/>
          <w:szCs w:val="24"/>
        </w:rPr>
        <w:instrText xml:space="preserve"> \* MERGEFORMAT </w:instrText>
      </w:r>
      <w:r w:rsidR="00F810AA" w:rsidRPr="00460C80">
        <w:rPr>
          <w:b w:val="0"/>
          <w:szCs w:val="24"/>
        </w:rPr>
        <w:fldChar w:fldCharType="separate"/>
      </w:r>
      <w:r w:rsidR="00093638" w:rsidRPr="00460C80">
        <w:rPr>
          <w:b w:val="0"/>
          <w:szCs w:val="24"/>
        </w:rPr>
        <w:t>1.1.4</w:t>
      </w:r>
      <w:r w:rsidR="00F810AA" w:rsidRPr="00460C80">
        <w:rPr>
          <w:b w:val="0"/>
          <w:szCs w:val="24"/>
        </w:rPr>
        <w:fldChar w:fldCharType="end"/>
      </w:r>
      <w:r w:rsidR="00A154B7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изложен</w:t>
      </w:r>
      <w:r w:rsidR="00F463E8" w:rsidRPr="00460C80">
        <w:rPr>
          <w:b w:val="0"/>
          <w:szCs w:val="24"/>
        </w:rPr>
        <w:t>о(</w:t>
      </w:r>
      <w:r w:rsidRPr="00460C80">
        <w:rPr>
          <w:b w:val="0"/>
          <w:szCs w:val="24"/>
        </w:rPr>
        <w:t>ы</w:t>
      </w:r>
      <w:r w:rsidR="00F463E8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</w:t>
      </w:r>
      <w:r w:rsidR="00F945CE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945CE">
        <w:fldChar w:fldCharType="begin"/>
      </w:r>
      <w:r w:rsidR="00F945CE">
        <w:instrText xml:space="preserve"> REF _Ref444170359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5.7.2</w:t>
      </w:r>
      <w:r w:rsidR="00F945CE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</w:t>
      </w:r>
      <w:r w:rsidR="00F945CE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F945CE">
        <w:fldChar w:fldCharType="begin"/>
      </w:r>
      <w:r w:rsidR="00F945CE">
        <w:instrText xml:space="preserve"> REF _Ref440275279 \r \h  \* MERGEFORMAT </w:instrText>
      </w:r>
      <w:r w:rsidR="00F945CE">
        <w:fldChar w:fldCharType="separate"/>
      </w:r>
      <w:r w:rsidR="00093638" w:rsidRPr="00093638">
        <w:rPr>
          <w:vertAlign w:val="subscript"/>
        </w:rPr>
        <w:t>1.1.4</w:t>
      </w:r>
      <w:r w:rsidR="00F945CE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9CE" w:rsidRDefault="008909CE">
      <w:pPr>
        <w:spacing w:line="240" w:lineRule="auto"/>
      </w:pPr>
      <w:r>
        <w:separator/>
      </w:r>
    </w:p>
  </w:endnote>
  <w:endnote w:type="continuationSeparator" w:id="0">
    <w:p w:rsidR="008909CE" w:rsidRDefault="00890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45CE" w:rsidRDefault="00F945C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Pr="00FA0376" w:rsidRDefault="00F945C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60C80">
      <w:rPr>
        <w:noProof/>
        <w:sz w:val="16"/>
        <w:szCs w:val="16"/>
        <w:lang w:eastAsia="ru-RU"/>
      </w:rPr>
      <w:t>14</w:t>
    </w:r>
    <w:r w:rsidRPr="00FA0376">
      <w:rPr>
        <w:sz w:val="16"/>
        <w:szCs w:val="16"/>
        <w:lang w:eastAsia="ru-RU"/>
      </w:rPr>
      <w:fldChar w:fldCharType="end"/>
    </w:r>
  </w:p>
  <w:p w:rsidR="00F945CE" w:rsidRPr="00EE0539" w:rsidRDefault="00F945C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945CE">
      <w:rPr>
        <w:sz w:val="18"/>
        <w:szCs w:val="18"/>
      </w:rPr>
      <w:t>Договоров на оказание услуг по обновлению системы управления нормативно технической документацией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9CE" w:rsidRDefault="008909CE">
      <w:pPr>
        <w:spacing w:line="240" w:lineRule="auto"/>
      </w:pPr>
      <w:r>
        <w:separator/>
      </w:r>
    </w:p>
  </w:footnote>
  <w:footnote w:type="continuationSeparator" w:id="0">
    <w:p w:rsidR="008909CE" w:rsidRDefault="008909CE">
      <w:pPr>
        <w:spacing w:line="240" w:lineRule="auto"/>
      </w:pPr>
      <w:r>
        <w:continuationSeparator/>
      </w:r>
    </w:p>
  </w:footnote>
  <w:footnote w:id="1">
    <w:p w:rsidR="00F945CE" w:rsidRPr="00B36685" w:rsidRDefault="00F945CE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945CE" w:rsidRDefault="00F945CE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945CE" w:rsidRDefault="00F945CE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945CE" w:rsidRDefault="00F945C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Pr="00930031" w:rsidRDefault="00F945C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C80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9CE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45CE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C699C-03D6-47DB-9507-7D2162DE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89</Pages>
  <Words>27023</Words>
  <Characters>154037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180699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124</cp:revision>
  <cp:lastPrinted>2015-12-29T14:27:00Z</cp:lastPrinted>
  <dcterms:created xsi:type="dcterms:W3CDTF">2016-01-13T12:36:00Z</dcterms:created>
  <dcterms:modified xsi:type="dcterms:W3CDTF">2017-02-15T07:30:00Z</dcterms:modified>
</cp:coreProperties>
</file>