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34D0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123623" w:rsidRPr="00041308" w:rsidRDefault="00123623" w:rsidP="005D3A5A">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123623" w:rsidRPr="00F22485" w:rsidRDefault="00123623" w:rsidP="005D3A5A">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123623" w:rsidRPr="00C43D4E" w:rsidRDefault="00123623" w:rsidP="005D3A5A">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123623" w:rsidRDefault="00123623" w:rsidP="005D3A5A">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123623" w:rsidRPr="00010061" w:rsidRDefault="00123623" w:rsidP="005D3A5A">
                            <w:pPr>
                              <w:ind w:right="-21" w:firstLine="0"/>
                              <w:jc w:val="left"/>
                              <w:rPr>
                                <w:rFonts w:ascii="Helios" w:hAnsi="Helios"/>
                                <w:sz w:val="12"/>
                                <w:szCs w:val="12"/>
                              </w:rPr>
                            </w:pPr>
                            <w:r w:rsidRPr="00010061">
                              <w:rPr>
                                <w:rFonts w:ascii="Helios" w:hAnsi="Helios"/>
                                <w:sz w:val="12"/>
                                <w:szCs w:val="12"/>
                              </w:rPr>
                              <w:t>телефон доверия: +7 (495) 747-92-99</w:t>
                            </w:r>
                          </w:p>
                          <w:p w:rsidR="00123623" w:rsidRPr="0010777F" w:rsidRDefault="00123623" w:rsidP="005D3A5A">
                            <w:pPr>
                              <w:ind w:right="-21" w:firstLine="0"/>
                              <w:jc w:val="left"/>
                              <w:rPr>
                                <w:rFonts w:ascii="Helios" w:hAnsi="Helios"/>
                                <w:sz w:val="13"/>
                                <w:szCs w:val="13"/>
                                <w:lang w:val="en-US"/>
                              </w:rPr>
                            </w:pPr>
                            <w:proofErr w:type="gramStart"/>
                            <w:r w:rsidRPr="00C43D4E">
                              <w:rPr>
                                <w:rFonts w:ascii="Helios" w:hAnsi="Helios"/>
                                <w:sz w:val="13"/>
                                <w:szCs w:val="13"/>
                                <w:lang w:val="en-US"/>
                              </w:rPr>
                              <w:t>e</w:t>
                            </w:r>
                            <w:r w:rsidRPr="0010777F">
                              <w:rPr>
                                <w:rFonts w:ascii="Helios" w:hAnsi="Helios"/>
                                <w:sz w:val="13"/>
                                <w:szCs w:val="13"/>
                                <w:lang w:val="en-US"/>
                              </w:rPr>
                              <w:t>-</w:t>
                            </w:r>
                            <w:r w:rsidRPr="00C43D4E">
                              <w:rPr>
                                <w:rFonts w:ascii="Helios" w:hAnsi="Helios"/>
                                <w:sz w:val="13"/>
                                <w:szCs w:val="13"/>
                                <w:lang w:val="en-US"/>
                              </w:rPr>
                              <w:t>mail</w:t>
                            </w:r>
                            <w:proofErr w:type="gramEnd"/>
                            <w:r w:rsidRPr="0010777F">
                              <w:rPr>
                                <w:rFonts w:ascii="Helios" w:hAnsi="Helios"/>
                                <w:sz w:val="13"/>
                                <w:szCs w:val="13"/>
                                <w:lang w:val="en-US"/>
                              </w:rPr>
                              <w:t xml:space="preserve">: </w:t>
                            </w:r>
                            <w:r w:rsidRPr="00383DAE">
                              <w:rPr>
                                <w:rFonts w:ascii="Helios" w:hAnsi="Helios"/>
                                <w:sz w:val="13"/>
                                <w:szCs w:val="13"/>
                                <w:lang w:val="en-US"/>
                              </w:rPr>
                              <w:t>lipetskenergo</w:t>
                            </w:r>
                            <w:r w:rsidRPr="0010777F">
                              <w:rPr>
                                <w:rFonts w:ascii="Helios" w:hAnsi="Helios"/>
                                <w:sz w:val="13"/>
                                <w:szCs w:val="13"/>
                                <w:lang w:val="en-US"/>
                              </w:rPr>
                              <w:t>@</w:t>
                            </w:r>
                            <w:r w:rsidRPr="00C43D4E">
                              <w:rPr>
                                <w:rFonts w:ascii="Helios" w:hAnsi="Helios"/>
                                <w:sz w:val="13"/>
                                <w:szCs w:val="13"/>
                                <w:lang w:val="en-US"/>
                              </w:rPr>
                              <w:t>mrsk</w:t>
                            </w:r>
                            <w:r w:rsidRPr="0010777F">
                              <w:rPr>
                                <w:rFonts w:ascii="Helios" w:hAnsi="Helios"/>
                                <w:sz w:val="13"/>
                                <w:szCs w:val="13"/>
                                <w:lang w:val="en-US"/>
                              </w:rPr>
                              <w:t>-1.</w:t>
                            </w:r>
                            <w:r w:rsidRPr="00C43D4E">
                              <w:rPr>
                                <w:rFonts w:ascii="Helios" w:hAnsi="Helios"/>
                                <w:sz w:val="13"/>
                                <w:szCs w:val="13"/>
                                <w:lang w:val="en-US"/>
                              </w:rPr>
                              <w:t>ru</w:t>
                            </w:r>
                            <w:r w:rsidRPr="0010777F">
                              <w:rPr>
                                <w:rFonts w:ascii="Helios" w:hAnsi="Helios"/>
                                <w:sz w:val="13"/>
                                <w:szCs w:val="13"/>
                                <w:lang w:val="en-US"/>
                              </w:rPr>
                              <w:t xml:space="preserve">, </w:t>
                            </w:r>
                            <w:r w:rsidRPr="00C43D4E">
                              <w:rPr>
                                <w:rFonts w:ascii="Helios" w:hAnsi="Helios"/>
                                <w:sz w:val="13"/>
                                <w:szCs w:val="13"/>
                                <w:lang w:val="en-US"/>
                              </w:rPr>
                              <w:t>http</w:t>
                            </w:r>
                            <w:r w:rsidRPr="0010777F">
                              <w:rPr>
                                <w:rFonts w:ascii="Helios" w:hAnsi="Helios"/>
                                <w:sz w:val="13"/>
                                <w:szCs w:val="13"/>
                                <w:lang w:val="en-US"/>
                              </w:rPr>
                              <w:t>://</w:t>
                            </w:r>
                            <w:r w:rsidRPr="00C43D4E">
                              <w:rPr>
                                <w:rFonts w:ascii="Helios" w:hAnsi="Helios"/>
                                <w:sz w:val="13"/>
                                <w:szCs w:val="13"/>
                                <w:lang w:val="en-US"/>
                              </w:rPr>
                              <w:t>www</w:t>
                            </w:r>
                            <w:r w:rsidRPr="0010777F">
                              <w:rPr>
                                <w:rFonts w:ascii="Helios" w:hAnsi="Helios"/>
                                <w:sz w:val="13"/>
                                <w:szCs w:val="13"/>
                                <w:lang w:val="en-US"/>
                              </w:rPr>
                              <w:t>.</w:t>
                            </w:r>
                            <w:r w:rsidRPr="00C43D4E">
                              <w:rPr>
                                <w:rFonts w:ascii="Helios" w:hAnsi="Helios"/>
                                <w:sz w:val="13"/>
                                <w:szCs w:val="13"/>
                                <w:lang w:val="en-US"/>
                              </w:rPr>
                              <w:t>mrsk</w:t>
                            </w:r>
                            <w:r w:rsidRPr="0010777F">
                              <w:rPr>
                                <w:rFonts w:ascii="Helios" w:hAnsi="Helios"/>
                                <w:sz w:val="13"/>
                                <w:szCs w:val="13"/>
                                <w:lang w:val="en-US"/>
                              </w:rPr>
                              <w:t>-1.</w:t>
                            </w:r>
                            <w:r w:rsidRPr="00C43D4E">
                              <w:rPr>
                                <w:rFonts w:ascii="Helios" w:hAnsi="Helios"/>
                                <w:sz w:val="13"/>
                                <w:szCs w:val="13"/>
                                <w:lang w:val="en-US"/>
                              </w:rPr>
                              <w:t>ru</w:t>
                            </w:r>
                          </w:p>
                          <w:p w:rsidR="00123623" w:rsidRPr="0010777F" w:rsidRDefault="00123623" w:rsidP="005D3A5A">
                            <w:pPr>
                              <w:spacing w:line="240" w:lineRule="auto"/>
                              <w:ind w:right="-23"/>
                              <w:rPr>
                                <w:rFonts w:ascii="Helios" w:hAnsi="Helios"/>
                                <w:sz w:val="12"/>
                                <w:szCs w:val="12"/>
                                <w:lang w:val="en-US"/>
                              </w:rPr>
                            </w:pPr>
                          </w:p>
                          <w:p w:rsidR="00123623" w:rsidRPr="0010777F" w:rsidRDefault="00123623" w:rsidP="005D3A5A">
                            <w:pPr>
                              <w:spacing w:line="240" w:lineRule="auto"/>
                              <w:ind w:right="-23"/>
                              <w:rPr>
                                <w:rFonts w:ascii="Helios" w:hAnsi="Helios"/>
                                <w:sz w:val="12"/>
                                <w:szCs w:val="12"/>
                                <w:lang w:val="en-US"/>
                              </w:rPr>
                            </w:pPr>
                          </w:p>
                          <w:p w:rsidR="00123623" w:rsidRPr="0010777F" w:rsidRDefault="00123623" w:rsidP="00BF0828">
                            <w:pPr>
                              <w:spacing w:line="240" w:lineRule="auto"/>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23623" w:rsidRPr="00041308" w:rsidRDefault="00123623" w:rsidP="005D3A5A">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123623" w:rsidRPr="00F22485" w:rsidRDefault="00123623" w:rsidP="005D3A5A">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123623" w:rsidRPr="00C43D4E" w:rsidRDefault="00123623" w:rsidP="005D3A5A">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123623" w:rsidRDefault="00123623" w:rsidP="005D3A5A">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123623" w:rsidRPr="00010061" w:rsidRDefault="00123623" w:rsidP="005D3A5A">
                      <w:pPr>
                        <w:ind w:right="-21" w:firstLine="0"/>
                        <w:jc w:val="left"/>
                        <w:rPr>
                          <w:rFonts w:ascii="Helios" w:hAnsi="Helios"/>
                          <w:sz w:val="12"/>
                          <w:szCs w:val="12"/>
                        </w:rPr>
                      </w:pPr>
                      <w:r w:rsidRPr="00010061">
                        <w:rPr>
                          <w:rFonts w:ascii="Helios" w:hAnsi="Helios"/>
                          <w:sz w:val="12"/>
                          <w:szCs w:val="12"/>
                        </w:rPr>
                        <w:t>телефон доверия: +7 (495) 747-92-99</w:t>
                      </w:r>
                    </w:p>
                    <w:p w:rsidR="00123623" w:rsidRPr="0010777F" w:rsidRDefault="00123623" w:rsidP="005D3A5A">
                      <w:pPr>
                        <w:ind w:right="-21" w:firstLine="0"/>
                        <w:jc w:val="left"/>
                        <w:rPr>
                          <w:rFonts w:ascii="Helios" w:hAnsi="Helios"/>
                          <w:sz w:val="13"/>
                          <w:szCs w:val="13"/>
                          <w:lang w:val="en-US"/>
                        </w:rPr>
                      </w:pPr>
                      <w:proofErr w:type="gramStart"/>
                      <w:r w:rsidRPr="00C43D4E">
                        <w:rPr>
                          <w:rFonts w:ascii="Helios" w:hAnsi="Helios"/>
                          <w:sz w:val="13"/>
                          <w:szCs w:val="13"/>
                          <w:lang w:val="en-US"/>
                        </w:rPr>
                        <w:t>e</w:t>
                      </w:r>
                      <w:r w:rsidRPr="0010777F">
                        <w:rPr>
                          <w:rFonts w:ascii="Helios" w:hAnsi="Helios"/>
                          <w:sz w:val="13"/>
                          <w:szCs w:val="13"/>
                          <w:lang w:val="en-US"/>
                        </w:rPr>
                        <w:t>-</w:t>
                      </w:r>
                      <w:r w:rsidRPr="00C43D4E">
                        <w:rPr>
                          <w:rFonts w:ascii="Helios" w:hAnsi="Helios"/>
                          <w:sz w:val="13"/>
                          <w:szCs w:val="13"/>
                          <w:lang w:val="en-US"/>
                        </w:rPr>
                        <w:t>mail</w:t>
                      </w:r>
                      <w:proofErr w:type="gramEnd"/>
                      <w:r w:rsidRPr="0010777F">
                        <w:rPr>
                          <w:rFonts w:ascii="Helios" w:hAnsi="Helios"/>
                          <w:sz w:val="13"/>
                          <w:szCs w:val="13"/>
                          <w:lang w:val="en-US"/>
                        </w:rPr>
                        <w:t xml:space="preserve">: </w:t>
                      </w:r>
                      <w:r w:rsidRPr="00383DAE">
                        <w:rPr>
                          <w:rFonts w:ascii="Helios" w:hAnsi="Helios"/>
                          <w:sz w:val="13"/>
                          <w:szCs w:val="13"/>
                          <w:lang w:val="en-US"/>
                        </w:rPr>
                        <w:t>lipetskenergo</w:t>
                      </w:r>
                      <w:r w:rsidRPr="0010777F">
                        <w:rPr>
                          <w:rFonts w:ascii="Helios" w:hAnsi="Helios"/>
                          <w:sz w:val="13"/>
                          <w:szCs w:val="13"/>
                          <w:lang w:val="en-US"/>
                        </w:rPr>
                        <w:t>@</w:t>
                      </w:r>
                      <w:r w:rsidRPr="00C43D4E">
                        <w:rPr>
                          <w:rFonts w:ascii="Helios" w:hAnsi="Helios"/>
                          <w:sz w:val="13"/>
                          <w:szCs w:val="13"/>
                          <w:lang w:val="en-US"/>
                        </w:rPr>
                        <w:t>mrsk</w:t>
                      </w:r>
                      <w:r w:rsidRPr="0010777F">
                        <w:rPr>
                          <w:rFonts w:ascii="Helios" w:hAnsi="Helios"/>
                          <w:sz w:val="13"/>
                          <w:szCs w:val="13"/>
                          <w:lang w:val="en-US"/>
                        </w:rPr>
                        <w:t>-1.</w:t>
                      </w:r>
                      <w:r w:rsidRPr="00C43D4E">
                        <w:rPr>
                          <w:rFonts w:ascii="Helios" w:hAnsi="Helios"/>
                          <w:sz w:val="13"/>
                          <w:szCs w:val="13"/>
                          <w:lang w:val="en-US"/>
                        </w:rPr>
                        <w:t>ru</w:t>
                      </w:r>
                      <w:r w:rsidRPr="0010777F">
                        <w:rPr>
                          <w:rFonts w:ascii="Helios" w:hAnsi="Helios"/>
                          <w:sz w:val="13"/>
                          <w:szCs w:val="13"/>
                          <w:lang w:val="en-US"/>
                        </w:rPr>
                        <w:t xml:space="preserve">, </w:t>
                      </w:r>
                      <w:r w:rsidRPr="00C43D4E">
                        <w:rPr>
                          <w:rFonts w:ascii="Helios" w:hAnsi="Helios"/>
                          <w:sz w:val="13"/>
                          <w:szCs w:val="13"/>
                          <w:lang w:val="en-US"/>
                        </w:rPr>
                        <w:t>http</w:t>
                      </w:r>
                      <w:r w:rsidRPr="0010777F">
                        <w:rPr>
                          <w:rFonts w:ascii="Helios" w:hAnsi="Helios"/>
                          <w:sz w:val="13"/>
                          <w:szCs w:val="13"/>
                          <w:lang w:val="en-US"/>
                        </w:rPr>
                        <w:t>://</w:t>
                      </w:r>
                      <w:r w:rsidRPr="00C43D4E">
                        <w:rPr>
                          <w:rFonts w:ascii="Helios" w:hAnsi="Helios"/>
                          <w:sz w:val="13"/>
                          <w:szCs w:val="13"/>
                          <w:lang w:val="en-US"/>
                        </w:rPr>
                        <w:t>www</w:t>
                      </w:r>
                      <w:r w:rsidRPr="0010777F">
                        <w:rPr>
                          <w:rFonts w:ascii="Helios" w:hAnsi="Helios"/>
                          <w:sz w:val="13"/>
                          <w:szCs w:val="13"/>
                          <w:lang w:val="en-US"/>
                        </w:rPr>
                        <w:t>.</w:t>
                      </w:r>
                      <w:r w:rsidRPr="00C43D4E">
                        <w:rPr>
                          <w:rFonts w:ascii="Helios" w:hAnsi="Helios"/>
                          <w:sz w:val="13"/>
                          <w:szCs w:val="13"/>
                          <w:lang w:val="en-US"/>
                        </w:rPr>
                        <w:t>mrsk</w:t>
                      </w:r>
                      <w:r w:rsidRPr="0010777F">
                        <w:rPr>
                          <w:rFonts w:ascii="Helios" w:hAnsi="Helios"/>
                          <w:sz w:val="13"/>
                          <w:szCs w:val="13"/>
                          <w:lang w:val="en-US"/>
                        </w:rPr>
                        <w:t>-1.</w:t>
                      </w:r>
                      <w:r w:rsidRPr="00C43D4E">
                        <w:rPr>
                          <w:rFonts w:ascii="Helios" w:hAnsi="Helios"/>
                          <w:sz w:val="13"/>
                          <w:szCs w:val="13"/>
                          <w:lang w:val="en-US"/>
                        </w:rPr>
                        <w:t>ru</w:t>
                      </w:r>
                    </w:p>
                    <w:p w:rsidR="00123623" w:rsidRPr="0010777F" w:rsidRDefault="00123623" w:rsidP="005D3A5A">
                      <w:pPr>
                        <w:spacing w:line="240" w:lineRule="auto"/>
                        <w:ind w:right="-23"/>
                        <w:rPr>
                          <w:rFonts w:ascii="Helios" w:hAnsi="Helios"/>
                          <w:sz w:val="12"/>
                          <w:szCs w:val="12"/>
                          <w:lang w:val="en-US"/>
                        </w:rPr>
                      </w:pPr>
                    </w:p>
                    <w:p w:rsidR="00123623" w:rsidRPr="0010777F" w:rsidRDefault="00123623" w:rsidP="005D3A5A">
                      <w:pPr>
                        <w:spacing w:line="240" w:lineRule="auto"/>
                        <w:ind w:right="-23"/>
                        <w:rPr>
                          <w:rFonts w:ascii="Helios" w:hAnsi="Helios"/>
                          <w:sz w:val="12"/>
                          <w:szCs w:val="12"/>
                          <w:lang w:val="en-US"/>
                        </w:rPr>
                      </w:pPr>
                    </w:p>
                    <w:p w:rsidR="00123623" w:rsidRPr="0010777F" w:rsidRDefault="00123623" w:rsidP="00BF0828">
                      <w:pPr>
                        <w:spacing w:line="240" w:lineRule="auto"/>
                        <w:ind w:right="-23"/>
                        <w:rPr>
                          <w:rFonts w:ascii="Helios" w:hAnsi="Helios"/>
                          <w:sz w:val="12"/>
                          <w:szCs w:val="12"/>
                          <w:lang w:val="en-US"/>
                        </w:rPr>
                      </w:pPr>
                    </w:p>
                  </w:txbxContent>
                </v:textbox>
                <w10:wrap type="square" anchorx="margin"/>
              </v:shape>
            </w:pict>
          </mc:Fallback>
        </mc:AlternateConten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5D3A5A" w:rsidRPr="007417E6" w:rsidRDefault="005D3A5A" w:rsidP="005D3A5A">
      <w:pPr>
        <w:ind w:left="5670" w:firstLine="0"/>
        <w:jc w:val="center"/>
        <w:rPr>
          <w:sz w:val="24"/>
          <w:szCs w:val="24"/>
        </w:rPr>
      </w:pPr>
      <w:r w:rsidRPr="007417E6">
        <w:rPr>
          <w:sz w:val="24"/>
          <w:szCs w:val="24"/>
        </w:rPr>
        <w:t>УТВЕРЖДАЮ:</w:t>
      </w:r>
    </w:p>
    <w:p w:rsidR="005D3A5A" w:rsidRDefault="005D3A5A" w:rsidP="005D3A5A">
      <w:pPr>
        <w:spacing w:line="240" w:lineRule="auto"/>
        <w:jc w:val="right"/>
        <w:rPr>
          <w:sz w:val="24"/>
          <w:szCs w:val="24"/>
        </w:rPr>
      </w:pPr>
      <w:r>
        <w:rPr>
          <w:sz w:val="24"/>
          <w:szCs w:val="24"/>
        </w:rPr>
        <w:t>Председатель закупочной комиссии -</w:t>
      </w:r>
    </w:p>
    <w:p w:rsidR="005D3A5A" w:rsidRPr="00C36F0C" w:rsidRDefault="005D3A5A" w:rsidP="005D3A5A">
      <w:pPr>
        <w:spacing w:line="240" w:lineRule="auto"/>
        <w:ind w:left="4139" w:firstLine="0"/>
        <w:jc w:val="right"/>
        <w:rPr>
          <w:sz w:val="24"/>
          <w:szCs w:val="24"/>
        </w:rPr>
      </w:pPr>
      <w:r w:rsidRPr="00C36F0C">
        <w:rPr>
          <w:sz w:val="24"/>
          <w:szCs w:val="24"/>
        </w:rPr>
        <w:t>Начальник Управления логистики и МТО</w:t>
      </w:r>
    </w:p>
    <w:p w:rsidR="005D3A5A" w:rsidRPr="00C12FA4" w:rsidRDefault="005D3A5A" w:rsidP="005D3A5A">
      <w:pPr>
        <w:spacing w:line="240" w:lineRule="auto"/>
        <w:jc w:val="right"/>
        <w:rPr>
          <w:sz w:val="24"/>
          <w:szCs w:val="24"/>
        </w:rPr>
      </w:pPr>
      <w:r w:rsidRPr="00C36F0C">
        <w:rPr>
          <w:sz w:val="24"/>
          <w:szCs w:val="24"/>
        </w:rPr>
        <w:t>филиала ПАО «МРСК Центра» - «Липецкэнерго»</w:t>
      </w:r>
    </w:p>
    <w:p w:rsidR="005D3A5A" w:rsidRPr="00C12FA4" w:rsidRDefault="005D3A5A" w:rsidP="005D3A5A">
      <w:pPr>
        <w:spacing w:line="240" w:lineRule="auto"/>
        <w:jc w:val="right"/>
      </w:pPr>
    </w:p>
    <w:p w:rsidR="005D3A5A" w:rsidRPr="00C12FA4" w:rsidRDefault="005D3A5A" w:rsidP="005D3A5A">
      <w:pPr>
        <w:spacing w:line="240" w:lineRule="auto"/>
        <w:jc w:val="right"/>
        <w:rPr>
          <w:sz w:val="24"/>
          <w:szCs w:val="24"/>
        </w:rPr>
      </w:pPr>
      <w:r w:rsidRPr="00C12FA4">
        <w:rPr>
          <w:sz w:val="24"/>
          <w:szCs w:val="24"/>
        </w:rPr>
        <w:t>_</w:t>
      </w:r>
      <w:r>
        <w:rPr>
          <w:sz w:val="24"/>
          <w:szCs w:val="24"/>
        </w:rPr>
        <w:t>___________________ С.В. Иванов</w:t>
      </w:r>
    </w:p>
    <w:p w:rsidR="005D3A5A" w:rsidRPr="00C12FA4" w:rsidRDefault="005D3A5A" w:rsidP="005D3A5A">
      <w:pPr>
        <w:spacing w:line="240" w:lineRule="auto"/>
        <w:jc w:val="right"/>
        <w:rPr>
          <w:sz w:val="24"/>
          <w:szCs w:val="24"/>
        </w:rPr>
      </w:pPr>
    </w:p>
    <w:p w:rsidR="005D3A5A" w:rsidRPr="00C12FA4" w:rsidRDefault="005D3A5A" w:rsidP="005D3A5A">
      <w:pPr>
        <w:ind w:left="5670" w:firstLine="0"/>
        <w:jc w:val="right"/>
        <w:rPr>
          <w:sz w:val="24"/>
          <w:szCs w:val="24"/>
        </w:rPr>
      </w:pPr>
      <w:r>
        <w:rPr>
          <w:sz w:val="24"/>
          <w:szCs w:val="24"/>
        </w:rPr>
        <w:t xml:space="preserve"> «</w:t>
      </w:r>
      <w:r w:rsidR="0010777F">
        <w:rPr>
          <w:sz w:val="24"/>
          <w:szCs w:val="24"/>
        </w:rPr>
        <w:t>17</w:t>
      </w:r>
      <w:r>
        <w:rPr>
          <w:sz w:val="24"/>
          <w:szCs w:val="24"/>
        </w:rPr>
        <w:t xml:space="preserve">» </w:t>
      </w:r>
      <w:r w:rsidR="00522C98">
        <w:rPr>
          <w:sz w:val="24"/>
          <w:szCs w:val="24"/>
        </w:rPr>
        <w:t>марта</w:t>
      </w:r>
      <w:r>
        <w:rPr>
          <w:sz w:val="24"/>
          <w:szCs w:val="24"/>
        </w:rPr>
        <w:t xml:space="preserve"> </w:t>
      </w:r>
      <w:r w:rsidRPr="00C12FA4">
        <w:rPr>
          <w:sz w:val="24"/>
          <w:szCs w:val="24"/>
        </w:rPr>
        <w:t>201</w:t>
      </w:r>
      <w:r>
        <w:rPr>
          <w:sz w:val="24"/>
          <w:szCs w:val="24"/>
        </w:rPr>
        <w:t>6</w:t>
      </w:r>
      <w:r w:rsidRPr="00C12FA4">
        <w:rPr>
          <w:sz w:val="24"/>
          <w:szCs w:val="24"/>
        </w:rPr>
        <w:t xml:space="preserve"> г.</w:t>
      </w:r>
    </w:p>
    <w:p w:rsidR="005D3A5A" w:rsidRPr="00C12FA4" w:rsidRDefault="005D3A5A" w:rsidP="005D3A5A">
      <w:pPr>
        <w:ind w:firstLine="0"/>
        <w:jc w:val="left"/>
        <w:rPr>
          <w:sz w:val="24"/>
          <w:szCs w:val="24"/>
        </w:rPr>
      </w:pPr>
    </w:p>
    <w:p w:rsidR="005D3A5A" w:rsidRPr="00C12FA4" w:rsidRDefault="005D3A5A" w:rsidP="005D3A5A">
      <w:pPr>
        <w:spacing w:line="240" w:lineRule="auto"/>
        <w:ind w:left="6804" w:firstLine="0"/>
        <w:rPr>
          <w:b/>
          <w:kern w:val="36"/>
          <w:sz w:val="24"/>
          <w:szCs w:val="24"/>
        </w:rPr>
      </w:pPr>
      <w:r w:rsidRPr="00C12FA4">
        <w:rPr>
          <w:b/>
          <w:kern w:val="36"/>
          <w:sz w:val="24"/>
          <w:szCs w:val="24"/>
        </w:rPr>
        <w:t>Согласовано на заседании</w:t>
      </w:r>
    </w:p>
    <w:p w:rsidR="005D3A5A" w:rsidRPr="00C12FA4" w:rsidRDefault="005D3A5A" w:rsidP="005D3A5A">
      <w:pPr>
        <w:spacing w:line="240" w:lineRule="auto"/>
        <w:ind w:left="6804" w:firstLine="0"/>
        <w:rPr>
          <w:b/>
          <w:kern w:val="36"/>
          <w:sz w:val="24"/>
          <w:szCs w:val="24"/>
        </w:rPr>
      </w:pPr>
      <w:r w:rsidRPr="00C12FA4">
        <w:rPr>
          <w:b/>
          <w:kern w:val="36"/>
          <w:sz w:val="24"/>
          <w:szCs w:val="24"/>
        </w:rPr>
        <w:t>закупочной комиссии</w:t>
      </w:r>
    </w:p>
    <w:p w:rsidR="005D3A5A" w:rsidRPr="00C12FA4" w:rsidRDefault="005D3A5A" w:rsidP="005D3A5A">
      <w:pPr>
        <w:spacing w:line="240" w:lineRule="auto"/>
        <w:ind w:left="6804" w:firstLine="0"/>
        <w:rPr>
          <w:b/>
          <w:kern w:val="36"/>
          <w:sz w:val="24"/>
          <w:szCs w:val="24"/>
        </w:rPr>
      </w:pPr>
      <w:r>
        <w:rPr>
          <w:b/>
          <w:kern w:val="36"/>
          <w:sz w:val="24"/>
          <w:szCs w:val="24"/>
        </w:rPr>
        <w:t xml:space="preserve">Протокол № </w:t>
      </w:r>
      <w:r w:rsidR="00522C98">
        <w:rPr>
          <w:b/>
          <w:kern w:val="36"/>
          <w:sz w:val="24"/>
          <w:szCs w:val="24"/>
        </w:rPr>
        <w:t>004</w:t>
      </w:r>
      <w:r w:rsidR="0010777F">
        <w:rPr>
          <w:b/>
          <w:kern w:val="36"/>
          <w:sz w:val="24"/>
          <w:szCs w:val="24"/>
        </w:rPr>
        <w:t>4</w:t>
      </w:r>
      <w:r>
        <w:rPr>
          <w:b/>
          <w:kern w:val="36"/>
          <w:sz w:val="24"/>
          <w:szCs w:val="24"/>
        </w:rPr>
        <w:t>-ЛП-16</w:t>
      </w:r>
    </w:p>
    <w:p w:rsidR="005D3A5A" w:rsidRPr="00C12FA4" w:rsidRDefault="005D3A5A" w:rsidP="005D3A5A">
      <w:pPr>
        <w:spacing w:line="240" w:lineRule="auto"/>
        <w:ind w:left="6804" w:firstLine="0"/>
        <w:rPr>
          <w:b/>
          <w:kern w:val="36"/>
          <w:sz w:val="24"/>
          <w:szCs w:val="24"/>
        </w:rPr>
      </w:pPr>
      <w:r>
        <w:rPr>
          <w:b/>
          <w:kern w:val="36"/>
          <w:sz w:val="24"/>
          <w:szCs w:val="24"/>
        </w:rPr>
        <w:t>от «</w:t>
      </w:r>
      <w:r w:rsidR="00522C98">
        <w:rPr>
          <w:b/>
          <w:kern w:val="36"/>
          <w:sz w:val="24"/>
          <w:szCs w:val="24"/>
        </w:rPr>
        <w:t>16</w:t>
      </w:r>
      <w:r>
        <w:rPr>
          <w:b/>
          <w:kern w:val="36"/>
          <w:sz w:val="24"/>
          <w:szCs w:val="24"/>
        </w:rPr>
        <w:t xml:space="preserve">» </w:t>
      </w:r>
      <w:r w:rsidR="00522C98">
        <w:rPr>
          <w:b/>
          <w:kern w:val="36"/>
          <w:sz w:val="24"/>
          <w:szCs w:val="24"/>
        </w:rPr>
        <w:t>марта</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704381" w:rsidRDefault="00717F60" w:rsidP="00E71A48">
      <w:pPr>
        <w:pStyle w:val="1f4"/>
        <w:spacing w:line="264" w:lineRule="auto"/>
        <w:ind w:left="0" w:right="0"/>
        <w:jc w:val="center"/>
        <w:rPr>
          <w:rFonts w:ascii="Times New Roman" w:hAnsi="Times New Roman"/>
          <w:b/>
          <w:sz w:val="24"/>
          <w:szCs w:val="24"/>
        </w:rPr>
      </w:pPr>
      <w:r w:rsidRPr="00704381">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704381">
        <w:rPr>
          <w:b/>
          <w:sz w:val="24"/>
          <w:szCs w:val="24"/>
        </w:rPr>
        <w:t xml:space="preserve">на право заключения </w:t>
      </w:r>
      <w:r w:rsidR="00704381" w:rsidRPr="00704381">
        <w:rPr>
          <w:b/>
          <w:sz w:val="24"/>
          <w:szCs w:val="24"/>
        </w:rPr>
        <w:t xml:space="preserve">Договора </w:t>
      </w:r>
      <w:r w:rsidR="005D3A5A" w:rsidRPr="00704381">
        <w:rPr>
          <w:b/>
          <w:sz w:val="24"/>
          <w:szCs w:val="24"/>
        </w:rPr>
        <w:t xml:space="preserve">поставку </w:t>
      </w:r>
      <w:r w:rsidR="0010777F">
        <w:rPr>
          <w:b/>
          <w:sz w:val="24"/>
          <w:szCs w:val="24"/>
        </w:rPr>
        <w:t>разрядников</w:t>
      </w:r>
      <w:r w:rsidR="005D3A5A" w:rsidRPr="00704381">
        <w:rPr>
          <w:b/>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D3A5A">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704381"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704381">
        <w:rPr>
          <w:iCs/>
          <w:sz w:val="24"/>
          <w:szCs w:val="24"/>
        </w:rPr>
        <w:t xml:space="preserve"> Назимов Д.А., контактные телефоны: (4742</w:t>
      </w:r>
      <w:r w:rsidR="00704381" w:rsidRPr="00702B2C">
        <w:rPr>
          <w:iCs/>
          <w:sz w:val="24"/>
          <w:szCs w:val="24"/>
        </w:rPr>
        <w:t xml:space="preserve">) </w:t>
      </w:r>
      <w:r w:rsidR="00704381">
        <w:rPr>
          <w:iCs/>
          <w:sz w:val="24"/>
          <w:szCs w:val="24"/>
        </w:rPr>
        <w:t>22</w:t>
      </w:r>
      <w:r w:rsidR="00704381" w:rsidRPr="00702B2C">
        <w:rPr>
          <w:iCs/>
          <w:sz w:val="24"/>
          <w:szCs w:val="24"/>
        </w:rPr>
        <w:t>-</w:t>
      </w:r>
      <w:r w:rsidR="00704381">
        <w:rPr>
          <w:iCs/>
          <w:sz w:val="24"/>
          <w:szCs w:val="24"/>
        </w:rPr>
        <w:t>83-67</w:t>
      </w:r>
      <w:r w:rsidR="00704381" w:rsidRPr="00702B2C">
        <w:rPr>
          <w:iCs/>
          <w:sz w:val="24"/>
          <w:szCs w:val="24"/>
        </w:rPr>
        <w:t xml:space="preserve">, </w:t>
      </w:r>
      <w:r w:rsidR="00704381">
        <w:rPr>
          <w:sz w:val="24"/>
          <w:szCs w:val="24"/>
        </w:rPr>
        <w:t xml:space="preserve">адрес электронной почты: </w:t>
      </w:r>
      <w:r w:rsidR="00704381" w:rsidRPr="00141C5D">
        <w:rPr>
          <w:rStyle w:val="a7"/>
          <w:lang w:eastAsia="ru-RU"/>
        </w:rPr>
        <w:t>nazimov.da@mrsk-1.ru</w:t>
      </w:r>
      <w:r w:rsidR="00704381" w:rsidRPr="00702B2C">
        <w:rPr>
          <w:iCs/>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522C98">
        <w:rPr>
          <w:sz w:val="24"/>
          <w:szCs w:val="24"/>
        </w:rPr>
        <w:t xml:space="preserve">опубликованным </w:t>
      </w:r>
      <w:r w:rsidRPr="00522C98">
        <w:rPr>
          <w:b/>
          <w:sz w:val="24"/>
          <w:szCs w:val="24"/>
        </w:rPr>
        <w:t>«</w:t>
      </w:r>
      <w:r w:rsidR="00704381" w:rsidRPr="00522C98">
        <w:rPr>
          <w:b/>
          <w:sz w:val="24"/>
          <w:szCs w:val="24"/>
        </w:rPr>
        <w:t>17</w:t>
      </w:r>
      <w:r w:rsidRPr="00522C98">
        <w:rPr>
          <w:b/>
          <w:sz w:val="24"/>
          <w:szCs w:val="24"/>
        </w:rPr>
        <w:t xml:space="preserve">» </w:t>
      </w:r>
      <w:r w:rsidR="00704381" w:rsidRPr="00522C98">
        <w:rPr>
          <w:b/>
          <w:sz w:val="24"/>
          <w:szCs w:val="24"/>
        </w:rPr>
        <w:t>марта</w:t>
      </w:r>
      <w:r w:rsidRPr="00522C98">
        <w:rPr>
          <w:b/>
          <w:sz w:val="24"/>
          <w:szCs w:val="24"/>
        </w:rPr>
        <w:t xml:space="preserve"> 20</w:t>
      </w:r>
      <w:r w:rsidR="00C12FA4" w:rsidRPr="00522C98">
        <w:rPr>
          <w:b/>
          <w:sz w:val="24"/>
          <w:szCs w:val="24"/>
        </w:rPr>
        <w:t>1</w:t>
      </w:r>
      <w:r w:rsidR="00862664" w:rsidRPr="00522C98">
        <w:rPr>
          <w:b/>
          <w:sz w:val="24"/>
          <w:szCs w:val="24"/>
        </w:rPr>
        <w:t>6</w:t>
      </w:r>
      <w:r w:rsidRPr="00522C98">
        <w:rPr>
          <w:b/>
          <w:sz w:val="24"/>
          <w:szCs w:val="24"/>
        </w:rPr>
        <w:t xml:space="preserve"> г.</w:t>
      </w:r>
      <w:r w:rsidRPr="00522C98">
        <w:rPr>
          <w:sz w:val="24"/>
          <w:szCs w:val="24"/>
        </w:rPr>
        <w:t xml:space="preserve"> на официальном сайте (</w:t>
      </w:r>
      <w:hyperlink r:id="rId16" w:history="1">
        <w:r w:rsidR="00345CCA" w:rsidRPr="00522C98">
          <w:rPr>
            <w:rStyle w:val="a7"/>
            <w:sz w:val="24"/>
            <w:szCs w:val="24"/>
          </w:rPr>
          <w:t>www.zakupki.</w:t>
        </w:r>
        <w:r w:rsidR="00345CCA" w:rsidRPr="00522C98">
          <w:rPr>
            <w:rStyle w:val="a7"/>
            <w:sz w:val="24"/>
            <w:szCs w:val="24"/>
            <w:lang w:val="en-US"/>
          </w:rPr>
          <w:t>gov</w:t>
        </w:r>
        <w:r w:rsidR="00345CCA" w:rsidRPr="00522C98">
          <w:rPr>
            <w:rStyle w:val="a7"/>
            <w:sz w:val="24"/>
            <w:szCs w:val="24"/>
          </w:rPr>
          <w:t>.ru</w:t>
        </w:r>
      </w:hyperlink>
      <w:r w:rsidRPr="00522C98">
        <w:rPr>
          <w:sz w:val="24"/>
          <w:szCs w:val="24"/>
        </w:rPr>
        <w:t>),</w:t>
      </w:r>
      <w:r w:rsidR="009D7F01" w:rsidRPr="00522C98">
        <w:rPr>
          <w:iCs/>
          <w:sz w:val="24"/>
          <w:szCs w:val="24"/>
        </w:rPr>
        <w:t xml:space="preserve"> </w:t>
      </w:r>
      <w:r w:rsidR="009D7F01" w:rsidRPr="00522C98">
        <w:rPr>
          <w:sz w:val="24"/>
          <w:szCs w:val="24"/>
        </w:rPr>
        <w:t xml:space="preserve">на сайте </w:t>
      </w:r>
      <w:proofErr w:type="gramStart"/>
      <w:r w:rsidR="007556FF" w:rsidRPr="00522C98">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w:t>
      </w:r>
      <w:r w:rsidR="00702B2C" w:rsidRPr="00522C98">
        <w:rPr>
          <w:sz w:val="24"/>
          <w:szCs w:val="24"/>
        </w:rPr>
        <w:t xml:space="preserve">Документации, </w:t>
      </w:r>
      <w:r w:rsidR="009A7733" w:rsidRPr="00522C98">
        <w:rPr>
          <w:iCs/>
          <w:sz w:val="24"/>
          <w:szCs w:val="24"/>
        </w:rPr>
        <w:t xml:space="preserve"> </w:t>
      </w:r>
      <w:r w:rsidRPr="00522C98">
        <w:rPr>
          <w:iCs/>
          <w:sz w:val="24"/>
          <w:szCs w:val="24"/>
        </w:rPr>
        <w:t>приг</w:t>
      </w:r>
      <w:r w:rsidRPr="00522C98">
        <w:rPr>
          <w:sz w:val="24"/>
          <w:szCs w:val="24"/>
        </w:rPr>
        <w:t>ласило юридических лиц</w:t>
      </w:r>
      <w:r w:rsidR="005B75A6" w:rsidRPr="00522C98">
        <w:rPr>
          <w:sz w:val="24"/>
          <w:szCs w:val="24"/>
        </w:rPr>
        <w:t xml:space="preserve"> и физических лиц (в т.</w:t>
      </w:r>
      <w:r w:rsidR="003129D4" w:rsidRPr="00522C98">
        <w:rPr>
          <w:sz w:val="24"/>
          <w:szCs w:val="24"/>
        </w:rPr>
        <w:t xml:space="preserve"> </w:t>
      </w:r>
      <w:r w:rsidR="005B75A6" w:rsidRPr="00522C98">
        <w:rPr>
          <w:sz w:val="24"/>
          <w:szCs w:val="24"/>
        </w:rPr>
        <w:t>ч. индивидуальных предпринимателей)</w:t>
      </w:r>
      <w:r w:rsidR="005D3A5A" w:rsidRPr="00522C98">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w:t>
      </w:r>
      <w:proofErr w:type="gramEnd"/>
      <w:r w:rsidR="005D3A5A" w:rsidRPr="00522C98">
        <w:rPr>
          <w:sz w:val="24"/>
          <w:szCs w:val="24"/>
        </w:rPr>
        <w:t xml:space="preserve"> предпринимательства в Российской Федерации»)</w:t>
      </w:r>
      <w:r w:rsidR="009D7F01" w:rsidRPr="00522C98">
        <w:rPr>
          <w:sz w:val="24"/>
          <w:szCs w:val="24"/>
        </w:rPr>
        <w:t xml:space="preserve"> </w:t>
      </w:r>
      <w:r w:rsidR="00D15381" w:rsidRPr="00522C98">
        <w:rPr>
          <w:sz w:val="24"/>
          <w:szCs w:val="24"/>
        </w:rPr>
        <w:t xml:space="preserve">(далее – Участники) </w:t>
      </w:r>
      <w:r w:rsidR="004B5EB3" w:rsidRPr="00522C98">
        <w:rPr>
          <w:sz w:val="24"/>
          <w:szCs w:val="24"/>
        </w:rPr>
        <w:t>к участию в процедуре О</w:t>
      </w:r>
      <w:r w:rsidRPr="00522C98">
        <w:rPr>
          <w:sz w:val="24"/>
          <w:szCs w:val="24"/>
        </w:rPr>
        <w:t>ткрытого запроса предложений (далее – запрос предложений)</w:t>
      </w:r>
      <w:r w:rsidRPr="00862664">
        <w:rPr>
          <w:sz w:val="24"/>
          <w:szCs w:val="24"/>
        </w:rPr>
        <w:t xml:space="preserve"> </w:t>
      </w:r>
      <w:bookmarkEnd w:id="10"/>
      <w:r w:rsidR="004B5EB3" w:rsidRPr="00862664">
        <w:rPr>
          <w:sz w:val="24"/>
          <w:szCs w:val="24"/>
        </w:rPr>
        <w:t xml:space="preserve">на право заключения </w:t>
      </w:r>
      <w:r w:rsidR="00704381">
        <w:rPr>
          <w:sz w:val="24"/>
          <w:szCs w:val="24"/>
        </w:rPr>
        <w:t>Договора на поста</w:t>
      </w:r>
      <w:r w:rsidR="00F34D0B">
        <w:rPr>
          <w:sz w:val="24"/>
          <w:szCs w:val="24"/>
        </w:rPr>
        <w:t xml:space="preserve">вку </w:t>
      </w:r>
      <w:r w:rsidR="0010777F">
        <w:rPr>
          <w:sz w:val="24"/>
          <w:szCs w:val="24"/>
        </w:rPr>
        <w:t>разрядников</w:t>
      </w:r>
      <w:r w:rsidR="00704381">
        <w:rPr>
          <w:sz w:val="24"/>
          <w:szCs w:val="24"/>
        </w:rPr>
        <w:t xml:space="preserve"> </w:t>
      </w:r>
      <w:r w:rsidR="00704381" w:rsidRPr="003C7095">
        <w:rPr>
          <w:sz w:val="24"/>
          <w:szCs w:val="24"/>
        </w:rPr>
        <w:t xml:space="preserve">для нужд ПАО «МРСК Центра» (филиала «Липецкэнерго», расположенного по адресу: </w:t>
      </w:r>
      <w:proofErr w:type="gramStart"/>
      <w:r w:rsidR="00704381" w:rsidRPr="003C7095">
        <w:rPr>
          <w:sz w:val="24"/>
          <w:szCs w:val="24"/>
        </w:rPr>
        <w:t>РФ, 398001, г. Липецк, ул. 50-лет</w:t>
      </w:r>
      <w:r w:rsidR="00704381">
        <w:rPr>
          <w:sz w:val="24"/>
          <w:szCs w:val="24"/>
        </w:rPr>
        <w:t xml:space="preserve"> НЛМК, 33)</w:t>
      </w:r>
      <w:r w:rsidRPr="00862664">
        <w:rPr>
          <w:sz w:val="24"/>
          <w:szCs w:val="24"/>
        </w:rPr>
        <w:t>.</w:t>
      </w:r>
      <w:bookmarkEnd w:id="11"/>
      <w:bookmarkEnd w:id="12"/>
      <w:bookmarkEnd w:id="13"/>
      <w:proofErr w:type="gramEnd"/>
    </w:p>
    <w:p w:rsidR="00717F60" w:rsidRPr="0070438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04381">
        <w:rPr>
          <w:sz w:val="24"/>
          <w:szCs w:val="24"/>
        </w:rPr>
        <w:t xml:space="preserve">использованием функционала </w:t>
      </w:r>
      <w:r w:rsidR="00702B2C" w:rsidRPr="00704381">
        <w:rPr>
          <w:sz w:val="24"/>
          <w:szCs w:val="24"/>
        </w:rPr>
        <w:t>электронной торговой площадк</w:t>
      </w:r>
      <w:r w:rsidR="00414AB1" w:rsidRPr="00704381">
        <w:rPr>
          <w:sz w:val="24"/>
          <w:szCs w:val="24"/>
        </w:rPr>
        <w:t>и</w:t>
      </w:r>
      <w:r w:rsidR="00702B2C" w:rsidRPr="00704381">
        <w:rPr>
          <w:sz w:val="24"/>
          <w:szCs w:val="24"/>
        </w:rPr>
        <w:t xml:space="preserve"> </w:t>
      </w:r>
      <w:r w:rsidR="000D70B6" w:rsidRPr="00704381">
        <w:rPr>
          <w:sz w:val="24"/>
          <w:szCs w:val="24"/>
        </w:rPr>
        <w:t>П</w:t>
      </w:r>
      <w:r w:rsidR="00702B2C" w:rsidRPr="00704381">
        <w:rPr>
          <w:sz w:val="24"/>
          <w:szCs w:val="24"/>
        </w:rPr>
        <w:t xml:space="preserve">АО «Россети» </w:t>
      </w:r>
      <w:hyperlink r:id="rId18" w:history="1">
        <w:r w:rsidR="00862664" w:rsidRPr="00704381">
          <w:rPr>
            <w:rStyle w:val="a7"/>
            <w:sz w:val="24"/>
            <w:szCs w:val="24"/>
          </w:rPr>
          <w:t>etp.rosseti.ru</w:t>
        </w:r>
      </w:hyperlink>
      <w:r w:rsidR="00862664" w:rsidRPr="00704381">
        <w:rPr>
          <w:sz w:val="24"/>
          <w:szCs w:val="24"/>
        </w:rPr>
        <w:t xml:space="preserve"> </w:t>
      </w:r>
      <w:r w:rsidR="00702B2C" w:rsidRPr="00704381">
        <w:rPr>
          <w:sz w:val="24"/>
          <w:szCs w:val="24"/>
        </w:rPr>
        <w:t>(далее — ЭТП)</w:t>
      </w:r>
      <w:r w:rsidR="005B75A6" w:rsidRPr="00704381">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704381">
        <w:rPr>
          <w:sz w:val="24"/>
          <w:szCs w:val="24"/>
        </w:rPr>
        <w:t>Договора на поста</w:t>
      </w:r>
      <w:r w:rsidR="00522C98">
        <w:rPr>
          <w:sz w:val="24"/>
          <w:szCs w:val="24"/>
        </w:rPr>
        <w:t xml:space="preserve">вку </w:t>
      </w:r>
      <w:r w:rsidR="0010777F">
        <w:rPr>
          <w:sz w:val="24"/>
          <w:szCs w:val="24"/>
        </w:rPr>
        <w:t>разрядников</w:t>
      </w:r>
      <w:r w:rsidR="00522C98">
        <w:rPr>
          <w:sz w:val="24"/>
          <w:szCs w:val="24"/>
        </w:rPr>
        <w:t xml:space="preserve"> </w:t>
      </w:r>
      <w:r w:rsidR="00704381" w:rsidRPr="001B4861">
        <w:rPr>
          <w:sz w:val="24"/>
          <w:szCs w:val="24"/>
        </w:rPr>
        <w:t>для нужд ПАО «МРСК Центра» (филиала «Липецкэнерго»).</w:t>
      </w:r>
    </w:p>
    <w:bookmarkEnd w:id="18"/>
    <w:p w:rsidR="002A47D1" w:rsidRPr="00F34D0B"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w:t>
      </w:r>
      <w:r w:rsidRPr="00F34D0B">
        <w:rPr>
          <w:color w:val="000000"/>
          <w:sz w:val="24"/>
          <w:szCs w:val="24"/>
          <w:lang w:eastAsia="ru-RU"/>
        </w:rPr>
        <w:t xml:space="preserve">будет являться причиной отклонения </w:t>
      </w:r>
      <w:r w:rsidR="00841A6F" w:rsidRPr="00F34D0B">
        <w:rPr>
          <w:color w:val="000000"/>
          <w:sz w:val="24"/>
          <w:szCs w:val="24"/>
          <w:lang w:eastAsia="ru-RU"/>
        </w:rPr>
        <w:t>Заявки</w:t>
      </w:r>
      <w:r w:rsidRPr="00F34D0B">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522C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sidRPr="00522C98">
        <w:rPr>
          <w:sz w:val="24"/>
          <w:szCs w:val="24"/>
        </w:rPr>
        <w:t>поставок</w:t>
      </w:r>
      <w:r w:rsidR="00717F60" w:rsidRPr="00522C98">
        <w:rPr>
          <w:sz w:val="24"/>
          <w:szCs w:val="24"/>
        </w:rPr>
        <w:t xml:space="preserve">: </w:t>
      </w:r>
      <w:r w:rsidRPr="00522C98">
        <w:rPr>
          <w:b/>
          <w:sz w:val="24"/>
          <w:szCs w:val="24"/>
        </w:rPr>
        <w:t xml:space="preserve">в течение </w:t>
      </w:r>
      <w:r w:rsidR="00704381" w:rsidRPr="00522C98">
        <w:rPr>
          <w:b/>
          <w:sz w:val="24"/>
          <w:szCs w:val="24"/>
        </w:rPr>
        <w:t>30</w:t>
      </w:r>
      <w:r w:rsidRPr="00522C98">
        <w:rPr>
          <w:b/>
          <w:sz w:val="24"/>
          <w:szCs w:val="24"/>
        </w:rPr>
        <w:t xml:space="preserve"> календарных дней с момента заключения Договора</w:t>
      </w:r>
      <w:r w:rsidR="00717F60" w:rsidRPr="00522C98">
        <w:rPr>
          <w:sz w:val="24"/>
          <w:szCs w:val="24"/>
        </w:rPr>
        <w:t>.</w:t>
      </w:r>
      <w:bookmarkEnd w:id="19"/>
    </w:p>
    <w:p w:rsidR="008D2928" w:rsidRPr="00704381" w:rsidRDefault="002A47D1" w:rsidP="0070438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w:t>
      </w:r>
      <w:r w:rsidR="00704381">
        <w:rPr>
          <w:sz w:val="24"/>
          <w:szCs w:val="24"/>
        </w:rPr>
        <w:t xml:space="preserve">ласно </w:t>
      </w:r>
      <w:r w:rsidR="00704381" w:rsidRPr="00704381">
        <w:rPr>
          <w:sz w:val="24"/>
          <w:szCs w:val="24"/>
        </w:rPr>
        <w:t>ИНКОТЕРМС 2000) по адресу филиала ПАО «МРСК Центра»</w:t>
      </w:r>
      <w:bookmarkEnd w:id="20"/>
      <w:r w:rsidR="0010777F">
        <w:rPr>
          <w:sz w:val="24"/>
          <w:szCs w:val="24"/>
        </w:rPr>
        <w:t xml:space="preserve"> </w:t>
      </w:r>
    </w:p>
    <w:p w:rsidR="002A47D1" w:rsidRPr="00704381" w:rsidRDefault="008D2928" w:rsidP="00704381">
      <w:pPr>
        <w:pStyle w:val="afffffff2"/>
        <w:keepNext/>
        <w:numPr>
          <w:ilvl w:val="0"/>
          <w:numId w:val="81"/>
        </w:numPr>
        <w:tabs>
          <w:tab w:val="num" w:pos="1560"/>
        </w:tabs>
        <w:spacing w:line="240" w:lineRule="auto"/>
        <w:rPr>
          <w:rFonts w:ascii="Times New Roman" w:hAnsi="Times New Roman"/>
          <w:sz w:val="24"/>
          <w:szCs w:val="24"/>
        </w:rPr>
      </w:pPr>
      <w:proofErr w:type="gramStart"/>
      <w:r w:rsidRPr="00704381">
        <w:rPr>
          <w:rFonts w:ascii="Times New Roman" w:hAnsi="Times New Roman"/>
          <w:sz w:val="24"/>
          <w:szCs w:val="24"/>
        </w:rPr>
        <w:t>«Липецкэнерго» РФ, г.</w:t>
      </w:r>
      <w:r w:rsidR="00522C98">
        <w:rPr>
          <w:rFonts w:ascii="Times New Roman" w:hAnsi="Times New Roman"/>
          <w:sz w:val="24"/>
          <w:szCs w:val="24"/>
        </w:rPr>
        <w:t xml:space="preserve"> </w:t>
      </w:r>
      <w:r w:rsidRPr="00704381">
        <w:rPr>
          <w:rFonts w:ascii="Times New Roman" w:hAnsi="Times New Roman"/>
          <w:sz w:val="24"/>
          <w:szCs w:val="24"/>
        </w:rPr>
        <w:t>Липецк, Липецкий р-н, с. Подгорное, ПС Пр</w:t>
      </w:r>
      <w:r w:rsidR="00704381" w:rsidRPr="00704381">
        <w:rPr>
          <w:rFonts w:ascii="Times New Roman" w:hAnsi="Times New Roman"/>
          <w:sz w:val="24"/>
          <w:szCs w:val="24"/>
        </w:rPr>
        <w:t>авобережная (Центральный склад).</w:t>
      </w:r>
      <w:proofErr w:type="gramEnd"/>
    </w:p>
    <w:p w:rsidR="00717F60" w:rsidRPr="00522C98"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5D3A5A" w:rsidRPr="00522C98">
        <w:rPr>
          <w:iCs/>
          <w:sz w:val="24"/>
          <w:szCs w:val="24"/>
        </w:rPr>
        <w:t>календарных</w:t>
      </w:r>
      <w:r w:rsidRPr="00522C9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w:t>
      </w:r>
      <w:proofErr w:type="gramStart"/>
      <w:r w:rsidRPr="003803A7">
        <w:rPr>
          <w:sz w:val="24"/>
          <w:szCs w:val="24"/>
        </w:rPr>
        <w:t>указанными</w:t>
      </w:r>
      <w:proofErr w:type="gramEnd"/>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Word;</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10777F" w:rsidRDefault="0010777F" w:rsidP="0010777F">
      <w:pPr>
        <w:widowControl w:val="0"/>
        <w:shd w:val="clear" w:color="auto" w:fill="FFFFFF"/>
        <w:tabs>
          <w:tab w:val="left" w:pos="1701"/>
        </w:tabs>
        <w:autoSpaceDE w:val="0"/>
        <w:spacing w:after="100" w:line="264" w:lineRule="auto"/>
        <w:ind w:right="17" w:firstLine="709"/>
        <w:rPr>
          <w:sz w:val="24"/>
          <w:szCs w:val="24"/>
        </w:rPr>
      </w:pPr>
      <w:r w:rsidRPr="0010777F">
        <w:rPr>
          <w:b/>
          <w:sz w:val="24"/>
          <w:szCs w:val="24"/>
        </w:rPr>
        <w:t>520 175,00</w:t>
      </w:r>
      <w:r w:rsidRPr="0010777F">
        <w:rPr>
          <w:sz w:val="24"/>
          <w:szCs w:val="24"/>
        </w:rPr>
        <w:t xml:space="preserve"> (пятьсот двадцать тысяч сто семьдесят пять</w:t>
      </w:r>
      <w:r>
        <w:rPr>
          <w:sz w:val="24"/>
          <w:szCs w:val="24"/>
        </w:rPr>
        <w:t>)</w:t>
      </w:r>
      <w:r w:rsidRPr="0010777F">
        <w:rPr>
          <w:sz w:val="24"/>
          <w:szCs w:val="24"/>
        </w:rPr>
        <w:t xml:space="preserve"> рублей 00 копеек</w:t>
      </w:r>
      <w:r>
        <w:rPr>
          <w:sz w:val="24"/>
          <w:szCs w:val="24"/>
        </w:rPr>
        <w:t xml:space="preserve"> РФ без учета НДС</w:t>
      </w:r>
      <w:r w:rsidRPr="0010777F">
        <w:rPr>
          <w:sz w:val="24"/>
          <w:szCs w:val="24"/>
        </w:rPr>
        <w:t xml:space="preserve">, кроме того НДС 18% – </w:t>
      </w:r>
      <w:r w:rsidRPr="0010777F">
        <w:rPr>
          <w:b/>
          <w:sz w:val="24"/>
          <w:szCs w:val="24"/>
        </w:rPr>
        <w:t>93 631,50</w:t>
      </w:r>
      <w:r w:rsidRPr="0010777F">
        <w:rPr>
          <w:sz w:val="24"/>
          <w:szCs w:val="24"/>
        </w:rPr>
        <w:t xml:space="preserve"> (девяносто три тысячи шестьсот тридцать один</w:t>
      </w:r>
      <w:r>
        <w:rPr>
          <w:sz w:val="24"/>
          <w:szCs w:val="24"/>
        </w:rPr>
        <w:t>)</w:t>
      </w:r>
      <w:r w:rsidRPr="0010777F">
        <w:rPr>
          <w:sz w:val="24"/>
          <w:szCs w:val="24"/>
        </w:rPr>
        <w:t xml:space="preserve"> рубль 50 копеек</w:t>
      </w:r>
      <w:r>
        <w:rPr>
          <w:sz w:val="24"/>
          <w:szCs w:val="24"/>
        </w:rPr>
        <w:t xml:space="preserve"> РФ</w:t>
      </w:r>
      <w:r w:rsidRPr="0010777F">
        <w:rPr>
          <w:sz w:val="24"/>
          <w:szCs w:val="24"/>
        </w:rPr>
        <w:t>,</w:t>
      </w:r>
      <w:r>
        <w:rPr>
          <w:sz w:val="24"/>
          <w:szCs w:val="24"/>
        </w:rPr>
        <w:t xml:space="preserve"> итого с учетом НДС</w:t>
      </w:r>
      <w:r w:rsidRPr="0010777F">
        <w:rPr>
          <w:sz w:val="24"/>
          <w:szCs w:val="24"/>
        </w:rPr>
        <w:t xml:space="preserve"> </w:t>
      </w:r>
      <w:r w:rsidRPr="0010777F">
        <w:rPr>
          <w:b/>
          <w:sz w:val="24"/>
          <w:szCs w:val="24"/>
        </w:rPr>
        <w:t>613 806,50</w:t>
      </w:r>
      <w:r w:rsidRPr="0010777F">
        <w:rPr>
          <w:sz w:val="24"/>
          <w:szCs w:val="24"/>
        </w:rPr>
        <w:t xml:space="preserve"> (шестьсот тринадцать тысяч восемьсот шесть</w:t>
      </w:r>
      <w:r>
        <w:rPr>
          <w:sz w:val="24"/>
          <w:szCs w:val="24"/>
        </w:rPr>
        <w:t>)</w:t>
      </w:r>
      <w:r w:rsidRPr="0010777F">
        <w:rPr>
          <w:sz w:val="24"/>
          <w:szCs w:val="24"/>
        </w:rPr>
        <w:t xml:space="preserve"> рублей 50 копеек</w:t>
      </w:r>
      <w:r>
        <w:rPr>
          <w:sz w:val="24"/>
          <w:szCs w:val="24"/>
        </w:rPr>
        <w:t xml:space="preserve"> РФ</w:t>
      </w:r>
      <w:r w:rsidR="00F34D0B" w:rsidRPr="0010777F">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F34D0B">
        <w:rPr>
          <w:bCs w:val="0"/>
          <w:color w:val="000000"/>
          <w:sz w:val="24"/>
          <w:szCs w:val="24"/>
        </w:rPr>
        <w:t>физическое</w:t>
      </w:r>
      <w:r w:rsidRPr="00F34D0B">
        <w:rPr>
          <w:bCs w:val="0"/>
          <w:sz w:val="24"/>
          <w:szCs w:val="24"/>
        </w:rPr>
        <w:t xml:space="preserve"> лицо </w:t>
      </w:r>
      <w:r w:rsidR="00E71628" w:rsidRPr="00F34D0B">
        <w:rPr>
          <w:bCs w:val="0"/>
          <w:sz w:val="24"/>
          <w:szCs w:val="24"/>
        </w:rPr>
        <w:t>(в т.</w:t>
      </w:r>
      <w:r w:rsidR="003129D4" w:rsidRPr="00F34D0B">
        <w:rPr>
          <w:bCs w:val="0"/>
          <w:sz w:val="24"/>
          <w:szCs w:val="24"/>
        </w:rPr>
        <w:t xml:space="preserve"> </w:t>
      </w:r>
      <w:r w:rsidR="00E71628" w:rsidRPr="00F34D0B">
        <w:rPr>
          <w:bCs w:val="0"/>
          <w:sz w:val="24"/>
          <w:szCs w:val="24"/>
        </w:rPr>
        <w:t xml:space="preserve">ч. </w:t>
      </w:r>
      <w:r w:rsidRPr="00F34D0B">
        <w:rPr>
          <w:bCs w:val="0"/>
          <w:sz w:val="24"/>
          <w:szCs w:val="24"/>
        </w:rPr>
        <w:t>индивидуальный предприниматель</w:t>
      </w:r>
      <w:r w:rsidR="00E71628" w:rsidRPr="00F34D0B">
        <w:rPr>
          <w:bCs w:val="0"/>
          <w:sz w:val="24"/>
          <w:szCs w:val="24"/>
        </w:rPr>
        <w:t>)</w:t>
      </w:r>
      <w:r w:rsidR="005D3A5A" w:rsidRPr="00F34D0B">
        <w:rPr>
          <w:bCs w:val="0"/>
          <w:sz w:val="24"/>
          <w:szCs w:val="24"/>
        </w:rPr>
        <w:t xml:space="preserve">, </w:t>
      </w:r>
      <w:r w:rsidR="005D3A5A" w:rsidRPr="00F34D0B">
        <w:rPr>
          <w:sz w:val="24"/>
          <w:szCs w:val="24"/>
        </w:rPr>
        <w:t>являющееся субъектом малого и среднего предпринимательства</w:t>
      </w:r>
      <w:r w:rsidR="005D3A5A" w:rsidRPr="00F34D0B">
        <w:rPr>
          <w:bCs w:val="0"/>
          <w:sz w:val="24"/>
          <w:szCs w:val="24"/>
        </w:rPr>
        <w:t xml:space="preserve">. </w:t>
      </w:r>
      <w:r w:rsidR="003F330D" w:rsidRPr="00F34D0B">
        <w:rPr>
          <w:bCs w:val="0"/>
          <w:sz w:val="24"/>
          <w:szCs w:val="24"/>
        </w:rPr>
        <w:t xml:space="preserve">Привлечение </w:t>
      </w:r>
      <w:proofErr w:type="spellStart"/>
      <w:r w:rsidR="003F330D" w:rsidRPr="00F34D0B">
        <w:rPr>
          <w:bCs w:val="0"/>
          <w:sz w:val="24"/>
          <w:szCs w:val="24"/>
        </w:rPr>
        <w:t>со</w:t>
      </w:r>
      <w:r w:rsidR="00036006" w:rsidRPr="00F34D0B">
        <w:rPr>
          <w:bCs w:val="0"/>
          <w:sz w:val="24"/>
          <w:szCs w:val="24"/>
        </w:rPr>
        <w:t>поставщиков</w:t>
      </w:r>
      <w:proofErr w:type="spellEnd"/>
      <w:r w:rsidR="00036006" w:rsidRPr="00F34D0B">
        <w:rPr>
          <w:bCs w:val="0"/>
          <w:sz w:val="24"/>
          <w:szCs w:val="24"/>
        </w:rPr>
        <w:t xml:space="preserve"> в соответствии с пунктом </w:t>
      </w:r>
      <w:r w:rsidR="00341CCF" w:rsidRPr="00F34D0B">
        <w:rPr>
          <w:bCs w:val="0"/>
          <w:sz w:val="24"/>
          <w:szCs w:val="24"/>
        </w:rPr>
        <w:fldChar w:fldCharType="begin"/>
      </w:r>
      <w:r w:rsidR="003F3A69" w:rsidRPr="00F34D0B">
        <w:rPr>
          <w:bCs w:val="0"/>
          <w:sz w:val="24"/>
          <w:szCs w:val="24"/>
        </w:rPr>
        <w:instrText xml:space="preserve"> REF _Ref440271628 \r \h </w:instrText>
      </w:r>
      <w:r w:rsidR="00F34D0B">
        <w:rPr>
          <w:bCs w:val="0"/>
          <w:sz w:val="24"/>
          <w:szCs w:val="24"/>
        </w:rPr>
        <w:instrText xml:space="preserve"> \* MERGEFORMAT </w:instrText>
      </w:r>
      <w:r w:rsidR="00341CCF" w:rsidRPr="00F34D0B">
        <w:rPr>
          <w:bCs w:val="0"/>
          <w:sz w:val="24"/>
          <w:szCs w:val="24"/>
        </w:rPr>
      </w:r>
      <w:r w:rsidR="00341CCF" w:rsidRPr="00F34D0B">
        <w:rPr>
          <w:bCs w:val="0"/>
          <w:sz w:val="24"/>
          <w:szCs w:val="24"/>
        </w:rPr>
        <w:fldChar w:fldCharType="separate"/>
      </w:r>
      <w:r w:rsidR="00622B69" w:rsidRPr="00F34D0B">
        <w:rPr>
          <w:bCs w:val="0"/>
          <w:sz w:val="24"/>
          <w:szCs w:val="24"/>
        </w:rPr>
        <w:t>3.3.9</w:t>
      </w:r>
      <w:r w:rsidR="00341CCF" w:rsidRPr="00F34D0B">
        <w:rPr>
          <w:bCs w:val="0"/>
          <w:sz w:val="24"/>
          <w:szCs w:val="24"/>
        </w:rPr>
        <w:fldChar w:fldCharType="end"/>
      </w:r>
      <w:r w:rsidR="00036006" w:rsidRPr="00F34D0B">
        <w:rPr>
          <w:bCs w:val="0"/>
          <w:sz w:val="24"/>
          <w:szCs w:val="24"/>
        </w:rPr>
        <w:t xml:space="preserve"> не допускается. </w:t>
      </w:r>
      <w:r w:rsidRPr="00F34D0B">
        <w:rPr>
          <w:bCs w:val="0"/>
          <w:sz w:val="24"/>
          <w:szCs w:val="24"/>
        </w:rPr>
        <w:t xml:space="preserve">Дополнительные требования к коллективным </w:t>
      </w:r>
      <w:r w:rsidR="009C744E" w:rsidRPr="00F34D0B">
        <w:rPr>
          <w:bCs w:val="0"/>
          <w:sz w:val="24"/>
          <w:szCs w:val="24"/>
        </w:rPr>
        <w:t>У</w:t>
      </w:r>
      <w:r w:rsidRPr="00F34D0B">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F34D0B"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w:t>
      </w:r>
      <w:r w:rsidRPr="00F34D0B">
        <w:rPr>
          <w:sz w:val="24"/>
          <w:szCs w:val="24"/>
          <w:lang w:eastAsia="ru-RU"/>
        </w:rPr>
        <w:t>Документации по запросу предложений;</w:t>
      </w:r>
    </w:p>
    <w:p w:rsidR="005D3A5A" w:rsidRPr="00F34D0B" w:rsidRDefault="005D3A5A" w:rsidP="00D75CA2">
      <w:pPr>
        <w:numPr>
          <w:ilvl w:val="0"/>
          <w:numId w:val="21"/>
        </w:numPr>
        <w:suppressAutoHyphens w:val="0"/>
        <w:spacing w:line="264" w:lineRule="auto"/>
        <w:rPr>
          <w:sz w:val="24"/>
          <w:szCs w:val="24"/>
          <w:lang w:eastAsia="ru-RU"/>
        </w:rPr>
      </w:pPr>
      <w:r w:rsidRPr="00F34D0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F34D0B">
        <w:rPr>
          <w:sz w:val="24"/>
          <w:szCs w:val="24"/>
          <w:lang w:eastAsia="ru-RU"/>
        </w:rPr>
        <w:t>Дополнительные требования к Участникам, наличию документов, подтверждающих их соответствие требованиям</w:t>
      </w:r>
      <w:r w:rsidRPr="003803A7">
        <w:rPr>
          <w:sz w:val="24"/>
          <w:szCs w:val="24"/>
          <w:lang w:eastAsia="ru-RU"/>
        </w:rPr>
        <w:t xml:space="preserve">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29"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F34D0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w:t>
      </w:r>
      <w:r w:rsidR="00932C0A" w:rsidRPr="00F34D0B">
        <w:rPr>
          <w:bCs w:val="0"/>
          <w:sz w:val="24"/>
          <w:szCs w:val="24"/>
        </w:rPr>
        <w:t xml:space="preserve">обеспечение исполнения обязательств, связанных с участием в </w:t>
      </w:r>
      <w:r w:rsidR="0089163E" w:rsidRPr="00F34D0B">
        <w:rPr>
          <w:bCs w:val="0"/>
          <w:sz w:val="24"/>
          <w:szCs w:val="24"/>
        </w:rPr>
        <w:t>запросе предложений</w:t>
      </w:r>
      <w:r w:rsidR="00932C0A" w:rsidRPr="00F34D0B">
        <w:rPr>
          <w:bCs w:val="0"/>
          <w:sz w:val="24"/>
          <w:szCs w:val="24"/>
        </w:rPr>
        <w:t xml:space="preserve"> и подачей </w:t>
      </w:r>
      <w:r w:rsidR="004B5EB3" w:rsidRPr="00F34D0B">
        <w:rPr>
          <w:bCs w:val="0"/>
          <w:sz w:val="24"/>
          <w:szCs w:val="24"/>
        </w:rPr>
        <w:t>Заявк</w:t>
      </w:r>
      <w:r w:rsidR="005D3A5A" w:rsidRPr="00F34D0B">
        <w:rPr>
          <w:bCs w:val="0"/>
          <w:sz w:val="24"/>
          <w:szCs w:val="24"/>
        </w:rPr>
        <w:t>и, на сумму 2% от стоимости Заявки</w:t>
      </w:r>
      <w:r w:rsidR="00932C0A" w:rsidRPr="00F34D0B">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F34D0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w:t>
      </w:r>
      <w:r w:rsidRPr="00F34D0B">
        <w:rPr>
          <w:bCs w:val="0"/>
          <w:sz w:val="24"/>
          <w:szCs w:val="24"/>
        </w:rPr>
        <w:t xml:space="preserve">финансовое обеспечение по </w:t>
      </w:r>
      <w:r w:rsidR="00123C70" w:rsidRPr="00F34D0B">
        <w:rPr>
          <w:bCs w:val="0"/>
          <w:sz w:val="24"/>
          <w:szCs w:val="24"/>
        </w:rPr>
        <w:t>Договор</w:t>
      </w:r>
      <w:r w:rsidRPr="00F34D0B">
        <w:rPr>
          <w:bCs w:val="0"/>
          <w:sz w:val="24"/>
          <w:szCs w:val="24"/>
        </w:rPr>
        <w:t>у</w:t>
      </w:r>
      <w:r w:rsidR="00311F48" w:rsidRPr="00F34D0B">
        <w:rPr>
          <w:bCs w:val="0"/>
          <w:sz w:val="24"/>
          <w:szCs w:val="24"/>
        </w:rPr>
        <w:t>.</w:t>
      </w:r>
    </w:p>
    <w:p w:rsidR="00932C0A" w:rsidRPr="00F34D0B"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F34D0B">
        <w:rPr>
          <w:bCs w:val="0"/>
          <w:sz w:val="24"/>
          <w:szCs w:val="24"/>
        </w:rPr>
        <w:t xml:space="preserve">В случаях, указанных в п. </w:t>
      </w:r>
      <w:r w:rsidR="00C138CC" w:rsidRPr="00F34D0B">
        <w:fldChar w:fldCharType="begin"/>
      </w:r>
      <w:r w:rsidR="00C138CC" w:rsidRPr="00F34D0B">
        <w:instrText xml:space="preserve"> REF _Ref305753174 \r \h  \* MERGEFORMAT </w:instrText>
      </w:r>
      <w:r w:rsidR="00C138CC" w:rsidRPr="00F34D0B">
        <w:fldChar w:fldCharType="separate"/>
      </w:r>
      <w:r w:rsidR="00622B69" w:rsidRPr="00F34D0B">
        <w:rPr>
          <w:bCs w:val="0"/>
          <w:sz w:val="24"/>
          <w:szCs w:val="24"/>
        </w:rPr>
        <w:t>3.3.14.4</w:t>
      </w:r>
      <w:r w:rsidR="00C138CC" w:rsidRPr="00F34D0B">
        <w:fldChar w:fldCharType="end"/>
      </w:r>
      <w:r w:rsidRPr="00F34D0B">
        <w:rPr>
          <w:bCs w:val="0"/>
          <w:sz w:val="24"/>
          <w:szCs w:val="24"/>
        </w:rPr>
        <w:t xml:space="preserve"> </w:t>
      </w:r>
      <w:r w:rsidR="009C744E" w:rsidRPr="00F34D0B">
        <w:rPr>
          <w:bCs w:val="0"/>
          <w:sz w:val="24"/>
          <w:szCs w:val="24"/>
        </w:rPr>
        <w:t>Участник</w:t>
      </w:r>
      <w:r w:rsidRPr="00F34D0B">
        <w:rPr>
          <w:bCs w:val="0"/>
          <w:sz w:val="24"/>
          <w:szCs w:val="24"/>
        </w:rPr>
        <w:t xml:space="preserve"> обязан выплатить Заказчику неустойку в размере </w:t>
      </w:r>
      <w:bookmarkEnd w:id="299"/>
      <w:r w:rsidR="005D3A5A" w:rsidRPr="00F34D0B">
        <w:rPr>
          <w:bCs w:val="0"/>
          <w:sz w:val="24"/>
          <w:szCs w:val="24"/>
        </w:rPr>
        <w:t>2%</w:t>
      </w:r>
      <w:r w:rsidR="000A7A8E" w:rsidRPr="00F34D0B">
        <w:rPr>
          <w:bCs w:val="0"/>
          <w:sz w:val="24"/>
          <w:szCs w:val="24"/>
        </w:rPr>
        <w:t xml:space="preserve"> от стоимости Заявки, с учетом НДС.</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F34D0B">
        <w:rPr>
          <w:bCs w:val="0"/>
          <w:sz w:val="24"/>
          <w:szCs w:val="24"/>
        </w:rPr>
        <w:t>Участник</w:t>
      </w:r>
      <w:r w:rsidR="00932C0A" w:rsidRPr="00F34D0B">
        <w:rPr>
          <w:bCs w:val="0"/>
          <w:sz w:val="24"/>
          <w:szCs w:val="24"/>
        </w:rPr>
        <w:t xml:space="preserve"> выплачивает неустойку в течение 5 (пяти) рабочих дней после получения письменного требования</w:t>
      </w:r>
      <w:r w:rsidR="00932C0A" w:rsidRPr="00E71A48">
        <w:rPr>
          <w:bCs w:val="0"/>
          <w:sz w:val="24"/>
          <w:szCs w:val="24"/>
        </w:rPr>
        <w:t xml:space="preserve">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w:t>
      </w:r>
      <w:r w:rsidRPr="00E90144">
        <w:rPr>
          <w:bCs w:val="0"/>
          <w:sz w:val="24"/>
          <w:szCs w:val="24"/>
        </w:rPr>
        <w:t xml:space="preserve">Документации, по адресу: </w:t>
      </w:r>
      <w:r w:rsidR="00E90144" w:rsidRPr="00E90144">
        <w:rPr>
          <w:sz w:val="24"/>
          <w:szCs w:val="24"/>
        </w:rPr>
        <w:t>РФ, 398001, г. Липецк, ул. 50-лет НЛМК, 33</w:t>
      </w:r>
      <w:r w:rsidR="00D12816" w:rsidRPr="00E90144">
        <w:rPr>
          <w:bCs w:val="0"/>
          <w:sz w:val="24"/>
          <w:szCs w:val="24"/>
        </w:rPr>
        <w:t>, каб. №</w:t>
      </w:r>
      <w:r w:rsidR="00123623">
        <w:rPr>
          <w:bCs w:val="0"/>
          <w:sz w:val="24"/>
          <w:szCs w:val="24"/>
        </w:rPr>
        <w:t xml:space="preserve"> </w:t>
      </w:r>
      <w:r w:rsidR="00E90144" w:rsidRPr="00E90144">
        <w:rPr>
          <w:bCs w:val="0"/>
          <w:sz w:val="24"/>
          <w:szCs w:val="24"/>
        </w:rPr>
        <w:t>103</w:t>
      </w:r>
      <w:r w:rsidR="00D12816" w:rsidRPr="00E90144">
        <w:rPr>
          <w:bCs w:val="0"/>
          <w:sz w:val="24"/>
          <w:szCs w:val="24"/>
        </w:rPr>
        <w:t>, исполнительный сотрудник –</w:t>
      </w:r>
      <w:r w:rsidR="0010777F">
        <w:rPr>
          <w:bCs w:val="0"/>
          <w:sz w:val="24"/>
          <w:szCs w:val="24"/>
        </w:rPr>
        <w:t xml:space="preserve"> Назимов Дмитрий Александрович</w:t>
      </w:r>
      <w:r w:rsidR="00E90144" w:rsidRPr="003C7095">
        <w:rPr>
          <w:sz w:val="24"/>
          <w:szCs w:val="24"/>
        </w:rPr>
        <w:t>, контактный телефон - (4742) 22-</w:t>
      </w:r>
      <w:r w:rsidR="00E90144">
        <w:rPr>
          <w:sz w:val="24"/>
          <w:szCs w:val="24"/>
        </w:rPr>
        <w:t>8</w:t>
      </w:r>
      <w:r w:rsidR="0010777F">
        <w:rPr>
          <w:sz w:val="24"/>
          <w:szCs w:val="24"/>
        </w:rPr>
        <w:t>3</w:t>
      </w:r>
      <w:r w:rsidR="00E90144">
        <w:rPr>
          <w:sz w:val="24"/>
          <w:szCs w:val="24"/>
        </w:rPr>
        <w:t>-</w:t>
      </w:r>
      <w:r w:rsidR="0010777F">
        <w:rPr>
          <w:sz w:val="24"/>
          <w:szCs w:val="24"/>
        </w:rPr>
        <w:t>67</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Word)</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F34D0B">
        <w:rPr>
          <w:b/>
          <w:bCs w:val="0"/>
          <w:sz w:val="24"/>
          <w:szCs w:val="24"/>
        </w:rPr>
        <w:t xml:space="preserve">часов 00 минут </w:t>
      </w:r>
      <w:r w:rsidR="0099359D">
        <w:rPr>
          <w:b/>
          <w:bCs w:val="0"/>
          <w:sz w:val="24"/>
          <w:szCs w:val="24"/>
        </w:rPr>
        <w:t>01</w:t>
      </w:r>
      <w:r w:rsidR="002B5044" w:rsidRPr="00F34D0B">
        <w:rPr>
          <w:b/>
          <w:bCs w:val="0"/>
          <w:sz w:val="24"/>
          <w:szCs w:val="24"/>
        </w:rPr>
        <w:t xml:space="preserve"> </w:t>
      </w:r>
      <w:r w:rsidR="0099359D">
        <w:rPr>
          <w:b/>
          <w:bCs w:val="0"/>
          <w:sz w:val="24"/>
          <w:szCs w:val="24"/>
        </w:rPr>
        <w:t>апреля</w:t>
      </w:r>
      <w:r w:rsidR="002B5044" w:rsidRPr="00F34D0B">
        <w:rPr>
          <w:b/>
          <w:bCs w:val="0"/>
          <w:sz w:val="24"/>
          <w:szCs w:val="24"/>
        </w:rPr>
        <w:t xml:space="preserve"> 2016 года</w:t>
      </w:r>
      <w:r w:rsidR="00BC2634" w:rsidRPr="00F34D0B">
        <w:rPr>
          <w:b/>
          <w:bCs w:val="0"/>
          <w:sz w:val="24"/>
          <w:szCs w:val="24"/>
        </w:rPr>
        <w:t xml:space="preserve">, </w:t>
      </w:r>
      <w:r w:rsidR="00BC2634" w:rsidRPr="00F34D0B">
        <w:rPr>
          <w:bCs w:val="0"/>
          <w:sz w:val="24"/>
          <w:szCs w:val="24"/>
        </w:rPr>
        <w:t xml:space="preserve">при этом предложенная Участником в Письме о подаче оферты </w:t>
      </w:r>
      <w:r w:rsidR="00BC2634" w:rsidRPr="00F34D0B">
        <w:rPr>
          <w:bCs w:val="0"/>
          <w:spacing w:val="-2"/>
          <w:sz w:val="24"/>
          <w:szCs w:val="24"/>
        </w:rPr>
        <w:t>(под</w:t>
      </w:r>
      <w:r w:rsidR="00BC2634" w:rsidRPr="00F34D0B">
        <w:rPr>
          <w:bCs w:val="0"/>
          <w:sz w:val="24"/>
          <w:szCs w:val="24"/>
        </w:rPr>
        <w:t xml:space="preserve">раздел </w:t>
      </w:r>
      <w:r w:rsidR="00341CCF" w:rsidRPr="00F34D0B">
        <w:rPr>
          <w:bCs w:val="0"/>
          <w:sz w:val="24"/>
          <w:szCs w:val="24"/>
        </w:rPr>
        <w:fldChar w:fldCharType="begin"/>
      </w:r>
      <w:r w:rsidR="00BC2634" w:rsidRPr="00F34D0B">
        <w:rPr>
          <w:bCs w:val="0"/>
          <w:sz w:val="24"/>
          <w:szCs w:val="24"/>
        </w:rPr>
        <w:instrText xml:space="preserve"> REF _Ref55336310 \r \h </w:instrText>
      </w:r>
      <w:r w:rsidR="00F34D0B">
        <w:rPr>
          <w:bCs w:val="0"/>
          <w:sz w:val="24"/>
          <w:szCs w:val="24"/>
        </w:rPr>
        <w:instrText xml:space="preserve"> \* MERGEFORMAT </w:instrText>
      </w:r>
      <w:r w:rsidR="00341CCF" w:rsidRPr="00F34D0B">
        <w:rPr>
          <w:bCs w:val="0"/>
          <w:sz w:val="24"/>
          <w:szCs w:val="24"/>
        </w:rPr>
      </w:r>
      <w:r w:rsidR="00341CCF" w:rsidRPr="00F34D0B">
        <w:rPr>
          <w:bCs w:val="0"/>
          <w:sz w:val="24"/>
          <w:szCs w:val="24"/>
        </w:rPr>
        <w:fldChar w:fldCharType="separate"/>
      </w:r>
      <w:r w:rsidR="00622B69" w:rsidRPr="00F34D0B">
        <w:rPr>
          <w:bCs w:val="0"/>
          <w:sz w:val="24"/>
          <w:szCs w:val="24"/>
        </w:rPr>
        <w:t>5.1</w:t>
      </w:r>
      <w:r w:rsidR="00341CCF" w:rsidRPr="00F34D0B">
        <w:rPr>
          <w:bCs w:val="0"/>
          <w:sz w:val="24"/>
          <w:szCs w:val="24"/>
        </w:rPr>
        <w:fldChar w:fldCharType="end"/>
      </w:r>
      <w:r w:rsidR="00BC2634" w:rsidRPr="00F34D0B">
        <w:rPr>
          <w:bCs w:val="0"/>
          <w:sz w:val="24"/>
          <w:szCs w:val="24"/>
          <w:lang w:eastAsia="ru-RU"/>
        </w:rPr>
        <w:t>)</w:t>
      </w:r>
      <w:r w:rsidR="00BC2634" w:rsidRPr="00F34D0B">
        <w:rPr>
          <w:bCs w:val="0"/>
          <w:sz w:val="24"/>
          <w:szCs w:val="24"/>
        </w:rPr>
        <w:t xml:space="preserve"> цена должна соответствовать цене, указанной Участником на «котировочной доске»</w:t>
      </w:r>
      <w:r w:rsidR="00BC2634" w:rsidRPr="00BB27D7">
        <w:rPr>
          <w:bCs w:val="0"/>
          <w:sz w:val="24"/>
          <w:szCs w:val="24"/>
        </w:rPr>
        <w:t xml:space="preserve">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lastRenderedPageBreak/>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00E90144">
        <w:rPr>
          <w:b w:val="0"/>
          <w:szCs w:val="24"/>
        </w:rPr>
        <w:t xml:space="preserve"> </w:t>
      </w:r>
      <w:r w:rsidR="00A154B7">
        <w:rPr>
          <w:b w:val="0"/>
          <w:szCs w:val="24"/>
        </w:rPr>
        <w:t xml:space="preserve">(подраздел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w:t>
            </w:r>
            <w:r w:rsidR="00E90144">
              <w:t>.РФ</w:t>
            </w:r>
            <w:proofErr w:type="spellEnd"/>
            <w:r w:rsidR="00E90144">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123623" w:rsidRPr="00160223" w:rsidRDefault="00123623" w:rsidP="00123623">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123623" w:rsidRPr="00920CB0" w:rsidRDefault="00123623" w:rsidP="00123623">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5"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 xml:space="preserve">127018, Россия, г. </w:t>
      </w:r>
      <w:bookmarkStart w:id="576" w:name="_GoBack"/>
      <w:r w:rsidRPr="00D003CA">
        <w:rPr>
          <w:i/>
          <w:iCs/>
          <w:color w:val="2F2C2D"/>
          <w:shd w:val="clear" w:color="auto" w:fill="FFFFFF"/>
        </w:rPr>
        <w:t>Москва</w:t>
      </w:r>
      <w:bookmarkEnd w:id="576"/>
      <w:r w:rsidRPr="00D003CA">
        <w:rPr>
          <w:i/>
          <w:iCs/>
          <w:color w:val="2F2C2D"/>
          <w:shd w:val="clear" w:color="auto" w:fill="FFFFFF"/>
        </w:rPr>
        <w:t>,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522C98"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522C98" w:rsidRPr="00027E2F" w:rsidRDefault="00522C98" w:rsidP="00123623">
            <w:pPr>
              <w:spacing w:line="240" w:lineRule="auto"/>
              <w:ind w:firstLine="0"/>
              <w:jc w:val="left"/>
              <w:rPr>
                <w:sz w:val="18"/>
                <w:szCs w:val="18"/>
              </w:rPr>
            </w:pPr>
            <w:r w:rsidRPr="00B50B01">
              <w:rPr>
                <w:b/>
                <w:bCs w:val="0"/>
                <w:color w:val="000000"/>
                <w:sz w:val="18"/>
                <w:szCs w:val="18"/>
              </w:rPr>
              <w:t>Стоимость продукции ИТОГО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522C98" w:rsidRPr="00027E2F" w:rsidRDefault="00522C98"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522C98" w:rsidRPr="00027E2F" w:rsidRDefault="00522C98"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522C98" w:rsidRDefault="004F4D80" w:rsidP="00522C98">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w:t>
      </w:r>
      <w:r w:rsidR="00522C98">
        <w:rPr>
          <w:sz w:val="24"/>
          <w:szCs w:val="24"/>
        </w:rPr>
        <w:t>бованиями Технического задания.</w:t>
      </w:r>
      <w:proofErr w:type="gramEnd"/>
    </w:p>
    <w:p w:rsidR="00522C98" w:rsidRPr="00522C98" w:rsidRDefault="00522C98" w:rsidP="00522C98">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8"/>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70438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704381">
        <w:tc>
          <w:tcPr>
            <w:tcW w:w="557" w:type="dxa"/>
          </w:tcPr>
          <w:p w:rsidR="00466B78" w:rsidRPr="00316742" w:rsidRDefault="00466B78" w:rsidP="00704381">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704381">
        <w:tc>
          <w:tcPr>
            <w:tcW w:w="55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vMerge w:val="restart"/>
          </w:tcPr>
          <w:p w:rsidR="00466B78" w:rsidRPr="00316742" w:rsidRDefault="00466B78" w:rsidP="00704381">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70438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roofErr w:type="gramEnd"/>
          </w:p>
        </w:tc>
        <w:tc>
          <w:tcPr>
            <w:tcW w:w="1799"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704381">
        <w:tc>
          <w:tcPr>
            <w:tcW w:w="557" w:type="dxa"/>
            <w:vMerge/>
          </w:tcPr>
          <w:p w:rsidR="00466B78" w:rsidRPr="00316742" w:rsidRDefault="00466B78" w:rsidP="00704381"/>
        </w:tc>
        <w:tc>
          <w:tcPr>
            <w:tcW w:w="4109" w:type="dxa"/>
            <w:vMerge/>
          </w:tcPr>
          <w:p w:rsidR="00466B78" w:rsidRPr="00316742" w:rsidRDefault="00466B78" w:rsidP="00704381"/>
        </w:tc>
        <w:tc>
          <w:tcPr>
            <w:tcW w:w="1799"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704381">
            <w:pPr>
              <w:jc w:val="center"/>
            </w:pPr>
          </w:p>
        </w:tc>
        <w:tc>
          <w:tcPr>
            <w:tcW w:w="1417" w:type="dxa"/>
            <w:vMerge/>
          </w:tcPr>
          <w:p w:rsidR="00466B78" w:rsidRPr="00316742" w:rsidRDefault="00466B78" w:rsidP="00704381">
            <w:pPr>
              <w:jc w:val="center"/>
            </w:pPr>
          </w:p>
        </w:tc>
      </w:tr>
      <w:tr w:rsidR="00466B78" w:rsidTr="00704381">
        <w:tc>
          <w:tcPr>
            <w:tcW w:w="557" w:type="dxa"/>
            <w:vMerge w:val="restart"/>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704381">
        <w:tc>
          <w:tcPr>
            <w:tcW w:w="557" w:type="dxa"/>
            <w:vMerge/>
          </w:tcPr>
          <w:p w:rsidR="00466B78" w:rsidRPr="00316742" w:rsidRDefault="00466B78" w:rsidP="00704381"/>
        </w:tc>
        <w:tc>
          <w:tcPr>
            <w:tcW w:w="4109" w:type="dxa"/>
            <w:vMerge/>
          </w:tcPr>
          <w:p w:rsidR="00466B78" w:rsidRPr="00316742" w:rsidRDefault="00466B78" w:rsidP="00704381"/>
        </w:tc>
        <w:tc>
          <w:tcPr>
            <w:tcW w:w="1799"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704381">
            <w:pPr>
              <w:jc w:val="center"/>
            </w:pPr>
          </w:p>
        </w:tc>
        <w:tc>
          <w:tcPr>
            <w:tcW w:w="1417" w:type="dxa"/>
          </w:tcPr>
          <w:p w:rsidR="00466B78" w:rsidRPr="00316742" w:rsidRDefault="00466B78" w:rsidP="00704381">
            <w:pPr>
              <w:pStyle w:val="ConsPlusNormal"/>
              <w:jc w:val="center"/>
              <w:rPr>
                <w:rFonts w:ascii="Times New Roman" w:hAnsi="Times New Roman" w:cs="Times New Roman"/>
                <w:sz w:val="22"/>
                <w:szCs w:val="22"/>
              </w:rPr>
            </w:pP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704381">
        <w:tc>
          <w:tcPr>
            <w:tcW w:w="3960" w:type="dxa"/>
            <w:tcBorders>
              <w:top w:val="single" w:sz="4" w:space="0" w:color="auto"/>
            </w:tcBorders>
          </w:tcPr>
          <w:p w:rsidR="00466B78" w:rsidRPr="00DB6009" w:rsidRDefault="00466B78" w:rsidP="00704381">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704381">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704381">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7"/>
          <w:headerReference w:type="default" r:id="rId38"/>
          <w:footerReference w:type="even" r:id="rId39"/>
          <w:headerReference w:type="first" r:id="rId40"/>
          <w:footerReference w:type="first" r:id="rId41"/>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32E" w:rsidRDefault="001F032E">
      <w:pPr>
        <w:spacing w:line="240" w:lineRule="auto"/>
      </w:pPr>
      <w:r>
        <w:separator/>
      </w:r>
    </w:p>
  </w:endnote>
  <w:endnote w:type="continuationSeparator" w:id="0">
    <w:p w:rsidR="001F032E" w:rsidRDefault="001F0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23623" w:rsidRDefault="0012362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Pr="00FA0376" w:rsidRDefault="0012362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879D8">
      <w:rPr>
        <w:noProof/>
        <w:sz w:val="16"/>
        <w:szCs w:val="16"/>
        <w:lang w:eastAsia="ru-RU"/>
      </w:rPr>
      <w:t>5</w:t>
    </w:r>
    <w:r w:rsidRPr="00FA0376">
      <w:rPr>
        <w:sz w:val="16"/>
        <w:szCs w:val="16"/>
        <w:lang w:eastAsia="ru-RU"/>
      </w:rPr>
      <w:fldChar w:fldCharType="end"/>
    </w:r>
  </w:p>
  <w:p w:rsidR="00123623" w:rsidRPr="00EE0539" w:rsidRDefault="00123623" w:rsidP="005D3A5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 xml:space="preserve">Договора </w:t>
    </w:r>
    <w:r w:rsidRPr="001B4861">
      <w:rPr>
        <w:sz w:val="18"/>
        <w:szCs w:val="18"/>
      </w:rPr>
      <w:t xml:space="preserve">на поставку </w:t>
    </w:r>
    <w:r>
      <w:rPr>
        <w:sz w:val="18"/>
        <w:szCs w:val="18"/>
      </w:rPr>
      <w:t>разрядников</w:t>
    </w:r>
    <w:r w:rsidRPr="001B4861">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32E" w:rsidRDefault="001F032E">
      <w:pPr>
        <w:spacing w:line="240" w:lineRule="auto"/>
      </w:pPr>
      <w:r>
        <w:separator/>
      </w:r>
    </w:p>
  </w:footnote>
  <w:footnote w:type="continuationSeparator" w:id="0">
    <w:p w:rsidR="001F032E" w:rsidRDefault="001F03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Pr="00930031" w:rsidRDefault="0012362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23" w:rsidRDefault="001236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0777F"/>
    <w:rsid w:val="00111C79"/>
    <w:rsid w:val="001124F8"/>
    <w:rsid w:val="0011547D"/>
    <w:rsid w:val="00123623"/>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32E"/>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86B3C"/>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2C98"/>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31C5"/>
    <w:rsid w:val="005B75A6"/>
    <w:rsid w:val="005C10C6"/>
    <w:rsid w:val="005C22A4"/>
    <w:rsid w:val="005C6F5D"/>
    <w:rsid w:val="005D16BC"/>
    <w:rsid w:val="005D3A5A"/>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381"/>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879D8"/>
    <w:rsid w:val="0099066F"/>
    <w:rsid w:val="00992089"/>
    <w:rsid w:val="0099359D"/>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144"/>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4E1E"/>
    <w:rsid w:val="00F15392"/>
    <w:rsid w:val="00F17AEF"/>
    <w:rsid w:val="00F17CD8"/>
    <w:rsid w:val="00F20C7B"/>
    <w:rsid w:val="00F20DBB"/>
    <w:rsid w:val="00F226A8"/>
    <w:rsid w:val="00F25BEA"/>
    <w:rsid w:val="00F27064"/>
    <w:rsid w:val="00F279F9"/>
    <w:rsid w:val="00F27D39"/>
    <w:rsid w:val="00F3215A"/>
    <w:rsid w:val="00F34760"/>
    <w:rsid w:val="00F34AFC"/>
    <w:rsid w:val="00F34D0B"/>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46F4"/>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footer" Target="footer6.xml"/><Relationship Id="rId39"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9.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hyperlink" Target="consultantplus://offline/main?base=LAW;n=115717;fld=134;dst=100014" TargetMode="Externa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header" Target="header13.xml"/><Relationship Id="rId40"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10.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89EC8-070C-4870-A946-DF60F6BCB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77</Pages>
  <Words>22975</Words>
  <Characters>130962</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153630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6</cp:revision>
  <cp:lastPrinted>2015-12-29T14:27:00Z</cp:lastPrinted>
  <dcterms:created xsi:type="dcterms:W3CDTF">2016-03-17T06:41:00Z</dcterms:created>
  <dcterms:modified xsi:type="dcterms:W3CDTF">2016-03-17T10:05:00Z</dcterms:modified>
</cp:coreProperties>
</file>