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9527F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47C72" w:rsidRPr="000D67AD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47C72" w:rsidRPr="006D58C2" w:rsidRDefault="00547C7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D58C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D58C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D58C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D58C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D58C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D58C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D58C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96181" w:rsidRDefault="00696181" w:rsidP="0069618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696181" w:rsidRDefault="00696181" w:rsidP="00696181">
      <w:pPr>
        <w:spacing w:line="240" w:lineRule="auto"/>
        <w:jc w:val="right"/>
      </w:pPr>
      <w:r>
        <w:t>«Белгородэнерго»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</w:p>
    <w:p w:rsidR="00696181" w:rsidRPr="00632C69" w:rsidRDefault="00696181" w:rsidP="00696181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</w:t>
      </w:r>
      <w:r w:rsidR="00547C72">
        <w:rPr>
          <w:sz w:val="24"/>
          <w:szCs w:val="24"/>
        </w:rPr>
        <w:t>7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D06C91">
        <w:rPr>
          <w:sz w:val="24"/>
          <w:szCs w:val="24"/>
        </w:rPr>
        <w:t>7</w:t>
      </w:r>
      <w:r w:rsidRPr="00632C69">
        <w:rPr>
          <w:sz w:val="24"/>
          <w:szCs w:val="24"/>
        </w:rPr>
        <w:t xml:space="preserve"> г.</w:t>
      </w:r>
    </w:p>
    <w:p w:rsidR="00696181" w:rsidRPr="007417E6" w:rsidRDefault="00696181" w:rsidP="00696181">
      <w:pPr>
        <w:ind w:firstLine="0"/>
        <w:jc w:val="left"/>
        <w:rPr>
          <w:sz w:val="24"/>
          <w:szCs w:val="24"/>
        </w:rPr>
      </w:pP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696181" w:rsidRPr="00D43999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01</w:t>
      </w:r>
      <w:r w:rsidR="001378AF">
        <w:rPr>
          <w:b/>
          <w:kern w:val="36"/>
          <w:sz w:val="24"/>
          <w:szCs w:val="24"/>
        </w:rPr>
        <w:t>5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696181" w:rsidRPr="00C12FA4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547C72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 w:rsidR="00D06C91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1378AF" w:rsidRPr="001378AF">
        <w:rPr>
          <w:b/>
          <w:sz w:val="24"/>
          <w:szCs w:val="24"/>
        </w:rPr>
        <w:t>Договора  на оказание услуг по ТО бензокос и бензопил для нужд ПАО «МРСК Центра» (филиала «Белгородэнерго»)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618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9527F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5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6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6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7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8</w:t>
      </w:r>
      <w:r w:rsidR="009527FE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10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10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10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11</w:t>
      </w:r>
      <w:r w:rsidR="009527FE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13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13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13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14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31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32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32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34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36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37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37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38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39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40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40</w:t>
      </w:r>
      <w:r w:rsidR="009527FE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42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42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42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42</w:t>
      </w:r>
      <w:r w:rsidR="009527FE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43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43</w:t>
      </w:r>
      <w:r w:rsidR="009527FE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43</w:t>
      </w:r>
      <w:r w:rsidR="009527FE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46</w:t>
      </w:r>
      <w:r w:rsidR="009527FE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47</w:t>
      </w:r>
      <w:r w:rsidR="009527FE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47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49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52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54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56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58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60</w:t>
      </w:r>
      <w:r w:rsidR="009527FE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60</w:t>
      </w:r>
      <w:r w:rsidR="009527FE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62</w:t>
      </w:r>
      <w:r w:rsidR="009527FE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66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67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69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71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73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75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78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82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85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87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89</w:t>
      </w:r>
      <w:r w:rsidR="009527FE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9527FE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9527FE">
        <w:rPr>
          <w:noProof/>
        </w:rPr>
      </w:r>
      <w:r w:rsidR="009527FE">
        <w:rPr>
          <w:noProof/>
        </w:rPr>
        <w:fldChar w:fldCharType="separate"/>
      </w:r>
      <w:r w:rsidR="00093638">
        <w:rPr>
          <w:noProof/>
        </w:rPr>
        <w:t>91</w:t>
      </w:r>
      <w:r w:rsidR="009527FE">
        <w:rPr>
          <w:noProof/>
        </w:rPr>
        <w:fldChar w:fldCharType="end"/>
      </w:r>
    </w:p>
    <w:p w:rsidR="00717F60" w:rsidRPr="00E71A48" w:rsidRDefault="009527F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96181" w:rsidRPr="00C751E9">
        <w:rPr>
          <w:iCs/>
          <w:sz w:val="24"/>
          <w:szCs w:val="24"/>
        </w:rPr>
        <w:t xml:space="preserve">филиал  ПАО «МРСК Центра» - «Белгородэнерго»  (далее – Заказчик или Организатор) (почтовый адрес: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696181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696181" w:rsidRPr="00C751E9">
          <w:rPr>
            <w:rStyle w:val="a7"/>
            <w:iCs/>
            <w:sz w:val="24"/>
            <w:szCs w:val="24"/>
          </w:rPr>
          <w:t>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696181" w:rsidRPr="00C751E9">
          <w:rPr>
            <w:rStyle w:val="a7"/>
            <w:iCs/>
            <w:sz w:val="24"/>
            <w:szCs w:val="24"/>
          </w:rPr>
          <w:t>@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696181" w:rsidRPr="00C751E9">
          <w:rPr>
            <w:rStyle w:val="a7"/>
            <w:iCs/>
            <w:sz w:val="24"/>
            <w:szCs w:val="24"/>
          </w:rPr>
          <w:t>-1.</w:t>
        </w:r>
        <w:r w:rsidR="00696181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696181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696181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696181" w:rsidRPr="00C751E9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r w:rsidR="00547C72">
        <w:t>Савченко Сергей Петрович</w:t>
      </w:r>
      <w:r w:rsidR="00547C72" w:rsidRPr="00081F61">
        <w:t>,</w:t>
      </w:r>
      <w:r w:rsidR="00547C72" w:rsidRPr="00A55103">
        <w:t xml:space="preserve"> </w:t>
      </w:r>
      <w:r w:rsidR="00547C72">
        <w:t xml:space="preserve">телефон </w:t>
      </w:r>
      <w:r w:rsidR="00547C72" w:rsidRPr="00F031B3">
        <w:t xml:space="preserve"> (4722) </w:t>
      </w:r>
      <w:r w:rsidR="00547C72">
        <w:t xml:space="preserve">30-40-13 </w:t>
      </w:r>
      <w:r w:rsidR="00547C72" w:rsidRPr="00081F61">
        <w:t xml:space="preserve">адрес электронной почты: </w:t>
      </w:r>
      <w:r w:rsidR="00547C72" w:rsidRPr="00891472">
        <w:rPr>
          <w:rStyle w:val="a7"/>
          <w:lang w:val="en-US"/>
        </w:rPr>
        <w:t>Savchenko</w:t>
      </w:r>
      <w:r w:rsidR="00547C72" w:rsidRPr="006E7A04">
        <w:rPr>
          <w:rStyle w:val="a7"/>
        </w:rPr>
        <w:t>.</w:t>
      </w:r>
      <w:r w:rsidR="00547C72" w:rsidRPr="00891472">
        <w:rPr>
          <w:rStyle w:val="a7"/>
          <w:lang w:val="en-US"/>
        </w:rPr>
        <w:t>SP</w:t>
      </w:r>
      <w:r w:rsidR="00547C72" w:rsidRPr="006E7A04">
        <w:rPr>
          <w:rStyle w:val="a7"/>
        </w:rPr>
        <w:t>@</w:t>
      </w:r>
      <w:r w:rsidR="00547C72" w:rsidRPr="00891472">
        <w:rPr>
          <w:rStyle w:val="a7"/>
          <w:lang w:val="en-US"/>
        </w:rPr>
        <w:t>mrsk</w:t>
      </w:r>
      <w:r w:rsidR="00547C72" w:rsidRPr="006E7A04">
        <w:rPr>
          <w:rStyle w:val="a7"/>
        </w:rPr>
        <w:t>-1.</w:t>
      </w:r>
      <w:r w:rsidR="00547C72" w:rsidRPr="00891472">
        <w:rPr>
          <w:rStyle w:val="a7"/>
          <w:lang w:val="en-US"/>
        </w:rPr>
        <w:t>ru</w:t>
      </w:r>
      <w:r w:rsidR="00696181" w:rsidRPr="00042E0A">
        <w:rPr>
          <w:iCs/>
          <w:sz w:val="24"/>
          <w:szCs w:val="24"/>
        </w:rPr>
        <w:t xml:space="preserve">  Извещением о проведении открытого запроса предложений, </w:t>
      </w:r>
      <w:r w:rsidR="00696181" w:rsidRPr="00696181">
        <w:rPr>
          <w:iCs/>
          <w:sz w:val="24"/>
          <w:szCs w:val="24"/>
        </w:rPr>
        <w:t>опубликованным</w:t>
      </w:r>
      <w:r w:rsidRPr="00696181">
        <w:rPr>
          <w:sz w:val="24"/>
          <w:szCs w:val="24"/>
        </w:rPr>
        <w:t xml:space="preserve"> </w:t>
      </w:r>
      <w:r w:rsidRPr="00696181">
        <w:rPr>
          <w:b/>
          <w:sz w:val="24"/>
          <w:szCs w:val="24"/>
        </w:rPr>
        <w:t>«</w:t>
      </w:r>
      <w:r w:rsidR="00862664" w:rsidRPr="00696181">
        <w:rPr>
          <w:b/>
          <w:sz w:val="24"/>
          <w:szCs w:val="24"/>
        </w:rPr>
        <w:t>1</w:t>
      </w:r>
      <w:r w:rsidR="00696181" w:rsidRPr="00696181">
        <w:rPr>
          <w:b/>
          <w:sz w:val="24"/>
          <w:szCs w:val="24"/>
        </w:rPr>
        <w:t>6</w:t>
      </w:r>
      <w:r w:rsidRPr="00696181">
        <w:rPr>
          <w:b/>
          <w:sz w:val="24"/>
          <w:szCs w:val="24"/>
        </w:rPr>
        <w:t xml:space="preserve">» </w:t>
      </w:r>
      <w:r w:rsidR="00862664" w:rsidRPr="00696181">
        <w:rPr>
          <w:b/>
          <w:sz w:val="24"/>
          <w:szCs w:val="24"/>
        </w:rPr>
        <w:t>января</w:t>
      </w:r>
      <w:r w:rsidRPr="00696181">
        <w:rPr>
          <w:b/>
          <w:sz w:val="24"/>
          <w:szCs w:val="24"/>
        </w:rPr>
        <w:t xml:space="preserve"> 20</w:t>
      </w:r>
      <w:r w:rsidR="00C12FA4" w:rsidRPr="00696181">
        <w:rPr>
          <w:b/>
          <w:sz w:val="24"/>
          <w:szCs w:val="24"/>
        </w:rPr>
        <w:t>1</w:t>
      </w:r>
      <w:r w:rsidR="00DB05D8" w:rsidRPr="00696181">
        <w:rPr>
          <w:b/>
          <w:sz w:val="24"/>
          <w:szCs w:val="24"/>
        </w:rPr>
        <w:t>7</w:t>
      </w:r>
      <w:r w:rsidRPr="00696181">
        <w:rPr>
          <w:b/>
          <w:sz w:val="24"/>
          <w:szCs w:val="24"/>
        </w:rPr>
        <w:t xml:space="preserve"> г.</w:t>
      </w:r>
      <w:r w:rsidRPr="00696181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696181">
          <w:rPr>
            <w:rStyle w:val="a7"/>
            <w:sz w:val="24"/>
            <w:szCs w:val="24"/>
          </w:rPr>
          <w:t>www.zakupki.</w:t>
        </w:r>
        <w:r w:rsidR="00345CCA" w:rsidRPr="00696181">
          <w:rPr>
            <w:rStyle w:val="a7"/>
            <w:sz w:val="24"/>
            <w:szCs w:val="24"/>
            <w:lang w:val="en-US"/>
          </w:rPr>
          <w:t>gov</w:t>
        </w:r>
        <w:r w:rsidR="00345CCA" w:rsidRPr="00696181">
          <w:rPr>
            <w:rStyle w:val="a7"/>
            <w:sz w:val="24"/>
            <w:szCs w:val="24"/>
          </w:rPr>
          <w:t>.ru</w:t>
        </w:r>
      </w:hyperlink>
      <w:r w:rsidRPr="00696181">
        <w:rPr>
          <w:sz w:val="24"/>
          <w:szCs w:val="24"/>
        </w:rPr>
        <w:t>),</w:t>
      </w:r>
      <w:r w:rsidR="009D7F01" w:rsidRPr="00696181">
        <w:rPr>
          <w:iCs/>
          <w:sz w:val="24"/>
          <w:szCs w:val="24"/>
        </w:rPr>
        <w:t xml:space="preserve"> </w:t>
      </w:r>
      <w:r w:rsidR="009D7F01" w:rsidRPr="00696181">
        <w:rPr>
          <w:sz w:val="24"/>
          <w:szCs w:val="24"/>
        </w:rPr>
        <w:t xml:space="preserve">на сайте </w:t>
      </w:r>
      <w:r w:rsidR="007556FF" w:rsidRPr="00696181">
        <w:rPr>
          <w:iCs/>
          <w:sz w:val="24"/>
          <w:szCs w:val="24"/>
        </w:rPr>
        <w:t>ПАО «МРСК Центра»</w:t>
      </w:r>
      <w:r w:rsidR="009D7F01" w:rsidRPr="00696181">
        <w:rPr>
          <w:sz w:val="24"/>
          <w:szCs w:val="24"/>
        </w:rPr>
        <w:t xml:space="preserve"> (</w:t>
      </w:r>
      <w:hyperlink r:id="rId20" w:history="1">
        <w:r w:rsidR="007556FF" w:rsidRPr="00696181">
          <w:rPr>
            <w:rStyle w:val="a7"/>
            <w:sz w:val="24"/>
            <w:szCs w:val="24"/>
          </w:rPr>
          <w:t>www.mrsk-1.ru</w:t>
        </w:r>
      </w:hyperlink>
      <w:r w:rsidR="00862664" w:rsidRPr="00696181">
        <w:rPr>
          <w:sz w:val="24"/>
          <w:szCs w:val="24"/>
        </w:rPr>
        <w:t>)</w:t>
      </w:r>
      <w:r w:rsidR="00702B2C" w:rsidRPr="00696181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696181">
          <w:rPr>
            <w:sz w:val="24"/>
            <w:szCs w:val="24"/>
          </w:rPr>
          <w:t>1.1.2</w:t>
        </w:r>
      </w:fldSimple>
      <w:r w:rsidR="00702B2C" w:rsidRPr="00696181">
        <w:rPr>
          <w:sz w:val="24"/>
          <w:szCs w:val="24"/>
        </w:rPr>
        <w:t xml:space="preserve"> настоящей Документации,</w:t>
      </w:r>
      <w:r w:rsidR="009A7733" w:rsidRPr="00696181">
        <w:rPr>
          <w:iCs/>
          <w:sz w:val="24"/>
          <w:szCs w:val="24"/>
        </w:rPr>
        <w:t xml:space="preserve"> </w:t>
      </w:r>
      <w:r w:rsidRPr="00FA1C48">
        <w:rPr>
          <w:iCs/>
          <w:sz w:val="24"/>
          <w:szCs w:val="24"/>
        </w:rPr>
        <w:t>приг</w:t>
      </w:r>
      <w:r w:rsidRPr="00FA1C48">
        <w:rPr>
          <w:sz w:val="24"/>
          <w:szCs w:val="24"/>
        </w:rPr>
        <w:t>ласило юридических лиц</w:t>
      </w:r>
      <w:r w:rsidR="005B75A6" w:rsidRPr="00FA1C48">
        <w:rPr>
          <w:sz w:val="24"/>
          <w:szCs w:val="24"/>
        </w:rPr>
        <w:t xml:space="preserve"> и физических лиц (в т.</w:t>
      </w:r>
      <w:r w:rsidR="003129D4" w:rsidRPr="00FA1C48">
        <w:rPr>
          <w:sz w:val="24"/>
          <w:szCs w:val="24"/>
        </w:rPr>
        <w:t xml:space="preserve"> </w:t>
      </w:r>
      <w:r w:rsidR="005B75A6" w:rsidRPr="00FA1C48">
        <w:rPr>
          <w:sz w:val="24"/>
          <w:szCs w:val="24"/>
        </w:rPr>
        <w:t>ч. индивидуальных предпринимателей)</w:t>
      </w:r>
      <w:r w:rsidR="00DC6125" w:rsidRPr="00FA1C48">
        <w:rPr>
          <w:sz w:val="24"/>
          <w:szCs w:val="24"/>
        </w:rPr>
        <w:t xml:space="preserve"> </w:t>
      </w:r>
      <w:r w:rsidR="00FA1C48" w:rsidRPr="00FA1C48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1C48">
        <w:rPr>
          <w:sz w:val="24"/>
          <w:szCs w:val="24"/>
        </w:rPr>
        <w:t>(далее - Участники)</w:t>
      </w:r>
      <w:r w:rsidR="009D7F01" w:rsidRPr="00FA1C48">
        <w:rPr>
          <w:sz w:val="24"/>
          <w:szCs w:val="24"/>
        </w:rPr>
        <w:t xml:space="preserve"> </w:t>
      </w:r>
      <w:r w:rsidR="004B5EB3" w:rsidRPr="00FA1C48">
        <w:rPr>
          <w:sz w:val="24"/>
          <w:szCs w:val="24"/>
        </w:rPr>
        <w:t>к участию в процедуре О</w:t>
      </w:r>
      <w:r w:rsidRPr="00FA1C48">
        <w:rPr>
          <w:sz w:val="24"/>
          <w:szCs w:val="24"/>
        </w:rPr>
        <w:t>ткрытого запроса предложений (далее – запрос</w:t>
      </w:r>
      <w:r w:rsidRPr="00696181">
        <w:rPr>
          <w:sz w:val="24"/>
          <w:szCs w:val="24"/>
        </w:rPr>
        <w:t xml:space="preserve"> предложений) </w:t>
      </w:r>
      <w:bookmarkEnd w:id="11"/>
      <w:r w:rsidR="004B5EB3" w:rsidRPr="00696181">
        <w:rPr>
          <w:sz w:val="24"/>
          <w:szCs w:val="24"/>
        </w:rPr>
        <w:t xml:space="preserve">на право заключения </w:t>
      </w:r>
      <w:r w:rsidR="001378AF" w:rsidRPr="008E0043">
        <w:rPr>
          <w:iCs/>
          <w:lang w:eastAsia="ru-RU"/>
        </w:rPr>
        <w:t xml:space="preserve">Договора  на оказание услуг по </w:t>
      </w:r>
      <w:r w:rsidR="001378AF" w:rsidRPr="003859DF">
        <w:rPr>
          <w:iCs/>
        </w:rPr>
        <w:t>ТО бензокос и бензопил для нужд ПАО «МРСК Центра» (филиала «Белгородэнерго»)</w:t>
      </w:r>
      <w:r w:rsidR="00862664" w:rsidRPr="00696181">
        <w:rPr>
          <w:sz w:val="24"/>
          <w:szCs w:val="24"/>
        </w:rPr>
        <w:t>, ра</w:t>
      </w:r>
      <w:r w:rsidR="00696181" w:rsidRPr="00696181">
        <w:rPr>
          <w:sz w:val="24"/>
          <w:szCs w:val="24"/>
        </w:rPr>
        <w:t>сположенного по адресу: РФ, 3080</w:t>
      </w:r>
      <w:r w:rsidR="00862664" w:rsidRPr="00696181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606CA7">
        <w:rPr>
          <w:sz w:val="24"/>
          <w:szCs w:val="24"/>
        </w:rPr>
        <w:t xml:space="preserve">использованием функционала </w:t>
      </w:r>
      <w:r w:rsidR="00702B2C" w:rsidRPr="00606CA7">
        <w:rPr>
          <w:sz w:val="24"/>
          <w:szCs w:val="24"/>
        </w:rPr>
        <w:t>электронной торговой площадк</w:t>
      </w:r>
      <w:r w:rsidR="00414AB1" w:rsidRPr="00606CA7">
        <w:rPr>
          <w:sz w:val="24"/>
          <w:szCs w:val="24"/>
        </w:rPr>
        <w:t>и</w:t>
      </w:r>
      <w:r w:rsidR="00702B2C" w:rsidRPr="00606CA7">
        <w:rPr>
          <w:sz w:val="24"/>
          <w:szCs w:val="24"/>
        </w:rPr>
        <w:t xml:space="preserve"> </w:t>
      </w:r>
      <w:r w:rsidR="000D70B6" w:rsidRPr="00606CA7">
        <w:rPr>
          <w:sz w:val="24"/>
          <w:szCs w:val="24"/>
        </w:rPr>
        <w:t>П</w:t>
      </w:r>
      <w:r w:rsidR="00702B2C" w:rsidRPr="00606CA7">
        <w:rPr>
          <w:sz w:val="24"/>
          <w:szCs w:val="24"/>
        </w:rPr>
        <w:t xml:space="preserve">АО «Россети» </w:t>
      </w:r>
      <w:hyperlink r:id="rId21" w:history="1">
        <w:r w:rsidR="00606CA7" w:rsidRPr="00606CA7">
          <w:rPr>
            <w:rStyle w:val="a7"/>
            <w:sz w:val="24"/>
            <w:szCs w:val="24"/>
          </w:rPr>
          <w:t>etp.rosseti.ru</w:t>
        </w:r>
      </w:hyperlink>
      <w:r w:rsidR="00702B2C" w:rsidRPr="00606CA7">
        <w:rPr>
          <w:sz w:val="24"/>
          <w:szCs w:val="24"/>
        </w:rPr>
        <w:t xml:space="preserve"> (далее</w:t>
      </w:r>
      <w:r w:rsidR="00702B2C" w:rsidRPr="00696181">
        <w:rPr>
          <w:sz w:val="24"/>
          <w:szCs w:val="24"/>
        </w:rPr>
        <w:t xml:space="preserve"> — ЭТП)</w:t>
      </w:r>
      <w:r w:rsidR="005B75A6" w:rsidRPr="00696181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9618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1378AF" w:rsidRPr="008E0043">
        <w:rPr>
          <w:iCs/>
          <w:lang w:eastAsia="ru-RU"/>
        </w:rPr>
        <w:t xml:space="preserve">Договора  на оказание услуг по </w:t>
      </w:r>
      <w:r w:rsidR="001378AF" w:rsidRPr="003859DF">
        <w:rPr>
          <w:iCs/>
        </w:rPr>
        <w:t>ТО бензокос и бензопил для нужд ПАО «МРСК Центра» (филиала «Белгородэнерго»)</w:t>
      </w:r>
      <w:r w:rsidR="00547C72">
        <w:t>.</w:t>
      </w:r>
    </w:p>
    <w:p w:rsidR="008C4223" w:rsidRPr="0069618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6181">
        <w:rPr>
          <w:sz w:val="24"/>
          <w:szCs w:val="24"/>
        </w:rPr>
        <w:t xml:space="preserve">Количество лотов: </w:t>
      </w:r>
      <w:r w:rsidRPr="00696181">
        <w:rPr>
          <w:b/>
          <w:sz w:val="24"/>
          <w:szCs w:val="24"/>
        </w:rPr>
        <w:t>1 (один)</w:t>
      </w:r>
      <w:r w:rsidRPr="00696181">
        <w:rPr>
          <w:sz w:val="24"/>
          <w:szCs w:val="24"/>
        </w:rPr>
        <w:t>.</w:t>
      </w:r>
    </w:p>
    <w:bookmarkEnd w:id="19"/>
    <w:p w:rsidR="00804801" w:rsidRPr="0069618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6181">
        <w:rPr>
          <w:sz w:val="24"/>
          <w:szCs w:val="24"/>
        </w:rPr>
        <w:t xml:space="preserve">Частичное </w:t>
      </w:r>
      <w:r w:rsidR="00366652" w:rsidRPr="00696181">
        <w:rPr>
          <w:sz w:val="24"/>
          <w:szCs w:val="24"/>
        </w:rPr>
        <w:t xml:space="preserve">оказание </w:t>
      </w:r>
      <w:r w:rsidR="00AD3EBC" w:rsidRPr="00696181">
        <w:rPr>
          <w:sz w:val="24"/>
          <w:szCs w:val="24"/>
        </w:rPr>
        <w:t>услуг</w:t>
      </w:r>
      <w:r w:rsidRPr="00696181">
        <w:rPr>
          <w:sz w:val="24"/>
          <w:szCs w:val="24"/>
        </w:rPr>
        <w:t xml:space="preserve"> не допускается.</w:t>
      </w:r>
    </w:p>
    <w:p w:rsidR="00717F60" w:rsidRPr="0069618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</w:t>
      </w:r>
      <w:r w:rsidR="00717F60" w:rsidRPr="00696181">
        <w:rPr>
          <w:sz w:val="24"/>
          <w:szCs w:val="24"/>
        </w:rPr>
        <w:t xml:space="preserve"> </w:t>
      </w:r>
      <w:r w:rsidR="00366652" w:rsidRPr="00696181">
        <w:rPr>
          <w:sz w:val="24"/>
          <w:szCs w:val="24"/>
        </w:rPr>
        <w:t>оказания услуг</w:t>
      </w:r>
      <w:r w:rsidR="00717F60" w:rsidRPr="00696181">
        <w:rPr>
          <w:sz w:val="24"/>
          <w:szCs w:val="24"/>
        </w:rPr>
        <w:t xml:space="preserve">: </w:t>
      </w:r>
      <w:r w:rsidR="00FA7326" w:rsidRPr="00696181">
        <w:rPr>
          <w:sz w:val="24"/>
          <w:szCs w:val="24"/>
        </w:rPr>
        <w:t xml:space="preserve">в соответствии </w:t>
      </w:r>
      <w:r w:rsidR="002D2587" w:rsidRPr="00696181">
        <w:rPr>
          <w:sz w:val="24"/>
          <w:szCs w:val="24"/>
        </w:rPr>
        <w:t>со сроками, указанными в</w:t>
      </w:r>
      <w:r w:rsidR="00FA7326" w:rsidRPr="00696181">
        <w:rPr>
          <w:sz w:val="24"/>
          <w:szCs w:val="24"/>
        </w:rPr>
        <w:t xml:space="preserve"> Приложени</w:t>
      </w:r>
      <w:r w:rsidR="002D2587" w:rsidRPr="00696181">
        <w:rPr>
          <w:sz w:val="24"/>
          <w:szCs w:val="24"/>
        </w:rPr>
        <w:t>и</w:t>
      </w:r>
      <w:r w:rsidR="00FA7326" w:rsidRPr="00696181">
        <w:rPr>
          <w:sz w:val="24"/>
          <w:szCs w:val="24"/>
        </w:rPr>
        <w:t xml:space="preserve"> №1 к настоящей документации</w:t>
      </w:r>
      <w:r w:rsidR="00717F60" w:rsidRPr="00696181">
        <w:rPr>
          <w:sz w:val="24"/>
          <w:szCs w:val="24"/>
        </w:rPr>
        <w:t>.</w:t>
      </w:r>
      <w:bookmarkEnd w:id="20"/>
    </w:p>
    <w:p w:rsidR="00547C72" w:rsidRDefault="00366652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9618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96181">
        <w:rPr>
          <w:sz w:val="24"/>
          <w:szCs w:val="24"/>
        </w:rPr>
        <w:t>территории Р</w:t>
      </w:r>
      <w:r w:rsidR="00A0540E" w:rsidRPr="00696181">
        <w:rPr>
          <w:sz w:val="24"/>
          <w:szCs w:val="24"/>
        </w:rPr>
        <w:t xml:space="preserve">оссийской </w:t>
      </w:r>
      <w:r w:rsidR="00425F34" w:rsidRPr="00696181">
        <w:rPr>
          <w:sz w:val="24"/>
          <w:szCs w:val="24"/>
        </w:rPr>
        <w:t>Ф</w:t>
      </w:r>
      <w:r w:rsidR="00A0540E" w:rsidRPr="00696181">
        <w:rPr>
          <w:sz w:val="24"/>
          <w:szCs w:val="24"/>
        </w:rPr>
        <w:t>едерации</w:t>
      </w:r>
      <w:r w:rsidRPr="00696181">
        <w:rPr>
          <w:sz w:val="24"/>
          <w:szCs w:val="24"/>
        </w:rPr>
        <w:t>.</w:t>
      </w:r>
      <w:bookmarkStart w:id="22" w:name="_Ref440270663"/>
      <w:bookmarkEnd w:id="21"/>
    </w:p>
    <w:p w:rsidR="00547C72" w:rsidRPr="00547C72" w:rsidRDefault="0022360B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47C72">
        <w:rPr>
          <w:iCs/>
          <w:sz w:val="24"/>
          <w:szCs w:val="24"/>
        </w:rPr>
        <w:t>Форма и порядок оплаты:</w:t>
      </w:r>
      <w:r w:rsidR="00565E96" w:rsidRPr="00547C72">
        <w:rPr>
          <w:iCs/>
          <w:sz w:val="24"/>
          <w:szCs w:val="24"/>
        </w:rPr>
        <w:t xml:space="preserve"> </w:t>
      </w:r>
      <w:r w:rsidR="00547C72" w:rsidRPr="00547C72">
        <w:t>Безналичный расчет, в течение 30 календарных дней с момента подписания актов выполненных услуг</w:t>
      </w:r>
      <w:r w:rsidR="00547C72">
        <w:t>.</w:t>
      </w:r>
    </w:p>
    <w:bookmarkEnd w:id="22"/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9527F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9527FE">
        <w:rPr>
          <w:iCs/>
          <w:sz w:val="24"/>
          <w:szCs w:val="24"/>
        </w:rPr>
      </w:r>
      <w:r w:rsidR="009527FE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9527F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9527F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527F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9527F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9527FE">
        <w:rPr>
          <w:iCs/>
          <w:sz w:val="24"/>
          <w:szCs w:val="24"/>
        </w:rPr>
      </w:r>
      <w:r w:rsidR="009527FE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9527F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9527F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9527FE">
        <w:rPr>
          <w:b w:val="0"/>
        </w:rPr>
      </w:r>
      <w:r w:rsidR="009527FE">
        <w:rPr>
          <w:b w:val="0"/>
        </w:rPr>
        <w:fldChar w:fldCharType="separate"/>
      </w:r>
      <w:r w:rsidR="00093638">
        <w:rPr>
          <w:b w:val="0"/>
        </w:rPr>
        <w:t>1.1.4</w:t>
      </w:r>
      <w:r w:rsidR="009527F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9527F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9527FE">
        <w:rPr>
          <w:b w:val="0"/>
          <w:szCs w:val="24"/>
        </w:rPr>
      </w:r>
      <w:r w:rsidR="009527FE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9527F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527F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9527FE">
        <w:rPr>
          <w:b w:val="0"/>
          <w:szCs w:val="24"/>
        </w:rPr>
      </w:r>
      <w:r w:rsidR="009527FE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9527F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9527F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9527FE">
        <w:rPr>
          <w:b w:val="0"/>
          <w:szCs w:val="24"/>
        </w:rPr>
      </w:r>
      <w:r w:rsidR="009527FE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9527F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9527FE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9527FE">
        <w:rPr>
          <w:b w:val="0"/>
          <w:szCs w:val="24"/>
        </w:rPr>
      </w:r>
      <w:r w:rsidR="009527FE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9527F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9527F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9527FE">
        <w:rPr>
          <w:b w:val="0"/>
          <w:szCs w:val="24"/>
        </w:rPr>
      </w:r>
      <w:r w:rsidR="009527FE">
        <w:rPr>
          <w:b w:val="0"/>
          <w:szCs w:val="24"/>
        </w:rPr>
        <w:fldChar w:fldCharType="separate"/>
      </w:r>
      <w:r w:rsidR="009527FE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9527FE">
        <w:rPr>
          <w:b w:val="0"/>
          <w:szCs w:val="24"/>
        </w:rPr>
      </w:r>
      <w:r w:rsidR="009527FE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9527FE">
        <w:rPr>
          <w:b w:val="0"/>
          <w:szCs w:val="24"/>
        </w:rPr>
        <w:fldChar w:fldCharType="end"/>
      </w:r>
      <w:r w:rsidR="009527F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9527FE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9527FE">
        <w:rPr>
          <w:b w:val="0"/>
        </w:rPr>
      </w:r>
      <w:r w:rsidR="009527FE">
        <w:rPr>
          <w:b w:val="0"/>
        </w:rPr>
        <w:fldChar w:fldCharType="separate"/>
      </w:r>
      <w:r w:rsidR="00093638">
        <w:rPr>
          <w:b w:val="0"/>
        </w:rPr>
        <w:t>5.6</w:t>
      </w:r>
      <w:r w:rsidR="009527F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9527F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9527FE">
        <w:rPr>
          <w:b w:val="0"/>
        </w:rPr>
      </w:r>
      <w:r w:rsidR="009527FE">
        <w:rPr>
          <w:b w:val="0"/>
        </w:rPr>
        <w:fldChar w:fldCharType="separate"/>
      </w:r>
      <w:r w:rsidR="00093638">
        <w:rPr>
          <w:b w:val="0"/>
        </w:rPr>
        <w:t>2.2.3</w:t>
      </w:r>
      <w:r w:rsidR="009527FE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9527F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9527FE">
        <w:rPr>
          <w:b w:val="0"/>
        </w:rPr>
      </w:r>
      <w:r w:rsidR="009527FE">
        <w:rPr>
          <w:b w:val="0"/>
        </w:rPr>
        <w:fldChar w:fldCharType="separate"/>
      </w:r>
      <w:r w:rsidR="00093638">
        <w:rPr>
          <w:b w:val="0"/>
        </w:rPr>
        <w:t>2.3.3</w:t>
      </w:r>
      <w:r w:rsidR="009527FE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9527F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527FE" w:rsidRPr="00E71A48">
        <w:rPr>
          <w:bCs w:val="0"/>
          <w:sz w:val="24"/>
          <w:szCs w:val="24"/>
        </w:rPr>
      </w:r>
      <w:r w:rsidR="009527F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9527F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527FE" w:rsidRPr="00E71A48">
        <w:rPr>
          <w:bCs w:val="0"/>
          <w:sz w:val="24"/>
          <w:szCs w:val="24"/>
        </w:rPr>
      </w:r>
      <w:r w:rsidR="009527FE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527FE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9527FE">
        <w:fldChar w:fldCharType="separate"/>
      </w:r>
      <w:r w:rsidR="00093638">
        <w:rPr>
          <w:bCs w:val="0"/>
          <w:sz w:val="24"/>
          <w:szCs w:val="24"/>
        </w:rPr>
        <w:t>3.6</w:t>
      </w:r>
      <w:r w:rsidR="009527FE">
        <w:fldChar w:fldCharType="end"/>
      </w:r>
      <w:r w:rsidR="009527F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527FE" w:rsidRPr="00E71A48">
        <w:rPr>
          <w:bCs w:val="0"/>
          <w:sz w:val="24"/>
          <w:szCs w:val="24"/>
        </w:rPr>
      </w:r>
      <w:r w:rsidR="009527F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9527F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527FE" w:rsidRPr="00E71A48">
        <w:rPr>
          <w:bCs w:val="0"/>
          <w:sz w:val="24"/>
          <w:szCs w:val="24"/>
        </w:rPr>
      </w:r>
      <w:r w:rsidR="009527F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527FE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9527FE">
        <w:rPr>
          <w:bCs w:val="0"/>
          <w:sz w:val="24"/>
          <w:szCs w:val="24"/>
        </w:rPr>
        <w:fldChar w:fldCharType="end"/>
      </w:r>
      <w:r w:rsidR="009527F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527FE" w:rsidRPr="00E71A48">
        <w:rPr>
          <w:bCs w:val="0"/>
          <w:sz w:val="24"/>
          <w:szCs w:val="24"/>
        </w:rPr>
      </w:r>
      <w:r w:rsidR="009527F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9527FE">
        <w:fldChar w:fldCharType="begin"/>
      </w:r>
      <w:r w:rsidR="00E54225">
        <w:instrText xml:space="preserve"> REF _Ref468875001 \r \h </w:instrText>
      </w:r>
      <w:r w:rsidR="009527FE">
        <w:fldChar w:fldCharType="separate"/>
      </w:r>
      <w:r w:rsidR="00E54225">
        <w:t>3.12</w:t>
      </w:r>
      <w:r w:rsidR="009527F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527F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9527F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527F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9527F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527F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527F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9527F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9527F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9527F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527FE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fldSimple w:instr=" REF _Ref440372326 \r \h  \* MERGEFORMAT ">
        <w:r w:rsidR="00093638" w:rsidRPr="00093638">
          <w:rPr>
            <w:sz w:val="24"/>
            <w:szCs w:val="24"/>
          </w:rPr>
          <w:t>д)</w:t>
        </w:r>
      </w:fldSimple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fldSimple w:instr=" REF _Ref440371822 \r \h  \* MERGEFORMAT ">
        <w:r w:rsidR="00093638" w:rsidRPr="00093638">
          <w:rPr>
            <w:sz w:val="24"/>
            <w:szCs w:val="24"/>
          </w:rPr>
          <w:t>н)</w:t>
        </w:r>
      </w:fldSimple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9618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618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6181">
        <w:rPr>
          <w:bCs w:val="0"/>
          <w:sz w:val="24"/>
          <w:szCs w:val="24"/>
        </w:rPr>
        <w:t>Договор</w:t>
      </w:r>
      <w:r w:rsidRPr="00696181">
        <w:rPr>
          <w:bCs w:val="0"/>
          <w:sz w:val="24"/>
          <w:szCs w:val="24"/>
        </w:rPr>
        <w:t>а</w:t>
      </w:r>
      <w:r w:rsidR="00216641" w:rsidRPr="0069618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96181">
        <w:rPr>
          <w:b/>
          <w:bCs w:val="0"/>
          <w:sz w:val="24"/>
          <w:szCs w:val="24"/>
          <w:u w:val="single"/>
        </w:rPr>
        <w:t>По Лоту №1:</w:t>
      </w:r>
      <w:r w:rsidR="00717F60" w:rsidRPr="00696181">
        <w:rPr>
          <w:bCs w:val="0"/>
          <w:sz w:val="24"/>
          <w:szCs w:val="24"/>
        </w:rPr>
        <w:t xml:space="preserve"> </w:t>
      </w:r>
      <w:r w:rsidR="00AE3F89" w:rsidRPr="00A55103">
        <w:t xml:space="preserve"> </w:t>
      </w:r>
      <w:r w:rsidR="00AE3F89" w:rsidRPr="00BF2C50">
        <w:rPr>
          <w:b/>
          <w:color w:val="000000"/>
        </w:rPr>
        <w:t>900 000,00</w:t>
      </w:r>
      <w:r w:rsidR="00AE3F89" w:rsidRPr="00F031B3">
        <w:rPr>
          <w:color w:val="000000"/>
        </w:rPr>
        <w:t xml:space="preserve"> </w:t>
      </w:r>
      <w:r w:rsidR="00AE3F89" w:rsidRPr="00A55103">
        <w:t>(</w:t>
      </w:r>
      <w:r w:rsidR="00AE3F89" w:rsidRPr="00BF2C50">
        <w:t>девятьсот тысяч</w:t>
      </w:r>
      <w:r w:rsidR="00AE3F89">
        <w:t>)</w:t>
      </w:r>
      <w:r w:rsidR="00AE3F89" w:rsidRPr="00BF2C50">
        <w:t xml:space="preserve"> рублей </w:t>
      </w:r>
      <w:r w:rsidR="00AE3F89" w:rsidRPr="00A55103">
        <w:t xml:space="preserve">  00 копеек РФ, без учета НДС; НДС составляет </w:t>
      </w:r>
      <w:r w:rsidR="00AE3F89" w:rsidRPr="00BF2C50">
        <w:rPr>
          <w:b/>
          <w:color w:val="000000"/>
        </w:rPr>
        <w:t>162 000,00</w:t>
      </w:r>
      <w:r w:rsidR="00AE3F89">
        <w:rPr>
          <w:color w:val="000000"/>
        </w:rPr>
        <w:t xml:space="preserve"> </w:t>
      </w:r>
      <w:r w:rsidR="00AE3F89" w:rsidRPr="00A55103">
        <w:t>(</w:t>
      </w:r>
      <w:r w:rsidR="00AE3F89" w:rsidRPr="00295858">
        <w:t>сто шестьдесят две тысячи</w:t>
      </w:r>
      <w:r w:rsidR="00AE3F89">
        <w:t>)</w:t>
      </w:r>
      <w:r w:rsidR="00AE3F89" w:rsidRPr="00295858">
        <w:t xml:space="preserve"> рублей</w:t>
      </w:r>
      <w:r w:rsidR="00AE3F89" w:rsidRPr="00A55103">
        <w:t xml:space="preserve"> 00 копеек РФ; </w:t>
      </w:r>
      <w:r w:rsidR="00AE3F89" w:rsidRPr="00BF2C50">
        <w:rPr>
          <w:b/>
          <w:color w:val="000000"/>
        </w:rPr>
        <w:t>1 062 000,00</w:t>
      </w:r>
      <w:r w:rsidR="00AE3F89" w:rsidRPr="00F031B3">
        <w:rPr>
          <w:color w:val="000000"/>
        </w:rPr>
        <w:t xml:space="preserve"> </w:t>
      </w:r>
      <w:r w:rsidR="00AE3F89" w:rsidRPr="00A55103">
        <w:t>(</w:t>
      </w:r>
      <w:r w:rsidR="00AE3F89" w:rsidRPr="00295858">
        <w:t>один миллион шестьдесят две тысячи</w:t>
      </w:r>
      <w:r w:rsidR="00AE3F89">
        <w:t>)</w:t>
      </w:r>
      <w:r w:rsidR="00AE3F89" w:rsidRPr="00295858">
        <w:t xml:space="preserve"> рублей </w:t>
      </w:r>
      <w:r w:rsidR="00AE3F89" w:rsidRPr="00A55103">
        <w:t xml:space="preserve">  </w:t>
      </w:r>
      <w:r w:rsidR="00AE3F89">
        <w:t>0</w:t>
      </w:r>
      <w:r w:rsidR="00AE3F89" w:rsidRPr="00A55103">
        <w:t>0 копеек РФ, с учетом НДС,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2A338C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2A338C" w:rsidRPr="00491992" w:rsidRDefault="002A338C" w:rsidP="002A338C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9527F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>
        <w:rPr>
          <w:sz w:val="24"/>
          <w:szCs w:val="24"/>
        </w:rPr>
        <w:t>3.3.7.1</w:t>
      </w:r>
      <w:r w:rsidR="009527F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9527F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>
        <w:rPr>
          <w:sz w:val="24"/>
          <w:szCs w:val="24"/>
        </w:rPr>
        <w:t>3.6.4</w:t>
      </w:r>
      <w:r w:rsidR="009527F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FA1C48">
        <w:rPr>
          <w:bCs w:val="0"/>
          <w:sz w:val="24"/>
          <w:szCs w:val="24"/>
        </w:rPr>
        <w:t xml:space="preserve">может любое юридическое, </w:t>
      </w:r>
      <w:r w:rsidRPr="00FA1C48">
        <w:rPr>
          <w:bCs w:val="0"/>
          <w:color w:val="000000"/>
          <w:sz w:val="24"/>
          <w:szCs w:val="24"/>
        </w:rPr>
        <w:t>физическое</w:t>
      </w:r>
      <w:r w:rsidRPr="00FA1C48">
        <w:rPr>
          <w:bCs w:val="0"/>
          <w:sz w:val="24"/>
          <w:szCs w:val="24"/>
        </w:rPr>
        <w:t xml:space="preserve"> лицо </w:t>
      </w:r>
      <w:r w:rsidR="00E71628" w:rsidRPr="00FA1C48">
        <w:rPr>
          <w:bCs w:val="0"/>
          <w:sz w:val="24"/>
          <w:szCs w:val="24"/>
        </w:rPr>
        <w:t>(в т.</w:t>
      </w:r>
      <w:r w:rsidR="003129D4" w:rsidRPr="00FA1C48">
        <w:rPr>
          <w:bCs w:val="0"/>
          <w:sz w:val="24"/>
          <w:szCs w:val="24"/>
        </w:rPr>
        <w:t xml:space="preserve"> </w:t>
      </w:r>
      <w:r w:rsidR="00E71628" w:rsidRPr="00FA1C48">
        <w:rPr>
          <w:bCs w:val="0"/>
          <w:sz w:val="24"/>
          <w:szCs w:val="24"/>
        </w:rPr>
        <w:t xml:space="preserve">ч. </w:t>
      </w:r>
      <w:r w:rsidRPr="00FA1C48">
        <w:rPr>
          <w:bCs w:val="0"/>
          <w:sz w:val="24"/>
          <w:szCs w:val="24"/>
        </w:rPr>
        <w:t>индивидуальный предприниматель</w:t>
      </w:r>
      <w:r w:rsidR="00E71628" w:rsidRPr="00FA1C48">
        <w:rPr>
          <w:bCs w:val="0"/>
          <w:sz w:val="24"/>
          <w:szCs w:val="24"/>
        </w:rPr>
        <w:t>)</w:t>
      </w:r>
      <w:r w:rsidR="00FA1C48" w:rsidRPr="00FA1C4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A1C48">
        <w:rPr>
          <w:bCs w:val="0"/>
          <w:sz w:val="24"/>
          <w:szCs w:val="24"/>
        </w:rPr>
        <w:t xml:space="preserve">. </w:t>
      </w:r>
      <w:r w:rsidR="00362EA4" w:rsidRPr="00FA1C48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fldSimple w:instr=" REF _Ref191386451 \n \h  \* MERGEFORMAT ">
        <w:r w:rsidR="00093638" w:rsidRPr="00FA1C48">
          <w:rPr>
            <w:bCs w:val="0"/>
            <w:sz w:val="24"/>
            <w:szCs w:val="24"/>
          </w:rPr>
          <w:t>3.3.9</w:t>
        </w:r>
      </w:fldSimple>
      <w:r w:rsidR="00362EA4" w:rsidRPr="00FA1C48">
        <w:rPr>
          <w:bCs w:val="0"/>
          <w:sz w:val="24"/>
          <w:szCs w:val="24"/>
        </w:rPr>
        <w:t>.</w:t>
      </w:r>
      <w:r w:rsidR="00036006" w:rsidRPr="00FA1C48">
        <w:rPr>
          <w:bCs w:val="0"/>
          <w:sz w:val="24"/>
          <w:szCs w:val="24"/>
        </w:rPr>
        <w:t xml:space="preserve"> </w:t>
      </w:r>
      <w:r w:rsidRPr="00FA1C4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A1C48">
        <w:rPr>
          <w:bCs w:val="0"/>
          <w:sz w:val="24"/>
          <w:szCs w:val="24"/>
        </w:rPr>
        <w:t>У</w:t>
      </w:r>
      <w:r w:rsidRPr="00FA1C48">
        <w:rPr>
          <w:bCs w:val="0"/>
          <w:sz w:val="24"/>
          <w:szCs w:val="24"/>
        </w:rPr>
        <w:t>частникам и порядку подтверждения их соответствия</w:t>
      </w:r>
      <w:r w:rsidRPr="00AE1D21">
        <w:rPr>
          <w:bCs w:val="0"/>
          <w:sz w:val="24"/>
          <w:szCs w:val="24"/>
        </w:rPr>
        <w:t xml:space="preserve">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FA1C48" w:rsidRPr="00FA1C48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</w:t>
      </w:r>
      <w:r w:rsidR="00A44B30" w:rsidRPr="00FA1C48">
        <w:rPr>
          <w:color w:val="000000"/>
          <w:sz w:val="24"/>
          <w:szCs w:val="24"/>
          <w:lang w:eastAsia="ru-RU"/>
        </w:rPr>
        <w:t>договора</w:t>
      </w:r>
      <w:r w:rsidR="00036006" w:rsidRPr="00FA1C48">
        <w:rPr>
          <w:color w:val="000000"/>
          <w:sz w:val="24"/>
          <w:szCs w:val="24"/>
          <w:lang w:eastAsia="ru-RU"/>
        </w:rPr>
        <w:t xml:space="preserve"> по </w:t>
      </w:r>
      <w:r w:rsidR="002037C3" w:rsidRPr="00FA1C48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A1C48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A1C48">
        <w:rPr>
          <w:color w:val="000000"/>
          <w:sz w:val="24"/>
          <w:szCs w:val="24"/>
          <w:lang w:eastAsia="ru-RU"/>
        </w:rPr>
        <w:t>услуг</w:t>
      </w:r>
      <w:r w:rsidR="00036006" w:rsidRPr="00FA1C48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A1C48">
        <w:rPr>
          <w:color w:val="000000"/>
          <w:sz w:val="24"/>
          <w:szCs w:val="24"/>
          <w:lang w:eastAsia="ru-RU"/>
        </w:rPr>
        <w:t>)</w:t>
      </w:r>
      <w:r w:rsidR="00036006" w:rsidRPr="00FA1C48">
        <w:rPr>
          <w:color w:val="000000"/>
          <w:sz w:val="24"/>
          <w:szCs w:val="24"/>
          <w:lang w:eastAsia="ru-RU"/>
        </w:rPr>
        <w:t>.</w:t>
      </w:r>
    </w:p>
    <w:p w:rsidR="00FA1C48" w:rsidRPr="00FA1C48" w:rsidRDefault="00FA1C48" w:rsidP="00FA1C4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A1C48">
        <w:rPr>
          <w:sz w:val="24"/>
          <w:szCs w:val="24"/>
          <w:lang w:eastAsia="ru-RU"/>
        </w:rPr>
        <w:t>ого(</w:t>
      </w:r>
      <w:r w:rsidRPr="00FA1C48">
        <w:rPr>
          <w:sz w:val="24"/>
          <w:szCs w:val="24"/>
          <w:lang w:eastAsia="ru-RU"/>
        </w:rPr>
        <w:t>их</w:t>
      </w:r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 xml:space="preserve"> задани</w:t>
      </w:r>
      <w:r w:rsidR="003776BB" w:rsidRPr="00FA1C48">
        <w:rPr>
          <w:sz w:val="24"/>
          <w:szCs w:val="24"/>
          <w:lang w:eastAsia="ru-RU"/>
        </w:rPr>
        <w:t>я(</w:t>
      </w:r>
      <w:r w:rsidRPr="00FA1C48">
        <w:rPr>
          <w:sz w:val="24"/>
          <w:szCs w:val="24"/>
          <w:lang w:eastAsia="ru-RU"/>
        </w:rPr>
        <w:t>й</w:t>
      </w:r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>, изложены в Приложении №</w:t>
      </w:r>
      <w:r w:rsidRPr="00AE1D21">
        <w:rPr>
          <w:sz w:val="24"/>
          <w:szCs w:val="24"/>
          <w:lang w:eastAsia="ru-RU"/>
        </w:rPr>
        <w:t>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9527F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527FE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9527F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9527F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lastRenderedPageBreak/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9527F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527F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9527F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9527F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9527F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527F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9527F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9527FE">
        <w:rPr>
          <w:bCs w:val="0"/>
          <w:iCs/>
          <w:sz w:val="24"/>
          <w:szCs w:val="24"/>
        </w:rPr>
      </w:r>
      <w:r w:rsidR="009527FE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9527F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FA1C48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9527FE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9527F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9527F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9527FE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FA1C4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527F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527FE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9527F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34FC" w:rsidRPr="00607891">
        <w:rPr>
          <w:bCs w:val="0"/>
          <w:sz w:val="24"/>
          <w:szCs w:val="24"/>
        </w:rPr>
        <w:t xml:space="preserve">РФ, 308000, г. Белгород, ул. Преображенская, дом 42, каб. №715  исполнительный сотрудники – </w:t>
      </w:r>
      <w:r w:rsidR="001134FC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1134FC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134FC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 w:rsidRPr="00BA2623">
        <w:rPr>
          <w:rFonts w:eastAsia="Calibri"/>
          <w:szCs w:val="24"/>
          <w:lang w:eastAsia="en-US"/>
        </w:rPr>
        <w:t xml:space="preserve"> </w:t>
      </w:r>
      <w:r w:rsidR="001134FC" w:rsidRPr="00BA2623">
        <w:t>Горягин</w:t>
      </w:r>
      <w:r w:rsidR="001134FC">
        <w:t>ой</w:t>
      </w:r>
      <w:r w:rsidR="001134FC" w:rsidRPr="00BA2623">
        <w:t xml:space="preserve"> Татьян</w:t>
      </w:r>
      <w:r w:rsidR="001134FC">
        <w:t>е</w:t>
      </w:r>
      <w:r w:rsidR="001134FC" w:rsidRPr="00BA2623">
        <w:t xml:space="preserve"> Николаевн</w:t>
      </w:r>
      <w:r w:rsidR="001134FC">
        <w:t>е</w:t>
      </w:r>
      <w:r w:rsidR="001134FC" w:rsidRPr="00BA2623">
        <w:t xml:space="preserve">, контактный телефон: (4722) 58-17-51 или по адресу электронной почты: </w:t>
      </w:r>
      <w:hyperlink r:id="rId34" w:history="1">
        <w:r w:rsidR="001134FC" w:rsidRPr="00BA2623">
          <w:rPr>
            <w:rStyle w:val="a7"/>
            <w:lang w:val="en-US"/>
          </w:rPr>
          <w:t>Goryagina</w:t>
        </w:r>
        <w:r w:rsidR="001134FC" w:rsidRPr="00BA2623">
          <w:rPr>
            <w:rStyle w:val="a7"/>
          </w:rPr>
          <w:t>.</w:t>
        </w:r>
        <w:r w:rsidR="001134FC" w:rsidRPr="00BA2623">
          <w:rPr>
            <w:rStyle w:val="a7"/>
            <w:lang w:val="en-US"/>
          </w:rPr>
          <w:t>TN</w:t>
        </w:r>
        <w:r w:rsidR="001134FC" w:rsidRPr="00BA2623">
          <w:rPr>
            <w:rStyle w:val="a7"/>
          </w:rPr>
          <w:t>@</w:t>
        </w:r>
        <w:r w:rsidR="001134FC" w:rsidRPr="00BA2623">
          <w:rPr>
            <w:rStyle w:val="a7"/>
            <w:lang w:val="en-US"/>
          </w:rPr>
          <w:t>mrsk</w:t>
        </w:r>
        <w:r w:rsidR="001134FC" w:rsidRPr="00BA2623">
          <w:rPr>
            <w:rStyle w:val="a7"/>
          </w:rPr>
          <w:t>-1.</w:t>
        </w:r>
        <w:r w:rsidR="001134FC" w:rsidRPr="00BA2623">
          <w:rPr>
            <w:rStyle w:val="a7"/>
            <w:lang w:val="en-US"/>
          </w:rPr>
          <w:t>ru</w:t>
        </w:r>
      </w:hyperlink>
      <w:r w:rsidR="001134FC" w:rsidRPr="00BA2623">
        <w:rPr>
          <w:rFonts w:eastAsia="Calibri"/>
          <w:szCs w:val="24"/>
          <w:lang w:eastAsia="en-US"/>
        </w:rPr>
        <w:t>.</w:t>
      </w:r>
      <w:r w:rsidR="001134FC">
        <w:rPr>
          <w:rFonts w:eastAsia="Calibri"/>
          <w:szCs w:val="24"/>
          <w:lang w:eastAsia="en-US"/>
        </w:rPr>
        <w:t xml:space="preserve"> и</w:t>
      </w:r>
      <w:r w:rsidR="001134FC" w:rsidRPr="00BA2623">
        <w:t xml:space="preserve"> </w:t>
      </w:r>
      <w:r w:rsidR="001134FC">
        <w:t xml:space="preserve"> специалисту 1 категории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>
        <w:t xml:space="preserve"> </w:t>
      </w:r>
      <w:r w:rsidR="001134FC" w:rsidRPr="00441A42">
        <w:t>Ермолов</w:t>
      </w:r>
      <w:r w:rsidR="001134FC">
        <w:t>ой</w:t>
      </w:r>
      <w:r w:rsidR="001134FC" w:rsidRPr="00441A42">
        <w:t xml:space="preserve"> Ирин</w:t>
      </w:r>
      <w:r w:rsidR="001134FC">
        <w:t>е</w:t>
      </w:r>
      <w:r w:rsidR="001134FC" w:rsidRPr="00441A42">
        <w:t xml:space="preserve"> Валерьевн</w:t>
      </w:r>
      <w:r w:rsidR="001134FC">
        <w:t>е</w:t>
      </w:r>
      <w:r w:rsidR="001134FC" w:rsidRPr="00441A42">
        <w:t xml:space="preserve"> – контактный телефон: (4722) 58-17-81, адрес электронной почты: </w:t>
      </w:r>
      <w:hyperlink r:id="rId35" w:history="1">
        <w:r w:rsidR="001134FC" w:rsidRPr="00441A42">
          <w:rPr>
            <w:rStyle w:val="a7"/>
          </w:rPr>
          <w:t>Ermolova.IV@mrsk-1.ru</w:t>
        </w:r>
      </w:hyperlink>
      <w:r w:rsidR="001134FC" w:rsidRPr="008D1B83">
        <w:rPr>
          <w:bCs w:val="0"/>
          <w:szCs w:val="24"/>
        </w:rPr>
        <w:t>.</w:t>
      </w:r>
      <w:r w:rsidR="001134FC" w:rsidRPr="00BA2623">
        <w:rPr>
          <w:rFonts w:eastAsia="Calibri"/>
          <w:szCs w:val="24"/>
          <w:lang w:eastAsia="en-US"/>
        </w:rPr>
        <w:t xml:space="preserve"> Данные</w:t>
      </w:r>
      <w:r w:rsidR="001134FC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1134FC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1134FC" w:rsidRPr="009F264D">
          <w:rPr>
            <w:szCs w:val="24"/>
          </w:rPr>
          <w:t>3.4.1.3</w:t>
        </w:r>
      </w:fldSimple>
      <w:r w:rsidR="001134FC">
        <w:rPr>
          <w:szCs w:val="24"/>
        </w:rPr>
        <w:t>),</w:t>
      </w:r>
      <w:r w:rsidR="001134FC" w:rsidRPr="00925EC9">
        <w:rPr>
          <w:szCs w:val="24"/>
        </w:rPr>
        <w:t xml:space="preserve"> </w:t>
      </w:r>
      <w:r w:rsidR="001134FC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1134FC" w:rsidP="001134F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54060D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134FC">
        <w:rPr>
          <w:b/>
          <w:bCs w:val="0"/>
          <w:sz w:val="24"/>
          <w:szCs w:val="24"/>
        </w:rPr>
        <w:t xml:space="preserve">минут </w:t>
      </w:r>
      <w:r w:rsidR="00AE3F89">
        <w:rPr>
          <w:b/>
          <w:bCs w:val="0"/>
          <w:sz w:val="24"/>
          <w:szCs w:val="24"/>
        </w:rPr>
        <w:t>0</w:t>
      </w:r>
      <w:r w:rsidR="001134FC" w:rsidRPr="001134FC">
        <w:rPr>
          <w:b/>
          <w:bCs w:val="0"/>
          <w:sz w:val="24"/>
          <w:szCs w:val="24"/>
        </w:rPr>
        <w:t>6</w:t>
      </w:r>
      <w:r w:rsidR="002B5044" w:rsidRPr="001134FC">
        <w:rPr>
          <w:b/>
          <w:bCs w:val="0"/>
          <w:sz w:val="24"/>
          <w:szCs w:val="24"/>
        </w:rPr>
        <w:t xml:space="preserve"> </w:t>
      </w:r>
      <w:r w:rsidR="00AE3F89">
        <w:rPr>
          <w:b/>
          <w:bCs w:val="0"/>
          <w:sz w:val="24"/>
          <w:szCs w:val="24"/>
        </w:rPr>
        <w:t>февраля</w:t>
      </w:r>
      <w:r w:rsidR="002B5044" w:rsidRPr="001134FC">
        <w:rPr>
          <w:b/>
          <w:bCs w:val="0"/>
          <w:sz w:val="24"/>
          <w:szCs w:val="24"/>
        </w:rPr>
        <w:t xml:space="preserve"> 201</w:t>
      </w:r>
      <w:r w:rsidR="00DB05D8" w:rsidRPr="001134FC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года</w:t>
      </w:r>
      <w:r w:rsidR="00BB27D7" w:rsidRPr="001134FC">
        <w:rPr>
          <w:b/>
          <w:bCs w:val="0"/>
          <w:sz w:val="24"/>
          <w:szCs w:val="24"/>
        </w:rPr>
        <w:t xml:space="preserve">, </w:t>
      </w:r>
      <w:r w:rsidR="00BB27D7" w:rsidRPr="001134F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134FC">
        <w:rPr>
          <w:bCs w:val="0"/>
          <w:spacing w:val="-2"/>
          <w:sz w:val="24"/>
          <w:szCs w:val="24"/>
        </w:rPr>
        <w:t>(под</w:t>
      </w:r>
      <w:r w:rsidR="00BB27D7" w:rsidRPr="001134FC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1134FC">
          <w:rPr>
            <w:bCs w:val="0"/>
            <w:sz w:val="24"/>
            <w:szCs w:val="24"/>
          </w:rPr>
          <w:t>5.1</w:t>
        </w:r>
      </w:fldSimple>
      <w:r w:rsidR="00BB27D7" w:rsidRPr="001134FC">
        <w:rPr>
          <w:bCs w:val="0"/>
          <w:sz w:val="24"/>
          <w:szCs w:val="24"/>
          <w:lang w:eastAsia="ru-RU"/>
        </w:rPr>
        <w:t>)</w:t>
      </w:r>
      <w:r w:rsidR="00BB27D7" w:rsidRPr="001134F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1134F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>ы изложены в Приложении №3 к настоящей Документации.</w:t>
      </w:r>
      <w:r w:rsidRPr="00A5754C">
        <w:rPr>
          <w:sz w:val="24"/>
          <w:szCs w:val="24"/>
        </w:rPr>
        <w:t xml:space="preserve"> </w:t>
      </w:r>
      <w:r w:rsidR="00A5754C"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3638" w:rsidRPr="001134FC">
          <w:rPr>
            <w:sz w:val="24"/>
            <w:szCs w:val="24"/>
          </w:rPr>
          <w:t>3.8</w:t>
        </w:r>
      </w:fldSimple>
      <w:r w:rsidR="00A5754C" w:rsidRPr="001134F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1134F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1134FC">
        <w:rPr>
          <w:bCs w:val="0"/>
        </w:rPr>
        <w:t>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134FC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1134F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 xml:space="preserve">=0,85, иначе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Приоритет не предоставляется в случаях, если: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1134FC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1134F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134F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134FC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1134FC">
        <w:rPr>
          <w:bCs w:val="0"/>
          <w:sz w:val="24"/>
          <w:szCs w:val="24"/>
        </w:rPr>
        <w:t xml:space="preserve">Заказчик </w:t>
      </w:r>
      <w:r w:rsidRPr="001134F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134FC">
        <w:rPr>
          <w:bCs w:val="0"/>
          <w:sz w:val="24"/>
          <w:szCs w:val="24"/>
        </w:rPr>
        <w:t xml:space="preserve"> </w:t>
      </w:r>
      <w:r w:rsidRPr="001134F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134FC">
        <w:rPr>
          <w:bCs w:val="0"/>
          <w:sz w:val="24"/>
          <w:szCs w:val="24"/>
        </w:rPr>
        <w:t xml:space="preserve"> если выяснится, что один или несколько </w:t>
      </w:r>
      <w:r w:rsidRPr="001134FC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093638" w:rsidRPr="00093638">
          <w:rPr>
            <w:bCs w:val="0"/>
            <w:sz w:val="24"/>
            <w:szCs w:val="24"/>
          </w:rPr>
          <w:t>3.11.2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093638">
          <w:rPr>
            <w:bCs w:val="0"/>
            <w:sz w:val="24"/>
            <w:szCs w:val="24"/>
          </w:rPr>
          <w:t>3.12.5</w:t>
        </w:r>
      </w:fldSimple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новую выигравшую Заявку из числа остальных </w:t>
      </w:r>
      <w:r w:rsidR="00DB05D8" w:rsidRPr="001134FC">
        <w:rPr>
          <w:sz w:val="24"/>
          <w:szCs w:val="24"/>
        </w:rPr>
        <w:t>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1134FC">
        <w:rPr>
          <w:bCs w:val="0"/>
          <w:sz w:val="24"/>
          <w:szCs w:val="24"/>
        </w:rPr>
        <w:t>,</w:t>
      </w:r>
      <w:r w:rsidRPr="001134FC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</w:t>
      </w:r>
      <w:r w:rsidRPr="00DB05D8">
        <w:rPr>
          <w:bCs w:val="0"/>
          <w:sz w:val="24"/>
          <w:szCs w:val="24"/>
        </w:rPr>
        <w:t xml:space="preserve">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>обеспечения исполнения обязательств контрагента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преддговорных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9527F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9527FE">
        <w:rPr>
          <w:b w:val="0"/>
          <w:szCs w:val="24"/>
        </w:rPr>
      </w:r>
      <w:r w:rsidR="009527FE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9527F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527F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9527F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9527F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9527F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9527F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9527F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527F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9527F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527FE">
        <w:rPr>
          <w:i/>
          <w:color w:val="000000"/>
        </w:rPr>
      </w:r>
      <w:r w:rsidR="009527FE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527F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9527F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527FE">
        <w:rPr>
          <w:i/>
          <w:color w:val="000000"/>
        </w:rPr>
      </w:r>
      <w:r w:rsidR="009527FE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527F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527F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9527FE">
        <w:rPr>
          <w:bCs w:val="0"/>
          <w:sz w:val="24"/>
          <w:szCs w:val="24"/>
        </w:rPr>
      </w:r>
      <w:r w:rsidR="009527FE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527F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9527F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527F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527F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527F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9527F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527F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527FE">
              <w:fldChar w:fldCharType="begin"/>
            </w:r>
            <w:r w:rsidR="003C1FE1">
              <w:instrText xml:space="preserve"> REF _Ref440272931 \r \h </w:instrText>
            </w:r>
            <w:r w:rsidR="009527FE">
              <w:fldChar w:fldCharType="separate"/>
            </w:r>
            <w:r w:rsidR="00093638">
              <w:t>2</w:t>
            </w:r>
            <w:r w:rsidR="009527F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527FE">
              <w:fldChar w:fldCharType="begin"/>
            </w:r>
            <w:r w:rsidR="003C1FE1">
              <w:instrText xml:space="preserve"> REF _Ref440272931 \r \h </w:instrText>
            </w:r>
            <w:r w:rsidR="009527FE">
              <w:fldChar w:fldCharType="separate"/>
            </w:r>
            <w:r w:rsidR="00093638">
              <w:t>2</w:t>
            </w:r>
            <w:r w:rsidR="009527F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527F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9527F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9527F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9527F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9527F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527F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9527F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527FE">
        <w:rPr>
          <w:vertAlign w:val="subscript"/>
        </w:rPr>
      </w:r>
      <w:r w:rsidR="009527FE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9527F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9527F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527F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527F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9527F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9527F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527F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9527F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527F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9527F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9527FE">
        <w:rPr>
          <w:sz w:val="24"/>
          <w:szCs w:val="24"/>
        </w:rPr>
      </w:r>
      <w:r w:rsidR="009527FE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527F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1B0" w:rsidRDefault="00DA21B0">
      <w:pPr>
        <w:spacing w:line="240" w:lineRule="auto"/>
      </w:pPr>
      <w:r>
        <w:separator/>
      </w:r>
    </w:p>
  </w:endnote>
  <w:endnote w:type="continuationSeparator" w:id="0">
    <w:p w:rsidR="00DA21B0" w:rsidRDefault="00DA21B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9527F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47C7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7C72" w:rsidRDefault="00547C72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Pr="00FA0376" w:rsidRDefault="00547C7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9527F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9527FE" w:rsidRPr="00FA0376">
      <w:rPr>
        <w:sz w:val="16"/>
        <w:szCs w:val="16"/>
        <w:lang w:eastAsia="ru-RU"/>
      </w:rPr>
      <w:fldChar w:fldCharType="separate"/>
    </w:r>
    <w:r w:rsidR="00D06C91">
      <w:rPr>
        <w:noProof/>
        <w:sz w:val="16"/>
        <w:szCs w:val="16"/>
        <w:lang w:eastAsia="ru-RU"/>
      </w:rPr>
      <w:t>90</w:t>
    </w:r>
    <w:r w:rsidR="009527FE" w:rsidRPr="00FA0376">
      <w:rPr>
        <w:sz w:val="16"/>
        <w:szCs w:val="16"/>
        <w:lang w:eastAsia="ru-RU"/>
      </w:rPr>
      <w:fldChar w:fldCharType="end"/>
    </w:r>
  </w:p>
  <w:p w:rsidR="00547C72" w:rsidRPr="00EE0539" w:rsidRDefault="00547C7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1378AF" w:rsidRPr="008E0043">
      <w:rPr>
        <w:iCs/>
        <w:lang w:eastAsia="ru-RU"/>
      </w:rPr>
      <w:t xml:space="preserve">Договора  на оказание услуг по </w:t>
    </w:r>
    <w:r w:rsidR="001378AF" w:rsidRPr="003859DF">
      <w:rPr>
        <w:iCs/>
        <w:lang w:eastAsia="ru-RU"/>
      </w:rPr>
      <w:t>ТО бензокос и бензопил для нужд ПАО «МРСК Центра» (филиала «Белгородэнерго»)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1B0" w:rsidRDefault="00DA21B0">
      <w:pPr>
        <w:spacing w:line="240" w:lineRule="auto"/>
      </w:pPr>
      <w:r>
        <w:separator/>
      </w:r>
    </w:p>
  </w:footnote>
  <w:footnote w:type="continuationSeparator" w:id="0">
    <w:p w:rsidR="00DA21B0" w:rsidRDefault="00DA21B0">
      <w:pPr>
        <w:spacing w:line="240" w:lineRule="auto"/>
      </w:pPr>
      <w:r>
        <w:continuationSeparator/>
      </w:r>
    </w:p>
  </w:footnote>
  <w:footnote w:id="1">
    <w:p w:rsidR="00547C72" w:rsidRPr="00B36685" w:rsidRDefault="00547C7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47C72" w:rsidRDefault="00547C7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47C72" w:rsidRDefault="00547C7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47C72" w:rsidRDefault="00547C72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Pr="00930031" w:rsidRDefault="00547C72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C72" w:rsidRDefault="00547C7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8354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53B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274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34FC"/>
    <w:rsid w:val="0011547D"/>
    <w:rsid w:val="00117068"/>
    <w:rsid w:val="00123C70"/>
    <w:rsid w:val="0012590A"/>
    <w:rsid w:val="001324A1"/>
    <w:rsid w:val="0013328C"/>
    <w:rsid w:val="00134962"/>
    <w:rsid w:val="001378AF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338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E6D9D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091"/>
    <w:rsid w:val="0035097E"/>
    <w:rsid w:val="00355099"/>
    <w:rsid w:val="0035708A"/>
    <w:rsid w:val="00357BE8"/>
    <w:rsid w:val="00362EA4"/>
    <w:rsid w:val="003633BC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47C72"/>
    <w:rsid w:val="00552FBF"/>
    <w:rsid w:val="00553A57"/>
    <w:rsid w:val="00553B6E"/>
    <w:rsid w:val="00556C74"/>
    <w:rsid w:val="00557C01"/>
    <w:rsid w:val="005631D9"/>
    <w:rsid w:val="00565317"/>
    <w:rsid w:val="00565E96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CA7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4CC7"/>
    <w:rsid w:val="006765E2"/>
    <w:rsid w:val="00676A76"/>
    <w:rsid w:val="00680B79"/>
    <w:rsid w:val="00684527"/>
    <w:rsid w:val="00685336"/>
    <w:rsid w:val="00685381"/>
    <w:rsid w:val="006961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C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9E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7FE"/>
    <w:rsid w:val="00952932"/>
    <w:rsid w:val="00953802"/>
    <w:rsid w:val="00962A7A"/>
    <w:rsid w:val="00963295"/>
    <w:rsid w:val="009635B9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3789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1CCB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3F89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669D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6C91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C0F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5ED7"/>
    <w:rsid w:val="00D77DCB"/>
    <w:rsid w:val="00D80639"/>
    <w:rsid w:val="00D82D37"/>
    <w:rsid w:val="00D84AC7"/>
    <w:rsid w:val="00D90031"/>
    <w:rsid w:val="00D904EF"/>
    <w:rsid w:val="00D92448"/>
    <w:rsid w:val="00D933BA"/>
    <w:rsid w:val="00DA21B0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48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1D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Goryagina.TN@mrsk-1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Ermolova.I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B7EC9-E825-4583-8E13-4FD6ED1E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90</Pages>
  <Words>27293</Words>
  <Characters>155571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182500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126</cp:revision>
  <cp:lastPrinted>2015-12-29T14:27:00Z</cp:lastPrinted>
  <dcterms:created xsi:type="dcterms:W3CDTF">2016-01-13T12:36:00Z</dcterms:created>
  <dcterms:modified xsi:type="dcterms:W3CDTF">2017-01-18T08:06:00Z</dcterms:modified>
</cp:coreProperties>
</file>