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2010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079B9" w:rsidRPr="00C079B9" w:rsidRDefault="00C079B9" w:rsidP="00C079B9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C079B9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C079B9" w:rsidRPr="00C079B9" w:rsidRDefault="00C079B9" w:rsidP="00C079B9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C079B9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C079B9" w:rsidRPr="00C079B9" w:rsidRDefault="00C079B9" w:rsidP="00C079B9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C079B9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C079B9" w:rsidRPr="00C079B9" w:rsidRDefault="00C079B9" w:rsidP="00C079B9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C079B9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C079B9" w:rsidRPr="00C079B9" w:rsidRDefault="00C079B9" w:rsidP="00C079B9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C079B9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C079B9" w:rsidRPr="00421D4C" w:rsidRDefault="00C079B9" w:rsidP="00C079B9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C079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21D4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C079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21D4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C079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421D4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C079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421D4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C079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421D4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C079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421D4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C079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421D4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C079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421D4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C079B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A4425C" w:rsidRPr="00421D4C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079B9" w:rsidRPr="007417E6" w:rsidRDefault="00C079B9" w:rsidP="00C079B9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079B9" w:rsidRDefault="00C079B9" w:rsidP="00C079B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079B9" w:rsidRDefault="00C079B9" w:rsidP="00C079B9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C079B9" w:rsidRDefault="00C079B9" w:rsidP="00C079B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C079B9" w:rsidRDefault="00C079B9" w:rsidP="00C079B9">
      <w:pPr>
        <w:spacing w:line="240" w:lineRule="auto"/>
        <w:jc w:val="right"/>
        <w:rPr>
          <w:sz w:val="24"/>
          <w:szCs w:val="24"/>
        </w:rPr>
      </w:pPr>
    </w:p>
    <w:p w:rsidR="00C079B9" w:rsidRDefault="00C079B9" w:rsidP="00C079B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C079B9" w:rsidRPr="00382A07" w:rsidRDefault="00C079B9" w:rsidP="00C079B9">
      <w:pPr>
        <w:spacing w:line="240" w:lineRule="auto"/>
        <w:jc w:val="right"/>
        <w:rPr>
          <w:sz w:val="24"/>
          <w:szCs w:val="24"/>
        </w:rPr>
      </w:pPr>
    </w:p>
    <w:p w:rsidR="00C079B9" w:rsidRPr="00382A07" w:rsidRDefault="00C079B9" w:rsidP="00C079B9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 w:rsidRPr="00421D4C">
        <w:rPr>
          <w:sz w:val="24"/>
          <w:szCs w:val="24"/>
        </w:rPr>
        <w:t>20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C079B9" w:rsidRPr="00382A07" w:rsidRDefault="00C079B9" w:rsidP="00C079B9">
      <w:pPr>
        <w:ind w:firstLine="0"/>
        <w:jc w:val="left"/>
        <w:rPr>
          <w:sz w:val="24"/>
          <w:szCs w:val="24"/>
        </w:rPr>
      </w:pPr>
    </w:p>
    <w:p w:rsidR="00C079B9" w:rsidRPr="00382A07" w:rsidRDefault="00C079B9" w:rsidP="00C079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C079B9" w:rsidRPr="00382A07" w:rsidRDefault="00C079B9" w:rsidP="00C079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C079B9" w:rsidRPr="00382A07" w:rsidRDefault="00C079B9" w:rsidP="00C079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0120-ЛП-18</w:t>
      </w:r>
    </w:p>
    <w:p w:rsidR="00C079B9" w:rsidRPr="00382A07" w:rsidRDefault="00C079B9" w:rsidP="00C079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«19» марта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C079B9" w:rsidRPr="00C12FA4" w:rsidRDefault="00C079B9" w:rsidP="00C079B9">
      <w:pPr>
        <w:spacing w:line="264" w:lineRule="auto"/>
        <w:jc w:val="center"/>
        <w:rPr>
          <w:sz w:val="24"/>
          <w:szCs w:val="24"/>
        </w:rPr>
      </w:pPr>
    </w:p>
    <w:p w:rsidR="00C079B9" w:rsidRPr="00C12FA4" w:rsidRDefault="00C079B9" w:rsidP="00C079B9">
      <w:pPr>
        <w:spacing w:line="264" w:lineRule="auto"/>
        <w:jc w:val="center"/>
        <w:rPr>
          <w:sz w:val="24"/>
          <w:szCs w:val="24"/>
        </w:rPr>
      </w:pPr>
    </w:p>
    <w:p w:rsidR="00C079B9" w:rsidRPr="00C12FA4" w:rsidRDefault="00C079B9" w:rsidP="00C079B9">
      <w:pPr>
        <w:spacing w:line="264" w:lineRule="auto"/>
        <w:jc w:val="center"/>
        <w:rPr>
          <w:sz w:val="24"/>
          <w:szCs w:val="24"/>
        </w:rPr>
      </w:pPr>
    </w:p>
    <w:p w:rsidR="00C079B9" w:rsidRPr="00C12FA4" w:rsidRDefault="00C079B9" w:rsidP="00C079B9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C079B9" w:rsidRPr="00C12FA4" w:rsidRDefault="00C079B9" w:rsidP="00C079B9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C079B9" w:rsidRPr="00C12FA4" w:rsidRDefault="00C079B9" w:rsidP="00C079B9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</w:t>
      </w:r>
      <w:proofErr w:type="gramStart"/>
      <w:r w:rsidRPr="001D735B">
        <w:rPr>
          <w:b/>
          <w:sz w:val="24"/>
          <w:szCs w:val="24"/>
        </w:rPr>
        <w:t>Договора</w:t>
      </w:r>
      <w:proofErr w:type="gramEnd"/>
      <w:r w:rsidRPr="001D735B">
        <w:rPr>
          <w:b/>
          <w:sz w:val="24"/>
          <w:szCs w:val="24"/>
        </w:rPr>
        <w:t xml:space="preserve"> </w:t>
      </w:r>
      <w:r w:rsidRPr="001D735B">
        <w:rPr>
          <w:b/>
          <w:iCs/>
          <w:sz w:val="24"/>
          <w:szCs w:val="24"/>
        </w:rPr>
        <w:t xml:space="preserve">на </w:t>
      </w:r>
      <w:r w:rsidRPr="00C079B9">
        <w:rPr>
          <w:b/>
          <w:iCs/>
          <w:sz w:val="24"/>
          <w:szCs w:val="24"/>
        </w:rPr>
        <w:t>оказание услуг по изготовлению печатной продукции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C079B9" w:rsidRPr="00C12FA4" w:rsidRDefault="00C079B9" w:rsidP="00C079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C079B9" w:rsidRPr="00C12FA4" w:rsidRDefault="00C079B9" w:rsidP="00C079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Pr="00C12FA4" w:rsidRDefault="00C079B9" w:rsidP="00C079B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079B9" w:rsidRPr="00D77FC1" w:rsidRDefault="00C079B9" w:rsidP="00C079B9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421D4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29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21D4C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06B1B">
        <w:rPr>
          <w:iCs/>
          <w:sz w:val="24"/>
          <w:szCs w:val="24"/>
        </w:rPr>
        <w:t>начальник</w:t>
      </w:r>
      <w:r w:rsidR="00606B1B" w:rsidRPr="00606B1B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606B1B">
        <w:rPr>
          <w:iCs/>
          <w:sz w:val="24"/>
          <w:szCs w:val="24"/>
        </w:rPr>
        <w:t>Бронников Н.Ю.</w:t>
      </w:r>
      <w:r w:rsidR="00606B1B" w:rsidRPr="00606B1B">
        <w:rPr>
          <w:iCs/>
          <w:sz w:val="24"/>
          <w:szCs w:val="24"/>
        </w:rPr>
        <w:t>, контактные теле</w:t>
      </w:r>
      <w:r w:rsidR="00606B1B">
        <w:rPr>
          <w:iCs/>
          <w:sz w:val="24"/>
          <w:szCs w:val="24"/>
        </w:rPr>
        <w:t>фоны: (4742) 22-83-03</w:t>
      </w:r>
      <w:r w:rsidR="00606B1B" w:rsidRPr="00606B1B">
        <w:rPr>
          <w:iCs/>
          <w:sz w:val="24"/>
          <w:szCs w:val="24"/>
        </w:rPr>
        <w:t xml:space="preserve">, адрес электронной почты: </w:t>
      </w:r>
      <w:proofErr w:type="spellStart"/>
      <w:r w:rsidR="00606B1B" w:rsidRPr="00606B1B">
        <w:rPr>
          <w:iCs/>
          <w:sz w:val="24"/>
          <w:szCs w:val="24"/>
          <w:u w:val="single"/>
          <w:lang w:val="en-US"/>
        </w:rPr>
        <w:t>bronni</w:t>
      </w:r>
      <w:r w:rsidR="00606B1B" w:rsidRPr="00606B1B">
        <w:rPr>
          <w:iCs/>
          <w:sz w:val="24"/>
          <w:szCs w:val="24"/>
          <w:u w:val="single"/>
        </w:rPr>
        <w:t>ov</w:t>
      </w:r>
      <w:proofErr w:type="spellEnd"/>
      <w:r w:rsidR="00606B1B" w:rsidRPr="00606B1B">
        <w:rPr>
          <w:iCs/>
          <w:sz w:val="24"/>
          <w:szCs w:val="24"/>
          <w:u w:val="single"/>
        </w:rPr>
        <w:t>.</w:t>
      </w:r>
      <w:r w:rsidR="00606B1B" w:rsidRPr="00606B1B">
        <w:rPr>
          <w:iCs/>
          <w:sz w:val="24"/>
          <w:szCs w:val="24"/>
          <w:u w:val="single"/>
          <w:lang w:val="en-US"/>
        </w:rPr>
        <w:t>nu</w:t>
      </w:r>
      <w:r w:rsidR="00606B1B" w:rsidRPr="00606B1B">
        <w:rPr>
          <w:iCs/>
          <w:sz w:val="24"/>
          <w:szCs w:val="24"/>
          <w:u w:val="single"/>
        </w:rPr>
        <w:t>@mrsk-1.ru</w:t>
      </w:r>
      <w:r w:rsidR="00606B1B" w:rsidRPr="00606B1B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606B1B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21D4C">
        <w:rPr>
          <w:sz w:val="24"/>
          <w:szCs w:val="24"/>
        </w:rPr>
        <w:t xml:space="preserve">опубликованным </w:t>
      </w:r>
      <w:r w:rsidRPr="00421D4C">
        <w:rPr>
          <w:b/>
          <w:sz w:val="24"/>
          <w:szCs w:val="24"/>
        </w:rPr>
        <w:t>«</w:t>
      </w:r>
      <w:r w:rsidR="00606B1B" w:rsidRPr="00421D4C">
        <w:rPr>
          <w:b/>
          <w:sz w:val="24"/>
          <w:szCs w:val="24"/>
        </w:rPr>
        <w:t>20</w:t>
      </w:r>
      <w:r w:rsidRPr="00421D4C">
        <w:rPr>
          <w:b/>
          <w:sz w:val="24"/>
          <w:szCs w:val="24"/>
        </w:rPr>
        <w:t xml:space="preserve">» </w:t>
      </w:r>
      <w:r w:rsidR="00606B1B" w:rsidRPr="00421D4C">
        <w:rPr>
          <w:b/>
          <w:sz w:val="24"/>
          <w:szCs w:val="24"/>
        </w:rPr>
        <w:t>марта</w:t>
      </w:r>
      <w:r w:rsidRPr="00421D4C">
        <w:rPr>
          <w:b/>
          <w:sz w:val="24"/>
          <w:szCs w:val="24"/>
        </w:rPr>
        <w:t xml:space="preserve"> </w:t>
      </w:r>
      <w:r w:rsidR="009C6DFC" w:rsidRPr="00421D4C">
        <w:rPr>
          <w:b/>
          <w:sz w:val="24"/>
          <w:szCs w:val="24"/>
        </w:rPr>
        <w:t>2018</w:t>
      </w:r>
      <w:r w:rsidRPr="00421D4C">
        <w:rPr>
          <w:b/>
          <w:sz w:val="24"/>
          <w:szCs w:val="24"/>
        </w:rPr>
        <w:t xml:space="preserve"> г.</w:t>
      </w:r>
      <w:r w:rsidRPr="00421D4C">
        <w:rPr>
          <w:sz w:val="24"/>
          <w:szCs w:val="24"/>
        </w:rPr>
        <w:t xml:space="preserve"> на официальном</w:t>
      </w:r>
      <w:proofErr w:type="gramEnd"/>
      <w:r w:rsidRPr="00421D4C">
        <w:rPr>
          <w:sz w:val="24"/>
          <w:szCs w:val="24"/>
        </w:rPr>
        <w:t xml:space="preserve"> </w:t>
      </w:r>
      <w:proofErr w:type="gramStart"/>
      <w:r w:rsidRPr="00421D4C">
        <w:rPr>
          <w:sz w:val="24"/>
          <w:szCs w:val="24"/>
        </w:rPr>
        <w:t>сайте (</w:t>
      </w:r>
      <w:hyperlink r:id="rId16" w:history="1">
        <w:r w:rsidR="00345CCA" w:rsidRPr="00421D4C">
          <w:rPr>
            <w:rStyle w:val="a7"/>
            <w:sz w:val="24"/>
            <w:szCs w:val="24"/>
          </w:rPr>
          <w:t>www.zakupki.</w:t>
        </w:r>
        <w:r w:rsidR="00345CCA" w:rsidRPr="00421D4C">
          <w:rPr>
            <w:rStyle w:val="a7"/>
            <w:sz w:val="24"/>
            <w:szCs w:val="24"/>
            <w:lang w:val="en-US"/>
          </w:rPr>
          <w:t>gov</w:t>
        </w:r>
        <w:r w:rsidR="00345CCA" w:rsidRPr="00421D4C">
          <w:rPr>
            <w:rStyle w:val="a7"/>
            <w:sz w:val="24"/>
            <w:szCs w:val="24"/>
          </w:rPr>
          <w:t>.ru</w:t>
        </w:r>
      </w:hyperlink>
      <w:r w:rsidRPr="00421D4C">
        <w:rPr>
          <w:sz w:val="24"/>
          <w:szCs w:val="24"/>
        </w:rPr>
        <w:t>),</w:t>
      </w:r>
      <w:r w:rsidR="009D7F01" w:rsidRPr="00421D4C">
        <w:rPr>
          <w:iCs/>
          <w:sz w:val="24"/>
          <w:szCs w:val="24"/>
        </w:rPr>
        <w:t xml:space="preserve"> </w:t>
      </w:r>
      <w:r w:rsidR="009D7F01" w:rsidRPr="00421D4C">
        <w:rPr>
          <w:sz w:val="24"/>
          <w:szCs w:val="24"/>
        </w:rPr>
        <w:t xml:space="preserve">на сайте </w:t>
      </w:r>
      <w:r w:rsidR="007556FF" w:rsidRPr="00421D4C">
        <w:rPr>
          <w:iCs/>
          <w:sz w:val="24"/>
          <w:szCs w:val="24"/>
        </w:rPr>
        <w:t>ПАО «МРСК Цен</w:t>
      </w:r>
      <w:r w:rsidR="007556FF" w:rsidRPr="00862664">
        <w:rPr>
          <w:iCs/>
          <w:sz w:val="24"/>
          <w:szCs w:val="24"/>
        </w:rPr>
        <w:t>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bookmarkEnd w:id="10"/>
      <w:r w:rsidR="00606B1B" w:rsidRPr="00AC081B">
        <w:rPr>
          <w:iCs/>
          <w:sz w:val="24"/>
          <w:szCs w:val="24"/>
        </w:rPr>
        <w:t>пригласило юридических лиц и физических лиц (в т. ч. индивидуальных предпринимателей)</w:t>
      </w:r>
      <w:r w:rsidR="00606B1B">
        <w:rPr>
          <w:sz w:val="24"/>
          <w:szCs w:val="24"/>
        </w:rPr>
        <w:t xml:space="preserve">, </w:t>
      </w:r>
      <w:r w:rsidR="00606B1B" w:rsidRPr="00AE0D69">
        <w:rPr>
          <w:iCs/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</w:t>
      </w:r>
      <w:proofErr w:type="gramEnd"/>
      <w:r w:rsidR="00606B1B" w:rsidRPr="00AE0D69">
        <w:rPr>
          <w:iCs/>
          <w:sz w:val="24"/>
          <w:szCs w:val="24"/>
        </w:rPr>
        <w:t>. N 209-ФЗ «О развитии малого и среднего предпринимательства в Российской Федерации»)</w:t>
      </w:r>
      <w:r w:rsidR="00606B1B" w:rsidRPr="00AC081B">
        <w:rPr>
          <w:iCs/>
          <w:sz w:val="24"/>
          <w:szCs w:val="24"/>
        </w:rPr>
        <w:t xml:space="preserve"> (далее - Участники)</w:t>
      </w:r>
      <w:r w:rsidR="00606B1B">
        <w:rPr>
          <w:iCs/>
          <w:sz w:val="24"/>
          <w:szCs w:val="24"/>
        </w:rPr>
        <w:t>,</w:t>
      </w:r>
      <w:r w:rsidR="00606B1B" w:rsidRPr="00AC081B">
        <w:rPr>
          <w:iCs/>
          <w:sz w:val="24"/>
          <w:szCs w:val="24"/>
        </w:rPr>
        <w:t xml:space="preserve"> к участию в процедуре Открытого запроса предложений (далее – запрос предложений) на право заключения Договора на </w:t>
      </w:r>
      <w:r w:rsidR="00606B1B" w:rsidRPr="00606B1B">
        <w:rPr>
          <w:iCs/>
          <w:sz w:val="24"/>
          <w:szCs w:val="24"/>
        </w:rPr>
        <w:t>оказание услуг по изготовлению печатной продукции</w:t>
      </w:r>
      <w:r w:rsidR="00606B1B" w:rsidRPr="00AC081B">
        <w:rPr>
          <w:iCs/>
          <w:sz w:val="24"/>
          <w:szCs w:val="24"/>
        </w:rPr>
        <w:t xml:space="preserve"> для нужд ПАО «МРСК Центра» (филиала «Липецкэнерго», расположенного по адресу: </w:t>
      </w:r>
      <w:proofErr w:type="gramStart"/>
      <w:r w:rsidR="00606B1B" w:rsidRPr="00AC081B">
        <w:rPr>
          <w:iCs/>
          <w:sz w:val="24"/>
          <w:szCs w:val="24"/>
        </w:rPr>
        <w:t>РФ, 398001, г. Липецк, ул. 50-лет НЛМК, 33</w:t>
      </w:r>
      <w:r w:rsidR="00606B1B">
        <w:rPr>
          <w:iCs/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606B1B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606B1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606B1B">
        <w:rPr>
          <w:sz w:val="24"/>
          <w:szCs w:val="24"/>
        </w:rPr>
        <w:t>Договор</w:t>
      </w:r>
      <w:r w:rsidR="00702B2C" w:rsidRPr="00606B1B">
        <w:rPr>
          <w:sz w:val="24"/>
          <w:szCs w:val="24"/>
        </w:rPr>
        <w:t>ов</w:t>
      </w:r>
      <w:r w:rsidR="00A40714" w:rsidRPr="00606B1B">
        <w:rPr>
          <w:sz w:val="24"/>
          <w:szCs w:val="24"/>
        </w:rPr>
        <w:t xml:space="preserve"> </w:t>
      </w:r>
      <w:r w:rsidR="00366652" w:rsidRPr="00606B1B">
        <w:rPr>
          <w:sz w:val="24"/>
          <w:szCs w:val="24"/>
        </w:rPr>
        <w:t xml:space="preserve">на </w:t>
      </w:r>
      <w:bookmarkEnd w:id="17"/>
      <w:r w:rsidR="00606B1B" w:rsidRPr="00606B1B">
        <w:rPr>
          <w:iCs/>
          <w:sz w:val="24"/>
          <w:szCs w:val="24"/>
        </w:rPr>
        <w:t>оказание услуг по изготовлению печатной продукции для нужд ПАО «МРСК Центра» (филиала «Липецкэнерго»)</w:t>
      </w:r>
      <w:r w:rsidR="00702B2C" w:rsidRPr="00606B1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06B1B">
        <w:rPr>
          <w:sz w:val="24"/>
          <w:szCs w:val="24"/>
        </w:rPr>
        <w:t xml:space="preserve">Количество лотов: </w:t>
      </w:r>
      <w:r w:rsidRPr="00606B1B">
        <w:rPr>
          <w:b/>
          <w:sz w:val="24"/>
          <w:szCs w:val="24"/>
        </w:rPr>
        <w:t>1 (один)</w:t>
      </w:r>
      <w:r w:rsidRPr="00606B1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606B1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606B1B">
        <w:rPr>
          <w:sz w:val="24"/>
          <w:szCs w:val="24"/>
        </w:rPr>
        <w:t>услуг</w:t>
      </w:r>
      <w:r w:rsidR="00717F60" w:rsidRPr="00606B1B">
        <w:rPr>
          <w:sz w:val="24"/>
          <w:szCs w:val="24"/>
        </w:rPr>
        <w:t xml:space="preserve">: </w:t>
      </w:r>
      <w:r w:rsidR="00606B1B" w:rsidRPr="00606B1B">
        <w:rPr>
          <w:sz w:val="24"/>
          <w:szCs w:val="24"/>
        </w:rPr>
        <w:t>в течение 30 (тридцати) календарных дней с момента заключения Договора</w:t>
      </w:r>
      <w:r w:rsidR="00717F60" w:rsidRPr="00606B1B">
        <w:rPr>
          <w:sz w:val="24"/>
          <w:szCs w:val="24"/>
        </w:rPr>
        <w:t>.</w:t>
      </w:r>
      <w:bookmarkEnd w:id="19"/>
    </w:p>
    <w:p w:rsidR="008D2928" w:rsidRPr="00606B1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06B1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06B1B">
        <w:rPr>
          <w:sz w:val="24"/>
          <w:szCs w:val="24"/>
        </w:rPr>
        <w:t>территории Р</w:t>
      </w:r>
      <w:r w:rsidR="00A0540E" w:rsidRPr="00606B1B">
        <w:rPr>
          <w:sz w:val="24"/>
          <w:szCs w:val="24"/>
        </w:rPr>
        <w:t xml:space="preserve">оссийской </w:t>
      </w:r>
      <w:r w:rsidR="00425F34" w:rsidRPr="00606B1B">
        <w:rPr>
          <w:sz w:val="24"/>
          <w:szCs w:val="24"/>
        </w:rPr>
        <w:t>Ф</w:t>
      </w:r>
      <w:r w:rsidR="00A0540E" w:rsidRPr="00606B1B">
        <w:rPr>
          <w:sz w:val="24"/>
          <w:szCs w:val="24"/>
        </w:rPr>
        <w:t>едерации</w:t>
      </w:r>
      <w:r w:rsidRPr="00606B1B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06B1B" w:rsidRPr="00606B1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691FB1" w:rsidRPr="00691FB1">
        <w:rPr>
          <w:iCs/>
          <w:sz w:val="24"/>
          <w:szCs w:val="24"/>
          <w:highlight w:val="lightGray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071F6" w:rsidRPr="005071F6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071F6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071F6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071F6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606B1B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06B1B">
        <w:rPr>
          <w:b/>
          <w:bCs w:val="0"/>
          <w:sz w:val="24"/>
          <w:szCs w:val="24"/>
          <w:u w:val="single"/>
        </w:rPr>
        <w:t>По Лоту №1:</w:t>
      </w:r>
      <w:r w:rsidR="00717F60" w:rsidRPr="00C12FA4">
        <w:rPr>
          <w:bCs w:val="0"/>
          <w:sz w:val="24"/>
          <w:szCs w:val="24"/>
        </w:rPr>
        <w:t xml:space="preserve"> </w:t>
      </w:r>
      <w:r w:rsidR="00606B1B" w:rsidRPr="00606B1B">
        <w:rPr>
          <w:b/>
          <w:sz w:val="24"/>
          <w:szCs w:val="24"/>
        </w:rPr>
        <w:t>236 100</w:t>
      </w:r>
      <w:r w:rsidR="00606B1B" w:rsidRPr="00606B1B">
        <w:rPr>
          <w:sz w:val="24"/>
          <w:szCs w:val="24"/>
        </w:rPr>
        <w:t xml:space="preserve"> (Двести тридцать шесть тысяч сто) рублей 00 копеек РФ, без учета НДС; НДС составляет </w:t>
      </w:r>
      <w:r w:rsidR="00606B1B" w:rsidRPr="00606B1B">
        <w:rPr>
          <w:b/>
          <w:sz w:val="24"/>
          <w:szCs w:val="24"/>
        </w:rPr>
        <w:t>42 498</w:t>
      </w:r>
      <w:r w:rsidR="00606B1B" w:rsidRPr="00606B1B">
        <w:rPr>
          <w:sz w:val="24"/>
          <w:szCs w:val="24"/>
        </w:rPr>
        <w:t xml:space="preserve"> (Сорок две тысячи четыреста девяносто восемь) рублей 00 копеек РФ; </w:t>
      </w:r>
      <w:r w:rsidR="00606B1B" w:rsidRPr="00606B1B">
        <w:rPr>
          <w:b/>
          <w:sz w:val="24"/>
          <w:szCs w:val="24"/>
        </w:rPr>
        <w:t>278 598</w:t>
      </w:r>
      <w:r w:rsidR="00606B1B" w:rsidRPr="00606B1B">
        <w:rPr>
          <w:sz w:val="24"/>
          <w:szCs w:val="24"/>
        </w:rPr>
        <w:t xml:space="preserve"> (Двести семьдесят восемь тысяч пятьсот девяносто восемь) рублей 00 копеек РФ, с учетом НДС</w:t>
      </w:r>
      <w:r w:rsidR="00606B1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</w:t>
      </w:r>
      <w:r w:rsidR="00A86DC5">
        <w:rPr>
          <w:bCs w:val="0"/>
          <w:sz w:val="24"/>
          <w:szCs w:val="24"/>
        </w:rPr>
        <w:t>,</w:t>
      </w:r>
      <w:r w:rsidRPr="00EB7BE2">
        <w:rPr>
          <w:bCs w:val="0"/>
          <w:sz w:val="24"/>
          <w:szCs w:val="24"/>
        </w:rPr>
        <w:t xml:space="preserve"> </w:t>
      </w:r>
      <w:r w:rsidR="00A86DC5" w:rsidRPr="00A86DC5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606B1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606B1B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A1791D" w:rsidRPr="00AE0D69" w:rsidRDefault="00A1791D" w:rsidP="00A1791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0D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5071F6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a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g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071F6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B62776">
        <w:rPr>
          <w:bCs w:val="0"/>
          <w:sz w:val="24"/>
          <w:szCs w:val="24"/>
        </w:rPr>
        <w:t>и, на сумму 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-3.3.14.3</w:t>
      </w:r>
      <w:r w:rsidR="005071F6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B62776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5071F6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B62776">
        <w:rPr>
          <w:bCs w:val="0"/>
          <w:sz w:val="24"/>
          <w:szCs w:val="24"/>
        </w:rPr>
        <w:t xml:space="preserve">приема заявок, указанных в пункте </w:t>
      </w:r>
      <w:r w:rsidR="00402725" w:rsidRPr="00B62776">
        <w:fldChar w:fldCharType="begin"/>
      </w:r>
      <w:r w:rsidR="00402725" w:rsidRPr="00B62776">
        <w:instrText xml:space="preserve"> REF _Ref440289953 \r \h  \* MERGEFORMAT </w:instrText>
      </w:r>
      <w:r w:rsidR="00402725" w:rsidRPr="00B62776">
        <w:fldChar w:fldCharType="separate"/>
      </w:r>
      <w:r w:rsidR="005071F6" w:rsidRPr="00B62776">
        <w:rPr>
          <w:bCs w:val="0"/>
          <w:sz w:val="24"/>
          <w:szCs w:val="24"/>
        </w:rPr>
        <w:t>3.4.1.3</w:t>
      </w:r>
      <w:r w:rsidR="00402725" w:rsidRPr="00B62776">
        <w:fldChar w:fldCharType="end"/>
      </w:r>
      <w:r w:rsidRPr="00B62776">
        <w:rPr>
          <w:bCs w:val="0"/>
          <w:sz w:val="24"/>
          <w:szCs w:val="24"/>
        </w:rPr>
        <w:t xml:space="preserve"> настоящей Документации, по адресу: </w:t>
      </w:r>
      <w:r w:rsidR="00B62776" w:rsidRPr="00B62776">
        <w:rPr>
          <w:sz w:val="24"/>
          <w:szCs w:val="24"/>
        </w:rPr>
        <w:t xml:space="preserve">РФ, 398001, г. Липецк, ул. 50 лет НЛМК,  д. 33, </w:t>
      </w:r>
      <w:proofErr w:type="spellStart"/>
      <w:r w:rsidR="00B62776" w:rsidRPr="00B62776">
        <w:rPr>
          <w:sz w:val="24"/>
          <w:szCs w:val="24"/>
        </w:rPr>
        <w:t>каб</w:t>
      </w:r>
      <w:proofErr w:type="spellEnd"/>
      <w:r w:rsidR="00B62776" w:rsidRPr="00B62776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B62776" w:rsidRPr="00B62776">
        <w:rPr>
          <w:b/>
          <w:sz w:val="24"/>
          <w:szCs w:val="24"/>
        </w:rPr>
        <w:t>(4742) 22-83-04</w:t>
      </w:r>
      <w:r w:rsidRPr="00B62776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</w:t>
      </w:r>
      <w:r w:rsidRPr="00C16B5D">
        <w:rPr>
          <w:rFonts w:eastAsia="Calibri"/>
          <w:szCs w:val="24"/>
          <w:lang w:eastAsia="en-US"/>
        </w:rPr>
        <w:t xml:space="preserve">вместе с Анкетой Участника (п. </w:t>
      </w:r>
      <w:r w:rsidR="00402725" w:rsidRPr="00C16B5D">
        <w:fldChar w:fldCharType="begin"/>
      </w:r>
      <w:r w:rsidR="00402725" w:rsidRPr="00C16B5D">
        <w:instrText xml:space="preserve"> REF _Ref55335823 \r \h  \* MERGEFORMAT </w:instrText>
      </w:r>
      <w:r w:rsidR="00402725" w:rsidRPr="00C16B5D">
        <w:fldChar w:fldCharType="separate"/>
      </w:r>
      <w:r w:rsidR="005071F6" w:rsidRPr="00C16B5D">
        <w:rPr>
          <w:rFonts w:eastAsia="Calibri"/>
          <w:szCs w:val="24"/>
          <w:lang w:eastAsia="en-US"/>
        </w:rPr>
        <w:t>5.7</w:t>
      </w:r>
      <w:r w:rsidR="00402725" w:rsidRPr="00C16B5D">
        <w:fldChar w:fldCharType="end"/>
      </w:r>
      <w:r w:rsidRPr="00C16B5D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16B5D" w:rsidRPr="00C16B5D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C16B5D" w:rsidRPr="00C16B5D">
        <w:rPr>
          <w:rFonts w:eastAsia="Calibri"/>
          <w:szCs w:val="24"/>
          <w:lang w:eastAsia="en-US"/>
        </w:rPr>
        <w:t xml:space="preserve"> - контактный телефон </w:t>
      </w:r>
      <w:r w:rsidR="00C16B5D" w:rsidRPr="00C16B5D">
        <w:rPr>
          <w:rFonts w:eastAsia="Calibri"/>
          <w:b/>
          <w:szCs w:val="24"/>
          <w:lang w:eastAsia="en-US"/>
        </w:rPr>
        <w:t>(4742) 22-83-04</w:t>
      </w:r>
      <w:r w:rsidR="00C16B5D" w:rsidRPr="00C16B5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C16B5D" w:rsidRPr="00C16B5D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="00C16B5D" w:rsidRPr="00C16B5D">
        <w:rPr>
          <w:rFonts w:eastAsia="Calibri"/>
          <w:szCs w:val="24"/>
          <w:lang w:eastAsia="en-US"/>
        </w:rPr>
        <w:t xml:space="preserve">. </w:t>
      </w:r>
      <w:r w:rsidRPr="00C16B5D">
        <w:rPr>
          <w:rFonts w:eastAsia="Calibri"/>
          <w:szCs w:val="24"/>
          <w:lang w:eastAsia="en-US"/>
        </w:rPr>
        <w:t>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C16B5D" w:rsidRDefault="00C16B5D" w:rsidP="00C16B5D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C16B5D" w:rsidRDefault="00C16B5D" w:rsidP="00C16B5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C16B5D" w:rsidRDefault="00C16B5D" w:rsidP="00C16B5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C16B5D" w:rsidRDefault="00C16B5D" w:rsidP="00C16B5D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C16B5D" w:rsidRDefault="00C16B5D" w:rsidP="00C16B5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F64A8B" w:rsidRPr="001E3137" w:rsidRDefault="00C16B5D" w:rsidP="00C16B5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>
        <w:rPr>
          <w:sz w:val="24"/>
          <w:szCs w:val="24"/>
        </w:rPr>
        <w:t xml:space="preserve">                       БИК 044206604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421D4C">
        <w:rPr>
          <w:bCs w:val="0"/>
          <w:sz w:val="24"/>
          <w:szCs w:val="24"/>
        </w:rPr>
        <w:t>Заявк</w:t>
      </w:r>
      <w:r w:rsidR="00717F60" w:rsidRPr="00421D4C">
        <w:rPr>
          <w:bCs w:val="0"/>
          <w:sz w:val="24"/>
          <w:szCs w:val="24"/>
        </w:rPr>
        <w:t xml:space="preserve">и на ЭТП могут быть поданы до </w:t>
      </w:r>
      <w:r w:rsidR="002B5044" w:rsidRPr="00421D4C">
        <w:rPr>
          <w:b/>
          <w:bCs w:val="0"/>
          <w:sz w:val="24"/>
          <w:szCs w:val="24"/>
        </w:rPr>
        <w:t xml:space="preserve">12 часов 00 минут </w:t>
      </w:r>
      <w:r w:rsidR="00421D4C" w:rsidRPr="00421D4C">
        <w:rPr>
          <w:b/>
          <w:bCs w:val="0"/>
          <w:sz w:val="24"/>
          <w:szCs w:val="24"/>
        </w:rPr>
        <w:t>05 апреля</w:t>
      </w:r>
      <w:r w:rsidR="002B5044" w:rsidRPr="00421D4C">
        <w:rPr>
          <w:b/>
          <w:bCs w:val="0"/>
          <w:sz w:val="24"/>
          <w:szCs w:val="24"/>
        </w:rPr>
        <w:t xml:space="preserve"> </w:t>
      </w:r>
      <w:r w:rsidR="009C6DFC" w:rsidRPr="00421D4C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lastRenderedPageBreak/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421D4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421D4C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21D4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421D4C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21D4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21D4C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071F6" w:rsidRPr="005071F6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4"/>
      <w:bookmarkEnd w:id="72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5071F6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lastRenderedPageBreak/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</w:t>
      </w:r>
      <w:r w:rsidRPr="00EB7BE2">
        <w:rPr>
          <w:sz w:val="24"/>
          <w:szCs w:val="24"/>
        </w:rPr>
        <w:lastRenderedPageBreak/>
        <w:t xml:space="preserve">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421D4C">
        <w:rPr>
          <w:b w:val="0"/>
          <w:szCs w:val="24"/>
        </w:rPr>
        <w:t xml:space="preserve">Лоту №1 (подраздел </w:t>
      </w:r>
      <w:r w:rsidR="007F30BA" w:rsidRPr="00421D4C">
        <w:rPr>
          <w:b w:val="0"/>
          <w:szCs w:val="24"/>
        </w:rPr>
        <w:fldChar w:fldCharType="begin"/>
      </w:r>
      <w:r w:rsidR="00A154B7" w:rsidRPr="00421D4C">
        <w:rPr>
          <w:b w:val="0"/>
          <w:szCs w:val="24"/>
        </w:rPr>
        <w:instrText xml:space="preserve"> REF _Ref440275279 \r \h </w:instrText>
      </w:r>
      <w:r w:rsidR="007F30BA" w:rsidRPr="00421D4C">
        <w:rPr>
          <w:b w:val="0"/>
          <w:szCs w:val="24"/>
        </w:rPr>
      </w:r>
      <w:r w:rsidR="00421D4C">
        <w:rPr>
          <w:b w:val="0"/>
          <w:szCs w:val="24"/>
        </w:rPr>
        <w:instrText xml:space="preserve"> \* MERGEFORMAT </w:instrText>
      </w:r>
      <w:r w:rsidR="007F30BA" w:rsidRPr="00421D4C">
        <w:rPr>
          <w:b w:val="0"/>
          <w:szCs w:val="24"/>
        </w:rPr>
        <w:fldChar w:fldCharType="separate"/>
      </w:r>
      <w:r w:rsidR="005071F6" w:rsidRPr="00421D4C">
        <w:rPr>
          <w:b w:val="0"/>
          <w:szCs w:val="24"/>
        </w:rPr>
        <w:t>1.1.4</w:t>
      </w:r>
      <w:r w:rsidR="007F30BA" w:rsidRPr="00421D4C">
        <w:rPr>
          <w:b w:val="0"/>
          <w:szCs w:val="24"/>
        </w:rPr>
        <w:fldChar w:fldCharType="end"/>
      </w:r>
      <w:r w:rsidR="00A154B7" w:rsidRPr="00421D4C">
        <w:rPr>
          <w:b w:val="0"/>
          <w:szCs w:val="24"/>
        </w:rPr>
        <w:t>)</w:t>
      </w:r>
      <w:r w:rsidRPr="00421D4C">
        <w:rPr>
          <w:b w:val="0"/>
          <w:szCs w:val="24"/>
        </w:rPr>
        <w:t xml:space="preserve"> изложен</w:t>
      </w:r>
      <w:r w:rsidR="00F463E8" w:rsidRPr="00421D4C">
        <w:rPr>
          <w:b w:val="0"/>
          <w:szCs w:val="24"/>
        </w:rPr>
        <w:t>о(</w:t>
      </w:r>
      <w:r w:rsidRPr="00421D4C">
        <w:rPr>
          <w:b w:val="0"/>
          <w:szCs w:val="24"/>
        </w:rPr>
        <w:t>ы</w:t>
      </w:r>
      <w:r w:rsidR="00F463E8" w:rsidRPr="00421D4C">
        <w:rPr>
          <w:b w:val="0"/>
          <w:szCs w:val="24"/>
        </w:rPr>
        <w:t>)</w:t>
      </w:r>
      <w:r w:rsidRPr="00421D4C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Start w:id="801" w:name="_GoBack"/>
      <w:bookmarkEnd w:id="800"/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3"/>
      <w:bookmarkEnd w:id="774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8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9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5071F6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104" w:rsidRDefault="00E20104">
      <w:pPr>
        <w:spacing w:line="240" w:lineRule="auto"/>
      </w:pPr>
      <w:r>
        <w:separator/>
      </w:r>
    </w:p>
  </w:endnote>
  <w:endnote w:type="continuationSeparator" w:id="0">
    <w:p w:rsidR="00E20104" w:rsidRDefault="00E20104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421D4C">
      <w:rPr>
        <w:noProof/>
        <w:sz w:val="16"/>
        <w:szCs w:val="16"/>
        <w:lang w:eastAsia="ru-RU"/>
      </w:rPr>
      <w:t>2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606B1B" w:rsidRPr="00606B1B">
      <w:rPr>
        <w:sz w:val="18"/>
        <w:szCs w:val="18"/>
      </w:rPr>
      <w:t>Договора на оказание услуг по изготовлению печатной продукции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104" w:rsidRDefault="00E20104">
      <w:pPr>
        <w:spacing w:line="240" w:lineRule="auto"/>
      </w:pPr>
      <w:r>
        <w:separator/>
      </w:r>
    </w:p>
  </w:footnote>
  <w:footnote w:type="continuationSeparator" w:id="0">
    <w:p w:rsidR="00E20104" w:rsidRDefault="00E20104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2673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D4C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B1B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791D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86DC5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2776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79B9"/>
    <w:rsid w:val="00C12145"/>
    <w:rsid w:val="00C12B9A"/>
    <w:rsid w:val="00C12FA4"/>
    <w:rsid w:val="00C16B5D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104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mailto:doverie@mrsk-1.ru" TargetMode="Externa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E064E-1961-40BA-817D-D41CA745A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29562</Words>
  <Characters>168506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197673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153</cp:revision>
  <cp:lastPrinted>2015-12-29T14:27:00Z</cp:lastPrinted>
  <dcterms:created xsi:type="dcterms:W3CDTF">2016-01-13T12:36:00Z</dcterms:created>
  <dcterms:modified xsi:type="dcterms:W3CDTF">2018-03-20T05:50:00Z</dcterms:modified>
</cp:coreProperties>
</file>