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6074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FB4902" w:rsidRPr="00FB4902">
        <w:rPr>
          <w:b/>
          <w:sz w:val="24"/>
          <w:szCs w:val="24"/>
        </w:rPr>
        <w:t>на оказание услуг по обучению сотрудников филиала ПАО «МРСК Центра» - «Ярэнерго» на вальщиков леса, машинистов БКМ и др.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E32A24" w:rsidRPr="00E32A24">
        <w:rPr>
          <w:sz w:val="24"/>
          <w:szCs w:val="24"/>
        </w:rPr>
        <w:t>на оказание услуг по обучению сотрудников филиала ПАО «МРСК Центра» - «Ярэнерго» на вальщиков леса, машинистов БКМ и др.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E32A24" w:rsidRPr="00E32A24">
        <w:rPr>
          <w:sz w:val="24"/>
          <w:szCs w:val="24"/>
        </w:rPr>
        <w:t>на оказание услуг по обучению сотрудников филиала ПАО «МРСК Центра» - «Ярэнерго» на вальщиков леса, машинистов БКМ и др.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E32A24" w:rsidRDefault="00E32A24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32A24">
        <w:rPr>
          <w:b/>
          <w:sz w:val="24"/>
          <w:szCs w:val="24"/>
        </w:rPr>
        <w:t>490 900,00</w:t>
      </w:r>
      <w:r w:rsidRPr="00E32A24">
        <w:rPr>
          <w:sz w:val="24"/>
          <w:szCs w:val="24"/>
        </w:rPr>
        <w:t xml:space="preserve"> (четыреста девяносто тысяч девятьсот) рублей 00 копеек РФ, без учета НДС; НДС составляет </w:t>
      </w:r>
      <w:r w:rsidRPr="00E32A24">
        <w:rPr>
          <w:b/>
          <w:sz w:val="24"/>
          <w:szCs w:val="24"/>
        </w:rPr>
        <w:t>98 180,0</w:t>
      </w:r>
      <w:bookmarkStart w:id="451" w:name="_GoBack"/>
      <w:bookmarkEnd w:id="451"/>
      <w:r w:rsidRPr="00E32A24">
        <w:rPr>
          <w:b/>
          <w:sz w:val="24"/>
          <w:szCs w:val="24"/>
        </w:rPr>
        <w:t>0</w:t>
      </w:r>
      <w:r w:rsidRPr="00E32A24">
        <w:rPr>
          <w:sz w:val="24"/>
          <w:szCs w:val="24"/>
        </w:rPr>
        <w:t xml:space="preserve"> (девяносто восемь тысяч сто восемьдесят) рублей 00 копеек РФ; </w:t>
      </w:r>
      <w:r w:rsidRPr="00E32A24">
        <w:rPr>
          <w:b/>
          <w:sz w:val="24"/>
          <w:szCs w:val="24"/>
        </w:rPr>
        <w:t>589 080,00</w:t>
      </w:r>
      <w:r w:rsidRPr="00E32A24">
        <w:rPr>
          <w:sz w:val="24"/>
          <w:szCs w:val="24"/>
        </w:rPr>
        <w:t xml:space="preserve"> (пятьсот восемьдесят девять тысяч восемьдесят) рублей 00 копеек РФ, с учетом НДС</w:t>
      </w:r>
      <w:r w:rsidR="00B57A9E" w:rsidRPr="00E32A2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1E3137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74A" w:rsidRDefault="0016074A">
      <w:pPr>
        <w:spacing w:line="240" w:lineRule="auto"/>
      </w:pPr>
      <w:r>
        <w:separator/>
      </w:r>
    </w:p>
  </w:endnote>
  <w:endnote w:type="continuationSeparator" w:id="0">
    <w:p w:rsidR="0016074A" w:rsidRDefault="0016074A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E32A24">
      <w:rPr>
        <w:noProof/>
        <w:sz w:val="16"/>
        <w:szCs w:val="16"/>
        <w:lang w:eastAsia="ru-RU"/>
      </w:rPr>
      <w:t>31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E32A24" w:rsidRPr="00E32A24">
      <w:rPr>
        <w:sz w:val="18"/>
        <w:szCs w:val="18"/>
      </w:rPr>
      <w:t>на оказание услуг по обучению сотрудников филиала ПАО «МРСК Центра» - «Ярэнерго» на вальщиков леса, машинистов БКМ и др.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74A" w:rsidRDefault="0016074A">
      <w:pPr>
        <w:spacing w:line="240" w:lineRule="auto"/>
      </w:pPr>
      <w:r>
        <w:separator/>
      </w:r>
    </w:p>
  </w:footnote>
  <w:footnote w:type="continuationSeparator" w:id="0">
    <w:p w:rsidR="0016074A" w:rsidRDefault="0016074A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074A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A24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02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C83B3-05D2-429A-BC2A-4ED8A046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95</Pages>
  <Words>29462</Words>
  <Characters>167939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197007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156</cp:revision>
  <cp:lastPrinted>2015-12-29T14:27:00Z</cp:lastPrinted>
  <dcterms:created xsi:type="dcterms:W3CDTF">2016-01-13T12:36:00Z</dcterms:created>
  <dcterms:modified xsi:type="dcterms:W3CDTF">2018-09-12T07:44:00Z</dcterms:modified>
</cp:coreProperties>
</file>