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F3FF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C148D" w:rsidRPr="000D67AD" w:rsidRDefault="004C148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C148D" w:rsidRPr="000D67AD" w:rsidRDefault="004C148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C148D" w:rsidRPr="000D67AD" w:rsidRDefault="004C148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C148D" w:rsidRPr="000D67AD" w:rsidRDefault="004C148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C148D" w:rsidRPr="000D67AD" w:rsidRDefault="004C148D" w:rsidP="00A13E63">
                  <w:pPr>
                    <w:spacing w:line="240" w:lineRule="auto"/>
                    <w:ind w:right="-23"/>
                    <w:rPr>
                      <w:rFonts w:ascii="Helios" w:hAnsi="Helios"/>
                      <w:sz w:val="12"/>
                      <w:szCs w:val="12"/>
                    </w:rPr>
                  </w:pPr>
                  <w:r w:rsidRPr="000D67AD">
                    <w:rPr>
                      <w:rFonts w:ascii="Helios" w:hAnsi="Helios"/>
                      <w:sz w:val="12"/>
                      <w:szCs w:val="12"/>
                    </w:rPr>
                    <w:t>тел.: +7 (495) 747-92-92,</w:t>
                  </w:r>
                </w:p>
                <w:p w:rsidR="004C148D" w:rsidRPr="000D67AD" w:rsidRDefault="004C148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4C148D" w:rsidRPr="000D67AD" w:rsidRDefault="004C148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C148D" w:rsidRPr="000D67AD" w:rsidRDefault="004C148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C148D" w:rsidRPr="000D67AD" w:rsidRDefault="004C148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C148D" w:rsidRPr="008F0415" w:rsidRDefault="004C148D"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proofErr w:type="gramEnd"/>
                  <w:r w:rsidRPr="008F0415">
                    <w:rPr>
                      <w:rFonts w:ascii="Helios" w:hAnsi="Helios"/>
                      <w:sz w:val="12"/>
                      <w:szCs w:val="12"/>
                      <w:lang w:val="en-US"/>
                    </w:rPr>
                    <w:t xml:space="preserve">: </w:t>
                  </w:r>
                  <w:hyperlink r:id="rId9"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0"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67A86" w:rsidRPr="00C67A86" w:rsidRDefault="00C67A86" w:rsidP="00C67A86">
      <w:pPr>
        <w:spacing w:line="240" w:lineRule="auto"/>
        <w:jc w:val="right"/>
        <w:rPr>
          <w:sz w:val="24"/>
          <w:szCs w:val="24"/>
        </w:rPr>
      </w:pPr>
      <w:r w:rsidRPr="00C67A86">
        <w:rPr>
          <w:sz w:val="24"/>
          <w:szCs w:val="24"/>
        </w:rPr>
        <w:tab/>
        <w:t>Председатель закупочной комиссии -</w:t>
      </w:r>
    </w:p>
    <w:p w:rsidR="00C67A86" w:rsidRPr="00C67A86" w:rsidRDefault="00C67A86" w:rsidP="00C67A86">
      <w:pPr>
        <w:spacing w:line="240" w:lineRule="auto"/>
        <w:jc w:val="right"/>
        <w:rPr>
          <w:sz w:val="24"/>
          <w:szCs w:val="24"/>
        </w:rPr>
      </w:pPr>
      <w:r w:rsidRPr="00C67A86">
        <w:rPr>
          <w:sz w:val="24"/>
          <w:szCs w:val="24"/>
        </w:rPr>
        <w:t>начальник Управления логистики и</w:t>
      </w:r>
    </w:p>
    <w:p w:rsidR="00C67A86" w:rsidRPr="00C67A86" w:rsidRDefault="00C67A86" w:rsidP="00C67A86">
      <w:pPr>
        <w:spacing w:line="240" w:lineRule="auto"/>
        <w:jc w:val="right"/>
        <w:rPr>
          <w:sz w:val="24"/>
          <w:szCs w:val="24"/>
        </w:rPr>
      </w:pPr>
      <w:r w:rsidRPr="00C67A86">
        <w:rPr>
          <w:sz w:val="24"/>
          <w:szCs w:val="24"/>
        </w:rPr>
        <w:t>материально-технического обеспечения</w:t>
      </w:r>
    </w:p>
    <w:p w:rsidR="00C67A86" w:rsidRPr="00C67A86" w:rsidRDefault="00C67A86" w:rsidP="00C67A86">
      <w:pPr>
        <w:spacing w:line="240" w:lineRule="auto"/>
        <w:jc w:val="right"/>
        <w:rPr>
          <w:sz w:val="24"/>
          <w:szCs w:val="24"/>
        </w:rPr>
      </w:pPr>
      <w:r w:rsidRPr="00C67A86">
        <w:rPr>
          <w:sz w:val="24"/>
          <w:szCs w:val="24"/>
        </w:rPr>
        <w:t>филиала ПАО «МРСК Центра» -</w:t>
      </w:r>
    </w:p>
    <w:p w:rsidR="00C67A86" w:rsidRPr="00C67A86" w:rsidRDefault="00C67A86" w:rsidP="00C67A86">
      <w:pPr>
        <w:spacing w:line="240" w:lineRule="auto"/>
        <w:jc w:val="right"/>
        <w:rPr>
          <w:sz w:val="24"/>
          <w:szCs w:val="24"/>
        </w:rPr>
      </w:pPr>
      <w:r w:rsidRPr="00C67A86">
        <w:rPr>
          <w:sz w:val="24"/>
          <w:szCs w:val="24"/>
        </w:rPr>
        <w:t>«Смоленскэнерго»</w:t>
      </w:r>
    </w:p>
    <w:p w:rsidR="00C67A86" w:rsidRPr="00C67A86" w:rsidRDefault="00C67A86" w:rsidP="00C67A86">
      <w:pPr>
        <w:spacing w:line="240" w:lineRule="auto"/>
        <w:jc w:val="right"/>
        <w:rPr>
          <w:sz w:val="24"/>
          <w:szCs w:val="24"/>
        </w:rPr>
      </w:pPr>
    </w:p>
    <w:p w:rsidR="007556FF" w:rsidRDefault="00C67A86" w:rsidP="00C67A86">
      <w:pPr>
        <w:spacing w:line="240" w:lineRule="auto"/>
        <w:jc w:val="right"/>
        <w:rPr>
          <w:sz w:val="24"/>
          <w:szCs w:val="24"/>
        </w:rPr>
      </w:pPr>
      <w:r w:rsidRPr="00C67A86">
        <w:rPr>
          <w:sz w:val="24"/>
          <w:szCs w:val="24"/>
        </w:rPr>
        <w:t>___________________ Д.М. Ковалев</w:t>
      </w:r>
    </w:p>
    <w:p w:rsidR="004C148D" w:rsidRPr="00C12FA4" w:rsidRDefault="004C148D" w:rsidP="00C67A86">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556FF" w:rsidRDefault="00717F60" w:rsidP="004C148D">
      <w:pPr>
        <w:spacing w:line="264" w:lineRule="auto"/>
        <w:ind w:firstLine="0"/>
        <w:jc w:val="center"/>
        <w:rPr>
          <w:b/>
          <w:sz w:val="24"/>
          <w:szCs w:val="24"/>
        </w:rPr>
      </w:pPr>
      <w:r w:rsidRPr="00C12FA4">
        <w:rPr>
          <w:b/>
          <w:sz w:val="24"/>
          <w:szCs w:val="24"/>
        </w:rPr>
        <w:t xml:space="preserve">на право </w:t>
      </w:r>
      <w:r w:rsidRPr="004C148D">
        <w:rPr>
          <w:b/>
          <w:sz w:val="24"/>
          <w:szCs w:val="24"/>
        </w:rPr>
        <w:t xml:space="preserve">заключения </w:t>
      </w:r>
      <w:proofErr w:type="gramStart"/>
      <w:r w:rsidR="004C148D" w:rsidRPr="004C148D">
        <w:rPr>
          <w:b/>
          <w:sz w:val="24"/>
          <w:szCs w:val="24"/>
        </w:rPr>
        <w:t>Договора</w:t>
      </w:r>
      <w:proofErr w:type="gramEnd"/>
      <w:r w:rsidR="00366652" w:rsidRPr="004C148D">
        <w:rPr>
          <w:b/>
          <w:sz w:val="24"/>
          <w:szCs w:val="24"/>
        </w:rPr>
        <w:t xml:space="preserve"> </w:t>
      </w:r>
      <w:r w:rsidR="004C148D" w:rsidRPr="004C148D">
        <w:rPr>
          <w:b/>
          <w:sz w:val="24"/>
          <w:szCs w:val="24"/>
        </w:rPr>
        <w:t xml:space="preserve">на оказание услуг по  техническому обслуживанию электрических сетей 0,4-110 </w:t>
      </w:r>
      <w:proofErr w:type="spellStart"/>
      <w:r w:rsidR="004C148D" w:rsidRPr="004C148D">
        <w:rPr>
          <w:b/>
          <w:sz w:val="24"/>
          <w:szCs w:val="24"/>
        </w:rPr>
        <w:t>кВ</w:t>
      </w:r>
      <w:proofErr w:type="spellEnd"/>
      <w:r w:rsidR="004C148D" w:rsidRPr="004C148D">
        <w:rPr>
          <w:b/>
          <w:sz w:val="24"/>
          <w:szCs w:val="24"/>
        </w:rPr>
        <w:t xml:space="preserve"> (обрезка крон деревьев в охранной зоне ПС, </w:t>
      </w:r>
      <w:proofErr w:type="gramStart"/>
      <w:r w:rsidR="004C148D" w:rsidRPr="004C148D">
        <w:rPr>
          <w:b/>
          <w:sz w:val="24"/>
          <w:szCs w:val="24"/>
        </w:rPr>
        <w:t>ВЛ</w:t>
      </w:r>
      <w:proofErr w:type="gramEnd"/>
      <w:r w:rsidR="004C148D" w:rsidRPr="004C148D">
        <w:rPr>
          <w:b/>
          <w:sz w:val="24"/>
          <w:szCs w:val="24"/>
        </w:rPr>
        <w:t>) для нужд ПАО «МРСК Центра» (филиала «Смоленскэнерго»).</w:t>
      </w:r>
    </w:p>
    <w:p w:rsidR="004C148D" w:rsidRPr="00C12FA4" w:rsidRDefault="004C148D" w:rsidP="004C148D">
      <w:pPr>
        <w:spacing w:line="264" w:lineRule="auto"/>
        <w:ind w:firstLine="0"/>
        <w:jc w:val="center"/>
        <w:rPr>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C148D">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5538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sidR="00536E26">
        <w:rPr>
          <w:noProof/>
        </w:rPr>
        <w:fldChar w:fldCharType="begin"/>
      </w:r>
      <w:r w:rsidR="00536E26">
        <w:rPr>
          <w:noProof/>
        </w:rPr>
        <w:instrText xml:space="preserve"> PAGEREF _Toc441130432 \h </w:instrText>
      </w:r>
      <w:r w:rsidR="00536E26">
        <w:rPr>
          <w:noProof/>
        </w:rPr>
      </w:r>
      <w:r w:rsidR="00536E26">
        <w:rPr>
          <w:noProof/>
        </w:rPr>
        <w:fldChar w:fldCharType="separate"/>
      </w:r>
      <w:r w:rsidR="00536E26">
        <w:rPr>
          <w:noProof/>
        </w:rPr>
        <w:t>4</w:t>
      </w:r>
      <w:r w:rsidR="00536E26">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_Toc441130433 \h </w:instrText>
      </w:r>
      <w:r>
        <w:rPr>
          <w:noProof/>
        </w:rPr>
      </w:r>
      <w:r>
        <w:rPr>
          <w:noProof/>
        </w:rPr>
        <w:fldChar w:fldCharType="separate"/>
      </w:r>
      <w:r>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_Toc441130434 \h </w:instrText>
      </w:r>
      <w:r>
        <w:rPr>
          <w:noProof/>
        </w:rPr>
      </w:r>
      <w:r>
        <w:rPr>
          <w:noProof/>
        </w:rPr>
        <w:fldChar w:fldCharType="separate"/>
      </w:r>
      <w:r>
        <w:rPr>
          <w:noProof/>
        </w:rPr>
        <w:t>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_Toc441130435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_Toc441130436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_Toc441130437 \h </w:instrText>
      </w:r>
      <w:r>
        <w:rPr>
          <w:noProof/>
        </w:rPr>
      </w:r>
      <w:r>
        <w:rPr>
          <w:noProof/>
        </w:rPr>
        <w:fldChar w:fldCharType="separate"/>
      </w:r>
      <w:r>
        <w:rPr>
          <w:noProof/>
        </w:rPr>
        <w:t>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_Toc441130438 \h </w:instrText>
      </w:r>
      <w:r>
        <w:rPr>
          <w:noProof/>
        </w:rPr>
      </w:r>
      <w:r>
        <w:rPr>
          <w:noProof/>
        </w:rPr>
        <w:fldChar w:fldCharType="separate"/>
      </w:r>
      <w:r>
        <w:rPr>
          <w:noProof/>
        </w:rPr>
        <w:t>8</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_Toc441130445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_Toc441130446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_Toc441130450 \h </w:instrText>
      </w:r>
      <w:r>
        <w:rPr>
          <w:noProof/>
        </w:rPr>
      </w:r>
      <w:r>
        <w:rPr>
          <w:noProof/>
        </w:rPr>
        <w:fldChar w:fldCharType="separate"/>
      </w:r>
      <w:r>
        <w:rPr>
          <w:noProof/>
        </w:rPr>
        <w:t>10</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_Toc441130454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_Toc441130455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_Toc441130458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_Toc441130459 \h </w:instrText>
      </w:r>
      <w:r>
        <w:rPr>
          <w:noProof/>
        </w:rPr>
      </w:r>
      <w:r>
        <w:rPr>
          <w:noProof/>
        </w:rPr>
        <w:fldChar w:fldCharType="separate"/>
      </w:r>
      <w:r>
        <w:rPr>
          <w:noProof/>
        </w:rPr>
        <w:t>14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_Toc441130474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_Toc441130477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_Toc441130478 \h </w:instrText>
      </w:r>
      <w:r>
        <w:rPr>
          <w:noProof/>
        </w:rPr>
      </w:r>
      <w:r>
        <w:rPr>
          <w:noProof/>
        </w:rPr>
        <w:fldChar w:fldCharType="separate"/>
      </w:r>
      <w:r>
        <w:rPr>
          <w:noProof/>
        </w:rPr>
        <w:t>30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_Toc441130483 \h </w:instrText>
      </w:r>
      <w:r>
        <w:rPr>
          <w:noProof/>
        </w:rPr>
      </w:r>
      <w:r>
        <w:rPr>
          <w:noProof/>
        </w:rPr>
        <w:fldChar w:fldCharType="separate"/>
      </w:r>
      <w:r>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_Toc441130484 \h </w:instrText>
      </w:r>
      <w:r>
        <w:rPr>
          <w:noProof/>
        </w:rPr>
      </w:r>
      <w:r>
        <w:rPr>
          <w:noProof/>
        </w:rPr>
        <w:fldChar w:fldCharType="separate"/>
      </w:r>
      <w:r>
        <w:rPr>
          <w:noProof/>
        </w:rPr>
        <w:t>34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_Toc441130485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_Toc441130486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_Toc441130487 \h </w:instrText>
      </w:r>
      <w:r>
        <w:rPr>
          <w:noProof/>
        </w:rPr>
      </w:r>
      <w:r>
        <w:rPr>
          <w:noProof/>
        </w:rPr>
        <w:fldChar w:fldCharType="separate"/>
      </w:r>
      <w:r>
        <w:rPr>
          <w:noProof/>
        </w:rPr>
        <w:t>36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_Toc441130488 \h </w:instrText>
      </w:r>
      <w:r>
        <w:rPr>
          <w:noProof/>
        </w:rPr>
      </w:r>
      <w:r>
        <w:rPr>
          <w:noProof/>
        </w:rPr>
        <w:fldChar w:fldCharType="separate"/>
      </w:r>
      <w:r>
        <w:rPr>
          <w:noProof/>
        </w:rPr>
        <w:t>36</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_Toc441130489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_Toc441130490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_Toc441130492 \h </w:instrText>
      </w:r>
      <w:r>
        <w:rPr>
          <w:noProof/>
        </w:rPr>
      </w:r>
      <w:r>
        <w:rPr>
          <w:noProof/>
        </w:rPr>
        <w:fldChar w:fldCharType="separate"/>
      </w:r>
      <w:r>
        <w:rPr>
          <w:noProof/>
        </w:rPr>
        <w:t>37</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_Toc441130494 \h </w:instrText>
      </w:r>
      <w:r>
        <w:rPr>
          <w:noProof/>
        </w:rPr>
      </w:r>
      <w:r>
        <w:rPr>
          <w:noProof/>
        </w:rPr>
        <w:fldChar w:fldCharType="separate"/>
      </w:r>
      <w:r>
        <w:rPr>
          <w:noProof/>
        </w:rPr>
        <w:t>38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_Toc441130495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_Toc441130496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_Toc441130498 \h </w:instrText>
      </w:r>
      <w:r>
        <w:rPr>
          <w:noProof/>
        </w:rPr>
      </w:r>
      <w:r>
        <w:rPr>
          <w:noProof/>
        </w:rPr>
        <w:fldChar w:fldCharType="separate"/>
      </w:r>
      <w:r>
        <w:rPr>
          <w:noProof/>
        </w:rPr>
        <w:t>42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Pr>
          <w:noProof/>
        </w:rPr>
        <w:fldChar w:fldCharType="begin"/>
      </w:r>
      <w:r>
        <w:rPr>
          <w:noProof/>
        </w:rPr>
        <w:instrText xml:space="preserve"> PAGEREF _Toc441130500 \h </w:instrText>
      </w:r>
      <w:r>
        <w:rPr>
          <w:noProof/>
        </w:rPr>
      </w:r>
      <w:r>
        <w:rPr>
          <w:noProof/>
        </w:rPr>
        <w:fldChar w:fldCharType="separate"/>
      </w:r>
      <w:r>
        <w:rPr>
          <w:noProof/>
        </w:rPr>
        <w:t>44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Pr>
          <w:noProof/>
        </w:rPr>
        <w:fldChar w:fldCharType="begin"/>
      </w:r>
      <w:r>
        <w:rPr>
          <w:noProof/>
        </w:rPr>
        <w:instrText xml:space="preserve"> PAGEREF _Toc441130503 \h </w:instrText>
      </w:r>
      <w:r>
        <w:rPr>
          <w:noProof/>
        </w:rPr>
      </w:r>
      <w:r>
        <w:rPr>
          <w:noProof/>
        </w:rPr>
        <w:fldChar w:fldCharType="separate"/>
      </w:r>
      <w:r>
        <w:rPr>
          <w:noProof/>
        </w:rPr>
        <w:t>47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_Toc441130506 \h </w:instrText>
      </w:r>
      <w:r>
        <w:rPr>
          <w:noProof/>
        </w:rPr>
      </w:r>
      <w:r>
        <w:rPr>
          <w:noProof/>
        </w:rPr>
        <w:fldChar w:fldCharType="separate"/>
      </w:r>
      <w:r>
        <w:rPr>
          <w:noProof/>
        </w:rPr>
        <w:t>49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_Toc441130509 \h </w:instrText>
      </w:r>
      <w:r>
        <w:rPr>
          <w:noProof/>
        </w:rPr>
      </w:r>
      <w:r>
        <w:rPr>
          <w:noProof/>
        </w:rPr>
        <w:fldChar w:fldCharType="separate"/>
      </w:r>
      <w:r>
        <w:rPr>
          <w:noProof/>
        </w:rPr>
        <w:t>51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_Toc441130512 \h </w:instrText>
      </w:r>
      <w:r>
        <w:rPr>
          <w:noProof/>
        </w:rPr>
      </w:r>
      <w:r>
        <w:rPr>
          <w:noProof/>
        </w:rPr>
        <w:fldChar w:fldCharType="separate"/>
      </w:r>
      <w:r>
        <w:rPr>
          <w:noProof/>
        </w:rPr>
        <w:t>53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_Toc441130515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Pr>
          <w:noProof/>
        </w:rPr>
        <w:fldChar w:fldCharType="begin"/>
      </w:r>
      <w:r>
        <w:rPr>
          <w:noProof/>
        </w:rPr>
        <w:instrText xml:space="preserve"> PAGEREF _Toc441130516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_Toc441130517 \h </w:instrText>
      </w:r>
      <w:r>
        <w:rPr>
          <w:noProof/>
        </w:rPr>
      </w:r>
      <w:r>
        <w:rPr>
          <w:noProof/>
        </w:rPr>
        <w:fldChar w:fldCharType="separate"/>
      </w:r>
      <w:r>
        <w:rPr>
          <w:noProof/>
        </w:rPr>
        <w:t>57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_Toc441130519 \h </w:instrText>
      </w:r>
      <w:r>
        <w:rPr>
          <w:noProof/>
        </w:rPr>
      </w:r>
      <w:r>
        <w:rPr>
          <w:noProof/>
        </w:rPr>
        <w:fldChar w:fldCharType="separate"/>
      </w:r>
      <w:r>
        <w:rPr>
          <w:noProof/>
        </w:rPr>
        <w:t>60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_Toc441130522 \h </w:instrText>
      </w:r>
      <w:r>
        <w:rPr>
          <w:noProof/>
        </w:rPr>
      </w:r>
      <w:r>
        <w:rPr>
          <w:noProof/>
        </w:rPr>
        <w:fldChar w:fldCharType="separate"/>
      </w:r>
      <w:r>
        <w:rPr>
          <w:noProof/>
        </w:rPr>
        <w:t>62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_Toc441130525 \h </w:instrText>
      </w:r>
      <w:r>
        <w:rPr>
          <w:noProof/>
        </w:rPr>
      </w:r>
      <w:r>
        <w:rPr>
          <w:noProof/>
        </w:rPr>
        <w:fldChar w:fldCharType="separate"/>
      </w:r>
      <w:r>
        <w:rPr>
          <w:noProof/>
        </w:rPr>
        <w:t>64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_Toc441130528 \h </w:instrText>
      </w:r>
      <w:r>
        <w:rPr>
          <w:noProof/>
        </w:rPr>
      </w:r>
      <w:r>
        <w:rPr>
          <w:noProof/>
        </w:rPr>
        <w:fldChar w:fldCharType="separate"/>
      </w:r>
      <w:r>
        <w:rPr>
          <w:noProof/>
        </w:rPr>
        <w:t>66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_Toc441130531 \h </w:instrText>
      </w:r>
      <w:r>
        <w:rPr>
          <w:noProof/>
        </w:rPr>
      </w:r>
      <w:r>
        <w:rPr>
          <w:noProof/>
        </w:rPr>
        <w:fldChar w:fldCharType="separate"/>
      </w:r>
      <w:r>
        <w:rPr>
          <w:noProof/>
        </w:rPr>
        <w:t>68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_Toc441130534 \h </w:instrText>
      </w:r>
      <w:r>
        <w:rPr>
          <w:noProof/>
        </w:rPr>
      </w:r>
      <w:r>
        <w:rPr>
          <w:noProof/>
        </w:rPr>
        <w:fldChar w:fldCharType="separate"/>
      </w:r>
      <w:r>
        <w:rPr>
          <w:noProof/>
        </w:rPr>
        <w:t>71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_Toc441130537 \h </w:instrText>
      </w:r>
      <w:r>
        <w:rPr>
          <w:noProof/>
        </w:rPr>
      </w:r>
      <w:r>
        <w:rPr>
          <w:noProof/>
        </w:rPr>
        <w:fldChar w:fldCharType="separate"/>
      </w:r>
      <w:r>
        <w:rPr>
          <w:noProof/>
        </w:rPr>
        <w:t>73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_Toc441130540 \h </w:instrText>
      </w:r>
      <w:r>
        <w:rPr>
          <w:noProof/>
        </w:rPr>
      </w:r>
      <w:r>
        <w:rPr>
          <w:noProof/>
        </w:rPr>
        <w:fldChar w:fldCharType="separate"/>
      </w:r>
      <w:r>
        <w:rPr>
          <w:noProof/>
        </w:rPr>
        <w:t>76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Pr>
          <w:noProof/>
        </w:rPr>
        <w:fldChar w:fldCharType="begin"/>
      </w:r>
      <w:r>
        <w:rPr>
          <w:noProof/>
        </w:rPr>
        <w:instrText xml:space="preserve"> PAGEREF _Toc441130543 \h </w:instrText>
      </w:r>
      <w:r>
        <w:rPr>
          <w:noProof/>
        </w:rPr>
      </w:r>
      <w:r>
        <w:rPr>
          <w:noProof/>
        </w:rPr>
        <w:fldChar w:fldCharType="separate"/>
      </w:r>
      <w:r>
        <w:rPr>
          <w:noProof/>
        </w:rPr>
        <w:t>78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Pr>
          <w:noProof/>
        </w:rPr>
        <w:fldChar w:fldCharType="begin"/>
      </w:r>
      <w:r>
        <w:rPr>
          <w:noProof/>
        </w:rPr>
        <w:instrText xml:space="preserve"> PAGEREF _Toc441130546 \h </w:instrText>
      </w:r>
      <w:r>
        <w:rPr>
          <w:noProof/>
        </w:rPr>
      </w:r>
      <w:r>
        <w:rPr>
          <w:noProof/>
        </w:rPr>
        <w:fldChar w:fldCharType="separate"/>
      </w:r>
      <w:r>
        <w:rPr>
          <w:noProof/>
        </w:rPr>
        <w:t>80</w:t>
      </w:r>
      <w:r>
        <w:rPr>
          <w:noProof/>
        </w:rPr>
        <w:fldChar w:fldCharType="end"/>
      </w:r>
    </w:p>
    <w:p w:rsidR="00717F60" w:rsidRPr="00E71A48"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4C148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4C148D">
        <w:rPr>
          <w:iCs/>
          <w:sz w:val="24"/>
          <w:szCs w:val="24"/>
        </w:rPr>
        <w:t xml:space="preserve">Заказчик, являющийся Организатором запроса предложений </w:t>
      </w:r>
      <w:r w:rsidR="007556FF" w:rsidRPr="004C148D">
        <w:rPr>
          <w:iCs/>
          <w:sz w:val="24"/>
          <w:szCs w:val="24"/>
        </w:rPr>
        <w:t>– ПАО «МРСК Центра» (далее – Заказчик или Организатор)</w:t>
      </w:r>
      <w:r w:rsidRPr="004C148D">
        <w:rPr>
          <w:iCs/>
          <w:sz w:val="24"/>
          <w:szCs w:val="24"/>
        </w:rPr>
        <w:t xml:space="preserve"> (почтовый адрес:</w:t>
      </w:r>
      <w:proofErr w:type="gramEnd"/>
      <w:r w:rsidR="007556FF" w:rsidRPr="004C148D">
        <w:rPr>
          <w:iCs/>
          <w:sz w:val="24"/>
          <w:szCs w:val="24"/>
        </w:rPr>
        <w:t xml:space="preserve"> РФ, 127018, г. Москва, ул. 2-я Ямская, 4</w:t>
      </w:r>
      <w:r w:rsidR="00EC1043" w:rsidRPr="004C148D">
        <w:rPr>
          <w:iCs/>
          <w:sz w:val="24"/>
          <w:szCs w:val="24"/>
        </w:rPr>
        <w:t>, с</w:t>
      </w:r>
      <w:r w:rsidRPr="004C148D">
        <w:rPr>
          <w:iCs/>
          <w:sz w:val="24"/>
          <w:szCs w:val="24"/>
        </w:rPr>
        <w:t xml:space="preserve">екретарь Закупочной комиссии – </w:t>
      </w:r>
      <w:r w:rsidR="004C148D" w:rsidRPr="00D4591D">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4C148D" w:rsidRPr="00D4591D">
          <w:rPr>
            <w:rStyle w:val="a7"/>
            <w:iCs/>
            <w:sz w:val="24"/>
            <w:szCs w:val="24"/>
          </w:rPr>
          <w:t>L</w:t>
        </w:r>
        <w:r w:rsidR="004C148D" w:rsidRPr="00D4591D">
          <w:rPr>
            <w:rStyle w:val="a7"/>
            <w:iCs/>
            <w:sz w:val="24"/>
            <w:szCs w:val="24"/>
            <w:lang w:val="en-US"/>
          </w:rPr>
          <w:t>ebedev</w:t>
        </w:r>
        <w:r w:rsidR="004C148D" w:rsidRPr="00D4591D">
          <w:rPr>
            <w:rStyle w:val="a7"/>
            <w:iCs/>
            <w:sz w:val="24"/>
            <w:szCs w:val="24"/>
          </w:rPr>
          <w:t>.</w:t>
        </w:r>
        <w:r w:rsidR="004C148D" w:rsidRPr="00D4591D">
          <w:rPr>
            <w:rStyle w:val="a7"/>
            <w:iCs/>
            <w:sz w:val="24"/>
            <w:szCs w:val="24"/>
            <w:lang w:val="en-US"/>
          </w:rPr>
          <w:t>AAL</w:t>
        </w:r>
        <w:r w:rsidR="004C148D" w:rsidRPr="00D4591D">
          <w:rPr>
            <w:rStyle w:val="a7"/>
            <w:iCs/>
            <w:sz w:val="24"/>
            <w:szCs w:val="24"/>
          </w:rPr>
          <w:t>@mrsk-1.ru</w:t>
        </w:r>
      </w:hyperlink>
      <w:r w:rsidR="004C148D" w:rsidRPr="00D4591D">
        <w:rPr>
          <w:iCs/>
          <w:sz w:val="24"/>
          <w:szCs w:val="24"/>
        </w:rPr>
        <w:t>,, ответственное лицо –</w:t>
      </w:r>
      <w:r w:rsidR="004C148D" w:rsidRPr="00D4591D">
        <w:rPr>
          <w:sz w:val="24"/>
          <w:szCs w:val="24"/>
        </w:rPr>
        <w:t xml:space="preserve"> Лебедев Александр Александрович, контактный телефон - (4812) </w:t>
      </w:r>
      <w:r w:rsidR="004C148D" w:rsidRPr="00892693">
        <w:rPr>
          <w:sz w:val="24"/>
          <w:szCs w:val="24"/>
        </w:rPr>
        <w:t>42-95-08</w:t>
      </w:r>
      <w:r w:rsidR="00862664" w:rsidRPr="00892693">
        <w:rPr>
          <w:sz w:val="24"/>
          <w:szCs w:val="24"/>
        </w:rPr>
        <w:t xml:space="preserve"> </w:t>
      </w:r>
      <w:r w:rsidR="004B5EB3" w:rsidRPr="00892693">
        <w:rPr>
          <w:iCs/>
          <w:sz w:val="24"/>
          <w:szCs w:val="24"/>
        </w:rPr>
        <w:t>Извещени</w:t>
      </w:r>
      <w:r w:rsidRPr="00892693">
        <w:rPr>
          <w:iCs/>
          <w:sz w:val="24"/>
          <w:szCs w:val="24"/>
        </w:rPr>
        <w:t>ем</w:t>
      </w:r>
      <w:r w:rsidRPr="00892693">
        <w:rPr>
          <w:sz w:val="24"/>
          <w:szCs w:val="24"/>
        </w:rPr>
        <w:t xml:space="preserve"> о проведении открытого </w:t>
      </w:r>
      <w:r w:rsidRPr="00892693">
        <w:rPr>
          <w:iCs/>
          <w:sz w:val="24"/>
          <w:szCs w:val="24"/>
        </w:rPr>
        <w:t>запроса предложений</w:t>
      </w:r>
      <w:r w:rsidRPr="00892693">
        <w:rPr>
          <w:sz w:val="24"/>
          <w:szCs w:val="24"/>
        </w:rPr>
        <w:t xml:space="preserve">, опубликованным </w:t>
      </w:r>
      <w:r w:rsidRPr="00892693">
        <w:rPr>
          <w:b/>
          <w:sz w:val="24"/>
          <w:szCs w:val="24"/>
        </w:rPr>
        <w:t>«</w:t>
      </w:r>
      <w:r w:rsidR="00892693" w:rsidRPr="00892693">
        <w:rPr>
          <w:b/>
          <w:sz w:val="24"/>
          <w:szCs w:val="24"/>
        </w:rPr>
        <w:t>02</w:t>
      </w:r>
      <w:r w:rsidRPr="00892693">
        <w:rPr>
          <w:b/>
          <w:sz w:val="24"/>
          <w:szCs w:val="24"/>
        </w:rPr>
        <w:t xml:space="preserve">» </w:t>
      </w:r>
      <w:r w:rsidR="004C148D" w:rsidRPr="00892693">
        <w:rPr>
          <w:b/>
          <w:sz w:val="24"/>
          <w:szCs w:val="24"/>
        </w:rPr>
        <w:t>феврал</w:t>
      </w:r>
      <w:r w:rsidR="00862664" w:rsidRPr="00892693">
        <w:rPr>
          <w:b/>
          <w:sz w:val="24"/>
          <w:szCs w:val="24"/>
        </w:rPr>
        <w:t>я</w:t>
      </w:r>
      <w:r w:rsidRPr="00892693">
        <w:rPr>
          <w:b/>
          <w:sz w:val="24"/>
          <w:szCs w:val="24"/>
        </w:rPr>
        <w:t xml:space="preserve"> 20</w:t>
      </w:r>
      <w:r w:rsidR="00C12FA4" w:rsidRPr="00892693">
        <w:rPr>
          <w:b/>
          <w:sz w:val="24"/>
          <w:szCs w:val="24"/>
        </w:rPr>
        <w:t>1</w:t>
      </w:r>
      <w:r w:rsidR="00862664" w:rsidRPr="00892693">
        <w:rPr>
          <w:b/>
          <w:sz w:val="24"/>
          <w:szCs w:val="24"/>
        </w:rPr>
        <w:t>6</w:t>
      </w:r>
      <w:r w:rsidRPr="00892693">
        <w:rPr>
          <w:b/>
          <w:sz w:val="24"/>
          <w:szCs w:val="24"/>
        </w:rPr>
        <w:t xml:space="preserve"> г.</w:t>
      </w:r>
      <w:r w:rsidRPr="00892693">
        <w:rPr>
          <w:sz w:val="24"/>
          <w:szCs w:val="24"/>
        </w:rPr>
        <w:t xml:space="preserve"> на</w:t>
      </w:r>
      <w:r w:rsidRPr="004C148D">
        <w:rPr>
          <w:sz w:val="24"/>
          <w:szCs w:val="24"/>
        </w:rPr>
        <w:t xml:space="preserve"> официальном сайте (</w:t>
      </w:r>
      <w:hyperlink r:id="rId19" w:history="1">
        <w:r w:rsidR="00345CCA" w:rsidRPr="004C148D">
          <w:rPr>
            <w:rStyle w:val="a7"/>
            <w:sz w:val="24"/>
            <w:szCs w:val="24"/>
          </w:rPr>
          <w:t>www.zakupki.</w:t>
        </w:r>
        <w:r w:rsidR="00345CCA" w:rsidRPr="004C148D">
          <w:rPr>
            <w:rStyle w:val="a7"/>
            <w:sz w:val="24"/>
            <w:szCs w:val="24"/>
            <w:lang w:val="en-US"/>
          </w:rPr>
          <w:t>gov</w:t>
        </w:r>
        <w:r w:rsidR="00345CCA" w:rsidRPr="004C148D">
          <w:rPr>
            <w:rStyle w:val="a7"/>
            <w:sz w:val="24"/>
            <w:szCs w:val="24"/>
          </w:rPr>
          <w:t>.ru</w:t>
        </w:r>
      </w:hyperlink>
      <w:r w:rsidRPr="004C148D">
        <w:rPr>
          <w:sz w:val="24"/>
          <w:szCs w:val="24"/>
        </w:rPr>
        <w:t>),</w:t>
      </w:r>
      <w:r w:rsidR="009D7F01" w:rsidRPr="004C148D">
        <w:rPr>
          <w:iCs/>
          <w:sz w:val="24"/>
          <w:szCs w:val="24"/>
        </w:rPr>
        <w:t xml:space="preserve"> </w:t>
      </w:r>
      <w:r w:rsidR="009D7F01" w:rsidRPr="004C148D">
        <w:rPr>
          <w:sz w:val="24"/>
          <w:szCs w:val="24"/>
        </w:rPr>
        <w:t xml:space="preserve">на сайте </w:t>
      </w:r>
      <w:r w:rsidR="007556FF" w:rsidRPr="004C148D">
        <w:rPr>
          <w:iCs/>
          <w:sz w:val="24"/>
          <w:szCs w:val="24"/>
        </w:rPr>
        <w:t>ПАО «МРСК Центра»</w:t>
      </w:r>
      <w:r w:rsidR="009D7F01" w:rsidRPr="004C148D">
        <w:rPr>
          <w:sz w:val="24"/>
          <w:szCs w:val="24"/>
        </w:rPr>
        <w:t xml:space="preserve"> (</w:t>
      </w:r>
      <w:hyperlink r:id="rId20" w:history="1">
        <w:r w:rsidR="007556FF" w:rsidRPr="004C148D">
          <w:rPr>
            <w:rStyle w:val="a7"/>
            <w:sz w:val="24"/>
            <w:szCs w:val="24"/>
          </w:rPr>
          <w:t>www.mrsk-1.ru</w:t>
        </w:r>
      </w:hyperlink>
      <w:r w:rsidR="00862664" w:rsidRPr="004C148D">
        <w:rPr>
          <w:sz w:val="24"/>
          <w:szCs w:val="24"/>
        </w:rPr>
        <w:t>)</w:t>
      </w:r>
      <w:r w:rsidR="00702B2C" w:rsidRPr="004C148D">
        <w:rPr>
          <w:sz w:val="24"/>
          <w:szCs w:val="24"/>
        </w:rPr>
        <w:t xml:space="preserve">, на сайте </w:t>
      </w:r>
      <w:r w:rsidR="00F71B88" w:rsidRPr="004C148D">
        <w:rPr>
          <w:sz w:val="24"/>
          <w:szCs w:val="24"/>
        </w:rPr>
        <w:t>электронной торговой площадки ПАО «</w:t>
      </w:r>
      <w:proofErr w:type="spellStart"/>
      <w:r w:rsidR="00F71B88" w:rsidRPr="004C148D">
        <w:rPr>
          <w:sz w:val="24"/>
          <w:szCs w:val="24"/>
        </w:rPr>
        <w:t>Россети</w:t>
      </w:r>
      <w:proofErr w:type="spellEnd"/>
      <w:r w:rsidR="00F71B88" w:rsidRPr="004C148D">
        <w:rPr>
          <w:sz w:val="24"/>
          <w:szCs w:val="24"/>
        </w:rPr>
        <w:t xml:space="preserve">» </w:t>
      </w:r>
      <w:hyperlink r:id="rId21" w:history="1">
        <w:r w:rsidR="00F71B88" w:rsidRPr="004C148D">
          <w:rPr>
            <w:rStyle w:val="a7"/>
            <w:sz w:val="24"/>
            <w:szCs w:val="24"/>
          </w:rPr>
          <w:t>www.b2b-mrsk.ru</w:t>
        </w:r>
      </w:hyperlink>
      <w:r w:rsidR="00F71B88" w:rsidRPr="004C148D">
        <w:rPr>
          <w:sz w:val="24"/>
          <w:szCs w:val="24"/>
        </w:rPr>
        <w:t xml:space="preserve"> (далее — ЭТП)</w:t>
      </w:r>
      <w:r w:rsidR="00702B2C" w:rsidRPr="004C148D">
        <w:rPr>
          <w:sz w:val="24"/>
          <w:szCs w:val="24"/>
        </w:rPr>
        <w:t xml:space="preserve">, </w:t>
      </w:r>
      <w:r w:rsidRPr="004C148D">
        <w:rPr>
          <w:iCs/>
          <w:sz w:val="24"/>
          <w:szCs w:val="24"/>
        </w:rPr>
        <w:t>приг</w:t>
      </w:r>
      <w:r w:rsidRPr="004C148D">
        <w:rPr>
          <w:sz w:val="24"/>
          <w:szCs w:val="24"/>
        </w:rPr>
        <w:t>ласило юридических лиц</w:t>
      </w:r>
      <w:r w:rsidR="005B75A6" w:rsidRPr="004C148D">
        <w:rPr>
          <w:sz w:val="24"/>
          <w:szCs w:val="24"/>
        </w:rPr>
        <w:t xml:space="preserve"> и физических лиц (в т.</w:t>
      </w:r>
      <w:r w:rsidR="003129D4" w:rsidRPr="004C148D">
        <w:rPr>
          <w:sz w:val="24"/>
          <w:szCs w:val="24"/>
        </w:rPr>
        <w:t xml:space="preserve"> </w:t>
      </w:r>
      <w:r w:rsidR="005B75A6" w:rsidRPr="004C148D">
        <w:rPr>
          <w:sz w:val="24"/>
          <w:szCs w:val="24"/>
        </w:rPr>
        <w:t>ч</w:t>
      </w:r>
      <w:proofErr w:type="gramEnd"/>
      <w:r w:rsidR="005B75A6" w:rsidRPr="004C148D">
        <w:rPr>
          <w:sz w:val="24"/>
          <w:szCs w:val="24"/>
        </w:rPr>
        <w:t xml:space="preserve">. </w:t>
      </w:r>
      <w:proofErr w:type="gramStart"/>
      <w:r w:rsidR="005B75A6" w:rsidRPr="004C148D">
        <w:rPr>
          <w:sz w:val="24"/>
          <w:szCs w:val="24"/>
        </w:rPr>
        <w:t>индивидуальных предпринимателей)</w:t>
      </w:r>
      <w:r w:rsidR="00DC6125" w:rsidRPr="004C148D">
        <w:rPr>
          <w:sz w:val="24"/>
          <w:szCs w:val="24"/>
        </w:rPr>
        <w:t xml:space="preserve"> </w:t>
      </w:r>
      <w:r w:rsidR="004C148D" w:rsidRPr="004C148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4C148D">
        <w:rPr>
          <w:sz w:val="24"/>
          <w:szCs w:val="24"/>
        </w:rPr>
        <w:t>(далее - Участники)</w:t>
      </w:r>
      <w:r w:rsidR="009D7F01" w:rsidRPr="004C148D">
        <w:rPr>
          <w:sz w:val="24"/>
          <w:szCs w:val="24"/>
        </w:rPr>
        <w:t xml:space="preserve"> </w:t>
      </w:r>
      <w:r w:rsidR="004B5EB3" w:rsidRPr="004C148D">
        <w:rPr>
          <w:sz w:val="24"/>
          <w:szCs w:val="24"/>
        </w:rPr>
        <w:t>к участию в процедуре О</w:t>
      </w:r>
      <w:r w:rsidRPr="004C148D">
        <w:rPr>
          <w:sz w:val="24"/>
          <w:szCs w:val="24"/>
        </w:rPr>
        <w:t xml:space="preserve">ткрытого запроса предложений (далее – запрос предложений) </w:t>
      </w:r>
      <w:bookmarkEnd w:id="10"/>
      <w:r w:rsidR="004B5EB3" w:rsidRPr="004C148D">
        <w:rPr>
          <w:sz w:val="24"/>
          <w:szCs w:val="24"/>
        </w:rPr>
        <w:t xml:space="preserve">на право заключения </w:t>
      </w:r>
      <w:r w:rsidR="004C148D" w:rsidRPr="004C148D">
        <w:rPr>
          <w:sz w:val="24"/>
          <w:szCs w:val="24"/>
        </w:rPr>
        <w:t>Договора</w:t>
      </w:r>
      <w:r w:rsidR="00366652" w:rsidRPr="004C148D">
        <w:rPr>
          <w:sz w:val="24"/>
          <w:szCs w:val="24"/>
        </w:rPr>
        <w:t xml:space="preserve"> на </w:t>
      </w:r>
      <w:r w:rsidR="004C148D" w:rsidRPr="004C148D">
        <w:rPr>
          <w:sz w:val="24"/>
          <w:szCs w:val="24"/>
        </w:rPr>
        <w:t xml:space="preserve"> оказание услуг по</w:t>
      </w:r>
      <w:proofErr w:type="gramEnd"/>
      <w:r w:rsidR="004C148D" w:rsidRPr="004C148D">
        <w:rPr>
          <w:sz w:val="24"/>
          <w:szCs w:val="24"/>
        </w:rPr>
        <w:t xml:space="preserve">  техническому обслуживанию электрических сетей 0,4-110 </w:t>
      </w:r>
      <w:proofErr w:type="spellStart"/>
      <w:r w:rsidR="004C148D" w:rsidRPr="004C148D">
        <w:rPr>
          <w:sz w:val="24"/>
          <w:szCs w:val="24"/>
        </w:rPr>
        <w:t>кВ</w:t>
      </w:r>
      <w:proofErr w:type="spellEnd"/>
      <w:r w:rsidR="004C148D" w:rsidRPr="004C148D">
        <w:rPr>
          <w:sz w:val="24"/>
          <w:szCs w:val="24"/>
        </w:rPr>
        <w:t xml:space="preserve"> (обрезка крон деревьев в охранной зоне ПС, </w:t>
      </w:r>
      <w:proofErr w:type="gramStart"/>
      <w:r w:rsidR="004C148D" w:rsidRPr="004C148D">
        <w:rPr>
          <w:sz w:val="24"/>
          <w:szCs w:val="24"/>
        </w:rPr>
        <w:t>ВЛ</w:t>
      </w:r>
      <w:proofErr w:type="gramEnd"/>
      <w:r w:rsidR="004C148D" w:rsidRPr="004C148D">
        <w:rPr>
          <w:sz w:val="24"/>
          <w:szCs w:val="24"/>
        </w:rPr>
        <w:t>) для нужд ПАО «МРСК Центра» (филиала «Смоленскэнерго»).</w:t>
      </w:r>
      <w:r w:rsidR="00862664" w:rsidRPr="004C148D">
        <w:rPr>
          <w:sz w:val="24"/>
          <w:szCs w:val="24"/>
        </w:rPr>
        <w:t>, расположенного по адресу: РФ, 214019, г.</w:t>
      </w:r>
      <w:r w:rsidR="004C148D" w:rsidRPr="004C148D">
        <w:rPr>
          <w:sz w:val="24"/>
          <w:szCs w:val="24"/>
        </w:rPr>
        <w:t xml:space="preserve"> Смоленск, ул. </w:t>
      </w:r>
      <w:proofErr w:type="spellStart"/>
      <w:r w:rsidR="004C148D" w:rsidRPr="004C148D">
        <w:rPr>
          <w:sz w:val="24"/>
          <w:szCs w:val="24"/>
        </w:rPr>
        <w:t>Тенишевой</w:t>
      </w:r>
      <w:proofErr w:type="spellEnd"/>
      <w:r w:rsidR="004C148D" w:rsidRPr="004C148D">
        <w:rPr>
          <w:sz w:val="24"/>
          <w:szCs w:val="24"/>
        </w:rPr>
        <w:t>, д. 33.</w:t>
      </w:r>
      <w:r w:rsidR="00862664" w:rsidRPr="004C148D">
        <w:rPr>
          <w:sz w:val="24"/>
          <w:szCs w:val="24"/>
        </w:rPr>
        <w:t xml:space="preserve"> </w:t>
      </w:r>
      <w:bookmarkStart w:id="14" w:name="_Ref440269836"/>
      <w:bookmarkEnd w:id="11"/>
      <w:bookmarkEnd w:id="12"/>
      <w:bookmarkEnd w:id="13"/>
    </w:p>
    <w:p w:rsidR="00717F60" w:rsidRPr="004C148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C148D">
        <w:rPr>
          <w:sz w:val="24"/>
          <w:szCs w:val="24"/>
        </w:rPr>
        <w:t xml:space="preserve">Настоящий </w:t>
      </w:r>
      <w:r w:rsidR="004B5EB3" w:rsidRPr="004C148D">
        <w:rPr>
          <w:sz w:val="24"/>
          <w:szCs w:val="24"/>
        </w:rPr>
        <w:t>З</w:t>
      </w:r>
      <w:r w:rsidRPr="004C148D">
        <w:rPr>
          <w:sz w:val="24"/>
          <w:szCs w:val="24"/>
        </w:rPr>
        <w:t xml:space="preserve">апрос предложений проводится </w:t>
      </w:r>
      <w:r w:rsidR="00F71B88" w:rsidRPr="004C148D">
        <w:rPr>
          <w:sz w:val="24"/>
          <w:szCs w:val="24"/>
        </w:rPr>
        <w:t>без использования функционала ЭТП</w:t>
      </w:r>
      <w:r w:rsidR="005B75A6" w:rsidRPr="004C148D">
        <w:rPr>
          <w:sz w:val="24"/>
          <w:szCs w:val="24"/>
        </w:rPr>
        <w:t>.</w:t>
      </w:r>
      <w:bookmarkEnd w:id="14"/>
    </w:p>
    <w:p w:rsidR="00717F60" w:rsidRPr="004C148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C148D">
        <w:rPr>
          <w:sz w:val="24"/>
          <w:szCs w:val="24"/>
        </w:rPr>
        <w:t>Заказчик</w:t>
      </w:r>
      <w:r w:rsidR="00702B2C" w:rsidRPr="004C148D">
        <w:rPr>
          <w:sz w:val="24"/>
          <w:szCs w:val="24"/>
        </w:rPr>
        <w:t xml:space="preserve">: </w:t>
      </w:r>
      <w:r w:rsidRPr="004C148D">
        <w:rPr>
          <w:sz w:val="24"/>
          <w:szCs w:val="24"/>
        </w:rPr>
        <w:t xml:space="preserve"> </w:t>
      </w:r>
      <w:r w:rsidR="00702B2C" w:rsidRPr="004C148D">
        <w:rPr>
          <w:iCs/>
          <w:sz w:val="24"/>
          <w:szCs w:val="24"/>
        </w:rPr>
        <w:t>ПАО «МРСК Центра».</w:t>
      </w:r>
      <w:r w:rsidRPr="004C148D">
        <w:rPr>
          <w:rStyle w:val="aa"/>
          <w:sz w:val="24"/>
          <w:szCs w:val="24"/>
        </w:rPr>
        <w:t xml:space="preserve"> </w:t>
      </w:r>
      <w:bookmarkEnd w:id="15"/>
    </w:p>
    <w:p w:rsidR="008C4223" w:rsidRPr="004C148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C148D">
        <w:rPr>
          <w:sz w:val="24"/>
          <w:szCs w:val="24"/>
        </w:rPr>
        <w:t>Предмет З</w:t>
      </w:r>
      <w:r w:rsidR="00717F60" w:rsidRPr="004C148D">
        <w:rPr>
          <w:sz w:val="24"/>
          <w:szCs w:val="24"/>
        </w:rPr>
        <w:t>апроса предложений</w:t>
      </w:r>
      <w:r w:rsidR="00702B2C" w:rsidRPr="004C148D">
        <w:rPr>
          <w:sz w:val="24"/>
          <w:szCs w:val="24"/>
        </w:rPr>
        <w:t>:</w:t>
      </w:r>
      <w:bookmarkEnd w:id="16"/>
    </w:p>
    <w:p w:rsidR="00A40714" w:rsidRPr="004C148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C148D">
        <w:rPr>
          <w:b/>
          <w:sz w:val="24"/>
          <w:szCs w:val="24"/>
          <w:u w:val="single"/>
        </w:rPr>
        <w:t>Лот №1:</w:t>
      </w:r>
      <w:r w:rsidR="00717F60" w:rsidRPr="004C148D">
        <w:rPr>
          <w:sz w:val="24"/>
          <w:szCs w:val="24"/>
        </w:rPr>
        <w:t xml:space="preserve"> право заключения </w:t>
      </w:r>
      <w:r w:rsidR="00123C70" w:rsidRPr="004C148D">
        <w:rPr>
          <w:sz w:val="24"/>
          <w:szCs w:val="24"/>
        </w:rPr>
        <w:t>Договор</w:t>
      </w:r>
      <w:r w:rsidR="004C148D" w:rsidRPr="004C148D">
        <w:rPr>
          <w:sz w:val="24"/>
          <w:szCs w:val="24"/>
        </w:rPr>
        <w:t>а</w:t>
      </w:r>
      <w:r w:rsidR="00A40714" w:rsidRPr="004C148D">
        <w:rPr>
          <w:sz w:val="24"/>
          <w:szCs w:val="24"/>
        </w:rPr>
        <w:t xml:space="preserve"> </w:t>
      </w:r>
      <w:bookmarkEnd w:id="17"/>
      <w:r w:rsidR="004C148D" w:rsidRPr="004C148D">
        <w:rPr>
          <w:sz w:val="24"/>
          <w:szCs w:val="24"/>
        </w:rPr>
        <w:t xml:space="preserve">на оказание услуг по  техническому обслуживанию электрических сетей 0,4-110 </w:t>
      </w:r>
      <w:proofErr w:type="spellStart"/>
      <w:r w:rsidR="004C148D" w:rsidRPr="004C148D">
        <w:rPr>
          <w:sz w:val="24"/>
          <w:szCs w:val="24"/>
        </w:rPr>
        <w:t>кВ</w:t>
      </w:r>
      <w:proofErr w:type="spellEnd"/>
      <w:r w:rsidR="004C148D" w:rsidRPr="004C148D">
        <w:rPr>
          <w:sz w:val="24"/>
          <w:szCs w:val="24"/>
        </w:rPr>
        <w:t xml:space="preserve"> (обрезка крон деревьев в охранной зоне ПС, </w:t>
      </w:r>
      <w:proofErr w:type="gramStart"/>
      <w:r w:rsidR="004C148D" w:rsidRPr="004C148D">
        <w:rPr>
          <w:sz w:val="24"/>
          <w:szCs w:val="24"/>
        </w:rPr>
        <w:t>ВЛ</w:t>
      </w:r>
      <w:proofErr w:type="gramEnd"/>
      <w:r w:rsidR="004C148D" w:rsidRPr="004C148D">
        <w:rPr>
          <w:sz w:val="24"/>
          <w:szCs w:val="24"/>
        </w:rPr>
        <w:t>) для нужд ПАО «МРСК Центра» (филиала «Смоленскэнерго»).</w:t>
      </w:r>
    </w:p>
    <w:p w:rsidR="008C4223" w:rsidRPr="0093398E" w:rsidRDefault="008C4223" w:rsidP="00750D4A">
      <w:pPr>
        <w:keepNext/>
        <w:autoSpaceDE w:val="0"/>
        <w:autoSpaceDN w:val="0"/>
        <w:spacing w:line="264" w:lineRule="auto"/>
        <w:ind w:firstLine="540"/>
        <w:rPr>
          <w:sz w:val="24"/>
          <w:szCs w:val="24"/>
          <w:lang w:eastAsia="ru-RU"/>
        </w:rPr>
      </w:pPr>
      <w:r w:rsidRPr="004C148D">
        <w:rPr>
          <w:sz w:val="24"/>
          <w:szCs w:val="24"/>
        </w:rPr>
        <w:t xml:space="preserve">Количество лотов: </w:t>
      </w:r>
      <w:r w:rsidRPr="004C148D">
        <w:rPr>
          <w:b/>
          <w:sz w:val="24"/>
          <w:szCs w:val="24"/>
        </w:rPr>
        <w:t xml:space="preserve">1 </w:t>
      </w:r>
      <w:r w:rsidRPr="0093398E">
        <w:rPr>
          <w:b/>
          <w:sz w:val="24"/>
          <w:szCs w:val="24"/>
        </w:rPr>
        <w:t>(один)</w:t>
      </w:r>
      <w:r w:rsidRPr="0093398E">
        <w:rPr>
          <w:sz w:val="24"/>
          <w:szCs w:val="24"/>
        </w:rPr>
        <w:t>.</w:t>
      </w:r>
    </w:p>
    <w:bookmarkEnd w:id="18"/>
    <w:p w:rsidR="00804801" w:rsidRPr="0093398E" w:rsidRDefault="00B5344A" w:rsidP="00750D4A">
      <w:pPr>
        <w:pStyle w:val="a"/>
        <w:keepNext/>
        <w:numPr>
          <w:ilvl w:val="0"/>
          <w:numId w:val="0"/>
        </w:numPr>
        <w:spacing w:line="264" w:lineRule="auto"/>
        <w:ind w:left="360" w:hanging="360"/>
        <w:rPr>
          <w:sz w:val="24"/>
          <w:szCs w:val="24"/>
        </w:rPr>
      </w:pPr>
      <w:r w:rsidRPr="0093398E">
        <w:rPr>
          <w:sz w:val="24"/>
          <w:szCs w:val="24"/>
        </w:rPr>
        <w:t xml:space="preserve">Частичное </w:t>
      </w:r>
      <w:r w:rsidR="00366652" w:rsidRPr="0093398E">
        <w:rPr>
          <w:sz w:val="24"/>
          <w:szCs w:val="24"/>
        </w:rPr>
        <w:t xml:space="preserve">оказание </w:t>
      </w:r>
      <w:r w:rsidR="00AD3EBC" w:rsidRPr="0093398E">
        <w:rPr>
          <w:sz w:val="24"/>
          <w:szCs w:val="24"/>
        </w:rPr>
        <w:t>услуг</w:t>
      </w:r>
      <w:r w:rsidRPr="0093398E">
        <w:rPr>
          <w:sz w:val="24"/>
          <w:szCs w:val="24"/>
        </w:rPr>
        <w:t xml:space="preserve"> не допускается.</w:t>
      </w:r>
    </w:p>
    <w:p w:rsidR="004C148D" w:rsidRPr="0093398E" w:rsidRDefault="008D2928" w:rsidP="004C148D">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19" w:name="_Ref440270637"/>
      <w:r w:rsidRPr="0093398E">
        <w:rPr>
          <w:sz w:val="24"/>
          <w:szCs w:val="24"/>
        </w:rPr>
        <w:t>Сроки</w:t>
      </w:r>
      <w:r w:rsidR="00717F60" w:rsidRPr="0093398E">
        <w:rPr>
          <w:sz w:val="24"/>
          <w:szCs w:val="24"/>
        </w:rPr>
        <w:t xml:space="preserve"> </w:t>
      </w:r>
      <w:r w:rsidR="00366652" w:rsidRPr="0093398E">
        <w:rPr>
          <w:sz w:val="24"/>
          <w:szCs w:val="24"/>
        </w:rPr>
        <w:t>оказания услуг</w:t>
      </w:r>
      <w:r w:rsidR="00717F60" w:rsidRPr="0093398E">
        <w:rPr>
          <w:sz w:val="24"/>
          <w:szCs w:val="24"/>
        </w:rPr>
        <w:t xml:space="preserve">: </w:t>
      </w:r>
      <w:bookmarkEnd w:id="19"/>
      <w:r w:rsidR="004C148D" w:rsidRPr="0093398E">
        <w:rPr>
          <w:sz w:val="24"/>
          <w:szCs w:val="24"/>
        </w:rPr>
        <w:t>март-ноябрь</w:t>
      </w:r>
      <w:r w:rsidR="004C148D" w:rsidRPr="0093398E">
        <w:rPr>
          <w:sz w:val="24"/>
          <w:szCs w:val="24"/>
          <w:lang w:val="x-none"/>
        </w:rPr>
        <w:t xml:space="preserve"> 201</w:t>
      </w:r>
      <w:r w:rsidR="004C148D" w:rsidRPr="0093398E">
        <w:rPr>
          <w:sz w:val="24"/>
          <w:szCs w:val="24"/>
        </w:rPr>
        <w:t>6</w:t>
      </w:r>
      <w:r w:rsidR="004C148D" w:rsidRPr="0093398E">
        <w:rPr>
          <w:sz w:val="24"/>
          <w:szCs w:val="24"/>
          <w:lang w:val="x-none"/>
        </w:rPr>
        <w:t xml:space="preserve"> г.</w:t>
      </w:r>
      <w:r w:rsidR="004C148D" w:rsidRPr="0093398E">
        <w:rPr>
          <w:sz w:val="24"/>
          <w:szCs w:val="24"/>
        </w:rPr>
        <w:t>;</w:t>
      </w:r>
    </w:p>
    <w:p w:rsidR="008D2928" w:rsidRPr="0093398E"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3398E">
        <w:rPr>
          <w:sz w:val="24"/>
          <w:szCs w:val="24"/>
        </w:rPr>
        <w:t xml:space="preserve">Оказание услуг Участником будет осуществляться </w:t>
      </w:r>
      <w:bookmarkEnd w:id="20"/>
      <w:r w:rsidR="0093398E" w:rsidRPr="0093398E">
        <w:rPr>
          <w:sz w:val="24"/>
          <w:szCs w:val="24"/>
        </w:rPr>
        <w:t xml:space="preserve">в г. </w:t>
      </w:r>
      <w:proofErr w:type="gramStart"/>
      <w:r w:rsidR="0093398E" w:rsidRPr="0093398E">
        <w:rPr>
          <w:sz w:val="24"/>
          <w:szCs w:val="24"/>
        </w:rPr>
        <w:t>Смоленске</w:t>
      </w:r>
      <w:proofErr w:type="gramEnd"/>
      <w:r w:rsidR="0093398E" w:rsidRPr="0093398E">
        <w:rPr>
          <w:sz w:val="24"/>
          <w:szCs w:val="24"/>
        </w:rPr>
        <w:t>;</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93398E">
        <w:rPr>
          <w:iCs/>
          <w:sz w:val="24"/>
          <w:szCs w:val="24"/>
        </w:rPr>
        <w:t>календарны</w:t>
      </w:r>
      <w:r w:rsidR="00366652" w:rsidRPr="00366652">
        <w:rPr>
          <w:iCs/>
          <w:sz w:val="24"/>
          <w:szCs w:val="24"/>
        </w:rPr>
        <w:t>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53891">
        <w:rPr>
          <w:iCs/>
          <w:sz w:val="24"/>
          <w:szCs w:val="24"/>
        </w:rPr>
        <w:fldChar w:fldCharType="begin"/>
      </w:r>
      <w:r w:rsidR="00E71A48">
        <w:rPr>
          <w:iCs/>
          <w:sz w:val="24"/>
          <w:szCs w:val="24"/>
        </w:rPr>
        <w:instrText xml:space="preserve"> REF _Ref311232052 \r \h </w:instrText>
      </w:r>
      <w:r w:rsidR="00553891">
        <w:rPr>
          <w:iCs/>
          <w:sz w:val="24"/>
          <w:szCs w:val="24"/>
        </w:rPr>
      </w:r>
      <w:r w:rsidR="00553891">
        <w:rPr>
          <w:iCs/>
          <w:sz w:val="24"/>
          <w:szCs w:val="24"/>
        </w:rPr>
        <w:fldChar w:fldCharType="separate"/>
      </w:r>
      <w:r w:rsidR="006D28DA">
        <w:rPr>
          <w:iCs/>
          <w:sz w:val="24"/>
          <w:szCs w:val="24"/>
        </w:rPr>
        <w:t>3</w:t>
      </w:r>
      <w:r w:rsidR="005538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553891">
        <w:rPr>
          <w:sz w:val="24"/>
          <w:szCs w:val="24"/>
        </w:rPr>
        <w:fldChar w:fldCharType="begin"/>
      </w:r>
      <w:r w:rsidR="008D2928">
        <w:rPr>
          <w:sz w:val="24"/>
          <w:szCs w:val="24"/>
        </w:rPr>
        <w:instrText xml:space="preserve"> REF _Ref440270568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A0F82">
        <w:fldChar w:fldCharType="begin"/>
      </w:r>
      <w:r w:rsidR="00BA0F82">
        <w:instrText xml:space="preserve"> REF _Ref305973574 \r \h  \* MERGEFORMAT </w:instrText>
      </w:r>
      <w:r w:rsidR="00BA0F82">
        <w:fldChar w:fldCharType="separate"/>
      </w:r>
      <w:r w:rsidR="006D28DA">
        <w:t>2</w:t>
      </w:r>
      <w:r w:rsidR="00BA0F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53891">
        <w:rPr>
          <w:iCs/>
          <w:sz w:val="24"/>
          <w:szCs w:val="24"/>
        </w:rPr>
        <w:fldChar w:fldCharType="begin"/>
      </w:r>
      <w:r w:rsidR="008D2928">
        <w:rPr>
          <w:iCs/>
          <w:sz w:val="24"/>
          <w:szCs w:val="24"/>
        </w:rPr>
        <w:instrText xml:space="preserve"> REF _Ref440270602 \r \h </w:instrText>
      </w:r>
      <w:r w:rsidR="00553891">
        <w:rPr>
          <w:iCs/>
          <w:sz w:val="24"/>
          <w:szCs w:val="24"/>
        </w:rPr>
      </w:r>
      <w:r w:rsidR="00553891">
        <w:rPr>
          <w:iCs/>
          <w:sz w:val="24"/>
          <w:szCs w:val="24"/>
        </w:rPr>
        <w:fldChar w:fldCharType="separate"/>
      </w:r>
      <w:r w:rsidR="006D28DA">
        <w:rPr>
          <w:iCs/>
          <w:sz w:val="24"/>
          <w:szCs w:val="24"/>
        </w:rPr>
        <w:t>5</w:t>
      </w:r>
      <w:r w:rsidR="0055389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008D2928"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553891">
        <w:rPr>
          <w:sz w:val="24"/>
          <w:szCs w:val="24"/>
        </w:rPr>
        <w:fldChar w:fldCharType="begin"/>
      </w:r>
      <w:r w:rsidR="008D2928">
        <w:rPr>
          <w:sz w:val="24"/>
          <w:szCs w:val="24"/>
        </w:rPr>
        <w:instrText xml:space="preserve"> REF _Ref440270663 \r \h </w:instrText>
      </w:r>
      <w:r w:rsidR="00553891">
        <w:rPr>
          <w:sz w:val="24"/>
          <w:szCs w:val="24"/>
        </w:rPr>
      </w:r>
      <w:r w:rsidR="00553891">
        <w:rPr>
          <w:sz w:val="24"/>
          <w:szCs w:val="24"/>
        </w:rPr>
        <w:fldChar w:fldCharType="separate"/>
      </w:r>
      <w:r w:rsidR="006D28DA">
        <w:rPr>
          <w:sz w:val="24"/>
          <w:szCs w:val="24"/>
        </w:rPr>
        <w:t>1.1.7</w:t>
      </w:r>
      <w:r w:rsidR="0055389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BA0F82">
        <w:fldChar w:fldCharType="begin"/>
      </w:r>
      <w:r w:rsidR="00BA0F82">
        <w:instrText xml:space="preserve"> REF _Ref305973033 \r \h  \* MERGEFORMAT </w:instrText>
      </w:r>
      <w:r w:rsidR="00BA0F82">
        <w:fldChar w:fldCharType="separate"/>
      </w:r>
      <w:r w:rsidR="006D28DA">
        <w:rPr>
          <w:sz w:val="24"/>
          <w:szCs w:val="24"/>
        </w:rPr>
        <w:t>3.2</w:t>
      </w:r>
      <w:r w:rsidR="00BA0F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A0F82">
        <w:fldChar w:fldCharType="begin"/>
      </w:r>
      <w:r w:rsidR="00BA0F82">
        <w:instrText xml:space="preserve"> REF _Ref191386164 \r \h  \* MERGEFORMAT </w:instrText>
      </w:r>
      <w:r w:rsidR="00BA0F82">
        <w:fldChar w:fldCharType="separate"/>
      </w:r>
      <w:r w:rsidR="006D28DA">
        <w:rPr>
          <w:sz w:val="24"/>
          <w:szCs w:val="24"/>
        </w:rPr>
        <w:t xml:space="preserve"> 1.4.1 </w:t>
      </w:r>
      <w:r w:rsidR="00BA0F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A0F82">
        <w:fldChar w:fldCharType="begin"/>
      </w:r>
      <w:r w:rsidR="00BA0F82">
        <w:instrText xml:space="preserve"> REF _Ref306978606 \r \h  \* MERGEFORMAT </w:instrText>
      </w:r>
      <w:r w:rsidR="00BA0F82">
        <w:fldChar w:fldCharType="separate"/>
      </w:r>
      <w:r w:rsidR="006D28DA">
        <w:rPr>
          <w:sz w:val="24"/>
          <w:szCs w:val="24"/>
        </w:rPr>
        <w:t xml:space="preserve"> 1.4.2 </w:t>
      </w:r>
      <w:r w:rsidR="00BA0F8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w:t>
      </w:r>
      <w:proofErr w:type="gramStart"/>
      <w:r w:rsidRPr="00E71A48">
        <w:rPr>
          <w:sz w:val="24"/>
          <w:szCs w:val="24"/>
        </w:rPr>
        <w:t>соответствии</w:t>
      </w:r>
      <w:proofErr w:type="gramEnd"/>
      <w:r w:rsidRPr="00E71A48">
        <w:rPr>
          <w:sz w:val="24"/>
          <w:szCs w:val="24"/>
        </w:rPr>
        <w:t xml:space="preserve">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w:t>
      </w:r>
      <w:proofErr w:type="gramStart"/>
      <w:r w:rsidRPr="00E71A48">
        <w:rPr>
          <w:sz w:val="24"/>
          <w:szCs w:val="24"/>
        </w:rPr>
        <w:t>случае</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A0F82">
        <w:fldChar w:fldCharType="begin"/>
      </w:r>
      <w:r w:rsidR="00BA0F82">
        <w:instrText xml:space="preserve"> REF _Ref306114966 \r \h  \* MERGEFORMAT </w:instrText>
      </w:r>
      <w:r w:rsidR="00BA0F82">
        <w:fldChar w:fldCharType="separate"/>
      </w:r>
      <w:r w:rsidR="006D28DA">
        <w:rPr>
          <w:sz w:val="24"/>
          <w:szCs w:val="24"/>
        </w:rPr>
        <w:t>3.3.11</w:t>
      </w:r>
      <w:r w:rsidR="00BA0F8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w:t>
      </w:r>
      <w:proofErr w:type="gramStart"/>
      <w:r w:rsidRPr="00E71A48">
        <w:rPr>
          <w:sz w:val="24"/>
          <w:szCs w:val="24"/>
        </w:rPr>
        <w:t>соответствии</w:t>
      </w:r>
      <w:proofErr w:type="gramEnd"/>
      <w:r w:rsidRPr="00E71A48">
        <w:rPr>
          <w:sz w:val="24"/>
          <w:szCs w:val="24"/>
        </w:rPr>
        <w:t xml:space="preserve">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w:t>
      </w:r>
      <w:proofErr w:type="gramStart"/>
      <w:r w:rsidR="003136D7" w:rsidRPr="004D7428">
        <w:rPr>
          <w:sz w:val="24"/>
          <w:szCs w:val="24"/>
        </w:rPr>
        <w:t>случае</w:t>
      </w:r>
      <w:proofErr w:type="gramEnd"/>
      <w:r w:rsidR="003136D7" w:rsidRPr="004D7428">
        <w:rPr>
          <w:sz w:val="24"/>
          <w:szCs w:val="24"/>
        </w:rPr>
        <w:t xml:space="preserve">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553891">
        <w:rPr>
          <w:b w:val="0"/>
        </w:rPr>
        <w:fldChar w:fldCharType="begin"/>
      </w:r>
      <w:r w:rsidR="002D4BC6">
        <w:rPr>
          <w:b w:val="0"/>
        </w:rPr>
        <w:instrText xml:space="preserve"> REF _Ref440275279 \r \h </w:instrText>
      </w:r>
      <w:r w:rsidR="00553891">
        <w:rPr>
          <w:b w:val="0"/>
        </w:rPr>
      </w:r>
      <w:r w:rsidR="00553891">
        <w:rPr>
          <w:b w:val="0"/>
        </w:rPr>
        <w:fldChar w:fldCharType="separate"/>
      </w:r>
      <w:r w:rsidR="006D28DA">
        <w:rPr>
          <w:b w:val="0"/>
        </w:rPr>
        <w:t>1.1.4</w:t>
      </w:r>
      <w:r w:rsidR="005538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BA0F82">
        <w:fldChar w:fldCharType="begin"/>
      </w:r>
      <w:r w:rsidR="00BA0F82">
        <w:instrText xml:space="preserve"> REF _Ref305973147 \r \h  \* MERGEFORMAT </w:instrText>
      </w:r>
      <w:r w:rsidR="00BA0F82">
        <w:fldChar w:fldCharType="separate"/>
      </w:r>
      <w:r w:rsidR="006D28DA">
        <w:rPr>
          <w:b w:val="0"/>
          <w:szCs w:val="24"/>
        </w:rPr>
        <w:t>3.3</w:t>
      </w:r>
      <w:r w:rsidR="00BA0F82">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r w:rsidR="00BA0F82">
        <w:fldChar w:fldCharType="begin"/>
      </w:r>
      <w:r w:rsidR="00BA0F82">
        <w:instrText xml:space="preserve"> REF _Ref55336310 \r \h  \* MERGEFORMAT </w:instrText>
      </w:r>
      <w:r w:rsidR="00BA0F82">
        <w:fldChar w:fldCharType="separate"/>
      </w:r>
      <w:r w:rsidR="006D28DA">
        <w:rPr>
          <w:b w:val="0"/>
          <w:szCs w:val="24"/>
        </w:rPr>
        <w:t>5.1</w:t>
      </w:r>
      <w:r w:rsidR="00BA0F8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BA0F82">
        <w:fldChar w:fldCharType="begin"/>
      </w:r>
      <w:r w:rsidR="00BA0F82">
        <w:instrText xml:space="preserve"> REF _Ref440284918 \r \h  \* MERGEFORMAT </w:instrText>
      </w:r>
      <w:r w:rsidR="00BA0F82">
        <w:fldChar w:fldCharType="separate"/>
      </w:r>
      <w:r w:rsidR="006D28DA">
        <w:rPr>
          <w:b w:val="0"/>
          <w:szCs w:val="24"/>
        </w:rPr>
        <w:t>5.2</w:t>
      </w:r>
      <w:r w:rsidR="00BA0F82">
        <w:fldChar w:fldCharType="end"/>
      </w:r>
      <w:r w:rsidRPr="002D4BC6">
        <w:rPr>
          <w:b w:val="0"/>
          <w:szCs w:val="24"/>
        </w:rPr>
        <w:t xml:space="preserve">), Техническое предложение (подраздел </w:t>
      </w:r>
      <w:r w:rsidR="00553891">
        <w:rPr>
          <w:b w:val="0"/>
          <w:szCs w:val="24"/>
        </w:rPr>
        <w:fldChar w:fldCharType="begin"/>
      </w:r>
      <w:r w:rsidR="00E51A35">
        <w:rPr>
          <w:b w:val="0"/>
          <w:szCs w:val="24"/>
        </w:rPr>
        <w:instrText xml:space="preserve"> REF _Ref440537120 \r \h </w:instrText>
      </w:r>
      <w:r w:rsidR="00553891">
        <w:rPr>
          <w:b w:val="0"/>
          <w:szCs w:val="24"/>
        </w:rPr>
      </w:r>
      <w:r w:rsidR="00553891">
        <w:rPr>
          <w:b w:val="0"/>
          <w:szCs w:val="24"/>
        </w:rPr>
        <w:fldChar w:fldCharType="separate"/>
      </w:r>
      <w:r w:rsidR="006D28DA">
        <w:rPr>
          <w:b w:val="0"/>
          <w:szCs w:val="24"/>
        </w:rPr>
        <w:t>5.3</w:t>
      </w:r>
      <w:r w:rsidR="0055389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A0F82">
        <w:fldChar w:fldCharType="begin"/>
      </w:r>
      <w:r w:rsidR="00BA0F82">
        <w:instrText xml:space="preserve"> REF _Ref440284947 \r \h  \* MERGEFORMAT </w:instrText>
      </w:r>
      <w:r w:rsidR="00BA0F82">
        <w:fldChar w:fldCharType="separate"/>
      </w:r>
      <w:r w:rsidR="006D28DA">
        <w:rPr>
          <w:b w:val="0"/>
          <w:szCs w:val="24"/>
        </w:rPr>
        <w:t>5.4</w:t>
      </w:r>
      <w:r w:rsidR="00BA0F8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53891">
        <w:rPr>
          <w:b w:val="0"/>
          <w:szCs w:val="24"/>
        </w:rPr>
        <w:fldChar w:fldCharType="begin"/>
      </w:r>
      <w:r w:rsidR="00B8118F">
        <w:rPr>
          <w:b w:val="0"/>
          <w:szCs w:val="24"/>
        </w:rPr>
        <w:instrText xml:space="preserve"> REF _Ref440361439 \r \h </w:instrText>
      </w:r>
      <w:r w:rsidR="00553891">
        <w:rPr>
          <w:b w:val="0"/>
          <w:szCs w:val="24"/>
        </w:rPr>
      </w:r>
      <w:r w:rsidR="00553891">
        <w:rPr>
          <w:b w:val="0"/>
          <w:szCs w:val="24"/>
        </w:rPr>
        <w:fldChar w:fldCharType="separate"/>
      </w:r>
      <w:r w:rsidR="006D28DA">
        <w:rPr>
          <w:b w:val="0"/>
          <w:szCs w:val="24"/>
        </w:rPr>
        <w:t>5.5</w:t>
      </w:r>
      <w:r w:rsidR="005538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53891">
        <w:rPr>
          <w:b w:val="0"/>
          <w:szCs w:val="24"/>
        </w:rPr>
        <w:fldChar w:fldCharType="begin"/>
      </w:r>
      <w:r w:rsidR="00B8118F">
        <w:rPr>
          <w:b w:val="0"/>
          <w:szCs w:val="24"/>
        </w:rPr>
        <w:instrText xml:space="preserve"> REF _Ref440361531 \r \h </w:instrText>
      </w:r>
      <w:r w:rsidR="00553891">
        <w:rPr>
          <w:b w:val="0"/>
          <w:szCs w:val="24"/>
        </w:rPr>
      </w:r>
      <w:r w:rsidR="00553891">
        <w:rPr>
          <w:b w:val="0"/>
          <w:szCs w:val="24"/>
        </w:rPr>
        <w:fldChar w:fldCharType="separate"/>
      </w:r>
      <w:r w:rsidR="006D28DA">
        <w:rPr>
          <w:b w:val="0"/>
          <w:szCs w:val="24"/>
        </w:rPr>
        <w:t>5.6</w:t>
      </w:r>
      <w:r w:rsidR="005538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553891">
        <w:rPr>
          <w:b w:val="0"/>
          <w:szCs w:val="24"/>
        </w:rPr>
        <w:fldChar w:fldCharType="begin"/>
      </w:r>
      <w:r>
        <w:rPr>
          <w:b w:val="0"/>
          <w:szCs w:val="24"/>
        </w:rPr>
        <w:instrText xml:space="preserve"> REF _Ref440285128 \r \h </w:instrText>
      </w:r>
      <w:r w:rsidR="00553891">
        <w:rPr>
          <w:b w:val="0"/>
          <w:szCs w:val="24"/>
        </w:rPr>
      </w:r>
      <w:r w:rsidR="00553891">
        <w:rPr>
          <w:b w:val="0"/>
          <w:szCs w:val="24"/>
        </w:rPr>
        <w:fldChar w:fldCharType="separate"/>
      </w:r>
      <w:r w:rsidR="006D28DA">
        <w:rPr>
          <w:b w:val="0"/>
          <w:szCs w:val="24"/>
        </w:rPr>
        <w:t>3.3.14</w:t>
      </w:r>
      <w:r w:rsidR="005538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553891">
        <w:rPr>
          <w:b w:val="0"/>
          <w:szCs w:val="24"/>
        </w:rPr>
        <w:fldChar w:fldCharType="begin"/>
      </w:r>
      <w:r>
        <w:rPr>
          <w:b w:val="0"/>
          <w:szCs w:val="24"/>
        </w:rPr>
        <w:instrText xml:space="preserve"> REF _Ref305973250 \r \h </w:instrText>
      </w:r>
      <w:r w:rsidR="00553891">
        <w:rPr>
          <w:b w:val="0"/>
          <w:szCs w:val="24"/>
        </w:rPr>
      </w:r>
      <w:r w:rsidR="00553891">
        <w:rPr>
          <w:b w:val="0"/>
          <w:szCs w:val="24"/>
        </w:rPr>
        <w:fldChar w:fldCharType="separate"/>
      </w:r>
      <w:r w:rsidR="006D28DA">
        <w:rPr>
          <w:b w:val="0"/>
          <w:szCs w:val="24"/>
        </w:rPr>
        <w:t>3.6</w:t>
      </w:r>
      <w:r w:rsidR="005538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53891">
        <w:rPr>
          <w:b w:val="0"/>
          <w:szCs w:val="24"/>
        </w:rPr>
        <w:fldChar w:fldCharType="begin"/>
      </w:r>
      <w:r>
        <w:rPr>
          <w:b w:val="0"/>
          <w:szCs w:val="24"/>
        </w:rPr>
        <w:instrText xml:space="preserve"> REF _Ref303681924 \r \h </w:instrText>
      </w:r>
      <w:r w:rsidR="00553891">
        <w:rPr>
          <w:b w:val="0"/>
          <w:szCs w:val="24"/>
        </w:rPr>
      </w:r>
      <w:r w:rsidR="00553891">
        <w:rPr>
          <w:b w:val="0"/>
          <w:szCs w:val="24"/>
        </w:rPr>
        <w:fldChar w:fldCharType="separate"/>
      </w:r>
      <w:r w:rsidR="006D28DA">
        <w:rPr>
          <w:b w:val="0"/>
          <w:szCs w:val="24"/>
        </w:rPr>
        <w:t>3.8</w:t>
      </w:r>
      <w:r w:rsidR="005538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553891">
        <w:rPr>
          <w:b w:val="0"/>
        </w:rPr>
        <w:fldChar w:fldCharType="begin"/>
      </w:r>
      <w:r w:rsidR="008D2928">
        <w:rPr>
          <w:b w:val="0"/>
        </w:rPr>
        <w:instrText xml:space="preserve"> REF _Ref93264992 \r \h </w:instrText>
      </w:r>
      <w:r w:rsidR="00553891">
        <w:rPr>
          <w:b w:val="0"/>
        </w:rPr>
      </w:r>
      <w:r w:rsidR="00553891">
        <w:rPr>
          <w:b w:val="0"/>
        </w:rPr>
        <w:fldChar w:fldCharType="separate"/>
      </w:r>
      <w:r w:rsidR="006D28DA">
        <w:rPr>
          <w:b w:val="0"/>
        </w:rPr>
        <w:t>5.5</w:t>
      </w:r>
      <w:r w:rsidR="0055389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Pr>
          <w:b w:val="0"/>
        </w:rPr>
        <w:fldChar w:fldCharType="begin"/>
      </w:r>
      <w:r w:rsidR="008D2928">
        <w:rPr>
          <w:b w:val="0"/>
        </w:rPr>
        <w:instrText xml:space="preserve"> REF _Ref440270867 \r \h </w:instrText>
      </w:r>
      <w:r w:rsidR="00553891">
        <w:rPr>
          <w:b w:val="0"/>
        </w:rPr>
      </w:r>
      <w:r w:rsidR="00553891">
        <w:rPr>
          <w:b w:val="0"/>
        </w:rPr>
        <w:fldChar w:fldCharType="separate"/>
      </w:r>
      <w:r w:rsidR="006D28DA">
        <w:rPr>
          <w:b w:val="0"/>
        </w:rPr>
        <w:t>2.2.3</w:t>
      </w:r>
      <w:r w:rsidR="00553891">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w:t>
      </w:r>
      <w:proofErr w:type="gramStart"/>
      <w:r w:rsidRPr="00A052DC">
        <w:rPr>
          <w:rFonts w:ascii="Times New Roman" w:hAnsi="Times New Roman"/>
          <w:i/>
          <w:sz w:val="24"/>
        </w:rPr>
        <w:t>случае</w:t>
      </w:r>
      <w:proofErr w:type="gramEnd"/>
      <w:r w:rsidRPr="00A052DC">
        <w:rPr>
          <w:rFonts w:ascii="Times New Roman" w:hAnsi="Times New Roman"/>
          <w:i/>
          <w:sz w:val="24"/>
        </w:rPr>
        <w:t xml:space="preserve">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w:t>
      </w:r>
      <w:proofErr w:type="gramStart"/>
      <w:r w:rsidRPr="00A052DC">
        <w:rPr>
          <w:rFonts w:ascii="Times New Roman" w:hAnsi="Times New Roman"/>
          <w:i/>
          <w:sz w:val="24"/>
        </w:rPr>
        <w:t>порядке</w:t>
      </w:r>
      <w:proofErr w:type="gramEnd"/>
      <w:r w:rsidRPr="00A052DC">
        <w:rPr>
          <w:rFonts w:ascii="Times New Roman" w:hAnsi="Times New Roman"/>
          <w:i/>
          <w:sz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A0F82">
        <w:fldChar w:fldCharType="begin"/>
      </w:r>
      <w:r w:rsidR="00BA0F82">
        <w:instrText xml:space="preserve"> REF _Ref305973033 \r \h  \* MERGEFORMAT </w:instrText>
      </w:r>
      <w:r w:rsidR="00BA0F82">
        <w:fldChar w:fldCharType="separate"/>
      </w:r>
      <w:r w:rsidR="006D28DA">
        <w:rPr>
          <w:bCs w:val="0"/>
          <w:sz w:val="24"/>
          <w:szCs w:val="24"/>
        </w:rPr>
        <w:t>3.2</w:t>
      </w:r>
      <w:r w:rsidR="00BA0F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A0F82">
        <w:fldChar w:fldCharType="begin"/>
      </w:r>
      <w:r w:rsidR="00BA0F82">
        <w:instrText xml:space="preserve"> REF _Ref305973147 \r \h  \* MERGEFORMAT </w:instrText>
      </w:r>
      <w:r w:rsidR="00BA0F82">
        <w:fldChar w:fldCharType="separate"/>
      </w:r>
      <w:r w:rsidR="006D28DA">
        <w:rPr>
          <w:bCs w:val="0"/>
          <w:sz w:val="24"/>
          <w:szCs w:val="24"/>
        </w:rPr>
        <w:t>3.3</w:t>
      </w:r>
      <w:r w:rsidR="00BA0F82">
        <w:fldChar w:fldCharType="end"/>
      </w:r>
      <w:r w:rsidR="005538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538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BA0F82">
        <w:fldChar w:fldCharType="begin"/>
      </w:r>
      <w:r w:rsidR="00BA0F82">
        <w:instrText xml:space="preserve"> REF _Ref305973214 \r \h  \* MERGEFORMAT </w:instrText>
      </w:r>
      <w:r w:rsidR="00BA0F82">
        <w:fldChar w:fldCharType="separate"/>
      </w:r>
      <w:r w:rsidR="006D28DA">
        <w:rPr>
          <w:bCs w:val="0"/>
          <w:sz w:val="24"/>
          <w:szCs w:val="24"/>
        </w:rPr>
        <w:t>3.4</w:t>
      </w:r>
      <w:r w:rsidR="00BA0F82">
        <w:fldChar w:fldCharType="end"/>
      </w:r>
      <w:r w:rsidR="00096E9D" w:rsidRPr="00E71A48">
        <w:rPr>
          <w:bCs w:val="0"/>
          <w:sz w:val="24"/>
          <w:szCs w:val="24"/>
        </w:rPr>
        <w:t xml:space="preserve">, </w:t>
      </w:r>
      <w:r w:rsidR="00553891">
        <w:rPr>
          <w:bCs w:val="0"/>
          <w:sz w:val="24"/>
          <w:szCs w:val="24"/>
        </w:rPr>
        <w:fldChar w:fldCharType="begin"/>
      </w:r>
      <w:r w:rsidR="00AA426F">
        <w:rPr>
          <w:bCs w:val="0"/>
          <w:sz w:val="24"/>
          <w:szCs w:val="24"/>
        </w:rPr>
        <w:instrText xml:space="preserve"> REF _Ref440881267 \r \h </w:instrText>
      </w:r>
      <w:r w:rsidR="00553891">
        <w:rPr>
          <w:bCs w:val="0"/>
          <w:sz w:val="24"/>
          <w:szCs w:val="24"/>
        </w:rPr>
      </w:r>
      <w:r w:rsidR="00553891">
        <w:rPr>
          <w:bCs w:val="0"/>
          <w:sz w:val="24"/>
          <w:szCs w:val="24"/>
        </w:rPr>
        <w:fldChar w:fldCharType="separate"/>
      </w:r>
      <w:r w:rsidR="00AA426F">
        <w:rPr>
          <w:bCs w:val="0"/>
          <w:sz w:val="24"/>
          <w:szCs w:val="24"/>
        </w:rPr>
        <w:t>3.5</w:t>
      </w:r>
      <w:r w:rsidR="0055389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A0F82">
        <w:fldChar w:fldCharType="begin"/>
      </w:r>
      <w:r w:rsidR="00BA0F82">
        <w:instrText xml:space="preserve"> REF _Ref305973250 \r \h  \* MERGEFORMAT </w:instrText>
      </w:r>
      <w:r w:rsidR="00BA0F82">
        <w:fldChar w:fldCharType="separate"/>
      </w:r>
      <w:r w:rsidR="006D28DA">
        <w:rPr>
          <w:bCs w:val="0"/>
          <w:sz w:val="24"/>
          <w:szCs w:val="24"/>
        </w:rPr>
        <w:t>3.6</w:t>
      </w:r>
      <w:r w:rsidR="00BA0F82">
        <w:fldChar w:fldCharType="end"/>
      </w:r>
      <w:r w:rsidR="005538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A0F82">
        <w:fldChar w:fldCharType="begin"/>
      </w:r>
      <w:r w:rsidR="00BA0F82">
        <w:instrText xml:space="preserve"> REF _Ref303250967 \r \h  \* MERGEFORMAT </w:instrText>
      </w:r>
      <w:r w:rsidR="00BA0F82">
        <w:fldChar w:fldCharType="separate"/>
      </w:r>
      <w:r w:rsidR="006D28DA">
        <w:rPr>
          <w:bCs w:val="0"/>
          <w:sz w:val="24"/>
          <w:szCs w:val="24"/>
        </w:rPr>
        <w:t>3.7</w:t>
      </w:r>
      <w:r w:rsidR="00BA0F82">
        <w:fldChar w:fldCharType="end"/>
      </w:r>
      <w:r w:rsidR="005538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_Ref303681924 \r \h  \* MERGEFORMAT </w:instrText>
      </w:r>
      <w:r w:rsidR="00BA0F82">
        <w:fldChar w:fldCharType="separate"/>
      </w:r>
      <w:r w:rsidR="006D28DA">
        <w:rPr>
          <w:bCs w:val="0"/>
          <w:sz w:val="24"/>
          <w:szCs w:val="24"/>
        </w:rPr>
        <w:t>3.8</w:t>
      </w:r>
      <w:r w:rsidR="00BA0F82">
        <w:fldChar w:fldCharType="end"/>
      </w:r>
      <w:r w:rsidR="005538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A0F82">
        <w:fldChar w:fldCharType="begin"/>
      </w:r>
      <w:r w:rsidR="00BA0F82">
        <w:instrText xml:space="preserve"> REF _Ref303683929 \r \h  \* MERGEFORMAT </w:instrText>
      </w:r>
      <w:r w:rsidR="00BA0F82">
        <w:fldChar w:fldCharType="separate"/>
      </w:r>
      <w:r w:rsidR="006D28DA">
        <w:rPr>
          <w:bCs w:val="0"/>
          <w:sz w:val="24"/>
          <w:szCs w:val="24"/>
        </w:rPr>
        <w:t>3.10</w:t>
      </w:r>
      <w:r w:rsidR="00BA0F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A0F82">
        <w:fldChar w:fldCharType="begin"/>
      </w:r>
      <w:r w:rsidR="00BA0F82">
        <w:instrText xml:space="preserve"> REF _Ref306140410 \r \h  \* MERGEFORMAT </w:instrText>
      </w:r>
      <w:r w:rsidR="00BA0F82">
        <w:fldChar w:fldCharType="separate"/>
      </w:r>
      <w:r w:rsidR="006D28DA">
        <w:rPr>
          <w:bCs w:val="0"/>
          <w:sz w:val="24"/>
          <w:szCs w:val="24"/>
        </w:rPr>
        <w:t>3.11</w:t>
      </w:r>
      <w:r w:rsidR="00BA0F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_Ref306140451 \r \h  \* MERGEFORMAT </w:instrText>
      </w:r>
      <w:r w:rsidR="00BA0F82">
        <w:fldChar w:fldCharType="separate"/>
      </w:r>
      <w:r w:rsidR="006D28DA">
        <w:rPr>
          <w:bCs w:val="0"/>
          <w:sz w:val="24"/>
          <w:szCs w:val="24"/>
        </w:rPr>
        <w:t>3.12</w:t>
      </w:r>
      <w:r w:rsidR="00BA0F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proofErr w:type="gramStart"/>
      <w:r w:rsidRPr="00E71A48">
        <w:rPr>
          <w:bCs w:val="0"/>
          <w:szCs w:val="24"/>
        </w:rPr>
        <w:t>процессе</w:t>
      </w:r>
      <w:proofErr w:type="gramEnd"/>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A0F82">
        <w:fldChar w:fldCharType="begin"/>
      </w:r>
      <w:r w:rsidR="00BA0F82">
        <w:instrText xml:space="preserve"> REF _Ref302563524 \n \h  \* MERGEFORMAT </w:instrText>
      </w:r>
      <w:r w:rsidR="00BA0F82">
        <w:fldChar w:fldCharType="separate"/>
      </w:r>
      <w:r w:rsidR="006D28DA">
        <w:rPr>
          <w:sz w:val="24"/>
          <w:szCs w:val="24"/>
        </w:rPr>
        <w:t>1.1.1</w:t>
      </w:r>
      <w:r w:rsidR="00BA0F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8D2928">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53891">
        <w:rPr>
          <w:bCs w:val="0"/>
          <w:spacing w:val="-1"/>
          <w:sz w:val="24"/>
          <w:szCs w:val="24"/>
        </w:rPr>
        <w:fldChar w:fldCharType="begin"/>
      </w:r>
      <w:r w:rsidR="00E51A35">
        <w:rPr>
          <w:bCs w:val="0"/>
          <w:spacing w:val="-1"/>
          <w:sz w:val="24"/>
          <w:szCs w:val="24"/>
        </w:rPr>
        <w:instrText xml:space="preserve"> REF _Ref440537056 \r \h </w:instrText>
      </w:r>
      <w:r w:rsidR="00553891">
        <w:rPr>
          <w:bCs w:val="0"/>
          <w:spacing w:val="-1"/>
          <w:sz w:val="24"/>
          <w:szCs w:val="24"/>
        </w:rPr>
      </w:r>
      <w:r w:rsidR="00553891">
        <w:rPr>
          <w:bCs w:val="0"/>
          <w:spacing w:val="-1"/>
          <w:sz w:val="24"/>
          <w:szCs w:val="24"/>
        </w:rPr>
        <w:fldChar w:fldCharType="separate"/>
      </w:r>
      <w:r w:rsidR="006D28DA">
        <w:rPr>
          <w:bCs w:val="0"/>
          <w:spacing w:val="-1"/>
          <w:sz w:val="24"/>
          <w:szCs w:val="24"/>
        </w:rPr>
        <w:t>5.3</w:t>
      </w:r>
      <w:r w:rsidR="0055389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53891">
        <w:rPr>
          <w:bCs w:val="0"/>
          <w:sz w:val="24"/>
          <w:szCs w:val="24"/>
        </w:rPr>
        <w:fldChar w:fldCharType="begin"/>
      </w:r>
      <w:r w:rsidR="00B71B9D">
        <w:rPr>
          <w:bCs w:val="0"/>
          <w:sz w:val="24"/>
          <w:szCs w:val="24"/>
        </w:rPr>
        <w:instrText xml:space="preserve"> REF _Ref440271036 \r \h </w:instrText>
      </w:r>
      <w:r w:rsidR="00553891">
        <w:rPr>
          <w:bCs w:val="0"/>
          <w:sz w:val="24"/>
          <w:szCs w:val="24"/>
        </w:rPr>
      </w:r>
      <w:r w:rsidR="00553891">
        <w:rPr>
          <w:bCs w:val="0"/>
          <w:sz w:val="24"/>
          <w:szCs w:val="24"/>
        </w:rPr>
        <w:fldChar w:fldCharType="separate"/>
      </w:r>
      <w:r w:rsidR="006D28DA">
        <w:rPr>
          <w:bCs w:val="0"/>
          <w:sz w:val="24"/>
          <w:szCs w:val="24"/>
        </w:rPr>
        <w:t>5.4</w:t>
      </w:r>
      <w:r w:rsidR="005538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_Ref440361914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_Ref55336310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w:t>
      </w:r>
      <w:r w:rsidR="0055389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_Ref55335823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5.7</w:t>
      </w:r>
      <w:r w:rsidR="0055389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_Ref440274902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5.4</w:t>
      </w:r>
      <w:r w:rsidR="00553891">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_Ref440274913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5.2</w:t>
      </w:r>
      <w:r w:rsidR="005538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53891">
        <w:rPr>
          <w:bCs w:val="0"/>
          <w:sz w:val="24"/>
          <w:szCs w:val="24"/>
        </w:rPr>
        <w:fldChar w:fldCharType="begin"/>
      </w:r>
      <w:r w:rsidR="000A00E6">
        <w:rPr>
          <w:bCs w:val="0"/>
          <w:sz w:val="24"/>
          <w:szCs w:val="24"/>
        </w:rPr>
        <w:instrText xml:space="preserve"> REF _Ref440361959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53891">
        <w:rPr>
          <w:bCs w:val="0"/>
          <w:sz w:val="24"/>
          <w:szCs w:val="24"/>
        </w:rPr>
        <w:fldChar w:fldCharType="begin"/>
      </w:r>
      <w:r w:rsidR="00D90031">
        <w:rPr>
          <w:bCs w:val="0"/>
          <w:sz w:val="24"/>
          <w:szCs w:val="24"/>
        </w:rPr>
        <w:instrText xml:space="preserve"> REF _Ref306005578 \r \h </w:instrText>
      </w:r>
      <w:r w:rsidR="00553891">
        <w:rPr>
          <w:bCs w:val="0"/>
          <w:sz w:val="24"/>
          <w:szCs w:val="24"/>
        </w:rPr>
      </w:r>
      <w:r w:rsidR="00553891">
        <w:rPr>
          <w:bCs w:val="0"/>
          <w:sz w:val="24"/>
          <w:szCs w:val="24"/>
        </w:rPr>
        <w:fldChar w:fldCharType="separate"/>
      </w:r>
      <w:r w:rsidR="006D28DA">
        <w:rPr>
          <w:bCs w:val="0"/>
          <w:sz w:val="24"/>
          <w:szCs w:val="24"/>
        </w:rPr>
        <w:t>3.3.8.3</w:t>
      </w:r>
      <w:r w:rsidR="005538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A5339">
        <w:rPr>
          <w:sz w:val="24"/>
          <w:szCs w:val="24"/>
        </w:rPr>
        <w:t>,</w:t>
      </w:r>
      <w:r w:rsidR="007638F4">
        <w:rPr>
          <w:sz w:val="24"/>
          <w:szCs w:val="24"/>
        </w:rPr>
        <w:t xml:space="preserve"> </w:t>
      </w:r>
      <w:r w:rsidR="00553891">
        <w:rPr>
          <w:sz w:val="24"/>
          <w:szCs w:val="24"/>
        </w:rPr>
        <w:fldChar w:fldCharType="begin"/>
      </w:r>
      <w:r w:rsidR="007638F4">
        <w:rPr>
          <w:sz w:val="24"/>
          <w:szCs w:val="24"/>
        </w:rPr>
        <w:instrText xml:space="preserve"> REF _Ref440372326 \r \h </w:instrText>
      </w:r>
      <w:r w:rsidR="00553891">
        <w:rPr>
          <w:sz w:val="24"/>
          <w:szCs w:val="24"/>
        </w:rPr>
      </w:r>
      <w:r w:rsidR="00553891">
        <w:rPr>
          <w:sz w:val="24"/>
          <w:szCs w:val="24"/>
        </w:rPr>
        <w:fldChar w:fldCharType="separate"/>
      </w:r>
      <w:r w:rsidR="006D28DA">
        <w:rPr>
          <w:sz w:val="24"/>
          <w:szCs w:val="24"/>
        </w:rPr>
        <w:t>д)</w:t>
      </w:r>
      <w:r w:rsidR="00553891">
        <w:rPr>
          <w:sz w:val="24"/>
          <w:szCs w:val="24"/>
        </w:rPr>
        <w:fldChar w:fldCharType="end"/>
      </w:r>
      <w:r w:rsidR="007638F4">
        <w:rPr>
          <w:sz w:val="24"/>
          <w:szCs w:val="24"/>
        </w:rPr>
        <w:t>,</w:t>
      </w:r>
      <w:r w:rsidR="00FA5339">
        <w:rPr>
          <w:sz w:val="24"/>
          <w:szCs w:val="24"/>
        </w:rPr>
        <w:t xml:space="preserve"> </w:t>
      </w:r>
      <w:r w:rsidR="00553891">
        <w:rPr>
          <w:sz w:val="24"/>
          <w:szCs w:val="24"/>
        </w:rPr>
        <w:fldChar w:fldCharType="begin"/>
      </w:r>
      <w:r w:rsidR="00FA5339">
        <w:rPr>
          <w:sz w:val="24"/>
          <w:szCs w:val="24"/>
        </w:rPr>
        <w:instrText xml:space="preserve"> REF _Ref440371812 \r \h </w:instrText>
      </w:r>
      <w:r w:rsidR="00553891">
        <w:rPr>
          <w:sz w:val="24"/>
          <w:szCs w:val="24"/>
        </w:rPr>
      </w:r>
      <w:r w:rsidR="00553891">
        <w:rPr>
          <w:sz w:val="24"/>
          <w:szCs w:val="24"/>
        </w:rPr>
        <w:fldChar w:fldCharType="separate"/>
      </w:r>
      <w:r w:rsidR="006D28DA">
        <w:rPr>
          <w:sz w:val="24"/>
          <w:szCs w:val="24"/>
        </w:rPr>
        <w:t>м)</w:t>
      </w:r>
      <w:r w:rsidR="00553891">
        <w:rPr>
          <w:sz w:val="24"/>
          <w:szCs w:val="24"/>
        </w:rPr>
        <w:fldChar w:fldCharType="end"/>
      </w:r>
      <w:r w:rsidR="00FA5339">
        <w:rPr>
          <w:sz w:val="24"/>
          <w:szCs w:val="24"/>
        </w:rPr>
        <w:t xml:space="preserve">, </w:t>
      </w:r>
      <w:r w:rsidR="00553891">
        <w:rPr>
          <w:sz w:val="24"/>
          <w:szCs w:val="24"/>
        </w:rPr>
        <w:fldChar w:fldCharType="begin"/>
      </w:r>
      <w:r w:rsidR="00FA5339">
        <w:rPr>
          <w:sz w:val="24"/>
          <w:szCs w:val="24"/>
        </w:rPr>
        <w:instrText xml:space="preserve"> REF _Ref440371822 \r \h </w:instrText>
      </w:r>
      <w:r w:rsidR="00553891">
        <w:rPr>
          <w:sz w:val="24"/>
          <w:szCs w:val="24"/>
        </w:rPr>
      </w:r>
      <w:r w:rsidR="00553891">
        <w:rPr>
          <w:sz w:val="24"/>
          <w:szCs w:val="24"/>
        </w:rPr>
        <w:fldChar w:fldCharType="separate"/>
      </w:r>
      <w:r w:rsidR="006D28DA">
        <w:rPr>
          <w:sz w:val="24"/>
          <w:szCs w:val="24"/>
        </w:rPr>
        <w:t>н)</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53891">
        <w:rPr>
          <w:bCs w:val="0"/>
          <w:sz w:val="24"/>
          <w:szCs w:val="24"/>
        </w:rPr>
        <w:fldChar w:fldCharType="begin"/>
      </w:r>
      <w:r w:rsidR="00A154B7">
        <w:rPr>
          <w:bCs w:val="0"/>
          <w:sz w:val="24"/>
          <w:szCs w:val="24"/>
        </w:rPr>
        <w:instrText xml:space="preserve"> REF _Ref440274944 \r \h </w:instrText>
      </w:r>
      <w:r w:rsidR="00553891">
        <w:rPr>
          <w:bCs w:val="0"/>
          <w:sz w:val="24"/>
          <w:szCs w:val="24"/>
        </w:rPr>
      </w:r>
      <w:r w:rsidR="00553891">
        <w:rPr>
          <w:bCs w:val="0"/>
          <w:sz w:val="24"/>
          <w:szCs w:val="24"/>
        </w:rPr>
        <w:fldChar w:fldCharType="separate"/>
      </w:r>
      <w:r w:rsidR="006D28DA">
        <w:rPr>
          <w:bCs w:val="0"/>
          <w:sz w:val="24"/>
          <w:szCs w:val="24"/>
        </w:rPr>
        <w:t>5.14</w:t>
      </w:r>
      <w:r w:rsidR="0055389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BA0F82">
        <w:fldChar w:fldCharType="begin"/>
      </w:r>
      <w:r w:rsidR="00BA0F82">
        <w:instrText xml:space="preserve"> REF _Ref440272510 \r \h  \* MERGEFORMAT </w:instrText>
      </w:r>
      <w:r w:rsidR="00BA0F82">
        <w:fldChar w:fldCharType="separate"/>
      </w:r>
      <w:r w:rsidR="006D28DA">
        <w:rPr>
          <w:bCs w:val="0"/>
          <w:sz w:val="24"/>
          <w:szCs w:val="24"/>
        </w:rPr>
        <w:t>5.16</w:t>
      </w:r>
      <w:r w:rsidR="00BA0F8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w:t>
      </w:r>
      <w:proofErr w:type="gramStart"/>
      <w:r w:rsidRPr="004D7428">
        <w:rPr>
          <w:bCs w:val="0"/>
          <w:sz w:val="24"/>
          <w:szCs w:val="24"/>
        </w:rPr>
        <w:t>подразделах</w:t>
      </w:r>
      <w:proofErr w:type="gramEnd"/>
      <w:r w:rsidRPr="004D7428">
        <w:rPr>
          <w:bCs w:val="0"/>
          <w:sz w:val="24"/>
          <w:szCs w:val="24"/>
        </w:rPr>
        <w:t xml:space="preserve">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BA0F82">
        <w:fldChar w:fldCharType="begin"/>
      </w:r>
      <w:r w:rsidR="00BA0F82">
        <w:instrText xml:space="preserve"> REF _Ref440376401 \r \h  \* MERGEFORMAT </w:instrText>
      </w:r>
      <w:r w:rsidR="00BA0F82">
        <w:fldChar w:fldCharType="separate"/>
      </w:r>
      <w:r w:rsidR="006D28DA">
        <w:rPr>
          <w:bCs w:val="0"/>
          <w:sz w:val="24"/>
          <w:szCs w:val="24"/>
        </w:rPr>
        <w:t>5.17</w:t>
      </w:r>
      <w:r w:rsidR="00BA0F8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w:t>
      </w:r>
      <w:proofErr w:type="gramStart"/>
      <w:r w:rsidRPr="004D7428">
        <w:rPr>
          <w:bCs w:val="0"/>
          <w:sz w:val="24"/>
          <w:szCs w:val="24"/>
        </w:rPr>
        <w:t>подразделах</w:t>
      </w:r>
      <w:proofErr w:type="gramEnd"/>
      <w:r w:rsidRPr="004D7428">
        <w:rPr>
          <w:bCs w:val="0"/>
          <w:sz w:val="24"/>
          <w:szCs w:val="24"/>
        </w:rPr>
        <w:t xml:space="preserve">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BA0F82">
        <w:fldChar w:fldCharType="begin"/>
      </w:r>
      <w:r w:rsidR="00BA0F82">
        <w:instrText xml:space="preserve"> REF _Ref440537079 \r \h  \* MERGEFORMAT </w:instrText>
      </w:r>
      <w:r w:rsidR="00BA0F82">
        <w:fldChar w:fldCharType="separate"/>
      </w:r>
      <w:r w:rsidR="006D28DA">
        <w:rPr>
          <w:bCs w:val="0"/>
          <w:sz w:val="24"/>
          <w:szCs w:val="24"/>
          <w:lang w:eastAsia="ru-RU"/>
        </w:rPr>
        <w:t>5.3</w:t>
      </w:r>
      <w:r w:rsidR="00BA0F8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у. В </w:t>
      </w:r>
      <w:proofErr w:type="gramStart"/>
      <w:r w:rsidR="00717F60" w:rsidRPr="004D7428">
        <w:rPr>
          <w:bCs w:val="0"/>
          <w:sz w:val="24"/>
          <w:szCs w:val="24"/>
        </w:rPr>
        <w:t>случае</w:t>
      </w:r>
      <w:proofErr w:type="gramEnd"/>
      <w:r w:rsidR="00717F60" w:rsidRPr="004D7428">
        <w:rPr>
          <w:bCs w:val="0"/>
          <w:sz w:val="24"/>
          <w:szCs w:val="24"/>
        </w:rPr>
        <w:t xml:space="preserve">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53891">
        <w:rPr>
          <w:bCs w:val="0"/>
          <w:sz w:val="24"/>
          <w:szCs w:val="24"/>
        </w:rPr>
        <w:fldChar w:fldCharType="begin"/>
      </w:r>
      <w:r w:rsidR="001A2440">
        <w:rPr>
          <w:bCs w:val="0"/>
          <w:sz w:val="24"/>
          <w:szCs w:val="24"/>
        </w:rPr>
        <w:instrText xml:space="preserve"> REF _Ref440270602 \r \h </w:instrText>
      </w:r>
      <w:r w:rsidR="00553891">
        <w:rPr>
          <w:bCs w:val="0"/>
          <w:sz w:val="24"/>
          <w:szCs w:val="24"/>
        </w:rPr>
      </w:r>
      <w:r w:rsidR="00553891">
        <w:rPr>
          <w:bCs w:val="0"/>
          <w:sz w:val="24"/>
          <w:szCs w:val="24"/>
        </w:rPr>
        <w:fldChar w:fldCharType="separate"/>
      </w:r>
      <w:r w:rsidR="001A2440">
        <w:rPr>
          <w:bCs w:val="0"/>
          <w:sz w:val="24"/>
          <w:szCs w:val="24"/>
        </w:rPr>
        <w:t>5</w:t>
      </w:r>
      <w:r w:rsidR="0055389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BA0F82">
        <w:fldChar w:fldCharType="begin"/>
      </w:r>
      <w:r w:rsidR="00BA0F82">
        <w:instrText xml:space="preserve"> REF _Ref115076807 \n \h  \* MERGEFORMAT </w:instrText>
      </w:r>
      <w:r w:rsidR="00BA0F82">
        <w:fldChar w:fldCharType="separate"/>
      </w:r>
      <w:r w:rsidR="006D28DA">
        <w:rPr>
          <w:bCs w:val="0"/>
          <w:sz w:val="24"/>
          <w:szCs w:val="24"/>
        </w:rPr>
        <w:t>3.3.3</w:t>
      </w:r>
      <w:r w:rsidR="00BA0F8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w:t>
      </w:r>
      <w:proofErr w:type="gramStart"/>
      <w:r w:rsidRPr="000E5AC7">
        <w:rPr>
          <w:bCs w:val="0"/>
          <w:sz w:val="24"/>
          <w:szCs w:val="24"/>
        </w:rPr>
        <w:t>последнем</w:t>
      </w:r>
      <w:proofErr w:type="gramEnd"/>
      <w:r w:rsidRPr="000E5AC7">
        <w:rPr>
          <w:bCs w:val="0"/>
          <w:sz w:val="24"/>
          <w:szCs w:val="24"/>
        </w:rPr>
        <w:t xml:space="preserve">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w:t>
      </w:r>
      <w:proofErr w:type="gramStart"/>
      <w:r w:rsidRPr="004D7428">
        <w:rPr>
          <w:sz w:val="24"/>
          <w:szCs w:val="24"/>
        </w:rPr>
        <w:t>случае</w:t>
      </w:r>
      <w:proofErr w:type="gramEnd"/>
      <w:r w:rsidRPr="004D7428">
        <w:rPr>
          <w:sz w:val="24"/>
          <w:szCs w:val="24"/>
        </w:rPr>
        <w:t xml:space="preserve">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BA0F82">
        <w:fldChar w:fldCharType="begin"/>
      </w:r>
      <w:r w:rsidR="00BA0F82">
        <w:instrText xml:space="preserve"> REF _Ref440361959 \r \h  \* MERGEFORMAT </w:instrText>
      </w:r>
      <w:r w:rsidR="00BA0F82">
        <w:fldChar w:fldCharType="separate"/>
      </w:r>
      <w:r w:rsidR="006D28DA">
        <w:rPr>
          <w:bCs w:val="0"/>
          <w:sz w:val="24"/>
          <w:szCs w:val="24"/>
        </w:rPr>
        <w:t>5.5</w:t>
      </w:r>
      <w:r w:rsidR="00BA0F8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BA0F82">
        <w:fldChar w:fldCharType="begin"/>
      </w:r>
      <w:r w:rsidR="00BA0F82">
        <w:instrText xml:space="preserve"> REF _Ref440271036 \r \h  \* MERGEFORMAT </w:instrText>
      </w:r>
      <w:r w:rsidR="00BA0F82">
        <w:fldChar w:fldCharType="separate"/>
      </w:r>
      <w:r w:rsidR="006D28DA">
        <w:rPr>
          <w:bCs w:val="0"/>
          <w:sz w:val="24"/>
          <w:szCs w:val="24"/>
        </w:rPr>
        <w:t>5.4</w:t>
      </w:r>
      <w:r w:rsidR="00BA0F8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 xml:space="preserve">. В </w:t>
      </w:r>
      <w:proofErr w:type="gramStart"/>
      <w:r w:rsidRPr="004D7428">
        <w:rPr>
          <w:sz w:val="24"/>
          <w:szCs w:val="24"/>
        </w:rPr>
        <w:t>случае</w:t>
      </w:r>
      <w:proofErr w:type="gramEnd"/>
      <w:r w:rsidRPr="004D7428">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fldChar w:fldCharType="begin"/>
      </w:r>
      <w:r w:rsidR="00BA0F82">
        <w:instrText xml:space="preserve"> REF _Ref306114638 \r \h  \* MERGEFORMAT </w:instrText>
      </w:r>
      <w:r w:rsidR="00BA0F82">
        <w:fldChar w:fldCharType="separate"/>
      </w:r>
      <w:r w:rsidR="006D28DA">
        <w:rPr>
          <w:bCs w:val="0"/>
          <w:sz w:val="24"/>
          <w:szCs w:val="24"/>
        </w:rPr>
        <w:t>3.3.1</w:t>
      </w:r>
      <w:r w:rsidR="00BA0F82">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4D7428">
        <w:rPr>
          <w:bCs w:val="0"/>
          <w:sz w:val="24"/>
          <w:szCs w:val="24"/>
        </w:rPr>
        <w:t xml:space="preserve"> и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w:t>
      </w:r>
      <w:proofErr w:type="gramStart"/>
      <w:r w:rsidR="00717F60" w:rsidRPr="00E71A48">
        <w:rPr>
          <w:bCs w:val="0"/>
          <w:sz w:val="24"/>
          <w:szCs w:val="24"/>
        </w:rPr>
        <w:t>любом</w:t>
      </w:r>
      <w:proofErr w:type="gramEnd"/>
      <w:r w:rsidR="00717F60" w:rsidRPr="00E71A48">
        <w:rPr>
          <w:bCs w:val="0"/>
          <w:sz w:val="24"/>
          <w:szCs w:val="24"/>
        </w:rPr>
        <w:t xml:space="preserve">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53891">
        <w:rPr>
          <w:bCs w:val="0"/>
          <w:sz w:val="24"/>
          <w:szCs w:val="24"/>
        </w:rPr>
        <w:fldChar w:fldCharType="begin"/>
      </w:r>
      <w:r w:rsidR="00457AEB">
        <w:rPr>
          <w:bCs w:val="0"/>
          <w:sz w:val="24"/>
          <w:szCs w:val="24"/>
        </w:rPr>
        <w:instrText xml:space="preserve"> REF _Ref306017842 \r \h </w:instrText>
      </w:r>
      <w:r w:rsidR="00553891">
        <w:rPr>
          <w:bCs w:val="0"/>
          <w:sz w:val="24"/>
          <w:szCs w:val="24"/>
        </w:rPr>
      </w:r>
      <w:r w:rsidR="00553891">
        <w:rPr>
          <w:bCs w:val="0"/>
          <w:sz w:val="24"/>
          <w:szCs w:val="24"/>
        </w:rPr>
        <w:fldChar w:fldCharType="separate"/>
      </w:r>
      <w:r w:rsidR="00457AEB">
        <w:rPr>
          <w:bCs w:val="0"/>
          <w:sz w:val="24"/>
          <w:szCs w:val="24"/>
        </w:rPr>
        <w:t>3.4.2.4</w:t>
      </w:r>
      <w:r w:rsidR="00553891">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 xml:space="preserve">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w:t>
      </w:r>
      <w:proofErr w:type="gramStart"/>
      <w:r w:rsidRPr="00E71A48">
        <w:rPr>
          <w:bCs w:val="0"/>
          <w:sz w:val="24"/>
          <w:szCs w:val="24"/>
        </w:rPr>
        <w:t>документах</w:t>
      </w:r>
      <w:proofErr w:type="gramEnd"/>
      <w:r w:rsidRPr="00E71A48">
        <w:rPr>
          <w:bCs w:val="0"/>
          <w:sz w:val="24"/>
          <w:szCs w:val="24"/>
        </w:rPr>
        <w:t xml:space="preserve">,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6B2E1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6B2E14">
        <w:rPr>
          <w:szCs w:val="24"/>
        </w:rPr>
        <w:t xml:space="preserve">Начальная (максимальная) цена </w:t>
      </w:r>
      <w:r w:rsidR="00123C70" w:rsidRPr="006B2E14">
        <w:rPr>
          <w:szCs w:val="24"/>
        </w:rPr>
        <w:t>Договор</w:t>
      </w:r>
      <w:r w:rsidRPr="006B2E14">
        <w:rPr>
          <w:szCs w:val="24"/>
        </w:rPr>
        <w:t>а (цена лота)</w:t>
      </w:r>
      <w:bookmarkEnd w:id="286"/>
      <w:bookmarkEnd w:id="287"/>
      <w:bookmarkEnd w:id="288"/>
      <w:bookmarkEnd w:id="289"/>
      <w:bookmarkEnd w:id="290"/>
      <w:bookmarkEnd w:id="291"/>
      <w:bookmarkEnd w:id="292"/>
      <w:bookmarkEnd w:id="293"/>
    </w:p>
    <w:p w:rsidR="00216641" w:rsidRPr="006B2E1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B2E14">
        <w:rPr>
          <w:bCs w:val="0"/>
          <w:sz w:val="24"/>
          <w:szCs w:val="24"/>
        </w:rPr>
        <w:t xml:space="preserve">Начальная (максимальная) цена </w:t>
      </w:r>
      <w:r w:rsidR="00123C70" w:rsidRPr="006B2E14">
        <w:rPr>
          <w:bCs w:val="0"/>
          <w:sz w:val="24"/>
          <w:szCs w:val="24"/>
        </w:rPr>
        <w:t>Договор</w:t>
      </w:r>
      <w:r w:rsidRPr="006B2E14">
        <w:rPr>
          <w:bCs w:val="0"/>
          <w:sz w:val="24"/>
          <w:szCs w:val="24"/>
        </w:rPr>
        <w:t>а</w:t>
      </w:r>
      <w:r w:rsidR="00216641" w:rsidRPr="006B2E14">
        <w:rPr>
          <w:bCs w:val="0"/>
          <w:sz w:val="24"/>
          <w:szCs w:val="24"/>
        </w:rPr>
        <w:t>:</w:t>
      </w:r>
    </w:p>
    <w:p w:rsidR="00717F60" w:rsidRPr="006B2E1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B2E14">
        <w:rPr>
          <w:b/>
          <w:bCs w:val="0"/>
          <w:sz w:val="24"/>
          <w:szCs w:val="24"/>
          <w:u w:val="single"/>
        </w:rPr>
        <w:t>По Лоту №1:</w:t>
      </w:r>
      <w:r w:rsidR="00717F60" w:rsidRPr="006B2E14">
        <w:rPr>
          <w:bCs w:val="0"/>
          <w:sz w:val="24"/>
          <w:szCs w:val="24"/>
        </w:rPr>
        <w:t xml:space="preserve"> </w:t>
      </w:r>
      <w:r w:rsidR="006B2E14" w:rsidRPr="006B2E14">
        <w:rPr>
          <w:b/>
          <w:sz w:val="24"/>
          <w:szCs w:val="24"/>
        </w:rPr>
        <w:t xml:space="preserve">950 000 </w:t>
      </w:r>
      <w:r w:rsidR="006B2E14" w:rsidRPr="006B2E14">
        <w:rPr>
          <w:sz w:val="24"/>
          <w:szCs w:val="24"/>
        </w:rPr>
        <w:t>(девятьсот пятьдесят тысяч) рублей 00 копеек РФ, без учета НДС; НДС составляет</w:t>
      </w:r>
      <w:r w:rsidR="006B2E14" w:rsidRPr="006B2E14">
        <w:rPr>
          <w:b/>
          <w:sz w:val="24"/>
          <w:szCs w:val="24"/>
        </w:rPr>
        <w:t xml:space="preserve"> 171 000 </w:t>
      </w:r>
      <w:r w:rsidR="006B2E14" w:rsidRPr="006B2E14">
        <w:rPr>
          <w:sz w:val="24"/>
          <w:szCs w:val="24"/>
        </w:rPr>
        <w:t xml:space="preserve">(сто семьдесят одна тысяча) рублей 00 копеек РФ; </w:t>
      </w:r>
      <w:r w:rsidR="006B2E14" w:rsidRPr="006B2E14">
        <w:rPr>
          <w:b/>
          <w:sz w:val="24"/>
          <w:szCs w:val="24"/>
        </w:rPr>
        <w:t>1 121 000 (</w:t>
      </w:r>
      <w:r w:rsidR="006B2E14" w:rsidRPr="006B2E14">
        <w:rPr>
          <w:sz w:val="24"/>
          <w:szCs w:val="24"/>
        </w:rPr>
        <w:t>один миллион сто двадцать одна тысяча) рублей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w:t>
      </w:r>
      <w:proofErr w:type="gramStart"/>
      <w:r w:rsidRPr="00546518">
        <w:rPr>
          <w:bCs w:val="0"/>
          <w:sz w:val="24"/>
          <w:szCs w:val="24"/>
        </w:rPr>
        <w:t>письме</w:t>
      </w:r>
      <w:proofErr w:type="gramEnd"/>
      <w:r w:rsidRPr="00546518">
        <w:rPr>
          <w:bCs w:val="0"/>
          <w:sz w:val="24"/>
          <w:szCs w:val="24"/>
        </w:rPr>
        <w:t xml:space="preserve">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53891">
        <w:rPr>
          <w:bCs w:val="0"/>
          <w:sz w:val="24"/>
          <w:szCs w:val="24"/>
        </w:rPr>
        <w:fldChar w:fldCharType="begin"/>
      </w:r>
      <w:r w:rsidR="003F3A69">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53891">
        <w:rPr>
          <w:bCs w:val="0"/>
          <w:sz w:val="24"/>
          <w:szCs w:val="24"/>
        </w:rPr>
        <w:fldChar w:fldCharType="begin"/>
      </w:r>
      <w:r w:rsidR="003F3A69">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553891">
        <w:rPr>
          <w:sz w:val="24"/>
          <w:szCs w:val="24"/>
        </w:rPr>
        <w:fldChar w:fldCharType="begin"/>
      </w:r>
      <w:r w:rsidR="00022F2E">
        <w:rPr>
          <w:sz w:val="24"/>
          <w:szCs w:val="24"/>
        </w:rPr>
        <w:instrText xml:space="preserve"> REF _Ref440361439 \r \h </w:instrText>
      </w:r>
      <w:r w:rsidR="00553891">
        <w:rPr>
          <w:sz w:val="24"/>
          <w:szCs w:val="24"/>
        </w:rPr>
      </w:r>
      <w:r w:rsidR="00553891">
        <w:rPr>
          <w:sz w:val="24"/>
          <w:szCs w:val="24"/>
        </w:rPr>
        <w:fldChar w:fldCharType="separate"/>
      </w:r>
      <w:r w:rsidR="00022F2E">
        <w:rPr>
          <w:sz w:val="24"/>
          <w:szCs w:val="24"/>
        </w:rPr>
        <w:t>5.5</w:t>
      </w:r>
      <w:r w:rsidR="00553891">
        <w:rPr>
          <w:sz w:val="24"/>
          <w:szCs w:val="24"/>
        </w:rPr>
        <w:fldChar w:fldCharType="end"/>
      </w:r>
      <w:r w:rsidR="00B950C4">
        <w:rPr>
          <w:sz w:val="24"/>
          <w:szCs w:val="24"/>
        </w:rPr>
        <w:t>).</w:t>
      </w:r>
      <w:r w:rsidRPr="00546518">
        <w:rPr>
          <w:bCs w:val="0"/>
          <w:sz w:val="24"/>
          <w:szCs w:val="24"/>
        </w:rPr>
        <w:t xml:space="preserve"> В противном </w:t>
      </w:r>
      <w:proofErr w:type="gramStart"/>
      <w:r w:rsidRPr="00546518">
        <w:rPr>
          <w:bCs w:val="0"/>
          <w:sz w:val="24"/>
          <w:szCs w:val="24"/>
        </w:rPr>
        <w:t>случае</w:t>
      </w:r>
      <w:proofErr w:type="gramEnd"/>
      <w:r w:rsidRPr="00546518">
        <w:rPr>
          <w:bCs w:val="0"/>
          <w:sz w:val="24"/>
          <w:szCs w:val="24"/>
        </w:rPr>
        <w:t xml:space="preserve">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553891">
        <w:rPr>
          <w:bCs w:val="0"/>
          <w:sz w:val="24"/>
          <w:szCs w:val="24"/>
        </w:rPr>
        <w:fldChar w:fldCharType="begin"/>
      </w:r>
      <w:r w:rsidR="003F3A69">
        <w:rPr>
          <w:bCs w:val="0"/>
          <w:sz w:val="24"/>
          <w:szCs w:val="24"/>
        </w:rPr>
        <w:instrText xml:space="preserve"> REF _Ref306138385 \r \h </w:instrText>
      </w:r>
      <w:r w:rsidR="00553891">
        <w:rPr>
          <w:bCs w:val="0"/>
          <w:sz w:val="24"/>
          <w:szCs w:val="24"/>
        </w:rPr>
      </w:r>
      <w:r w:rsidR="00553891">
        <w:rPr>
          <w:bCs w:val="0"/>
          <w:sz w:val="24"/>
          <w:szCs w:val="24"/>
        </w:rPr>
        <w:fldChar w:fldCharType="separate"/>
      </w:r>
      <w:r w:rsidR="006D28DA">
        <w:rPr>
          <w:bCs w:val="0"/>
          <w:sz w:val="24"/>
          <w:szCs w:val="24"/>
        </w:rPr>
        <w:t>3.6.4</w:t>
      </w:r>
      <w:r w:rsidR="0055389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6B2E14">
        <w:rPr>
          <w:bCs w:val="0"/>
          <w:sz w:val="24"/>
          <w:szCs w:val="24"/>
        </w:rPr>
        <w:t xml:space="preserve">может любое юридическое, </w:t>
      </w:r>
      <w:r w:rsidRPr="006B2E14">
        <w:rPr>
          <w:bCs w:val="0"/>
          <w:color w:val="000000"/>
          <w:sz w:val="24"/>
          <w:szCs w:val="24"/>
        </w:rPr>
        <w:t>физическое</w:t>
      </w:r>
      <w:r w:rsidRPr="006B2E14">
        <w:rPr>
          <w:bCs w:val="0"/>
          <w:sz w:val="24"/>
          <w:szCs w:val="24"/>
        </w:rPr>
        <w:t xml:space="preserve"> лицо </w:t>
      </w:r>
      <w:r w:rsidR="00E71628" w:rsidRPr="006B2E14">
        <w:rPr>
          <w:bCs w:val="0"/>
          <w:sz w:val="24"/>
          <w:szCs w:val="24"/>
        </w:rPr>
        <w:t>(в т.</w:t>
      </w:r>
      <w:r w:rsidR="003129D4" w:rsidRPr="006B2E14">
        <w:rPr>
          <w:bCs w:val="0"/>
          <w:sz w:val="24"/>
          <w:szCs w:val="24"/>
        </w:rPr>
        <w:t xml:space="preserve"> </w:t>
      </w:r>
      <w:r w:rsidR="00E71628" w:rsidRPr="006B2E14">
        <w:rPr>
          <w:bCs w:val="0"/>
          <w:sz w:val="24"/>
          <w:szCs w:val="24"/>
        </w:rPr>
        <w:t xml:space="preserve">ч. </w:t>
      </w:r>
      <w:r w:rsidRPr="006B2E14">
        <w:rPr>
          <w:bCs w:val="0"/>
          <w:sz w:val="24"/>
          <w:szCs w:val="24"/>
        </w:rPr>
        <w:t>индивидуальный предприниматель</w:t>
      </w:r>
      <w:r w:rsidR="00E71628" w:rsidRPr="006B2E14">
        <w:rPr>
          <w:bCs w:val="0"/>
          <w:sz w:val="24"/>
          <w:szCs w:val="24"/>
        </w:rPr>
        <w:t>)</w:t>
      </w:r>
      <w:r w:rsidR="006B2E14" w:rsidRPr="006B2E14">
        <w:rPr>
          <w:bCs w:val="0"/>
          <w:sz w:val="24"/>
          <w:szCs w:val="24"/>
        </w:rPr>
        <w:t>,</w:t>
      </w:r>
      <w:r w:rsidR="006B2E14" w:rsidRPr="006B2E14">
        <w:rPr>
          <w:sz w:val="24"/>
          <w:szCs w:val="24"/>
        </w:rPr>
        <w:t xml:space="preserve"> являющееся субъектом малого и среднего предпринимательства</w:t>
      </w:r>
      <w:r w:rsidR="006B2E14" w:rsidRPr="006B2E14">
        <w:rPr>
          <w:bCs w:val="0"/>
          <w:sz w:val="24"/>
          <w:szCs w:val="24"/>
        </w:rPr>
        <w:t xml:space="preserve">. </w:t>
      </w:r>
      <w:r w:rsidRPr="006B2E14">
        <w:rPr>
          <w:bCs w:val="0"/>
          <w:sz w:val="24"/>
          <w:szCs w:val="24"/>
        </w:rPr>
        <w:t xml:space="preserve"> </w:t>
      </w:r>
      <w:proofErr w:type="gramStart"/>
      <w:r w:rsidR="00362EA4" w:rsidRPr="006B2E14">
        <w:rPr>
          <w:bCs w:val="0"/>
          <w:sz w:val="24"/>
          <w:szCs w:val="24"/>
        </w:rPr>
        <w:t>Дополнительные требования к соисполнителям и порядку подтверждения их соответствия установленным</w:t>
      </w:r>
      <w:r w:rsidR="00362EA4" w:rsidRPr="00362EA4">
        <w:rPr>
          <w:bCs w:val="0"/>
          <w:sz w:val="24"/>
          <w:szCs w:val="24"/>
        </w:rPr>
        <w:t xml:space="preserve"> </w:t>
      </w:r>
      <w:r w:rsidR="00362EA4" w:rsidRPr="00362EA4">
        <w:rPr>
          <w:bCs w:val="0"/>
          <w:sz w:val="24"/>
          <w:szCs w:val="24"/>
        </w:rPr>
        <w:lastRenderedPageBreak/>
        <w:t xml:space="preserve">требованиям приведены в пункте </w:t>
      </w:r>
      <w:r w:rsidR="00BA0F82">
        <w:fldChar w:fldCharType="begin"/>
      </w:r>
      <w:r w:rsidR="00BA0F82">
        <w:instrText xml:space="preserve"> REF _Ref191386451 \n \h  \* MERGEFORMAT </w:instrText>
      </w:r>
      <w:r w:rsidR="00BA0F82">
        <w:fldChar w:fldCharType="separate"/>
      </w:r>
      <w:r w:rsidR="006D28DA">
        <w:rPr>
          <w:bCs w:val="0"/>
          <w:sz w:val="24"/>
          <w:szCs w:val="24"/>
        </w:rPr>
        <w:t>3.3.9</w:t>
      </w:r>
      <w:r w:rsidR="00BA0F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53891">
        <w:rPr>
          <w:bCs w:val="0"/>
          <w:sz w:val="24"/>
          <w:szCs w:val="24"/>
        </w:rPr>
        <w:fldChar w:fldCharType="begin"/>
      </w:r>
      <w:r w:rsidR="004D7428">
        <w:rPr>
          <w:bCs w:val="0"/>
          <w:sz w:val="24"/>
          <w:szCs w:val="24"/>
        </w:rPr>
        <w:instrText xml:space="preserve"> REF _Ref440876567 \r \h </w:instrText>
      </w:r>
      <w:r w:rsidR="00553891">
        <w:rPr>
          <w:bCs w:val="0"/>
          <w:sz w:val="24"/>
          <w:szCs w:val="24"/>
        </w:rPr>
      </w:r>
      <w:r w:rsidR="00553891">
        <w:rPr>
          <w:bCs w:val="0"/>
          <w:sz w:val="24"/>
          <w:szCs w:val="24"/>
        </w:rPr>
        <w:fldChar w:fldCharType="separate"/>
      </w:r>
      <w:r w:rsidR="006D28DA">
        <w:rPr>
          <w:bCs w:val="0"/>
          <w:sz w:val="24"/>
          <w:szCs w:val="24"/>
        </w:rPr>
        <w:t>3.3.10</w:t>
      </w:r>
      <w:r w:rsidR="00553891">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B2E14"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6B2E14">
        <w:rPr>
          <w:sz w:val="24"/>
          <w:szCs w:val="24"/>
        </w:rPr>
        <w:t>аналогичных выполненных ранее договорах)</w:t>
      </w:r>
      <w:r w:rsidR="009D7F01" w:rsidRPr="006B2E14">
        <w:rPr>
          <w:color w:val="000000"/>
          <w:sz w:val="24"/>
          <w:szCs w:val="24"/>
          <w:lang w:eastAsia="ru-RU"/>
        </w:rPr>
        <w:t>;</w:t>
      </w:r>
    </w:p>
    <w:p w:rsidR="006B2E14" w:rsidRPr="006B2E14" w:rsidRDefault="006B2E14" w:rsidP="006B2E14">
      <w:pPr>
        <w:numPr>
          <w:ilvl w:val="0"/>
          <w:numId w:val="21"/>
        </w:numPr>
        <w:suppressAutoHyphens w:val="0"/>
        <w:spacing w:line="264" w:lineRule="auto"/>
        <w:rPr>
          <w:sz w:val="24"/>
          <w:szCs w:val="24"/>
          <w:lang w:eastAsia="ru-RU"/>
        </w:rPr>
      </w:pPr>
      <w:r w:rsidRPr="006B2E14">
        <w:rPr>
          <w:sz w:val="24"/>
          <w:szCs w:val="24"/>
        </w:rPr>
        <w:t xml:space="preserve">должен соответствовать критериям отнесения его к субъектам малого и среднего предпринимательства, в </w:t>
      </w:r>
      <w:proofErr w:type="gramStart"/>
      <w:r w:rsidRPr="006B2E14">
        <w:rPr>
          <w:sz w:val="24"/>
          <w:szCs w:val="24"/>
        </w:rPr>
        <w:t>соответствии</w:t>
      </w:r>
      <w:proofErr w:type="gramEnd"/>
      <w:r w:rsidRPr="006B2E14">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3776BB">
        <w:rPr>
          <w:sz w:val="24"/>
          <w:szCs w:val="24"/>
          <w:lang w:eastAsia="ru-RU"/>
        </w:rPr>
        <w:lastRenderedPageBreak/>
        <w:t>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w:t>
      </w:r>
      <w:proofErr w:type="gramStart"/>
      <w:r w:rsidRPr="00CF39D0">
        <w:rPr>
          <w:color w:val="000000"/>
          <w:sz w:val="24"/>
          <w:szCs w:val="24"/>
        </w:rPr>
        <w:t>составе</w:t>
      </w:r>
      <w:proofErr w:type="gramEnd"/>
      <w:r w:rsidRPr="00CF39D0">
        <w:rPr>
          <w:color w:val="000000"/>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 xml:space="preserve">Для юридических,  лиц/ индивидуальных предпринимателей, если в </w:t>
      </w:r>
      <w:proofErr w:type="gramStart"/>
      <w:r w:rsidRPr="000F4365">
        <w:rPr>
          <w:bCs w:val="0"/>
          <w:sz w:val="24"/>
          <w:szCs w:val="24"/>
        </w:rPr>
        <w:t>каждом</w:t>
      </w:r>
      <w:proofErr w:type="gramEnd"/>
      <w:r w:rsidRPr="000F4365">
        <w:rPr>
          <w:bCs w:val="0"/>
          <w:sz w:val="24"/>
          <w:szCs w:val="24"/>
        </w:rPr>
        <w:t xml:space="preserve">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r w:rsidR="00F82225" w:rsidRPr="00F82225">
        <w:rPr>
          <w:sz w:val="24"/>
          <w:szCs w:val="24"/>
        </w:rPr>
        <w:lastRenderedPageBreak/>
        <w:t>«</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_Ref440271993 \r \h </w:instrText>
      </w:r>
      <w:r w:rsidR="00553891">
        <w:rPr>
          <w:sz w:val="24"/>
          <w:szCs w:val="24"/>
        </w:rPr>
      </w:r>
      <w:r w:rsidR="00553891">
        <w:rPr>
          <w:sz w:val="24"/>
          <w:szCs w:val="24"/>
        </w:rPr>
        <w:fldChar w:fldCharType="separate"/>
      </w:r>
      <w:r w:rsidR="006D28DA">
        <w:rPr>
          <w:sz w:val="24"/>
          <w:szCs w:val="24"/>
        </w:rPr>
        <w:t>5.11</w:t>
      </w:r>
      <w:r w:rsidR="0055389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_Ref440271964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53891">
        <w:rPr>
          <w:sz w:val="24"/>
          <w:szCs w:val="24"/>
        </w:rPr>
        <w:fldChar w:fldCharType="begin"/>
      </w:r>
      <w:r w:rsidR="003F3A69">
        <w:rPr>
          <w:sz w:val="24"/>
          <w:szCs w:val="24"/>
        </w:rPr>
        <w:instrText xml:space="preserve"> REF _Ref440272035 \r \h </w:instrText>
      </w:r>
      <w:r w:rsidR="00553891">
        <w:rPr>
          <w:sz w:val="24"/>
          <w:szCs w:val="24"/>
        </w:rPr>
      </w:r>
      <w:r w:rsidR="00553891">
        <w:rPr>
          <w:sz w:val="24"/>
          <w:szCs w:val="24"/>
        </w:rPr>
        <w:fldChar w:fldCharType="separate"/>
      </w:r>
      <w:r w:rsidR="006D28DA">
        <w:rPr>
          <w:sz w:val="24"/>
          <w:szCs w:val="24"/>
        </w:rPr>
        <w:t>5.12</w:t>
      </w:r>
      <w:r w:rsidR="005538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53891">
        <w:rPr>
          <w:sz w:val="24"/>
          <w:szCs w:val="24"/>
        </w:rPr>
        <w:fldChar w:fldCharType="begin"/>
      </w:r>
      <w:r w:rsidR="003F3A69">
        <w:rPr>
          <w:sz w:val="24"/>
          <w:szCs w:val="24"/>
        </w:rPr>
        <w:instrText xml:space="preserve"> REF _Ref440272051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lastRenderedPageBreak/>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53891">
        <w:rPr>
          <w:sz w:val="24"/>
          <w:szCs w:val="24"/>
        </w:rPr>
        <w:fldChar w:fldCharType="begin"/>
      </w:r>
      <w:r w:rsidR="003F3A69">
        <w:rPr>
          <w:sz w:val="24"/>
          <w:szCs w:val="24"/>
        </w:rPr>
        <w:instrText xml:space="preserve"> REF _Ref440272119 \r \h </w:instrText>
      </w:r>
      <w:r w:rsidR="00553891">
        <w:rPr>
          <w:sz w:val="24"/>
          <w:szCs w:val="24"/>
        </w:rPr>
      </w:r>
      <w:r w:rsidR="00553891">
        <w:rPr>
          <w:sz w:val="24"/>
          <w:szCs w:val="24"/>
        </w:rPr>
        <w:fldChar w:fldCharType="separate"/>
      </w:r>
      <w:r w:rsidR="006D28DA">
        <w:rPr>
          <w:sz w:val="24"/>
          <w:szCs w:val="24"/>
        </w:rPr>
        <w:t>5.7.1</w:t>
      </w:r>
      <w:r w:rsidR="00553891">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53891">
        <w:rPr>
          <w:sz w:val="24"/>
          <w:szCs w:val="24"/>
        </w:rPr>
        <w:fldChar w:fldCharType="begin"/>
      </w:r>
      <w:r w:rsidR="003F3A69">
        <w:rPr>
          <w:sz w:val="24"/>
          <w:szCs w:val="24"/>
        </w:rPr>
        <w:instrText xml:space="preserve"> REF _Ref440272147 \r \h </w:instrText>
      </w:r>
      <w:r w:rsidR="00553891">
        <w:rPr>
          <w:sz w:val="24"/>
          <w:szCs w:val="24"/>
        </w:rPr>
      </w:r>
      <w:r w:rsidR="00553891">
        <w:rPr>
          <w:sz w:val="24"/>
          <w:szCs w:val="24"/>
        </w:rPr>
        <w:fldChar w:fldCharType="separate"/>
      </w:r>
      <w:r w:rsidR="006D28DA">
        <w:rPr>
          <w:sz w:val="24"/>
          <w:szCs w:val="24"/>
        </w:rPr>
        <w:t>5.7.2</w:t>
      </w:r>
      <w:r w:rsidR="00553891">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53891">
        <w:rPr>
          <w:sz w:val="24"/>
          <w:szCs w:val="24"/>
        </w:rPr>
        <w:fldChar w:fldCharType="begin"/>
      </w:r>
      <w:r w:rsidR="003C2207">
        <w:rPr>
          <w:sz w:val="24"/>
          <w:szCs w:val="24"/>
        </w:rPr>
        <w:instrText xml:space="preserve"> REF _Ref55336378 \r \h </w:instrText>
      </w:r>
      <w:r w:rsidR="00553891">
        <w:rPr>
          <w:sz w:val="24"/>
          <w:szCs w:val="24"/>
        </w:rPr>
      </w:r>
      <w:r w:rsidR="00553891">
        <w:rPr>
          <w:sz w:val="24"/>
          <w:szCs w:val="24"/>
        </w:rPr>
        <w:fldChar w:fldCharType="separate"/>
      </w:r>
      <w:r w:rsidR="006D28DA">
        <w:rPr>
          <w:sz w:val="24"/>
          <w:szCs w:val="24"/>
        </w:rPr>
        <w:t>5.8</w:t>
      </w:r>
      <w:r w:rsidR="0055389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_Ref55336389 \r \h </w:instrText>
      </w:r>
      <w:r w:rsidR="00553891">
        <w:rPr>
          <w:sz w:val="24"/>
          <w:szCs w:val="24"/>
        </w:rPr>
      </w:r>
      <w:r w:rsidR="00553891">
        <w:rPr>
          <w:sz w:val="24"/>
          <w:szCs w:val="24"/>
        </w:rPr>
        <w:fldChar w:fldCharType="separate"/>
      </w:r>
      <w:r w:rsidR="006D28DA">
        <w:rPr>
          <w:sz w:val="24"/>
          <w:szCs w:val="24"/>
        </w:rPr>
        <w:t>5.9</w:t>
      </w:r>
      <w:r w:rsidR="0055389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_Ref55336398 \r \h </w:instrText>
      </w:r>
      <w:r w:rsidR="00553891">
        <w:rPr>
          <w:sz w:val="24"/>
          <w:szCs w:val="24"/>
        </w:rPr>
      </w:r>
      <w:r w:rsidR="00553891">
        <w:rPr>
          <w:sz w:val="24"/>
          <w:szCs w:val="24"/>
        </w:rPr>
        <w:fldChar w:fldCharType="separate"/>
      </w:r>
      <w:r w:rsidR="006D28DA">
        <w:rPr>
          <w:sz w:val="24"/>
          <w:szCs w:val="24"/>
        </w:rPr>
        <w:t>5.10</w:t>
      </w:r>
      <w:r w:rsidR="00553891">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53891">
        <w:rPr>
          <w:sz w:val="24"/>
          <w:szCs w:val="24"/>
        </w:rPr>
        <w:fldChar w:fldCharType="begin"/>
      </w:r>
      <w:r w:rsidR="003C2207">
        <w:rPr>
          <w:sz w:val="24"/>
          <w:szCs w:val="24"/>
        </w:rPr>
        <w:instrText xml:space="preserve"> REF _Ref440272256 \r \h </w:instrText>
      </w:r>
      <w:r w:rsidR="00553891">
        <w:rPr>
          <w:sz w:val="24"/>
          <w:szCs w:val="24"/>
        </w:rPr>
      </w:r>
      <w:r w:rsidR="00553891">
        <w:rPr>
          <w:sz w:val="24"/>
          <w:szCs w:val="24"/>
        </w:rPr>
        <w:fldChar w:fldCharType="separate"/>
      </w:r>
      <w:r w:rsidR="006D28DA">
        <w:rPr>
          <w:sz w:val="24"/>
          <w:szCs w:val="24"/>
        </w:rPr>
        <w:t>5.14</w:t>
      </w:r>
      <w:r w:rsidR="0055389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BA0F82">
        <w:fldChar w:fldCharType="begin"/>
      </w:r>
      <w:r w:rsidR="00BA0F82">
        <w:instrText xml:space="preserve"> REF _Ref440272274 \r \h  \* MERGEFORMAT </w:instrText>
      </w:r>
      <w:r w:rsidR="00BA0F82">
        <w:fldChar w:fldCharType="separate"/>
      </w:r>
      <w:r w:rsidR="006D28DA">
        <w:rPr>
          <w:sz w:val="24"/>
          <w:szCs w:val="24"/>
        </w:rPr>
        <w:t>5.15</w:t>
      </w:r>
      <w:r w:rsidR="00BA0F8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w:t>
      </w:r>
      <w:r w:rsidRPr="007D7C50">
        <w:rPr>
          <w:sz w:val="24"/>
          <w:szCs w:val="24"/>
        </w:rPr>
        <w:lastRenderedPageBreak/>
        <w:t>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w:t>
      </w:r>
      <w:proofErr w:type="gramStart"/>
      <w:r w:rsidRPr="00E71A48">
        <w:rPr>
          <w:bCs w:val="0"/>
          <w:sz w:val="24"/>
          <w:szCs w:val="24"/>
        </w:rPr>
        <w:t>случае</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53891">
        <w:rPr>
          <w:bCs w:val="0"/>
          <w:sz w:val="24"/>
          <w:szCs w:val="24"/>
        </w:rPr>
        <w:fldChar w:fldCharType="begin"/>
      </w:r>
      <w:r w:rsidR="00D57D88">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53891">
        <w:rPr>
          <w:sz w:val="24"/>
          <w:szCs w:val="24"/>
        </w:rPr>
        <w:fldChar w:fldCharType="begin"/>
      </w:r>
      <w:r>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53891">
        <w:rPr>
          <w:bCs w:val="0"/>
          <w:sz w:val="24"/>
          <w:szCs w:val="24"/>
        </w:rPr>
        <w:fldChar w:fldCharType="begin"/>
      </w:r>
      <w:r w:rsidR="00362EA4">
        <w:rPr>
          <w:bCs w:val="0"/>
          <w:sz w:val="24"/>
          <w:szCs w:val="24"/>
        </w:rPr>
        <w:instrText xml:space="preserve"> REF _Ref440272510 \r \h </w:instrText>
      </w:r>
      <w:r w:rsidR="00553891">
        <w:rPr>
          <w:bCs w:val="0"/>
          <w:sz w:val="24"/>
          <w:szCs w:val="24"/>
        </w:rPr>
      </w:r>
      <w:r w:rsidR="00553891">
        <w:rPr>
          <w:bCs w:val="0"/>
          <w:sz w:val="24"/>
          <w:szCs w:val="24"/>
        </w:rPr>
        <w:fldChar w:fldCharType="separate"/>
      </w:r>
      <w:r w:rsidR="006D28DA">
        <w:rPr>
          <w:bCs w:val="0"/>
          <w:sz w:val="24"/>
          <w:szCs w:val="24"/>
        </w:rPr>
        <w:t>5.16</w:t>
      </w:r>
      <w:r w:rsidR="005538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A0F82">
        <w:fldChar w:fldCharType="begin"/>
      </w:r>
      <w:r w:rsidR="00BA0F82">
        <w:instrText xml:space="preserve"> REF _Ref191386482 \r \h  \* MERGEFORMAT </w:instrText>
      </w:r>
      <w:r w:rsidR="00BA0F82">
        <w:fldChar w:fldCharType="separate"/>
      </w:r>
      <w:r w:rsidR="006D28DA">
        <w:rPr>
          <w:bCs w:val="0"/>
          <w:sz w:val="24"/>
          <w:szCs w:val="24"/>
        </w:rPr>
        <w:t>3.3.8.1</w:t>
      </w:r>
      <w:r w:rsidR="00BA0F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fldChar w:fldCharType="begin"/>
      </w:r>
      <w:r w:rsidR="00BA0F82">
        <w:instrText xml:space="preserve"> REF _Ref307563248 \r \h  \* MERGEFORMAT </w:instrText>
      </w:r>
      <w:r w:rsidR="00BA0F82">
        <w:fldChar w:fldCharType="separate"/>
      </w:r>
      <w:r w:rsidR="006D28DA" w:rsidRPr="006D28DA">
        <w:rPr>
          <w:bCs w:val="0"/>
          <w:sz w:val="24"/>
          <w:szCs w:val="24"/>
          <w:lang w:val="en-US"/>
        </w:rPr>
        <w:t>a</w:t>
      </w:r>
      <w:r w:rsidR="006D28DA" w:rsidRPr="00BA0F82">
        <w:rPr>
          <w:bCs w:val="0"/>
          <w:sz w:val="24"/>
          <w:szCs w:val="24"/>
        </w:rPr>
        <w:t>)</w:t>
      </w:r>
      <w:r w:rsidR="00BA0F82">
        <w:fldChar w:fldCharType="end"/>
      </w:r>
      <w:r w:rsidRPr="00E71A48">
        <w:rPr>
          <w:bCs w:val="0"/>
          <w:sz w:val="24"/>
          <w:szCs w:val="24"/>
        </w:rPr>
        <w:t xml:space="preserve">- </w:t>
      </w:r>
      <w:r w:rsidR="00BA0F82">
        <w:fldChar w:fldCharType="begin"/>
      </w:r>
      <w:r w:rsidR="00BA0F82">
        <w:instrText xml:space="preserve"> REF _Ref307563262 \r \h  \* MERGEFORMAT </w:instrText>
      </w:r>
      <w:r w:rsidR="00BA0F82">
        <w:fldChar w:fldCharType="separate"/>
      </w:r>
      <w:r w:rsidR="006D28DA">
        <w:rPr>
          <w:bCs w:val="0"/>
          <w:sz w:val="24"/>
          <w:szCs w:val="24"/>
          <w:lang w:val="en-US"/>
        </w:rPr>
        <w:t>g</w:t>
      </w:r>
      <w:r w:rsidR="006D28DA" w:rsidRPr="00BA0F82">
        <w:rPr>
          <w:bCs w:val="0"/>
          <w:sz w:val="24"/>
          <w:szCs w:val="24"/>
        </w:rPr>
        <w:t>)</w:t>
      </w:r>
      <w:r w:rsidR="00BA0F82">
        <w:fldChar w:fldCharType="end"/>
      </w:r>
      <w:r w:rsidRPr="00E71A48">
        <w:rPr>
          <w:bCs w:val="0"/>
          <w:sz w:val="24"/>
          <w:szCs w:val="24"/>
        </w:rPr>
        <w:t xml:space="preserve">п. </w:t>
      </w:r>
      <w:r w:rsidR="00BA0F82">
        <w:fldChar w:fldCharType="begin"/>
      </w:r>
      <w:r w:rsidR="00BA0F82">
        <w:instrText xml:space="preserve"> REF _Ref306032591 \r \h  \* MERGEFORMAT </w:instrText>
      </w:r>
      <w:r w:rsidR="00BA0F82">
        <w:fldChar w:fldCharType="separate"/>
      </w:r>
      <w:r w:rsidR="006D28DA" w:rsidRPr="006D28DA">
        <w:rPr>
          <w:bCs w:val="0"/>
          <w:sz w:val="24"/>
          <w:szCs w:val="24"/>
        </w:rPr>
        <w:t>3.3.10.4</w:t>
      </w:r>
      <w:r w:rsidR="00BA0F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В </w:t>
      </w:r>
      <w:proofErr w:type="gramStart"/>
      <w:r w:rsidR="00D77DCB" w:rsidRPr="00E71A48">
        <w:rPr>
          <w:bCs w:val="0"/>
          <w:sz w:val="24"/>
          <w:szCs w:val="24"/>
        </w:rPr>
        <w:t>случае</w:t>
      </w:r>
      <w:proofErr w:type="gramEnd"/>
      <w:r w:rsidR="00D77DCB" w:rsidRPr="00E71A48">
        <w:rPr>
          <w:bCs w:val="0"/>
          <w:sz w:val="24"/>
          <w:szCs w:val="24"/>
        </w:rPr>
        <w:t xml:space="preserve">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53891">
        <w:rPr>
          <w:sz w:val="24"/>
          <w:szCs w:val="24"/>
        </w:rPr>
        <w:fldChar w:fldCharType="begin"/>
      </w:r>
      <w:r w:rsidR="000F4365">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w:t>
      </w:r>
      <w:r w:rsidR="00717F60" w:rsidRPr="00E71A48">
        <w:rPr>
          <w:bCs w:val="0"/>
          <w:sz w:val="24"/>
          <w:szCs w:val="24"/>
        </w:rPr>
        <w:lastRenderedPageBreak/>
        <w:t xml:space="preserve">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53891">
        <w:rPr>
          <w:bCs w:val="0"/>
          <w:sz w:val="24"/>
          <w:szCs w:val="24"/>
        </w:rPr>
        <w:fldChar w:fldCharType="begin"/>
      </w:r>
      <w:r w:rsidR="00D50E8D">
        <w:rPr>
          <w:bCs w:val="0"/>
          <w:sz w:val="24"/>
          <w:szCs w:val="24"/>
        </w:rPr>
        <w:instrText xml:space="preserve"> REF _Ref440376324 \r \h </w:instrText>
      </w:r>
      <w:r w:rsidR="00553891">
        <w:rPr>
          <w:bCs w:val="0"/>
          <w:sz w:val="24"/>
          <w:szCs w:val="24"/>
        </w:rPr>
      </w:r>
      <w:r w:rsidR="00553891">
        <w:rPr>
          <w:bCs w:val="0"/>
          <w:sz w:val="24"/>
          <w:szCs w:val="24"/>
        </w:rPr>
        <w:fldChar w:fldCharType="separate"/>
      </w:r>
      <w:r w:rsidR="006D28DA">
        <w:rPr>
          <w:bCs w:val="0"/>
          <w:sz w:val="24"/>
          <w:szCs w:val="24"/>
        </w:rPr>
        <w:t>5.17</w:t>
      </w:r>
      <w:r w:rsidR="005538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w:t>
      </w:r>
      <w:proofErr w:type="gramStart"/>
      <w:r w:rsidRPr="00E71A48">
        <w:rPr>
          <w:bCs w:val="0"/>
          <w:iCs/>
          <w:sz w:val="24"/>
          <w:szCs w:val="24"/>
        </w:rPr>
        <w:t>процессе</w:t>
      </w:r>
      <w:proofErr w:type="gramEnd"/>
      <w:r w:rsidRPr="00E71A48">
        <w:rPr>
          <w:bCs w:val="0"/>
          <w:iCs/>
          <w:sz w:val="24"/>
          <w:szCs w:val="24"/>
        </w:rPr>
        <w:t xml:space="preserve">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w:t>
      </w:r>
      <w:proofErr w:type="gramStart"/>
      <w:r w:rsidRPr="00C510B6">
        <w:rPr>
          <w:bCs w:val="0"/>
          <w:iCs/>
          <w:sz w:val="24"/>
          <w:szCs w:val="24"/>
        </w:rPr>
        <w:t>случае</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BA0F82">
        <w:fldChar w:fldCharType="begin"/>
      </w:r>
      <w:r w:rsidR="00BA0F82">
        <w:instrText xml:space="preserve"> REF _Ref440969980 \r \h  \* MERGEFORMAT </w:instrText>
      </w:r>
      <w:r w:rsidR="00BA0F82">
        <w:fldChar w:fldCharType="separate"/>
      </w:r>
      <w:r w:rsidR="00C510B6" w:rsidRPr="00C510B6">
        <w:rPr>
          <w:bCs w:val="0"/>
          <w:iCs/>
          <w:sz w:val="24"/>
          <w:szCs w:val="24"/>
        </w:rPr>
        <w:t>3.3.12</w:t>
      </w:r>
      <w:r w:rsidR="00BA0F8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BA0F82">
        <w:fldChar w:fldCharType="begin"/>
      </w:r>
      <w:r w:rsidR="00BA0F82">
        <w:instrText xml:space="preserve"> REF _Ref440289401 \r \h  \* MERGEFORMAT </w:instrText>
      </w:r>
      <w:r w:rsidR="00BA0F82">
        <w:fldChar w:fldCharType="separate"/>
      </w:r>
      <w:r w:rsidR="006D28DA" w:rsidRPr="00C510B6">
        <w:rPr>
          <w:bCs w:val="0"/>
          <w:iCs/>
          <w:sz w:val="24"/>
          <w:szCs w:val="24"/>
        </w:rPr>
        <w:t>3.3.13</w:t>
      </w:r>
      <w:r w:rsidR="00BA0F8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53891">
        <w:rPr>
          <w:bCs w:val="0"/>
          <w:sz w:val="24"/>
          <w:szCs w:val="24"/>
          <w:lang w:eastAsia="ru-RU"/>
        </w:rPr>
        <w:fldChar w:fldCharType="begin"/>
      </w:r>
      <w:r w:rsidR="003C2207">
        <w:rPr>
          <w:bCs w:val="0"/>
          <w:sz w:val="24"/>
          <w:szCs w:val="24"/>
          <w:lang w:eastAsia="ru-RU"/>
        </w:rPr>
        <w:instrText xml:space="preserve"> REF _Ref440272678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5.14</w:t>
      </w:r>
      <w:r w:rsidR="005538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 xml:space="preserve">В </w:t>
      </w:r>
      <w:proofErr w:type="gramStart"/>
      <w:r w:rsidRPr="00E71A48">
        <w:rPr>
          <w:bCs w:val="0"/>
          <w:sz w:val="24"/>
          <w:szCs w:val="24"/>
        </w:rPr>
        <w:t>соглашении</w:t>
      </w:r>
      <w:proofErr w:type="gramEnd"/>
      <w:r w:rsidRPr="00E71A48">
        <w:rPr>
          <w:bCs w:val="0"/>
          <w:sz w:val="24"/>
          <w:szCs w:val="24"/>
        </w:rPr>
        <w:t xml:space="preserve">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A0F82">
        <w:fldChar w:fldCharType="begin"/>
      </w:r>
      <w:r w:rsidR="00BA0F82">
        <w:instrText xml:space="preserve"> REF _Ref306008743 \r \h  \* MERGEFORMAT </w:instrText>
      </w:r>
      <w:r w:rsidR="00BA0F82">
        <w:fldChar w:fldCharType="separate"/>
      </w:r>
      <w:r w:rsidR="006D28DA">
        <w:rPr>
          <w:bCs w:val="0"/>
          <w:sz w:val="24"/>
          <w:szCs w:val="24"/>
        </w:rPr>
        <w:t>3.3.3.1</w:t>
      </w:r>
      <w:r w:rsidR="00BA0F82">
        <w:fldChar w:fldCharType="end"/>
      </w:r>
      <w:r w:rsidRPr="00E71A48">
        <w:rPr>
          <w:bCs w:val="0"/>
          <w:sz w:val="24"/>
          <w:szCs w:val="24"/>
        </w:rPr>
        <w:t xml:space="preserve">) после истечения срока окончания подачи заявок (п. </w:t>
      </w:r>
      <w:r w:rsidR="00553891">
        <w:rPr>
          <w:sz w:val="24"/>
          <w:szCs w:val="24"/>
        </w:rPr>
        <w:fldChar w:fldCharType="begin"/>
      </w:r>
      <w:r w:rsidR="000D4A62">
        <w:rPr>
          <w:bCs w:val="0"/>
          <w:sz w:val="24"/>
          <w:szCs w:val="24"/>
        </w:rPr>
        <w:instrText xml:space="preserve"> REF _Ref306017842 \r \h </w:instrText>
      </w:r>
      <w:r w:rsidR="00553891">
        <w:rPr>
          <w:sz w:val="24"/>
          <w:szCs w:val="24"/>
        </w:rPr>
      </w:r>
      <w:r w:rsidR="00553891">
        <w:rPr>
          <w:sz w:val="24"/>
          <w:szCs w:val="24"/>
        </w:rPr>
        <w:fldChar w:fldCharType="separate"/>
      </w:r>
      <w:r w:rsidR="000D4A62">
        <w:rPr>
          <w:bCs w:val="0"/>
          <w:sz w:val="24"/>
          <w:szCs w:val="24"/>
        </w:rPr>
        <w:t>3.4.2.4</w:t>
      </w:r>
      <w:r w:rsidR="005538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53891">
        <w:rPr>
          <w:bCs w:val="0"/>
          <w:sz w:val="24"/>
          <w:szCs w:val="24"/>
        </w:rPr>
        <w:fldChar w:fldCharType="begin"/>
      </w:r>
      <w:r w:rsidR="00414CAF">
        <w:rPr>
          <w:bCs w:val="0"/>
          <w:sz w:val="24"/>
          <w:szCs w:val="24"/>
        </w:rPr>
        <w:instrText xml:space="preserve"> REF _Ref303683929 \r \h </w:instrText>
      </w:r>
      <w:r w:rsidR="00553891">
        <w:rPr>
          <w:bCs w:val="0"/>
          <w:sz w:val="24"/>
          <w:szCs w:val="24"/>
        </w:rPr>
      </w:r>
      <w:r w:rsidR="00553891">
        <w:rPr>
          <w:bCs w:val="0"/>
          <w:sz w:val="24"/>
          <w:szCs w:val="24"/>
        </w:rPr>
        <w:fldChar w:fldCharType="separate"/>
      </w:r>
      <w:r w:rsidR="006D28DA">
        <w:rPr>
          <w:bCs w:val="0"/>
          <w:sz w:val="24"/>
          <w:szCs w:val="24"/>
        </w:rPr>
        <w:t>3.10</w:t>
      </w:r>
      <w:r w:rsidR="005538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BA0F82">
        <w:fldChar w:fldCharType="begin"/>
      </w:r>
      <w:r w:rsidR="00BA0F82">
        <w:instrText xml:space="preserve"> REF _Ref305753174 \r \h  \* MERGEFORMAT </w:instrText>
      </w:r>
      <w:r w:rsidR="00BA0F82">
        <w:fldChar w:fldCharType="separate"/>
      </w:r>
      <w:r w:rsidR="006D28DA" w:rsidRPr="006D28DA">
        <w:rPr>
          <w:bCs w:val="0"/>
          <w:sz w:val="24"/>
          <w:szCs w:val="24"/>
        </w:rPr>
        <w:t>3.3.14.4</w:t>
      </w:r>
      <w:r w:rsidR="00BA0F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474"/>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E71A48">
        <w:rPr>
          <w:szCs w:val="24"/>
        </w:rPr>
        <w:lastRenderedPageBreak/>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6D28DA">
        <w:rPr>
          <w:bCs w:val="0"/>
          <w:sz w:val="24"/>
          <w:szCs w:val="24"/>
        </w:rPr>
        <w:t xml:space="preserve">Участники должны обеспечить </w:t>
      </w:r>
      <w:r w:rsidRPr="00892693">
        <w:rPr>
          <w:bCs w:val="0"/>
          <w:sz w:val="24"/>
          <w:szCs w:val="24"/>
        </w:rPr>
        <w:t xml:space="preserve">доставку своих Заявок </w:t>
      </w:r>
      <w:r w:rsidR="00246B57" w:rsidRPr="00892693">
        <w:rPr>
          <w:bCs w:val="0"/>
          <w:sz w:val="24"/>
          <w:szCs w:val="24"/>
        </w:rPr>
        <w:t xml:space="preserve">в срок до </w:t>
      </w:r>
      <w:r w:rsidR="006B2E14" w:rsidRPr="00892693">
        <w:rPr>
          <w:b/>
          <w:bCs w:val="0"/>
          <w:sz w:val="24"/>
          <w:szCs w:val="24"/>
        </w:rPr>
        <w:t>12 часов 00 минут 17 феврал</w:t>
      </w:r>
      <w:r w:rsidR="00246B57" w:rsidRPr="00892693">
        <w:rPr>
          <w:b/>
          <w:bCs w:val="0"/>
          <w:sz w:val="24"/>
          <w:szCs w:val="24"/>
        </w:rPr>
        <w:t xml:space="preserve">я 2016 года </w:t>
      </w:r>
      <w:r w:rsidRPr="00892693">
        <w:rPr>
          <w:bCs w:val="0"/>
          <w:sz w:val="24"/>
          <w:szCs w:val="24"/>
        </w:rPr>
        <w:t xml:space="preserve">по адресу: </w:t>
      </w:r>
      <w:r w:rsidR="005F6620" w:rsidRPr="00892693">
        <w:rPr>
          <w:bCs w:val="0"/>
          <w:sz w:val="24"/>
          <w:szCs w:val="24"/>
        </w:rPr>
        <w:t xml:space="preserve">РФ, 214019, г. Смоленск, ул. </w:t>
      </w:r>
      <w:proofErr w:type="spellStart"/>
      <w:r w:rsidR="005F6620" w:rsidRPr="00892693">
        <w:rPr>
          <w:bCs w:val="0"/>
          <w:sz w:val="24"/>
          <w:szCs w:val="24"/>
        </w:rPr>
        <w:t>Тенишевой</w:t>
      </w:r>
      <w:proofErr w:type="spellEnd"/>
      <w:r w:rsidR="005F6620" w:rsidRPr="00892693">
        <w:rPr>
          <w:bCs w:val="0"/>
          <w:sz w:val="24"/>
          <w:szCs w:val="24"/>
        </w:rPr>
        <w:t>, дом 33, исполнительный сотрудник – Лебедев Александр Александрович</w:t>
      </w:r>
      <w:r w:rsidR="005F6620" w:rsidRPr="00F860BF">
        <w:rPr>
          <w:bCs w:val="0"/>
          <w:sz w:val="24"/>
          <w:szCs w:val="24"/>
        </w:rPr>
        <w:t xml:space="preserve">, контактный телефон </w:t>
      </w:r>
      <w:r w:rsidR="005F6620" w:rsidRPr="00F860BF">
        <w:rPr>
          <w:b/>
          <w:bCs w:val="0"/>
          <w:sz w:val="24"/>
          <w:szCs w:val="24"/>
        </w:rPr>
        <w:t>(4812) 42-95-08</w:t>
      </w:r>
      <w:r w:rsidRPr="006D28DA">
        <w:rPr>
          <w:sz w:val="24"/>
          <w:szCs w:val="24"/>
        </w:rPr>
        <w:t xml:space="preserve">. </w:t>
      </w:r>
      <w:r w:rsidRPr="006D28DA">
        <w:rPr>
          <w:bCs w:val="0"/>
          <w:sz w:val="24"/>
          <w:szCs w:val="24"/>
        </w:rPr>
        <w:t xml:space="preserve">При этом Участникам рекомендуется предварительно позвонить по указанному выше телефону. В </w:t>
      </w:r>
      <w:proofErr w:type="gramStart"/>
      <w:r w:rsidRPr="006D28DA">
        <w:rPr>
          <w:bCs w:val="0"/>
          <w:sz w:val="24"/>
          <w:szCs w:val="24"/>
        </w:rPr>
        <w:t>случае</w:t>
      </w:r>
      <w:proofErr w:type="gramEnd"/>
      <w:r w:rsidRPr="006D28DA">
        <w:rPr>
          <w:bCs w:val="0"/>
          <w:sz w:val="24"/>
          <w:szCs w:val="24"/>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BA0F82">
        <w:fldChar w:fldCharType="begin"/>
      </w:r>
      <w:r w:rsidR="00BA0F82">
        <w:instrText xml:space="preserve"> REF _Ref306017842 \r \h  \* MERGEFORMAT </w:instrText>
      </w:r>
      <w:r w:rsidR="00BA0F82">
        <w:fldChar w:fldCharType="separate"/>
      </w:r>
      <w:r w:rsidR="006D28DA">
        <w:rPr>
          <w:bCs w:val="0"/>
          <w:sz w:val="24"/>
          <w:szCs w:val="24"/>
        </w:rPr>
        <w:t>3.4.2.4</w:t>
      </w:r>
      <w:r w:rsidR="00BA0F8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w:t>
      </w:r>
      <w:bookmarkStart w:id="415" w:name="_GoBack"/>
      <w:bookmarkEnd w:id="415"/>
      <w:r w:rsidR="00246B57" w:rsidRPr="006D28DA">
        <w:rPr>
          <w:sz w:val="24"/>
          <w:szCs w:val="24"/>
        </w:rPr>
        <w:t>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1"/>
      <w:bookmarkEnd w:id="416"/>
      <w:bookmarkEnd w:id="41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8" w:name="_Ref115078477"/>
      <w:r w:rsidRPr="006D28DA">
        <w:rPr>
          <w:bCs w:val="0"/>
          <w:sz w:val="24"/>
          <w:szCs w:val="24"/>
        </w:rPr>
        <w:t xml:space="preserve">В </w:t>
      </w:r>
      <w:proofErr w:type="gramStart"/>
      <w:r w:rsidRPr="006D28DA">
        <w:rPr>
          <w:bCs w:val="0"/>
          <w:sz w:val="24"/>
          <w:szCs w:val="24"/>
        </w:rPr>
        <w:t>случае</w:t>
      </w:r>
      <w:proofErr w:type="gramEnd"/>
      <w:r w:rsidRPr="006D28DA">
        <w:rPr>
          <w:bCs w:val="0"/>
          <w:sz w:val="24"/>
          <w:szCs w:val="24"/>
        </w:rPr>
        <w:t xml:space="preserve"> изменения Заявки Участники готовят следующие документы в письменной форме:</w:t>
      </w:r>
      <w:bookmarkEnd w:id="41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w:t>
      </w:r>
      <w:proofErr w:type="gramStart"/>
      <w:r w:rsidRPr="006D28DA">
        <w:rPr>
          <w:bCs w:val="0"/>
          <w:sz w:val="24"/>
          <w:szCs w:val="24"/>
        </w:rPr>
        <w:t>случае</w:t>
      </w:r>
      <w:proofErr w:type="gramEnd"/>
      <w:r w:rsidRPr="006D28DA">
        <w:rPr>
          <w:bCs w:val="0"/>
          <w:sz w:val="24"/>
          <w:szCs w:val="24"/>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w:t>
      </w:r>
      <w:r w:rsidRPr="006D28DA">
        <w:rPr>
          <w:sz w:val="24"/>
          <w:szCs w:val="24"/>
        </w:rPr>
        <w:lastRenderedPageBreak/>
        <w:t xml:space="preserve">письменной (бумажной) форме в срок, указанный в 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9" w:name="_Ref305973250"/>
      <w:bookmarkStart w:id="420" w:name="_Toc441130478"/>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A0F82">
        <w:fldChar w:fldCharType="begin"/>
      </w:r>
      <w:r w:rsidR="00BA0F82">
        <w:instrText xml:space="preserve"> REF _Ref93089454 \n \h  \* MERGEFORMAT </w:instrText>
      </w:r>
      <w:r w:rsidR="00BA0F82">
        <w:fldChar w:fldCharType="separate"/>
      </w:r>
      <w:r w:rsidR="006D28DA">
        <w:rPr>
          <w:bCs w:val="0"/>
          <w:sz w:val="24"/>
          <w:szCs w:val="24"/>
        </w:rPr>
        <w:t>3.6.2</w:t>
      </w:r>
      <w:r w:rsidR="00BA0F82">
        <w:fldChar w:fldCharType="end"/>
      </w:r>
      <w:r w:rsidRPr="00E71A48">
        <w:rPr>
          <w:bCs w:val="0"/>
          <w:sz w:val="24"/>
          <w:szCs w:val="24"/>
        </w:rPr>
        <w:t xml:space="preserve">), проведение (при необходимости) переговоров (пункт </w:t>
      </w:r>
      <w:r w:rsidR="00BA0F82">
        <w:fldChar w:fldCharType="begin"/>
      </w:r>
      <w:r w:rsidR="00BA0F82">
        <w:instrText xml:space="preserve"> REF _Ref303670674 \n \h  \* MERGEFORMAT </w:instrText>
      </w:r>
      <w:r w:rsidR="00BA0F82">
        <w:fldChar w:fldCharType="separate"/>
      </w:r>
      <w:r w:rsidR="006D28DA">
        <w:rPr>
          <w:bCs w:val="0"/>
          <w:sz w:val="24"/>
          <w:szCs w:val="24"/>
        </w:rPr>
        <w:t>3.6.3</w:t>
      </w:r>
      <w:r w:rsidR="00BA0F82">
        <w:fldChar w:fldCharType="end"/>
      </w:r>
      <w:r w:rsidRPr="00E71A48">
        <w:rPr>
          <w:bCs w:val="0"/>
          <w:sz w:val="24"/>
          <w:szCs w:val="24"/>
        </w:rPr>
        <w:t>) и оценочную стадию (пункт</w:t>
      </w:r>
      <w:r w:rsidR="007F3FB7" w:rsidRPr="00E71A48">
        <w:rPr>
          <w:bCs w:val="0"/>
          <w:sz w:val="24"/>
          <w:szCs w:val="24"/>
        </w:rPr>
        <w:t xml:space="preserve"> </w:t>
      </w:r>
      <w:r w:rsidR="00BA0F82">
        <w:fldChar w:fldCharType="begin"/>
      </w:r>
      <w:r w:rsidR="00BA0F82">
        <w:instrText xml:space="preserve"> REF _Ref306138385 \r \h  \* MERGEFORMAT </w:instrText>
      </w:r>
      <w:r w:rsidR="00BA0F82">
        <w:fldChar w:fldCharType="separate"/>
      </w:r>
      <w:r w:rsidR="006D28DA">
        <w:rPr>
          <w:bCs w:val="0"/>
          <w:sz w:val="24"/>
          <w:szCs w:val="24"/>
        </w:rPr>
        <w:t>3.6.4</w:t>
      </w:r>
      <w:r w:rsidR="00BA0F82">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В </w:t>
      </w:r>
      <w:proofErr w:type="gramStart"/>
      <w:r w:rsidRPr="00E71A48">
        <w:rPr>
          <w:bCs w:val="0"/>
          <w:sz w:val="24"/>
          <w:szCs w:val="24"/>
        </w:rPr>
        <w:t>рамках</w:t>
      </w:r>
      <w:proofErr w:type="gramEnd"/>
      <w:r w:rsidRPr="00E71A48">
        <w:rPr>
          <w:bCs w:val="0"/>
          <w:sz w:val="24"/>
          <w:szCs w:val="24"/>
        </w:rPr>
        <w:t xml:space="preserve">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w:t>
      </w:r>
      <w:proofErr w:type="gramStart"/>
      <w:r w:rsidRPr="00E71A48">
        <w:rPr>
          <w:sz w:val="24"/>
          <w:szCs w:val="24"/>
        </w:rPr>
        <w:t>рамках</w:t>
      </w:r>
      <w:proofErr w:type="gramEnd"/>
      <w:r w:rsidRPr="00E71A48">
        <w:rPr>
          <w:sz w:val="24"/>
          <w:szCs w:val="24"/>
        </w:rPr>
        <w:t xml:space="preserve">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w:t>
      </w:r>
      <w:r w:rsidRPr="00E71A48">
        <w:rPr>
          <w:sz w:val="24"/>
          <w:szCs w:val="24"/>
        </w:rPr>
        <w:lastRenderedPageBreak/>
        <w:t xml:space="preserve">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A0F82">
        <w:fldChar w:fldCharType="begin"/>
      </w:r>
      <w:r w:rsidR="00BA0F82">
        <w:instrText xml:space="preserve"> REF _Ref306176386 \r \h  \* MERGEFORMAT </w:instrText>
      </w:r>
      <w:r w:rsidR="00BA0F82">
        <w:fldChar w:fldCharType="separate"/>
      </w:r>
      <w:r w:rsidR="006D28DA">
        <w:rPr>
          <w:sz w:val="24"/>
          <w:szCs w:val="24"/>
        </w:rPr>
        <w:t>3.3.14</w:t>
      </w:r>
      <w:r w:rsidR="00BA0F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proofErr w:type="gramStart"/>
      <w:r w:rsidRPr="00E71A48">
        <w:rPr>
          <w:sz w:val="24"/>
          <w:szCs w:val="24"/>
        </w:rPr>
        <w:t>рамках</w:t>
      </w:r>
      <w:proofErr w:type="gramEnd"/>
      <w:r w:rsidRPr="00E71A48">
        <w:rPr>
          <w:sz w:val="24"/>
          <w:szCs w:val="24"/>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lastRenderedPageBreak/>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Pr>
          <w:sz w:val="24"/>
          <w:szCs w:val="24"/>
          <w:lang w:eastAsia="ru-RU"/>
        </w:rPr>
        <w:fldChar w:fldCharType="begin"/>
      </w:r>
      <w:r w:rsidR="00457AEB">
        <w:rPr>
          <w:sz w:val="24"/>
          <w:szCs w:val="24"/>
          <w:lang w:eastAsia="ru-RU"/>
        </w:rPr>
        <w:instrText xml:space="preserve"> REF _Ref306017842 \r \h </w:instrText>
      </w:r>
      <w:r w:rsidR="00553891">
        <w:rPr>
          <w:sz w:val="24"/>
          <w:szCs w:val="24"/>
          <w:lang w:eastAsia="ru-RU"/>
        </w:rPr>
      </w:r>
      <w:r w:rsidR="00553891">
        <w:rPr>
          <w:sz w:val="24"/>
          <w:szCs w:val="24"/>
          <w:lang w:eastAsia="ru-RU"/>
        </w:rPr>
        <w:fldChar w:fldCharType="separate"/>
      </w:r>
      <w:r w:rsidR="00457AEB">
        <w:rPr>
          <w:sz w:val="24"/>
          <w:szCs w:val="24"/>
          <w:lang w:eastAsia="ru-RU"/>
        </w:rPr>
        <w:t>3.4.2.4</w:t>
      </w:r>
      <w:r w:rsidR="0055389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BA0F82">
        <w:fldChar w:fldCharType="begin"/>
      </w:r>
      <w:r w:rsidR="00BA0F82">
        <w:instrText xml:space="preserve"> REF _Ref440290296 \r \h  \* MERGEFORMAT </w:instrText>
      </w:r>
      <w:r w:rsidR="00BA0F82">
        <w:fldChar w:fldCharType="separate"/>
      </w:r>
      <w:r>
        <w:rPr>
          <w:sz w:val="24"/>
          <w:szCs w:val="24"/>
          <w:lang w:eastAsia="ru-RU"/>
        </w:rPr>
        <w:t>3.8.1</w:t>
      </w:r>
      <w:r w:rsidR="00BA0F82">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D28DA">
        <w:rPr>
          <w:sz w:val="24"/>
          <w:szCs w:val="24"/>
        </w:rPr>
        <w:t>любом</w:t>
      </w:r>
      <w:proofErr w:type="gramEnd"/>
      <w:r w:rsidRPr="006D28DA">
        <w:rPr>
          <w:sz w:val="24"/>
          <w:szCs w:val="24"/>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D28DA">
        <w:rPr>
          <w:sz w:val="24"/>
          <w:szCs w:val="24"/>
        </w:rPr>
        <w:t>случае</w:t>
      </w:r>
      <w:proofErr w:type="gramEnd"/>
      <w:r w:rsidRPr="006D28DA">
        <w:rPr>
          <w:sz w:val="24"/>
          <w:szCs w:val="24"/>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D28DA">
        <w:rPr>
          <w:sz w:val="24"/>
          <w:szCs w:val="24"/>
        </w:rPr>
        <w:t>порядке</w:t>
      </w:r>
      <w:proofErr w:type="gramEnd"/>
      <w:r w:rsidRPr="006D28DA">
        <w:rPr>
          <w:sz w:val="24"/>
          <w:szCs w:val="24"/>
        </w:rPr>
        <w:t xml:space="preserve">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w:t>
      </w:r>
      <w:proofErr w:type="gramStart"/>
      <w:r w:rsidRPr="006D28DA">
        <w:rPr>
          <w:sz w:val="24"/>
          <w:szCs w:val="24"/>
        </w:rPr>
        <w:t>приглашении</w:t>
      </w:r>
      <w:proofErr w:type="gramEnd"/>
      <w:r w:rsidRPr="006D28DA">
        <w:rPr>
          <w:sz w:val="24"/>
          <w:szCs w:val="24"/>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w:t>
      </w:r>
      <w:r w:rsidRPr="006D28DA">
        <w:rPr>
          <w:sz w:val="24"/>
          <w:szCs w:val="24"/>
        </w:rPr>
        <w:lastRenderedPageBreak/>
        <w:t>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BA0F82">
        <w:fldChar w:fldCharType="begin"/>
      </w:r>
      <w:r w:rsidR="00BA0F82">
        <w:instrText xml:space="preserve"> REF _Ref306004660 \r \h  \* MERGEFORMAT </w:instrText>
      </w:r>
      <w:r w:rsidR="00BA0F82">
        <w:fldChar w:fldCharType="separate"/>
      </w:r>
      <w:r>
        <w:rPr>
          <w:sz w:val="24"/>
          <w:szCs w:val="24"/>
        </w:rPr>
        <w:t>3.3.1.3</w:t>
      </w:r>
      <w:r w:rsidR="00BA0F8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w:t>
      </w:r>
      <w:proofErr w:type="gramStart"/>
      <w:r w:rsidRPr="006D28DA">
        <w:rPr>
          <w:sz w:val="24"/>
          <w:szCs w:val="24"/>
        </w:rPr>
        <w:t>случае</w:t>
      </w:r>
      <w:proofErr w:type="gramEnd"/>
      <w:r w:rsidRPr="006D28DA">
        <w:rPr>
          <w:sz w:val="24"/>
          <w:szCs w:val="24"/>
        </w:rPr>
        <w:t xml:space="preserve">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proofErr w:type="gramStart"/>
      <w:r w:rsidRPr="00E71A48">
        <w:rPr>
          <w:bCs w:val="0"/>
          <w:sz w:val="24"/>
          <w:szCs w:val="24"/>
        </w:rPr>
        <w:t>случае</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A0F82">
        <w:fldChar w:fldCharType="begin"/>
      </w:r>
      <w:r w:rsidR="00BA0F82">
        <w:instrText xml:space="preserve"> REF _Ref294695546 \r \h  \* MERGEFORMAT </w:instrText>
      </w:r>
      <w:r w:rsidR="00BA0F82">
        <w:fldChar w:fldCharType="separate"/>
      </w:r>
      <w:r w:rsidR="006D28DA">
        <w:rPr>
          <w:bCs w:val="0"/>
          <w:sz w:val="24"/>
          <w:szCs w:val="24"/>
        </w:rPr>
        <w:t xml:space="preserve"> 1.2.6 </w:t>
      </w:r>
      <w:r w:rsidR="00BA0F82">
        <w:fldChar w:fldCharType="end"/>
      </w:r>
      <w:r w:rsidRPr="00E71A48">
        <w:rPr>
          <w:bCs w:val="0"/>
          <w:sz w:val="24"/>
          <w:szCs w:val="24"/>
        </w:rPr>
        <w:t>и/или в срок, определенный в п.</w:t>
      </w:r>
      <w:r w:rsidR="001716DB" w:rsidRPr="00E71A48">
        <w:rPr>
          <w:bCs w:val="0"/>
          <w:sz w:val="24"/>
          <w:szCs w:val="24"/>
        </w:rPr>
        <w:t xml:space="preserve"> </w:t>
      </w:r>
      <w:r w:rsidR="00BA0F82">
        <w:fldChar w:fldCharType="begin"/>
      </w:r>
      <w:r w:rsidR="00BA0F82">
        <w:instrText xml:space="preserve"> REF _Ref294695403 \n \h  \* MERGEFORMAT </w:instrText>
      </w:r>
      <w:r w:rsidR="00BA0F82">
        <w:fldChar w:fldCharType="separate"/>
      </w:r>
      <w:r w:rsidR="006D28DA">
        <w:rPr>
          <w:bCs w:val="0"/>
          <w:sz w:val="24"/>
          <w:szCs w:val="24"/>
        </w:rPr>
        <w:t>3.10.3</w:t>
      </w:r>
      <w:r w:rsidR="00BA0F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A0F82">
        <w:fldChar w:fldCharType="begin"/>
      </w:r>
      <w:r w:rsidR="00BA0F82">
        <w:instrText xml:space="preserve"> REF _Ref305979053 \r \h  \* MERGEFORMAT </w:instrText>
      </w:r>
      <w:r w:rsidR="00BA0F82">
        <w:fldChar w:fldCharType="separate"/>
      </w:r>
      <w:r w:rsidR="006D28DA">
        <w:rPr>
          <w:bCs w:val="0"/>
          <w:sz w:val="24"/>
          <w:szCs w:val="24"/>
        </w:rPr>
        <w:t>3.10.4</w:t>
      </w:r>
      <w:r w:rsidR="00BA0F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w:t>
      </w:r>
      <w:r w:rsidRPr="00E71A48">
        <w:rPr>
          <w:bCs w:val="0"/>
          <w:sz w:val="24"/>
          <w:szCs w:val="24"/>
        </w:rPr>
        <w:lastRenderedPageBreak/>
        <w:t xml:space="preserve">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553891">
        <w:rPr>
          <w:sz w:val="24"/>
          <w:szCs w:val="24"/>
        </w:rPr>
        <w:fldChar w:fldCharType="begin"/>
      </w:r>
      <w:r w:rsidR="005818B2">
        <w:rPr>
          <w:sz w:val="24"/>
          <w:szCs w:val="24"/>
        </w:rPr>
        <w:instrText xml:space="preserve"> REF _Ref440272931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3776BB">
        <w:rPr>
          <w:b w:val="0"/>
          <w:szCs w:val="24"/>
        </w:rPr>
        <w:t>Техническ</w:t>
      </w:r>
      <w:r w:rsidR="005F6620">
        <w:rPr>
          <w:b w:val="0"/>
          <w:szCs w:val="24"/>
        </w:rPr>
        <w:t>ое</w:t>
      </w:r>
      <w:r w:rsidRPr="003776BB">
        <w:rPr>
          <w:b w:val="0"/>
          <w:szCs w:val="24"/>
        </w:rPr>
        <w:t xml:space="preserve"> задани</w:t>
      </w:r>
      <w:r w:rsidR="005F6620">
        <w:rPr>
          <w:b w:val="0"/>
          <w:szCs w:val="24"/>
        </w:rPr>
        <w:t>е</w:t>
      </w:r>
      <w:r w:rsidRPr="003776BB">
        <w:rPr>
          <w:b w:val="0"/>
          <w:szCs w:val="24"/>
        </w:rPr>
        <w:t xml:space="preserve"> </w:t>
      </w:r>
      <w:r w:rsidR="00A154B7" w:rsidRPr="005F6620">
        <w:rPr>
          <w:b w:val="0"/>
          <w:szCs w:val="24"/>
        </w:rPr>
        <w:t>по Лоту №1 (подраздел</w:t>
      </w:r>
      <w:r w:rsidR="00A154B7">
        <w:rPr>
          <w:b w:val="0"/>
          <w:szCs w:val="24"/>
        </w:rPr>
        <w:t xml:space="preserve"> </w:t>
      </w:r>
      <w:r w:rsidR="00553891">
        <w:rPr>
          <w:b w:val="0"/>
          <w:szCs w:val="24"/>
        </w:rPr>
        <w:fldChar w:fldCharType="begin"/>
      </w:r>
      <w:r w:rsidR="00A154B7">
        <w:rPr>
          <w:b w:val="0"/>
          <w:szCs w:val="24"/>
        </w:rPr>
        <w:instrText xml:space="preserve"> REF _Ref440275279 \r \h </w:instrText>
      </w:r>
      <w:r w:rsidR="00553891">
        <w:rPr>
          <w:b w:val="0"/>
          <w:szCs w:val="24"/>
        </w:rPr>
      </w:r>
      <w:r w:rsidR="00553891">
        <w:rPr>
          <w:b w:val="0"/>
          <w:szCs w:val="24"/>
        </w:rPr>
        <w:fldChar w:fldCharType="separate"/>
      </w:r>
      <w:r w:rsidR="006D28DA">
        <w:rPr>
          <w:b w:val="0"/>
          <w:szCs w:val="24"/>
        </w:rPr>
        <w:t>1.1.4</w:t>
      </w:r>
      <w:r w:rsidR="00553891">
        <w:rPr>
          <w:b w:val="0"/>
          <w:szCs w:val="24"/>
        </w:rPr>
        <w:fldChar w:fldCharType="end"/>
      </w:r>
      <w:r w:rsidR="00A154B7">
        <w:rPr>
          <w:b w:val="0"/>
          <w:szCs w:val="24"/>
        </w:rPr>
        <w:t>)</w:t>
      </w:r>
      <w:r w:rsidRPr="00C12FA4">
        <w:rPr>
          <w:b w:val="0"/>
          <w:szCs w:val="24"/>
        </w:rPr>
        <w:t xml:space="preserve"> изложен</w:t>
      </w:r>
      <w:r w:rsidR="005F6620">
        <w:rPr>
          <w:b w:val="0"/>
          <w:szCs w:val="24"/>
        </w:rPr>
        <w:t>о</w:t>
      </w:r>
      <w:r w:rsidRPr="00C12FA4">
        <w:rPr>
          <w:b w:val="0"/>
          <w:szCs w:val="24"/>
        </w:rPr>
        <w:t xml:space="preserve"> в </w:t>
      </w:r>
      <w:proofErr w:type="gramStart"/>
      <w:r w:rsidRPr="003803A7">
        <w:rPr>
          <w:b w:val="0"/>
          <w:szCs w:val="24"/>
        </w:rPr>
        <w:t>Приложении</w:t>
      </w:r>
      <w:proofErr w:type="gramEnd"/>
      <w:r w:rsidRPr="003803A7">
        <w:rPr>
          <w:b w:val="0"/>
          <w:szCs w:val="24"/>
        </w:rPr>
        <w:t xml:space="preserve">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5F6620">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w:t>
      </w:r>
      <w:r w:rsidR="005F6620">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5F6620" w:rsidRDefault="005F6620" w:rsidP="004F4D80">
      <w:pPr>
        <w:spacing w:after="60" w:line="240" w:lineRule="auto"/>
        <w:rPr>
          <w:sz w:val="24"/>
          <w:szCs w:val="24"/>
        </w:rPr>
      </w:pP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w:t>
      </w:r>
      <w:r w:rsidRPr="00414CAF">
        <w:rPr>
          <w:sz w:val="24"/>
          <w:szCs w:val="24"/>
        </w:rPr>
        <w:lastRenderedPageBreak/>
        <w:t>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53891">
        <w:rPr>
          <w:sz w:val="24"/>
          <w:szCs w:val="24"/>
        </w:rPr>
        <w:fldChar w:fldCharType="begin"/>
      </w:r>
      <w:r w:rsidR="00673C59">
        <w:rPr>
          <w:sz w:val="24"/>
          <w:szCs w:val="24"/>
        </w:rPr>
        <w:instrText xml:space="preserve"> REF _Ref299109207 \r \h </w:instrText>
      </w:r>
      <w:r w:rsidR="00553891">
        <w:rPr>
          <w:sz w:val="24"/>
          <w:szCs w:val="24"/>
        </w:rPr>
      </w:r>
      <w:r w:rsidR="00553891">
        <w:rPr>
          <w:sz w:val="24"/>
          <w:szCs w:val="24"/>
        </w:rPr>
        <w:fldChar w:fldCharType="separate"/>
      </w:r>
      <w:r w:rsidR="006D28DA">
        <w:rPr>
          <w:sz w:val="24"/>
          <w:szCs w:val="24"/>
        </w:rPr>
        <w:t>3.3.14.6</w:t>
      </w:r>
      <w:r w:rsidR="0055389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proofErr w:type="gramStart"/>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53891">
        <w:rPr>
          <w:sz w:val="24"/>
          <w:szCs w:val="24"/>
        </w:rPr>
        <w:fldChar w:fldCharType="begin"/>
      </w:r>
      <w:r w:rsidR="00457AEB">
        <w:rPr>
          <w:sz w:val="24"/>
          <w:szCs w:val="24"/>
        </w:rPr>
        <w:instrText xml:space="preserve"> REF _Ref440879531 \r \h </w:instrText>
      </w:r>
      <w:r w:rsidR="00553891">
        <w:rPr>
          <w:sz w:val="24"/>
          <w:szCs w:val="24"/>
        </w:rPr>
      </w:r>
      <w:r w:rsidR="00553891">
        <w:rPr>
          <w:sz w:val="24"/>
          <w:szCs w:val="24"/>
        </w:rPr>
        <w:fldChar w:fldCharType="separate"/>
      </w:r>
      <w:r w:rsidR="00457AEB">
        <w:rPr>
          <w:sz w:val="24"/>
          <w:szCs w:val="24"/>
        </w:rPr>
        <w:t>3.3.4</w:t>
      </w:r>
      <w:r w:rsidR="005538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553891">
        <w:rPr>
          <w:sz w:val="24"/>
          <w:szCs w:val="24"/>
        </w:rPr>
        <w:fldChar w:fldCharType="begin"/>
      </w:r>
      <w:r w:rsidR="00D56F8C">
        <w:rPr>
          <w:sz w:val="24"/>
          <w:szCs w:val="24"/>
        </w:rPr>
        <w:instrText xml:space="preserve"> REF _Ref55279015 \r \h </w:instrText>
      </w:r>
      <w:r w:rsidR="00553891">
        <w:rPr>
          <w:sz w:val="24"/>
          <w:szCs w:val="24"/>
        </w:rPr>
      </w:r>
      <w:r w:rsidR="00553891">
        <w:rPr>
          <w:sz w:val="24"/>
          <w:szCs w:val="24"/>
        </w:rPr>
        <w:fldChar w:fldCharType="separate"/>
      </w:r>
      <w:r w:rsidR="006D28DA">
        <w:rPr>
          <w:sz w:val="24"/>
          <w:szCs w:val="24"/>
        </w:rPr>
        <w:t>3.3.1.6</w:t>
      </w:r>
      <w:r w:rsidR="00553891">
        <w:rPr>
          <w:sz w:val="24"/>
          <w:szCs w:val="24"/>
        </w:rPr>
        <w:fldChar w:fldCharType="end"/>
      </w:r>
      <w:r w:rsidRPr="00492C8B">
        <w:rPr>
          <w:sz w:val="24"/>
          <w:szCs w:val="24"/>
        </w:rPr>
        <w:t xml:space="preserve"> и </w:t>
      </w:r>
      <w:r w:rsidR="00553891">
        <w:rPr>
          <w:sz w:val="24"/>
          <w:szCs w:val="24"/>
        </w:rPr>
        <w:fldChar w:fldCharType="begin"/>
      </w:r>
      <w:r w:rsidR="00D56F8C">
        <w:rPr>
          <w:sz w:val="24"/>
          <w:szCs w:val="24"/>
        </w:rPr>
        <w:instrText xml:space="preserve"> REF _Ref195087786 \r \h </w:instrText>
      </w:r>
      <w:r w:rsidR="00553891">
        <w:rPr>
          <w:sz w:val="24"/>
          <w:szCs w:val="24"/>
        </w:rPr>
      </w:r>
      <w:r w:rsidR="00553891">
        <w:rPr>
          <w:sz w:val="24"/>
          <w:szCs w:val="24"/>
        </w:rPr>
        <w:fldChar w:fldCharType="separate"/>
      </w:r>
      <w:r w:rsidR="006D28DA">
        <w:rPr>
          <w:sz w:val="24"/>
          <w:szCs w:val="24"/>
        </w:rPr>
        <w:t>3.3.1.7</w:t>
      </w:r>
      <w:r w:rsidR="005538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w:t>
      </w:r>
      <w:proofErr w:type="gramStart"/>
      <w:r w:rsidRPr="00160223">
        <w:t>числе</w:t>
      </w:r>
      <w:proofErr w:type="gramEnd"/>
      <w:r w:rsidRPr="00160223">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В </w:t>
      </w:r>
      <w:proofErr w:type="gramStart"/>
      <w:r w:rsidRPr="00160223">
        <w:rPr>
          <w:color w:val="000000"/>
        </w:rPr>
        <w:t>случае</w:t>
      </w:r>
      <w:proofErr w:type="gramEnd"/>
      <w:r w:rsidRPr="00160223">
        <w:rPr>
          <w:color w:val="000000"/>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160223">
        <w:rPr>
          <w:color w:val="000000"/>
        </w:rPr>
        <w:t>таком</w:t>
      </w:r>
      <w:proofErr w:type="gramEnd"/>
      <w:r w:rsidRPr="00160223">
        <w:rPr>
          <w:color w:val="000000"/>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lastRenderedPageBreak/>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53891">
        <w:rPr>
          <w:sz w:val="24"/>
          <w:szCs w:val="24"/>
        </w:rPr>
        <w:fldChar w:fldCharType="begin"/>
      </w:r>
      <w:r w:rsidR="00E51A35">
        <w:rPr>
          <w:sz w:val="24"/>
          <w:szCs w:val="24"/>
        </w:rPr>
        <w:instrText xml:space="preserve"> REF _Ref440537176 \r \h </w:instrText>
      </w:r>
      <w:r w:rsidR="00553891">
        <w:rPr>
          <w:sz w:val="24"/>
          <w:szCs w:val="24"/>
        </w:rPr>
      </w:r>
      <w:r w:rsidR="00553891">
        <w:rPr>
          <w:sz w:val="24"/>
          <w:szCs w:val="24"/>
        </w:rPr>
        <w:fldChar w:fldCharType="separate"/>
      </w:r>
      <w:r w:rsidR="006D28DA">
        <w:rPr>
          <w:sz w:val="24"/>
          <w:szCs w:val="24"/>
        </w:rPr>
        <w:t>5.3</w:t>
      </w:r>
      <w:r w:rsidR="00553891">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w:t>
      </w:r>
      <w:proofErr w:type="gramStart"/>
      <w:r w:rsidRPr="00843BBD">
        <w:rPr>
          <w:i/>
          <w:color w:val="000000"/>
        </w:rPr>
        <w:t>случае</w:t>
      </w:r>
      <w:proofErr w:type="gramEnd"/>
      <w:r w:rsidRPr="00843BBD">
        <w:rPr>
          <w:i/>
          <w:color w:val="000000"/>
        </w:rPr>
        <w:t xml:space="preserve">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53891">
        <w:rPr>
          <w:sz w:val="24"/>
          <w:szCs w:val="24"/>
        </w:rPr>
        <w:fldChar w:fldCharType="begin"/>
      </w:r>
      <w:r w:rsidR="00EA3F63">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w:t>
      </w:r>
      <w:proofErr w:type="gramStart"/>
      <w:r w:rsidRPr="00EA3F63">
        <w:rPr>
          <w:sz w:val="24"/>
          <w:szCs w:val="24"/>
        </w:rPr>
        <w:t>предложении</w:t>
      </w:r>
      <w:proofErr w:type="gramEnd"/>
      <w:r w:rsidRPr="00EA3F63">
        <w:rPr>
          <w:sz w:val="24"/>
          <w:szCs w:val="24"/>
        </w:rPr>
        <w:t xml:space="preserve"> описываются все позиции раздела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EA3F63">
        <w:rPr>
          <w:sz w:val="24"/>
          <w:szCs w:val="24"/>
        </w:rPr>
        <w:t xml:space="preserve"> с учетом предлагаемых условий Договора (раздел </w:t>
      </w:r>
      <w:r w:rsidR="00BA0F82">
        <w:fldChar w:fldCharType="begin"/>
      </w:r>
      <w:r w:rsidR="00BA0F82">
        <w:instrText xml:space="preserve"> REF _Ref440272931 \r \h  \* MERGEFORMAT </w:instrText>
      </w:r>
      <w:r w:rsidR="00BA0F82">
        <w:fldChar w:fldCharType="separate"/>
      </w:r>
      <w:r w:rsidR="006D28DA">
        <w:t>2</w:t>
      </w:r>
      <w:r w:rsidR="00BA0F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53891">
        <w:rPr>
          <w:sz w:val="24"/>
          <w:szCs w:val="24"/>
        </w:rPr>
        <w:fldChar w:fldCharType="begin"/>
      </w:r>
      <w:r w:rsidR="00D56F8C">
        <w:rPr>
          <w:sz w:val="24"/>
          <w:szCs w:val="24"/>
        </w:rPr>
        <w:instrText xml:space="preserve"> REF _Ref440273986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53891">
        <w:rPr>
          <w:sz w:val="24"/>
          <w:szCs w:val="24"/>
        </w:rPr>
        <w:fldChar w:fldCharType="begin"/>
      </w:r>
      <w:r>
        <w:rPr>
          <w:sz w:val="24"/>
          <w:szCs w:val="24"/>
        </w:rPr>
        <w:instrText xml:space="preserve"> REF _Ref440361140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53891">
        <w:rPr>
          <w:sz w:val="24"/>
          <w:szCs w:val="24"/>
        </w:rPr>
        <w:fldChar w:fldCharType="begin"/>
      </w:r>
      <w:r w:rsidR="00D56F8C">
        <w:rPr>
          <w:sz w:val="24"/>
          <w:szCs w:val="24"/>
        </w:rPr>
        <w:instrText xml:space="preserve"> REF _Ref440274025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w:t>
      </w:r>
      <w:proofErr w:type="gramStart"/>
      <w:r w:rsidRPr="00F647F7">
        <w:rPr>
          <w:sz w:val="24"/>
          <w:szCs w:val="24"/>
        </w:rPr>
        <w:t>протоколе</w:t>
      </w:r>
      <w:proofErr w:type="gramEnd"/>
      <w:r w:rsidRPr="00F647F7">
        <w:rPr>
          <w:sz w:val="24"/>
          <w:szCs w:val="24"/>
        </w:rPr>
        <w:t xml:space="preserve">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553891">
        <w:rPr>
          <w:sz w:val="24"/>
          <w:szCs w:val="24"/>
        </w:rPr>
        <w:fldChar w:fldCharType="begin"/>
      </w:r>
      <w:r w:rsidR="00D56F8C">
        <w:rPr>
          <w:sz w:val="24"/>
          <w:szCs w:val="24"/>
        </w:rPr>
        <w:instrText xml:space="preserve"> REF _Ref294695546 \r \h </w:instrText>
      </w:r>
      <w:r w:rsidR="00553891">
        <w:rPr>
          <w:sz w:val="24"/>
          <w:szCs w:val="24"/>
        </w:rPr>
      </w:r>
      <w:r w:rsidR="00553891">
        <w:rPr>
          <w:sz w:val="24"/>
          <w:szCs w:val="24"/>
        </w:rPr>
        <w:fldChar w:fldCharType="separate"/>
      </w:r>
      <w:r w:rsidR="006D28DA">
        <w:rPr>
          <w:sz w:val="24"/>
          <w:szCs w:val="24"/>
        </w:rPr>
        <w:t xml:space="preserve"> 1.2.6 </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любом</w:t>
      </w:r>
      <w:proofErr w:type="gramEnd"/>
      <w:r w:rsidRPr="00F647F7">
        <w:rPr>
          <w:sz w:val="24"/>
          <w:szCs w:val="24"/>
        </w:rPr>
        <w:t xml:space="preserve">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и должны заполнить приведенную выше таблицу по всем позициям. В </w:t>
      </w:r>
      <w:proofErr w:type="gramStart"/>
      <w:r w:rsidR="004F4D80" w:rsidRPr="00A55F54">
        <w:rPr>
          <w:sz w:val="24"/>
          <w:szCs w:val="24"/>
        </w:rPr>
        <w:t>случае</w:t>
      </w:r>
      <w:proofErr w:type="gramEnd"/>
      <w:r w:rsidR="004F4D80" w:rsidRPr="00A55F54">
        <w:rPr>
          <w:sz w:val="24"/>
          <w:szCs w:val="24"/>
        </w:rPr>
        <w:t xml:space="preserve">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Pr>
          <w:sz w:val="24"/>
          <w:szCs w:val="24"/>
        </w:rPr>
        <w:fldChar w:fldCharType="begin"/>
      </w:r>
      <w:r w:rsidR="00D90031">
        <w:rPr>
          <w:sz w:val="24"/>
          <w:szCs w:val="24"/>
        </w:rPr>
        <w:instrText xml:space="preserve"> REF _Ref440274159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w:t>
      </w:r>
      <w:proofErr w:type="gramStart"/>
      <w:r w:rsidRPr="00646A17">
        <w:rPr>
          <w:sz w:val="24"/>
          <w:szCs w:val="24"/>
        </w:rPr>
        <w:t>разделе</w:t>
      </w:r>
      <w:proofErr w:type="gramEnd"/>
      <w:r w:rsidRPr="00646A17">
        <w:rPr>
          <w:sz w:val="24"/>
          <w:szCs w:val="24"/>
        </w:rPr>
        <w:t xml:space="preserve">,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w:t>
      </w:r>
      <w:proofErr w:type="gramStart"/>
      <w:r w:rsidRPr="007A6A39">
        <w:rPr>
          <w:sz w:val="24"/>
          <w:szCs w:val="24"/>
        </w:rPr>
        <w:t>случае</w:t>
      </w:r>
      <w:proofErr w:type="gramEnd"/>
      <w:r w:rsidRPr="007A6A39">
        <w:rPr>
          <w:sz w:val="24"/>
          <w:szCs w:val="24"/>
        </w:rPr>
        <w:t xml:space="preserve">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proofErr w:type="gramStart"/>
      <w:r w:rsidRPr="005A2CAE">
        <w:rPr>
          <w:sz w:val="24"/>
          <w:szCs w:val="24"/>
        </w:rPr>
        <w:t>размере</w:t>
      </w:r>
      <w:proofErr w:type="gramEnd"/>
      <w:r w:rsidRPr="005A2CAE">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53891">
        <w:rPr>
          <w:sz w:val="24"/>
          <w:szCs w:val="24"/>
        </w:rPr>
        <w:fldChar w:fldCharType="begin"/>
      </w:r>
      <w:r w:rsidR="00C718E2">
        <w:rPr>
          <w:sz w:val="24"/>
          <w:szCs w:val="24"/>
        </w:rPr>
        <w:instrText xml:space="preserve"> REF _Ref440271628 \r \h </w:instrText>
      </w:r>
      <w:r w:rsidR="00553891">
        <w:rPr>
          <w:sz w:val="24"/>
          <w:szCs w:val="24"/>
        </w:rPr>
      </w:r>
      <w:r w:rsidR="00553891">
        <w:rPr>
          <w:sz w:val="24"/>
          <w:szCs w:val="24"/>
        </w:rPr>
        <w:fldChar w:fldCharType="separate"/>
      </w:r>
      <w:r w:rsidR="006D28DA">
        <w:rPr>
          <w:sz w:val="24"/>
          <w:szCs w:val="24"/>
        </w:rPr>
        <w:t>3.3.9</w:t>
      </w:r>
      <w:r w:rsidR="005538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53891">
        <w:rPr>
          <w:sz w:val="24"/>
          <w:szCs w:val="24"/>
        </w:rPr>
        <w:fldChar w:fldCharType="begin"/>
      </w:r>
      <w:r w:rsidR="00D90031">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w:t>
      </w:r>
      <w:proofErr w:type="gramStart"/>
      <w:r w:rsidRPr="00843BBD">
        <w:rPr>
          <w:sz w:val="24"/>
          <w:szCs w:val="24"/>
        </w:rPr>
        <w:t>соответствии</w:t>
      </w:r>
      <w:proofErr w:type="gramEnd"/>
      <w:r w:rsidRPr="00843BBD">
        <w:rPr>
          <w:sz w:val="24"/>
          <w:szCs w:val="24"/>
        </w:rPr>
        <w:t xml:space="preserve">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53891">
        <w:rPr>
          <w:sz w:val="24"/>
          <w:szCs w:val="24"/>
        </w:rPr>
        <w:fldChar w:fldCharType="begin"/>
      </w:r>
      <w:r w:rsidR="00D90031">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53891">
        <w:rPr>
          <w:sz w:val="24"/>
          <w:szCs w:val="24"/>
        </w:rPr>
        <w:fldChar w:fldCharType="begin"/>
      </w:r>
      <w:r w:rsidR="000C6A4A">
        <w:rPr>
          <w:sz w:val="24"/>
          <w:szCs w:val="24"/>
        </w:rPr>
        <w:instrText xml:space="preserve"> REF _Ref440876668 \r \h </w:instrText>
      </w:r>
      <w:r w:rsidR="00553891">
        <w:rPr>
          <w:sz w:val="24"/>
          <w:szCs w:val="24"/>
        </w:rPr>
      </w:r>
      <w:r w:rsidR="00553891">
        <w:rPr>
          <w:sz w:val="24"/>
          <w:szCs w:val="24"/>
        </w:rPr>
        <w:fldChar w:fldCharType="separate"/>
      </w:r>
      <w:r w:rsidR="006D28DA">
        <w:rPr>
          <w:sz w:val="24"/>
          <w:szCs w:val="24"/>
        </w:rPr>
        <w:t>3.3.10</w:t>
      </w:r>
      <w:r w:rsidR="005538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53891">
        <w:rPr>
          <w:sz w:val="24"/>
          <w:szCs w:val="24"/>
        </w:rPr>
        <w:fldChar w:fldCharType="begin"/>
      </w:r>
      <w:r w:rsidR="00CA1534">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53891">
        <w:rPr>
          <w:sz w:val="24"/>
          <w:szCs w:val="24"/>
        </w:rPr>
        <w:fldChar w:fldCharType="begin"/>
      </w:r>
      <w:r w:rsidR="00CA1534">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FFF" w:rsidRDefault="007F3FFF">
      <w:pPr>
        <w:spacing w:line="240" w:lineRule="auto"/>
      </w:pPr>
      <w:r>
        <w:separator/>
      </w:r>
    </w:p>
  </w:endnote>
  <w:endnote w:type="continuationSeparator" w:id="0">
    <w:p w:rsidR="007F3FFF" w:rsidRDefault="007F3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C148D" w:rsidRDefault="004C148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Pr="00FA0376" w:rsidRDefault="004C148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92693">
      <w:rPr>
        <w:noProof/>
        <w:sz w:val="16"/>
        <w:szCs w:val="16"/>
        <w:lang w:eastAsia="ru-RU"/>
      </w:rPr>
      <w:t>4</w:t>
    </w:r>
    <w:r w:rsidRPr="00FA0376">
      <w:rPr>
        <w:sz w:val="16"/>
        <w:szCs w:val="16"/>
        <w:lang w:eastAsia="ru-RU"/>
      </w:rPr>
      <w:fldChar w:fldCharType="end"/>
    </w:r>
  </w:p>
  <w:p w:rsidR="004C148D" w:rsidRPr="00EE0539" w:rsidRDefault="004C148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C148D">
      <w:rPr>
        <w:sz w:val="18"/>
        <w:szCs w:val="18"/>
      </w:rPr>
      <w:t xml:space="preserve">заключения Договора на оказание услуг по  техническому обслуживанию электрических сетей 0,4-110 </w:t>
    </w:r>
    <w:proofErr w:type="spellStart"/>
    <w:r w:rsidRPr="004C148D">
      <w:rPr>
        <w:sz w:val="18"/>
        <w:szCs w:val="18"/>
      </w:rPr>
      <w:t>кВ</w:t>
    </w:r>
    <w:proofErr w:type="spellEnd"/>
    <w:r w:rsidRPr="004C148D">
      <w:rPr>
        <w:sz w:val="18"/>
        <w:szCs w:val="18"/>
      </w:rPr>
      <w:t xml:space="preserve"> (обрезка крон деревьев в охранной зоне ПС, </w:t>
    </w:r>
    <w:proofErr w:type="gramStart"/>
    <w:r w:rsidRPr="004C148D">
      <w:rPr>
        <w:sz w:val="18"/>
        <w:szCs w:val="18"/>
      </w:rPr>
      <w:t>ВЛ</w:t>
    </w:r>
    <w:proofErr w:type="gramEnd"/>
    <w:r w:rsidRPr="004C148D">
      <w:rPr>
        <w:sz w:val="18"/>
        <w:szCs w:val="18"/>
      </w:rPr>
      <w:t>)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FFF" w:rsidRDefault="007F3FFF">
      <w:pPr>
        <w:spacing w:line="240" w:lineRule="auto"/>
      </w:pPr>
      <w:r>
        <w:separator/>
      </w:r>
    </w:p>
  </w:footnote>
  <w:footnote w:type="continuationSeparator" w:id="0">
    <w:p w:rsidR="007F3FFF" w:rsidRDefault="007F3FFF">
      <w:pPr>
        <w:spacing w:line="240" w:lineRule="auto"/>
      </w:pPr>
      <w:r>
        <w:continuationSeparator/>
      </w:r>
    </w:p>
  </w:footnote>
  <w:footnote w:id="1">
    <w:p w:rsidR="004C148D" w:rsidRDefault="004C148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4C148D" w:rsidRDefault="004C148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Pr="00930031" w:rsidRDefault="004C148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8D" w:rsidRDefault="004C148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1"/>
  </w:num>
  <w:num w:numId="24">
    <w:abstractNumId w:val="133"/>
  </w:num>
  <w:num w:numId="25">
    <w:abstractNumId w:val="116"/>
  </w:num>
  <w:num w:numId="26">
    <w:abstractNumId w:val="109"/>
  </w:num>
  <w:num w:numId="27">
    <w:abstractNumId w:val="77"/>
  </w:num>
  <w:num w:numId="28">
    <w:abstractNumId w:val="100"/>
  </w:num>
  <w:num w:numId="29">
    <w:abstractNumId w:val="134"/>
  </w:num>
  <w:num w:numId="30">
    <w:abstractNumId w:val="96"/>
  </w:num>
  <w:num w:numId="31">
    <w:abstractNumId w:val="97"/>
  </w:num>
  <w:num w:numId="32">
    <w:abstractNumId w:val="115"/>
  </w:num>
  <w:num w:numId="33">
    <w:abstractNumId w:val="138"/>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6"/>
  </w:num>
  <w:num w:numId="44">
    <w:abstractNumId w:val="103"/>
  </w:num>
  <w:num w:numId="45">
    <w:abstractNumId w:val="129"/>
  </w:num>
  <w:num w:numId="46">
    <w:abstractNumId w:val="0"/>
  </w:num>
  <w:num w:numId="47">
    <w:abstractNumId w:val="110"/>
  </w:num>
  <w:num w:numId="48">
    <w:abstractNumId w:val="125"/>
  </w:num>
  <w:num w:numId="49">
    <w:abstractNumId w:val="130"/>
  </w:num>
  <w:num w:numId="50">
    <w:abstractNumId w:val="117"/>
  </w:num>
  <w:num w:numId="51">
    <w:abstractNumId w:val="143"/>
  </w:num>
  <w:num w:numId="52">
    <w:abstractNumId w:val="124"/>
  </w:num>
  <w:num w:numId="53">
    <w:abstractNumId w:val="94"/>
  </w:num>
  <w:num w:numId="54">
    <w:abstractNumId w:val="127"/>
  </w:num>
  <w:num w:numId="55">
    <w:abstractNumId w:val="81"/>
  </w:num>
  <w:num w:numId="56">
    <w:abstractNumId w:val="132"/>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9"/>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1"/>
  </w:num>
  <w:num w:numId="82">
    <w:abstractNumId w:val="112"/>
  </w:num>
  <w:num w:numId="83">
    <w:abstractNumId w:val="89"/>
  </w:num>
  <w:num w:numId="84">
    <w:abstractNumId w:val="137"/>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2"/>
  </w:num>
  <w:num w:numId="92">
    <w:abstractNumId w:val="144"/>
  </w:num>
  <w:num w:numId="93">
    <w:abstractNumId w:val="121"/>
  </w:num>
  <w:num w:numId="94">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50D4"/>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148D"/>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6620"/>
    <w:rsid w:val="005F7167"/>
    <w:rsid w:val="006008A2"/>
    <w:rsid w:val="006018EE"/>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2E14"/>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3FFF"/>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693"/>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398E"/>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67A86"/>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72AB1-300D-49D7-90D5-2F79BA104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79</Pages>
  <Words>23032</Words>
  <Characters>131284</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154008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22</cp:revision>
  <cp:lastPrinted>2015-12-29T14:27:00Z</cp:lastPrinted>
  <dcterms:created xsi:type="dcterms:W3CDTF">2016-01-15T11:45:00Z</dcterms:created>
  <dcterms:modified xsi:type="dcterms:W3CDTF">2016-02-02T07:50:00Z</dcterms:modified>
</cp:coreProperties>
</file>