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5679C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83351" w:rsidRPr="00F83351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335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8335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335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335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335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335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335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3F2F07">
        <w:rPr>
          <w:sz w:val="24"/>
          <w:szCs w:val="24"/>
        </w:rPr>
        <w:t>21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3F2F07">
        <w:rPr>
          <w:b/>
          <w:kern w:val="36"/>
          <w:sz w:val="24"/>
          <w:szCs w:val="24"/>
        </w:rPr>
        <w:t>558-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3F2F07">
        <w:rPr>
          <w:b/>
          <w:kern w:val="36"/>
          <w:sz w:val="24"/>
          <w:szCs w:val="24"/>
        </w:rPr>
        <w:t>21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F83351">
        <w:rPr>
          <w:b/>
          <w:iCs/>
          <w:sz w:val="24"/>
          <w:szCs w:val="24"/>
        </w:rPr>
        <w:t xml:space="preserve">Договора  на оказание услуг </w:t>
      </w:r>
      <w:r w:rsidRPr="00F83351">
        <w:rPr>
          <w:b/>
          <w:sz w:val="24"/>
          <w:szCs w:val="24"/>
        </w:rPr>
        <w:t xml:space="preserve">по </w:t>
      </w:r>
      <w:r w:rsidR="003F2F07" w:rsidRPr="003F2F07">
        <w:rPr>
          <w:b/>
          <w:sz w:val="24"/>
          <w:szCs w:val="24"/>
        </w:rPr>
        <w:t>техобследованию зданий и сооружений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F8335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F83351" w:rsidRPr="00C751E9">
          <w:rPr>
            <w:rStyle w:val="a7"/>
            <w:iCs/>
            <w:sz w:val="24"/>
            <w:szCs w:val="24"/>
          </w:rPr>
          <w:t>.</w:t>
        </w:r>
        <w:r w:rsidR="00F8335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F83351" w:rsidRPr="00C751E9">
          <w:rPr>
            <w:rStyle w:val="a7"/>
            <w:iCs/>
            <w:sz w:val="24"/>
            <w:szCs w:val="24"/>
          </w:rPr>
          <w:t>@</w:t>
        </w:r>
        <w:r w:rsidR="00F8335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F83351" w:rsidRPr="00C751E9">
          <w:rPr>
            <w:rStyle w:val="a7"/>
            <w:iCs/>
            <w:sz w:val="24"/>
            <w:szCs w:val="24"/>
          </w:rPr>
          <w:t>-1.</w:t>
        </w:r>
        <w:r w:rsidR="00F8335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E378E3" w:rsidRPr="00C02879">
        <w:rPr>
          <w:bCs w:val="0"/>
          <w:sz w:val="24"/>
          <w:szCs w:val="24"/>
          <w:lang w:eastAsia="ru-RU"/>
        </w:rPr>
        <w:t xml:space="preserve">Романов Сергей Валентинович тел.: (4722) 58-80-32 Email: </w:t>
      </w:r>
      <w:r w:rsidR="00E378E3" w:rsidRPr="00C02879">
        <w:rPr>
          <w:bCs w:val="0"/>
          <w:color w:val="0000FF"/>
          <w:sz w:val="24"/>
          <w:szCs w:val="24"/>
          <w:u w:val="single"/>
          <w:lang w:eastAsia="ru-RU"/>
        </w:rPr>
        <w:t>Romanov.SV@mrsk-1.ru</w:t>
      </w:r>
      <w:r w:rsidR="004030CB" w:rsidRPr="00F83351">
        <w:rPr>
          <w:sz w:val="24"/>
          <w:szCs w:val="24"/>
        </w:rPr>
        <w:t>.</w:t>
      </w:r>
      <w:r w:rsidR="00862664" w:rsidRPr="00F83351">
        <w:rPr>
          <w:sz w:val="24"/>
          <w:szCs w:val="24"/>
        </w:rPr>
        <w:t xml:space="preserve"> </w:t>
      </w:r>
      <w:r w:rsidR="004B5EB3" w:rsidRPr="00F83351">
        <w:rPr>
          <w:iCs/>
          <w:sz w:val="24"/>
          <w:szCs w:val="24"/>
        </w:rPr>
        <w:t>Извещени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D75B49">
        <w:rPr>
          <w:b/>
          <w:sz w:val="24"/>
          <w:szCs w:val="24"/>
        </w:rPr>
        <w:t>04</w:t>
      </w:r>
      <w:r w:rsidRPr="00F83351">
        <w:rPr>
          <w:b/>
          <w:sz w:val="24"/>
          <w:szCs w:val="24"/>
        </w:rPr>
        <w:t xml:space="preserve">» </w:t>
      </w:r>
      <w:r w:rsidR="00D75B49">
        <w:rPr>
          <w:b/>
          <w:sz w:val="24"/>
          <w:szCs w:val="24"/>
        </w:rPr>
        <w:t>октября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F83351" w:rsidRPr="00F83351">
        <w:rPr>
          <w:iCs/>
          <w:lang w:eastAsia="ru-RU"/>
        </w:rPr>
        <w:t xml:space="preserve">Договора  на оказание услуг </w:t>
      </w:r>
      <w:r w:rsidR="00F83351" w:rsidRPr="00F83351">
        <w:t xml:space="preserve">по </w:t>
      </w:r>
      <w:r w:rsidR="003F2F07" w:rsidRPr="003968E9">
        <w:rPr>
          <w:sz w:val="24"/>
          <w:szCs w:val="24"/>
        </w:rPr>
        <w:t xml:space="preserve">техобследованию зданий и сооружений для нужд ПАО МРСК </w:t>
      </w:r>
      <w:r w:rsidR="003F2F07">
        <w:rPr>
          <w:sz w:val="24"/>
          <w:szCs w:val="24"/>
        </w:rPr>
        <w:t>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r w:rsidR="00F83351" w:rsidRPr="00F83351">
        <w:rPr>
          <w:iCs/>
          <w:lang w:eastAsia="ru-RU"/>
        </w:rPr>
        <w:t xml:space="preserve">Договора  на оказание услуг </w:t>
      </w:r>
      <w:r w:rsidR="00F83351" w:rsidRPr="00F83351">
        <w:t xml:space="preserve">по </w:t>
      </w:r>
      <w:bookmarkEnd w:id="17"/>
      <w:r w:rsidR="003F2F07" w:rsidRPr="003968E9">
        <w:rPr>
          <w:sz w:val="24"/>
          <w:szCs w:val="24"/>
        </w:rPr>
        <w:t xml:space="preserve">техобследованию зданий и сооружений для нужд ПАО МРСК </w:t>
      </w:r>
      <w:r w:rsidR="003F2F07">
        <w:rPr>
          <w:sz w:val="24"/>
          <w:szCs w:val="24"/>
        </w:rPr>
        <w:t>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r w:rsidR="00366652" w:rsidRPr="00F8335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83351">
        <w:rPr>
          <w:iCs/>
          <w:sz w:val="24"/>
          <w:szCs w:val="24"/>
        </w:rPr>
        <w:t>.</w:t>
      </w:r>
      <w:bookmarkEnd w:id="21"/>
      <w:r w:rsidR="00691FB1" w:rsidRPr="00F8335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3F2F07" w:rsidRPr="000854B8">
        <w:rPr>
          <w:b/>
        </w:rPr>
        <w:t xml:space="preserve">500 000,00 </w:t>
      </w:r>
      <w:r w:rsidR="003F2F07" w:rsidRPr="0067711D">
        <w:t>(</w:t>
      </w:r>
      <w:r w:rsidR="003F2F07" w:rsidRPr="000854B8">
        <w:t>пятьсот тысяч</w:t>
      </w:r>
      <w:r w:rsidR="003F2F07">
        <w:t>)</w:t>
      </w:r>
      <w:r w:rsidR="003F2F07" w:rsidRPr="000854B8">
        <w:t xml:space="preserve"> рублей</w:t>
      </w:r>
      <w:r w:rsidR="003F2F07" w:rsidRPr="0067711D">
        <w:t xml:space="preserve">   00 копеек РФ, без учета НДС; НДС составляет </w:t>
      </w:r>
      <w:r w:rsidR="003F2F07" w:rsidRPr="000854B8">
        <w:rPr>
          <w:b/>
        </w:rPr>
        <w:t xml:space="preserve">100 000,00 </w:t>
      </w:r>
      <w:r w:rsidR="003F2F07" w:rsidRPr="0067711D">
        <w:t>(</w:t>
      </w:r>
      <w:r w:rsidR="003F2F07" w:rsidRPr="000854B8">
        <w:t>сто тысяч</w:t>
      </w:r>
      <w:r w:rsidR="003F2F07">
        <w:t>)</w:t>
      </w:r>
      <w:r w:rsidR="003F2F07" w:rsidRPr="000854B8">
        <w:t xml:space="preserve"> рублей </w:t>
      </w:r>
      <w:r w:rsidR="003F2F07" w:rsidRPr="0067711D">
        <w:t xml:space="preserve">   </w:t>
      </w:r>
      <w:r w:rsidR="003F2F07">
        <w:t>0</w:t>
      </w:r>
      <w:r w:rsidR="003F2F07" w:rsidRPr="0067711D">
        <w:t xml:space="preserve">0 копеек РФ;    </w:t>
      </w:r>
      <w:r w:rsidR="003F2F07" w:rsidRPr="000854B8">
        <w:rPr>
          <w:b/>
        </w:rPr>
        <w:t xml:space="preserve">600 000,00 </w:t>
      </w:r>
      <w:r w:rsidR="003F2F07" w:rsidRPr="0067711D">
        <w:t>(</w:t>
      </w:r>
      <w:r w:rsidR="003F2F07" w:rsidRPr="000854B8">
        <w:t>шестьсот тысяч</w:t>
      </w:r>
      <w:r w:rsidR="003F2F07">
        <w:t>)</w:t>
      </w:r>
      <w:r w:rsidR="003F2F07" w:rsidRPr="000854B8">
        <w:t xml:space="preserve"> рублей </w:t>
      </w:r>
      <w:r w:rsidR="003F2F07">
        <w:t>0</w:t>
      </w:r>
      <w:r w:rsidR="003F2F07" w:rsidRPr="0067711D">
        <w:t>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D75B49">
        <w:rPr>
          <w:b/>
          <w:sz w:val="24"/>
          <w:szCs w:val="24"/>
        </w:rPr>
        <w:t>18</w:t>
      </w:r>
      <w:r w:rsidRPr="00F83351">
        <w:rPr>
          <w:b/>
          <w:sz w:val="24"/>
          <w:szCs w:val="24"/>
        </w:rPr>
        <w:t xml:space="preserve"> </w:t>
      </w:r>
      <w:r w:rsidR="003F2F07">
        <w:rPr>
          <w:b/>
          <w:sz w:val="24"/>
          <w:szCs w:val="24"/>
        </w:rPr>
        <w:t>октября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F83351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4A7CFA" w:rsidRPr="00BA2623">
        <w:t>Горягин</w:t>
      </w:r>
      <w:r w:rsidR="004A7CFA">
        <w:t>ой</w:t>
      </w:r>
      <w:r w:rsidR="004A7CFA" w:rsidRPr="00BA2623">
        <w:t xml:space="preserve"> Татьян</w:t>
      </w:r>
      <w:r w:rsidR="004A7CFA">
        <w:t>е</w:t>
      </w:r>
      <w:r w:rsidR="004A7CFA" w:rsidRPr="00BA2623">
        <w:t xml:space="preserve"> Николаевн</w:t>
      </w:r>
      <w:r w:rsidR="004A7CFA">
        <w:t>е</w:t>
      </w:r>
      <w:r w:rsidR="004A7CFA" w:rsidRPr="00BA2623">
        <w:t xml:space="preserve">, контактный телефон: (4722) 58-17-51 или по адресу электронной почты: </w:t>
      </w:r>
      <w:hyperlink r:id="rId35" w:history="1">
        <w:r w:rsidR="004A7CFA" w:rsidRPr="00BA2623">
          <w:rPr>
            <w:rStyle w:val="a7"/>
            <w:lang w:val="en-US"/>
          </w:rPr>
          <w:t>Goryagina</w:t>
        </w:r>
        <w:r w:rsidR="004A7CFA" w:rsidRPr="00BA2623">
          <w:rPr>
            <w:rStyle w:val="a7"/>
          </w:rPr>
          <w:t>.</w:t>
        </w:r>
        <w:r w:rsidR="004A7CFA" w:rsidRPr="00BA2623">
          <w:rPr>
            <w:rStyle w:val="a7"/>
            <w:lang w:val="en-US"/>
          </w:rPr>
          <w:t>TN</w:t>
        </w:r>
        <w:r w:rsidR="004A7CFA" w:rsidRPr="00BA2623">
          <w:rPr>
            <w:rStyle w:val="a7"/>
          </w:rPr>
          <w:t>@</w:t>
        </w:r>
        <w:r w:rsidR="004A7CFA" w:rsidRPr="00BA2623">
          <w:rPr>
            <w:rStyle w:val="a7"/>
            <w:lang w:val="en-US"/>
          </w:rPr>
          <w:t>mrsk</w:t>
        </w:r>
        <w:r w:rsidR="004A7CFA" w:rsidRPr="00BA2623">
          <w:rPr>
            <w:rStyle w:val="a7"/>
          </w:rPr>
          <w:t>-1.</w:t>
        </w:r>
        <w:r w:rsidR="004A7CFA" w:rsidRPr="00BA2623">
          <w:rPr>
            <w:rStyle w:val="a7"/>
            <w:lang w:val="en-US"/>
          </w:rPr>
          <w:t>ru</w:t>
        </w:r>
      </w:hyperlink>
      <w:r w:rsidR="004A7CFA" w:rsidRPr="00BA2623">
        <w:rPr>
          <w:rFonts w:eastAsia="Calibri"/>
          <w:szCs w:val="24"/>
          <w:lang w:eastAsia="en-US"/>
        </w:rPr>
        <w:t>.</w:t>
      </w:r>
      <w:r w:rsidR="004A7CFA">
        <w:rPr>
          <w:rFonts w:eastAsia="Calibri"/>
          <w:szCs w:val="24"/>
          <w:lang w:eastAsia="en-US"/>
        </w:rPr>
        <w:t xml:space="preserve"> и</w:t>
      </w:r>
      <w:r w:rsidR="004A7CFA" w:rsidRPr="00BA2623">
        <w:t xml:space="preserve"> </w:t>
      </w:r>
      <w:r w:rsidR="004A7CFA">
        <w:t xml:space="preserve"> специалисту 1 категории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D75B49">
        <w:rPr>
          <w:b/>
          <w:bCs w:val="0"/>
          <w:sz w:val="24"/>
          <w:szCs w:val="24"/>
        </w:rPr>
        <w:t>23</w:t>
      </w:r>
      <w:bookmarkStart w:id="618" w:name="_GoBack"/>
      <w:bookmarkEnd w:id="618"/>
      <w:r w:rsidR="002B5044" w:rsidRPr="004A7CFA">
        <w:rPr>
          <w:b/>
          <w:bCs w:val="0"/>
          <w:sz w:val="24"/>
          <w:szCs w:val="24"/>
        </w:rPr>
        <w:t xml:space="preserve"> </w:t>
      </w:r>
      <w:r w:rsidR="000B567F">
        <w:rPr>
          <w:b/>
          <w:bCs w:val="0"/>
          <w:sz w:val="24"/>
          <w:szCs w:val="24"/>
        </w:rPr>
        <w:t>октября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9CD" w:rsidRDefault="005679CD">
      <w:pPr>
        <w:spacing w:line="240" w:lineRule="auto"/>
      </w:pPr>
      <w:r>
        <w:separator/>
      </w:r>
    </w:p>
  </w:endnote>
  <w:endnote w:type="continuationSeparator" w:id="0">
    <w:p w:rsidR="005679CD" w:rsidRDefault="005679CD">
      <w:pPr>
        <w:spacing w:line="240" w:lineRule="auto"/>
      </w:pPr>
      <w:r>
        <w:continuationSeparator/>
      </w:r>
    </w:p>
  </w:endnote>
  <w:endnote w:id="1">
    <w:p w:rsidR="00F83351" w:rsidRPr="004D25B8" w:rsidRDefault="00F83351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351" w:rsidRDefault="00F8335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Pr="00FA0376" w:rsidRDefault="00F8335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75B49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F83351" w:rsidRPr="00EE0539" w:rsidRDefault="00F8335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83351">
      <w:rPr>
        <w:sz w:val="18"/>
        <w:szCs w:val="18"/>
      </w:rPr>
      <w:t xml:space="preserve">Договора  на оказание услуг по </w:t>
    </w:r>
    <w:r w:rsidR="003F2F07" w:rsidRPr="003F2F07">
      <w:rPr>
        <w:sz w:val="18"/>
        <w:szCs w:val="18"/>
      </w:rPr>
      <w:t>техобследованию зданий и сооружений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9CD" w:rsidRDefault="005679CD">
      <w:pPr>
        <w:spacing w:line="240" w:lineRule="auto"/>
      </w:pPr>
      <w:r>
        <w:separator/>
      </w:r>
    </w:p>
  </w:footnote>
  <w:footnote w:type="continuationSeparator" w:id="0">
    <w:p w:rsidR="005679CD" w:rsidRDefault="005679CD">
      <w:pPr>
        <w:spacing w:line="240" w:lineRule="auto"/>
      </w:pPr>
      <w:r>
        <w:continuationSeparator/>
      </w:r>
    </w:p>
  </w:footnote>
  <w:footnote w:id="1">
    <w:p w:rsidR="00F83351" w:rsidRPr="00B36685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83351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83351" w:rsidRDefault="00F8335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83351" w:rsidRDefault="00F8335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Pr="00930031" w:rsidRDefault="00F8335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AB5137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E55F-4623-4C33-9CEE-2920A4A0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29553</Words>
  <Characters>168453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160</cp:revision>
  <cp:lastPrinted>2015-12-29T14:27:00Z</cp:lastPrinted>
  <dcterms:created xsi:type="dcterms:W3CDTF">2016-01-13T12:36:00Z</dcterms:created>
  <dcterms:modified xsi:type="dcterms:W3CDTF">2018-10-04T11:45:00Z</dcterms:modified>
</cp:coreProperties>
</file>