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28B" w:rsidRPr="00D053CF" w:rsidRDefault="006B3C82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312FD5" w:rsidRPr="00881784" w:rsidRDefault="00312FD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312FD5" w:rsidRPr="00881784" w:rsidRDefault="00312FD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312FD5" w:rsidRPr="00881784" w:rsidRDefault="00312FD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312FD5" w:rsidRPr="00881784" w:rsidRDefault="00312FD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312FD5" w:rsidRDefault="00312FD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312FD5" w:rsidRPr="00881784" w:rsidRDefault="00312FD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312FD5" w:rsidRDefault="00312FD5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312FD5" w:rsidRDefault="00312FD5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312FD5" w:rsidRPr="00881784" w:rsidRDefault="00312FD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312FD5" w:rsidRPr="00090A4A" w:rsidRDefault="00312FD5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090A4A">
                    <w:rPr>
                      <w:rFonts w:ascii="Helios" w:hAnsi="Helios"/>
                      <w:sz w:val="14"/>
                      <w:szCs w:val="14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r w:rsidRPr="00090A4A">
                    <w:rPr>
                      <w:rFonts w:ascii="Helios" w:hAnsi="Helios"/>
                      <w:sz w:val="14"/>
                      <w:szCs w:val="14"/>
                    </w:rPr>
                    <w:t xml:space="preserve">: </w:t>
                  </w:r>
                  <w:hyperlink r:id="rId8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090A4A">
                      <w:rPr>
                        <w:rFonts w:ascii="Helios" w:hAnsi="Helios"/>
                        <w:sz w:val="14"/>
                        <w:szCs w:val="14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090A4A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090A4A">
                    <w:rPr>
                      <w:rFonts w:ascii="Helios" w:hAnsi="Helios"/>
                      <w:sz w:val="14"/>
                      <w:szCs w:val="14"/>
                    </w:rPr>
                    <w:t xml:space="preserve">,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090A4A">
                      <w:rPr>
                        <w:rFonts w:ascii="Helios" w:hAnsi="Helios"/>
                        <w:sz w:val="14"/>
                        <w:szCs w:val="14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090A4A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36BBA" w:rsidRPr="007417E6" w:rsidRDefault="00536BBA" w:rsidP="00536BBA">
      <w:pPr>
        <w:ind w:left="5670" w:firstLine="0"/>
        <w:jc w:val="center"/>
        <w:rPr>
          <w:sz w:val="24"/>
          <w:szCs w:val="24"/>
        </w:rPr>
      </w:pPr>
      <w:r w:rsidRPr="00536BB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7417E6">
        <w:rPr>
          <w:sz w:val="24"/>
          <w:szCs w:val="24"/>
        </w:rPr>
        <w:t>УТВЕРЖДАЮ:</w:t>
      </w:r>
    </w:p>
    <w:p w:rsidR="00536BBA" w:rsidRPr="00554D75" w:rsidRDefault="00536BBA" w:rsidP="00536BBA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536BBA" w:rsidRPr="00554D75" w:rsidRDefault="00536BBA" w:rsidP="00536BBA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536BBA" w:rsidRPr="00554D75" w:rsidRDefault="00536BBA" w:rsidP="00536BBA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6BBA" w:rsidRDefault="00536BBA" w:rsidP="00536BBA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536BBA" w:rsidRPr="00554D75" w:rsidRDefault="00536BBA" w:rsidP="00536BBA">
      <w:pPr>
        <w:ind w:firstLine="6"/>
        <w:rPr>
          <w:sz w:val="24"/>
          <w:szCs w:val="24"/>
        </w:rPr>
      </w:pPr>
    </w:p>
    <w:p w:rsidR="00536BBA" w:rsidRDefault="00536BBA" w:rsidP="00536BBA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536BBA" w:rsidRPr="00554D75" w:rsidRDefault="00536BBA" w:rsidP="00536BBA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5046D8">
        <w:rPr>
          <w:sz w:val="24"/>
          <w:szCs w:val="24"/>
        </w:rPr>
        <w:t>1</w:t>
      </w:r>
      <w:r w:rsidR="0041730C">
        <w:rPr>
          <w:sz w:val="24"/>
          <w:szCs w:val="24"/>
        </w:rPr>
        <w:t>8</w:t>
      </w:r>
      <w:r>
        <w:rPr>
          <w:sz w:val="24"/>
          <w:szCs w:val="24"/>
        </w:rPr>
        <w:t xml:space="preserve">» </w:t>
      </w:r>
      <w:r w:rsidR="0041730C">
        <w:rPr>
          <w:sz w:val="24"/>
          <w:szCs w:val="24"/>
        </w:rPr>
        <w:t>ма</w:t>
      </w:r>
      <w:r>
        <w:rPr>
          <w:sz w:val="24"/>
          <w:szCs w:val="24"/>
        </w:rPr>
        <w:t>я 2018 года.</w:t>
      </w:r>
    </w:p>
    <w:p w:rsidR="00536BBA" w:rsidRPr="00C12FA4" w:rsidRDefault="00536BBA" w:rsidP="00536BBA">
      <w:pPr>
        <w:ind w:firstLine="0"/>
        <w:jc w:val="left"/>
        <w:rPr>
          <w:sz w:val="24"/>
          <w:szCs w:val="24"/>
        </w:rPr>
      </w:pPr>
    </w:p>
    <w:p w:rsidR="00536BBA" w:rsidRPr="00C12FA4" w:rsidRDefault="00536BBA" w:rsidP="00536B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536BBA" w:rsidRPr="00C12FA4" w:rsidRDefault="00536BBA" w:rsidP="00536B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536BBA" w:rsidRPr="00C12FA4" w:rsidRDefault="00536BBA" w:rsidP="00536B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01</w:t>
      </w:r>
      <w:r w:rsidR="00DD5577" w:rsidRPr="007A336B">
        <w:rPr>
          <w:b/>
          <w:kern w:val="36"/>
          <w:sz w:val="24"/>
          <w:szCs w:val="24"/>
        </w:rPr>
        <w:t>68</w:t>
      </w:r>
      <w:r>
        <w:rPr>
          <w:b/>
          <w:kern w:val="36"/>
          <w:sz w:val="24"/>
          <w:szCs w:val="24"/>
        </w:rPr>
        <w:t>-ВР-18</w:t>
      </w:r>
    </w:p>
    <w:p w:rsidR="00536BBA" w:rsidRPr="00C12FA4" w:rsidRDefault="00536BBA" w:rsidP="00536B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18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мая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6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6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6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r w:rsidR="007556FF" w:rsidRPr="00F96D82">
        <w:rPr>
          <w:b/>
          <w:sz w:val="24"/>
          <w:szCs w:val="24"/>
        </w:rPr>
        <w:t>Договор</w:t>
      </w:r>
      <w:r w:rsidR="002A4AFC" w:rsidRPr="00F96D82">
        <w:rPr>
          <w:b/>
          <w:sz w:val="24"/>
          <w:szCs w:val="24"/>
        </w:rPr>
        <w:t>а</w:t>
      </w:r>
      <w:r w:rsidR="007556FF" w:rsidRPr="00F96D82">
        <w:rPr>
          <w:b/>
          <w:sz w:val="24"/>
          <w:szCs w:val="24"/>
        </w:rPr>
        <w:t xml:space="preserve"> на поставку </w:t>
      </w:r>
      <w:r w:rsidR="002A4AFC" w:rsidRPr="00F96D82">
        <w:rPr>
          <w:b/>
          <w:sz w:val="24"/>
          <w:szCs w:val="24"/>
        </w:rPr>
        <w:t>вводов 35кВ</w:t>
      </w:r>
      <w:r w:rsidR="007556FF" w:rsidRPr="00F96D82">
        <w:rPr>
          <w:b/>
          <w:sz w:val="24"/>
          <w:szCs w:val="24"/>
        </w:rPr>
        <w:t xml:space="preserve"> для нужд ПАО «МРСК Центра» (филиал</w:t>
      </w:r>
      <w:r w:rsidR="002A4AFC" w:rsidRPr="00F96D82">
        <w:rPr>
          <w:b/>
          <w:sz w:val="24"/>
          <w:szCs w:val="24"/>
        </w:rPr>
        <w:t>а</w:t>
      </w:r>
      <w:r w:rsidR="007556FF" w:rsidRPr="00F96D82">
        <w:rPr>
          <w:b/>
          <w:sz w:val="24"/>
          <w:szCs w:val="24"/>
        </w:rPr>
        <w:t xml:space="preserve"> «Воронежэнерго»)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3171FA">
        <w:rPr>
          <w:sz w:val="24"/>
          <w:szCs w:val="24"/>
        </w:rPr>
        <w:t>Воронеж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5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7A336B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8</w:t>
      </w:r>
      <w:r w:rsidR="005C2043">
        <w:rPr>
          <w:noProof/>
        </w:rPr>
        <w:fldChar w:fldCharType="end"/>
      </w:r>
    </w:p>
    <w:p w:rsidR="00E40B10" w:rsidRDefault="00E40B10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23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28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42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44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48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50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52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54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56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63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67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71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7A336B">
        <w:rPr>
          <w:noProof/>
        </w:rPr>
        <w:t>73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5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7A336B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r w:rsidR="007556FF" w:rsidRPr="00D053CF">
        <w:rPr>
          <w:iCs/>
          <w:sz w:val="24"/>
          <w:szCs w:val="24"/>
        </w:rPr>
        <w:t xml:space="preserve"> РФ, 127018, г. Москва, ул. 2-я Ямская, 4</w:t>
      </w:r>
      <w:r w:rsidR="00EC1043" w:rsidRPr="00D053CF">
        <w:rPr>
          <w:iCs/>
          <w:sz w:val="24"/>
          <w:szCs w:val="24"/>
        </w:rPr>
        <w:t>, с</w:t>
      </w:r>
      <w:r w:rsidRPr="00D053CF">
        <w:rPr>
          <w:iCs/>
          <w:sz w:val="24"/>
          <w:szCs w:val="24"/>
        </w:rPr>
        <w:t xml:space="preserve">екретарь Закупочной комиссии – </w:t>
      </w:r>
      <w:r w:rsidR="00C360D4" w:rsidRPr="00876F2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</w:t>
      </w:r>
      <w:r w:rsidR="00C360D4" w:rsidRPr="007A336B">
        <w:rPr>
          <w:iCs/>
          <w:sz w:val="24"/>
          <w:szCs w:val="24"/>
        </w:rPr>
        <w:t xml:space="preserve">телефон: (473) 257-94-66, адрес электронной почты:  </w:t>
      </w:r>
      <w:hyperlink r:id="rId17" w:history="1">
        <w:r w:rsidR="00C360D4" w:rsidRPr="007A336B">
          <w:rPr>
            <w:rStyle w:val="a7"/>
            <w:sz w:val="24"/>
            <w:szCs w:val="24"/>
            <w:lang w:val="en-US"/>
          </w:rPr>
          <w:t>Zaitseva</w:t>
        </w:r>
        <w:r w:rsidR="00C360D4" w:rsidRPr="007A336B">
          <w:rPr>
            <w:rStyle w:val="a7"/>
            <w:sz w:val="24"/>
            <w:szCs w:val="24"/>
          </w:rPr>
          <w:t>.</w:t>
        </w:r>
        <w:r w:rsidR="00C360D4" w:rsidRPr="007A336B">
          <w:rPr>
            <w:rStyle w:val="a7"/>
            <w:sz w:val="24"/>
            <w:szCs w:val="24"/>
            <w:lang w:val="en-US"/>
          </w:rPr>
          <w:t>AA</w:t>
        </w:r>
        <w:r w:rsidR="00C360D4" w:rsidRPr="007A336B">
          <w:rPr>
            <w:rStyle w:val="a7"/>
            <w:sz w:val="24"/>
            <w:szCs w:val="24"/>
          </w:rPr>
          <w:t>@</w:t>
        </w:r>
        <w:r w:rsidR="00C360D4" w:rsidRPr="007A336B">
          <w:rPr>
            <w:rStyle w:val="a7"/>
            <w:sz w:val="24"/>
            <w:szCs w:val="24"/>
            <w:lang w:val="en-US"/>
          </w:rPr>
          <w:t>mrsk</w:t>
        </w:r>
        <w:r w:rsidR="00C360D4" w:rsidRPr="007A336B">
          <w:rPr>
            <w:rStyle w:val="a7"/>
            <w:sz w:val="24"/>
            <w:szCs w:val="24"/>
          </w:rPr>
          <w:t>-1.</w:t>
        </w:r>
        <w:r w:rsidR="00C360D4" w:rsidRPr="007A336B">
          <w:rPr>
            <w:rStyle w:val="a7"/>
            <w:sz w:val="24"/>
            <w:szCs w:val="24"/>
            <w:lang w:val="en-US"/>
          </w:rPr>
          <w:t>ru</w:t>
        </w:r>
      </w:hyperlink>
      <w:r w:rsidR="00C360D4" w:rsidRPr="007A336B">
        <w:rPr>
          <w:rStyle w:val="a7"/>
          <w:sz w:val="24"/>
          <w:szCs w:val="24"/>
        </w:rPr>
        <w:t>,</w:t>
      </w:r>
      <w:r w:rsidR="00C360D4" w:rsidRPr="007A336B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C360D4" w:rsidRPr="007A336B">
          <w:rPr>
            <w:rStyle w:val="a7"/>
            <w:sz w:val="24"/>
            <w:szCs w:val="24"/>
            <w:lang w:val="en-US"/>
          </w:rPr>
          <w:t>Lescheva</w:t>
        </w:r>
        <w:r w:rsidR="00C360D4" w:rsidRPr="007A336B">
          <w:rPr>
            <w:rStyle w:val="a7"/>
            <w:sz w:val="24"/>
            <w:szCs w:val="24"/>
          </w:rPr>
          <w:t>.</w:t>
        </w:r>
        <w:r w:rsidR="00C360D4" w:rsidRPr="007A336B">
          <w:rPr>
            <w:rStyle w:val="a7"/>
            <w:sz w:val="24"/>
            <w:szCs w:val="24"/>
            <w:lang w:val="en-US"/>
          </w:rPr>
          <w:t>EN</w:t>
        </w:r>
        <w:r w:rsidR="00C360D4" w:rsidRPr="007A336B">
          <w:rPr>
            <w:rStyle w:val="a7"/>
            <w:sz w:val="24"/>
            <w:szCs w:val="24"/>
          </w:rPr>
          <w:t>@</w:t>
        </w:r>
        <w:r w:rsidR="00C360D4" w:rsidRPr="007A336B">
          <w:rPr>
            <w:rStyle w:val="a7"/>
            <w:sz w:val="24"/>
            <w:szCs w:val="24"/>
            <w:lang w:val="en-US"/>
          </w:rPr>
          <w:t>mrsk</w:t>
        </w:r>
        <w:r w:rsidR="00C360D4" w:rsidRPr="007A336B">
          <w:rPr>
            <w:rStyle w:val="a7"/>
            <w:sz w:val="24"/>
            <w:szCs w:val="24"/>
          </w:rPr>
          <w:t>-1.</w:t>
        </w:r>
        <w:r w:rsidR="00C360D4" w:rsidRPr="007A336B">
          <w:rPr>
            <w:rStyle w:val="a7"/>
            <w:sz w:val="24"/>
            <w:szCs w:val="24"/>
            <w:lang w:val="en-US"/>
          </w:rPr>
          <w:t>ru</w:t>
        </w:r>
      </w:hyperlink>
      <w:r w:rsidR="00480F43" w:rsidRPr="007A336B">
        <w:rPr>
          <w:sz w:val="24"/>
          <w:szCs w:val="24"/>
        </w:rPr>
        <w:t xml:space="preserve">. </w:t>
      </w:r>
      <w:r w:rsidR="004B5EB3" w:rsidRPr="007A336B">
        <w:rPr>
          <w:iCs/>
          <w:sz w:val="24"/>
          <w:szCs w:val="24"/>
        </w:rPr>
        <w:t>Извещени</w:t>
      </w:r>
      <w:r w:rsidRPr="007A336B">
        <w:rPr>
          <w:iCs/>
          <w:sz w:val="24"/>
          <w:szCs w:val="24"/>
        </w:rPr>
        <w:t>ем</w:t>
      </w:r>
      <w:r w:rsidRPr="007A336B">
        <w:rPr>
          <w:sz w:val="24"/>
          <w:szCs w:val="24"/>
        </w:rPr>
        <w:t xml:space="preserve"> о проведении </w:t>
      </w:r>
      <w:r w:rsidRPr="007A336B">
        <w:rPr>
          <w:iCs/>
          <w:sz w:val="24"/>
          <w:szCs w:val="24"/>
        </w:rPr>
        <w:t>запроса предложений</w:t>
      </w:r>
      <w:r w:rsidRPr="007A336B">
        <w:rPr>
          <w:sz w:val="24"/>
          <w:szCs w:val="24"/>
        </w:rPr>
        <w:t xml:space="preserve">, опубликованным </w:t>
      </w:r>
      <w:r w:rsidRPr="007A336B">
        <w:rPr>
          <w:b/>
          <w:sz w:val="24"/>
          <w:szCs w:val="24"/>
        </w:rPr>
        <w:t>«</w:t>
      </w:r>
      <w:r w:rsidR="006D75B5" w:rsidRPr="007A336B">
        <w:rPr>
          <w:b/>
          <w:sz w:val="24"/>
          <w:szCs w:val="24"/>
        </w:rPr>
        <w:t>22</w:t>
      </w:r>
      <w:r w:rsidRPr="007A336B">
        <w:rPr>
          <w:b/>
          <w:sz w:val="24"/>
          <w:szCs w:val="24"/>
        </w:rPr>
        <w:t xml:space="preserve">» </w:t>
      </w:r>
      <w:r w:rsidR="006D75B5" w:rsidRPr="007A336B">
        <w:rPr>
          <w:b/>
          <w:sz w:val="24"/>
          <w:szCs w:val="24"/>
        </w:rPr>
        <w:t>мая</w:t>
      </w:r>
      <w:r w:rsidRPr="007A336B">
        <w:rPr>
          <w:b/>
          <w:sz w:val="24"/>
          <w:szCs w:val="24"/>
        </w:rPr>
        <w:t xml:space="preserve"> </w:t>
      </w:r>
      <w:r w:rsidR="00776C7A" w:rsidRPr="007A336B">
        <w:rPr>
          <w:b/>
          <w:sz w:val="24"/>
          <w:szCs w:val="24"/>
        </w:rPr>
        <w:t>2018</w:t>
      </w:r>
      <w:r w:rsidRPr="007A336B">
        <w:rPr>
          <w:b/>
          <w:sz w:val="24"/>
          <w:szCs w:val="24"/>
        </w:rPr>
        <w:t xml:space="preserve"> г.</w:t>
      </w:r>
      <w:r w:rsidRPr="007A336B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7A336B">
          <w:rPr>
            <w:rStyle w:val="a7"/>
            <w:color w:val="auto"/>
            <w:sz w:val="24"/>
            <w:szCs w:val="24"/>
          </w:rPr>
          <w:t>www.zakupki.</w:t>
        </w:r>
        <w:r w:rsidR="00345CCA" w:rsidRPr="007A336B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7A336B">
          <w:rPr>
            <w:rStyle w:val="a7"/>
            <w:color w:val="auto"/>
            <w:sz w:val="24"/>
            <w:szCs w:val="24"/>
          </w:rPr>
          <w:t>.ru</w:t>
        </w:r>
      </w:hyperlink>
      <w:r w:rsidRPr="007A336B">
        <w:rPr>
          <w:sz w:val="24"/>
          <w:szCs w:val="24"/>
        </w:rPr>
        <w:t>),</w:t>
      </w:r>
      <w:r w:rsidR="009D7F01" w:rsidRPr="007A336B">
        <w:rPr>
          <w:iCs/>
          <w:sz w:val="24"/>
          <w:szCs w:val="24"/>
        </w:rPr>
        <w:t xml:space="preserve"> </w:t>
      </w:r>
      <w:r w:rsidR="009D7F01" w:rsidRPr="007A336B">
        <w:rPr>
          <w:sz w:val="24"/>
          <w:szCs w:val="24"/>
        </w:rPr>
        <w:t xml:space="preserve">на сайте </w:t>
      </w:r>
      <w:r w:rsidR="007556FF" w:rsidRPr="007A336B">
        <w:rPr>
          <w:iCs/>
          <w:sz w:val="24"/>
          <w:szCs w:val="24"/>
        </w:rPr>
        <w:t>ПАО «МРСК Центра»</w:t>
      </w:r>
      <w:r w:rsidR="009D7F01" w:rsidRPr="007A336B">
        <w:rPr>
          <w:sz w:val="24"/>
          <w:szCs w:val="24"/>
        </w:rPr>
        <w:t xml:space="preserve"> (</w:t>
      </w:r>
      <w:hyperlink r:id="rId20" w:history="1">
        <w:r w:rsidR="007556FF" w:rsidRPr="007A336B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7A336B">
        <w:rPr>
          <w:sz w:val="24"/>
          <w:szCs w:val="24"/>
        </w:rPr>
        <w:t>)</w:t>
      </w:r>
      <w:r w:rsidR="00702B2C" w:rsidRPr="007A336B">
        <w:rPr>
          <w:sz w:val="24"/>
          <w:szCs w:val="24"/>
        </w:rPr>
        <w:t xml:space="preserve">, на сайте ЭТП, указанном в п. </w:t>
      </w:r>
      <w:r w:rsidR="00334620" w:rsidRPr="007A336B">
        <w:rPr>
          <w:sz w:val="24"/>
          <w:szCs w:val="24"/>
        </w:rPr>
        <w:fldChar w:fldCharType="begin"/>
      </w:r>
      <w:r w:rsidR="00334620" w:rsidRPr="007A336B">
        <w:rPr>
          <w:sz w:val="24"/>
          <w:szCs w:val="24"/>
        </w:rPr>
        <w:instrText xml:space="preserve"> REF _Ref440269836 \r \h  \* MERGEFORMAT </w:instrText>
      </w:r>
      <w:r w:rsidR="00334620" w:rsidRPr="007A336B">
        <w:rPr>
          <w:sz w:val="24"/>
          <w:szCs w:val="24"/>
        </w:rPr>
      </w:r>
      <w:r w:rsidR="00334620" w:rsidRPr="007A336B">
        <w:rPr>
          <w:sz w:val="24"/>
          <w:szCs w:val="24"/>
        </w:rPr>
        <w:fldChar w:fldCharType="separate"/>
      </w:r>
      <w:r w:rsidR="007A336B" w:rsidRPr="007A336B">
        <w:rPr>
          <w:sz w:val="24"/>
          <w:szCs w:val="24"/>
        </w:rPr>
        <w:t>1.1.3</w:t>
      </w:r>
      <w:r w:rsidR="00334620" w:rsidRPr="007A336B">
        <w:rPr>
          <w:sz w:val="24"/>
          <w:szCs w:val="24"/>
        </w:rPr>
        <w:fldChar w:fldCharType="end"/>
      </w:r>
      <w:r w:rsidR="00702B2C" w:rsidRPr="007A336B">
        <w:rPr>
          <w:sz w:val="24"/>
          <w:szCs w:val="24"/>
        </w:rPr>
        <w:t xml:space="preserve"> настоящей Документации</w:t>
      </w:r>
      <w:r w:rsidR="003B6795" w:rsidRPr="007A336B">
        <w:rPr>
          <w:sz w:val="24"/>
          <w:szCs w:val="24"/>
        </w:rPr>
        <w:t xml:space="preserve">, </w:t>
      </w:r>
      <w:r w:rsidRPr="007A336B">
        <w:rPr>
          <w:iCs/>
          <w:sz w:val="24"/>
          <w:szCs w:val="24"/>
        </w:rPr>
        <w:t>приг</w:t>
      </w:r>
      <w:r w:rsidRPr="007A336B">
        <w:rPr>
          <w:sz w:val="24"/>
          <w:szCs w:val="24"/>
        </w:rPr>
        <w:t>ласило юридических лиц</w:t>
      </w:r>
      <w:r w:rsidR="005B75A6" w:rsidRPr="007A336B">
        <w:rPr>
          <w:sz w:val="24"/>
          <w:szCs w:val="24"/>
        </w:rPr>
        <w:t xml:space="preserve"> и физических лиц (в т.</w:t>
      </w:r>
      <w:r w:rsidR="003129D4" w:rsidRPr="007A336B">
        <w:rPr>
          <w:sz w:val="24"/>
          <w:szCs w:val="24"/>
        </w:rPr>
        <w:t xml:space="preserve"> </w:t>
      </w:r>
      <w:r w:rsidR="005B75A6" w:rsidRPr="007A336B">
        <w:rPr>
          <w:sz w:val="24"/>
          <w:szCs w:val="24"/>
        </w:rPr>
        <w:t>ч. индивидуальных предпринимателей)</w:t>
      </w:r>
      <w:r w:rsidR="001C2F0C" w:rsidRPr="007A336B">
        <w:rPr>
          <w:sz w:val="24"/>
          <w:szCs w:val="24"/>
        </w:rPr>
        <w:t xml:space="preserve">, соответствующих требованиям п. </w:t>
      </w:r>
      <w:r w:rsidR="00334620" w:rsidRPr="007A336B">
        <w:rPr>
          <w:sz w:val="24"/>
          <w:szCs w:val="24"/>
        </w:rPr>
        <w:fldChar w:fldCharType="begin"/>
      </w:r>
      <w:r w:rsidR="00334620" w:rsidRPr="007A336B">
        <w:rPr>
          <w:sz w:val="24"/>
          <w:szCs w:val="24"/>
        </w:rPr>
        <w:instrText xml:space="preserve"> REF _Ref440357582 \r \h  \* MERGEFORMAT </w:instrText>
      </w:r>
      <w:r w:rsidR="00334620" w:rsidRPr="007A336B">
        <w:rPr>
          <w:sz w:val="24"/>
          <w:szCs w:val="24"/>
        </w:rPr>
      </w:r>
      <w:r w:rsidR="00334620" w:rsidRPr="007A336B">
        <w:rPr>
          <w:sz w:val="24"/>
          <w:szCs w:val="24"/>
        </w:rPr>
        <w:fldChar w:fldCharType="separate"/>
      </w:r>
      <w:r w:rsidR="007A336B" w:rsidRPr="007A336B">
        <w:rPr>
          <w:sz w:val="24"/>
          <w:szCs w:val="24"/>
        </w:rPr>
        <w:t>1.1.2</w:t>
      </w:r>
      <w:r w:rsidR="00334620" w:rsidRPr="007A336B">
        <w:rPr>
          <w:sz w:val="24"/>
          <w:szCs w:val="24"/>
        </w:rPr>
        <w:fldChar w:fldCharType="end"/>
      </w:r>
      <w:r w:rsidR="0006460D" w:rsidRPr="007A336B">
        <w:rPr>
          <w:sz w:val="24"/>
          <w:szCs w:val="24"/>
        </w:rPr>
        <w:t xml:space="preserve"> (далее – Участники)</w:t>
      </w:r>
      <w:r w:rsidR="001C2F0C" w:rsidRPr="007A336B">
        <w:rPr>
          <w:sz w:val="24"/>
          <w:szCs w:val="24"/>
        </w:rPr>
        <w:t xml:space="preserve">, </w:t>
      </w:r>
      <w:r w:rsidR="004B5EB3" w:rsidRPr="007A336B">
        <w:rPr>
          <w:sz w:val="24"/>
          <w:szCs w:val="24"/>
        </w:rPr>
        <w:t xml:space="preserve">к участию в процедуре </w:t>
      </w:r>
      <w:r w:rsidR="00075C00" w:rsidRPr="007A336B">
        <w:rPr>
          <w:sz w:val="24"/>
          <w:szCs w:val="24"/>
        </w:rPr>
        <w:t>запроса предложений</w:t>
      </w:r>
      <w:r w:rsidRPr="007A336B">
        <w:rPr>
          <w:sz w:val="24"/>
          <w:szCs w:val="24"/>
        </w:rPr>
        <w:t xml:space="preserve"> </w:t>
      </w:r>
      <w:bookmarkEnd w:id="10"/>
      <w:r w:rsidR="004B5EB3" w:rsidRPr="007A336B">
        <w:rPr>
          <w:sz w:val="24"/>
          <w:szCs w:val="24"/>
        </w:rPr>
        <w:t xml:space="preserve">на право заключения </w:t>
      </w:r>
      <w:r w:rsidR="00702B2C" w:rsidRPr="007A336B">
        <w:rPr>
          <w:sz w:val="24"/>
          <w:szCs w:val="24"/>
        </w:rPr>
        <w:t>Договор</w:t>
      </w:r>
      <w:r w:rsidR="006F308F" w:rsidRPr="007A336B">
        <w:rPr>
          <w:sz w:val="24"/>
          <w:szCs w:val="24"/>
        </w:rPr>
        <w:t>а</w:t>
      </w:r>
      <w:r w:rsidR="00702B2C" w:rsidRPr="007A336B">
        <w:rPr>
          <w:sz w:val="24"/>
          <w:szCs w:val="24"/>
        </w:rPr>
        <w:t xml:space="preserve"> </w:t>
      </w:r>
      <w:r w:rsidR="006F308F" w:rsidRPr="007A336B">
        <w:rPr>
          <w:snapToGrid w:val="0"/>
          <w:sz w:val="24"/>
          <w:szCs w:val="24"/>
        </w:rPr>
        <w:t>на поставку вводов 35кВ</w:t>
      </w:r>
      <w:r w:rsidR="006F308F" w:rsidRPr="007A336B">
        <w:rPr>
          <w:sz w:val="24"/>
          <w:szCs w:val="24"/>
        </w:rPr>
        <w:t xml:space="preserve"> </w:t>
      </w:r>
      <w:r w:rsidR="00702B2C" w:rsidRPr="007A336B">
        <w:rPr>
          <w:sz w:val="24"/>
          <w:szCs w:val="24"/>
        </w:rPr>
        <w:t xml:space="preserve">для нужд ПАО «МРСК Центра» </w:t>
      </w:r>
      <w:r w:rsidR="00862664" w:rsidRPr="007A336B">
        <w:rPr>
          <w:sz w:val="24"/>
          <w:szCs w:val="24"/>
        </w:rPr>
        <w:t>(филиала «Воронежэнерго»</w:t>
      </w:r>
      <w:r w:rsidR="006F308F" w:rsidRPr="007A336B">
        <w:rPr>
          <w:sz w:val="24"/>
          <w:szCs w:val="24"/>
        </w:rPr>
        <w:t>)</w:t>
      </w:r>
      <w:r w:rsidR="00862664" w:rsidRPr="007A336B">
        <w:rPr>
          <w:sz w:val="24"/>
          <w:szCs w:val="24"/>
        </w:rPr>
        <w:t>, расположенного по адресу: РФ, 394033, г. Воронеж, ул. Арзамасская, 2</w:t>
      </w:r>
      <w:r w:rsidRPr="007A336B">
        <w:rPr>
          <w:sz w:val="24"/>
          <w:szCs w:val="24"/>
        </w:rPr>
        <w:t>.</w:t>
      </w:r>
      <w:bookmarkEnd w:id="11"/>
      <w:bookmarkEnd w:id="12"/>
      <w:bookmarkEnd w:id="13"/>
    </w:p>
    <w:p w:rsidR="001C2F0C" w:rsidRPr="007A336B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r w:rsidRPr="007A336B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7A336B">
        <w:rPr>
          <w:sz w:val="24"/>
          <w:szCs w:val="24"/>
        </w:rPr>
        <w:t>Участники</w:t>
      </w:r>
      <w:r w:rsidRPr="007A336B">
        <w:rPr>
          <w:sz w:val="24"/>
          <w:szCs w:val="24"/>
        </w:rPr>
        <w:t xml:space="preserve">, признанные Победителями </w:t>
      </w:r>
      <w:r w:rsidR="003F4558" w:rsidRPr="007A336B">
        <w:rPr>
          <w:sz w:val="24"/>
          <w:szCs w:val="24"/>
        </w:rPr>
        <w:t xml:space="preserve"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«Россети» по Лоту №2 - «На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</w:t>
      </w:r>
      <w:r w:rsidR="0023701F" w:rsidRPr="007A336B">
        <w:rPr>
          <w:sz w:val="24"/>
          <w:szCs w:val="24"/>
        </w:rPr>
        <w:t>вводов 35-220 кВ</w:t>
      </w:r>
      <w:r w:rsidR="003F4558" w:rsidRPr="007A336B">
        <w:rPr>
          <w:sz w:val="24"/>
          <w:szCs w:val="24"/>
        </w:rPr>
        <w:t>» ПАО «МРСК Центра» на основании Протокола заседания Закупочной комиссии ПАО «Россети» №</w:t>
      </w:r>
      <w:r w:rsidR="0023701F" w:rsidRPr="007A336B">
        <w:rPr>
          <w:sz w:val="24"/>
          <w:szCs w:val="24"/>
        </w:rPr>
        <w:t>16/716772</w:t>
      </w:r>
      <w:r w:rsidR="003F4558" w:rsidRPr="007A336B">
        <w:rPr>
          <w:sz w:val="24"/>
          <w:szCs w:val="24"/>
        </w:rPr>
        <w:t xml:space="preserve"> от 2</w:t>
      </w:r>
      <w:r w:rsidR="0023701F" w:rsidRPr="007A336B">
        <w:rPr>
          <w:sz w:val="24"/>
          <w:szCs w:val="24"/>
        </w:rPr>
        <w:t>0</w:t>
      </w:r>
      <w:r w:rsidR="003F4558" w:rsidRPr="007A336B">
        <w:rPr>
          <w:sz w:val="24"/>
          <w:szCs w:val="24"/>
        </w:rPr>
        <w:t>.0</w:t>
      </w:r>
      <w:r w:rsidR="0023701F" w:rsidRPr="007A336B">
        <w:rPr>
          <w:sz w:val="24"/>
          <w:szCs w:val="24"/>
        </w:rPr>
        <w:t>4</w:t>
      </w:r>
      <w:r w:rsidR="003F4558" w:rsidRPr="007A336B">
        <w:rPr>
          <w:sz w:val="24"/>
          <w:szCs w:val="24"/>
        </w:rPr>
        <w:t xml:space="preserve">.2017г. </w:t>
      </w:r>
      <w:r w:rsidRPr="007A336B">
        <w:rPr>
          <w:sz w:val="24"/>
          <w:szCs w:val="24"/>
        </w:rPr>
        <w:t>и заключившие соответствующие Рамо</w:t>
      </w:r>
      <w:r w:rsidR="00F901DE" w:rsidRPr="007A336B">
        <w:rPr>
          <w:sz w:val="24"/>
          <w:szCs w:val="24"/>
        </w:rPr>
        <w:t>чные соглашения</w:t>
      </w:r>
      <w:r w:rsidRPr="007A336B">
        <w:rPr>
          <w:sz w:val="24"/>
          <w:szCs w:val="24"/>
        </w:rPr>
        <w:t>.</w:t>
      </w:r>
      <w:bookmarkEnd w:id="14"/>
    </w:p>
    <w:p w:rsidR="00717F60" w:rsidRPr="007A336B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7A336B">
        <w:rPr>
          <w:sz w:val="24"/>
          <w:szCs w:val="24"/>
        </w:rPr>
        <w:t xml:space="preserve">Настоящий </w:t>
      </w:r>
      <w:r w:rsidR="004B5EB3" w:rsidRPr="007A336B">
        <w:rPr>
          <w:sz w:val="24"/>
          <w:szCs w:val="24"/>
        </w:rPr>
        <w:t>З</w:t>
      </w:r>
      <w:r w:rsidRPr="007A33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A336B">
        <w:rPr>
          <w:sz w:val="24"/>
          <w:szCs w:val="24"/>
        </w:rPr>
        <w:t>электронной торговой площадк</w:t>
      </w:r>
      <w:r w:rsidR="00414AB1" w:rsidRPr="007A336B">
        <w:rPr>
          <w:sz w:val="24"/>
          <w:szCs w:val="24"/>
        </w:rPr>
        <w:t>и</w:t>
      </w:r>
      <w:r w:rsidR="00702B2C" w:rsidRPr="007A336B">
        <w:rPr>
          <w:sz w:val="24"/>
          <w:szCs w:val="24"/>
        </w:rPr>
        <w:t xml:space="preserve"> </w:t>
      </w:r>
      <w:r w:rsidR="000D70B6" w:rsidRPr="007A336B">
        <w:rPr>
          <w:sz w:val="24"/>
          <w:szCs w:val="24"/>
        </w:rPr>
        <w:t>П</w:t>
      </w:r>
      <w:r w:rsidR="00702B2C" w:rsidRPr="007A336B">
        <w:rPr>
          <w:sz w:val="24"/>
          <w:szCs w:val="24"/>
        </w:rPr>
        <w:t xml:space="preserve">АО «Россети» </w:t>
      </w:r>
      <w:hyperlink r:id="rId21" w:history="1">
        <w:r w:rsidR="00702B2C" w:rsidRPr="007A336B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7A336B">
        <w:rPr>
          <w:sz w:val="24"/>
          <w:szCs w:val="24"/>
        </w:rPr>
        <w:t xml:space="preserve"> (далее — ЭТП)</w:t>
      </w:r>
      <w:r w:rsidR="005B75A6" w:rsidRPr="007A336B">
        <w:rPr>
          <w:sz w:val="24"/>
          <w:szCs w:val="24"/>
        </w:rPr>
        <w:t>.</w:t>
      </w:r>
      <w:bookmarkEnd w:id="15"/>
    </w:p>
    <w:p w:rsidR="00717F60" w:rsidRPr="007A336B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7A336B">
        <w:rPr>
          <w:sz w:val="24"/>
          <w:szCs w:val="24"/>
        </w:rPr>
        <w:t>Заказчик</w:t>
      </w:r>
      <w:r w:rsidR="00702B2C" w:rsidRPr="007A336B">
        <w:rPr>
          <w:sz w:val="24"/>
          <w:szCs w:val="24"/>
        </w:rPr>
        <w:t xml:space="preserve">: </w:t>
      </w:r>
      <w:r w:rsidR="00702B2C" w:rsidRPr="007A336B">
        <w:rPr>
          <w:iCs/>
          <w:sz w:val="24"/>
          <w:szCs w:val="24"/>
        </w:rPr>
        <w:t>ПАО «МРСК Центра».</w:t>
      </w:r>
      <w:r w:rsidRPr="007A336B">
        <w:rPr>
          <w:rStyle w:val="aa"/>
          <w:sz w:val="24"/>
          <w:szCs w:val="24"/>
        </w:rPr>
        <w:t xml:space="preserve"> </w:t>
      </w:r>
      <w:bookmarkEnd w:id="16"/>
    </w:p>
    <w:p w:rsidR="008C4223" w:rsidRPr="007A336B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7A336B">
        <w:rPr>
          <w:sz w:val="24"/>
          <w:szCs w:val="24"/>
        </w:rPr>
        <w:t>Предмет З</w:t>
      </w:r>
      <w:r w:rsidR="00717F60" w:rsidRPr="007A336B">
        <w:rPr>
          <w:sz w:val="24"/>
          <w:szCs w:val="24"/>
        </w:rPr>
        <w:t>апроса предложений</w:t>
      </w:r>
      <w:r w:rsidR="00702B2C" w:rsidRPr="007A336B">
        <w:rPr>
          <w:sz w:val="24"/>
          <w:szCs w:val="24"/>
        </w:rPr>
        <w:t>:</w:t>
      </w:r>
      <w:bookmarkEnd w:id="17"/>
    </w:p>
    <w:p w:rsidR="00A40714" w:rsidRPr="007A336B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A336B">
        <w:rPr>
          <w:b/>
          <w:sz w:val="24"/>
          <w:szCs w:val="24"/>
          <w:u w:val="single"/>
        </w:rPr>
        <w:t>Лот №1:</w:t>
      </w:r>
      <w:r w:rsidR="00717F60" w:rsidRPr="007A336B">
        <w:rPr>
          <w:sz w:val="24"/>
          <w:szCs w:val="24"/>
        </w:rPr>
        <w:t xml:space="preserve"> право заключения </w:t>
      </w:r>
      <w:r w:rsidR="00123C70" w:rsidRPr="007A336B">
        <w:rPr>
          <w:sz w:val="24"/>
          <w:szCs w:val="24"/>
        </w:rPr>
        <w:t>Договор</w:t>
      </w:r>
      <w:r w:rsidR="00076CC9" w:rsidRPr="007A336B">
        <w:rPr>
          <w:sz w:val="24"/>
          <w:szCs w:val="24"/>
        </w:rPr>
        <w:t>а</w:t>
      </w:r>
      <w:r w:rsidR="00A40714" w:rsidRPr="007A336B">
        <w:rPr>
          <w:sz w:val="24"/>
          <w:szCs w:val="24"/>
        </w:rPr>
        <w:t xml:space="preserve"> </w:t>
      </w:r>
      <w:r w:rsidR="00076CC9" w:rsidRPr="007A336B">
        <w:rPr>
          <w:snapToGrid w:val="0"/>
          <w:sz w:val="24"/>
          <w:szCs w:val="24"/>
        </w:rPr>
        <w:t>на поставку вводов 35кВ</w:t>
      </w:r>
      <w:r w:rsidR="00702B2C" w:rsidRPr="007A336B">
        <w:rPr>
          <w:sz w:val="24"/>
          <w:szCs w:val="24"/>
        </w:rPr>
        <w:t xml:space="preserve"> для нужд ПАО «МРСК Центра» (филиал</w:t>
      </w:r>
      <w:r w:rsidR="00076CC9" w:rsidRPr="007A336B">
        <w:rPr>
          <w:sz w:val="24"/>
          <w:szCs w:val="24"/>
        </w:rPr>
        <w:t>а</w:t>
      </w:r>
      <w:r w:rsidR="00702B2C" w:rsidRPr="007A336B">
        <w:rPr>
          <w:sz w:val="24"/>
          <w:szCs w:val="24"/>
        </w:rPr>
        <w:t xml:space="preserve"> «Воронежэнерго</w:t>
      </w:r>
      <w:r w:rsidR="00862664" w:rsidRPr="007A336B">
        <w:rPr>
          <w:sz w:val="24"/>
          <w:szCs w:val="24"/>
        </w:rPr>
        <w:t>»</w:t>
      </w:r>
      <w:r w:rsidR="00702B2C" w:rsidRPr="007A336B">
        <w:rPr>
          <w:sz w:val="24"/>
          <w:szCs w:val="24"/>
        </w:rPr>
        <w:t>)</w:t>
      </w:r>
      <w:bookmarkEnd w:id="18"/>
      <w:r w:rsidR="00702B2C" w:rsidRPr="007A336B">
        <w:rPr>
          <w:sz w:val="24"/>
          <w:szCs w:val="24"/>
        </w:rPr>
        <w:t>.</w:t>
      </w:r>
    </w:p>
    <w:p w:rsidR="008C4223" w:rsidRPr="007A336B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A336B">
        <w:rPr>
          <w:sz w:val="24"/>
          <w:szCs w:val="24"/>
        </w:rPr>
        <w:t xml:space="preserve">Количество лотов: </w:t>
      </w:r>
      <w:r w:rsidRPr="007A336B">
        <w:rPr>
          <w:b/>
          <w:sz w:val="24"/>
          <w:szCs w:val="24"/>
        </w:rPr>
        <w:t>1 (один)</w:t>
      </w:r>
      <w:r w:rsidRPr="007A336B">
        <w:rPr>
          <w:sz w:val="24"/>
          <w:szCs w:val="24"/>
        </w:rPr>
        <w:t>.</w:t>
      </w:r>
    </w:p>
    <w:bookmarkEnd w:id="19"/>
    <w:p w:rsidR="009D7F01" w:rsidRPr="007A336B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A336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7A336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7A336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7A336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7A336B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7A336B">
        <w:rPr>
          <w:sz w:val="24"/>
          <w:szCs w:val="24"/>
          <w:lang w:eastAsia="ru-RU"/>
        </w:rPr>
        <w:t>.</w:t>
      </w:r>
    </w:p>
    <w:p w:rsidR="00804801" w:rsidRPr="007A336B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A336B">
        <w:rPr>
          <w:sz w:val="24"/>
          <w:szCs w:val="24"/>
        </w:rPr>
        <w:t>Частичное выполнение</w:t>
      </w:r>
      <w:r w:rsidR="002946EF" w:rsidRPr="007A336B">
        <w:rPr>
          <w:sz w:val="24"/>
          <w:szCs w:val="24"/>
        </w:rPr>
        <w:t xml:space="preserve"> </w:t>
      </w:r>
      <w:r w:rsidR="004D17BD" w:rsidRPr="007A336B">
        <w:rPr>
          <w:sz w:val="24"/>
          <w:szCs w:val="24"/>
        </w:rPr>
        <w:t xml:space="preserve">поставок, </w:t>
      </w:r>
      <w:r w:rsidR="00AD3EBC" w:rsidRPr="007A336B">
        <w:rPr>
          <w:sz w:val="24"/>
          <w:szCs w:val="24"/>
        </w:rPr>
        <w:t>работ (услуг)</w:t>
      </w:r>
      <w:r w:rsidRPr="007A336B">
        <w:rPr>
          <w:sz w:val="24"/>
          <w:szCs w:val="24"/>
        </w:rPr>
        <w:t xml:space="preserve"> не допускается.</w:t>
      </w:r>
    </w:p>
    <w:p w:rsidR="00717F60" w:rsidRPr="007A336B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7A336B">
        <w:rPr>
          <w:sz w:val="24"/>
          <w:szCs w:val="24"/>
        </w:rPr>
        <w:t>Сроки</w:t>
      </w:r>
      <w:r w:rsidR="00717F60" w:rsidRPr="007A336B">
        <w:rPr>
          <w:sz w:val="24"/>
          <w:szCs w:val="24"/>
        </w:rPr>
        <w:t xml:space="preserve"> </w:t>
      </w:r>
      <w:r w:rsidR="002946EF" w:rsidRPr="007A336B">
        <w:rPr>
          <w:sz w:val="24"/>
          <w:szCs w:val="24"/>
        </w:rPr>
        <w:t xml:space="preserve">выполнения </w:t>
      </w:r>
      <w:r w:rsidR="00702B2C" w:rsidRPr="007A336B">
        <w:rPr>
          <w:sz w:val="24"/>
          <w:szCs w:val="24"/>
        </w:rPr>
        <w:t>поставок</w:t>
      </w:r>
      <w:r w:rsidR="00717F60" w:rsidRPr="007A336B">
        <w:rPr>
          <w:sz w:val="24"/>
          <w:szCs w:val="24"/>
        </w:rPr>
        <w:t xml:space="preserve">: </w:t>
      </w:r>
      <w:r w:rsidR="00404451" w:rsidRPr="007A336B">
        <w:rPr>
          <w:sz w:val="24"/>
          <w:szCs w:val="24"/>
        </w:rPr>
        <w:t>с момента заключения Договора в течение 45 календарных дней</w:t>
      </w:r>
      <w:r w:rsidR="00717F60" w:rsidRPr="007A336B">
        <w:rPr>
          <w:sz w:val="24"/>
          <w:szCs w:val="24"/>
        </w:rPr>
        <w:t>.</w:t>
      </w:r>
      <w:bookmarkEnd w:id="20"/>
    </w:p>
    <w:p w:rsidR="008D2928" w:rsidRPr="007A336B" w:rsidRDefault="002A47D1" w:rsidP="00312FD5">
      <w:pPr>
        <w:widowControl w:val="0"/>
        <w:numPr>
          <w:ilvl w:val="0"/>
          <w:numId w:val="69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ind w:left="792" w:firstLine="0"/>
        <w:rPr>
          <w:sz w:val="24"/>
          <w:szCs w:val="24"/>
        </w:rPr>
      </w:pPr>
      <w:bookmarkStart w:id="21" w:name="_Ref440270651"/>
      <w:r w:rsidRPr="007A336B">
        <w:rPr>
          <w:sz w:val="24"/>
          <w:szCs w:val="24"/>
        </w:rPr>
        <w:t xml:space="preserve">Отгрузочные реквизиты/базис поставки: </w:t>
      </w:r>
      <w:r w:rsidR="008D2928" w:rsidRPr="007A336B">
        <w:rPr>
          <w:sz w:val="24"/>
          <w:szCs w:val="24"/>
        </w:rPr>
        <w:t xml:space="preserve">на условиях DDP (Согласно ИНКОТЕРМС </w:t>
      </w:r>
      <w:r w:rsidR="003E4055" w:rsidRPr="007A336B">
        <w:rPr>
          <w:sz w:val="24"/>
          <w:szCs w:val="24"/>
        </w:rPr>
        <w:t>2010</w:t>
      </w:r>
      <w:r w:rsidR="008D2928" w:rsidRPr="007A336B">
        <w:rPr>
          <w:sz w:val="24"/>
          <w:szCs w:val="24"/>
        </w:rPr>
        <w:t>) по адрес</w:t>
      </w:r>
      <w:r w:rsidR="00EA30C6" w:rsidRPr="007A336B">
        <w:rPr>
          <w:sz w:val="24"/>
          <w:szCs w:val="24"/>
        </w:rPr>
        <w:t>у</w:t>
      </w:r>
      <w:r w:rsidR="008D2928" w:rsidRPr="007A336B">
        <w:rPr>
          <w:sz w:val="24"/>
          <w:szCs w:val="24"/>
        </w:rPr>
        <w:t xml:space="preserve"> филиал</w:t>
      </w:r>
      <w:r w:rsidR="00EA30C6" w:rsidRPr="007A336B">
        <w:rPr>
          <w:sz w:val="24"/>
          <w:szCs w:val="24"/>
        </w:rPr>
        <w:t>а</w:t>
      </w:r>
      <w:r w:rsidR="008D2928" w:rsidRPr="007A336B">
        <w:rPr>
          <w:sz w:val="24"/>
          <w:szCs w:val="24"/>
        </w:rPr>
        <w:t xml:space="preserve"> ПАО «МРСК Центра»</w:t>
      </w:r>
      <w:bookmarkEnd w:id="21"/>
      <w:r w:rsidR="00EA30C6" w:rsidRPr="007A336B">
        <w:rPr>
          <w:sz w:val="24"/>
          <w:szCs w:val="24"/>
        </w:rPr>
        <w:t xml:space="preserve"> - </w:t>
      </w:r>
      <w:r w:rsidR="008D2928" w:rsidRPr="007A336B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D053CF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7A336B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подписания Сторонами накладной, предоставления счета-фактуры</w:t>
      </w:r>
      <w:r w:rsidR="00312FD5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lastRenderedPageBreak/>
        <w:t xml:space="preserve">и иных документов, </w:t>
      </w:r>
      <w:r w:rsidRPr="007A336B">
        <w:rPr>
          <w:iCs/>
          <w:sz w:val="24"/>
          <w:szCs w:val="24"/>
        </w:rPr>
        <w:t>предусмотренных договором.</w:t>
      </w:r>
      <w:bookmarkEnd w:id="22"/>
      <w:r w:rsidR="005F2981" w:rsidRPr="007A336B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7A336B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7A336B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7A336B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7A336B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-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ом(</w:t>
      </w:r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r w:rsidRPr="00D053CF">
        <w:rPr>
          <w:sz w:val="24"/>
          <w:szCs w:val="24"/>
        </w:rPr>
        <w:t>ях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-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«Россети»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«Россети»</w:t>
      </w:r>
      <w:r w:rsidRPr="00D053CF">
        <w:rPr>
          <w:bCs w:val="0"/>
          <w:sz w:val="24"/>
          <w:szCs w:val="24"/>
        </w:rPr>
        <w:t xml:space="preserve">, при этом в соответствии с ч. 4 ст. 447 Гражданского Кодекса РФ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</w:t>
      </w:r>
      <w:r w:rsidRPr="00D053CF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</w:t>
      </w:r>
      <w:r w:rsidRPr="00D053CF">
        <w:rPr>
          <w:sz w:val="24"/>
          <w:szCs w:val="24"/>
        </w:rPr>
        <w:lastRenderedPageBreak/>
        <w:t xml:space="preserve">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предложений. Все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7A336B" w:rsidRPr="007A336B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7A336B" w:rsidRPr="007A336B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7A336B" w:rsidRPr="007A336B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7A336B" w:rsidRPr="007A336B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7A336B" w:rsidRPr="007A336B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7A336B" w:rsidRPr="007A336B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7A336B" w:rsidRPr="007A336B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7A336B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7A336B" w:rsidRPr="007A336B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7A336B" w:rsidRPr="007A336B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7A336B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7A336B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7A336B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разъяснения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я о проведении </w:t>
      </w:r>
      <w:r w:rsidR="0089163E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, </w:t>
      </w:r>
      <w:r w:rsidR="0089163E" w:rsidRPr="00D053CF">
        <w:rPr>
          <w:sz w:val="24"/>
          <w:szCs w:val="24"/>
          <w:lang w:eastAsia="ru-RU"/>
        </w:rPr>
        <w:t>Д</w:t>
      </w:r>
      <w:r w:rsidRPr="00D053CF">
        <w:rPr>
          <w:sz w:val="24"/>
          <w:szCs w:val="24"/>
          <w:lang w:eastAsia="ru-RU"/>
        </w:rPr>
        <w:t xml:space="preserve">окументации </w:t>
      </w:r>
      <w:r w:rsidR="0089163E" w:rsidRPr="00D053CF">
        <w:rPr>
          <w:sz w:val="24"/>
          <w:szCs w:val="24"/>
          <w:lang w:eastAsia="ru-RU"/>
        </w:rPr>
        <w:t xml:space="preserve">по запросу предложений </w:t>
      </w:r>
      <w:r w:rsidRPr="00D053C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отказ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Pr="00D053C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5.1</w:t>
      </w:r>
      <w:r w:rsidR="00334620">
        <w:fldChar w:fldCharType="end"/>
      </w:r>
      <w:r w:rsidR="00D80639" w:rsidRPr="00D053CF">
        <w:rPr>
          <w:bCs w:val="0"/>
          <w:sz w:val="24"/>
          <w:szCs w:val="24"/>
          <w:lang w:eastAsia="ru-RU"/>
        </w:rPr>
        <w:t>)</w:t>
      </w:r>
      <w:r w:rsidR="00B71B9D" w:rsidRPr="00D053CF">
        <w:rPr>
          <w:bCs w:val="0"/>
          <w:sz w:val="24"/>
          <w:szCs w:val="24"/>
          <w:lang w:eastAsia="ru-RU"/>
        </w:rPr>
        <w:t>;</w:t>
      </w:r>
    </w:p>
    <w:p w:rsidR="00B71B9D" w:rsidRPr="00D053C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Сводную таблицу стоимости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53C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53CF">
        <w:rPr>
          <w:bCs w:val="0"/>
          <w:sz w:val="24"/>
          <w:szCs w:val="24"/>
        </w:rPr>
        <w:t xml:space="preserve">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5.2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7A336B" w:rsidRPr="007A336B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Документ(ы) в соответствии с пп.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_Ref440274913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  <w:lang w:eastAsia="ru-RU"/>
        </w:rPr>
        <w:t>5.2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7A336B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r w:rsidR="00F463E8" w:rsidRPr="00D053CF">
        <w:rPr>
          <w:sz w:val="24"/>
          <w:szCs w:val="24"/>
        </w:rPr>
        <w:t xml:space="preserve">пп.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7A336B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7A336B" w:rsidRPr="007A336B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7A336B" w:rsidRPr="007A336B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4"/>
    </w:p>
    <w:p w:rsidR="00717F60" w:rsidRPr="00D053CF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7563E">
        <w:rPr>
          <w:b/>
          <w:bCs w:val="0"/>
          <w:sz w:val="24"/>
          <w:szCs w:val="24"/>
          <w:u w:val="single"/>
        </w:rPr>
        <w:t>По Лоту №1:</w:t>
      </w:r>
      <w:r w:rsidR="00717F60" w:rsidRPr="0007563E">
        <w:rPr>
          <w:bCs w:val="0"/>
          <w:sz w:val="24"/>
          <w:szCs w:val="24"/>
        </w:rPr>
        <w:t xml:space="preserve"> </w:t>
      </w:r>
      <w:r w:rsidR="00091922" w:rsidRPr="0007563E">
        <w:rPr>
          <w:b/>
          <w:sz w:val="24"/>
          <w:szCs w:val="24"/>
        </w:rPr>
        <w:t xml:space="preserve">714 384,00 </w:t>
      </w:r>
      <w:r w:rsidR="00091922" w:rsidRPr="0007563E">
        <w:rPr>
          <w:sz w:val="24"/>
          <w:szCs w:val="24"/>
        </w:rPr>
        <w:t xml:space="preserve">(Семьсот четырнадцать тысяч триста восемьдесят четыре) рубля 00 копеек РФ, без учета НДС; НДС составляет </w:t>
      </w:r>
      <w:r w:rsidR="00091922" w:rsidRPr="0007563E">
        <w:rPr>
          <w:b/>
          <w:sz w:val="24"/>
          <w:szCs w:val="24"/>
        </w:rPr>
        <w:t>128 589,12</w:t>
      </w:r>
      <w:r w:rsidR="00091922" w:rsidRPr="0007563E">
        <w:rPr>
          <w:sz w:val="24"/>
          <w:szCs w:val="24"/>
        </w:rPr>
        <w:t xml:space="preserve"> (Сто двадцать восемь тысяч пятьсот восемьдесят девять) рублей 12 копеек РФ; </w:t>
      </w:r>
      <w:r w:rsidR="00091922" w:rsidRPr="0007563E">
        <w:rPr>
          <w:b/>
          <w:sz w:val="24"/>
          <w:szCs w:val="24"/>
        </w:rPr>
        <w:t>842 973,12</w:t>
      </w:r>
      <w:r w:rsidR="00091922" w:rsidRPr="0007563E">
        <w:rPr>
          <w:sz w:val="24"/>
          <w:szCs w:val="24"/>
        </w:rPr>
        <w:t xml:space="preserve"> (Восемьсот сорок две тысячи девятьсот семьдесят три) рубля 12 копеек РФ, с учетом НДС.</w:t>
      </w: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>. Привлечение со</w:t>
      </w:r>
      <w:r w:rsidR="003B6795" w:rsidRPr="00FD4E6C">
        <w:rPr>
          <w:bCs w:val="0"/>
          <w:sz w:val="24"/>
          <w:szCs w:val="24"/>
        </w:rPr>
        <w:t xml:space="preserve">поставщиков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</w:t>
      </w:r>
      <w:r w:rsidR="004F657D" w:rsidRPr="00D053CF">
        <w:rPr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8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r w:rsidRPr="00D053CF">
        <w:rPr>
          <w:sz w:val="24"/>
          <w:szCs w:val="24"/>
          <w:lang w:eastAsia="ru-RU"/>
        </w:rPr>
        <w:t>ях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49"/>
      <w:bookmarkEnd w:id="450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</w:t>
      </w:r>
      <w:r w:rsidRPr="00D053CF">
        <w:rPr>
          <w:sz w:val="24"/>
          <w:szCs w:val="24"/>
        </w:rPr>
        <w:lastRenderedPageBreak/>
        <w:t xml:space="preserve">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1"/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2"/>
    </w:p>
    <w:p w:rsidR="009948B4" w:rsidRPr="000C3055" w:rsidRDefault="000C3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5.7</w:t>
      </w:r>
      <w:r w:rsidR="007A336B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3"/>
    </w:p>
    <w:p w:rsidR="00F82225" w:rsidRPr="00D053CF" w:rsidRDefault="007E29D1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46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7A336B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</w:t>
      </w:r>
      <w:r w:rsidRPr="00577EC9">
        <w:rPr>
          <w:sz w:val="24"/>
          <w:szCs w:val="24"/>
        </w:rPr>
        <w:lastRenderedPageBreak/>
        <w:t>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4"/>
    </w:p>
    <w:p w:rsidR="007705A5" w:rsidRPr="00FD4E6C" w:rsidRDefault="007705A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5"/>
    </w:p>
    <w:p w:rsidR="00BD40A3" w:rsidRPr="00FD4E6C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3146C0" w:rsidRPr="00F91CA3" w:rsidRDefault="003146C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6" w:name="_Ref466909528"/>
      <w:r w:rsidRPr="00D053CF">
        <w:rPr>
          <w:sz w:val="24"/>
          <w:szCs w:val="24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</w:t>
      </w:r>
      <w:r w:rsidRPr="00D053CF">
        <w:rPr>
          <w:sz w:val="24"/>
          <w:szCs w:val="24"/>
        </w:rPr>
        <w:lastRenderedPageBreak/>
        <w:t>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</w:t>
      </w:r>
      <w:r w:rsidR="0007563E" w:rsidRPr="0007563E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6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7" w:name="_Ref191386451"/>
      <w:bookmarkStart w:id="458" w:name="_Ref440271628"/>
      <w:bookmarkStart w:id="459" w:name="_Toc440297034"/>
      <w:bookmarkStart w:id="460" w:name="_Toc440356595"/>
      <w:bookmarkStart w:id="461" w:name="_Toc440631730"/>
      <w:bookmarkStart w:id="462" w:name="_Toc440876515"/>
      <w:bookmarkStart w:id="463" w:name="_Toc441130587"/>
      <w:bookmarkStart w:id="464" w:name="_Toc441157091"/>
      <w:bookmarkStart w:id="465" w:name="_Toc447292109"/>
      <w:bookmarkStart w:id="466" w:name="_Toc462234867"/>
      <w:bookmarkStart w:id="467" w:name="_Toc466966833"/>
      <w:bookmarkStart w:id="468" w:name="_Toc468806083"/>
      <w:bookmarkStart w:id="469" w:name="_Toc469480350"/>
      <w:bookmarkStart w:id="470" w:name="_Toc472416866"/>
      <w:bookmarkStart w:id="471" w:name="_Toc498523096"/>
      <w:r w:rsidRPr="00D053CF">
        <w:rPr>
          <w:szCs w:val="24"/>
        </w:rPr>
        <w:t xml:space="preserve">Привлечение </w:t>
      </w:r>
      <w:bookmarkEnd w:id="457"/>
      <w:r w:rsidR="005B074F" w:rsidRPr="00D053CF">
        <w:rPr>
          <w:szCs w:val="24"/>
        </w:rPr>
        <w:t>сопоставщиков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r w:rsidR="005B074F" w:rsidRPr="00D053CF">
        <w:rPr>
          <w:bCs w:val="0"/>
          <w:sz w:val="24"/>
          <w:szCs w:val="24"/>
        </w:rPr>
        <w:t>сопоставщиков</w:t>
      </w:r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2" w:name="_Ref191386461"/>
      <w:bookmarkStart w:id="473" w:name="_Toc440297035"/>
      <w:bookmarkStart w:id="474" w:name="_Toc440356596"/>
      <w:bookmarkStart w:id="475" w:name="_Toc440631731"/>
      <w:bookmarkStart w:id="476" w:name="_Toc440876516"/>
      <w:bookmarkStart w:id="477" w:name="_Toc441130588"/>
      <w:bookmarkStart w:id="478" w:name="_Toc441157092"/>
      <w:bookmarkStart w:id="479" w:name="_Toc447292110"/>
      <w:bookmarkStart w:id="480" w:name="_Toc462234868"/>
      <w:bookmarkStart w:id="481" w:name="_Toc466966834"/>
      <w:bookmarkStart w:id="482" w:name="_Toc468806084"/>
      <w:bookmarkStart w:id="483" w:name="_Toc469480351"/>
      <w:bookmarkStart w:id="484" w:name="_Toc472416867"/>
      <w:bookmarkStart w:id="485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7A336B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6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6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7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срок действия соглашения должен быть не менее,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8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8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  <w:lang w:val="en-US"/>
        </w:rPr>
        <w:t>a</w:t>
      </w:r>
      <w:r w:rsidR="007A336B" w:rsidRPr="007A336B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  <w:lang w:val="en-US"/>
        </w:rPr>
        <w:t>g</w:t>
      </w:r>
      <w:r w:rsidR="007A336B" w:rsidRPr="007A336B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89" w:name="_Ref462233515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89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>. Документы, указанные в пп</w:t>
      </w:r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указанных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0" w:name="_Ref306114966"/>
      <w:bookmarkStart w:id="491" w:name="_Toc440297036"/>
      <w:bookmarkStart w:id="492" w:name="_Toc440356597"/>
      <w:bookmarkStart w:id="493" w:name="_Toc440631732"/>
      <w:bookmarkStart w:id="494" w:name="_Toc440876517"/>
      <w:bookmarkStart w:id="495" w:name="_Toc441130589"/>
      <w:bookmarkStart w:id="496" w:name="_Toc441157093"/>
      <w:bookmarkStart w:id="497" w:name="_Toc447292111"/>
      <w:bookmarkStart w:id="498" w:name="_Toc462234869"/>
      <w:bookmarkStart w:id="499" w:name="_Toc466966835"/>
      <w:bookmarkStart w:id="500" w:name="_Toc468806085"/>
      <w:bookmarkStart w:id="501" w:name="_Toc469480352"/>
      <w:bookmarkStart w:id="502" w:name="_Toc472416868"/>
      <w:bookmarkStart w:id="503" w:name="_Toc498523098"/>
      <w:r w:rsidRPr="00D053CF">
        <w:rPr>
          <w:szCs w:val="24"/>
        </w:rPr>
        <w:t>Разъяснение Документации по запросу предложений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53CF">
        <w:rPr>
          <w:bCs w:val="0"/>
          <w:iCs/>
          <w:sz w:val="24"/>
          <w:szCs w:val="24"/>
        </w:rPr>
        <w:t>Заявк</w:t>
      </w:r>
      <w:r w:rsidRPr="00D053CF">
        <w:rPr>
          <w:bCs w:val="0"/>
          <w:iCs/>
          <w:sz w:val="24"/>
          <w:szCs w:val="24"/>
        </w:rPr>
        <w:t xml:space="preserve">и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D053CF">
        <w:rPr>
          <w:sz w:val="24"/>
          <w:szCs w:val="24"/>
        </w:rPr>
        <w:t xml:space="preserve"> </w:t>
      </w:r>
      <w:r w:rsidRPr="00D053CF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а.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_Ref440969644 \r \h  \* MERGEFORMAT </w:instrText>
      </w:r>
      <w:r w:rsidR="00334620">
        <w:fldChar w:fldCharType="separate"/>
      </w:r>
      <w:r w:rsidR="007A336B" w:rsidRPr="007A336B">
        <w:rPr>
          <w:bCs w:val="0"/>
          <w:iCs/>
          <w:sz w:val="24"/>
          <w:szCs w:val="24"/>
        </w:rPr>
        <w:t>3.3.12</w:t>
      </w:r>
      <w:r w:rsidR="00334620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>
        <w:fldChar w:fldCharType="begin"/>
      </w:r>
      <w:r w:rsidR="00334620">
        <w:instrText xml:space="preserve"> REF _Ref440289401 \r \h  \* MERGEFORMAT </w:instrText>
      </w:r>
      <w:r w:rsidR="00334620">
        <w:fldChar w:fldCharType="separate"/>
      </w:r>
      <w:r w:rsidR="007A336B" w:rsidRPr="007A336B">
        <w:rPr>
          <w:bCs w:val="0"/>
          <w:iCs/>
          <w:sz w:val="24"/>
          <w:szCs w:val="24"/>
        </w:rPr>
        <w:t>3.3.13</w:t>
      </w:r>
      <w:r w:rsidR="00334620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4" w:name="_Toc440297037"/>
      <w:bookmarkStart w:id="505" w:name="_Toc440356598"/>
      <w:bookmarkStart w:id="506" w:name="_Toc440631733"/>
      <w:bookmarkStart w:id="507" w:name="_Toc440876518"/>
      <w:bookmarkStart w:id="508" w:name="_Ref440969599"/>
      <w:bookmarkStart w:id="509" w:name="_Ref440969644"/>
      <w:bookmarkStart w:id="510" w:name="_Toc441130590"/>
      <w:bookmarkStart w:id="511" w:name="_Toc441157094"/>
      <w:bookmarkStart w:id="512" w:name="_Toc447292112"/>
      <w:bookmarkStart w:id="513" w:name="_Toc462234870"/>
      <w:bookmarkStart w:id="514" w:name="_Toc466966836"/>
      <w:bookmarkStart w:id="515" w:name="_Toc468806086"/>
      <w:bookmarkStart w:id="516" w:name="_Toc469480353"/>
      <w:bookmarkStart w:id="517" w:name="_Toc472416869"/>
      <w:bookmarkStart w:id="518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19" w:name="_Ref440289401"/>
      <w:bookmarkStart w:id="520" w:name="_Toc440297038"/>
      <w:bookmarkStart w:id="521" w:name="_Toc440356599"/>
      <w:bookmarkStart w:id="522" w:name="_Toc440631734"/>
      <w:bookmarkStart w:id="523" w:name="_Toc440876519"/>
      <w:bookmarkStart w:id="524" w:name="_Toc441130591"/>
      <w:bookmarkStart w:id="525" w:name="_Toc441157095"/>
      <w:bookmarkStart w:id="526" w:name="_Toc447292113"/>
      <w:bookmarkStart w:id="527" w:name="_Toc462234871"/>
      <w:bookmarkStart w:id="528" w:name="_Toc466966837"/>
      <w:bookmarkStart w:id="529" w:name="_Toc468806087"/>
      <w:bookmarkStart w:id="530" w:name="_Toc469480354"/>
      <w:bookmarkStart w:id="531" w:name="_Toc472416870"/>
      <w:bookmarkStart w:id="532" w:name="_Toc498523100"/>
      <w:r w:rsidRPr="00D053CF">
        <w:rPr>
          <w:szCs w:val="24"/>
        </w:rPr>
        <w:t>Продление срока окончания приема Заявок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3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4" w:name="_Toc299701566"/>
      <w:bookmarkStart w:id="535" w:name="_Ref306176386"/>
      <w:bookmarkStart w:id="536" w:name="_Ref440285128"/>
      <w:bookmarkStart w:id="537" w:name="_Toc440357103"/>
      <w:bookmarkStart w:id="538" w:name="_Toc440359658"/>
      <w:bookmarkStart w:id="539" w:name="_Toc440632121"/>
      <w:bookmarkStart w:id="540" w:name="_Toc440875942"/>
      <w:bookmarkStart w:id="541" w:name="_Toc441130970"/>
      <w:bookmarkStart w:id="542" w:name="_Toc447292114"/>
      <w:bookmarkStart w:id="543" w:name="_Toc462234872"/>
      <w:bookmarkStart w:id="544" w:name="_Toc466966838"/>
      <w:bookmarkStart w:id="545" w:name="_Toc468806088"/>
      <w:bookmarkStart w:id="546" w:name="_Toc469480355"/>
      <w:bookmarkStart w:id="547" w:name="_Toc472416871"/>
      <w:bookmarkStart w:id="548" w:name="_Toc498523101"/>
      <w:bookmarkStart w:id="549" w:name="_Ref305973214"/>
      <w:r w:rsidRPr="00D053CF">
        <w:rPr>
          <w:bCs w:val="0"/>
          <w:szCs w:val="24"/>
          <w:lang w:eastAsia="ru-RU"/>
        </w:rPr>
        <w:t xml:space="preserve">Обеспечение </w:t>
      </w:r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исполнения обязательств Участника запроса предложений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0" w:name="_Ref462236869"/>
      <w:bookmarkStart w:id="551" w:name="_Toc498523102"/>
      <w:r w:rsidRPr="00D053CF">
        <w:t>Подача Заявок и их прием</w:t>
      </w:r>
      <w:bookmarkStart w:id="552" w:name="_Ref56229451"/>
      <w:bookmarkEnd w:id="533"/>
      <w:bookmarkEnd w:id="549"/>
      <w:bookmarkEnd w:id="550"/>
      <w:bookmarkEnd w:id="551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3" w:name="_Toc439323707"/>
      <w:bookmarkStart w:id="554" w:name="_Toc440297041"/>
      <w:bookmarkStart w:id="555" w:name="_Toc440356602"/>
      <w:bookmarkStart w:id="556" w:name="_Toc440631737"/>
      <w:bookmarkStart w:id="557" w:name="_Toc440876522"/>
      <w:bookmarkStart w:id="558" w:name="_Toc441130594"/>
      <w:bookmarkStart w:id="559" w:name="_Toc441157097"/>
      <w:bookmarkStart w:id="560" w:name="_Toc447292116"/>
      <w:bookmarkStart w:id="561" w:name="_Toc462234874"/>
      <w:bookmarkStart w:id="562" w:name="_Toc466966840"/>
      <w:bookmarkStart w:id="563" w:name="_Toc468806090"/>
      <w:bookmarkStart w:id="564" w:name="_Toc469480357"/>
      <w:bookmarkStart w:id="565" w:name="_Toc472416873"/>
      <w:bookmarkStart w:id="566" w:name="_Toc498523103"/>
      <w:r w:rsidRPr="00D053CF">
        <w:rPr>
          <w:szCs w:val="24"/>
        </w:rPr>
        <w:t>Подача Заявок через ЭТП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через ЭТП в отсканированном виде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7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</w:t>
      </w:r>
      <w:r w:rsidR="00717F60" w:rsidRPr="0007563E">
        <w:rPr>
          <w:bCs w:val="0"/>
          <w:sz w:val="24"/>
          <w:szCs w:val="24"/>
        </w:rPr>
        <w:t xml:space="preserve">могут быть поданы до </w:t>
      </w:r>
      <w:r w:rsidR="002B5044" w:rsidRPr="0007563E">
        <w:rPr>
          <w:b/>
          <w:bCs w:val="0"/>
          <w:sz w:val="24"/>
          <w:szCs w:val="24"/>
        </w:rPr>
        <w:t xml:space="preserve">12 часов 00 минут </w:t>
      </w:r>
      <w:r w:rsidR="00091922" w:rsidRPr="0007563E">
        <w:rPr>
          <w:b/>
          <w:bCs w:val="0"/>
          <w:sz w:val="24"/>
          <w:szCs w:val="24"/>
        </w:rPr>
        <w:t>0</w:t>
      </w:r>
      <w:r w:rsidR="0007563E" w:rsidRPr="0007563E">
        <w:rPr>
          <w:b/>
          <w:bCs w:val="0"/>
          <w:sz w:val="24"/>
          <w:szCs w:val="24"/>
        </w:rPr>
        <w:t>7</w:t>
      </w:r>
      <w:r w:rsidR="00091922" w:rsidRPr="0007563E">
        <w:rPr>
          <w:b/>
          <w:bCs w:val="0"/>
          <w:sz w:val="24"/>
          <w:szCs w:val="24"/>
        </w:rPr>
        <w:t xml:space="preserve"> июня</w:t>
      </w:r>
      <w:r w:rsidR="002B5044" w:rsidRPr="0007563E">
        <w:rPr>
          <w:b/>
          <w:bCs w:val="0"/>
          <w:sz w:val="24"/>
          <w:szCs w:val="24"/>
        </w:rPr>
        <w:t xml:space="preserve"> </w:t>
      </w:r>
      <w:r w:rsidR="00776C7A" w:rsidRPr="0007563E">
        <w:rPr>
          <w:b/>
          <w:bCs w:val="0"/>
          <w:sz w:val="24"/>
          <w:szCs w:val="24"/>
        </w:rPr>
        <w:t>2018</w:t>
      </w:r>
      <w:r w:rsidR="002B5044" w:rsidRPr="0007563E">
        <w:rPr>
          <w:b/>
          <w:bCs w:val="0"/>
          <w:sz w:val="24"/>
          <w:szCs w:val="24"/>
        </w:rPr>
        <w:t xml:space="preserve"> года</w:t>
      </w:r>
      <w:r w:rsidR="009E28D8" w:rsidRPr="0007563E">
        <w:rPr>
          <w:b/>
          <w:bCs w:val="0"/>
          <w:sz w:val="24"/>
          <w:szCs w:val="24"/>
        </w:rPr>
        <w:t>,</w:t>
      </w:r>
      <w:r w:rsidR="009E28D8" w:rsidRPr="00D053CF">
        <w:rPr>
          <w:b/>
          <w:bCs w:val="0"/>
          <w:sz w:val="24"/>
          <w:szCs w:val="24"/>
        </w:rPr>
        <w:t xml:space="preserve"> </w:t>
      </w:r>
      <w:r w:rsidR="009E28D8" w:rsidRPr="00D053CF">
        <w:rPr>
          <w:bCs w:val="0"/>
          <w:sz w:val="24"/>
          <w:szCs w:val="24"/>
        </w:rPr>
        <w:lastRenderedPageBreak/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5.1</w:t>
      </w:r>
      <w:r w:rsidR="00334620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7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8" w:name="_Ref115077798"/>
      <w:bookmarkStart w:id="569" w:name="_Toc439323708"/>
      <w:bookmarkStart w:id="570" w:name="_Toc440297042"/>
      <w:bookmarkStart w:id="571" w:name="_Toc440356603"/>
      <w:bookmarkStart w:id="572" w:name="_Toc440631738"/>
      <w:bookmarkStart w:id="573" w:name="_Toc440876523"/>
      <w:bookmarkStart w:id="574" w:name="_Toc441130595"/>
      <w:bookmarkStart w:id="575" w:name="_Toc441157098"/>
      <w:bookmarkStart w:id="576" w:name="_Toc447292117"/>
      <w:bookmarkStart w:id="577" w:name="_Toc462234875"/>
      <w:bookmarkStart w:id="578" w:name="_Toc466966841"/>
      <w:bookmarkStart w:id="579" w:name="_Toc468806091"/>
      <w:bookmarkStart w:id="580" w:name="_Toc469480358"/>
      <w:bookmarkStart w:id="581" w:name="_Toc472416874"/>
      <w:bookmarkStart w:id="582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bookmarkEnd w:id="552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303683883"/>
      <w:bookmarkStart w:id="584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3"/>
      <w:bookmarkEnd w:id="584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5" w:name="_Ref305973250"/>
      <w:bookmarkStart w:id="586" w:name="_Toc498523106"/>
      <w:r w:rsidRPr="00D053CF">
        <w:t>Оценка Заявок и проведение переговоров</w:t>
      </w:r>
      <w:bookmarkEnd w:id="585"/>
      <w:bookmarkEnd w:id="586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7" w:name="_Toc439323711"/>
      <w:bookmarkStart w:id="588" w:name="_Toc440297045"/>
      <w:bookmarkStart w:id="589" w:name="_Toc440356606"/>
      <w:bookmarkStart w:id="590" w:name="_Toc440631741"/>
      <w:bookmarkStart w:id="591" w:name="_Toc440876526"/>
      <w:bookmarkStart w:id="592" w:name="_Toc441130598"/>
      <w:bookmarkStart w:id="593" w:name="_Toc441157101"/>
      <w:bookmarkStart w:id="594" w:name="_Toc447292120"/>
      <w:bookmarkStart w:id="595" w:name="_Toc462234878"/>
      <w:bookmarkStart w:id="596" w:name="_Toc466966844"/>
      <w:bookmarkStart w:id="597" w:name="_Toc468806094"/>
      <w:bookmarkStart w:id="598" w:name="_Toc469480361"/>
      <w:bookmarkStart w:id="599" w:name="_Toc472416877"/>
      <w:bookmarkStart w:id="600" w:name="_Toc498523107"/>
      <w:r w:rsidRPr="00D053CF">
        <w:rPr>
          <w:szCs w:val="24"/>
        </w:rPr>
        <w:t>Общие положения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  <w:r w:rsidRPr="00D053CF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1" w:name="_Ref93089454"/>
      <w:bookmarkStart w:id="602" w:name="_Toc439323712"/>
      <w:bookmarkStart w:id="603" w:name="_Toc440297046"/>
      <w:bookmarkStart w:id="604" w:name="_Toc440356607"/>
      <w:bookmarkStart w:id="605" w:name="_Toc440631742"/>
      <w:bookmarkStart w:id="606" w:name="_Toc440876527"/>
      <w:bookmarkStart w:id="607" w:name="_Toc441130599"/>
      <w:bookmarkStart w:id="608" w:name="_Toc441157102"/>
      <w:bookmarkStart w:id="609" w:name="_Toc447292121"/>
      <w:bookmarkStart w:id="610" w:name="_Toc462234879"/>
      <w:bookmarkStart w:id="611" w:name="_Toc466966845"/>
      <w:bookmarkStart w:id="612" w:name="_Toc468806095"/>
      <w:bookmarkStart w:id="613" w:name="_Toc469480362"/>
      <w:bookmarkStart w:id="614" w:name="_Toc472416878"/>
      <w:bookmarkStart w:id="615" w:name="_Toc498523108"/>
      <w:r w:rsidRPr="00D053CF">
        <w:rPr>
          <w:szCs w:val="24"/>
        </w:rPr>
        <w:t>Отборочная стадия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6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7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6"/>
      <w:bookmarkEnd w:id="617"/>
    </w:p>
    <w:p w:rsidR="00775238" w:rsidRPr="00011803" w:rsidRDefault="006563A7" w:rsidP="00A222A8">
      <w:pPr>
        <w:pStyle w:val="affffff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A222A8">
      <w:pPr>
        <w:pStyle w:val="affffff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011803" w:rsidRPr="00011803">
        <w:rPr>
          <w:sz w:val="24"/>
          <w:szCs w:val="24"/>
        </w:rPr>
        <w:t xml:space="preserve">, в том числе если Участник (в т.ч. один или несколько членов Коллективного участника) не предоставил Справку о цепочке собственников участника закупочной процедуры, включая бенефициаров (в том числе конечных) (подраздел </w:t>
      </w:r>
      <w:r w:rsidR="00334620">
        <w:fldChar w:fldCharType="begin"/>
      </w:r>
      <w:r w:rsidR="00334620">
        <w:instrText xml:space="preserve"> REF _Ref499542691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5.7</w:t>
      </w:r>
      <w:r w:rsidR="00334620">
        <w:fldChar w:fldCharType="end"/>
      </w:r>
      <w:r w:rsidR="00011803" w:rsidRPr="00011803">
        <w:rPr>
          <w:sz w:val="24"/>
          <w:szCs w:val="24"/>
        </w:rPr>
        <w:t>)</w:t>
      </w:r>
      <w:r w:rsidR="00E374EE">
        <w:rPr>
          <w:sz w:val="24"/>
          <w:szCs w:val="24"/>
        </w:rPr>
        <w:t xml:space="preserve"> </w:t>
      </w:r>
      <w:r w:rsidR="00E374EE" w:rsidRPr="00334620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011803">
        <w:rPr>
          <w:sz w:val="24"/>
          <w:szCs w:val="24"/>
        </w:rPr>
        <w:t>;</w:t>
      </w:r>
      <w:r w:rsidR="00775238" w:rsidRPr="00011803">
        <w:rPr>
          <w:sz w:val="24"/>
          <w:szCs w:val="24"/>
        </w:rPr>
        <w:t xml:space="preserve"> </w:t>
      </w:r>
    </w:p>
    <w:p w:rsidR="00011803" w:rsidRPr="00D053CF" w:rsidRDefault="00011803" w:rsidP="00011803">
      <w:pPr>
        <w:pStyle w:val="affffff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Pr="00D053CF">
        <w:rPr>
          <w:sz w:val="24"/>
          <w:szCs w:val="24"/>
        </w:rPr>
        <w:t>;</w:t>
      </w:r>
    </w:p>
    <w:p w:rsidR="00011803" w:rsidRPr="00382A07" w:rsidRDefault="00011803" w:rsidP="00011803">
      <w:pPr>
        <w:pStyle w:val="affffff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D053CF" w:rsidRDefault="00011803" w:rsidP="00011803">
      <w:pPr>
        <w:pStyle w:val="affffff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Участник;</w:t>
      </w:r>
    </w:p>
    <w:p w:rsidR="00011803" w:rsidRPr="00D053CF" w:rsidRDefault="00011803" w:rsidP="00011803">
      <w:pPr>
        <w:pStyle w:val="affffff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D053CF">
        <w:rPr>
          <w:sz w:val="24"/>
          <w:szCs w:val="24"/>
        </w:rPr>
        <w:lastRenderedPageBreak/>
        <w:t>документации;</w:t>
      </w:r>
    </w:p>
    <w:p w:rsidR="00775238" w:rsidRPr="00D053CF" w:rsidRDefault="00AE57F2" w:rsidP="00A222A8">
      <w:pPr>
        <w:pStyle w:val="affffff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A222A8">
      <w:pPr>
        <w:pStyle w:val="affffff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19" w:name="_Ref303670674"/>
      <w:bookmarkStart w:id="620" w:name="_Toc439323713"/>
      <w:bookmarkStart w:id="621" w:name="_Toc440297047"/>
      <w:bookmarkStart w:id="622" w:name="_Toc440356608"/>
      <w:bookmarkStart w:id="623" w:name="_Toc440631743"/>
      <w:bookmarkStart w:id="624" w:name="_Toc440876528"/>
      <w:bookmarkStart w:id="625" w:name="_Toc441130600"/>
      <w:bookmarkStart w:id="626" w:name="_Toc441157103"/>
      <w:bookmarkStart w:id="627" w:name="_Toc447292122"/>
      <w:bookmarkStart w:id="628" w:name="_Toc462234880"/>
      <w:bookmarkStart w:id="629" w:name="_Toc466966846"/>
      <w:bookmarkStart w:id="630" w:name="_Toc468806096"/>
      <w:bookmarkStart w:id="631" w:name="_Toc469480363"/>
      <w:bookmarkStart w:id="632" w:name="_Toc472416879"/>
      <w:bookmarkStart w:id="633" w:name="_Toc498523109"/>
      <w:r w:rsidRPr="00D053CF">
        <w:rPr>
          <w:szCs w:val="24"/>
        </w:rPr>
        <w:t>Проведение переговоров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4" w:name="_Ref306138385"/>
      <w:bookmarkStart w:id="635" w:name="_Toc439323714"/>
      <w:bookmarkStart w:id="636" w:name="_Toc440297048"/>
      <w:bookmarkStart w:id="637" w:name="_Toc440356609"/>
      <w:bookmarkStart w:id="638" w:name="_Toc440631744"/>
      <w:bookmarkStart w:id="639" w:name="_Toc440876529"/>
      <w:bookmarkStart w:id="640" w:name="_Toc441130601"/>
      <w:bookmarkStart w:id="641" w:name="_Toc441157104"/>
      <w:bookmarkStart w:id="642" w:name="_Toc447292123"/>
      <w:bookmarkStart w:id="643" w:name="_Toc462234881"/>
      <w:bookmarkStart w:id="644" w:name="_Toc466966847"/>
      <w:bookmarkStart w:id="645" w:name="_Toc468806097"/>
      <w:bookmarkStart w:id="646" w:name="_Toc469480364"/>
      <w:bookmarkStart w:id="647" w:name="_Toc472416880"/>
      <w:bookmarkStart w:id="648" w:name="_Toc498523110"/>
      <w:r w:rsidRPr="00D053CF">
        <w:rPr>
          <w:szCs w:val="24"/>
        </w:rPr>
        <w:t>Оценочная стадия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49" w:name="_Ref303250967"/>
      <w:bookmarkStart w:id="650" w:name="_Toc305697378"/>
      <w:bookmarkStart w:id="651" w:name="_Toc498523111"/>
      <w:bookmarkStart w:id="652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49"/>
      <w:bookmarkEnd w:id="650"/>
      <w:bookmarkEnd w:id="651"/>
      <w:r w:rsidRPr="00D053CF">
        <w:t xml:space="preserve"> </w:t>
      </w:r>
    </w:p>
    <w:bookmarkEnd w:id="652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3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3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4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7A336B" w:rsidRPr="007A336B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7A336B" w:rsidRPr="007A336B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7A336B" w:rsidRPr="007A336B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5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6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предоставляет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7" w:name="_Ref471821960"/>
      <w:bookmarkStart w:id="658" w:name="_Toc471986593"/>
      <w:bookmarkStart w:id="659" w:name="_Toc472409204"/>
      <w:bookmarkStart w:id="660" w:name="_Toc472411818"/>
      <w:bookmarkStart w:id="661" w:name="_Toc498523112"/>
      <w:bookmarkStart w:id="662" w:name="_Ref303681924"/>
      <w:bookmarkStart w:id="663" w:name="_Ref303683914"/>
      <w:r w:rsidRPr="003C6D0A">
        <w:rPr>
          <w:bCs w:val="0"/>
        </w:rPr>
        <w:lastRenderedPageBreak/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7"/>
      <w:bookmarkEnd w:id="658"/>
      <w:bookmarkEnd w:id="659"/>
      <w:bookmarkEnd w:id="660"/>
      <w:bookmarkEnd w:id="661"/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3C6D0A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7A336B" w:rsidRPr="007A336B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C6D0A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C6D0A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3C6D0A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 xml:space="preserve">Пр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 (РФ) = ∑ 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ед. прод.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ед. прод. (РФ) = </w:t>
      </w:r>
      <w:r w:rsidRPr="003C6D0A">
        <w:rPr>
          <w:sz w:val="24"/>
          <w:szCs w:val="24"/>
          <w:lang w:val="en-US"/>
        </w:rPr>
        <w:t>kf</w:t>
      </w:r>
      <w:r w:rsidRPr="003C6D0A">
        <w:rPr>
          <w:sz w:val="24"/>
          <w:szCs w:val="24"/>
        </w:rPr>
        <w:t>*Ц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(РФ) нач.(макс)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  <w:lang w:val="en-US"/>
        </w:rPr>
        <w:t>kf</w:t>
      </w:r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72416955"/>
      <w:bookmarkStart w:id="665" w:name="_Ref472416971"/>
      <w:bookmarkStart w:id="666" w:name="_Toc498523113"/>
      <w:r w:rsidRPr="00FD4E6C">
        <w:lastRenderedPageBreak/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2"/>
      <w:bookmarkEnd w:id="663"/>
      <w:bookmarkEnd w:id="664"/>
      <w:bookmarkEnd w:id="665"/>
      <w:bookmarkEnd w:id="666"/>
    </w:p>
    <w:p w:rsidR="00717F60" w:rsidRPr="00FD4E6C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7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7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наилучшей</w:t>
      </w:r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251044"/>
      <w:bookmarkStart w:id="669" w:name="_Toc498523114"/>
      <w:bookmarkStart w:id="670" w:name="_Ref191386295"/>
      <w:r w:rsidRPr="00D053CF">
        <w:t>Признание запроса предложений несостоявшимся</w:t>
      </w:r>
      <w:bookmarkEnd w:id="668"/>
      <w:bookmarkEnd w:id="669"/>
    </w:p>
    <w:p w:rsidR="00717F60" w:rsidRPr="00D053CF" w:rsidRDefault="00717F60" w:rsidP="00B007D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1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1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2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A222A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3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r w:rsidRPr="00D053CF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73"/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68462453"/>
      <w:bookmarkStart w:id="675" w:name="_Toc468441704"/>
      <w:bookmarkStart w:id="676" w:name="_Ref465670219"/>
      <w:bookmarkStart w:id="677" w:name="_Toc498523115"/>
      <w:bookmarkStart w:id="678" w:name="_Ref303683929"/>
      <w:r w:rsidRPr="00FD4E6C">
        <w:rPr>
          <w:bCs w:val="0"/>
        </w:rPr>
        <w:t>Антидемпинговые меры</w:t>
      </w:r>
      <w:bookmarkEnd w:id="674"/>
      <w:bookmarkEnd w:id="675"/>
      <w:bookmarkEnd w:id="676"/>
      <w:bookmarkEnd w:id="677"/>
    </w:p>
    <w:p w:rsidR="007B5645" w:rsidRPr="00F91CA3" w:rsidRDefault="007B5645" w:rsidP="00F91CA3">
      <w:pPr>
        <w:pStyle w:val="affffff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lastRenderedPageBreak/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7A336B" w:rsidRPr="007A336B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7B5645" w:rsidRPr="00FD4E6C" w:rsidRDefault="007B5645" w:rsidP="00F91CA3">
      <w:pPr>
        <w:pStyle w:val="affffff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9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79"/>
    </w:p>
    <w:p w:rsidR="007B5645" w:rsidRPr="00FD4E6C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F91CA3">
      <w:pPr>
        <w:pStyle w:val="affffff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7A336B" w:rsidRPr="007A336B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F91CA3">
      <w:pPr>
        <w:pStyle w:val="affffff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7A336B" w:rsidRPr="007A336B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F91CA3">
      <w:pPr>
        <w:pStyle w:val="affffff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F91CA3">
      <w:pPr>
        <w:pStyle w:val="affffff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пп.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F91CA3">
      <w:pPr>
        <w:pStyle w:val="affffff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r w:rsidR="00F91CA3" w:rsidRPr="00F91CA3">
        <w:rPr>
          <w:sz w:val="24"/>
          <w:szCs w:val="24"/>
        </w:rPr>
        <w:t xml:space="preserve">пп.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Ref468805820"/>
      <w:bookmarkStart w:id="681" w:name="_Toc498523116"/>
      <w:r w:rsidRPr="00FD4E6C">
        <w:lastRenderedPageBreak/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0"/>
      <w:bookmarkEnd w:id="678"/>
      <w:bookmarkEnd w:id="680"/>
      <w:bookmarkEnd w:id="681"/>
    </w:p>
    <w:p w:rsidR="00657CD4" w:rsidRPr="00090A4A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657CD4" w:rsidRPr="00090A4A">
        <w:rPr>
          <w:bCs w:val="0"/>
          <w:sz w:val="24"/>
          <w:szCs w:val="24"/>
        </w:rPr>
        <w:t>.</w:t>
      </w:r>
    </w:p>
    <w:p w:rsidR="00090A4A" w:rsidRPr="00090A4A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90A4A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90A4A">
        <w:rPr>
          <w:color w:val="000000"/>
          <w:sz w:val="24"/>
          <w:szCs w:val="24"/>
          <w:lang w:eastAsia="x-none"/>
        </w:rPr>
        <w:t xml:space="preserve">(Протоколе) </w:t>
      </w:r>
      <w:r w:rsidRPr="00090A4A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90A4A" w:rsidRPr="00090A4A" w:rsidRDefault="00090A4A" w:rsidP="00090A4A">
      <w:pPr>
        <w:widowControl w:val="0"/>
        <w:numPr>
          <w:ilvl w:val="0"/>
          <w:numId w:val="8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90A4A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90A4A">
        <w:rPr>
          <w:bCs w:val="0"/>
          <w:sz w:val="24"/>
          <w:szCs w:val="24"/>
        </w:rPr>
        <w:t xml:space="preserve">Победителя </w:t>
      </w:r>
      <w:r w:rsidRPr="00090A4A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657CD4" w:rsidRPr="00090A4A" w:rsidRDefault="00090A4A" w:rsidP="00090A4A">
      <w:pPr>
        <w:widowControl w:val="0"/>
        <w:numPr>
          <w:ilvl w:val="0"/>
          <w:numId w:val="8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90A4A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</w:t>
      </w:r>
      <w:r w:rsidR="00657CD4" w:rsidRPr="00090A4A">
        <w:rPr>
          <w:color w:val="000000"/>
          <w:sz w:val="24"/>
          <w:szCs w:val="24"/>
          <w:lang w:eastAsia="ru-RU"/>
        </w:rPr>
        <w:t>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090A4A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2" w:name="_Ref294695403"/>
      <w:bookmarkStart w:id="683" w:name="_Ref306320315"/>
      <w:r w:rsidRPr="00657CD4">
        <w:rPr>
          <w:bCs w:val="0"/>
          <w:sz w:val="24"/>
          <w:szCs w:val="24"/>
        </w:rPr>
        <w:t>Договор</w:t>
      </w:r>
      <w:r w:rsidR="00717F60" w:rsidRPr="00657CD4">
        <w:rPr>
          <w:bCs w:val="0"/>
          <w:sz w:val="24"/>
          <w:szCs w:val="24"/>
        </w:rPr>
        <w:t xml:space="preserve"> между Заказчиком и </w:t>
      </w:r>
      <w:r w:rsidR="009C744E" w:rsidRPr="00657CD4">
        <w:rPr>
          <w:bCs w:val="0"/>
          <w:sz w:val="24"/>
          <w:szCs w:val="24"/>
        </w:rPr>
        <w:t>Участник</w:t>
      </w:r>
      <w:r w:rsidR="0087407B" w:rsidRPr="00657CD4">
        <w:rPr>
          <w:bCs w:val="0"/>
          <w:sz w:val="24"/>
          <w:szCs w:val="24"/>
        </w:rPr>
        <w:t xml:space="preserve">ом, чья </w:t>
      </w:r>
      <w:r w:rsidR="004B5EB3" w:rsidRPr="00657CD4">
        <w:rPr>
          <w:bCs w:val="0"/>
          <w:sz w:val="24"/>
          <w:szCs w:val="24"/>
        </w:rPr>
        <w:t>Заявк</w:t>
      </w:r>
      <w:r w:rsidR="0087407B" w:rsidRPr="00657CD4">
        <w:rPr>
          <w:bCs w:val="0"/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подписывается </w:t>
      </w:r>
      <w:r w:rsidR="00F13E44" w:rsidRPr="00DD0F48">
        <w:rPr>
          <w:sz w:val="24"/>
          <w:szCs w:val="24"/>
        </w:rPr>
        <w:t xml:space="preserve">не ранее чем через </w:t>
      </w:r>
      <w:r w:rsidR="00F13E44">
        <w:rPr>
          <w:sz w:val="24"/>
          <w:szCs w:val="24"/>
        </w:rPr>
        <w:t>10 (</w:t>
      </w:r>
      <w:r w:rsidR="00F13E44" w:rsidRPr="00DD0F48">
        <w:rPr>
          <w:sz w:val="24"/>
          <w:szCs w:val="24"/>
        </w:rPr>
        <w:t>десять</w:t>
      </w:r>
      <w:r w:rsidR="00F13E44">
        <w:rPr>
          <w:sz w:val="24"/>
          <w:szCs w:val="24"/>
        </w:rPr>
        <w:t>)</w:t>
      </w:r>
      <w:r w:rsidR="00F13E44" w:rsidRPr="00DD0F48">
        <w:rPr>
          <w:sz w:val="24"/>
          <w:szCs w:val="24"/>
        </w:rPr>
        <w:t xml:space="preserve"> дней</w:t>
      </w:r>
      <w:r w:rsidR="00F13E44" w:rsidRPr="00DD0F48">
        <w:rPr>
          <w:bCs w:val="0"/>
          <w:sz w:val="24"/>
          <w:szCs w:val="24"/>
        </w:rPr>
        <w:t xml:space="preserve"> и не позднее чем через </w:t>
      </w:r>
      <w:r w:rsidR="00F13E44" w:rsidRPr="00DD0F48">
        <w:rPr>
          <w:sz w:val="24"/>
          <w:szCs w:val="24"/>
        </w:rPr>
        <w:t xml:space="preserve">20 </w:t>
      </w:r>
      <w:r w:rsidR="00F13E44">
        <w:rPr>
          <w:sz w:val="24"/>
          <w:szCs w:val="24"/>
        </w:rPr>
        <w:t xml:space="preserve">(двадцать) </w:t>
      </w:r>
      <w:r w:rsidR="00F13E44" w:rsidRPr="00DD0F48">
        <w:rPr>
          <w:sz w:val="24"/>
          <w:szCs w:val="24"/>
        </w:rPr>
        <w:t>рабочих дней</w:t>
      </w:r>
      <w:r w:rsidR="00F13E44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 момента определения </w:t>
      </w:r>
      <w:r w:rsidR="0087407B" w:rsidRPr="00D053CF">
        <w:rPr>
          <w:bCs w:val="0"/>
          <w:sz w:val="24"/>
          <w:szCs w:val="24"/>
        </w:rPr>
        <w:t xml:space="preserve">лучшей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. Для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2"/>
      <w:bookmarkEnd w:id="683"/>
      <w:r w:rsidR="00717F60" w:rsidRPr="00FD4E6C">
        <w:rPr>
          <w:bCs w:val="0"/>
          <w:sz w:val="24"/>
          <w:szCs w:val="24"/>
        </w:rPr>
        <w:t xml:space="preserve"> </w:t>
      </w:r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4" w:name="_Ref305979053"/>
      <w:r w:rsidRPr="00FD4E6C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lastRenderedPageBreak/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7A336B" w:rsidRPr="007A336B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7A336B" w:rsidRPr="007A336B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r w:rsidR="00696966" w:rsidRPr="00F91CA3">
        <w:rPr>
          <w:sz w:val="24"/>
          <w:szCs w:val="24"/>
        </w:rPr>
        <w:t>наилучшей</w:t>
      </w:r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4"/>
      <w:bookmarkEnd w:id="685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5C2043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5C2043">
        <w:rPr>
          <w:bCs w:val="0"/>
          <w:sz w:val="24"/>
          <w:szCs w:val="24"/>
        </w:rPr>
      </w:r>
      <w:r w:rsidR="005C2043">
        <w:rPr>
          <w:bCs w:val="0"/>
          <w:sz w:val="24"/>
          <w:szCs w:val="24"/>
        </w:rPr>
        <w:fldChar w:fldCharType="separate"/>
      </w:r>
      <w:r w:rsidR="007A336B">
        <w:rPr>
          <w:bCs w:val="0"/>
          <w:sz w:val="24"/>
          <w:szCs w:val="24"/>
        </w:rPr>
        <w:t>3.13</w:t>
      </w:r>
      <w:r w:rsidR="005C2043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 xml:space="preserve">продукции от производителя(ей)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6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6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Toc181693189"/>
      <w:bookmarkStart w:id="689" w:name="_Ref190680463"/>
      <w:bookmarkStart w:id="690" w:name="_Ref306140410"/>
      <w:bookmarkStart w:id="691" w:name="_Ref306142159"/>
      <w:bookmarkStart w:id="692" w:name="_Ref468202077"/>
      <w:bookmarkStart w:id="693" w:name="_Ref303102866"/>
      <w:bookmarkStart w:id="694" w:name="_Toc305835589"/>
      <w:bookmarkStart w:id="695" w:name="_Ref303683952"/>
      <w:bookmarkStart w:id="696" w:name="__RefNumPara__840_922829174"/>
      <w:bookmarkEnd w:id="687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72417185"/>
      <w:bookmarkStart w:id="698" w:name="_Ref472417616"/>
      <w:bookmarkStart w:id="699" w:name="_Toc498523117"/>
      <w:r w:rsidRPr="003C6D0A">
        <w:lastRenderedPageBreak/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8"/>
      <w:bookmarkEnd w:id="689"/>
      <w:bookmarkEnd w:id="690"/>
      <w:bookmarkEnd w:id="691"/>
      <w:bookmarkEnd w:id="692"/>
      <w:bookmarkEnd w:id="697"/>
      <w:bookmarkEnd w:id="698"/>
      <w:bookmarkEnd w:id="699"/>
      <w:r w:rsidRPr="003C6D0A">
        <w:t xml:space="preserve"> </w:t>
      </w:r>
      <w:bookmarkEnd w:id="693"/>
      <w:bookmarkEnd w:id="694"/>
    </w:p>
    <w:p w:rsidR="00932C0A" w:rsidRPr="003C6D0A" w:rsidRDefault="003D5C97" w:rsidP="00F91CA3">
      <w:pPr>
        <w:pStyle w:val="affffff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7A336B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F91CA3">
      <w:pPr>
        <w:pStyle w:val="affffff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0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0"/>
    </w:p>
    <w:p w:rsidR="003D5C97" w:rsidRPr="00FD4E6C" w:rsidRDefault="003D5C97" w:rsidP="00F91CA3">
      <w:pPr>
        <w:pStyle w:val="affffff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7A336B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преддговорных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A222A8">
      <w:pPr>
        <w:pStyle w:val="affffff"/>
        <w:widowControl w:val="0"/>
        <w:numPr>
          <w:ilvl w:val="0"/>
          <w:numId w:val="76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1" w:name="_Ref468974799"/>
      <w:bookmarkStart w:id="702" w:name="_Ref465440181"/>
      <w:r w:rsidRPr="00A222A8">
        <w:rPr>
          <w:sz w:val="24"/>
          <w:szCs w:val="24"/>
        </w:rPr>
        <w:t>Реквизиты Заказчика:</w:t>
      </w:r>
      <w:bookmarkEnd w:id="701"/>
    </w:p>
    <w:p w:rsidR="00A222A8" w:rsidRPr="0007563E" w:rsidRDefault="00A222A8" w:rsidP="00FD4E6C">
      <w:pPr>
        <w:pStyle w:val="aff5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07563E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844985" w:rsidRPr="006A37BC" w:rsidRDefault="00844985" w:rsidP="0084498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E3225F">
        <w:rPr>
          <w:sz w:val="24"/>
          <w:szCs w:val="24"/>
          <w:u w:val="single"/>
        </w:rPr>
        <w:t>127018, Россия, г. Москва, ул. 2-я Ямская, д.4</w:t>
      </w:r>
    </w:p>
    <w:p w:rsidR="00844985" w:rsidRDefault="00844985" w:rsidP="0084498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844985" w:rsidRPr="006A37BC" w:rsidRDefault="00844985" w:rsidP="0084498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844985" w:rsidRPr="006A37BC" w:rsidRDefault="00844985" w:rsidP="0084498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844985" w:rsidRPr="006A37BC" w:rsidRDefault="00844985" w:rsidP="0084498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844985" w:rsidRPr="006A37BC" w:rsidRDefault="00844985" w:rsidP="0084498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844985" w:rsidRDefault="00844985" w:rsidP="0084498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844985" w:rsidRDefault="00844985" w:rsidP="00844985">
      <w:pPr>
        <w:pStyle w:val="aff5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8C2759" w:rsidRPr="00FD4E6C" w:rsidRDefault="008C2759" w:rsidP="00844985">
      <w:pPr>
        <w:pStyle w:val="aff5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highlight w:val="red"/>
          <w:u w:val="single"/>
        </w:rPr>
      </w:pPr>
    </w:p>
    <w:p w:rsidR="003D5C97" w:rsidRPr="00FD4E6C" w:rsidRDefault="003D5C97" w:rsidP="00F91CA3">
      <w:pPr>
        <w:pStyle w:val="affffff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3" w:name="_Ref472417478"/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2"/>
      <w:bookmarkEnd w:id="703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Ref303694483"/>
      <w:bookmarkStart w:id="705" w:name="_Toc305835590"/>
      <w:bookmarkStart w:id="706" w:name="_Ref306140451"/>
      <w:bookmarkStart w:id="707" w:name="_Toc498523118"/>
      <w:r w:rsidRPr="00D053CF">
        <w:t xml:space="preserve">Уведомление о результатах </w:t>
      </w:r>
      <w:bookmarkEnd w:id="704"/>
      <w:bookmarkEnd w:id="705"/>
      <w:r w:rsidRPr="00D053CF">
        <w:t>запроса предложений</w:t>
      </w:r>
      <w:bookmarkEnd w:id="706"/>
      <w:bookmarkEnd w:id="707"/>
    </w:p>
    <w:bookmarkEnd w:id="695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7A336B" w:rsidRPr="007A336B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lastRenderedPageBreak/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A222A8">
      <w:pPr>
        <w:widowControl w:val="0"/>
        <w:numPr>
          <w:ilvl w:val="2"/>
          <w:numId w:val="70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8" w:name="_Ref440270568"/>
      <w:bookmarkStart w:id="709" w:name="_Ref440274159"/>
      <w:bookmarkStart w:id="710" w:name="_Ref440292555"/>
      <w:bookmarkStart w:id="711" w:name="_Ref440292779"/>
      <w:bookmarkStart w:id="712" w:name="_Toc498523119"/>
      <w:r w:rsidRPr="00D053CF">
        <w:rPr>
          <w:szCs w:val="24"/>
        </w:rPr>
        <w:lastRenderedPageBreak/>
        <w:t>Техническая часть</w:t>
      </w:r>
      <w:bookmarkEnd w:id="708"/>
      <w:bookmarkEnd w:id="709"/>
      <w:bookmarkEnd w:id="710"/>
      <w:bookmarkEnd w:id="711"/>
      <w:bookmarkEnd w:id="712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3" w:name="_Toc176064096"/>
      <w:bookmarkStart w:id="714" w:name="_Toc176338524"/>
      <w:bookmarkStart w:id="715" w:name="_Toc180399752"/>
      <w:bookmarkStart w:id="716" w:name="_Toc191205941"/>
      <w:bookmarkStart w:id="717" w:name="_Toc194315544"/>
      <w:bookmarkStart w:id="718" w:name="_Toc423421725"/>
      <w:bookmarkStart w:id="719" w:name="_Toc498523120"/>
      <w:r w:rsidRPr="00D053CF">
        <w:t>Общие требования к условиям поставки продукции</w:t>
      </w:r>
      <w:bookmarkStart w:id="720" w:name="_Toc176064097"/>
      <w:bookmarkStart w:id="721" w:name="_Toc176338525"/>
      <w:bookmarkStart w:id="722" w:name="_Toc180399753"/>
      <w:bookmarkStart w:id="723" w:name="_Toc189457101"/>
      <w:bookmarkStart w:id="724" w:name="_Toc189461737"/>
      <w:bookmarkStart w:id="725" w:name="_Toc189462011"/>
      <w:bookmarkStart w:id="726" w:name="_Toc191273610"/>
      <w:bookmarkStart w:id="727" w:name="_Toc167189319"/>
      <w:bookmarkStart w:id="728" w:name="_Toc168725254"/>
      <w:bookmarkEnd w:id="713"/>
      <w:bookmarkEnd w:id="714"/>
      <w:bookmarkEnd w:id="715"/>
      <w:bookmarkEnd w:id="716"/>
      <w:bookmarkEnd w:id="717"/>
      <w:bookmarkEnd w:id="718"/>
      <w:bookmarkEnd w:id="71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9" w:name="_Toc439166308"/>
      <w:bookmarkStart w:id="730" w:name="_Toc439170656"/>
      <w:bookmarkStart w:id="731" w:name="_Toc439172758"/>
      <w:bookmarkStart w:id="732" w:name="_Toc439173202"/>
      <w:bookmarkStart w:id="733" w:name="_Toc439238196"/>
      <w:bookmarkStart w:id="734" w:name="_Toc439252748"/>
      <w:bookmarkStart w:id="735" w:name="_Toc439323606"/>
      <w:bookmarkStart w:id="736" w:name="_Toc439323722"/>
      <w:bookmarkStart w:id="737" w:name="_Toc440297056"/>
      <w:bookmarkStart w:id="738" w:name="_Toc440356617"/>
      <w:bookmarkStart w:id="739" w:name="_Toc440631753"/>
      <w:bookmarkStart w:id="740" w:name="_Toc440876538"/>
      <w:bookmarkStart w:id="741" w:name="_Toc441130610"/>
      <w:bookmarkStart w:id="742" w:name="_Toc441157113"/>
      <w:bookmarkStart w:id="743" w:name="_Toc447292132"/>
      <w:bookmarkStart w:id="744" w:name="_Toc462234890"/>
      <w:bookmarkStart w:id="745" w:name="_Toc466966856"/>
      <w:bookmarkStart w:id="746" w:name="_Toc468806107"/>
      <w:bookmarkStart w:id="747" w:name="_Toc469480374"/>
      <w:bookmarkStart w:id="748" w:name="_Toc472416891"/>
      <w:bookmarkStart w:id="749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0" w:name="_Toc439166309"/>
      <w:bookmarkStart w:id="751" w:name="_Toc439170657"/>
      <w:bookmarkStart w:id="752" w:name="_Toc439172759"/>
      <w:bookmarkStart w:id="753" w:name="_Toc439173203"/>
      <w:bookmarkStart w:id="754" w:name="_Toc439238197"/>
      <w:bookmarkStart w:id="755" w:name="_Toc439252749"/>
      <w:bookmarkStart w:id="756" w:name="_Toc439323607"/>
      <w:bookmarkStart w:id="757" w:name="_Toc439323723"/>
      <w:bookmarkStart w:id="758" w:name="_Toc440297057"/>
      <w:bookmarkStart w:id="759" w:name="_Toc440356618"/>
      <w:bookmarkStart w:id="760" w:name="_Toc440631754"/>
      <w:bookmarkStart w:id="761" w:name="_Toc440876539"/>
      <w:bookmarkStart w:id="762" w:name="_Toc441130611"/>
      <w:bookmarkStart w:id="763" w:name="_Toc441157114"/>
      <w:bookmarkStart w:id="764" w:name="_Toc447292133"/>
      <w:bookmarkStart w:id="765" w:name="_Toc462234891"/>
      <w:bookmarkStart w:id="766" w:name="_Toc466966857"/>
      <w:bookmarkStart w:id="767" w:name="_Toc468806108"/>
      <w:bookmarkStart w:id="768" w:name="_Toc469480375"/>
      <w:bookmarkStart w:id="769" w:name="_Toc472416892"/>
      <w:bookmarkStart w:id="770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</w:p>
    <w:p w:rsidR="002B5044" w:rsidRPr="00D053CF" w:rsidRDefault="002B5044" w:rsidP="0021751A">
      <w:pPr>
        <w:pStyle w:val="2"/>
        <w:ind w:left="1701" w:hanging="1134"/>
      </w:pPr>
      <w:bookmarkStart w:id="771" w:name="_Toc423421726"/>
      <w:bookmarkStart w:id="772" w:name="_Ref450652998"/>
      <w:bookmarkStart w:id="773" w:name="_Toc498523123"/>
      <w:r w:rsidRPr="00D053CF">
        <w:t>Перечень, объемы и характеристики закупаемой продукции</w:t>
      </w:r>
      <w:bookmarkEnd w:id="720"/>
      <w:bookmarkEnd w:id="721"/>
      <w:bookmarkEnd w:id="722"/>
      <w:bookmarkEnd w:id="723"/>
      <w:bookmarkEnd w:id="724"/>
      <w:bookmarkEnd w:id="725"/>
      <w:bookmarkEnd w:id="726"/>
      <w:bookmarkEnd w:id="771"/>
      <w:bookmarkEnd w:id="772"/>
      <w:bookmarkEnd w:id="773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4" w:name="_Toc439166311"/>
      <w:bookmarkStart w:id="775" w:name="_Toc439170659"/>
      <w:bookmarkStart w:id="776" w:name="_Toc439172761"/>
      <w:bookmarkStart w:id="777" w:name="_Toc439173205"/>
      <w:bookmarkStart w:id="778" w:name="_Toc439238199"/>
      <w:bookmarkStart w:id="779" w:name="_Toc439252751"/>
      <w:bookmarkStart w:id="780" w:name="_Toc439323609"/>
      <w:bookmarkStart w:id="781" w:name="_Toc439323725"/>
      <w:bookmarkStart w:id="782" w:name="_Toc440297059"/>
      <w:bookmarkStart w:id="783" w:name="_Toc440356620"/>
      <w:bookmarkStart w:id="784" w:name="_Toc440631756"/>
      <w:bookmarkStart w:id="785" w:name="_Toc440876541"/>
      <w:bookmarkStart w:id="786" w:name="_Toc441130613"/>
      <w:bookmarkStart w:id="787" w:name="_Toc441157116"/>
      <w:bookmarkStart w:id="788" w:name="_Toc447292135"/>
      <w:bookmarkStart w:id="789" w:name="_Toc462234893"/>
      <w:bookmarkStart w:id="790" w:name="_Toc466966859"/>
      <w:bookmarkStart w:id="791" w:name="_Toc468806110"/>
      <w:bookmarkStart w:id="792" w:name="_Toc469480377"/>
      <w:bookmarkStart w:id="793" w:name="_Toc472416894"/>
      <w:bookmarkStart w:id="794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ое(</w:t>
      </w:r>
      <w:r w:rsidRPr="00D053CF">
        <w:rPr>
          <w:b w:val="0"/>
          <w:szCs w:val="24"/>
        </w:rPr>
        <w:t>ие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>п</w:t>
      </w:r>
      <w:bookmarkStart w:id="795" w:name="_GoBack"/>
      <w:bookmarkEnd w:id="795"/>
      <w:r w:rsidR="00A154B7" w:rsidRPr="00DC5119">
        <w:rPr>
          <w:b w:val="0"/>
          <w:szCs w:val="24"/>
        </w:rPr>
        <w:t>о Лоту №1 (подраздел</w:t>
      </w:r>
      <w:r w:rsidR="00A154B7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7A336B" w:rsidRPr="007A336B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7A336B" w:rsidRPr="007A336B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7A336B" w:rsidRPr="007A336B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7"/>
      <w:bookmarkEnd w:id="728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 xml:space="preserve">В случае,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6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 опубликованное в [</w:t>
      </w:r>
      <w:r w:rsidRPr="00D053CF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руб.РФ.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r w:rsidRPr="00D053CF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A222A8">
      <w:pPr>
        <w:pStyle w:val="3"/>
        <w:numPr>
          <w:ilvl w:val="3"/>
          <w:numId w:val="65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D053CF" w:rsidRDefault="00920CB0" w:rsidP="00A222A8">
      <w:pPr>
        <w:numPr>
          <w:ilvl w:val="0"/>
          <w:numId w:val="60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D053CF">
        <w:rPr>
          <w:rFonts w:ascii="Calibri" w:hAnsi="Calibri"/>
        </w:rPr>
        <w:t xml:space="preserve"> </w:t>
      </w:r>
      <w:r w:rsidRPr="00D053CF">
        <w:t>ДЗО ПАО «Россети» (протокол от 28.11.2014 №171) (далее - Антикоррупционная политика).</w:t>
      </w:r>
    </w:p>
    <w:p w:rsidR="00920CB0" w:rsidRPr="00D053CF" w:rsidRDefault="00920CB0" w:rsidP="00A222A8">
      <w:pPr>
        <w:widowControl w:val="0"/>
        <w:numPr>
          <w:ilvl w:val="1"/>
          <w:numId w:val="64"/>
        </w:numPr>
        <w:suppressAutoHyphens w:val="0"/>
        <w:spacing w:line="240" w:lineRule="auto"/>
        <w:ind w:left="0" w:firstLine="709"/>
        <w:contextualSpacing/>
      </w:pPr>
      <w:r w:rsidRPr="00D053CF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A222A8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r w:rsidRPr="00D053CF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40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8C2759">
            <w:pPr>
              <w:suppressAutoHyphens w:val="0"/>
              <w:spacing w:line="240" w:lineRule="auto"/>
              <w:ind w:left="30"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8C2759">
              <w:rPr>
                <w:b/>
                <w:bCs w:val="0"/>
                <w:sz w:val="18"/>
                <w:szCs w:val="18"/>
              </w:rPr>
              <w:t xml:space="preserve"> «</w:t>
            </w:r>
            <w:r w:rsidR="008C2759" w:rsidRPr="008C2759">
              <w:rPr>
                <w:b/>
                <w:bCs w:val="0"/>
                <w:sz w:val="18"/>
                <w:szCs w:val="18"/>
              </w:rPr>
              <w:t>Воронежэнерго</w:t>
            </w:r>
            <w:r w:rsidRPr="008C2759">
              <w:rPr>
                <w:b/>
                <w:bCs w:val="0"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8C275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8C2759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</w:t>
            </w:r>
            <w:r w:rsidR="008C2759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3</w:t>
            </w:r>
            <w:r w:rsidR="008C2759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="008C2759" w:rsidRPr="008C2759">
              <w:rPr>
                <w:b/>
                <w:bCs w:val="0"/>
                <w:sz w:val="18"/>
                <w:szCs w:val="18"/>
              </w:rPr>
              <w:t>Воронежэнерго</w:t>
            </w:r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0242BF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 xml:space="preserve">подготавливается на основании Технического(их)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7A336B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7A336B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B007DA" w:rsidRPr="003C6D0A" w:rsidRDefault="00B007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7A336B" w:rsidRPr="007A336B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7A336B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F9272D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F9272D">
              <w:rPr>
                <w:bCs w:val="0"/>
              </w:rPr>
              <w:t xml:space="preserve"> «</w:t>
            </w:r>
            <w:r w:rsidR="00F9272D" w:rsidRPr="00F9272D">
              <w:rPr>
                <w:bCs w:val="0"/>
              </w:rPr>
              <w:t>Воронежэнерго</w:t>
            </w:r>
            <w:r w:rsidRPr="00F9272D">
              <w:rPr>
                <w:bCs w:val="0"/>
              </w:rPr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0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0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0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7A336B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7A336B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7A336B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о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283175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312FD5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312FD5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312FD5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312FD5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312FD5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312FD5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312FD5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312FD5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A222A8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pStyle w:val="affffff"/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312FD5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312FD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312FD5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312FD5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312FD5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BF4A0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312FD5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312FD5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г.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D053CF">
                <w:t>законом</w:t>
              </w:r>
            </w:hyperlink>
            <w:r w:rsidRPr="00D053CF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15 – микропред</w:t>
            </w:r>
            <w:r w:rsidRPr="00D053CF">
              <w:softHyphen/>
              <w:t>приятие</w:t>
            </w: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120 в год – микро</w:t>
            </w:r>
            <w:r w:rsidRPr="00D053CF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7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(фамилия, имя, отчество (при наличии) подписавшего,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6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8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6"/>
        <w:jc w:val="both"/>
      </w:pPr>
    </w:p>
    <w:p w:rsidR="0047469A" w:rsidRPr="00D053CF" w:rsidRDefault="0047469A" w:rsidP="001F10B0">
      <w:pPr>
        <w:pStyle w:val="afffffff6"/>
        <w:jc w:val="both"/>
      </w:pPr>
      <w:r w:rsidRPr="00D053CF">
        <w:rPr>
          <w:rStyle w:val="afffffff8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6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8"/>
        </w:rPr>
        <w:t>3</w:t>
      </w:r>
      <w:r w:rsidRPr="00D053CF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 xml:space="preserve">Российской Федерации №209-ФЗ от 24.07.2007 с изменениями «О развитии малого и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7813A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 xml:space="preserve"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7A336B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bookmarkStart w:id="1316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  <w:bookmarkEnd w:id="1316"/>
    </w:p>
    <w:p w:rsidR="004F4D80" w:rsidRPr="00E40B10" w:rsidRDefault="00E40B10" w:rsidP="00E40B10">
      <w:pPr>
        <w:pStyle w:val="3"/>
        <w:rPr>
          <w:szCs w:val="24"/>
        </w:rPr>
      </w:pPr>
      <w:bookmarkStart w:id="1317" w:name="_Toc343690584"/>
      <w:bookmarkStart w:id="1318" w:name="_Toc372294428"/>
      <w:bookmarkStart w:id="1319" w:name="_Toc379288896"/>
      <w:bookmarkStart w:id="1320" w:name="_Toc384734780"/>
      <w:bookmarkStart w:id="1321" w:name="_Toc396984078"/>
      <w:bookmarkStart w:id="1322" w:name="_Toc423423681"/>
      <w:bookmarkStart w:id="1323" w:name="_Toc439170710"/>
      <w:bookmarkStart w:id="1324" w:name="_Toc439172812"/>
      <w:bookmarkStart w:id="1325" w:name="_Toc439173253"/>
      <w:bookmarkStart w:id="1326" w:name="_Toc439238249"/>
      <w:bookmarkStart w:id="1327" w:name="_Toc439252796"/>
      <w:bookmarkStart w:id="1328" w:name="_Toc439323770"/>
      <w:bookmarkStart w:id="1329" w:name="_Toc440361405"/>
      <w:bookmarkStart w:id="1330" w:name="_Toc440376287"/>
      <w:bookmarkStart w:id="1331" w:name="_Toc440382545"/>
      <w:bookmarkStart w:id="1332" w:name="_Toc440447215"/>
      <w:bookmarkStart w:id="1333" w:name="_Toc440632376"/>
      <w:bookmarkStart w:id="1334" w:name="_Toc440875148"/>
      <w:bookmarkStart w:id="1335" w:name="_Toc441131135"/>
      <w:bookmarkStart w:id="1336" w:name="_Toc441572140"/>
      <w:bookmarkStart w:id="1337" w:name="_Toc441575232"/>
      <w:bookmarkStart w:id="1338" w:name="_Toc442195898"/>
      <w:bookmarkStart w:id="1339" w:name="_Toc442251940"/>
      <w:bookmarkStart w:id="1340" w:name="_Toc442258889"/>
      <w:bookmarkStart w:id="1341" w:name="_Toc442259129"/>
      <w:bookmarkStart w:id="1342" w:name="_Toc447292892"/>
      <w:bookmarkStart w:id="1343" w:name="_Toc461808964"/>
      <w:bookmarkStart w:id="1344" w:name="_Toc463514796"/>
      <w:bookmarkStart w:id="1345" w:name="_Toc466967523"/>
      <w:bookmarkStart w:id="1346" w:name="_Toc467574715"/>
      <w:bookmarkStart w:id="1347" w:name="_Toc468441758"/>
      <w:bookmarkStart w:id="1348" w:name="_Toc469480233"/>
      <w:bookmarkStart w:id="1349" w:name="_Toc472409262"/>
      <w:bookmarkStart w:id="1350" w:name="_Toc498417409"/>
      <w:bookmarkStart w:id="1351" w:name="_Toc498523160"/>
      <w:r w:rsidRPr="00E40B10">
        <w:rPr>
          <w:szCs w:val="24"/>
        </w:rPr>
        <w:t xml:space="preserve">Форма 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0"/>
      <w:bookmarkEnd w:id="1351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г.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  <w:r w:rsidRPr="00E40B10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E40B10" w:rsidRPr="00E40B10" w:rsidTr="00312F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312FD5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312F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2" w:name="_Toc343690585"/>
      <w:bookmarkStart w:id="1353" w:name="_Toc372294429"/>
      <w:bookmarkStart w:id="1354" w:name="_Toc379288897"/>
      <w:bookmarkStart w:id="1355" w:name="_Toc384734781"/>
      <w:bookmarkStart w:id="1356" w:name="_Toc396984079"/>
      <w:bookmarkStart w:id="1357" w:name="_Toc423423682"/>
      <w:bookmarkStart w:id="1358" w:name="_Toc439170711"/>
      <w:bookmarkStart w:id="1359" w:name="_Toc439172813"/>
      <w:bookmarkStart w:id="1360" w:name="_Toc439173254"/>
      <w:bookmarkStart w:id="1361" w:name="_Toc439238250"/>
      <w:bookmarkStart w:id="1362" w:name="_Toc439252797"/>
      <w:bookmarkStart w:id="1363" w:name="_Toc439323771"/>
      <w:bookmarkStart w:id="1364" w:name="_Toc440297093"/>
      <w:bookmarkStart w:id="1365" w:name="_Toc440356654"/>
      <w:bookmarkStart w:id="1366" w:name="_Toc440631790"/>
      <w:bookmarkStart w:id="1367" w:name="_Toc440876574"/>
      <w:bookmarkStart w:id="1368" w:name="_Toc441130646"/>
      <w:bookmarkStart w:id="1369" w:name="_Toc441157149"/>
      <w:bookmarkStart w:id="1370" w:name="_Toc447292171"/>
      <w:bookmarkStart w:id="1371" w:name="_Toc462234931"/>
      <w:bookmarkStart w:id="1372" w:name="_Toc466966896"/>
      <w:bookmarkStart w:id="1373" w:name="_Toc468806147"/>
      <w:bookmarkStart w:id="1374" w:name="_Toc469480414"/>
      <w:bookmarkStart w:id="1375" w:name="_Toc472416931"/>
      <w:bookmarkStart w:id="1376" w:name="_Toc498523161"/>
      <w:r w:rsidRPr="00E40B10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E40B1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7" w:name="_Toc329588495"/>
      <w:bookmarkStart w:id="1378" w:name="_Toc423423683"/>
      <w:bookmarkStart w:id="1379" w:name="_Ref440272051"/>
      <w:bookmarkStart w:id="1380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E40B10" w:rsidRPr="00E40B10" w:rsidTr="00312F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40B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0B10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40B10" w:rsidRPr="00E40B10" w:rsidRDefault="00E40B10" w:rsidP="00E40B10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E40B10" w:rsidRPr="00E40B10" w:rsidRDefault="00E40B10" w:rsidP="00E40B10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E40B10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E40B10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E40B10" w:rsidRPr="00E40B10" w:rsidTr="00312F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312F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0C30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E40B10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E40B10" w:rsidRPr="00E40B10" w:rsidTr="00312F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E40B10" w:rsidRPr="00E40B10" w:rsidRDefault="00E40B10" w:rsidP="00E40B10">
      <w:pPr>
        <w:rPr>
          <w:szCs w:val="24"/>
        </w:rPr>
      </w:pPr>
      <w:r w:rsidRPr="00E40B10">
        <w:t>Приведённые в форме сведения о физических и юридических лицах являются условными и указаны в качестве примера.</w:t>
      </w:r>
    </w:p>
    <w:p w:rsidR="00E40B10" w:rsidRPr="00E40B10" w:rsidRDefault="00E40B10" w:rsidP="00E40B10">
      <w:pPr>
        <w:pStyle w:val="2"/>
        <w:sectPr w:rsidR="00E40B10" w:rsidRPr="00E40B10" w:rsidSect="00312F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1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7"/>
      <w:bookmarkEnd w:id="1378"/>
      <w:bookmarkEnd w:id="1379"/>
      <w:bookmarkEnd w:id="1380"/>
      <w:bookmarkEnd w:id="1381"/>
    </w:p>
    <w:p w:rsidR="004F4D80" w:rsidRPr="00D053CF" w:rsidRDefault="004F4D80" w:rsidP="004F4D80">
      <w:pPr>
        <w:pStyle w:val="3"/>
        <w:rPr>
          <w:szCs w:val="24"/>
        </w:rPr>
      </w:pPr>
      <w:bookmarkStart w:id="1382" w:name="_Toc343690587"/>
      <w:bookmarkStart w:id="1383" w:name="_Toc372294431"/>
      <w:bookmarkStart w:id="1384" w:name="_Toc379288899"/>
      <w:bookmarkStart w:id="1385" w:name="_Toc384734783"/>
      <w:bookmarkStart w:id="1386" w:name="_Toc396984081"/>
      <w:bookmarkStart w:id="1387" w:name="_Toc423423684"/>
      <w:bookmarkStart w:id="1388" w:name="_Toc439170713"/>
      <w:bookmarkStart w:id="1389" w:name="_Toc439172815"/>
      <w:bookmarkStart w:id="1390" w:name="_Toc439173256"/>
      <w:bookmarkStart w:id="1391" w:name="_Toc439238252"/>
      <w:bookmarkStart w:id="1392" w:name="_Toc439252799"/>
      <w:bookmarkStart w:id="1393" w:name="_Toc439323773"/>
      <w:bookmarkStart w:id="1394" w:name="_Toc440297095"/>
      <w:bookmarkStart w:id="1395" w:name="_Toc440356656"/>
      <w:bookmarkStart w:id="1396" w:name="_Toc440631792"/>
      <w:bookmarkStart w:id="1397" w:name="_Toc440876576"/>
      <w:bookmarkStart w:id="1398" w:name="_Toc441130648"/>
      <w:bookmarkStart w:id="1399" w:name="_Toc441157151"/>
      <w:bookmarkStart w:id="1400" w:name="_Toc447292173"/>
      <w:bookmarkStart w:id="1401" w:name="_Toc462234933"/>
      <w:bookmarkStart w:id="1402" w:name="_Toc466966898"/>
      <w:bookmarkStart w:id="1403" w:name="_Toc468806149"/>
      <w:bookmarkStart w:id="1404" w:name="_Toc469480416"/>
      <w:bookmarkStart w:id="1405" w:name="_Toc472416933"/>
      <w:bookmarkStart w:id="1406" w:name="_Toc498523163"/>
      <w:r w:rsidRPr="00D053CF">
        <w:rPr>
          <w:szCs w:val="24"/>
        </w:rPr>
        <w:t xml:space="preserve">Форма 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r w:rsidR="000D70B6" w:rsidRPr="00D053CF">
        <w:rPr>
          <w:szCs w:val="24"/>
        </w:rPr>
        <w:t>Согласия на обработку персональных данных</w:t>
      </w:r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="001F10B0" w:rsidRPr="00D053CF">
        <w:rPr>
          <w:sz w:val="24"/>
          <w:szCs w:val="24"/>
        </w:rPr>
        <w:t>.1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3311F3" w:rsidRPr="00D053CF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D053CF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D053CF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D053CF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D053C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D053CF">
        <w:rPr>
          <w:sz w:val="24"/>
          <w:szCs w:val="24"/>
        </w:rPr>
        <w:t>,</w:t>
      </w:r>
      <w:r w:rsidRPr="00D053CF">
        <w:rPr>
          <w:b/>
          <w:i/>
          <w:sz w:val="24"/>
          <w:szCs w:val="24"/>
        </w:rPr>
        <w:t xml:space="preserve"> действующего на основании _________</w:t>
      </w:r>
      <w:r w:rsidRPr="00D053CF">
        <w:rPr>
          <w:i/>
          <w:sz w:val="24"/>
          <w:szCs w:val="24"/>
        </w:rPr>
        <w:t>_,</w:t>
      </w:r>
      <w:r w:rsidRPr="00D053CF">
        <w:rPr>
          <w:b/>
          <w:i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дает свое согласие на </w:t>
      </w:r>
      <w:r w:rsidRPr="00D053CF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D053C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D053CF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D053CF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_______________________                                                   ______________________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D053C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М.П.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 поручению: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__________________ </w:t>
      </w:r>
      <w:r w:rsidRPr="00D053CF">
        <w:rPr>
          <w:b/>
          <w:i/>
          <w:sz w:val="24"/>
          <w:szCs w:val="24"/>
        </w:rPr>
        <w:t>{указывается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07" w:name="_Toc439252801"/>
      <w:bookmarkStart w:id="1408" w:name="_Toc439323774"/>
      <w:bookmarkStart w:id="1409" w:name="_Toc440297096"/>
      <w:bookmarkStart w:id="1410" w:name="_Toc440356657"/>
      <w:bookmarkStart w:id="1411" w:name="_Toc440631793"/>
      <w:bookmarkStart w:id="1412" w:name="_Toc440876577"/>
      <w:bookmarkStart w:id="1413" w:name="_Toc441130649"/>
      <w:bookmarkStart w:id="1414" w:name="_Toc441157152"/>
      <w:bookmarkStart w:id="1415" w:name="_Toc447292174"/>
      <w:bookmarkStart w:id="1416" w:name="_Toc462234934"/>
      <w:bookmarkStart w:id="1417" w:name="_Toc466966899"/>
      <w:bookmarkStart w:id="1418" w:name="_Toc468806150"/>
      <w:bookmarkStart w:id="1419" w:name="_Toc469480417"/>
      <w:bookmarkStart w:id="1420" w:name="_Toc472416934"/>
      <w:bookmarkStart w:id="1421" w:name="_Toc498523164"/>
      <w:r w:rsidRPr="00D053CF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</w:p>
    <w:p w:rsidR="001F10B0" w:rsidRPr="00D053CF" w:rsidRDefault="001F10B0" w:rsidP="001F10B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 xml:space="preserve">составляется </w:t>
      </w:r>
      <w:r w:rsidRPr="00D053CF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1F10B0" w:rsidRPr="00D053CF" w:rsidRDefault="001F10B0" w:rsidP="001F10B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1F10B0" w:rsidRPr="00D053CF" w:rsidRDefault="001F10B0" w:rsidP="001F10B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1F10B0" w:rsidRPr="00D053CF" w:rsidRDefault="001F10B0" w:rsidP="001F10B0">
      <w:pPr>
        <w:pStyle w:val="3"/>
        <w:rPr>
          <w:szCs w:val="24"/>
        </w:rPr>
      </w:pPr>
      <w:bookmarkStart w:id="1422" w:name="_Toc462216791"/>
      <w:bookmarkStart w:id="1423" w:name="_Toc462234935"/>
      <w:bookmarkStart w:id="1424" w:name="_Toc466966900"/>
      <w:bookmarkStart w:id="1425" w:name="_Toc468806151"/>
      <w:bookmarkStart w:id="1426" w:name="_Toc469480418"/>
      <w:bookmarkStart w:id="1427" w:name="_Toc472416935"/>
      <w:bookmarkStart w:id="1428" w:name="_Toc498523165"/>
      <w:r w:rsidRPr="00D053CF">
        <w:rPr>
          <w:szCs w:val="24"/>
        </w:rPr>
        <w:lastRenderedPageBreak/>
        <w:t>Форма Согласия на обработку персональных данных</w:t>
      </w:r>
      <w:bookmarkEnd w:id="1422"/>
      <w:bookmarkEnd w:id="1423"/>
      <w:bookmarkEnd w:id="1424"/>
      <w:bookmarkEnd w:id="1425"/>
      <w:bookmarkEnd w:id="1426"/>
      <w:bookmarkEnd w:id="1427"/>
      <w:bookmarkEnd w:id="1428"/>
    </w:p>
    <w:p w:rsidR="001F10B0" w:rsidRPr="00D053CF" w:rsidRDefault="00716D4E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Приложение 8</w:t>
      </w:r>
      <w:r w:rsidR="001F10B0" w:rsidRPr="00D053CF">
        <w:rPr>
          <w:sz w:val="24"/>
          <w:szCs w:val="24"/>
        </w:rPr>
        <w:t>.2 к письму о подаче оферты</w:t>
      </w:r>
      <w:r w:rsidR="001F10B0" w:rsidRPr="00D053CF">
        <w:rPr>
          <w:sz w:val="24"/>
          <w:szCs w:val="24"/>
        </w:rPr>
        <w:br/>
        <w:t>от «____»_____________ г. №__________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D053CF" w:rsidRDefault="001F10B0" w:rsidP="001F10B0">
      <w:pPr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29" w:name="_Toc461809099"/>
      <w:r w:rsidRPr="00D053CF">
        <w:rPr>
          <w:b/>
          <w:sz w:val="24"/>
          <w:szCs w:val="24"/>
        </w:rPr>
        <w:t>Согласие на обработку персональных данных</w:t>
      </w:r>
      <w:bookmarkEnd w:id="1429"/>
      <w:r w:rsidRPr="00D053CF">
        <w:rPr>
          <w:b/>
          <w:sz w:val="24"/>
          <w:szCs w:val="24"/>
        </w:rPr>
        <w:t xml:space="preserve"> 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от «_____» ____________ 201____ г.</w:t>
      </w:r>
    </w:p>
    <w:p w:rsidR="001F10B0" w:rsidRPr="00D053CF" w:rsidRDefault="001F10B0" w:rsidP="001F10B0"/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    Я, ________________________________________________ </w:t>
      </w:r>
      <w:r w:rsidRPr="00D053CF">
        <w:rPr>
          <w:i/>
          <w:sz w:val="24"/>
          <w:szCs w:val="24"/>
        </w:rPr>
        <w:t>(указать полностью ФИО собственника/бенефициара)</w:t>
      </w:r>
      <w:r w:rsidRPr="00D053CF">
        <w:rPr>
          <w:sz w:val="24"/>
          <w:szCs w:val="24"/>
        </w:rPr>
        <w:t xml:space="preserve">, зарегистрирован (а) по адресу: ______________________________________ </w:t>
      </w:r>
      <w:r w:rsidRPr="00D053C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D053C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D053C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D053CF">
        <w:rPr>
          <w:sz w:val="24"/>
          <w:szCs w:val="24"/>
        </w:rPr>
        <w:t xml:space="preserve">, дата, год и место рождения ____________________________ </w:t>
      </w:r>
      <w:r w:rsidRPr="00D053CF">
        <w:rPr>
          <w:i/>
          <w:sz w:val="24"/>
          <w:szCs w:val="24"/>
        </w:rPr>
        <w:t xml:space="preserve">(указать), </w:t>
      </w:r>
      <w:r w:rsidRPr="00D053CF">
        <w:rPr>
          <w:sz w:val="24"/>
          <w:szCs w:val="24"/>
        </w:rPr>
        <w:t>должность и место работы (</w:t>
      </w:r>
      <w:r w:rsidRPr="00D053CF">
        <w:rPr>
          <w:i/>
          <w:sz w:val="24"/>
          <w:szCs w:val="24"/>
        </w:rPr>
        <w:t>собственника/бенефициара</w:t>
      </w:r>
      <w:r w:rsidRPr="00D053CF">
        <w:rPr>
          <w:sz w:val="24"/>
          <w:szCs w:val="24"/>
        </w:rPr>
        <w:t xml:space="preserve">) ___________________________ </w:t>
      </w:r>
      <w:r w:rsidRPr="00D053CF">
        <w:rPr>
          <w:i/>
          <w:sz w:val="24"/>
          <w:szCs w:val="24"/>
        </w:rPr>
        <w:t>(указать полностью без сокращений)</w:t>
      </w:r>
      <w:r w:rsidRPr="00D053CF">
        <w:rPr>
          <w:sz w:val="24"/>
          <w:szCs w:val="24"/>
        </w:rPr>
        <w:t xml:space="preserve">,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D053CF">
        <w:rPr>
          <w:i/>
          <w:sz w:val="24"/>
          <w:szCs w:val="24"/>
        </w:rPr>
        <w:t>(указывается наименование Участника закупочной процедуры</w:t>
      </w:r>
      <w:r w:rsidRPr="00D053CF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D053CF">
        <w:rPr>
          <w:i/>
          <w:sz w:val="24"/>
          <w:szCs w:val="24"/>
        </w:rPr>
        <w:t>*)</w:t>
      </w:r>
      <w:r w:rsidRPr="00D053CF">
        <w:rPr>
          <w:sz w:val="24"/>
          <w:szCs w:val="24"/>
        </w:rPr>
        <w:t xml:space="preserve"> </w:t>
      </w:r>
      <w:r w:rsidRPr="00D053C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D053C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D053CF">
        <w:rPr>
          <w:i/>
          <w:sz w:val="24"/>
          <w:szCs w:val="24"/>
        </w:rPr>
        <w:t xml:space="preserve">, </w:t>
      </w:r>
      <w:r w:rsidRPr="00D053CF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66596B" w:rsidRPr="00DE11FD" w:rsidRDefault="0066596B" w:rsidP="0066596B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DE11FD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Pr="00DE11FD">
        <w:rPr>
          <w:sz w:val="24"/>
          <w:szCs w:val="24"/>
        </w:rPr>
        <w:t>.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D053CF">
        <w:rPr>
          <w:sz w:val="24"/>
          <w:szCs w:val="24"/>
        </w:rPr>
        <w:t xml:space="preserve">_________________________ </w:t>
      </w:r>
      <w:r w:rsidRPr="00D053C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D053CF" w:rsidRDefault="001F10B0" w:rsidP="001F10B0">
      <w:pPr>
        <w:pStyle w:val="3"/>
        <w:rPr>
          <w:szCs w:val="24"/>
        </w:rPr>
      </w:pPr>
      <w:r w:rsidRPr="00D053CF">
        <w:rPr>
          <w:b w:val="0"/>
          <w:szCs w:val="24"/>
        </w:rPr>
        <w:br w:type="page"/>
      </w:r>
      <w:bookmarkStart w:id="1430" w:name="_Toc461809100"/>
      <w:bookmarkStart w:id="1431" w:name="_Toc462216792"/>
      <w:bookmarkStart w:id="1432" w:name="_Toc462234936"/>
      <w:bookmarkStart w:id="1433" w:name="_Toc466966901"/>
      <w:bookmarkStart w:id="1434" w:name="_Toc468806152"/>
      <w:bookmarkStart w:id="1435" w:name="_Toc469480419"/>
      <w:bookmarkStart w:id="1436" w:name="_Toc472416936"/>
      <w:bookmarkStart w:id="1437" w:name="_Toc498523166"/>
      <w:r w:rsidRPr="00D053CF">
        <w:rPr>
          <w:szCs w:val="24"/>
        </w:rPr>
        <w:lastRenderedPageBreak/>
        <w:t>Инструкции по заполнению</w:t>
      </w:r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</w:p>
    <w:p w:rsidR="001F10B0" w:rsidRPr="00D053CF" w:rsidRDefault="001F10B0" w:rsidP="001F10B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D053CF" w:rsidRDefault="001F10B0" w:rsidP="001F10B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0C305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к письму о подаче оферты «</w:t>
      </w:r>
      <w:r w:rsidR="000C3055" w:rsidRPr="00117C79">
        <w:rPr>
          <w:sz w:val="24"/>
          <w:szCs w:val="24"/>
        </w:rPr>
        <w:t>Справк</w:t>
      </w:r>
      <w:r w:rsidR="000C3055">
        <w:rPr>
          <w:sz w:val="24"/>
          <w:szCs w:val="24"/>
        </w:rPr>
        <w:t>а</w:t>
      </w:r>
      <w:r w:rsidR="000C3055" w:rsidRPr="00117C79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D053CF">
        <w:rPr>
          <w:sz w:val="24"/>
          <w:szCs w:val="24"/>
        </w:rPr>
        <w:t>».</w:t>
      </w:r>
    </w:p>
    <w:p w:rsidR="001F10B0" w:rsidRPr="00D053CF" w:rsidRDefault="001F10B0" w:rsidP="001F10B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D053CF">
        <w:rPr>
          <w:sz w:val="24"/>
          <w:szCs w:val="24"/>
        </w:rPr>
        <w:t>копия доверенности прикладывается к Заявке</w:t>
      </w:r>
      <w:r w:rsidRPr="00D053CF">
        <w:rPr>
          <w:sz w:val="24"/>
          <w:szCs w:val="24"/>
        </w:rPr>
        <w:t>.</w:t>
      </w:r>
    </w:p>
    <w:p w:rsidR="001F10B0" w:rsidRPr="00D053CF" w:rsidRDefault="001F10B0" w:rsidP="001F10B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D053CF" w:rsidRDefault="001F10B0" w:rsidP="001F10B0"/>
    <w:p w:rsidR="001F10B0" w:rsidRPr="00D053CF" w:rsidRDefault="001F10B0" w:rsidP="001F10B0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Pr="00D053CF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8" w:name="_Ref440272274"/>
      <w:bookmarkStart w:id="1439" w:name="_Ref440274756"/>
      <w:bookmarkStart w:id="1440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8"/>
      <w:bookmarkEnd w:id="1439"/>
      <w:bookmarkEnd w:id="1440"/>
    </w:p>
    <w:p w:rsidR="007857E5" w:rsidRPr="00D053CF" w:rsidRDefault="007857E5" w:rsidP="007857E5">
      <w:pPr>
        <w:pStyle w:val="3"/>
        <w:rPr>
          <w:szCs w:val="24"/>
        </w:rPr>
      </w:pPr>
      <w:bookmarkStart w:id="1441" w:name="_Toc439170718"/>
      <w:bookmarkStart w:id="1442" w:name="_Toc439172820"/>
      <w:bookmarkStart w:id="1443" w:name="_Toc439173262"/>
      <w:bookmarkStart w:id="1444" w:name="_Toc439238258"/>
      <w:bookmarkStart w:id="1445" w:name="_Toc439252806"/>
      <w:bookmarkStart w:id="1446" w:name="_Toc439323779"/>
      <w:bookmarkStart w:id="1447" w:name="_Toc440297101"/>
      <w:bookmarkStart w:id="1448" w:name="_Toc440356662"/>
      <w:bookmarkStart w:id="1449" w:name="_Toc440631798"/>
      <w:bookmarkStart w:id="1450" w:name="_Toc440876582"/>
      <w:bookmarkStart w:id="1451" w:name="_Toc441130654"/>
      <w:bookmarkStart w:id="1452" w:name="_Toc441157154"/>
      <w:bookmarkStart w:id="1453" w:name="_Toc447292176"/>
      <w:bookmarkStart w:id="1454" w:name="_Toc462234938"/>
      <w:bookmarkStart w:id="1455" w:name="_Toc466966903"/>
      <w:bookmarkStart w:id="1456" w:name="_Toc468806154"/>
      <w:bookmarkStart w:id="1457" w:name="_Toc469480421"/>
      <w:bookmarkStart w:id="1458" w:name="_Toc472416938"/>
      <w:bookmarkStart w:id="1459" w:name="_Toc498523168"/>
      <w:r w:rsidRPr="00D053CF">
        <w:rPr>
          <w:szCs w:val="24"/>
        </w:rPr>
        <w:t xml:space="preserve">Форма </w:t>
      </w:r>
      <w:bookmarkEnd w:id="1441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0" w:name="_Toc300142269"/>
      <w:bookmarkStart w:id="1461" w:name="_Toc309735391"/>
      <w:bookmarkStart w:id="1462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0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1"/>
      <w:bookmarkEnd w:id="1462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3" w:name="_Toc439170719"/>
      <w:bookmarkStart w:id="1464" w:name="_Toc439172821"/>
      <w:bookmarkStart w:id="1465" w:name="_Toc439173263"/>
      <w:bookmarkStart w:id="1466" w:name="_Toc439238259"/>
      <w:bookmarkStart w:id="1467" w:name="_Toc439252807"/>
      <w:bookmarkStart w:id="1468" w:name="_Toc439323780"/>
      <w:bookmarkStart w:id="1469" w:name="_Toc440297102"/>
      <w:bookmarkStart w:id="1470" w:name="_Toc440356663"/>
      <w:bookmarkStart w:id="1471" w:name="_Toc440631799"/>
      <w:bookmarkStart w:id="1472" w:name="_Toc440876583"/>
      <w:bookmarkStart w:id="1473" w:name="_Toc441130655"/>
      <w:bookmarkStart w:id="1474" w:name="_Toc441157155"/>
      <w:bookmarkStart w:id="1475" w:name="_Toc447292177"/>
      <w:bookmarkStart w:id="1476" w:name="_Toc462234939"/>
      <w:bookmarkStart w:id="1477" w:name="_Toc466966904"/>
      <w:bookmarkStart w:id="1478" w:name="_Toc468806155"/>
      <w:bookmarkStart w:id="1479" w:name="_Toc469480422"/>
      <w:bookmarkStart w:id="1480" w:name="_Toc472416939"/>
      <w:bookmarkStart w:id="1481" w:name="_Toc498523169"/>
      <w:r w:rsidRPr="00D053CF">
        <w:rPr>
          <w:szCs w:val="24"/>
        </w:rPr>
        <w:lastRenderedPageBreak/>
        <w:t>Инструкции по заполнению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</w:p>
    <w:p w:rsidR="007857E5" w:rsidRPr="00D053CF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2" w:name="_Ref93268095"/>
      <w:bookmarkStart w:id="1483" w:name="_Ref93268099"/>
      <w:bookmarkStart w:id="1484" w:name="_Toc98253958"/>
      <w:bookmarkStart w:id="1485" w:name="_Toc165173884"/>
      <w:bookmarkStart w:id="1486" w:name="_Toc423423678"/>
      <w:bookmarkStart w:id="1487" w:name="_Ref440272510"/>
      <w:bookmarkStart w:id="1488" w:name="_Ref440274961"/>
      <w:bookmarkStart w:id="1489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</w:p>
    <w:p w:rsidR="00635719" w:rsidRPr="00D053CF" w:rsidRDefault="00635719" w:rsidP="00635719">
      <w:pPr>
        <w:pStyle w:val="3"/>
        <w:rPr>
          <w:szCs w:val="24"/>
        </w:rPr>
      </w:pPr>
      <w:bookmarkStart w:id="1490" w:name="_Toc90385125"/>
      <w:bookmarkStart w:id="1491" w:name="_Toc439170705"/>
      <w:bookmarkStart w:id="1492" w:name="_Toc439172807"/>
      <w:bookmarkStart w:id="1493" w:name="_Toc439173268"/>
      <w:bookmarkStart w:id="1494" w:name="_Toc439238264"/>
      <w:bookmarkStart w:id="1495" w:name="_Toc439252812"/>
      <w:bookmarkStart w:id="1496" w:name="_Toc439323785"/>
      <w:bookmarkStart w:id="1497" w:name="_Toc440297104"/>
      <w:bookmarkStart w:id="1498" w:name="_Toc440356665"/>
      <w:bookmarkStart w:id="1499" w:name="_Toc440631801"/>
      <w:bookmarkStart w:id="1500" w:name="_Toc440876585"/>
      <w:bookmarkStart w:id="1501" w:name="_Toc441130657"/>
      <w:bookmarkStart w:id="1502" w:name="_Toc441157157"/>
      <w:bookmarkStart w:id="1503" w:name="_Toc447292179"/>
      <w:bookmarkStart w:id="1504" w:name="_Toc462234941"/>
      <w:bookmarkStart w:id="1505" w:name="_Toc466966906"/>
      <w:bookmarkStart w:id="1506" w:name="_Toc468806157"/>
      <w:bookmarkStart w:id="1507" w:name="_Toc469480424"/>
      <w:bookmarkStart w:id="1508" w:name="_Toc472416941"/>
      <w:bookmarkStart w:id="1509" w:name="_Toc498523171"/>
      <w:r w:rsidRPr="00D053C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0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0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0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0385126"/>
      <w:bookmarkStart w:id="1511" w:name="_Toc98253959"/>
      <w:bookmarkStart w:id="1512" w:name="_Toc157248211"/>
      <w:bookmarkStart w:id="1513" w:name="_Toc157496580"/>
      <w:bookmarkStart w:id="1514" w:name="_Toc158206119"/>
      <w:bookmarkStart w:id="1515" w:name="_Toc164057804"/>
      <w:bookmarkStart w:id="1516" w:name="_Toc164137154"/>
      <w:bookmarkStart w:id="1517" w:name="_Toc164161314"/>
      <w:bookmarkStart w:id="1518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19" w:name="_Toc439170706"/>
      <w:bookmarkStart w:id="1520" w:name="_Toc439172808"/>
      <w:bookmarkStart w:id="1521" w:name="_Toc439173269"/>
      <w:bookmarkStart w:id="1522" w:name="_Toc439238265"/>
      <w:bookmarkStart w:id="1523" w:name="_Toc439252813"/>
      <w:bookmarkStart w:id="1524" w:name="_Toc439323786"/>
      <w:bookmarkStart w:id="1525" w:name="_Toc440297105"/>
      <w:bookmarkStart w:id="1526" w:name="_Toc440356666"/>
      <w:bookmarkStart w:id="1527" w:name="_Toc440631802"/>
      <w:bookmarkStart w:id="1528" w:name="_Toc440876586"/>
      <w:bookmarkStart w:id="1529" w:name="_Toc441130658"/>
      <w:bookmarkStart w:id="1530" w:name="_Toc441157158"/>
      <w:bookmarkStart w:id="1531" w:name="_Toc447292180"/>
      <w:bookmarkStart w:id="1532" w:name="_Toc462234942"/>
      <w:bookmarkStart w:id="1533" w:name="_Toc466966907"/>
      <w:bookmarkStart w:id="1534" w:name="_Toc468806158"/>
      <w:bookmarkStart w:id="1535" w:name="_Toc469480425"/>
      <w:bookmarkStart w:id="1536" w:name="_Toc472416942"/>
      <w:bookmarkStart w:id="1537" w:name="_Toc498523172"/>
      <w:r w:rsidRPr="00D053C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635719" w:rsidRPr="00D053C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D053C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7A336B" w:rsidRPr="007A336B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C82" w:rsidRDefault="006B3C82">
      <w:pPr>
        <w:spacing w:line="240" w:lineRule="auto"/>
      </w:pPr>
      <w:r>
        <w:separator/>
      </w:r>
    </w:p>
  </w:endnote>
  <w:endnote w:type="continuationSeparator" w:id="0">
    <w:p w:rsidR="006B3C82" w:rsidRDefault="006B3C82">
      <w:pPr>
        <w:spacing w:line="240" w:lineRule="auto"/>
      </w:pPr>
      <w:r>
        <w:continuationSeparator/>
      </w:r>
    </w:p>
  </w:endnote>
  <w:endnote w:id="1">
    <w:p w:rsidR="00312FD5" w:rsidRPr="00E40B10" w:rsidRDefault="00312FD5" w:rsidP="00E40B10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2FD5" w:rsidRDefault="00312F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Pr="00FA0376" w:rsidRDefault="00312F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C5119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312FD5" w:rsidRPr="00EE0539" w:rsidRDefault="00312FD5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A4AFC">
      <w:rPr>
        <w:sz w:val="18"/>
        <w:szCs w:val="18"/>
      </w:rPr>
      <w:t>Договора на поставку вводов 35кВ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C82" w:rsidRDefault="006B3C82">
      <w:pPr>
        <w:spacing w:line="240" w:lineRule="auto"/>
      </w:pPr>
      <w:r>
        <w:separator/>
      </w:r>
    </w:p>
  </w:footnote>
  <w:footnote w:type="continuationSeparator" w:id="0">
    <w:p w:rsidR="006B3C82" w:rsidRDefault="006B3C82">
      <w:pPr>
        <w:spacing w:line="240" w:lineRule="auto"/>
      </w:pPr>
      <w:r>
        <w:continuationSeparator/>
      </w:r>
    </w:p>
  </w:footnote>
  <w:footnote w:id="1">
    <w:p w:rsidR="00312FD5" w:rsidRPr="00B36685" w:rsidRDefault="00312FD5" w:rsidP="001B4F5D">
      <w:pPr>
        <w:pStyle w:val="1ff6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12FD5" w:rsidRDefault="00312FD5" w:rsidP="001B4F5D">
      <w:pPr>
        <w:pStyle w:val="1ff6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12FD5" w:rsidRDefault="00312FD5" w:rsidP="001B4F5D">
      <w:pPr>
        <w:pStyle w:val="1ff6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12FD5" w:rsidRPr="00F83889" w:rsidRDefault="00312FD5" w:rsidP="00283175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12FD5" w:rsidRPr="00F83889" w:rsidRDefault="00312FD5" w:rsidP="00283175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12FD5" w:rsidRPr="00F83889" w:rsidRDefault="00312FD5" w:rsidP="00283175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12FD5" w:rsidRPr="00F83889" w:rsidRDefault="00312FD5" w:rsidP="00283175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12FD5" w:rsidRDefault="00312FD5" w:rsidP="0047469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Pr="00930031" w:rsidRDefault="00312F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D5" w:rsidRDefault="00312F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A0206BE"/>
    <w:multiLevelType w:val="multilevel"/>
    <w:tmpl w:val="D11E13A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6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7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8" w15:restartNumberingAfterBreak="0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9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1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2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3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4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7" w15:restartNumberingAfterBreak="0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8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3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4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6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7" w15:restartNumberingAfterBreak="0">
    <w:nsid w:val="448A1CCC"/>
    <w:multiLevelType w:val="multilevel"/>
    <w:tmpl w:val="D460229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8" w15:restartNumberingAfterBreak="0">
    <w:nsid w:val="478A395C"/>
    <w:multiLevelType w:val="multilevel"/>
    <w:tmpl w:val="9CFC051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3" w15:restartNumberingAfterBreak="0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5" w15:restartNumberingAfterBreak="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 w15:restartNumberingAfterBreak="0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1" w15:restartNumberingAfterBreak="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2" w15:restartNumberingAfterBreak="0">
    <w:nsid w:val="619605C4"/>
    <w:multiLevelType w:val="multilevel"/>
    <w:tmpl w:val="15EEBD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7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8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1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2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3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4" w15:restartNumberingAfterBreak="0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90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8"/>
  </w:num>
  <w:num w:numId="22">
    <w:abstractNumId w:val="124"/>
  </w:num>
  <w:num w:numId="23">
    <w:abstractNumId w:val="96"/>
  </w:num>
  <w:num w:numId="24">
    <w:abstractNumId w:val="125"/>
  </w:num>
  <w:num w:numId="25">
    <w:abstractNumId w:val="114"/>
  </w:num>
  <w:num w:numId="26">
    <w:abstractNumId w:val="103"/>
  </w:num>
  <w:num w:numId="27">
    <w:abstractNumId w:val="76"/>
  </w:num>
  <w:num w:numId="28">
    <w:abstractNumId w:val="95"/>
  </w:num>
  <w:num w:numId="29">
    <w:abstractNumId w:val="126"/>
  </w:num>
  <w:num w:numId="30">
    <w:abstractNumId w:val="91"/>
  </w:num>
  <w:num w:numId="31">
    <w:abstractNumId w:val="92"/>
  </w:num>
  <w:num w:numId="32">
    <w:abstractNumId w:val="111"/>
  </w:num>
  <w:num w:numId="33">
    <w:abstractNumId w:val="130"/>
  </w:num>
  <w:num w:numId="34">
    <w:abstractNumId w:val="117"/>
  </w:num>
  <w:num w:numId="35">
    <w:abstractNumId w:val="102"/>
  </w:num>
  <w:num w:numId="36">
    <w:abstractNumId w:val="78"/>
  </w:num>
  <w:num w:numId="37">
    <w:abstractNumId w:val="79"/>
  </w:num>
  <w:num w:numId="38">
    <w:abstractNumId w:val="85"/>
  </w:num>
  <w:num w:numId="39">
    <w:abstractNumId w:val="93"/>
  </w:num>
  <w:num w:numId="40">
    <w:abstractNumId w:val="101"/>
  </w:num>
  <w:num w:numId="41">
    <w:abstractNumId w:val="80"/>
  </w:num>
  <w:num w:numId="42">
    <w:abstractNumId w:val="77"/>
  </w:num>
  <w:num w:numId="43">
    <w:abstractNumId w:val="128"/>
  </w:num>
  <w:num w:numId="44">
    <w:abstractNumId w:val="97"/>
  </w:num>
  <w:num w:numId="45">
    <w:abstractNumId w:val="122"/>
  </w:num>
  <w:num w:numId="46">
    <w:abstractNumId w:val="0"/>
  </w:num>
  <w:num w:numId="47">
    <w:abstractNumId w:val="119"/>
  </w:num>
  <w:num w:numId="48">
    <w:abstractNumId w:val="123"/>
  </w:num>
  <w:num w:numId="49">
    <w:abstractNumId w:val="115"/>
  </w:num>
  <w:num w:numId="50">
    <w:abstractNumId w:val="136"/>
  </w:num>
  <w:num w:numId="51">
    <w:abstractNumId w:val="89"/>
  </w:num>
  <w:num w:numId="52">
    <w:abstractNumId w:val="99"/>
  </w:num>
  <w:num w:numId="53">
    <w:abstractNumId w:val="110"/>
  </w:num>
  <w:num w:numId="54">
    <w:abstractNumId w:val="71"/>
  </w:num>
  <w:num w:numId="55">
    <w:abstractNumId w:val="72"/>
  </w:num>
  <w:num w:numId="56">
    <w:abstractNumId w:val="131"/>
  </w:num>
  <w:num w:numId="5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21"/>
  </w:num>
  <w:num w:numId="59">
    <w:abstractNumId w:val="127"/>
    <w:lvlOverride w:ilvl="0">
      <w:startOverride w:val="1"/>
    </w:lvlOverride>
  </w:num>
  <w:num w:numId="60">
    <w:abstractNumId w:val="133"/>
  </w:num>
  <w:num w:numId="61">
    <w:abstractNumId w:val="82"/>
  </w:num>
  <w:num w:numId="62">
    <w:abstractNumId w:val="105"/>
  </w:num>
  <w:num w:numId="63">
    <w:abstractNumId w:val="94"/>
  </w:num>
  <w:num w:numId="64">
    <w:abstractNumId w:val="109"/>
  </w:num>
  <w:num w:numId="65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6">
    <w:abstractNumId w:val="120"/>
  </w:num>
  <w:num w:numId="67">
    <w:abstractNumId w:val="132"/>
  </w:num>
  <w:num w:numId="68">
    <w:abstractNumId w:val="86"/>
  </w:num>
  <w:num w:numId="69">
    <w:abstractNumId w:val="135"/>
  </w:num>
  <w:num w:numId="70">
    <w:abstractNumId w:val="88"/>
  </w:num>
  <w:num w:numId="71">
    <w:abstractNumId w:val="73"/>
  </w:num>
  <w:num w:numId="72">
    <w:abstractNumId w:val="108"/>
  </w:num>
  <w:num w:numId="73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2"/>
  </w:num>
  <w:num w:numId="76">
    <w:abstractNumId w:val="116"/>
  </w:num>
  <w:num w:numId="77">
    <w:abstractNumId w:val="106"/>
  </w:num>
  <w:num w:numId="78">
    <w:abstractNumId w:val="87"/>
  </w:num>
  <w:num w:numId="79">
    <w:abstractNumId w:val="75"/>
  </w:num>
  <w:num w:numId="80">
    <w:abstractNumId w:val="113"/>
  </w:num>
  <w:num w:numId="81">
    <w:abstractNumId w:val="107"/>
  </w:num>
  <w:num w:numId="82">
    <w:abstractNumId w:val="137"/>
  </w:num>
  <w:num w:numId="83">
    <w:abstractNumId w:val="134"/>
  </w:num>
  <w:num w:numId="84">
    <w:abstractNumId w:val="104"/>
  </w:num>
  <w:num w:numId="85">
    <w:abstractNumId w:val="129"/>
  </w:num>
  <w:num w:numId="86">
    <w:abstractNumId w:val="8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63E"/>
    <w:rsid w:val="00075C00"/>
    <w:rsid w:val="00076CC9"/>
    <w:rsid w:val="00076D8B"/>
    <w:rsid w:val="00077FB6"/>
    <w:rsid w:val="00085720"/>
    <w:rsid w:val="0009087F"/>
    <w:rsid w:val="00090A4A"/>
    <w:rsid w:val="00090CBD"/>
    <w:rsid w:val="00091922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790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72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01F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375D"/>
    <w:rsid w:val="002946EF"/>
    <w:rsid w:val="002961A1"/>
    <w:rsid w:val="00296B5B"/>
    <w:rsid w:val="00297C3B"/>
    <w:rsid w:val="00297FA1"/>
    <w:rsid w:val="002A08A6"/>
    <w:rsid w:val="002A0DBC"/>
    <w:rsid w:val="002A47D1"/>
    <w:rsid w:val="002A4AFC"/>
    <w:rsid w:val="002A517B"/>
    <w:rsid w:val="002A5B42"/>
    <w:rsid w:val="002A7806"/>
    <w:rsid w:val="002B0606"/>
    <w:rsid w:val="002B456C"/>
    <w:rsid w:val="002B5044"/>
    <w:rsid w:val="002B76A5"/>
    <w:rsid w:val="002C56AC"/>
    <w:rsid w:val="002C589F"/>
    <w:rsid w:val="002D41BC"/>
    <w:rsid w:val="002D45FE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2FD5"/>
    <w:rsid w:val="003146C0"/>
    <w:rsid w:val="00314F66"/>
    <w:rsid w:val="00316742"/>
    <w:rsid w:val="003169E4"/>
    <w:rsid w:val="003171FA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45F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451"/>
    <w:rsid w:val="00404BF4"/>
    <w:rsid w:val="00412590"/>
    <w:rsid w:val="00414AB1"/>
    <w:rsid w:val="00414CAF"/>
    <w:rsid w:val="00415007"/>
    <w:rsid w:val="00415D77"/>
    <w:rsid w:val="00416F2A"/>
    <w:rsid w:val="0041730C"/>
    <w:rsid w:val="00420F24"/>
    <w:rsid w:val="00421F58"/>
    <w:rsid w:val="00424EE0"/>
    <w:rsid w:val="0042632C"/>
    <w:rsid w:val="00426451"/>
    <w:rsid w:val="00426B53"/>
    <w:rsid w:val="004355B5"/>
    <w:rsid w:val="004360F5"/>
    <w:rsid w:val="004406A6"/>
    <w:rsid w:val="00440928"/>
    <w:rsid w:val="00443E0B"/>
    <w:rsid w:val="004527DC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5E0C"/>
    <w:rsid w:val="00536BBA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1C06"/>
    <w:rsid w:val="005E3DD2"/>
    <w:rsid w:val="005E428B"/>
    <w:rsid w:val="005E7B4E"/>
    <w:rsid w:val="005F2732"/>
    <w:rsid w:val="005F2981"/>
    <w:rsid w:val="005F2CCE"/>
    <w:rsid w:val="005F3722"/>
    <w:rsid w:val="005F3D7C"/>
    <w:rsid w:val="005F4CD6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5EC4"/>
    <w:rsid w:val="00696966"/>
    <w:rsid w:val="006B08E2"/>
    <w:rsid w:val="006B3C8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D75B5"/>
    <w:rsid w:val="006E2794"/>
    <w:rsid w:val="006E39B9"/>
    <w:rsid w:val="006F308F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8E3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336B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4985"/>
    <w:rsid w:val="00845803"/>
    <w:rsid w:val="00847BAA"/>
    <w:rsid w:val="008515B6"/>
    <w:rsid w:val="008533D6"/>
    <w:rsid w:val="008549AD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4D5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A6A2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2759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2E2F"/>
    <w:rsid w:val="00AE54C6"/>
    <w:rsid w:val="00AE54F9"/>
    <w:rsid w:val="00AE556B"/>
    <w:rsid w:val="00AE57F2"/>
    <w:rsid w:val="00AE6158"/>
    <w:rsid w:val="00AF3C48"/>
    <w:rsid w:val="00AF70A9"/>
    <w:rsid w:val="00B007DA"/>
    <w:rsid w:val="00B012FE"/>
    <w:rsid w:val="00B016D1"/>
    <w:rsid w:val="00B01A77"/>
    <w:rsid w:val="00B02F59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47F03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0D4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3023"/>
    <w:rsid w:val="00D273DE"/>
    <w:rsid w:val="00D275BB"/>
    <w:rsid w:val="00D3473A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C5119"/>
    <w:rsid w:val="00DD5577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7788E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30C6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272D"/>
    <w:rsid w:val="00F93610"/>
    <w:rsid w:val="00F96D82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173426"/>
  <w15:docId w15:val="{1550C310-7ED1-46E2-820B-967353A0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link w:val="1f2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3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4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5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6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7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8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9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a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b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b"/>
    <w:next w:val="1fb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3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c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d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e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9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0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1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2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3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4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b"/>
    <w:next w:val="1fb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5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5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6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4381B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7469A"/>
  </w:style>
  <w:style w:type="character" w:styleId="afffffff8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2">
    <w:name w:val="Подпункт Знак1"/>
    <w:link w:val="aff5"/>
    <w:rsid w:val="00A222A8"/>
    <w:rPr>
      <w:bCs/>
      <w:sz w:val="22"/>
      <w:szCs w:val="22"/>
      <w:lang w:eastAsia="ar-SA"/>
    </w:rPr>
  </w:style>
  <w:style w:type="paragraph" w:customStyle="1" w:styleId="1ff6">
    <w:name w:val="Текст сноски1"/>
    <w:basedOn w:val="a2"/>
    <w:next w:val="afff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5C28CEBF-2C0D-4B66-AD2A-7262F0020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73</Pages>
  <Words>25027</Words>
  <Characters>142656</Characters>
  <Application>Microsoft Office Word</Application>
  <DocSecurity>0</DocSecurity>
  <Lines>1188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167349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222</cp:revision>
  <cp:lastPrinted>2018-05-22T06:09:00Z</cp:lastPrinted>
  <dcterms:created xsi:type="dcterms:W3CDTF">2016-01-12T09:22:00Z</dcterms:created>
  <dcterms:modified xsi:type="dcterms:W3CDTF">2018-05-22T06:13:00Z</dcterms:modified>
</cp:coreProperties>
</file>