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28" w:rsidRDefault="0014449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377B" w:rsidRPr="000D67AD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377B" w:rsidRPr="0028377B" w:rsidRDefault="0028377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8377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8377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8377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8377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8377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8377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proofErr w:type="spellEnd"/>
                    <w:r w:rsidRPr="0028377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8377B" w:rsidRPr="007417E6" w:rsidRDefault="0028377B" w:rsidP="0028377B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8377B" w:rsidRDefault="0028377B" w:rsidP="0028377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28377B" w:rsidRDefault="0028377B" w:rsidP="0028377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28377B" w:rsidRDefault="0028377B" w:rsidP="0028377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28377B" w:rsidRDefault="0028377B" w:rsidP="0028377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Центра»-</w:t>
      </w:r>
    </w:p>
    <w:p w:rsidR="0028377B" w:rsidRDefault="0028377B" w:rsidP="0028377B">
      <w:pPr>
        <w:spacing w:line="240" w:lineRule="auto"/>
        <w:jc w:val="right"/>
      </w:pPr>
      <w:r>
        <w:t>«Белгородэнерго»</w:t>
      </w:r>
    </w:p>
    <w:p w:rsidR="0028377B" w:rsidRDefault="0028377B" w:rsidP="0028377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28377B" w:rsidRDefault="0028377B" w:rsidP="0028377B">
      <w:pPr>
        <w:spacing w:line="240" w:lineRule="auto"/>
        <w:jc w:val="right"/>
        <w:rPr>
          <w:sz w:val="24"/>
          <w:szCs w:val="24"/>
        </w:rPr>
      </w:pPr>
    </w:p>
    <w:p w:rsidR="0028377B" w:rsidRDefault="0028377B" w:rsidP="0028377B">
      <w:pPr>
        <w:spacing w:line="240" w:lineRule="auto"/>
        <w:ind w:firstLine="0"/>
        <w:jc w:val="right"/>
        <w:rPr>
          <w:sz w:val="24"/>
          <w:szCs w:val="24"/>
        </w:rPr>
      </w:pP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27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июня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28377B" w:rsidRDefault="0028377B" w:rsidP="0028377B">
      <w:pPr>
        <w:spacing w:line="240" w:lineRule="auto"/>
        <w:ind w:left="7230" w:firstLine="0"/>
        <w:rPr>
          <w:b/>
          <w:kern w:val="36"/>
          <w:sz w:val="24"/>
          <w:szCs w:val="24"/>
        </w:rPr>
      </w:pPr>
    </w:p>
    <w:p w:rsidR="0028377B" w:rsidRPr="00F95C46" w:rsidRDefault="0028377B" w:rsidP="002837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Согласовано на заседании</w:t>
      </w:r>
    </w:p>
    <w:p w:rsidR="0028377B" w:rsidRPr="00F95C46" w:rsidRDefault="0028377B" w:rsidP="002837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конкурсной комиссии</w:t>
      </w:r>
    </w:p>
    <w:p w:rsidR="0028377B" w:rsidRPr="00F95C46" w:rsidRDefault="0028377B" w:rsidP="002837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0192- БЕ-16</w:t>
      </w:r>
    </w:p>
    <w:p w:rsidR="0028377B" w:rsidRPr="00F95C46" w:rsidRDefault="0028377B" w:rsidP="0028377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июня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28377B" w:rsidRPr="00C12FA4" w:rsidRDefault="0028377B" w:rsidP="0028377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28377B" w:rsidRPr="00C12FA4" w:rsidRDefault="0028377B" w:rsidP="0028377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BA4AB0">
        <w:rPr>
          <w:b/>
          <w:sz w:val="24"/>
          <w:szCs w:val="24"/>
        </w:rPr>
        <w:t>Договора  на поставку ме</w:t>
      </w:r>
      <w:r>
        <w:rPr>
          <w:b/>
          <w:sz w:val="24"/>
          <w:szCs w:val="24"/>
        </w:rPr>
        <w:t>бели</w:t>
      </w:r>
      <w:r w:rsidRPr="00BA4AB0">
        <w:rPr>
          <w:b/>
          <w:sz w:val="24"/>
          <w:szCs w:val="24"/>
        </w:rPr>
        <w:t xml:space="preserve"> для нужд ПАО «МРСК Центра» (филиала «Белгородэнерго»)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377B" w:rsidRDefault="0028377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377B" w:rsidRPr="00C12FA4" w:rsidRDefault="0028377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377B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472DB" w:rsidRDefault="00144494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472DB">
        <w:rPr>
          <w:noProof/>
        </w:rPr>
        <w:t>1</w:t>
      </w:r>
      <w:r w:rsidR="004472D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472DB">
        <w:rPr>
          <w:noProof/>
        </w:rPr>
        <w:t>Общие положения</w:t>
      </w:r>
      <w:r w:rsidR="004472DB">
        <w:rPr>
          <w:noProof/>
        </w:rPr>
        <w:tab/>
      </w:r>
      <w:r>
        <w:rPr>
          <w:noProof/>
        </w:rPr>
        <w:fldChar w:fldCharType="begin"/>
      </w:r>
      <w:r w:rsidR="004472DB">
        <w:rPr>
          <w:noProof/>
        </w:rPr>
        <w:instrText xml:space="preserve"> PAGEREF _Toc447292424 \h </w:instrText>
      </w:r>
      <w:r>
        <w:rPr>
          <w:noProof/>
        </w:rPr>
      </w:r>
      <w:r>
        <w:rPr>
          <w:noProof/>
        </w:rPr>
        <w:fldChar w:fldCharType="separate"/>
      </w:r>
      <w:r w:rsidR="004472DB">
        <w:rPr>
          <w:noProof/>
        </w:rPr>
        <w:t>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_Toc447292425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4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_Toc447292426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6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_Toc447292427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_Toc447292428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_Toc447292429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_Toc447292430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9</w:t>
      </w:r>
      <w:r w:rsidR="00144494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2060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_Toc447292437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10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_Toc447292438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10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_Toc447292442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10</w:t>
      </w:r>
      <w:r w:rsidR="00144494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_Toc447292446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13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_Toc447292447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13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_Toc447292450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13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_Toc447292451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14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_Toc447292466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28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_Toc447292469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29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_Toc447292470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29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_Toc447292475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31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_Toc447292476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34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_Toc447292477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34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_Toc447292478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35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_Toc447292479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36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_Toc447292480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36</w:t>
      </w:r>
      <w:r w:rsidR="00144494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2060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_Toc447292481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_Toc447292482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_Toc447292485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_Toc447292487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_Toc447292490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_Toc447292493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37</w:t>
      </w:r>
      <w:r w:rsidR="00144494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_Toc447292496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38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_Toc447292497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38</w:t>
      </w:r>
      <w:r w:rsidR="00144494">
        <w:rPr>
          <w:noProof/>
        </w:rPr>
        <w:fldChar w:fldCharType="end"/>
      </w:r>
    </w:p>
    <w:p w:rsidR="004472DB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_Toc447292500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42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20601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_Toc447292502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44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_Toc447292505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47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_Toc447292508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50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_Toc447292511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52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_Toc447292514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54</w:t>
      </w:r>
      <w:r w:rsidR="00144494">
        <w:rPr>
          <w:noProof/>
        </w:rPr>
        <w:fldChar w:fldCharType="end"/>
      </w:r>
    </w:p>
    <w:p w:rsidR="004472DB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20601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20601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_Toc447292516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56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_Toc447292518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61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_Toc447292521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63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_Toc447292524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65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_Toc447292527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67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_Toc447292529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68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_Toc447292532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71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_Toc447292535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73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_Toc447292538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76</w:t>
      </w:r>
      <w:r w:rsidR="00144494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520601">
        <w:rPr>
          <w:noProof/>
          <w:color w:val="000000"/>
        </w:rPr>
        <w:t>(форма 15)</w:t>
      </w:r>
      <w:r>
        <w:rPr>
          <w:noProof/>
        </w:rPr>
        <w:tab/>
      </w:r>
      <w:r w:rsidR="00144494">
        <w:rPr>
          <w:noProof/>
        </w:rPr>
        <w:fldChar w:fldCharType="begin"/>
      </w:r>
      <w:r>
        <w:rPr>
          <w:noProof/>
        </w:rPr>
        <w:instrText xml:space="preserve"> PAGEREF _Toc447292541 \h </w:instrText>
      </w:r>
      <w:r w:rsidR="00144494">
        <w:rPr>
          <w:noProof/>
        </w:rPr>
      </w:r>
      <w:r w:rsidR="00144494">
        <w:rPr>
          <w:noProof/>
        </w:rPr>
        <w:fldChar w:fldCharType="separate"/>
      </w:r>
      <w:r>
        <w:rPr>
          <w:noProof/>
        </w:rPr>
        <w:t>78</w:t>
      </w:r>
      <w:r w:rsidR="00144494">
        <w:rPr>
          <w:noProof/>
        </w:rPr>
        <w:fldChar w:fldCharType="end"/>
      </w:r>
    </w:p>
    <w:p w:rsidR="00717F60" w:rsidRPr="00E71A48" w:rsidRDefault="00144494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9242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92425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28377B" w:rsidRPr="00702B2C">
        <w:rPr>
          <w:iCs/>
          <w:sz w:val="24"/>
          <w:szCs w:val="24"/>
        </w:rPr>
        <w:t xml:space="preserve">РФ, </w:t>
      </w:r>
      <w:r w:rsidR="0028377B">
        <w:rPr>
          <w:iCs/>
          <w:sz w:val="24"/>
          <w:szCs w:val="24"/>
        </w:rPr>
        <w:t>308000</w:t>
      </w:r>
      <w:r w:rsidR="0028377B" w:rsidRPr="00702B2C">
        <w:rPr>
          <w:iCs/>
          <w:sz w:val="24"/>
          <w:szCs w:val="24"/>
        </w:rPr>
        <w:t xml:space="preserve">, г. </w:t>
      </w:r>
      <w:r w:rsidR="0028377B">
        <w:rPr>
          <w:iCs/>
          <w:sz w:val="24"/>
          <w:szCs w:val="24"/>
        </w:rPr>
        <w:t>Белгород</w:t>
      </w:r>
      <w:r w:rsidR="0028377B" w:rsidRPr="00702B2C">
        <w:rPr>
          <w:iCs/>
          <w:sz w:val="24"/>
          <w:szCs w:val="24"/>
        </w:rPr>
        <w:t xml:space="preserve">, ул. </w:t>
      </w:r>
      <w:r w:rsidR="0028377B">
        <w:rPr>
          <w:iCs/>
          <w:sz w:val="24"/>
          <w:szCs w:val="24"/>
        </w:rPr>
        <w:t>Преображенская</w:t>
      </w:r>
      <w:r w:rsidR="0028377B" w:rsidRPr="00702B2C">
        <w:rPr>
          <w:iCs/>
          <w:sz w:val="24"/>
          <w:szCs w:val="24"/>
        </w:rPr>
        <w:t>, 4</w:t>
      </w:r>
      <w:r w:rsidR="0028377B">
        <w:rPr>
          <w:iCs/>
          <w:sz w:val="24"/>
          <w:szCs w:val="24"/>
        </w:rPr>
        <w:t>2, с</w:t>
      </w:r>
      <w:r w:rsidR="0028377B" w:rsidRPr="00702B2C">
        <w:rPr>
          <w:iCs/>
          <w:sz w:val="24"/>
          <w:szCs w:val="24"/>
        </w:rPr>
        <w:t xml:space="preserve">екретарь </w:t>
      </w:r>
      <w:r w:rsidR="0028377B" w:rsidRPr="00EE48F3">
        <w:rPr>
          <w:iCs/>
          <w:sz w:val="24"/>
          <w:szCs w:val="24"/>
        </w:rPr>
        <w:t xml:space="preserve">Закупочной комиссии – 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28377B" w:rsidRPr="00EE48F3">
        <w:t xml:space="preserve">Горягина Татьяна </w:t>
      </w:r>
      <w:r w:rsidR="0028377B" w:rsidRPr="00297EB0">
        <w:t xml:space="preserve">Николаевна, контактный телефон: (4722) 58-17-51 или по адресу электронной почты: </w:t>
      </w:r>
      <w:hyperlink r:id="rId17" w:history="1">
        <w:r w:rsidR="0028377B" w:rsidRPr="00297EB0">
          <w:rPr>
            <w:rStyle w:val="a7"/>
            <w:lang w:val="en-US"/>
          </w:rPr>
          <w:t>Goryagina</w:t>
        </w:r>
        <w:r w:rsidR="0028377B" w:rsidRPr="00297EB0">
          <w:rPr>
            <w:rStyle w:val="a7"/>
          </w:rPr>
          <w:t>.</w:t>
        </w:r>
        <w:r w:rsidR="0028377B" w:rsidRPr="00297EB0">
          <w:rPr>
            <w:rStyle w:val="a7"/>
            <w:lang w:val="en-US"/>
          </w:rPr>
          <w:t>TN</w:t>
        </w:r>
        <w:r w:rsidR="0028377B" w:rsidRPr="00297EB0">
          <w:rPr>
            <w:rStyle w:val="a7"/>
          </w:rPr>
          <w:t>@</w:t>
        </w:r>
        <w:r w:rsidR="0028377B" w:rsidRPr="00297EB0">
          <w:rPr>
            <w:rStyle w:val="a7"/>
            <w:lang w:val="en-US"/>
          </w:rPr>
          <w:t>mrsk</w:t>
        </w:r>
        <w:r w:rsidR="0028377B" w:rsidRPr="00297EB0">
          <w:rPr>
            <w:rStyle w:val="a7"/>
          </w:rPr>
          <w:t>-1.</w:t>
        </w:r>
        <w:r w:rsidR="0028377B" w:rsidRPr="00297EB0">
          <w:rPr>
            <w:rStyle w:val="a7"/>
            <w:lang w:val="en-US"/>
          </w:rPr>
          <w:t>ru</w:t>
        </w:r>
      </w:hyperlink>
      <w:r w:rsidR="0028377B" w:rsidRPr="00297EB0">
        <w:rPr>
          <w:iCs/>
          <w:sz w:val="24"/>
          <w:szCs w:val="24"/>
        </w:rPr>
        <w:t xml:space="preserve">, ответственное лицо </w:t>
      </w:r>
      <w:r w:rsidR="0028377B" w:rsidRPr="00297EB0">
        <w:t xml:space="preserve">Ермолова Ирина Валерьевна – контактный телефон: (4722) 58-17-81, адрес электронной почты: </w:t>
      </w:r>
      <w:hyperlink r:id="rId18" w:history="1">
        <w:r w:rsidR="0028377B" w:rsidRPr="00297EB0">
          <w:rPr>
            <w:rStyle w:val="a7"/>
          </w:rPr>
          <w:t>Ermolova.IV@mrsk-1.ru</w:t>
        </w:r>
      </w:hyperlink>
      <w:r w:rsidR="0028377B" w:rsidRPr="00297EB0">
        <w:t xml:space="preserve">, по вопросам, связанным с разъяснением технического задания, обращаться к ответственному сотруднику </w:t>
      </w:r>
      <w:proofErr w:type="gramStart"/>
      <w:r w:rsidR="0028377B" w:rsidRPr="00297EB0">
        <w:t>Организатора  –</w:t>
      </w:r>
      <w:proofErr w:type="gramEnd"/>
      <w:r w:rsidR="0028377B" w:rsidRPr="00297EB0">
        <w:t xml:space="preserve"> </w:t>
      </w:r>
      <w:r w:rsidR="0028377B">
        <w:t>Камышанченко Юрий Анатольевич</w:t>
      </w:r>
      <w:r w:rsidR="0028377B" w:rsidRPr="00AB22E3">
        <w:t xml:space="preserve">, контактный телефон (4722) </w:t>
      </w:r>
      <w:r w:rsidR="0028377B" w:rsidRPr="00C63ED0">
        <w:t>30</w:t>
      </w:r>
      <w:r w:rsidR="0028377B">
        <w:t>-</w:t>
      </w:r>
      <w:r w:rsidR="0028377B" w:rsidRPr="00C63ED0">
        <w:t>46</w:t>
      </w:r>
      <w:r w:rsidR="0028377B">
        <w:t>-</w:t>
      </w:r>
      <w:r w:rsidR="0028377B" w:rsidRPr="00C63ED0">
        <w:t>26</w:t>
      </w:r>
      <w:r w:rsidR="0028377B" w:rsidRPr="00441A42">
        <w:t xml:space="preserve">, адрес электронной почты: </w:t>
      </w:r>
      <w:hyperlink r:id="rId19" w:history="1">
        <w:r w:rsidR="0028377B" w:rsidRPr="005C3BF2">
          <w:rPr>
            <w:rStyle w:val="a7"/>
            <w:lang w:val="en-US"/>
          </w:rPr>
          <w:t>Kamyshanchenko</w:t>
        </w:r>
        <w:r w:rsidR="0028377B" w:rsidRPr="00FD3CCA">
          <w:rPr>
            <w:rStyle w:val="a7"/>
          </w:rPr>
          <w:t>.</w:t>
        </w:r>
        <w:r w:rsidR="0028377B" w:rsidRPr="005C3BF2">
          <w:rPr>
            <w:rStyle w:val="a7"/>
            <w:lang w:val="en-US"/>
          </w:rPr>
          <w:t>UA</w:t>
        </w:r>
        <w:r w:rsidR="0028377B" w:rsidRPr="00FD3CCA">
          <w:rPr>
            <w:rStyle w:val="a7"/>
          </w:rPr>
          <w:t>@</w:t>
        </w:r>
        <w:r w:rsidR="0028377B" w:rsidRPr="005C3BF2">
          <w:rPr>
            <w:rStyle w:val="a7"/>
            <w:lang w:val="en-US"/>
          </w:rPr>
          <w:t>mrsk</w:t>
        </w:r>
        <w:r w:rsidR="0028377B" w:rsidRPr="00FD3CCA">
          <w:rPr>
            <w:rStyle w:val="a7"/>
          </w:rPr>
          <w:t>-1.</w:t>
        </w:r>
        <w:r w:rsidR="0028377B" w:rsidRPr="005C3BF2">
          <w:rPr>
            <w:rStyle w:val="a7"/>
            <w:lang w:val="en-US"/>
          </w:rPr>
          <w:t>ru</w:t>
        </w:r>
      </w:hyperlink>
      <w:r w:rsidR="0028377B">
        <w:t>.</w:t>
      </w:r>
      <w:r w:rsidR="0028377B" w:rsidRPr="00BA4AB0">
        <w:rPr>
          <w:sz w:val="24"/>
          <w:szCs w:val="24"/>
        </w:rPr>
        <w:t xml:space="preserve"> </w:t>
      </w:r>
      <w:r w:rsidR="0028377B" w:rsidRPr="00BA4AB0">
        <w:rPr>
          <w:iCs/>
          <w:sz w:val="24"/>
          <w:szCs w:val="24"/>
        </w:rPr>
        <w:t>Извещением</w:t>
      </w:r>
      <w:r w:rsidR="0028377B" w:rsidRPr="00BA4AB0">
        <w:rPr>
          <w:sz w:val="24"/>
          <w:szCs w:val="24"/>
        </w:rPr>
        <w:t xml:space="preserve"> о проведении открытого </w:t>
      </w:r>
      <w:r w:rsidR="0028377B" w:rsidRPr="00BA4AB0">
        <w:rPr>
          <w:iCs/>
          <w:sz w:val="24"/>
          <w:szCs w:val="24"/>
        </w:rPr>
        <w:t>запроса предложений</w:t>
      </w:r>
      <w:r w:rsidR="0028377B" w:rsidRPr="00BA4AB0">
        <w:rPr>
          <w:sz w:val="24"/>
          <w:szCs w:val="24"/>
        </w:rPr>
        <w:t xml:space="preserve">, опубликованным </w:t>
      </w:r>
      <w:r w:rsidR="0028377B" w:rsidRPr="00BA4AB0">
        <w:rPr>
          <w:b/>
          <w:sz w:val="24"/>
          <w:szCs w:val="24"/>
        </w:rPr>
        <w:t>«</w:t>
      </w:r>
      <w:r w:rsidR="0028377B">
        <w:rPr>
          <w:b/>
          <w:sz w:val="24"/>
          <w:szCs w:val="24"/>
        </w:rPr>
        <w:t>28</w:t>
      </w:r>
      <w:r w:rsidR="0028377B" w:rsidRPr="00BA4AB0">
        <w:rPr>
          <w:b/>
          <w:sz w:val="24"/>
          <w:szCs w:val="24"/>
        </w:rPr>
        <w:t xml:space="preserve">» </w:t>
      </w:r>
      <w:r w:rsidR="0028377B">
        <w:rPr>
          <w:b/>
          <w:sz w:val="24"/>
          <w:szCs w:val="24"/>
        </w:rPr>
        <w:t>июня</w:t>
      </w:r>
      <w:r w:rsidR="0028377B" w:rsidRPr="00BA4AB0">
        <w:rPr>
          <w:b/>
          <w:sz w:val="24"/>
          <w:szCs w:val="24"/>
        </w:rPr>
        <w:t xml:space="preserve"> 2016 г.</w:t>
      </w:r>
      <w:r w:rsidR="0028377B" w:rsidRPr="00BA4AB0">
        <w:rPr>
          <w:sz w:val="24"/>
          <w:szCs w:val="24"/>
        </w:rPr>
        <w:t xml:space="preserve"> на официальном сайте (</w:t>
      </w:r>
      <w:hyperlink r:id="rId20" w:history="1">
        <w:r w:rsidR="0028377B" w:rsidRPr="00BA4AB0">
          <w:rPr>
            <w:rStyle w:val="a7"/>
            <w:sz w:val="24"/>
            <w:szCs w:val="24"/>
          </w:rPr>
          <w:t>www.zakupki.</w:t>
        </w:r>
        <w:r w:rsidR="0028377B" w:rsidRPr="00BA4AB0">
          <w:rPr>
            <w:rStyle w:val="a7"/>
            <w:sz w:val="24"/>
            <w:szCs w:val="24"/>
            <w:lang w:val="en-US"/>
          </w:rPr>
          <w:t>gov</w:t>
        </w:r>
        <w:r w:rsidR="0028377B" w:rsidRPr="00BA4AB0">
          <w:rPr>
            <w:rStyle w:val="a7"/>
            <w:sz w:val="24"/>
            <w:szCs w:val="24"/>
          </w:rPr>
          <w:t>.ru</w:t>
        </w:r>
      </w:hyperlink>
      <w:r w:rsidR="0028377B" w:rsidRPr="00BA4AB0">
        <w:rPr>
          <w:sz w:val="24"/>
          <w:szCs w:val="24"/>
        </w:rPr>
        <w:t>),</w:t>
      </w:r>
      <w:r w:rsidR="0028377B" w:rsidRPr="00BA4AB0">
        <w:rPr>
          <w:iCs/>
          <w:sz w:val="24"/>
          <w:szCs w:val="24"/>
        </w:rPr>
        <w:t xml:space="preserve"> </w:t>
      </w:r>
      <w:r w:rsidR="0028377B" w:rsidRPr="00BA4AB0">
        <w:rPr>
          <w:sz w:val="24"/>
          <w:szCs w:val="24"/>
        </w:rPr>
        <w:t xml:space="preserve">на сайте </w:t>
      </w:r>
      <w:r w:rsidR="0028377B" w:rsidRPr="00BA4AB0">
        <w:rPr>
          <w:iCs/>
          <w:sz w:val="24"/>
          <w:szCs w:val="24"/>
        </w:rPr>
        <w:t>ПАО «МРСК Центра»</w:t>
      </w:r>
      <w:r w:rsidR="0028377B" w:rsidRPr="00BA4AB0">
        <w:rPr>
          <w:sz w:val="24"/>
          <w:szCs w:val="24"/>
        </w:rPr>
        <w:t xml:space="preserve"> (</w:t>
      </w:r>
      <w:hyperlink r:id="rId21" w:history="1">
        <w:r w:rsidR="0028377B" w:rsidRPr="00BA4AB0">
          <w:rPr>
            <w:rStyle w:val="a7"/>
            <w:sz w:val="24"/>
            <w:szCs w:val="24"/>
          </w:rPr>
          <w:t>www.mrsk-1.ru</w:t>
        </w:r>
      </w:hyperlink>
      <w:r w:rsidR="0028377B" w:rsidRPr="00BA4AB0">
        <w:rPr>
          <w:sz w:val="24"/>
          <w:szCs w:val="24"/>
        </w:rPr>
        <w:t xml:space="preserve">), на сайте ЭТП, указанном в п. </w:t>
      </w:r>
      <w:fldSimple w:instr=" REF _Ref440269836 \r \h  \* MERGEFORMAT ">
        <w:r w:rsidR="0028377B" w:rsidRPr="00BA4AB0">
          <w:rPr>
            <w:sz w:val="24"/>
            <w:szCs w:val="24"/>
          </w:rPr>
          <w:t>1.1.2</w:t>
        </w:r>
      </w:fldSimple>
      <w:r w:rsidR="0028377B" w:rsidRPr="00BA4AB0">
        <w:rPr>
          <w:sz w:val="24"/>
          <w:szCs w:val="24"/>
        </w:rPr>
        <w:t xml:space="preserve"> настоящей Документации, </w:t>
      </w:r>
      <w:r w:rsidR="0028377B" w:rsidRPr="00BA4AB0">
        <w:rPr>
          <w:iCs/>
          <w:sz w:val="24"/>
          <w:szCs w:val="24"/>
        </w:rPr>
        <w:t xml:space="preserve"> приг</w:t>
      </w:r>
      <w:r w:rsidR="0028377B" w:rsidRPr="00BA4AB0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proofErr w:type="gramStart"/>
      <w:r w:rsidR="0028377B" w:rsidRPr="00BA4AB0">
        <w:rPr>
          <w:sz w:val="24"/>
          <w:szCs w:val="24"/>
        </w:rPr>
        <w:t xml:space="preserve"> </w:t>
      </w:r>
      <w:r w:rsidR="0028377B">
        <w:rPr>
          <w:sz w:val="24"/>
          <w:szCs w:val="24"/>
        </w:rPr>
        <w:t>,</w:t>
      </w:r>
      <w:proofErr w:type="gramEnd"/>
      <w:r w:rsidR="0028377B" w:rsidRPr="00BA4AB0">
        <w:rPr>
          <w:sz w:val="24"/>
          <w:szCs w:val="24"/>
        </w:rPr>
        <w:t xml:space="preserve"> </w:t>
      </w:r>
      <w:r w:rsidR="0028377B" w:rsidRPr="007259E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</w:t>
      </w:r>
      <w:proofErr w:type="gramStart"/>
      <w:r w:rsidR="0028377B" w:rsidRPr="007259EC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28377B" w:rsidRPr="00BA4AB0">
        <w:rPr>
          <w:sz w:val="24"/>
          <w:szCs w:val="24"/>
        </w:rPr>
        <w:t xml:space="preserve"> (далее – Участники) к участию в процедуре Открытого запроса предложений (далее – запрос предложений) на право заключения </w:t>
      </w:r>
      <w:r w:rsidR="0028377B" w:rsidRPr="00BA4AB0">
        <w:rPr>
          <w:iCs/>
          <w:sz w:val="24"/>
          <w:szCs w:val="24"/>
          <w:lang w:eastAsia="ru-RU"/>
        </w:rPr>
        <w:t>Договора</w:t>
      </w:r>
      <w:r w:rsidR="0028377B" w:rsidRPr="00BA4AB0">
        <w:rPr>
          <w:sz w:val="24"/>
          <w:szCs w:val="24"/>
        </w:rPr>
        <w:t xml:space="preserve">  </w:t>
      </w:r>
      <w:r w:rsidR="0028377B" w:rsidRPr="00BA4AB0">
        <w:t>на поставку ме</w:t>
      </w:r>
      <w:r w:rsidR="0028377B">
        <w:t xml:space="preserve">бели </w:t>
      </w:r>
      <w:r w:rsidR="0028377B" w:rsidRPr="00BA4AB0">
        <w:t>для нужд ПАО «МРСК Центра» (филиала «Белгородэнерго»)</w:t>
      </w:r>
      <w:r w:rsidR="0028377B" w:rsidRPr="00BA4AB0">
        <w:rPr>
          <w:sz w:val="24"/>
          <w:szCs w:val="24"/>
        </w:rPr>
        <w:t>, ра</w:t>
      </w:r>
      <w:r w:rsidR="0028377B">
        <w:rPr>
          <w:sz w:val="24"/>
          <w:szCs w:val="24"/>
        </w:rPr>
        <w:t>сположенного по адресу:</w:t>
      </w:r>
      <w:proofErr w:type="gramEnd"/>
      <w:r w:rsidR="0028377B">
        <w:rPr>
          <w:sz w:val="24"/>
          <w:szCs w:val="24"/>
        </w:rPr>
        <w:t xml:space="preserve"> РФ, 3080</w:t>
      </w:r>
      <w:r w:rsidR="0028377B" w:rsidRPr="00BA4AB0">
        <w:rPr>
          <w:sz w:val="24"/>
          <w:szCs w:val="24"/>
        </w:rPr>
        <w:t>00, г. Белгород, ул. Преображенская, д. 42</w:t>
      </w:r>
    </w:p>
    <w:p w:rsidR="00717F60" w:rsidRPr="00433EB1" w:rsidRDefault="00433EB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28377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28377B" w:rsidRPr="00BA4AB0">
        <w:rPr>
          <w:iCs/>
          <w:sz w:val="24"/>
          <w:szCs w:val="24"/>
          <w:lang w:eastAsia="ru-RU"/>
        </w:rPr>
        <w:t>Договора</w:t>
      </w:r>
      <w:r w:rsidR="0028377B" w:rsidRPr="00BA4AB0">
        <w:rPr>
          <w:sz w:val="24"/>
          <w:szCs w:val="24"/>
        </w:rPr>
        <w:t xml:space="preserve">  </w:t>
      </w:r>
      <w:r w:rsidR="0028377B" w:rsidRPr="00BA4AB0">
        <w:t>на поставку ме</w:t>
      </w:r>
      <w:r w:rsidR="0028377B">
        <w:t>бели</w:t>
      </w:r>
      <w:r w:rsidR="0028377B" w:rsidRPr="00BA4AB0">
        <w:t xml:space="preserve"> для нужд ПАО «МРСК Центра» (филиала «</w:t>
      </w:r>
      <w:r w:rsidR="0028377B" w:rsidRPr="0028377B">
        <w:t>Белгородэнерго»)</w:t>
      </w:r>
      <w:r w:rsidR="0028377B" w:rsidRPr="0028377B">
        <w:rPr>
          <w:sz w:val="24"/>
          <w:szCs w:val="24"/>
        </w:rPr>
        <w:t>.</w:t>
      </w:r>
    </w:p>
    <w:p w:rsidR="008C4223" w:rsidRPr="0028377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8377B">
        <w:rPr>
          <w:sz w:val="24"/>
          <w:szCs w:val="24"/>
        </w:rPr>
        <w:t xml:space="preserve">Количество лотов: </w:t>
      </w:r>
      <w:r w:rsidRPr="0028377B">
        <w:rPr>
          <w:b/>
          <w:sz w:val="24"/>
          <w:szCs w:val="24"/>
        </w:rPr>
        <w:t>1 (один)</w:t>
      </w:r>
      <w:r w:rsidRPr="0028377B">
        <w:rPr>
          <w:sz w:val="24"/>
          <w:szCs w:val="24"/>
        </w:rPr>
        <w:t>.</w:t>
      </w:r>
    </w:p>
    <w:bookmarkEnd w:id="18"/>
    <w:p w:rsidR="009D7F01" w:rsidRPr="00BD046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8377B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28377B">
        <w:rPr>
          <w:i/>
          <w:sz w:val="24"/>
          <w:szCs w:val="24"/>
        </w:rPr>
        <w:t>Заявки</w:t>
      </w:r>
      <w:r w:rsidRPr="0028377B">
        <w:rPr>
          <w:i/>
          <w:sz w:val="24"/>
          <w:szCs w:val="24"/>
        </w:rPr>
        <w:t xml:space="preserve"> формирует стоимость оборудования, закупаемого через заводы-изготовителей либо их дилеров, и несет ответственность за </w:t>
      </w:r>
      <w:r w:rsidRPr="00BD0465">
        <w:rPr>
          <w:i/>
          <w:sz w:val="24"/>
          <w:szCs w:val="24"/>
        </w:rPr>
        <w:t>ее обоснованность перед Организатором и Заказчиком</w:t>
      </w:r>
      <w:r w:rsidRPr="00BD0465">
        <w:rPr>
          <w:sz w:val="24"/>
          <w:szCs w:val="24"/>
          <w:lang w:eastAsia="ru-RU"/>
        </w:rPr>
        <w:t>.</w:t>
      </w:r>
    </w:p>
    <w:p w:rsidR="00804801" w:rsidRPr="00BD046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D0465">
        <w:rPr>
          <w:sz w:val="24"/>
          <w:szCs w:val="24"/>
        </w:rPr>
        <w:t>Частичное выполнение</w:t>
      </w:r>
      <w:r w:rsidR="002946EF" w:rsidRPr="00BD0465">
        <w:rPr>
          <w:sz w:val="24"/>
          <w:szCs w:val="24"/>
        </w:rPr>
        <w:t xml:space="preserve"> </w:t>
      </w:r>
      <w:r w:rsidR="004D17BD" w:rsidRPr="00BD0465">
        <w:rPr>
          <w:sz w:val="24"/>
          <w:szCs w:val="24"/>
        </w:rPr>
        <w:t xml:space="preserve">поставок, </w:t>
      </w:r>
      <w:r w:rsidR="00AD3EBC" w:rsidRPr="00BD0465">
        <w:rPr>
          <w:sz w:val="24"/>
          <w:szCs w:val="24"/>
        </w:rPr>
        <w:t>работ (услуг)</w:t>
      </w:r>
      <w:r w:rsidRPr="00BD0465">
        <w:rPr>
          <w:sz w:val="24"/>
          <w:szCs w:val="24"/>
        </w:rPr>
        <w:t xml:space="preserve"> не допускается.</w:t>
      </w:r>
    </w:p>
    <w:p w:rsidR="00717F60" w:rsidRPr="00BD046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D0465">
        <w:rPr>
          <w:sz w:val="24"/>
          <w:szCs w:val="24"/>
        </w:rPr>
        <w:t>Сроки</w:t>
      </w:r>
      <w:r w:rsidR="00717F60" w:rsidRPr="00BD0465">
        <w:rPr>
          <w:sz w:val="24"/>
          <w:szCs w:val="24"/>
        </w:rPr>
        <w:t xml:space="preserve"> </w:t>
      </w:r>
      <w:r w:rsidR="002946EF" w:rsidRPr="00BD0465">
        <w:rPr>
          <w:sz w:val="24"/>
          <w:szCs w:val="24"/>
        </w:rPr>
        <w:t xml:space="preserve">выполнения </w:t>
      </w:r>
      <w:r w:rsidR="00702B2C" w:rsidRPr="00BD0465">
        <w:rPr>
          <w:sz w:val="24"/>
          <w:szCs w:val="24"/>
        </w:rPr>
        <w:t>поставок</w:t>
      </w:r>
      <w:r w:rsidR="00717F60" w:rsidRPr="00BD0465">
        <w:rPr>
          <w:sz w:val="24"/>
          <w:szCs w:val="24"/>
        </w:rPr>
        <w:t xml:space="preserve">: </w:t>
      </w:r>
      <w:bookmarkEnd w:id="19"/>
      <w:r w:rsidR="0028377B" w:rsidRPr="00BD0465">
        <w:rPr>
          <w:color w:val="000000"/>
        </w:rPr>
        <w:t>В течение 3 месяцев с момента заключения договора</w:t>
      </w:r>
    </w:p>
    <w:p w:rsidR="008D2928" w:rsidRPr="00BD0465" w:rsidRDefault="002A47D1" w:rsidP="00CB550A">
      <w:pPr>
        <w:keepNext/>
        <w:widowControl w:val="0"/>
        <w:numPr>
          <w:ilvl w:val="0"/>
          <w:numId w:val="81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20" w:name="_Ref440270651"/>
      <w:r w:rsidRPr="00BD0465">
        <w:rPr>
          <w:sz w:val="24"/>
          <w:szCs w:val="24"/>
        </w:rPr>
        <w:t xml:space="preserve">Отгрузочные реквизиты/базис поставки: </w:t>
      </w:r>
      <w:r w:rsidR="008D2928" w:rsidRPr="00BD0465">
        <w:rPr>
          <w:sz w:val="24"/>
          <w:szCs w:val="24"/>
        </w:rPr>
        <w:t>на условиях DDP (Согласно ИНКОТЕРМС 2000) по адрес</w:t>
      </w:r>
      <w:r w:rsidR="0028377B" w:rsidRPr="00BD0465">
        <w:rPr>
          <w:sz w:val="24"/>
          <w:szCs w:val="24"/>
        </w:rPr>
        <w:t>у</w:t>
      </w:r>
      <w:r w:rsidR="008D2928" w:rsidRPr="00BD0465">
        <w:rPr>
          <w:sz w:val="24"/>
          <w:szCs w:val="24"/>
        </w:rPr>
        <w:t xml:space="preserve"> филиал</w:t>
      </w:r>
      <w:r w:rsidR="0028377B" w:rsidRPr="00BD0465">
        <w:rPr>
          <w:sz w:val="24"/>
          <w:szCs w:val="24"/>
        </w:rPr>
        <w:t>а</w:t>
      </w:r>
      <w:r w:rsidR="008D2928" w:rsidRPr="00BD0465">
        <w:rPr>
          <w:sz w:val="24"/>
          <w:szCs w:val="24"/>
        </w:rPr>
        <w:t xml:space="preserve"> ПАО «МРСК Центра»:</w:t>
      </w:r>
      <w:bookmarkEnd w:id="20"/>
      <w:r w:rsidR="003B7ACF" w:rsidRPr="00BD0465">
        <w:rPr>
          <w:sz w:val="24"/>
          <w:szCs w:val="24"/>
        </w:rPr>
        <w:t xml:space="preserve"> </w:t>
      </w:r>
      <w:r w:rsidR="0028377B" w:rsidRPr="00BD0465">
        <w:rPr>
          <w:sz w:val="24"/>
          <w:szCs w:val="24"/>
        </w:rPr>
        <w:t xml:space="preserve">указанному в Приложении №1 к настоящей Документации: </w:t>
      </w:r>
      <w:proofErr w:type="gramStart"/>
      <w:r w:rsidR="0028377B" w:rsidRPr="00BD0465">
        <w:rPr>
          <w:sz w:val="24"/>
          <w:szCs w:val="24"/>
        </w:rPr>
        <w:t xml:space="preserve">«Белгородэнерго», РФ, 308000, г. Белгород, 5-й Заводской переулок, д. 17 (Центральный склад) </w:t>
      </w:r>
      <w:r w:rsidR="008D2928" w:rsidRPr="00BD0465">
        <w:rPr>
          <w:sz w:val="24"/>
          <w:szCs w:val="24"/>
        </w:rPr>
        <w:t>«Белгородэнерго», РФ, 308000, г. Белгород, 5-й Заводской переулок, д. 17 (Центральный склад);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405B5">
        <w:rPr>
          <w:iCs/>
          <w:sz w:val="24"/>
          <w:szCs w:val="24"/>
        </w:rPr>
        <w:t>календарных дней</w:t>
      </w:r>
      <w:r w:rsidRPr="0022360B">
        <w:rPr>
          <w:iCs/>
          <w:sz w:val="24"/>
          <w:szCs w:val="24"/>
        </w:rPr>
        <w:t xml:space="preserve"> с момента  подписания Сторонами накладной, предоставления счета-</w:t>
      </w:r>
      <w:r w:rsidRPr="0022360B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44494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44494">
        <w:rPr>
          <w:iCs/>
          <w:sz w:val="24"/>
          <w:szCs w:val="24"/>
        </w:rPr>
      </w:r>
      <w:r w:rsidR="00144494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3</w:t>
      </w:r>
      <w:r w:rsidR="00144494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4449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144494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E2373E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44494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44494">
        <w:rPr>
          <w:iCs/>
          <w:sz w:val="24"/>
          <w:szCs w:val="24"/>
        </w:rPr>
      </w:r>
      <w:r w:rsidR="00144494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5</w:t>
      </w:r>
      <w:r w:rsidR="00144494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случае, если сроки поставки продукции, отгрузочные реквизиты/базис поставки, форма и порядок оплаты</w:t>
      </w:r>
      <w:r w:rsidRPr="00F0047B">
        <w:rPr>
          <w:sz w:val="24"/>
          <w:szCs w:val="24"/>
        </w:rPr>
        <w:t xml:space="preserve">, указанные в п.п. </w:t>
      </w:r>
      <w:fldSimple w:instr=" REF _Ref440270637 \r \h  \* MERGEFORMAT ">
        <w:r w:rsidR="00E2373E" w:rsidRPr="00E2373E">
          <w:rPr>
            <w:sz w:val="24"/>
            <w:szCs w:val="24"/>
          </w:rPr>
          <w:t>1.1.5</w:t>
        </w:r>
      </w:fldSimple>
      <w:r w:rsidRPr="00F0047B">
        <w:rPr>
          <w:sz w:val="24"/>
          <w:szCs w:val="24"/>
        </w:rPr>
        <w:t xml:space="preserve">, </w:t>
      </w:r>
      <w:fldSimple w:instr=" REF _Ref440270651 \r \h  \* MERGEFORMAT ">
        <w:r w:rsidR="00E2373E" w:rsidRPr="00E2373E">
          <w:rPr>
            <w:sz w:val="24"/>
            <w:szCs w:val="24"/>
          </w:rPr>
          <w:t>1.1.6</w:t>
        </w:r>
      </w:fldSimple>
      <w:r w:rsidRPr="00F0047B">
        <w:rPr>
          <w:sz w:val="24"/>
          <w:szCs w:val="24"/>
        </w:rPr>
        <w:t xml:space="preserve">, </w:t>
      </w:r>
      <w:fldSimple w:instr=" REF _Ref440270663 \r \h  \* MERGEFORMAT ">
        <w:r w:rsidR="00E2373E" w:rsidRPr="00E2373E">
          <w:rPr>
            <w:sz w:val="24"/>
            <w:szCs w:val="24"/>
          </w:rPr>
          <w:t>1.1.7</w:t>
        </w:r>
      </w:fldSimple>
      <w:r w:rsidRPr="00F0047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0047B">
        <w:rPr>
          <w:sz w:val="24"/>
          <w:szCs w:val="24"/>
        </w:rPr>
        <w:t>о</w:t>
      </w:r>
      <w:proofErr w:type="gramStart"/>
      <w:r w:rsidR="00A154B7" w:rsidRPr="00F0047B">
        <w:rPr>
          <w:sz w:val="24"/>
          <w:szCs w:val="24"/>
        </w:rPr>
        <w:t>м(</w:t>
      </w:r>
      <w:proofErr w:type="gramEnd"/>
      <w:r w:rsidRPr="00F0047B">
        <w:rPr>
          <w:sz w:val="24"/>
          <w:szCs w:val="24"/>
        </w:rPr>
        <w:t>их</w:t>
      </w:r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 задани</w:t>
      </w:r>
      <w:r w:rsidR="00A154B7" w:rsidRPr="00F0047B">
        <w:rPr>
          <w:sz w:val="24"/>
          <w:szCs w:val="24"/>
        </w:rPr>
        <w:t>и(</w:t>
      </w:r>
      <w:proofErr w:type="spellStart"/>
      <w:r w:rsidRPr="00F0047B">
        <w:rPr>
          <w:sz w:val="24"/>
          <w:szCs w:val="24"/>
        </w:rPr>
        <w:t>ях</w:t>
      </w:r>
      <w:proofErr w:type="spellEnd"/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) </w:t>
      </w:r>
      <w:r w:rsidR="00F0047B" w:rsidRPr="00F0047B">
        <w:rPr>
          <w:sz w:val="24"/>
          <w:szCs w:val="24"/>
        </w:rPr>
        <w:t>и/или в Приложении №2 (проекте Договора)</w:t>
      </w:r>
      <w:r w:rsidR="00F0047B" w:rsidRPr="00F0047B">
        <w:rPr>
          <w:bCs w:val="0"/>
          <w:iCs/>
          <w:szCs w:val="24"/>
        </w:rPr>
        <w:t xml:space="preserve"> </w:t>
      </w:r>
      <w:r w:rsidRPr="00F0047B">
        <w:rPr>
          <w:sz w:val="24"/>
          <w:szCs w:val="24"/>
        </w:rPr>
        <w:t>к настоящей</w:t>
      </w:r>
      <w:r w:rsidRPr="003803A7">
        <w:rPr>
          <w:sz w:val="24"/>
          <w:szCs w:val="24"/>
        </w:rPr>
        <w:t xml:space="preserve"> Документации, Участники при подготовке Заявок должны руководствоваться условиями, указанными</w:t>
      </w:r>
      <w:r w:rsidRPr="0022360B">
        <w:rPr>
          <w:sz w:val="24"/>
          <w:szCs w:val="24"/>
        </w:rPr>
        <w:t xml:space="preserve"> в п.п. </w:t>
      </w:r>
      <w:r w:rsidR="0014449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1.1.5</w:t>
      </w:r>
      <w:r w:rsidR="00144494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4449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1.1.6</w:t>
      </w:r>
      <w:r w:rsidR="00144494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4449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14449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14449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14449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729242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E2373E" w:rsidRPr="00E2373E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729242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433EB1" w:rsidRDefault="00433EB1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33EB1">
        <w:rPr>
          <w:sz w:val="24"/>
          <w:szCs w:val="24"/>
        </w:rPr>
        <w:t xml:space="preserve"> 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7292428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E2373E" w:rsidRPr="00E2373E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E2373E" w:rsidRPr="00E2373E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7292429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E2373E" w:rsidRPr="00E2373E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433EB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соответствии с </w:t>
      </w:r>
      <w:r w:rsidR="004B5EB3" w:rsidRPr="00433EB1">
        <w:rPr>
          <w:sz w:val="24"/>
          <w:szCs w:val="24"/>
        </w:rPr>
        <w:t>Извещени</w:t>
      </w:r>
      <w:r w:rsidRPr="00433EB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33EB1">
        <w:rPr>
          <w:sz w:val="24"/>
          <w:szCs w:val="24"/>
        </w:rPr>
        <w:t>З</w:t>
      </w:r>
      <w:r w:rsidRPr="00433EB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33EB1">
        <w:rPr>
          <w:sz w:val="24"/>
          <w:szCs w:val="24"/>
        </w:rPr>
        <w:t>Участник</w:t>
      </w:r>
      <w:r w:rsidRPr="00433EB1">
        <w:rPr>
          <w:sz w:val="24"/>
          <w:szCs w:val="24"/>
        </w:rPr>
        <w:t xml:space="preserve">ами запроса предложений. </w:t>
      </w:r>
    </w:p>
    <w:p w:rsidR="00433EB1" w:rsidRPr="00433EB1" w:rsidRDefault="00433EB1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случае отказа от проведения  процедуры запроса предложений соответствующее уведомление размещается Организатором </w:t>
      </w:r>
      <w:r w:rsidRPr="00433EB1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433EB1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433EB1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433EB1">
        <w:rPr>
          <w:iCs/>
          <w:sz w:val="24"/>
          <w:szCs w:val="24"/>
        </w:rPr>
        <w:t>Извещение</w:t>
      </w:r>
      <w:r w:rsidRPr="00433EB1">
        <w:rPr>
          <w:sz w:val="24"/>
          <w:szCs w:val="24"/>
        </w:rPr>
        <w:t xml:space="preserve"> о проведении открытого </w:t>
      </w:r>
      <w:r w:rsidRPr="00433EB1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2373E" w:rsidRPr="00E2373E">
          <w:rPr>
            <w:iCs/>
            <w:sz w:val="24"/>
            <w:szCs w:val="24"/>
          </w:rPr>
          <w:t>1.1.1</w:t>
        </w:r>
      </w:fldSimple>
      <w:r w:rsidRPr="00433EB1">
        <w:rPr>
          <w:iCs/>
          <w:sz w:val="24"/>
          <w:szCs w:val="24"/>
        </w:rPr>
        <w:t>)</w:t>
      </w:r>
      <w:r w:rsidRPr="00433EB1">
        <w:rPr>
          <w:sz w:val="24"/>
          <w:szCs w:val="24"/>
        </w:rPr>
        <w:t>.</w:t>
      </w:r>
    </w:p>
    <w:p w:rsidR="002D4BC6" w:rsidRPr="00433EB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7292430"/>
      <w:bookmarkStart w:id="52" w:name="_Ref306144164"/>
      <w:r w:rsidRPr="00433EB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1240"/>
      <w:bookmarkStart w:id="58" w:name="_Toc44729243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44494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44494">
        <w:rPr>
          <w:b w:val="0"/>
        </w:rPr>
      </w:r>
      <w:r w:rsidR="00144494">
        <w:rPr>
          <w:b w:val="0"/>
        </w:rPr>
        <w:fldChar w:fldCharType="separate"/>
      </w:r>
      <w:r w:rsidR="00E2373E">
        <w:rPr>
          <w:b w:val="0"/>
        </w:rPr>
        <w:t>1.1.4</w:t>
      </w:r>
      <w:r w:rsidR="00144494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59" w:name="_Toc440357070"/>
      <w:bookmarkStart w:id="60" w:name="_Toc440359625"/>
      <w:bookmarkStart w:id="61" w:name="_Toc440632088"/>
      <w:bookmarkStart w:id="62" w:name="_Toc440875909"/>
      <w:bookmarkStart w:id="63" w:name="_Toc441131241"/>
      <w:bookmarkStart w:id="64" w:name="_Toc44729243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E2373E" w:rsidRPr="00E2373E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59"/>
      <w:bookmarkEnd w:id="60"/>
      <w:bookmarkEnd w:id="61"/>
      <w:bookmarkEnd w:id="62"/>
      <w:bookmarkEnd w:id="63"/>
      <w:bookmarkEnd w:id="6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5" w:name="_Toc440357071"/>
      <w:bookmarkStart w:id="66" w:name="_Toc440359626"/>
      <w:bookmarkStart w:id="67" w:name="_Toc440632089"/>
      <w:bookmarkStart w:id="68" w:name="_Toc440875910"/>
      <w:bookmarkStart w:id="69" w:name="_Toc441131242"/>
      <w:bookmarkStart w:id="70" w:name="_Toc447292433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E2373E" w:rsidRPr="00E2373E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57072"/>
      <w:bookmarkStart w:id="72" w:name="_Toc440359627"/>
      <w:bookmarkStart w:id="73" w:name="_Toc440632090"/>
      <w:bookmarkStart w:id="74" w:name="_Toc440875911"/>
      <w:bookmarkStart w:id="75" w:name="_Toc441131243"/>
      <w:bookmarkStart w:id="76" w:name="_Toc447292434"/>
      <w:r w:rsidRPr="002D4BC6">
        <w:rPr>
          <w:b w:val="0"/>
          <w:szCs w:val="24"/>
        </w:rPr>
        <w:t>Сводная таблица стоимости</w:t>
      </w:r>
      <w:r w:rsidR="00BA0806" w:rsidRPr="00BA0806">
        <w:rPr>
          <w:bCs w:val="0"/>
          <w:szCs w:val="24"/>
        </w:rPr>
        <w:t xml:space="preserve"> </w:t>
      </w:r>
      <w:r w:rsidR="00BA0806" w:rsidRPr="00BA0806">
        <w:rPr>
          <w:b w:val="0"/>
          <w:szCs w:val="24"/>
        </w:rPr>
        <w:t>поставок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E2373E" w:rsidRPr="00E2373E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(подраздел </w:t>
      </w:r>
      <w:fldSimple w:instr=" REF _Ref86826666 \r \h  \* MERGEFORMAT ">
        <w:r w:rsidR="00E2373E" w:rsidRPr="00E2373E">
          <w:rPr>
            <w:b w:val="0"/>
            <w:szCs w:val="24"/>
          </w:rPr>
          <w:t>5.3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fldSimple w:instr=" REF _Ref440284947 \r \h  \* MERGEFORMAT ">
        <w:r w:rsidR="00E2373E" w:rsidRPr="00E2373E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fldSimple w:instr=" REF _Ref93264992 \r \h  \* MERGEFORMAT ">
        <w:r w:rsidR="00E2373E" w:rsidRPr="00E2373E">
          <w:rPr>
            <w:b w:val="0"/>
            <w:szCs w:val="24"/>
          </w:rPr>
          <w:t>5.5</w:t>
        </w:r>
      </w:fldSimple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1"/>
      <w:bookmarkEnd w:id="72"/>
      <w:bookmarkEnd w:id="73"/>
      <w:bookmarkEnd w:id="74"/>
      <w:bookmarkEnd w:id="75"/>
      <w:bookmarkEnd w:id="76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77" w:name="_Toc440357073"/>
      <w:bookmarkStart w:id="78" w:name="_Toc440359628"/>
      <w:bookmarkStart w:id="79" w:name="_Toc440632091"/>
      <w:bookmarkStart w:id="80" w:name="_Toc440875912"/>
      <w:bookmarkStart w:id="81" w:name="_Toc441131244"/>
      <w:bookmarkStart w:id="82" w:name="_Toc44729243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44494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44494">
        <w:rPr>
          <w:b w:val="0"/>
          <w:szCs w:val="24"/>
        </w:rPr>
      </w:r>
      <w:r w:rsidR="00144494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3.3.14</w:t>
      </w:r>
      <w:r w:rsidR="0014449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77"/>
      <w:bookmarkEnd w:id="78"/>
      <w:bookmarkEnd w:id="79"/>
      <w:bookmarkEnd w:id="80"/>
      <w:bookmarkEnd w:id="81"/>
      <w:bookmarkEnd w:id="82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3" w:name="_Toc440357074"/>
      <w:bookmarkStart w:id="84" w:name="_Toc440359629"/>
      <w:bookmarkStart w:id="85" w:name="_Toc440632092"/>
      <w:bookmarkStart w:id="86" w:name="_Toc440875913"/>
      <w:bookmarkStart w:id="87" w:name="_Toc441131245"/>
      <w:bookmarkStart w:id="88" w:name="_Toc447292436"/>
      <w:r w:rsidRPr="002D4BC6">
        <w:rPr>
          <w:b w:val="0"/>
          <w:szCs w:val="24"/>
        </w:rPr>
        <w:t xml:space="preserve">Оценка заявок (подраздел </w:t>
      </w:r>
      <w:r w:rsidR="00144494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44494">
        <w:rPr>
          <w:b w:val="0"/>
          <w:szCs w:val="24"/>
        </w:rPr>
      </w:r>
      <w:r w:rsidR="00144494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3.5.1</w:t>
      </w:r>
      <w:r w:rsidR="0014449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44494">
        <w:rPr>
          <w:b w:val="0"/>
          <w:szCs w:val="24"/>
        </w:rPr>
        <w:fldChar w:fldCharType="begin"/>
      </w:r>
      <w:r w:rsidR="008F3E51">
        <w:rPr>
          <w:b w:val="0"/>
          <w:szCs w:val="24"/>
        </w:rPr>
        <w:instrText xml:space="preserve"> REF _Ref440880942 \r \h </w:instrText>
      </w:r>
      <w:r w:rsidR="00144494">
        <w:rPr>
          <w:b w:val="0"/>
          <w:szCs w:val="24"/>
        </w:rPr>
      </w:r>
      <w:r w:rsidR="00144494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3.8</w:t>
      </w:r>
      <w:r w:rsidR="0014449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3"/>
      <w:bookmarkEnd w:id="84"/>
      <w:bookmarkEnd w:id="85"/>
      <w:bookmarkEnd w:id="86"/>
      <w:bookmarkEnd w:id="87"/>
      <w:bookmarkEnd w:id="88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89" w:name="_Проект_договора"/>
      <w:bookmarkStart w:id="90" w:name="_Ref305973574"/>
      <w:bookmarkStart w:id="91" w:name="_Ref440272931"/>
      <w:bookmarkStart w:id="92" w:name="_Ref440274025"/>
      <w:bookmarkStart w:id="93" w:name="_Ref440292752"/>
      <w:bookmarkStart w:id="94" w:name="_Toc447292437"/>
      <w:bookmarkEnd w:id="52"/>
      <w:bookmarkEnd w:id="89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0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91"/>
      <w:bookmarkEnd w:id="92"/>
      <w:bookmarkEnd w:id="93"/>
      <w:bookmarkEnd w:id="94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5" w:name="_Toc447292438"/>
      <w:r w:rsidRPr="006238AF">
        <w:t>Проект договора</w:t>
      </w:r>
      <w:bookmarkEnd w:id="95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96" w:name="_Toc439238031"/>
      <w:bookmarkStart w:id="97" w:name="_Toc439238153"/>
      <w:bookmarkStart w:id="98" w:name="_Toc439252705"/>
      <w:bookmarkStart w:id="99" w:name="_Toc439323563"/>
      <w:bookmarkStart w:id="100" w:name="_Toc439323679"/>
      <w:bookmarkStart w:id="101" w:name="_Toc440357077"/>
      <w:bookmarkStart w:id="102" w:name="_Toc440359632"/>
      <w:bookmarkStart w:id="103" w:name="_Toc440632095"/>
      <w:bookmarkStart w:id="104" w:name="_Toc440875916"/>
      <w:bookmarkStart w:id="105" w:name="_Toc441131248"/>
      <w:bookmarkStart w:id="106" w:name="_Toc447292439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032"/>
      <w:bookmarkStart w:id="108" w:name="_Toc439238154"/>
      <w:bookmarkStart w:id="109" w:name="_Toc439252706"/>
      <w:bookmarkStart w:id="110" w:name="_Toc439323564"/>
      <w:bookmarkStart w:id="111" w:name="_Toc439323680"/>
      <w:bookmarkStart w:id="112" w:name="_Toc440357078"/>
      <w:bookmarkStart w:id="113" w:name="_Toc440359633"/>
      <w:bookmarkStart w:id="114" w:name="_Toc440632096"/>
      <w:bookmarkStart w:id="115" w:name="_Toc440875917"/>
      <w:bookmarkStart w:id="116" w:name="_Toc441131249"/>
      <w:bookmarkStart w:id="117" w:name="_Toc44729244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44494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44494">
        <w:rPr>
          <w:b w:val="0"/>
        </w:rPr>
      </w:r>
      <w:r w:rsidR="00144494">
        <w:rPr>
          <w:b w:val="0"/>
        </w:rPr>
        <w:fldChar w:fldCharType="separate"/>
      </w:r>
      <w:r w:rsidR="00E2373E">
        <w:rPr>
          <w:b w:val="0"/>
        </w:rPr>
        <w:t>5.5</w:t>
      </w:r>
      <w:r w:rsidR="00144494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033"/>
      <w:bookmarkStart w:id="119" w:name="_Toc439238155"/>
      <w:bookmarkStart w:id="120" w:name="_Toc439252707"/>
      <w:bookmarkStart w:id="121" w:name="_Toc439323565"/>
      <w:bookmarkStart w:id="122" w:name="_Toc439323681"/>
      <w:bookmarkStart w:id="123" w:name="_Toc440357079"/>
      <w:bookmarkStart w:id="124" w:name="_Toc440359634"/>
      <w:bookmarkStart w:id="125" w:name="_Toc440632097"/>
      <w:bookmarkStart w:id="126" w:name="_Toc440875918"/>
      <w:bookmarkStart w:id="127" w:name="_Toc441131250"/>
      <w:bookmarkStart w:id="128" w:name="_Toc44729244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47292442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2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0" w:name="_Toc439238157"/>
      <w:bookmarkStart w:id="131" w:name="_Toc439252709"/>
      <w:bookmarkStart w:id="132" w:name="_Toc439323567"/>
      <w:bookmarkStart w:id="133" w:name="_Toc439323683"/>
      <w:bookmarkStart w:id="134" w:name="_Toc440357081"/>
      <w:bookmarkStart w:id="135" w:name="_Toc440359636"/>
      <w:bookmarkStart w:id="136" w:name="_Toc440632099"/>
      <w:bookmarkStart w:id="137" w:name="_Toc440875920"/>
      <w:bookmarkStart w:id="138" w:name="_Toc441131252"/>
      <w:bookmarkStart w:id="139" w:name="_Toc44729244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144494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44494">
        <w:rPr>
          <w:b w:val="0"/>
        </w:rPr>
      </w:r>
      <w:r w:rsidR="00144494">
        <w:rPr>
          <w:b w:val="0"/>
        </w:rPr>
        <w:fldChar w:fldCharType="separate"/>
      </w:r>
      <w:r w:rsidR="00E2373E">
        <w:rPr>
          <w:b w:val="0"/>
        </w:rPr>
        <w:t>2.2.3</w:t>
      </w:r>
      <w:r w:rsidR="00144494">
        <w:rPr>
          <w:b w:val="0"/>
        </w:rPr>
        <w:fldChar w:fldCharType="end"/>
      </w:r>
      <w:r w:rsidRPr="003303E9">
        <w:rPr>
          <w:b w:val="0"/>
        </w:rPr>
        <w:t>).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8"/>
      <w:bookmarkStart w:id="141" w:name="_Toc439252710"/>
      <w:bookmarkStart w:id="142" w:name="_Toc439323568"/>
      <w:bookmarkStart w:id="143" w:name="_Toc439323684"/>
      <w:bookmarkStart w:id="144" w:name="_Toc440357082"/>
      <w:bookmarkStart w:id="145" w:name="_Toc440359637"/>
      <w:bookmarkStart w:id="146" w:name="_Toc440632100"/>
      <w:bookmarkStart w:id="147" w:name="_Toc440875921"/>
      <w:bookmarkStart w:id="148" w:name="_Toc441131253"/>
      <w:bookmarkStart w:id="149" w:name="_Toc44729244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9"/>
      <w:bookmarkStart w:id="151" w:name="_Toc439252711"/>
      <w:bookmarkStart w:id="152" w:name="_Toc439323569"/>
      <w:bookmarkStart w:id="153" w:name="_Toc439323685"/>
      <w:bookmarkStart w:id="154" w:name="_Ref440270867"/>
      <w:bookmarkStart w:id="155" w:name="_Toc440357083"/>
      <w:bookmarkStart w:id="156" w:name="_Toc440359638"/>
      <w:bookmarkStart w:id="157" w:name="_Toc440632101"/>
      <w:bookmarkStart w:id="158" w:name="_Toc440875922"/>
      <w:bookmarkStart w:id="159" w:name="_Toc441131254"/>
      <w:bookmarkStart w:id="160" w:name="_Toc447292445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 xml:space="preserve">Федерального закона от 25 декабря 2008 года №273-ФЗ «О противодействии коррупции», принимает меры по предупреждению коррупции, присоединилось к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хартии российского бизнеса (свидетельство от 23.09.2014 №496), включилось в «Реестр надежных партнеров», ведет </w:t>
      </w:r>
      <w:proofErr w:type="spellStart"/>
      <w:r w:rsidRPr="00A052DC">
        <w:rPr>
          <w:i/>
          <w:sz w:val="24"/>
          <w:szCs w:val="24"/>
        </w:rPr>
        <w:t>Антикоррупционную</w:t>
      </w:r>
      <w:proofErr w:type="spellEnd"/>
      <w:r w:rsidRPr="00A052DC">
        <w:rPr>
          <w:i/>
          <w:sz w:val="24"/>
          <w:szCs w:val="24"/>
        </w:rPr>
        <w:t xml:space="preserve">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</w:t>
      </w:r>
      <w:proofErr w:type="spellStart"/>
      <w:r w:rsidRPr="00A052DC">
        <w:rPr>
          <w:i/>
          <w:sz w:val="24"/>
          <w:szCs w:val="24"/>
        </w:rPr>
        <w:t>антикоррупционные</w:t>
      </w:r>
      <w:proofErr w:type="spellEnd"/>
      <w:r w:rsidRPr="00A052DC">
        <w:rPr>
          <w:i/>
          <w:sz w:val="24"/>
          <w:szCs w:val="24"/>
        </w:rPr>
        <w:t xml:space="preserve">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Присоединение к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</w:t>
      </w:r>
      <w:proofErr w:type="spellStart"/>
      <w:r w:rsidRPr="00A052DC">
        <w:rPr>
          <w:i/>
          <w:sz w:val="24"/>
          <w:szCs w:val="24"/>
        </w:rPr>
        <w:t>антикоррупционным</w:t>
      </w:r>
      <w:proofErr w:type="spellEnd"/>
      <w:r w:rsidRPr="00A052DC">
        <w:rPr>
          <w:i/>
          <w:sz w:val="24"/>
          <w:szCs w:val="24"/>
        </w:rPr>
        <w:t xml:space="preserve">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</w:t>
      </w:r>
      <w:proofErr w:type="spellStart"/>
      <w:r w:rsidRPr="00A052DC">
        <w:rPr>
          <w:i/>
          <w:sz w:val="24"/>
          <w:szCs w:val="24"/>
        </w:rPr>
        <w:t>антикоррупционного</w:t>
      </w:r>
      <w:proofErr w:type="spellEnd"/>
      <w:r w:rsidRPr="00A052DC">
        <w:rPr>
          <w:i/>
          <w:sz w:val="24"/>
          <w:szCs w:val="24"/>
        </w:rPr>
        <w:t xml:space="preserve">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(далее - </w:t>
      </w:r>
      <w:proofErr w:type="spellStart"/>
      <w:r w:rsidRPr="00A052DC">
        <w:rPr>
          <w:i/>
          <w:sz w:val="24"/>
          <w:szCs w:val="24"/>
        </w:rPr>
        <w:t>Антикоррупционная</w:t>
      </w:r>
      <w:proofErr w:type="spellEnd"/>
      <w:r w:rsidRPr="00A052DC">
        <w:rPr>
          <w:i/>
          <w:sz w:val="24"/>
          <w:szCs w:val="24"/>
        </w:rPr>
        <w:t xml:space="preserve">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Антикоррупционную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участвуют в коллективных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антикоррупционных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 xml:space="preserve">Контрагент* настоящим подтверждает, что он ознакомился с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хартией российского бизнеса и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политикой, представленных в разделе «</w:t>
      </w:r>
      <w:proofErr w:type="spellStart"/>
      <w:r w:rsidRPr="00A052DC">
        <w:rPr>
          <w:i/>
          <w:sz w:val="24"/>
          <w:szCs w:val="24"/>
        </w:rPr>
        <w:t>Антикоррупционная</w:t>
      </w:r>
      <w:proofErr w:type="spellEnd"/>
      <w:r w:rsidRPr="00A052DC">
        <w:rPr>
          <w:i/>
          <w:sz w:val="24"/>
          <w:szCs w:val="24"/>
        </w:rPr>
        <w:t xml:space="preserve">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адресу: http://www.rosseti.ru/about/anticorruptionpolicy/policy/index.php, удостоверяет, что он полностью принимает положения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политики, и обязуется обеспечивать соблюдения требований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</w:t>
      </w:r>
      <w:proofErr w:type="spellStart"/>
      <w:r w:rsidRPr="00A052DC">
        <w:rPr>
          <w:i/>
          <w:sz w:val="24"/>
          <w:szCs w:val="24"/>
        </w:rPr>
        <w:t>аффилированных</w:t>
      </w:r>
      <w:proofErr w:type="spellEnd"/>
      <w:r w:rsidRPr="00A052DC">
        <w:rPr>
          <w:i/>
          <w:sz w:val="24"/>
          <w:szCs w:val="24"/>
        </w:rPr>
        <w:t xml:space="preserve">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», их </w:t>
      </w:r>
      <w:proofErr w:type="spellStart"/>
      <w:r w:rsidRPr="00A052DC">
        <w:rPr>
          <w:rFonts w:ascii="Times New Roman" w:hAnsi="Times New Roman"/>
          <w:i/>
          <w:sz w:val="24"/>
        </w:rPr>
        <w:t>аффилированные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», их </w:t>
      </w:r>
      <w:proofErr w:type="spellStart"/>
      <w:r w:rsidRPr="00A052DC">
        <w:rPr>
          <w:rFonts w:ascii="Times New Roman" w:hAnsi="Times New Roman"/>
          <w:i/>
          <w:sz w:val="24"/>
        </w:rPr>
        <w:t>аффилированные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</w:t>
      </w:r>
      <w:proofErr w:type="spellStart"/>
      <w:r w:rsidRPr="00A052DC">
        <w:rPr>
          <w:rFonts w:ascii="Times New Roman" w:hAnsi="Times New Roman"/>
          <w:i/>
          <w:sz w:val="24"/>
        </w:rPr>
        <w:t>КоАП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», его </w:t>
      </w:r>
      <w:proofErr w:type="spellStart"/>
      <w:r w:rsidRPr="00A052DC">
        <w:rPr>
          <w:rFonts w:ascii="Times New Roman" w:hAnsi="Times New Roman"/>
          <w:i/>
          <w:sz w:val="24"/>
        </w:rPr>
        <w:t>аффилированными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обязательств по соблюдению требований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Антикоррупционной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путем безусловного следования при ведении бизнеса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антикоррупционным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стандартам, нацеленным на минимизацию коррупционных проявлений в </w:t>
      </w:r>
      <w:proofErr w:type="spellStart"/>
      <w:r w:rsidRPr="00A052DC">
        <w:rPr>
          <w:rFonts w:ascii="Times New Roman" w:hAnsi="Times New Roman"/>
          <w:i/>
          <w:sz w:val="24"/>
        </w:rPr>
        <w:t>электросетевом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65" w:name="_Ref303711222"/>
      <w:bookmarkStart w:id="166" w:name="_Ref311232052"/>
      <w:bookmarkStart w:id="167" w:name="_Toc44729244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65"/>
      <w:r w:rsidR="00D51A0B" w:rsidRPr="00E71A48">
        <w:rPr>
          <w:szCs w:val="24"/>
        </w:rPr>
        <w:t>Заявок</w:t>
      </w:r>
      <w:bookmarkEnd w:id="166"/>
      <w:bookmarkEnd w:id="16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8" w:name="_Toc44729244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6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69" w:name="_Toc439323688"/>
      <w:bookmarkStart w:id="170" w:name="_Toc440357086"/>
      <w:bookmarkStart w:id="171" w:name="_Toc440359641"/>
      <w:bookmarkStart w:id="172" w:name="_Toc440632104"/>
      <w:bookmarkStart w:id="173" w:name="_Toc440875925"/>
      <w:bookmarkStart w:id="174" w:name="_Toc441131257"/>
      <w:bookmarkStart w:id="175" w:name="_Toc44729244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69"/>
      <w:bookmarkEnd w:id="170"/>
      <w:bookmarkEnd w:id="171"/>
      <w:bookmarkEnd w:id="172"/>
      <w:bookmarkEnd w:id="173"/>
      <w:bookmarkEnd w:id="174"/>
      <w:bookmarkEnd w:id="17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E2373E" w:rsidRPr="00E2373E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E2373E" w:rsidRPr="00E2373E">
          <w:rPr>
            <w:bCs w:val="0"/>
            <w:sz w:val="24"/>
            <w:szCs w:val="24"/>
          </w:rPr>
          <w:t>3.3</w:t>
        </w:r>
      </w:fldSimple>
      <w:r w:rsidR="0014449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44494" w:rsidRPr="00E71A48">
        <w:rPr>
          <w:bCs w:val="0"/>
          <w:sz w:val="24"/>
          <w:szCs w:val="24"/>
        </w:rPr>
      </w:r>
      <w:r w:rsidR="0014449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6" w:name="__RefNumPara__828_922829174"/>
      <w:bookmarkEnd w:id="17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4449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44494" w:rsidRPr="00E71A48">
        <w:rPr>
          <w:bCs w:val="0"/>
          <w:sz w:val="24"/>
          <w:szCs w:val="24"/>
        </w:rPr>
      </w:r>
      <w:r w:rsidR="00144494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E2373E" w:rsidRPr="00E2373E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E2373E" w:rsidRPr="00E2373E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7" w:name="__RefNumPara__832_922829174"/>
      <w:bookmarkEnd w:id="17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fldSimple w:instr=" REF _Ref305973250 \r \h  \* MERGEFORMAT ">
        <w:r w:rsidR="00E2373E" w:rsidRPr="00E2373E">
          <w:rPr>
            <w:bCs w:val="0"/>
            <w:sz w:val="24"/>
            <w:szCs w:val="24"/>
          </w:rPr>
          <w:t>3.5</w:t>
        </w:r>
        <w:r w:rsidR="00E2373E">
          <w:t>.1</w:t>
        </w:r>
      </w:fldSimple>
      <w:r w:rsidR="0014449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44494" w:rsidRPr="00E71A48">
        <w:rPr>
          <w:bCs w:val="0"/>
          <w:sz w:val="24"/>
          <w:szCs w:val="24"/>
        </w:rPr>
      </w:r>
      <w:r w:rsidR="0014449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8" w:name="__RefNumPara__834_922829174"/>
      <w:bookmarkEnd w:id="17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E2373E" w:rsidRPr="00E2373E">
          <w:rPr>
            <w:bCs w:val="0"/>
            <w:sz w:val="24"/>
            <w:szCs w:val="24"/>
          </w:rPr>
          <w:t>3.7</w:t>
        </w:r>
      </w:fldSimple>
      <w:r w:rsidR="00144494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44494" w:rsidRPr="00E71A48">
        <w:rPr>
          <w:bCs w:val="0"/>
          <w:sz w:val="24"/>
          <w:szCs w:val="24"/>
        </w:rPr>
      </w:r>
      <w:r w:rsidR="00144494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9" w:name="__RefNumPara__836_922829174"/>
      <w:bookmarkEnd w:id="17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44494">
        <w:fldChar w:fldCharType="begin"/>
      </w:r>
      <w:r w:rsidR="00240F02">
        <w:rPr>
          <w:bCs w:val="0"/>
          <w:sz w:val="24"/>
          <w:szCs w:val="24"/>
        </w:rPr>
        <w:instrText xml:space="preserve"> REF _Ref440880942 \r \h </w:instrText>
      </w:r>
      <w:r w:rsidR="00144494">
        <w:fldChar w:fldCharType="separate"/>
      </w:r>
      <w:r w:rsidR="00E2373E">
        <w:rPr>
          <w:bCs w:val="0"/>
          <w:sz w:val="24"/>
          <w:szCs w:val="24"/>
        </w:rPr>
        <w:t>3.8</w:t>
      </w:r>
      <w:r w:rsidR="00144494">
        <w:fldChar w:fldCharType="end"/>
      </w:r>
      <w:r w:rsidR="0014449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44494" w:rsidRPr="00E71A48">
        <w:rPr>
          <w:bCs w:val="0"/>
          <w:sz w:val="24"/>
          <w:szCs w:val="24"/>
        </w:rPr>
      </w:r>
      <w:r w:rsidR="0014449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E2373E" w:rsidRPr="00E2373E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E2373E" w:rsidRPr="00E2373E">
          <w:rPr>
            <w:bCs w:val="0"/>
            <w:sz w:val="24"/>
            <w:szCs w:val="24"/>
          </w:rPr>
          <w:t>3.11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E2373E" w:rsidRPr="00E2373E">
          <w:rPr>
            <w:bCs w:val="0"/>
            <w:sz w:val="24"/>
            <w:szCs w:val="24"/>
          </w:rPr>
          <w:t>3.12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80" w:name="_Toc439323689"/>
      <w:bookmarkStart w:id="181" w:name="_Toc440357087"/>
      <w:bookmarkStart w:id="182" w:name="_Toc440359642"/>
      <w:bookmarkStart w:id="183" w:name="_Toc440632105"/>
      <w:bookmarkStart w:id="184" w:name="_Toc440875926"/>
      <w:bookmarkStart w:id="185" w:name="_Toc441131258"/>
      <w:bookmarkStart w:id="186" w:name="_Toc44729244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80"/>
      <w:bookmarkEnd w:id="181"/>
      <w:bookmarkEnd w:id="182"/>
      <w:bookmarkEnd w:id="183"/>
      <w:bookmarkEnd w:id="184"/>
      <w:bookmarkEnd w:id="185"/>
      <w:bookmarkEnd w:id="18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Ref303250835"/>
      <w:bookmarkStart w:id="188" w:name="_Ref305973033"/>
      <w:bookmarkStart w:id="189" w:name="_Toc447292450"/>
      <w:bookmarkStart w:id="19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87"/>
      <w:r w:rsidRPr="00E71A48">
        <w:t xml:space="preserve"> по запросу предложений</w:t>
      </w:r>
      <w:bookmarkEnd w:id="188"/>
      <w:bookmarkEnd w:id="18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E2373E" w:rsidRPr="00E2373E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1" w:name="__RefNumPara__444_922829174"/>
      <w:bookmarkStart w:id="192" w:name="_Ref191386216"/>
      <w:bookmarkStart w:id="193" w:name="_Ref305973147"/>
      <w:bookmarkStart w:id="194" w:name="_Toc447292451"/>
      <w:bookmarkEnd w:id="190"/>
      <w:bookmarkEnd w:id="191"/>
      <w:r w:rsidRPr="00E71A48">
        <w:lastRenderedPageBreak/>
        <w:t xml:space="preserve">Подготовка </w:t>
      </w:r>
      <w:bookmarkEnd w:id="192"/>
      <w:r w:rsidRPr="00E71A48">
        <w:t>Заявок</w:t>
      </w:r>
      <w:bookmarkEnd w:id="193"/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114638"/>
      <w:bookmarkStart w:id="196" w:name="_Toc440357090"/>
      <w:bookmarkStart w:id="197" w:name="_Toc440359645"/>
      <w:bookmarkStart w:id="198" w:name="_Toc440632108"/>
      <w:bookmarkStart w:id="199" w:name="_Toc440875929"/>
      <w:bookmarkStart w:id="200" w:name="_Toc441131261"/>
      <w:bookmarkStart w:id="201" w:name="_Toc44729245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E71A48" w:rsidRDefault="009C744E" w:rsidP="00CB550A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144494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144494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144494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144494">
        <w:rPr>
          <w:bCs w:val="0"/>
          <w:spacing w:val="-1"/>
          <w:sz w:val="24"/>
          <w:szCs w:val="24"/>
        </w:rPr>
      </w:r>
      <w:r w:rsidR="00144494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144494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>апроса предложений</w:t>
      </w:r>
      <w:r w:rsidR="00E17CEB" w:rsidRPr="003E170D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3E170D">
        <w:rPr>
          <w:bCs w:val="0"/>
          <w:spacing w:val="-1"/>
          <w:sz w:val="24"/>
          <w:szCs w:val="24"/>
        </w:rPr>
        <w:t>Д</w:t>
      </w:r>
      <w:r w:rsidR="00E17CEB" w:rsidRPr="003E170D">
        <w:rPr>
          <w:bCs w:val="0"/>
          <w:spacing w:val="-1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E17CEB" w:rsidRPr="003E170D">
        <w:rPr>
          <w:bCs w:val="0"/>
          <w:spacing w:val="-1"/>
          <w:sz w:val="24"/>
          <w:szCs w:val="24"/>
        </w:rPr>
        <w:t xml:space="preserve"> </w:t>
      </w:r>
      <w:r w:rsidR="00144494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_Ref440270984 \r \h </w:instrText>
      </w:r>
      <w:r w:rsidR="00144494">
        <w:rPr>
          <w:bCs w:val="0"/>
          <w:spacing w:val="-1"/>
          <w:sz w:val="24"/>
          <w:szCs w:val="24"/>
        </w:rPr>
      </w:r>
      <w:r w:rsidR="00144494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5.10</w:t>
      </w:r>
      <w:r w:rsidR="00144494">
        <w:rPr>
          <w:bCs w:val="0"/>
          <w:spacing w:val="-1"/>
          <w:sz w:val="24"/>
          <w:szCs w:val="24"/>
        </w:rPr>
        <w:fldChar w:fldCharType="end"/>
      </w:r>
      <w:r w:rsidR="00E17CEB" w:rsidRPr="003E170D">
        <w:rPr>
          <w:bCs w:val="0"/>
          <w:spacing w:val="-1"/>
          <w:sz w:val="24"/>
          <w:szCs w:val="24"/>
        </w:rPr>
        <w:t>),</w:t>
      </w:r>
      <w:r w:rsidR="00953802" w:rsidRPr="003E170D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3E170D">
        <w:rPr>
          <w:bCs w:val="0"/>
          <w:spacing w:val="-1"/>
          <w:sz w:val="24"/>
          <w:szCs w:val="24"/>
        </w:rPr>
        <w:t xml:space="preserve"> если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512B0F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144494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(подраздел</w:t>
      </w:r>
      <w:r w:rsidR="00420F24" w:rsidRPr="00F958E8">
        <w:rPr>
          <w:bCs w:val="0"/>
          <w:sz w:val="24"/>
          <w:szCs w:val="24"/>
        </w:rPr>
        <w:t xml:space="preserve"> </w:t>
      </w:r>
      <w:fldSimple w:instr=" REF _Ref191386407 \r \h  \* MERGEFORMAT ">
        <w:r w:rsidR="00E2373E" w:rsidRPr="00E2373E">
          <w:rPr>
            <w:bCs w:val="0"/>
            <w:sz w:val="24"/>
            <w:szCs w:val="24"/>
          </w:rPr>
          <w:t>3.3.8</w:t>
        </w:r>
      </w:fldSimple>
      <w:r w:rsidR="00FF4BD0" w:rsidRPr="00F958E8">
        <w:rPr>
          <w:bCs w:val="0"/>
          <w:sz w:val="24"/>
          <w:szCs w:val="24"/>
        </w:rPr>
        <w:t>)</w:t>
      </w:r>
      <w:r w:rsidR="00B71B9D" w:rsidRPr="00F958E8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958E8">
        <w:rPr>
          <w:bCs w:val="0"/>
          <w:sz w:val="24"/>
          <w:szCs w:val="24"/>
        </w:rPr>
        <w:t>Договор</w:t>
      </w:r>
      <w:r w:rsidRPr="00F958E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</w:t>
      </w:r>
      <w:r w:rsidR="003F3A69" w:rsidRPr="00F958E8">
        <w:rPr>
          <w:bCs w:val="0"/>
          <w:spacing w:val="-2"/>
          <w:sz w:val="24"/>
          <w:szCs w:val="24"/>
        </w:rPr>
        <w:t>под</w:t>
      </w:r>
      <w:r w:rsidR="003F3A69"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</w:rPr>
        <w:t xml:space="preserve"> </w:t>
      </w:r>
      <w:fldSimple w:instr=" REF _Ref93264992 \r \h  \* MERGEFORMAT ">
        <w:r w:rsidR="00E2373E" w:rsidRPr="00E2373E">
          <w:rPr>
            <w:bCs w:val="0"/>
            <w:sz w:val="24"/>
            <w:szCs w:val="24"/>
          </w:rPr>
          <w:t>5.5</w:t>
        </w:r>
      </w:fldSimple>
      <w:r w:rsidR="00B71B9D"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958E8" w:rsidRDefault="00717F60" w:rsidP="00CB550A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2" w:name="_Ref303683384"/>
      <w:r w:rsidRPr="00F958E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F958E8">
        <w:rPr>
          <w:bCs w:val="0"/>
          <w:sz w:val="24"/>
          <w:szCs w:val="24"/>
        </w:rPr>
        <w:t>Заявк</w:t>
      </w:r>
      <w:r w:rsidRPr="00F958E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02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Письмо о подаче оферты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E2373E" w:rsidRPr="00E2373E">
          <w:rPr>
            <w:bCs w:val="0"/>
            <w:sz w:val="24"/>
            <w:szCs w:val="24"/>
            <w:lang w:eastAsia="ru-RU"/>
          </w:rPr>
          <w:t>5.1</w:t>
        </w:r>
      </w:fldSimple>
      <w:r w:rsidRPr="00F958E8">
        <w:rPr>
          <w:bCs w:val="0"/>
          <w:sz w:val="24"/>
          <w:szCs w:val="24"/>
        </w:rPr>
        <w:t>);</w:t>
      </w:r>
    </w:p>
    <w:p w:rsidR="00F463E8" w:rsidRPr="00F958E8" w:rsidRDefault="005D7E4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</w:t>
      </w:r>
      <w:r w:rsidR="00F463E8" w:rsidRPr="00F958E8">
        <w:rPr>
          <w:sz w:val="24"/>
          <w:szCs w:val="24"/>
        </w:rPr>
        <w:t>ыписк</w:t>
      </w:r>
      <w:r>
        <w:rPr>
          <w:sz w:val="24"/>
          <w:szCs w:val="24"/>
        </w:rPr>
        <w:t>а</w:t>
      </w:r>
      <w:r w:rsidR="00F463E8" w:rsidRPr="00F958E8">
        <w:rPr>
          <w:sz w:val="24"/>
          <w:szCs w:val="24"/>
        </w:rPr>
        <w:t xml:space="preserve"> из Единого государственного реестра юридических лиц (ЕГРЮЛ) (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fldSimple w:instr=" REF _Ref440279062 \r \h  \* MERGEFORMAT ">
        <w:r w:rsidR="00E2373E" w:rsidRPr="00E2373E">
          <w:rPr>
            <w:sz w:val="24"/>
            <w:szCs w:val="24"/>
          </w:rPr>
          <w:t>б)</w:t>
        </w:r>
      </w:fldSimple>
      <w:r w:rsidR="00F463E8" w:rsidRPr="00F958E8">
        <w:rPr>
          <w:sz w:val="24"/>
          <w:szCs w:val="24"/>
        </w:rPr>
        <w:t xml:space="preserve"> п. </w:t>
      </w:r>
      <w:fldSimple w:instr=" REF _Ref306005578 \r \h  \* MERGEFORMAT ">
        <w:r w:rsidR="00E2373E" w:rsidRPr="00E2373E">
          <w:rPr>
            <w:sz w:val="24"/>
            <w:szCs w:val="24"/>
          </w:rPr>
          <w:t>3.3.8.3</w:t>
        </w:r>
      </w:fldSimple>
      <w:r w:rsidR="00F463E8" w:rsidRPr="00F958E8">
        <w:rPr>
          <w:sz w:val="24"/>
          <w:szCs w:val="24"/>
        </w:rPr>
        <w:t>);</w:t>
      </w:r>
    </w:p>
    <w:p w:rsidR="003539D4" w:rsidRPr="00F958E8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Анкета Участника запроса предложений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144494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_Ref444164616 \r \h </w:instrText>
      </w:r>
      <w:r w:rsidR="00144494">
        <w:fldChar w:fldCharType="separate"/>
      </w:r>
      <w:r w:rsidR="00E2373E">
        <w:rPr>
          <w:bCs w:val="0"/>
          <w:sz w:val="24"/>
          <w:szCs w:val="24"/>
          <w:lang w:eastAsia="ru-RU"/>
        </w:rPr>
        <w:t>5.6.1</w:t>
      </w:r>
      <w:r w:rsidR="00144494">
        <w:fldChar w:fldCharType="end"/>
      </w:r>
      <w:r w:rsidRPr="00F958E8">
        <w:rPr>
          <w:bCs w:val="0"/>
          <w:sz w:val="24"/>
          <w:szCs w:val="24"/>
        </w:rPr>
        <w:t>);</w:t>
      </w:r>
    </w:p>
    <w:p w:rsidR="003539D4" w:rsidRPr="001174C4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_Ref444164624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14449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1174C4">
        <w:rPr>
          <w:bCs w:val="0"/>
          <w:sz w:val="24"/>
          <w:szCs w:val="24"/>
        </w:rPr>
        <w:t>;</w:t>
      </w:r>
      <w:proofErr w:type="gramEnd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График выполнения </w:t>
      </w:r>
      <w:r w:rsidR="004F3DEE" w:rsidRPr="00F958E8">
        <w:rPr>
          <w:bCs w:val="0"/>
          <w:sz w:val="24"/>
          <w:szCs w:val="24"/>
        </w:rPr>
        <w:t xml:space="preserve">поставок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E2373E" w:rsidRPr="00E2373E">
          <w:rPr>
            <w:bCs w:val="0"/>
            <w:sz w:val="24"/>
            <w:szCs w:val="24"/>
            <w:lang w:eastAsia="ru-RU"/>
          </w:rPr>
          <w:t>5.4</w:t>
        </w:r>
      </w:fldSimple>
      <w:r w:rsidRPr="00F958E8">
        <w:rPr>
          <w:bCs w:val="0"/>
          <w:sz w:val="24"/>
          <w:szCs w:val="24"/>
        </w:rPr>
        <w:t xml:space="preserve">), Сводная таблица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E2373E" w:rsidRPr="00E2373E">
          <w:rPr>
            <w:bCs w:val="0"/>
            <w:sz w:val="24"/>
            <w:szCs w:val="24"/>
            <w:lang w:eastAsia="ru-RU"/>
          </w:rPr>
          <w:t>5.2</w:t>
        </w:r>
      </w:fldSimple>
      <w:r w:rsidR="00D80639" w:rsidRPr="00F958E8">
        <w:rPr>
          <w:bCs w:val="0"/>
          <w:sz w:val="24"/>
          <w:szCs w:val="24"/>
        </w:rPr>
        <w:t>)</w:t>
      </w:r>
      <w:r w:rsidR="00AD3EBC" w:rsidRPr="00F958E8">
        <w:rPr>
          <w:bCs w:val="0"/>
          <w:sz w:val="24"/>
          <w:szCs w:val="24"/>
        </w:rPr>
        <w:t>;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</w:t>
      </w:r>
      <w:r w:rsidR="00AE556B" w:rsidRPr="00F958E8">
        <w:rPr>
          <w:bCs w:val="0"/>
          <w:sz w:val="24"/>
          <w:szCs w:val="24"/>
        </w:rPr>
        <w:t xml:space="preserve">к проекту Договора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93264992 \r \h  \* MERGEFORMAT ">
        <w:r w:rsidR="00E2373E" w:rsidRPr="00E2373E">
          <w:rPr>
            <w:bCs w:val="0"/>
            <w:sz w:val="24"/>
            <w:szCs w:val="24"/>
            <w:lang w:eastAsia="ru-RU"/>
          </w:rPr>
          <w:t>5.5</w:t>
        </w:r>
      </w:fldSimple>
      <w:r w:rsidR="00953802" w:rsidRPr="00F958E8">
        <w:rPr>
          <w:bCs w:val="0"/>
          <w:sz w:val="24"/>
          <w:szCs w:val="24"/>
          <w:lang w:eastAsia="ru-RU"/>
        </w:rPr>
        <w:t>)</w:t>
      </w:r>
      <w:r w:rsidRPr="00F958E8">
        <w:rPr>
          <w:bCs w:val="0"/>
          <w:sz w:val="24"/>
          <w:szCs w:val="24"/>
        </w:rPr>
        <w:t>.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</w:t>
      </w:r>
      <w:r w:rsidR="00D90031" w:rsidRPr="00F958E8">
        <w:rPr>
          <w:bCs w:val="0"/>
          <w:sz w:val="24"/>
          <w:szCs w:val="24"/>
        </w:rPr>
        <w:t xml:space="preserve"> (подраздел </w:t>
      </w:r>
      <w:fldSimple w:instr=" REF _Ref306005578 \r \h  \* MERGEFORMAT ">
        <w:r w:rsidR="00E2373E" w:rsidRPr="00E2373E">
          <w:rPr>
            <w:bCs w:val="0"/>
            <w:sz w:val="24"/>
            <w:szCs w:val="24"/>
          </w:rPr>
          <w:t>3.3.8.3</w:t>
        </w:r>
      </w:fldSimple>
      <w:r w:rsidR="00F463E8" w:rsidRPr="00F958E8">
        <w:rPr>
          <w:bCs w:val="0"/>
          <w:sz w:val="24"/>
          <w:szCs w:val="24"/>
        </w:rPr>
        <w:t xml:space="preserve">, за исключением документа, указанного в 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fldSimple w:instr=" REF _Ref440279062 \r \h  \* MERGEFORMAT ">
        <w:r w:rsidR="00E2373E" w:rsidRPr="00E2373E">
          <w:rPr>
            <w:sz w:val="24"/>
            <w:szCs w:val="24"/>
          </w:rPr>
          <w:t>б)</w:t>
        </w:r>
      </w:fldSimple>
      <w:r w:rsidR="00F958E8" w:rsidRPr="00F958E8">
        <w:rPr>
          <w:sz w:val="24"/>
          <w:szCs w:val="24"/>
        </w:rPr>
        <w:t xml:space="preserve">, </w:t>
      </w:r>
      <w:r w:rsidR="00144494">
        <w:fldChar w:fldCharType="begin"/>
      </w:r>
      <w:r w:rsidR="00144494">
        <w:instrText xml:space="preserve"> REF _Ref440372460 \r \h  \* MERGEFORMAT </w:instrText>
      </w:r>
      <w:r w:rsidR="00144494">
        <w:fldChar w:fldCharType="separate"/>
      </w:r>
      <w:proofErr w:type="spellStart"/>
      <w:r w:rsidR="00E2373E" w:rsidRPr="00E2373E">
        <w:rPr>
          <w:sz w:val="24"/>
          <w:szCs w:val="24"/>
        </w:rPr>
        <w:t>д</w:t>
      </w:r>
      <w:proofErr w:type="spellEnd"/>
      <w:r w:rsidR="00E2373E" w:rsidRPr="00E2373E">
        <w:rPr>
          <w:sz w:val="24"/>
          <w:szCs w:val="24"/>
        </w:rPr>
        <w:t>)</w:t>
      </w:r>
      <w:r w:rsidR="00144494">
        <w:fldChar w:fldCharType="end"/>
      </w:r>
      <w:r w:rsidR="00F958E8" w:rsidRPr="00F958E8">
        <w:rPr>
          <w:sz w:val="24"/>
          <w:szCs w:val="24"/>
        </w:rPr>
        <w:t xml:space="preserve">, </w:t>
      </w:r>
      <w:fldSimple w:instr=" REF _Ref440372474 \r \h  \* MERGEFORMAT ">
        <w:r w:rsidR="00E2373E" w:rsidRPr="00E2373E">
          <w:rPr>
            <w:sz w:val="24"/>
            <w:szCs w:val="24"/>
          </w:rPr>
          <w:t>м)</w:t>
        </w:r>
      </w:fldSimple>
      <w:r w:rsidR="00F958E8" w:rsidRPr="00F958E8">
        <w:rPr>
          <w:sz w:val="24"/>
          <w:szCs w:val="24"/>
        </w:rPr>
        <w:t xml:space="preserve">, </w:t>
      </w:r>
      <w:r w:rsidR="00144494">
        <w:fldChar w:fldCharType="begin"/>
      </w:r>
      <w:r w:rsidR="00144494">
        <w:instrText xml:space="preserve"> REF _Ref440372477 \r \h  \* MERGEFORMAT </w:instrText>
      </w:r>
      <w:r w:rsidR="00144494">
        <w:fldChar w:fldCharType="separate"/>
      </w:r>
      <w:proofErr w:type="spellStart"/>
      <w:r w:rsidR="00E2373E" w:rsidRPr="00E2373E">
        <w:rPr>
          <w:sz w:val="24"/>
          <w:szCs w:val="24"/>
        </w:rPr>
        <w:t>н</w:t>
      </w:r>
      <w:proofErr w:type="spellEnd"/>
      <w:r w:rsidR="00E2373E" w:rsidRPr="00E2373E">
        <w:rPr>
          <w:sz w:val="24"/>
          <w:szCs w:val="24"/>
        </w:rPr>
        <w:t>)</w:t>
      </w:r>
      <w:r w:rsidR="00144494">
        <w:fldChar w:fldCharType="end"/>
      </w:r>
      <w:r w:rsidR="00F463E8" w:rsidRPr="00F958E8">
        <w:rPr>
          <w:sz w:val="24"/>
          <w:szCs w:val="24"/>
        </w:rPr>
        <w:t xml:space="preserve"> п. </w:t>
      </w:r>
      <w:fldSimple w:instr=" REF _Ref306005578 \r \h  \* MERGEFORMAT ">
        <w:r w:rsidR="00E2373E" w:rsidRPr="00E2373E">
          <w:rPr>
            <w:sz w:val="24"/>
            <w:szCs w:val="24"/>
          </w:rPr>
          <w:t>3.3.8.3</w:t>
        </w:r>
      </w:fldSimple>
      <w:r w:rsidR="00D90031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0E746F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958E8">
        <w:rPr>
          <w:bCs w:val="0"/>
          <w:sz w:val="24"/>
          <w:szCs w:val="24"/>
        </w:rPr>
        <w:t xml:space="preserve"> - Форма </w:t>
      </w:r>
      <w:proofErr w:type="gramStart"/>
      <w:r w:rsidR="0039141F" w:rsidRPr="00F958E8">
        <w:rPr>
          <w:bCs w:val="0"/>
          <w:sz w:val="24"/>
          <w:szCs w:val="24"/>
        </w:rPr>
        <w:t xml:space="preserve">плана распределения </w:t>
      </w:r>
      <w:r w:rsidR="0039141F" w:rsidRPr="00F958E8">
        <w:rPr>
          <w:bCs w:val="0"/>
          <w:sz w:val="24"/>
          <w:szCs w:val="24"/>
        </w:rPr>
        <w:lastRenderedPageBreak/>
        <w:t>объемов выполнения поставок</w:t>
      </w:r>
      <w:proofErr w:type="gramEnd"/>
      <w:r w:rsidR="0039141F" w:rsidRPr="00F958E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 xml:space="preserve">раздел </w:t>
      </w:r>
      <w:fldSimple w:instr=" REF _Ref440274961 \r \h  \* MERGEFORMAT ">
        <w:r w:rsidR="00E2373E" w:rsidRPr="00E2373E">
          <w:rPr>
            <w:bCs w:val="0"/>
            <w:sz w:val="24"/>
            <w:szCs w:val="24"/>
          </w:rPr>
          <w:t>5.15</w:t>
        </w:r>
      </w:fldSimple>
      <w:r w:rsidR="00A154B7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717F60" w:rsidRPr="00433EB1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33EB1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 xml:space="preserve">а (с оформлением </w:t>
      </w:r>
      <w:r w:rsidR="00433EB1" w:rsidRPr="00433EB1">
        <w:rPr>
          <w:bCs w:val="0"/>
          <w:sz w:val="24"/>
          <w:szCs w:val="24"/>
        </w:rPr>
        <w:t xml:space="preserve">отдельного конверта (папки) </w:t>
      </w:r>
      <w:r w:rsidR="00717F60" w:rsidRPr="00433EB1">
        <w:rPr>
          <w:bCs w:val="0"/>
          <w:sz w:val="24"/>
          <w:szCs w:val="24"/>
        </w:rPr>
        <w:t xml:space="preserve">«Документы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fldSimple w:instr=" REF _Ref440274659 \r \h  \* MERGEFORMAT ">
        <w:r w:rsidR="00E2373E" w:rsidRPr="00E2373E">
          <w:rPr>
            <w:bCs w:val="0"/>
            <w:sz w:val="24"/>
            <w:szCs w:val="24"/>
          </w:rPr>
          <w:t>5.9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33 \r \h  \* MERGEFORMAT ">
        <w:r w:rsidR="00E2373E" w:rsidRPr="00E2373E">
          <w:rPr>
            <w:bCs w:val="0"/>
            <w:sz w:val="24"/>
            <w:szCs w:val="24"/>
          </w:rPr>
          <w:t>5.11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44 \r \h  \* MERGEFORMAT ">
        <w:r w:rsidR="00E2373E" w:rsidRPr="00E2373E">
          <w:rPr>
            <w:bCs w:val="0"/>
            <w:sz w:val="24"/>
            <w:szCs w:val="24"/>
          </w:rPr>
          <w:t>5.12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56 \r \h  \* MERGEFORMAT ">
        <w:r w:rsidR="00E2373E" w:rsidRPr="00E2373E">
          <w:rPr>
            <w:bCs w:val="0"/>
            <w:sz w:val="24"/>
            <w:szCs w:val="24"/>
          </w:rPr>
          <w:t>5.14</w:t>
        </w:r>
      </w:fldSimple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DA7E38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144494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3.3.8.3</w:t>
      </w:r>
      <w:r w:rsidR="00144494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433EB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Техническое предложение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fldSimple w:instr=" REF _Ref86826666 \r \h  \* MERGEFORMAT ">
        <w:r w:rsidR="00E2373E" w:rsidRPr="00E2373E">
          <w:rPr>
            <w:bCs w:val="0"/>
            <w:sz w:val="24"/>
            <w:szCs w:val="24"/>
            <w:lang w:eastAsia="ru-RU"/>
          </w:rPr>
          <w:t>5.3</w:t>
        </w:r>
      </w:fldSimple>
      <w:r w:rsidRPr="00433EB1">
        <w:rPr>
          <w:bCs w:val="0"/>
          <w:sz w:val="24"/>
          <w:szCs w:val="24"/>
        </w:rPr>
        <w:t>)</w:t>
      </w:r>
      <w:r w:rsidR="00BD2FD1" w:rsidRPr="00433EB1">
        <w:rPr>
          <w:bCs w:val="0"/>
          <w:sz w:val="24"/>
          <w:szCs w:val="24"/>
        </w:rPr>
        <w:t xml:space="preserve">, </w:t>
      </w:r>
      <w:r w:rsidR="00BD2FD1" w:rsidRPr="00433EB1">
        <w:rPr>
          <w:sz w:val="24"/>
          <w:szCs w:val="24"/>
        </w:rPr>
        <w:t>свидетельства производителей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fldSimple w:instr=" REF _Ref440275030 \r \h  \* MERGEFORMAT ">
        <w:r w:rsidR="00E2373E" w:rsidRPr="00E2373E">
          <w:rPr>
            <w:bCs w:val="0"/>
            <w:sz w:val="24"/>
            <w:szCs w:val="24"/>
            <w:lang w:eastAsia="ru-RU"/>
          </w:rPr>
          <w:t>5.10</w:t>
        </w:r>
      </w:fldSimple>
      <w:r w:rsidR="00BD2FD1" w:rsidRPr="00433EB1">
        <w:rPr>
          <w:sz w:val="24"/>
          <w:szCs w:val="24"/>
        </w:rPr>
        <w:t>)</w:t>
      </w:r>
      <w:r w:rsidR="004E26AE" w:rsidRPr="00433EB1">
        <w:rPr>
          <w:sz w:val="24"/>
          <w:szCs w:val="24"/>
        </w:rPr>
        <w:t xml:space="preserve"> </w:t>
      </w:r>
      <w:r w:rsidR="004E26AE" w:rsidRPr="00433EB1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433EB1">
        <w:rPr>
          <w:sz w:val="24"/>
          <w:szCs w:val="24"/>
        </w:rPr>
        <w:t xml:space="preserve"> </w:t>
      </w:r>
      <w:r w:rsidRPr="00433EB1">
        <w:rPr>
          <w:bCs w:val="0"/>
          <w:sz w:val="24"/>
          <w:szCs w:val="24"/>
        </w:rPr>
        <w:t>оформля</w:t>
      </w:r>
      <w:r w:rsidR="004E26AE" w:rsidRPr="00433EB1">
        <w:rPr>
          <w:bCs w:val="0"/>
          <w:sz w:val="24"/>
          <w:szCs w:val="24"/>
        </w:rPr>
        <w:t>ю</w:t>
      </w:r>
      <w:r w:rsidRPr="00433EB1">
        <w:rPr>
          <w:bCs w:val="0"/>
          <w:sz w:val="24"/>
          <w:szCs w:val="24"/>
        </w:rPr>
        <w:t xml:space="preserve">тся отдельным </w:t>
      </w:r>
      <w:r w:rsidR="00433EB1">
        <w:rPr>
          <w:bCs w:val="0"/>
          <w:sz w:val="24"/>
          <w:szCs w:val="24"/>
        </w:rPr>
        <w:t>томом</w:t>
      </w:r>
      <w:r w:rsidRPr="00433EB1">
        <w:rPr>
          <w:bCs w:val="0"/>
          <w:sz w:val="24"/>
          <w:szCs w:val="24"/>
        </w:rPr>
        <w:t xml:space="preserve"> «Техническое предложение </w:t>
      </w:r>
      <w:r w:rsidR="009C744E" w:rsidRPr="00433EB1">
        <w:rPr>
          <w:bCs w:val="0"/>
          <w:sz w:val="24"/>
          <w:szCs w:val="24"/>
        </w:rPr>
        <w:t>Участник</w:t>
      </w:r>
      <w:r w:rsidRPr="00433EB1">
        <w:rPr>
          <w:bCs w:val="0"/>
          <w:sz w:val="24"/>
          <w:szCs w:val="24"/>
        </w:rPr>
        <w:t>а __________».</w:t>
      </w:r>
    </w:p>
    <w:p w:rsidR="00717F60" w:rsidRDefault="009C744E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3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03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144494">
        <w:rPr>
          <w:bCs w:val="0"/>
          <w:sz w:val="24"/>
          <w:szCs w:val="24"/>
        </w:rPr>
        <w:fldChar w:fldCharType="begin"/>
      </w:r>
      <w:r w:rsidR="00532231">
        <w:rPr>
          <w:bCs w:val="0"/>
          <w:sz w:val="24"/>
          <w:szCs w:val="24"/>
        </w:rPr>
        <w:instrText xml:space="preserve"> REF _Ref440270602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</w:t>
      </w:r>
      <w:r w:rsidR="00144494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33EB1" w:rsidRDefault="00433EB1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Заявка должна быть подготовлена в письменной (бумажной) форме (подраздел </w:t>
      </w:r>
      <w:fldSimple w:instr=" REF _Ref115076807 \n \h  \* MERGEFORMAT ">
        <w:r w:rsidR="00E2373E" w:rsidRPr="00E2373E">
          <w:rPr>
            <w:bCs w:val="0"/>
            <w:sz w:val="24"/>
            <w:szCs w:val="24"/>
          </w:rPr>
          <w:t>3.3.3</w:t>
        </w:r>
      </w:fldSimple>
      <w:r w:rsidRPr="00433EB1">
        <w:rPr>
          <w:bCs w:val="0"/>
          <w:sz w:val="24"/>
          <w:szCs w:val="24"/>
        </w:rPr>
        <w:t>)</w:t>
      </w:r>
      <w:r w:rsidR="00717F60" w:rsidRPr="00433EB1">
        <w:rPr>
          <w:bCs w:val="0"/>
          <w:sz w:val="24"/>
          <w:szCs w:val="24"/>
        </w:rPr>
        <w:t>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4" w:name="_Ref55279015"/>
      <w:bookmarkStart w:id="20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1D6802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167982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1D6802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04"/>
    </w:p>
    <w:p w:rsidR="00BD40A3" w:rsidRPr="00433EB1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6" w:name="_Ref195087786"/>
      <w:r w:rsidRPr="00433EB1">
        <w:rPr>
          <w:bCs w:val="0"/>
          <w:sz w:val="24"/>
          <w:szCs w:val="24"/>
        </w:rPr>
        <w:t xml:space="preserve">Каждый документ, входящий в </w:t>
      </w:r>
      <w:r w:rsidR="001D6802" w:rsidRPr="00433EB1">
        <w:rPr>
          <w:bCs w:val="0"/>
          <w:sz w:val="24"/>
          <w:szCs w:val="24"/>
        </w:rPr>
        <w:t>Заявку</w:t>
      </w:r>
      <w:r w:rsidRPr="00433EB1">
        <w:rPr>
          <w:bCs w:val="0"/>
          <w:sz w:val="24"/>
          <w:szCs w:val="24"/>
        </w:rPr>
        <w:t>, должен быть скреплен печатью Участника</w:t>
      </w:r>
      <w:r w:rsidR="00433EB1" w:rsidRPr="00433EB1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33EB1">
        <w:rPr>
          <w:bCs w:val="0"/>
          <w:sz w:val="24"/>
          <w:szCs w:val="24"/>
        </w:rPr>
        <w:t>.</w:t>
      </w:r>
      <w:bookmarkEnd w:id="205"/>
      <w:bookmarkEnd w:id="206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07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144494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144494">
        <w:rPr>
          <w:bCs w:val="0"/>
          <w:spacing w:val="-1"/>
          <w:sz w:val="24"/>
          <w:szCs w:val="24"/>
        </w:rPr>
      </w:r>
      <w:r w:rsidR="00144494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144494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07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144494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144494">
        <w:rPr>
          <w:bCs w:val="0"/>
          <w:spacing w:val="-1"/>
          <w:sz w:val="24"/>
          <w:szCs w:val="24"/>
        </w:rPr>
      </w:r>
      <w:r w:rsidR="00144494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144494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144494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144494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144494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4449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144494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</w:t>
      </w:r>
      <w:r w:rsidRPr="000E5AC7">
        <w:rPr>
          <w:sz w:val="24"/>
          <w:szCs w:val="24"/>
        </w:rPr>
        <w:lastRenderedPageBreak/>
        <w:t xml:space="preserve">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144494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4449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144494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08" w:name="_Ref115076752"/>
      <w:bookmarkStart w:id="209" w:name="_Ref191386109"/>
      <w:bookmarkStart w:id="210" w:name="_Ref191386419"/>
      <w:bookmarkStart w:id="211" w:name="_Toc440357091"/>
      <w:bookmarkStart w:id="212" w:name="_Toc440359646"/>
      <w:bookmarkStart w:id="213" w:name="_Toc440632109"/>
      <w:bookmarkStart w:id="214" w:name="_Toc440875930"/>
      <w:bookmarkStart w:id="215" w:name="_Toc441131262"/>
      <w:bookmarkStart w:id="216" w:name="_Toc447292453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через </w:t>
      </w:r>
      <w:bookmarkEnd w:id="208"/>
      <w:bookmarkEnd w:id="209"/>
      <w:bookmarkEnd w:id="210"/>
      <w:r w:rsidRPr="00433EB1">
        <w:rPr>
          <w:szCs w:val="24"/>
        </w:rPr>
        <w:t>ЭТП</w:t>
      </w:r>
      <w:bookmarkEnd w:id="211"/>
      <w:bookmarkEnd w:id="212"/>
      <w:bookmarkEnd w:id="213"/>
      <w:bookmarkEnd w:id="214"/>
      <w:bookmarkEnd w:id="215"/>
      <w:bookmarkEnd w:id="216"/>
    </w:p>
    <w:p w:rsidR="00717F60" w:rsidRPr="00433EB1" w:rsidRDefault="00433EB1" w:rsidP="00CB550A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Подготовка и предоставление Заявки через ЭТП не предусмотрены.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17" w:name="_Ref115076807"/>
      <w:bookmarkStart w:id="218" w:name="_Toc440357092"/>
      <w:bookmarkStart w:id="219" w:name="_Toc440359647"/>
      <w:bookmarkStart w:id="220" w:name="_Toc440632110"/>
      <w:bookmarkStart w:id="221" w:name="_Toc440875931"/>
      <w:bookmarkStart w:id="222" w:name="_Toc441131263"/>
      <w:bookmarkStart w:id="223" w:name="_Toc447292454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в письменной форме</w:t>
      </w:r>
      <w:bookmarkEnd w:id="217"/>
      <w:bookmarkEnd w:id="218"/>
      <w:bookmarkEnd w:id="219"/>
      <w:bookmarkEnd w:id="220"/>
      <w:bookmarkEnd w:id="221"/>
      <w:bookmarkEnd w:id="222"/>
      <w:bookmarkEnd w:id="223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4" w:name="_Ref191386548"/>
      <w:r w:rsidRPr="00433EB1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fldSimple w:instr=" REF _Ref306114638 \r \h  \* MERGEFORMAT ">
        <w:r w:rsidR="00E2373E" w:rsidRPr="00E2373E">
          <w:rPr>
            <w:bCs w:val="0"/>
            <w:sz w:val="24"/>
            <w:szCs w:val="24"/>
          </w:rPr>
          <w:t>3.3.1</w:t>
        </w:r>
      </w:fldSimple>
      <w:r w:rsidRPr="00433EB1">
        <w:rPr>
          <w:bCs w:val="0"/>
          <w:sz w:val="24"/>
          <w:szCs w:val="24"/>
        </w:rPr>
        <w:t xml:space="preserve">. </w:t>
      </w:r>
      <w:bookmarkEnd w:id="224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Требования п. </w:t>
      </w:r>
      <w:fldSimple w:instr=" REF _Ref55279015 \r \h  \* MERGEFORMAT ">
        <w:r w:rsidR="00E2373E" w:rsidRPr="00E2373E">
          <w:rPr>
            <w:bCs w:val="0"/>
            <w:sz w:val="24"/>
            <w:szCs w:val="24"/>
          </w:rPr>
          <w:t>3.3.1.6</w:t>
        </w:r>
      </w:fldSimple>
      <w:r w:rsidRPr="00433EB1">
        <w:rPr>
          <w:bCs w:val="0"/>
          <w:sz w:val="24"/>
          <w:szCs w:val="24"/>
        </w:rPr>
        <w:t xml:space="preserve"> и </w:t>
      </w:r>
      <w:fldSimple w:instr=" REF _Ref195087786 \r \h  \* MERGEFORMAT ">
        <w:r w:rsidR="00E2373E" w:rsidRPr="00E2373E">
          <w:rPr>
            <w:bCs w:val="0"/>
            <w:sz w:val="24"/>
            <w:szCs w:val="24"/>
          </w:rPr>
          <w:t>3.3.1.7</w:t>
        </w:r>
      </w:fldSimple>
      <w:r w:rsidRPr="00433EB1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33EB1">
        <w:rPr>
          <w:bCs w:val="0"/>
          <w:sz w:val="24"/>
          <w:szCs w:val="24"/>
        </w:rPr>
        <w:t>Дополнительные носители информации (дискеты, CD-R, CD-RW,</w:t>
      </w:r>
      <w:r w:rsidRPr="00E71A48">
        <w:rPr>
          <w:bCs w:val="0"/>
          <w:sz w:val="24"/>
          <w:szCs w:val="24"/>
        </w:rPr>
        <w:t xml:space="preserve">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5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25"/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</w:t>
      </w:r>
      <w:proofErr w:type="gramStart"/>
      <w:r w:rsidRPr="00E71A48">
        <w:rPr>
          <w:bCs w:val="0"/>
          <w:sz w:val="24"/>
          <w:szCs w:val="24"/>
        </w:rPr>
        <w:t>см</w:t>
      </w:r>
      <w:proofErr w:type="gramEnd"/>
      <w:r w:rsidRPr="00E71A48">
        <w:rPr>
          <w:bCs w:val="0"/>
          <w:sz w:val="24"/>
          <w:szCs w:val="24"/>
        </w:rPr>
        <w:t>. информационный конверт №… Заявки».</w:t>
      </w:r>
    </w:p>
    <w:p w:rsidR="00717F60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</w:t>
      </w:r>
      <w:r w:rsidRPr="00E71A48">
        <w:rPr>
          <w:bCs w:val="0"/>
          <w:sz w:val="24"/>
          <w:szCs w:val="24"/>
        </w:rPr>
        <w:lastRenderedPageBreak/>
        <w:t>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6" w:name="_Ref306008743"/>
      <w:bookmarkStart w:id="227" w:name="_Toc440357093"/>
      <w:bookmarkStart w:id="228" w:name="_Toc440359648"/>
      <w:bookmarkStart w:id="229" w:name="_Toc440632111"/>
      <w:bookmarkStart w:id="230" w:name="_Toc440875932"/>
      <w:bookmarkStart w:id="231" w:name="_Toc441131264"/>
      <w:bookmarkStart w:id="232" w:name="_Toc447292455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4B5EB3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3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fldSimple w:instr=" REF _Ref306017842 \r \h  \* MERGEFORMAT ">
        <w:r w:rsidR="00E2373E" w:rsidRPr="00E2373E">
          <w:rPr>
            <w:bCs w:val="0"/>
            <w:sz w:val="24"/>
            <w:szCs w:val="24"/>
          </w:rPr>
          <w:t>3.4.2.4</w:t>
        </w:r>
      </w:fldSimple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33"/>
    </w:p>
    <w:p w:rsidR="00717F60" w:rsidRPr="00E71A48" w:rsidRDefault="00717F60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Toc440357094"/>
      <w:bookmarkStart w:id="235" w:name="_Toc440359649"/>
      <w:bookmarkStart w:id="236" w:name="_Toc440632112"/>
      <w:bookmarkStart w:id="237" w:name="_Toc440875933"/>
      <w:bookmarkStart w:id="238" w:name="_Toc441131265"/>
      <w:bookmarkStart w:id="239" w:name="_Toc44729245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34"/>
      <w:bookmarkEnd w:id="235"/>
      <w:bookmarkEnd w:id="236"/>
      <w:bookmarkEnd w:id="237"/>
      <w:bookmarkEnd w:id="238"/>
      <w:bookmarkEnd w:id="23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0" w:name="_Toc440357095"/>
      <w:bookmarkStart w:id="241" w:name="_Toc440359650"/>
      <w:bookmarkStart w:id="242" w:name="_Toc440632113"/>
      <w:bookmarkStart w:id="243" w:name="_Toc440875934"/>
      <w:bookmarkStart w:id="244" w:name="_Toc441131266"/>
      <w:bookmarkStart w:id="245" w:name="_Toc44729245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0"/>
      <w:bookmarkEnd w:id="241"/>
      <w:bookmarkEnd w:id="242"/>
      <w:bookmarkEnd w:id="243"/>
      <w:bookmarkEnd w:id="244"/>
      <w:bookmarkEnd w:id="245"/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BD0465" w:rsidRDefault="00717F60" w:rsidP="00BD0465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BD0465">
        <w:rPr>
          <w:bCs w:val="0"/>
          <w:sz w:val="24"/>
          <w:szCs w:val="24"/>
        </w:rPr>
        <w:t>изменении официального курса валюты.</w:t>
      </w:r>
    </w:p>
    <w:p w:rsidR="00717F60" w:rsidRPr="00BD0465" w:rsidRDefault="00717F60" w:rsidP="00BD0465">
      <w:pPr>
        <w:pStyle w:val="3"/>
        <w:spacing w:line="264" w:lineRule="auto"/>
        <w:rPr>
          <w:szCs w:val="24"/>
        </w:rPr>
      </w:pPr>
      <w:bookmarkStart w:id="246" w:name="_Toc440357096"/>
      <w:bookmarkStart w:id="247" w:name="_Toc440359651"/>
      <w:bookmarkStart w:id="248" w:name="_Toc440632114"/>
      <w:bookmarkStart w:id="249" w:name="_Toc440875935"/>
      <w:bookmarkStart w:id="250" w:name="_Toc441131267"/>
      <w:bookmarkStart w:id="251" w:name="_Toc447292458"/>
      <w:r w:rsidRPr="00BD0465">
        <w:rPr>
          <w:szCs w:val="24"/>
        </w:rPr>
        <w:t xml:space="preserve">Начальная (максимальная) цена </w:t>
      </w:r>
      <w:r w:rsidR="00123C70" w:rsidRPr="00BD0465">
        <w:rPr>
          <w:szCs w:val="24"/>
        </w:rPr>
        <w:t>Договор</w:t>
      </w:r>
      <w:r w:rsidRPr="00BD0465">
        <w:rPr>
          <w:szCs w:val="24"/>
        </w:rPr>
        <w:t>а (цена лота)</w:t>
      </w:r>
      <w:bookmarkEnd w:id="246"/>
      <w:bookmarkEnd w:id="247"/>
      <w:bookmarkEnd w:id="248"/>
      <w:bookmarkEnd w:id="249"/>
      <w:bookmarkEnd w:id="250"/>
      <w:bookmarkEnd w:id="251"/>
    </w:p>
    <w:p w:rsidR="00216641" w:rsidRPr="00BD0465" w:rsidRDefault="00717F60" w:rsidP="00BD0465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D0465">
        <w:rPr>
          <w:bCs w:val="0"/>
          <w:sz w:val="24"/>
          <w:szCs w:val="24"/>
        </w:rPr>
        <w:t xml:space="preserve">Начальная (максимальная) цена </w:t>
      </w:r>
      <w:r w:rsidR="00123C70" w:rsidRPr="00BD0465">
        <w:rPr>
          <w:bCs w:val="0"/>
          <w:sz w:val="24"/>
          <w:szCs w:val="24"/>
        </w:rPr>
        <w:t>Договор</w:t>
      </w:r>
      <w:r w:rsidRPr="00BD0465">
        <w:rPr>
          <w:bCs w:val="0"/>
          <w:sz w:val="24"/>
          <w:szCs w:val="24"/>
        </w:rPr>
        <w:t>а</w:t>
      </w:r>
      <w:r w:rsidR="00216641" w:rsidRPr="00BD0465">
        <w:rPr>
          <w:bCs w:val="0"/>
          <w:sz w:val="24"/>
          <w:szCs w:val="24"/>
        </w:rPr>
        <w:t>:</w:t>
      </w:r>
    </w:p>
    <w:p w:rsidR="00BD0465" w:rsidRPr="00BD0465" w:rsidRDefault="00216641" w:rsidP="00BD0465">
      <w:pPr>
        <w:widowControl w:val="0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D0465">
        <w:rPr>
          <w:b/>
          <w:bCs w:val="0"/>
          <w:sz w:val="24"/>
          <w:szCs w:val="24"/>
          <w:u w:val="single"/>
        </w:rPr>
        <w:t>По Лоту №1:</w:t>
      </w:r>
      <w:r w:rsidR="00717F60" w:rsidRPr="00BD0465">
        <w:rPr>
          <w:bCs w:val="0"/>
          <w:sz w:val="24"/>
          <w:szCs w:val="24"/>
        </w:rPr>
        <w:t xml:space="preserve"> </w:t>
      </w:r>
      <w:r w:rsidR="00BD0465" w:rsidRPr="00BD0465">
        <w:rPr>
          <w:b/>
          <w:color w:val="000000"/>
          <w:sz w:val="24"/>
          <w:szCs w:val="24"/>
        </w:rPr>
        <w:t>1 401 896,00</w:t>
      </w:r>
      <w:r w:rsidR="00BD0465" w:rsidRPr="00BD0465">
        <w:rPr>
          <w:color w:val="000000"/>
        </w:rPr>
        <w:t xml:space="preserve"> </w:t>
      </w:r>
      <w:r w:rsidR="00BD0465" w:rsidRPr="00BD0465">
        <w:t xml:space="preserve">(один миллион четыреста одна тысяча восемьсот девяносто шесть) рублей  00 копеек РФ, без учета НДС; НДС составляет </w:t>
      </w:r>
      <w:r w:rsidR="00BD0465" w:rsidRPr="00BD0465">
        <w:rPr>
          <w:b/>
          <w:color w:val="000000"/>
          <w:sz w:val="24"/>
          <w:szCs w:val="24"/>
        </w:rPr>
        <w:t>252 341,28</w:t>
      </w:r>
      <w:r w:rsidR="00BD0465" w:rsidRPr="00BD0465">
        <w:rPr>
          <w:color w:val="000000"/>
        </w:rPr>
        <w:t xml:space="preserve">  </w:t>
      </w:r>
      <w:r w:rsidR="00BD0465" w:rsidRPr="00BD0465">
        <w:t xml:space="preserve">(двести пятьдесят две тысячи триста сорок один) рубль   28 копеек РФ; </w:t>
      </w:r>
      <w:r w:rsidR="00BD0465" w:rsidRPr="00BD0465">
        <w:rPr>
          <w:b/>
          <w:color w:val="000000"/>
          <w:sz w:val="24"/>
          <w:szCs w:val="24"/>
        </w:rPr>
        <w:t>1</w:t>
      </w:r>
      <w:r w:rsidR="00BD0465" w:rsidRPr="00BD0465">
        <w:rPr>
          <w:color w:val="000000"/>
        </w:rPr>
        <w:t xml:space="preserve"> </w:t>
      </w:r>
      <w:r w:rsidR="00BD0465" w:rsidRPr="00BD0465">
        <w:rPr>
          <w:b/>
          <w:color w:val="000000"/>
          <w:sz w:val="24"/>
          <w:szCs w:val="24"/>
        </w:rPr>
        <w:t>654 237,28</w:t>
      </w:r>
      <w:r w:rsidR="00BD0465" w:rsidRPr="00BD0465">
        <w:rPr>
          <w:color w:val="000000"/>
        </w:rPr>
        <w:t xml:space="preserve"> </w:t>
      </w:r>
      <w:r w:rsidR="00BD0465" w:rsidRPr="00BD0465">
        <w:t>(один миллион шестьсот пятьдесят четыре тысячи двести тридцать семь) рублей  28 копеек РФ, с учетом НДС</w:t>
      </w:r>
      <w:proofErr w:type="gramStart"/>
      <w:r w:rsidR="00BD0465" w:rsidRPr="00BD0465">
        <w:rPr>
          <w:rFonts w:eastAsia="Calibri"/>
          <w:sz w:val="24"/>
          <w:szCs w:val="24"/>
          <w:lang w:eastAsia="en-US"/>
        </w:rPr>
        <w:t xml:space="preserve"> .</w:t>
      </w:r>
      <w:proofErr w:type="gramEnd"/>
    </w:p>
    <w:p w:rsidR="004F657D" w:rsidRDefault="00CB395A" w:rsidP="00BD0465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D0465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1365D6">
        <w:rPr>
          <w:sz w:val="24"/>
          <w:szCs w:val="24"/>
        </w:rPr>
        <w:t xml:space="preserve">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741487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случае если стоимость Заявки по любому из филиалов превысит установленную начальную (максимальную) цену по </w:t>
      </w:r>
      <w:r w:rsidRPr="001365D6">
        <w:rPr>
          <w:sz w:val="24"/>
          <w:szCs w:val="24"/>
        </w:rPr>
        <w:lastRenderedPageBreak/>
        <w:t>данному филиалу</w:t>
      </w:r>
      <w:r w:rsidR="00546518" w:rsidRPr="00741487">
        <w:rPr>
          <w:sz w:val="24"/>
          <w:szCs w:val="24"/>
        </w:rPr>
        <w:t>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144494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144494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144494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44494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3.6.4</w:t>
      </w:r>
      <w:r w:rsidR="00144494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 xml:space="preserve"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546518">
        <w:rPr>
          <w:bCs w:val="0"/>
          <w:sz w:val="24"/>
          <w:szCs w:val="24"/>
        </w:rPr>
        <w:t>шеф-монтажом</w:t>
      </w:r>
      <w:proofErr w:type="spellEnd"/>
      <w:r w:rsidRPr="00546518">
        <w:rPr>
          <w:bCs w:val="0"/>
          <w:sz w:val="24"/>
          <w:szCs w:val="24"/>
        </w:rPr>
        <w:t xml:space="preserve"> и </w:t>
      </w:r>
      <w:proofErr w:type="spellStart"/>
      <w:r w:rsidRPr="00546518">
        <w:rPr>
          <w:bCs w:val="0"/>
          <w:sz w:val="24"/>
          <w:szCs w:val="24"/>
        </w:rPr>
        <w:t>шеф-наладкой</w:t>
      </w:r>
      <w:proofErr w:type="spellEnd"/>
      <w:r w:rsidRPr="00546518">
        <w:rPr>
          <w:bCs w:val="0"/>
          <w:sz w:val="24"/>
          <w:szCs w:val="24"/>
        </w:rPr>
        <w:t xml:space="preserve">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Ref191386407"/>
      <w:bookmarkStart w:id="253" w:name="_Ref191386526"/>
      <w:bookmarkStart w:id="254" w:name="_Toc440357097"/>
      <w:bookmarkStart w:id="255" w:name="_Toc440359652"/>
      <w:bookmarkStart w:id="256" w:name="_Toc440632115"/>
      <w:bookmarkStart w:id="257" w:name="_Toc440875936"/>
      <w:bookmarkStart w:id="258" w:name="_Toc441131268"/>
      <w:bookmarkStart w:id="259" w:name="_Toc447292459"/>
      <w:bookmarkStart w:id="260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 w:rsidRPr="00E71A48">
        <w:rPr>
          <w:szCs w:val="24"/>
        </w:rPr>
        <w:t xml:space="preserve"> </w:t>
      </w:r>
    </w:p>
    <w:p w:rsidR="00E71628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93090116"/>
      <w:bookmarkStart w:id="262" w:name="_Ref191386482"/>
      <w:bookmarkStart w:id="263" w:name="_Ref440291364"/>
      <w:bookmarkEnd w:id="260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61"/>
      <w:r w:rsidRPr="00E71A48">
        <w:rPr>
          <w:bCs w:val="0"/>
          <w:sz w:val="24"/>
          <w:szCs w:val="24"/>
        </w:rPr>
        <w:t>:</w:t>
      </w:r>
      <w:bookmarkStart w:id="264" w:name="_Ref306004833"/>
      <w:bookmarkEnd w:id="262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5405B5">
        <w:rPr>
          <w:bCs w:val="0"/>
          <w:sz w:val="24"/>
          <w:szCs w:val="24"/>
        </w:rPr>
        <w:t xml:space="preserve">может любое юридическое, </w:t>
      </w:r>
      <w:r w:rsidRPr="005405B5">
        <w:rPr>
          <w:bCs w:val="0"/>
          <w:color w:val="000000"/>
          <w:sz w:val="24"/>
          <w:szCs w:val="24"/>
        </w:rPr>
        <w:t>физическое</w:t>
      </w:r>
      <w:r w:rsidRPr="005405B5">
        <w:rPr>
          <w:bCs w:val="0"/>
          <w:sz w:val="24"/>
          <w:szCs w:val="24"/>
        </w:rPr>
        <w:t xml:space="preserve"> лицо </w:t>
      </w:r>
      <w:r w:rsidR="00E71628" w:rsidRPr="005405B5">
        <w:rPr>
          <w:bCs w:val="0"/>
          <w:sz w:val="24"/>
          <w:szCs w:val="24"/>
        </w:rPr>
        <w:t>(в т.</w:t>
      </w:r>
      <w:r w:rsidR="003129D4" w:rsidRPr="005405B5">
        <w:rPr>
          <w:bCs w:val="0"/>
          <w:sz w:val="24"/>
          <w:szCs w:val="24"/>
        </w:rPr>
        <w:t xml:space="preserve"> </w:t>
      </w:r>
      <w:r w:rsidR="00E71628" w:rsidRPr="005405B5">
        <w:rPr>
          <w:bCs w:val="0"/>
          <w:sz w:val="24"/>
          <w:szCs w:val="24"/>
        </w:rPr>
        <w:t xml:space="preserve">ч. </w:t>
      </w:r>
      <w:r w:rsidRPr="005405B5">
        <w:rPr>
          <w:bCs w:val="0"/>
          <w:sz w:val="24"/>
          <w:szCs w:val="24"/>
        </w:rPr>
        <w:t>индивидуальный предприниматель</w:t>
      </w:r>
      <w:r w:rsidR="00E71628" w:rsidRPr="005405B5">
        <w:rPr>
          <w:bCs w:val="0"/>
          <w:sz w:val="24"/>
          <w:szCs w:val="24"/>
        </w:rPr>
        <w:t>)</w:t>
      </w:r>
      <w:r w:rsidR="005405B5" w:rsidRPr="005405B5">
        <w:rPr>
          <w:bCs w:val="0"/>
          <w:sz w:val="24"/>
          <w:szCs w:val="24"/>
        </w:rPr>
        <w:t>,</w:t>
      </w:r>
      <w:r w:rsidR="005405B5" w:rsidRPr="005405B5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05B5">
        <w:rPr>
          <w:bCs w:val="0"/>
          <w:sz w:val="24"/>
          <w:szCs w:val="24"/>
        </w:rPr>
        <w:t xml:space="preserve">. </w:t>
      </w:r>
      <w:r w:rsidR="003F330D" w:rsidRPr="005405B5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5405B5">
        <w:rPr>
          <w:bCs w:val="0"/>
          <w:sz w:val="24"/>
          <w:szCs w:val="24"/>
        </w:rPr>
        <w:t>со</w:t>
      </w:r>
      <w:r w:rsidR="00036006" w:rsidRPr="005405B5">
        <w:rPr>
          <w:bCs w:val="0"/>
          <w:sz w:val="24"/>
          <w:szCs w:val="24"/>
        </w:rPr>
        <w:t>поставщиков</w:t>
      </w:r>
      <w:proofErr w:type="spellEnd"/>
      <w:r w:rsidR="00036006" w:rsidRPr="005405B5">
        <w:rPr>
          <w:bCs w:val="0"/>
          <w:sz w:val="24"/>
          <w:szCs w:val="24"/>
        </w:rPr>
        <w:t xml:space="preserve"> в соответствии с пунктом </w:t>
      </w:r>
      <w:fldSimple w:instr=" REF _Ref440271628 \r \h  \* MERGEFORMAT ">
        <w:r w:rsidR="00E2373E" w:rsidRPr="005405B5">
          <w:rPr>
            <w:bCs w:val="0"/>
            <w:sz w:val="24"/>
            <w:szCs w:val="24"/>
          </w:rPr>
          <w:t>3.3.9</w:t>
        </w:r>
      </w:fldSimple>
      <w:r w:rsidR="00036006" w:rsidRPr="005405B5">
        <w:rPr>
          <w:bCs w:val="0"/>
          <w:sz w:val="24"/>
          <w:szCs w:val="24"/>
        </w:rPr>
        <w:t xml:space="preserve"> не допускается. </w:t>
      </w:r>
      <w:r w:rsidRPr="005405B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405B5">
        <w:rPr>
          <w:bCs w:val="0"/>
          <w:sz w:val="24"/>
          <w:szCs w:val="24"/>
        </w:rPr>
        <w:t>У</w:t>
      </w:r>
      <w:r w:rsidRPr="005405B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Pr="000F4365">
        <w:rPr>
          <w:bCs w:val="0"/>
          <w:sz w:val="24"/>
          <w:szCs w:val="24"/>
        </w:rPr>
        <w:t xml:space="preserve"> </w:t>
      </w:r>
      <w:fldSimple w:instr=" REF _Ref191386461 \n \h  \* MERGEFORMAT ">
        <w:r w:rsidR="00E2373E" w:rsidRPr="00E2373E">
          <w:rPr>
            <w:bCs w:val="0"/>
            <w:sz w:val="24"/>
            <w:szCs w:val="24"/>
          </w:rPr>
          <w:t>3.3.10</w:t>
        </w:r>
      </w:fldSimple>
      <w:r w:rsidRPr="000F4365">
        <w:rPr>
          <w:bCs w:val="0"/>
          <w:sz w:val="24"/>
          <w:szCs w:val="24"/>
        </w:rPr>
        <w:t xml:space="preserve">. </w:t>
      </w:r>
      <w:bookmarkEnd w:id="263"/>
      <w:bookmarkEnd w:id="264"/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65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66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67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66"/>
      <w:bookmarkEnd w:id="26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560E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6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7560EC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560EC">
        <w:rPr>
          <w:rFonts w:eastAsia="Arial Unicode MS"/>
          <w:sz w:val="24"/>
          <w:szCs w:val="24"/>
          <w:lang w:eastAsia="ru-RU"/>
        </w:rPr>
        <w:t>;</w:t>
      </w:r>
      <w:bookmarkEnd w:id="268"/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560EC">
        <w:rPr>
          <w:color w:val="000000"/>
          <w:sz w:val="24"/>
          <w:szCs w:val="24"/>
          <w:lang w:eastAsia="ru-RU"/>
        </w:rPr>
        <w:t>обладать необходимыми профессиональными знаниями,</w:t>
      </w:r>
      <w:r w:rsidRPr="00E71A48">
        <w:rPr>
          <w:color w:val="000000"/>
          <w:sz w:val="24"/>
          <w:szCs w:val="24"/>
          <w:lang w:eastAsia="ru-RU"/>
        </w:rPr>
        <w:t xml:space="preserve">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6732CC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80B79" w:rsidRDefault="009D7F01" w:rsidP="00CB550A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lastRenderedPageBreak/>
        <w:t xml:space="preserve">должен обладать опытом аналогичных </w:t>
      </w:r>
      <w:r w:rsidR="009F4858" w:rsidRPr="00DA7E38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DA7E38">
        <w:rPr>
          <w:color w:val="000000"/>
          <w:sz w:val="24"/>
          <w:szCs w:val="24"/>
          <w:lang w:eastAsia="ru-RU"/>
        </w:rPr>
        <w:t>(желательно наличие</w:t>
      </w:r>
      <w:r w:rsidR="00DA7E38" w:rsidRPr="00680B79">
        <w:rPr>
          <w:color w:val="000000"/>
          <w:sz w:val="24"/>
          <w:szCs w:val="24"/>
          <w:lang w:eastAsia="ru-RU"/>
        </w:rPr>
        <w:t xml:space="preserve"> </w:t>
      </w:r>
      <w:r w:rsidR="00036006" w:rsidRPr="00680B7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9D7F01" w:rsidRPr="005405B5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</w:t>
      </w:r>
      <w:proofErr w:type="spellStart"/>
      <w:proofErr w:type="gramStart"/>
      <w:r w:rsidRPr="00E71A48">
        <w:rPr>
          <w:sz w:val="24"/>
          <w:szCs w:val="24"/>
          <w:lang w:eastAsia="ru-RU"/>
        </w:rPr>
        <w:t>шеф-монтажа</w:t>
      </w:r>
      <w:proofErr w:type="spellEnd"/>
      <w:proofErr w:type="gramEnd"/>
      <w:r w:rsidRPr="00E71A48">
        <w:rPr>
          <w:sz w:val="24"/>
          <w:szCs w:val="24"/>
          <w:lang w:eastAsia="ru-RU"/>
        </w:rPr>
        <w:t xml:space="preserve"> и/или </w:t>
      </w:r>
      <w:proofErr w:type="spellStart"/>
      <w:r w:rsidRPr="00E71A48">
        <w:rPr>
          <w:sz w:val="24"/>
          <w:szCs w:val="24"/>
          <w:lang w:eastAsia="ru-RU"/>
        </w:rPr>
        <w:t>шеф-наладки</w:t>
      </w:r>
      <w:proofErr w:type="spellEnd"/>
      <w:r w:rsidRPr="00E71A48">
        <w:rPr>
          <w:sz w:val="24"/>
          <w:szCs w:val="24"/>
          <w:lang w:eastAsia="ru-RU"/>
        </w:rPr>
        <w:t xml:space="preserve">, распространение всех фирменных гарантий на оборудование в течение гарантийного срока, оговоренного в </w:t>
      </w:r>
      <w:r w:rsidRPr="005405B5">
        <w:rPr>
          <w:sz w:val="24"/>
          <w:szCs w:val="24"/>
          <w:lang w:eastAsia="ru-RU"/>
        </w:rPr>
        <w:t>Документации по запросу предложений;</w:t>
      </w:r>
    </w:p>
    <w:p w:rsidR="005405B5" w:rsidRPr="005405B5" w:rsidRDefault="005405B5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05B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05B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5405B5">
        <w:rPr>
          <w:sz w:val="24"/>
          <w:szCs w:val="24"/>
          <w:lang w:eastAsia="ru-RU"/>
        </w:rPr>
        <w:t>ог</w:t>
      </w:r>
      <w:proofErr w:type="gramStart"/>
      <w:r w:rsidR="003776BB" w:rsidRPr="005405B5">
        <w:rPr>
          <w:sz w:val="24"/>
          <w:szCs w:val="24"/>
          <w:lang w:eastAsia="ru-RU"/>
        </w:rPr>
        <w:t>о(</w:t>
      </w:r>
      <w:proofErr w:type="gramEnd"/>
      <w:r w:rsidRPr="005405B5">
        <w:rPr>
          <w:sz w:val="24"/>
          <w:szCs w:val="24"/>
          <w:lang w:eastAsia="ru-RU"/>
        </w:rPr>
        <w:t>их</w:t>
      </w:r>
      <w:r w:rsidR="003776BB" w:rsidRPr="005405B5">
        <w:rPr>
          <w:sz w:val="24"/>
          <w:szCs w:val="24"/>
          <w:lang w:eastAsia="ru-RU"/>
        </w:rPr>
        <w:t>)</w:t>
      </w:r>
      <w:r w:rsidRPr="005405B5">
        <w:rPr>
          <w:sz w:val="24"/>
          <w:szCs w:val="24"/>
          <w:lang w:eastAsia="ru-RU"/>
        </w:rPr>
        <w:t xml:space="preserve"> задани</w:t>
      </w:r>
      <w:r w:rsidR="003776BB" w:rsidRPr="005405B5">
        <w:rPr>
          <w:sz w:val="24"/>
          <w:szCs w:val="24"/>
          <w:lang w:eastAsia="ru-RU"/>
        </w:rPr>
        <w:t>я(</w:t>
      </w:r>
      <w:proofErr w:type="spellStart"/>
      <w:r w:rsidRPr="005405B5">
        <w:rPr>
          <w:sz w:val="24"/>
          <w:szCs w:val="24"/>
          <w:lang w:eastAsia="ru-RU"/>
        </w:rPr>
        <w:t>й</w:t>
      </w:r>
      <w:proofErr w:type="spellEnd"/>
      <w:r w:rsidR="003776BB" w:rsidRPr="005405B5">
        <w:rPr>
          <w:sz w:val="24"/>
          <w:szCs w:val="24"/>
          <w:lang w:eastAsia="ru-RU"/>
        </w:rPr>
        <w:t>)</w:t>
      </w:r>
      <w:r w:rsidRPr="005405B5">
        <w:rPr>
          <w:sz w:val="24"/>
          <w:szCs w:val="24"/>
          <w:lang w:eastAsia="ru-RU"/>
        </w:rPr>
        <w:t>, изложены в Приложении</w:t>
      </w:r>
      <w:r w:rsidRPr="003803A7">
        <w:rPr>
          <w:sz w:val="24"/>
          <w:szCs w:val="24"/>
          <w:lang w:eastAsia="ru-RU"/>
        </w:rPr>
        <w:t xml:space="preserve">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proofErr w:type="spellStart"/>
      <w:r w:rsidRPr="003776BB">
        <w:rPr>
          <w:sz w:val="24"/>
          <w:szCs w:val="24"/>
          <w:lang w:eastAsia="ru-RU"/>
        </w:rPr>
        <w:t>й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 xml:space="preserve">Закупочная комиссия рассматривает как равноценные собственным материально-технические и кадровые ресурсы </w:t>
      </w:r>
      <w:proofErr w:type="spellStart"/>
      <w:r w:rsidRPr="00CF39D0">
        <w:rPr>
          <w:color w:val="000000"/>
          <w:sz w:val="24"/>
          <w:szCs w:val="24"/>
        </w:rPr>
        <w:t>аффилированного</w:t>
      </w:r>
      <w:proofErr w:type="spellEnd"/>
      <w:r w:rsidRPr="00CF39D0">
        <w:rPr>
          <w:color w:val="000000"/>
          <w:sz w:val="24"/>
          <w:szCs w:val="24"/>
        </w:rPr>
        <w:t xml:space="preserve"> с Участником запроса предложений предприятия (дочернего либо предприятия-учредителя, акционера), при условии, что </w:t>
      </w:r>
      <w:proofErr w:type="spellStart"/>
      <w:r w:rsidRPr="00CF39D0">
        <w:rPr>
          <w:color w:val="000000"/>
          <w:sz w:val="24"/>
          <w:szCs w:val="24"/>
        </w:rPr>
        <w:t>аффилированное</w:t>
      </w:r>
      <w:proofErr w:type="spellEnd"/>
      <w:r w:rsidRPr="00CF39D0">
        <w:rPr>
          <w:color w:val="000000"/>
          <w:sz w:val="24"/>
          <w:szCs w:val="24"/>
        </w:rPr>
        <w:t xml:space="preserve">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</w:t>
      </w:r>
      <w:proofErr w:type="spellStart"/>
      <w:r w:rsidRPr="00CF39D0">
        <w:rPr>
          <w:color w:val="000000"/>
          <w:sz w:val="24"/>
          <w:szCs w:val="24"/>
        </w:rPr>
        <w:t>аффилированным</w:t>
      </w:r>
      <w:proofErr w:type="spellEnd"/>
      <w:r w:rsidRPr="00CF39D0">
        <w:rPr>
          <w:color w:val="000000"/>
          <w:sz w:val="24"/>
          <w:szCs w:val="24"/>
        </w:rPr>
        <w:t xml:space="preserve">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9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70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69"/>
      <w:bookmarkEnd w:id="270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F0659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1" w:name="_Ref440279062"/>
      <w:r>
        <w:rPr>
          <w:sz w:val="24"/>
          <w:szCs w:val="24"/>
        </w:rPr>
        <w:t>Копия</w:t>
      </w:r>
      <w:r w:rsidR="00F81A1F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841506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</w:t>
      </w:r>
      <w:r w:rsidR="00553A57" w:rsidRPr="00B20653">
        <w:rPr>
          <w:sz w:val="24"/>
          <w:szCs w:val="24"/>
        </w:rPr>
        <w:lastRenderedPageBreak/>
        <w:t xml:space="preserve">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71"/>
    </w:p>
    <w:p w:rsidR="00F82225" w:rsidRPr="00B910E8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F82225">
        <w:rPr>
          <w:sz w:val="24"/>
          <w:szCs w:val="24"/>
        </w:rPr>
        <w:t xml:space="preserve">Если Заявка подписывается по доверенности, предоставляется нотариально заверенная </w:t>
      </w:r>
      <w:r w:rsidRPr="00B910E8">
        <w:rPr>
          <w:sz w:val="24"/>
          <w:szCs w:val="24"/>
        </w:rPr>
        <w:t>копия доверенности и вышеуказанные документы на лицо, выдавшее доверенность;</w:t>
      </w:r>
      <w:proofErr w:type="gramEnd"/>
    </w:p>
    <w:p w:rsidR="00F82225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>Информационное письмо о налич</w:t>
      </w:r>
      <w:proofErr w:type="gramStart"/>
      <w:r w:rsidRPr="00B910E8">
        <w:rPr>
          <w:sz w:val="24"/>
          <w:szCs w:val="24"/>
        </w:rPr>
        <w:t>ии у У</w:t>
      </w:r>
      <w:proofErr w:type="gramEnd"/>
      <w:r w:rsidRPr="00B910E8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910E8">
        <w:rPr>
          <w:sz w:val="24"/>
          <w:szCs w:val="24"/>
        </w:rPr>
        <w:t>аффилированности</w:t>
      </w:r>
      <w:proofErr w:type="spellEnd"/>
      <w:r w:rsidRPr="00B910E8">
        <w:rPr>
          <w:sz w:val="24"/>
          <w:szCs w:val="24"/>
        </w:rPr>
        <w:t xml:space="preserve"> с сотрудниками Заказчика или Организатора </w:t>
      </w:r>
      <w:r w:rsidR="00A600E3" w:rsidRPr="00B910E8">
        <w:rPr>
          <w:sz w:val="24"/>
          <w:szCs w:val="24"/>
        </w:rPr>
        <w:t>(</w:t>
      </w:r>
      <w:r w:rsidR="003F3A69" w:rsidRPr="00B910E8">
        <w:rPr>
          <w:sz w:val="24"/>
          <w:szCs w:val="24"/>
        </w:rPr>
        <w:t>подраздел</w:t>
      </w:r>
      <w:r w:rsidR="00A600E3" w:rsidRPr="00B910E8">
        <w:rPr>
          <w:sz w:val="24"/>
          <w:szCs w:val="24"/>
        </w:rPr>
        <w:t xml:space="preserve"> </w:t>
      </w:r>
      <w:fldSimple w:instr=" REF _Ref440271993 \r \h  \* MERGEFORMAT ">
        <w:r w:rsidR="00E2373E" w:rsidRPr="00E2373E">
          <w:rPr>
            <w:sz w:val="24"/>
            <w:szCs w:val="24"/>
          </w:rPr>
          <w:t>5.9</w:t>
        </w:r>
      </w:fldSimple>
      <w:r w:rsidR="00A600E3" w:rsidRPr="00B910E8">
        <w:rPr>
          <w:sz w:val="24"/>
          <w:szCs w:val="24"/>
        </w:rPr>
        <w:t>)</w:t>
      </w:r>
      <w:r w:rsidR="00F82225" w:rsidRPr="00B910E8">
        <w:rPr>
          <w:sz w:val="24"/>
          <w:szCs w:val="24"/>
        </w:rPr>
        <w:t>;</w:t>
      </w:r>
    </w:p>
    <w:p w:rsid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2" w:name="_Ref440372460"/>
      <w:proofErr w:type="spellStart"/>
      <w:r w:rsidRPr="00B910E8">
        <w:rPr>
          <w:sz w:val="24"/>
          <w:szCs w:val="24"/>
        </w:rPr>
        <w:t>Антикоррупционные</w:t>
      </w:r>
      <w:proofErr w:type="spellEnd"/>
      <w:r w:rsidRPr="00B910E8">
        <w:rPr>
          <w:sz w:val="24"/>
          <w:szCs w:val="24"/>
        </w:rPr>
        <w:t xml:space="preserve"> обязательства</w:t>
      </w:r>
      <w:r w:rsidR="00A154B7" w:rsidRPr="00B910E8">
        <w:rPr>
          <w:sz w:val="24"/>
          <w:szCs w:val="24"/>
        </w:rPr>
        <w:t xml:space="preserve"> </w:t>
      </w:r>
      <w:r w:rsidR="00A154B7" w:rsidRPr="00B910E8">
        <w:rPr>
          <w:bCs w:val="0"/>
          <w:sz w:val="24"/>
          <w:szCs w:val="24"/>
        </w:rPr>
        <w:t>по форме и в соответствии с инструкциями, приведенными</w:t>
      </w:r>
      <w:r w:rsidR="00A154B7" w:rsidRPr="00E71A48">
        <w:rPr>
          <w:bCs w:val="0"/>
          <w:sz w:val="24"/>
          <w:szCs w:val="24"/>
        </w:rPr>
        <w:t xml:space="preserve">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5.1.3</w:t>
      </w:r>
      <w:r w:rsidR="00144494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72"/>
    </w:p>
    <w:p w:rsidR="009948B4" w:rsidRPr="007705A5" w:rsidRDefault="009948B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5.11</w:t>
      </w:r>
      <w:r w:rsidR="00144494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5.12</w:t>
      </w:r>
      <w:r w:rsidR="00144494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2C5E6A">
        <w:rPr>
          <w:sz w:val="24"/>
          <w:szCs w:val="24"/>
        </w:rPr>
        <w:t xml:space="preserve"> </w:t>
      </w:r>
      <w:r w:rsidR="002C5E6A">
        <w:rPr>
          <w:szCs w:val="24"/>
        </w:rPr>
        <w:t>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2C5E6A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CC13BC">
        <w:rPr>
          <w:sz w:val="24"/>
          <w:szCs w:val="24"/>
        </w:rPr>
        <w:t>05</w:t>
      </w:r>
      <w:r w:rsidR="00CC13BC" w:rsidRPr="00F82225">
        <w:rPr>
          <w:sz w:val="24"/>
          <w:szCs w:val="24"/>
        </w:rPr>
        <w:t>.0</w:t>
      </w:r>
      <w:r w:rsidR="00CC13BC">
        <w:rPr>
          <w:sz w:val="24"/>
          <w:szCs w:val="24"/>
        </w:rPr>
        <w:t>6</w:t>
      </w:r>
      <w:r w:rsidR="00CC13BC" w:rsidRPr="00F82225">
        <w:rPr>
          <w:sz w:val="24"/>
          <w:szCs w:val="24"/>
        </w:rPr>
        <w:t>.201</w:t>
      </w:r>
      <w:r w:rsidR="00CC13BC">
        <w:rPr>
          <w:sz w:val="24"/>
          <w:szCs w:val="24"/>
        </w:rPr>
        <w:t>5</w:t>
      </w:r>
      <w:r w:rsidR="00CC13BC" w:rsidRPr="00F82225">
        <w:rPr>
          <w:sz w:val="24"/>
          <w:szCs w:val="24"/>
        </w:rPr>
        <w:t xml:space="preserve"> N ММВ-7-</w:t>
      </w:r>
      <w:r w:rsidR="00CC13BC">
        <w:rPr>
          <w:sz w:val="24"/>
          <w:szCs w:val="24"/>
        </w:rPr>
        <w:t>17</w:t>
      </w:r>
      <w:r w:rsidR="00CC13BC" w:rsidRPr="00F82225">
        <w:rPr>
          <w:sz w:val="24"/>
          <w:szCs w:val="24"/>
        </w:rPr>
        <w:t>/</w:t>
      </w:r>
      <w:r w:rsidR="00CC13B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</w:t>
      </w:r>
      <w:r w:rsidR="00F82225" w:rsidRPr="00F06598">
        <w:rPr>
          <w:sz w:val="24"/>
          <w:szCs w:val="24"/>
        </w:rPr>
        <w:t>1160080)</w:t>
      </w:r>
      <w:r w:rsidR="002C5E6A" w:rsidRPr="00F06598">
        <w:rPr>
          <w:sz w:val="24"/>
          <w:szCs w:val="24"/>
        </w:rPr>
        <w:t xml:space="preserve"> (желательное условие)</w:t>
      </w:r>
      <w:r w:rsidR="00F82225" w:rsidRPr="00F06598">
        <w:rPr>
          <w:sz w:val="24"/>
          <w:szCs w:val="24"/>
        </w:rPr>
        <w:t>;</w:t>
      </w:r>
    </w:p>
    <w:p w:rsidR="00F82225" w:rsidRP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B550A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</w:t>
      </w:r>
      <w:r w:rsidRPr="00CB550A">
        <w:rPr>
          <w:sz w:val="24"/>
          <w:szCs w:val="24"/>
        </w:rPr>
        <w:t>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B550A" w:rsidRPr="00CB550A">
        <w:rPr>
          <w:sz w:val="24"/>
          <w:szCs w:val="24"/>
        </w:rPr>
        <w:t xml:space="preserve"> (желательное требование)</w:t>
      </w:r>
      <w:r w:rsidRPr="00CB550A">
        <w:rPr>
          <w:sz w:val="24"/>
          <w:szCs w:val="24"/>
        </w:rPr>
        <w:t>;</w:t>
      </w:r>
    </w:p>
    <w:p w:rsidR="00F82225" w:rsidRPr="00CB550A" w:rsidRDefault="007D7C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3" w:name="_Ref440372474"/>
      <w:r w:rsidRPr="00CB550A">
        <w:rPr>
          <w:sz w:val="24"/>
          <w:szCs w:val="24"/>
        </w:rPr>
        <w:t>Анкета Участника закупки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550A">
        <w:rPr>
          <w:sz w:val="24"/>
          <w:szCs w:val="24"/>
        </w:rPr>
        <w:t xml:space="preserve"> </w:t>
      </w:r>
      <w:r w:rsidR="009948B4" w:rsidRPr="00CB550A">
        <w:rPr>
          <w:sz w:val="24"/>
          <w:szCs w:val="24"/>
        </w:rPr>
        <w:t>(</w:t>
      </w:r>
      <w:r w:rsidR="003F3A69" w:rsidRPr="00CB550A">
        <w:rPr>
          <w:sz w:val="24"/>
          <w:szCs w:val="24"/>
        </w:rPr>
        <w:t>подраздел</w:t>
      </w:r>
      <w:r w:rsidR="009948B4" w:rsidRPr="00CB550A">
        <w:rPr>
          <w:sz w:val="24"/>
          <w:szCs w:val="24"/>
        </w:rPr>
        <w:t xml:space="preserve"> </w:t>
      </w:r>
      <w:fldSimple w:instr=" REF _Ref440272119 \r \h  \* MERGEFORMAT ">
        <w:r w:rsidR="00E2373E" w:rsidRPr="00E2373E">
          <w:rPr>
            <w:sz w:val="24"/>
            <w:szCs w:val="24"/>
          </w:rPr>
          <w:t>5.6.1</w:t>
        </w:r>
      </w:fldSimple>
      <w:r w:rsidR="009948B4" w:rsidRPr="00CB550A">
        <w:rPr>
          <w:sz w:val="24"/>
          <w:szCs w:val="24"/>
        </w:rPr>
        <w:t>)</w:t>
      </w:r>
      <w:r w:rsidR="00F82225" w:rsidRPr="00CB550A">
        <w:rPr>
          <w:sz w:val="24"/>
          <w:szCs w:val="24"/>
        </w:rPr>
        <w:t>;</w:t>
      </w:r>
      <w:bookmarkEnd w:id="273"/>
    </w:p>
    <w:p w:rsidR="00F82225" w:rsidRPr="0013199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4" w:name="_Ref440372477"/>
      <w:proofErr w:type="gramStart"/>
      <w:r w:rsidRPr="00CB550A">
        <w:rPr>
          <w:sz w:val="24"/>
          <w:szCs w:val="24"/>
        </w:rPr>
        <w:t xml:space="preserve">Декларация о соответствии </w:t>
      </w:r>
      <w:r w:rsidR="009948B4" w:rsidRPr="00CB550A">
        <w:rPr>
          <w:sz w:val="24"/>
          <w:szCs w:val="24"/>
        </w:rPr>
        <w:t>Участника</w:t>
      </w:r>
      <w:r w:rsidRPr="00CB550A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 xml:space="preserve">по форме и </w:t>
      </w:r>
      <w:r w:rsidR="00A154B7" w:rsidRPr="00131995">
        <w:rPr>
          <w:bCs w:val="0"/>
          <w:sz w:val="24"/>
          <w:szCs w:val="24"/>
        </w:rPr>
        <w:t>в соответствии с инструкциями, приведенными в настоящей Документации</w:t>
      </w:r>
      <w:r w:rsidR="003F3A69" w:rsidRPr="00131995">
        <w:rPr>
          <w:sz w:val="24"/>
          <w:szCs w:val="24"/>
        </w:rPr>
        <w:t xml:space="preserve"> (подраздел </w:t>
      </w:r>
      <w:fldSimple w:instr=" REF _Ref440272147 \r \h  \* MERGEFORMAT ">
        <w:r w:rsidR="00E2373E" w:rsidRPr="00E2373E">
          <w:rPr>
            <w:sz w:val="24"/>
            <w:szCs w:val="24"/>
          </w:rPr>
          <w:t>5.6.2</w:t>
        </w:r>
      </w:fldSimple>
      <w:r w:rsidR="003F3A69" w:rsidRPr="00131995">
        <w:rPr>
          <w:sz w:val="24"/>
          <w:szCs w:val="24"/>
        </w:rPr>
        <w:t>)</w:t>
      </w:r>
      <w:r w:rsidR="00131995" w:rsidRPr="00131995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131995" w:rsidRPr="00131995">
        <w:rPr>
          <w:sz w:val="24"/>
          <w:szCs w:val="24"/>
        </w:rPr>
        <w:t xml:space="preserve"> в Российской Федерации»)</w:t>
      </w:r>
      <w:r w:rsidRPr="00131995">
        <w:rPr>
          <w:sz w:val="24"/>
          <w:szCs w:val="24"/>
        </w:rPr>
        <w:t>;</w:t>
      </w:r>
      <w:bookmarkEnd w:id="274"/>
    </w:p>
    <w:p w:rsidR="00F82225" w:rsidRPr="00B910E8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31995">
        <w:rPr>
          <w:sz w:val="24"/>
          <w:szCs w:val="24"/>
        </w:rPr>
        <w:t>Копии документов, подтверждающие наличие у Участника полномочий от</w:t>
      </w:r>
      <w:r w:rsidRPr="00920CB0">
        <w:rPr>
          <w:sz w:val="24"/>
          <w:szCs w:val="24"/>
        </w:rPr>
        <w:t xml:space="preserve"> производителей оборудования на предложение оборудования в рамках участия в </w:t>
      </w:r>
      <w:r>
        <w:rPr>
          <w:sz w:val="24"/>
          <w:szCs w:val="24"/>
        </w:rPr>
        <w:t>Запросе предложений</w:t>
      </w:r>
      <w:r w:rsidR="00920CB0" w:rsidRPr="00B910E8">
        <w:rPr>
          <w:sz w:val="24"/>
          <w:szCs w:val="24"/>
        </w:rPr>
        <w:t>;</w:t>
      </w:r>
    </w:p>
    <w:p w:rsidR="00920CB0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910E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B910E8">
        <w:rPr>
          <w:sz w:val="24"/>
          <w:szCs w:val="24"/>
        </w:rPr>
        <w:t xml:space="preserve"> (</w:t>
      </w:r>
      <w:r w:rsidR="003C2207" w:rsidRPr="00B910E8">
        <w:rPr>
          <w:sz w:val="24"/>
          <w:szCs w:val="24"/>
        </w:rPr>
        <w:t>подраздел</w:t>
      </w:r>
      <w:r w:rsidR="002D102A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2D102A">
        <w:rPr>
          <w:sz w:val="24"/>
          <w:szCs w:val="24"/>
        </w:rPr>
        <w:instrText xml:space="preserve"> REF _Ref449017008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2D102A">
        <w:rPr>
          <w:sz w:val="24"/>
          <w:szCs w:val="24"/>
        </w:rPr>
        <w:t>5.7</w:t>
      </w:r>
      <w:r w:rsidR="00144494">
        <w:rPr>
          <w:sz w:val="24"/>
          <w:szCs w:val="24"/>
        </w:rPr>
        <w:fldChar w:fldCharType="end"/>
      </w:r>
      <w:r w:rsidR="009948B4" w:rsidRPr="00B910E8">
        <w:rPr>
          <w:sz w:val="24"/>
          <w:szCs w:val="24"/>
        </w:rPr>
        <w:t>)</w:t>
      </w:r>
      <w:r w:rsidR="00920CB0" w:rsidRPr="00B910E8">
        <w:rPr>
          <w:sz w:val="24"/>
          <w:szCs w:val="24"/>
        </w:rPr>
        <w:t>;</w:t>
      </w:r>
    </w:p>
    <w:p w:rsidR="007705A5" w:rsidRPr="007D7C50" w:rsidRDefault="008E7D6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</w:t>
      </w:r>
      <w:r w:rsidR="007705A5" w:rsidRPr="00B910E8">
        <w:rPr>
          <w:sz w:val="24"/>
          <w:szCs w:val="24"/>
        </w:rPr>
        <w:t>о кадровых ресурсах, которые будут привлечены</w:t>
      </w:r>
      <w:r w:rsidR="007705A5" w:rsidRPr="007D7C50">
        <w:rPr>
          <w:sz w:val="24"/>
          <w:szCs w:val="24"/>
        </w:rPr>
        <w:t xml:space="preserve"> в ходе выполнения Договора,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5.8</w:t>
      </w:r>
      <w:r w:rsidR="00144494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F06598" w:rsidRPr="00F95B37">
        <w:rPr>
          <w:sz w:val="24"/>
          <w:szCs w:val="24"/>
        </w:rPr>
        <w:t xml:space="preserve">желательное требование, </w:t>
      </w:r>
      <w:r w:rsidR="00F06598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5.13</w:t>
      </w:r>
      <w:r w:rsidR="00144494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DA7E38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fldSimple w:instr=" REF _Ref440272274 \r \h  \* MERGEFORMAT ">
        <w:r w:rsidR="00E2373E" w:rsidRPr="00E2373E">
          <w:rPr>
            <w:sz w:val="24"/>
            <w:szCs w:val="24"/>
          </w:rPr>
          <w:t>5.14</w:t>
        </w:r>
      </w:fldSimple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517550" w:rsidRDefault="005175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175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Ref191386451"/>
      <w:bookmarkStart w:id="276" w:name="_Ref440271628"/>
      <w:bookmarkStart w:id="277" w:name="_Toc440357098"/>
      <w:bookmarkStart w:id="278" w:name="_Toc440359653"/>
      <w:bookmarkStart w:id="279" w:name="_Toc440632116"/>
      <w:bookmarkStart w:id="280" w:name="_Toc440875937"/>
      <w:bookmarkStart w:id="281" w:name="_Toc441131269"/>
      <w:bookmarkStart w:id="282" w:name="_Toc447292460"/>
      <w:r w:rsidRPr="00E71A48">
        <w:rPr>
          <w:szCs w:val="24"/>
        </w:rPr>
        <w:lastRenderedPageBreak/>
        <w:t xml:space="preserve">Привлечение </w:t>
      </w:r>
      <w:bookmarkEnd w:id="275"/>
      <w:proofErr w:type="spellStart"/>
      <w:r w:rsidR="005B074F" w:rsidRPr="00E71A48">
        <w:rPr>
          <w:szCs w:val="24"/>
        </w:rPr>
        <w:t>сопоставщиков</w:t>
      </w:r>
      <w:bookmarkEnd w:id="276"/>
      <w:bookmarkEnd w:id="277"/>
      <w:bookmarkEnd w:id="278"/>
      <w:bookmarkEnd w:id="279"/>
      <w:bookmarkEnd w:id="280"/>
      <w:bookmarkEnd w:id="281"/>
      <w:bookmarkEnd w:id="282"/>
      <w:proofErr w:type="spellEnd"/>
    </w:p>
    <w:p w:rsidR="005B074F" w:rsidRPr="00E71A48" w:rsidRDefault="00A44B30" w:rsidP="00CB550A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191386461"/>
      <w:bookmarkStart w:id="284" w:name="_Toc440357099"/>
      <w:bookmarkStart w:id="285" w:name="_Toc440359654"/>
      <w:bookmarkStart w:id="286" w:name="_Toc440632117"/>
      <w:bookmarkStart w:id="287" w:name="_Toc440875938"/>
      <w:bookmarkStart w:id="288" w:name="_Toc441131270"/>
      <w:bookmarkStart w:id="289" w:name="_Toc44729246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E2373E" w:rsidRPr="00E2373E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E2373E" w:rsidRPr="00E2373E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4449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144494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92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A93A5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</w:t>
      </w:r>
      <w:proofErr w:type="spellStart"/>
      <w:r w:rsidRPr="00E71A48">
        <w:rPr>
          <w:bCs w:val="0"/>
          <w:sz w:val="24"/>
          <w:szCs w:val="24"/>
        </w:rPr>
        <w:t>подп</w:t>
      </w:r>
      <w:proofErr w:type="spellEnd"/>
      <w:r w:rsidRPr="00E71A48">
        <w:rPr>
          <w:bCs w:val="0"/>
          <w:sz w:val="24"/>
          <w:szCs w:val="24"/>
        </w:rPr>
        <w:t xml:space="preserve">. </w:t>
      </w:r>
      <w:fldSimple w:instr=" REF _Ref307563248 \r \h  \* MERGEFORMAT ">
        <w:r w:rsidR="00E2373E" w:rsidRPr="00E2373E">
          <w:rPr>
            <w:bCs w:val="0"/>
            <w:sz w:val="24"/>
            <w:szCs w:val="24"/>
            <w:lang w:val="en-US"/>
          </w:rPr>
          <w:t>a</w:t>
        </w:r>
        <w:r w:rsidR="00E2373E" w:rsidRPr="00E553C1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- </w:t>
      </w:r>
      <w:fldSimple w:instr=" REF _Ref307563262 \r \h  \* MERGEFORMAT ">
        <w:r w:rsidR="00E2373E" w:rsidRPr="00E2373E">
          <w:rPr>
            <w:bCs w:val="0"/>
            <w:sz w:val="24"/>
            <w:szCs w:val="24"/>
            <w:lang w:val="en-US"/>
          </w:rPr>
          <w:t>g</w:t>
        </w:r>
        <w:r w:rsidR="00E2373E" w:rsidRPr="00E553C1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п. </w:t>
      </w:r>
      <w:fldSimple w:instr=" REF _Ref306032591 \r \h  \* MERGEFORMAT ">
        <w:r w:rsidR="00E2373E" w:rsidRPr="00E2373E">
          <w:rPr>
            <w:bCs w:val="0"/>
            <w:sz w:val="24"/>
            <w:szCs w:val="24"/>
          </w:rPr>
          <w:t>3.3.10.4</w:t>
        </w:r>
      </w:fldSimple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8C75C0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3.3.8.2</w:t>
      </w:r>
      <w:r w:rsidR="00144494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5.15</w:t>
      </w:r>
      <w:r w:rsidR="00144494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4449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144494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306114966"/>
      <w:bookmarkStart w:id="294" w:name="_Toc440357100"/>
      <w:bookmarkStart w:id="295" w:name="_Toc440359655"/>
      <w:bookmarkStart w:id="296" w:name="_Toc440632118"/>
      <w:bookmarkStart w:id="297" w:name="_Toc440875939"/>
      <w:bookmarkStart w:id="298" w:name="_Toc441131271"/>
      <w:bookmarkStart w:id="299" w:name="_Toc447292462"/>
      <w:r w:rsidRPr="00E71A48">
        <w:rPr>
          <w:szCs w:val="24"/>
        </w:rPr>
        <w:t>Разъяснение Документации по запросу предложений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71A48">
        <w:rPr>
          <w:bCs w:val="0"/>
          <w:iCs/>
          <w:sz w:val="24"/>
          <w:szCs w:val="24"/>
        </w:rPr>
        <w:t>,</w:t>
      </w:r>
      <w:proofErr w:type="gramEnd"/>
      <w:r w:rsidRPr="00E71A48">
        <w:rPr>
          <w:bCs w:val="0"/>
          <w:iCs/>
          <w:sz w:val="24"/>
          <w:szCs w:val="24"/>
        </w:rPr>
        <w:t xml:space="preserve"> если разъяснения </w:t>
      </w:r>
      <w:r w:rsidRPr="003E6627">
        <w:rPr>
          <w:bCs w:val="0"/>
          <w:iCs/>
          <w:sz w:val="24"/>
          <w:szCs w:val="24"/>
        </w:rPr>
        <w:t xml:space="preserve">изменяют </w:t>
      </w:r>
      <w:r w:rsidR="007D07A7" w:rsidRPr="003E6627">
        <w:rPr>
          <w:bCs w:val="0"/>
          <w:iCs/>
          <w:sz w:val="24"/>
          <w:szCs w:val="24"/>
        </w:rPr>
        <w:t>Д</w:t>
      </w:r>
      <w:r w:rsidRPr="003E662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3E6627" w:rsidRPr="003E6627">
        <w:rPr>
          <w:bCs w:val="0"/>
          <w:iCs/>
          <w:sz w:val="24"/>
          <w:szCs w:val="24"/>
        </w:rPr>
        <w:t>внесение изменений в Д</w:t>
      </w:r>
      <w:r w:rsidR="003E6627" w:rsidRPr="003E6627">
        <w:rPr>
          <w:bCs w:val="0"/>
          <w:sz w:val="24"/>
          <w:szCs w:val="24"/>
        </w:rPr>
        <w:t>окументацию по запросу предложений</w:t>
      </w:r>
      <w:r w:rsidR="003E6627" w:rsidRPr="003E6627">
        <w:rPr>
          <w:bCs w:val="0"/>
          <w:iCs/>
          <w:sz w:val="24"/>
          <w:szCs w:val="24"/>
        </w:rPr>
        <w:t xml:space="preserve"> (п. </w:t>
      </w:r>
      <w:fldSimple w:instr=" REF _Ref440969806 \r \h  \* MERGEFORMAT ">
        <w:r w:rsidR="00E2373E" w:rsidRPr="00E2373E">
          <w:rPr>
            <w:bCs w:val="0"/>
            <w:iCs/>
            <w:sz w:val="24"/>
            <w:szCs w:val="24"/>
          </w:rPr>
          <w:t>3.3.12</w:t>
        </w:r>
      </w:fldSimple>
      <w:r w:rsidR="003E6627" w:rsidRPr="003E6627">
        <w:rPr>
          <w:bCs w:val="0"/>
          <w:iCs/>
          <w:sz w:val="24"/>
          <w:szCs w:val="24"/>
        </w:rPr>
        <w:t xml:space="preserve">) и, при необходимости, </w:t>
      </w:r>
      <w:r w:rsidRPr="003E6627">
        <w:rPr>
          <w:bCs w:val="0"/>
          <w:iCs/>
          <w:sz w:val="24"/>
          <w:szCs w:val="24"/>
        </w:rPr>
        <w:t>продление подачи заявок в соответствии</w:t>
      </w:r>
      <w:r w:rsidRPr="00E71A48">
        <w:rPr>
          <w:bCs w:val="0"/>
          <w:iCs/>
          <w:sz w:val="24"/>
          <w:szCs w:val="24"/>
        </w:rPr>
        <w:t xml:space="preserve"> с п. </w:t>
      </w:r>
      <w:r w:rsidR="00144494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144494">
        <w:rPr>
          <w:bCs w:val="0"/>
          <w:iCs/>
          <w:sz w:val="24"/>
          <w:szCs w:val="24"/>
        </w:rPr>
      </w:r>
      <w:r w:rsidR="00144494">
        <w:rPr>
          <w:bCs w:val="0"/>
          <w:iCs/>
          <w:sz w:val="24"/>
          <w:szCs w:val="24"/>
        </w:rPr>
        <w:fldChar w:fldCharType="separate"/>
      </w:r>
      <w:r w:rsidR="00E2373E">
        <w:rPr>
          <w:bCs w:val="0"/>
          <w:iCs/>
          <w:sz w:val="24"/>
          <w:szCs w:val="24"/>
        </w:rPr>
        <w:t>3.3.13</w:t>
      </w:r>
      <w:r w:rsidR="00144494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</w:t>
      </w:r>
      <w:r w:rsidR="007D07A7" w:rsidRPr="00E71A48">
        <w:rPr>
          <w:bCs w:val="0"/>
          <w:iCs/>
          <w:sz w:val="24"/>
          <w:szCs w:val="24"/>
        </w:rPr>
        <w:lastRenderedPageBreak/>
        <w:t>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Toc440357101"/>
      <w:bookmarkStart w:id="301" w:name="_Toc440359656"/>
      <w:bookmarkStart w:id="302" w:name="_Toc440632119"/>
      <w:bookmarkStart w:id="303" w:name="_Toc440875940"/>
      <w:bookmarkStart w:id="304" w:name="_Ref440969806"/>
      <w:bookmarkStart w:id="305" w:name="_Toc441131272"/>
      <w:bookmarkStart w:id="306" w:name="_Toc447292463"/>
      <w:r w:rsidRPr="00E71A48">
        <w:rPr>
          <w:szCs w:val="24"/>
        </w:rPr>
        <w:t>Внесение изменений в Документацию по запросу предложений.</w:t>
      </w:r>
      <w:bookmarkEnd w:id="300"/>
      <w:bookmarkEnd w:id="301"/>
      <w:bookmarkEnd w:id="302"/>
      <w:bookmarkEnd w:id="303"/>
      <w:bookmarkEnd w:id="304"/>
      <w:bookmarkEnd w:id="305"/>
      <w:bookmarkEnd w:id="306"/>
    </w:p>
    <w:p w:rsidR="00DE2870" w:rsidRPr="00E71A48" w:rsidRDefault="00717F60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12384" w:rsidRDefault="00C12384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Соответствующие уведомления о внесении изменений в Документацию по запросу предложений будут размещены Организатором запроса предложений на официальном сайте, сайте Общества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Ref440289401"/>
      <w:bookmarkStart w:id="308" w:name="_Toc440357102"/>
      <w:bookmarkStart w:id="309" w:name="_Toc440359657"/>
      <w:bookmarkStart w:id="310" w:name="_Toc440632120"/>
      <w:bookmarkStart w:id="311" w:name="_Toc440875941"/>
      <w:bookmarkStart w:id="312" w:name="_Toc441131273"/>
      <w:bookmarkStart w:id="313" w:name="_Toc447292464"/>
      <w:r w:rsidRPr="00E71A48">
        <w:rPr>
          <w:szCs w:val="24"/>
        </w:rPr>
        <w:t>Продление срока окончания приема Заявок</w:t>
      </w:r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12384" w:rsidRDefault="00C12384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Соответствующие уведомления о продлении срока окончания приема Заявок будут размещены </w:t>
      </w:r>
      <w:r w:rsidRPr="00C12384">
        <w:rPr>
          <w:bCs w:val="0"/>
          <w:iCs/>
          <w:sz w:val="24"/>
          <w:szCs w:val="24"/>
        </w:rPr>
        <w:t>Организатором запроса предложений на официальном сайте, сайте Общества и на сайте ЭТП</w:t>
      </w:r>
      <w:r w:rsidR="00717F60" w:rsidRPr="00C12384">
        <w:rPr>
          <w:bCs w:val="0"/>
          <w:sz w:val="24"/>
          <w:szCs w:val="24"/>
        </w:rPr>
        <w:t>.</w:t>
      </w:r>
      <w:bookmarkStart w:id="31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57103"/>
      <w:bookmarkStart w:id="319" w:name="_Toc440359658"/>
      <w:bookmarkStart w:id="320" w:name="_Toc440632121"/>
      <w:bookmarkStart w:id="321" w:name="_Toc440875942"/>
      <w:bookmarkStart w:id="322" w:name="_Toc441131274"/>
      <w:bookmarkStart w:id="323" w:name="_Toc44729246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BD0465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2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44494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44494">
        <w:rPr>
          <w:bCs w:val="0"/>
          <w:sz w:val="24"/>
          <w:szCs w:val="24"/>
          <w:lang w:eastAsia="ru-RU"/>
        </w:rPr>
      </w:r>
      <w:r w:rsidR="00144494">
        <w:rPr>
          <w:bCs w:val="0"/>
          <w:sz w:val="24"/>
          <w:szCs w:val="24"/>
          <w:lang w:eastAsia="ru-RU"/>
        </w:rPr>
        <w:fldChar w:fldCharType="separate"/>
      </w:r>
      <w:r w:rsidR="00E2373E">
        <w:rPr>
          <w:bCs w:val="0"/>
          <w:sz w:val="24"/>
          <w:szCs w:val="24"/>
          <w:lang w:eastAsia="ru-RU"/>
        </w:rPr>
        <w:t>5.13</w:t>
      </w:r>
      <w:r w:rsidR="00144494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2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25"/>
      <w:bookmarkEnd w:id="326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E2373E" w:rsidRPr="00E2373E">
          <w:rPr>
            <w:bCs w:val="0"/>
            <w:sz w:val="24"/>
            <w:szCs w:val="24"/>
          </w:rPr>
          <w:t>3.3.4</w:t>
        </w:r>
      </w:fldSimple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44494">
        <w:rPr>
          <w:sz w:val="24"/>
          <w:szCs w:val="24"/>
        </w:rPr>
        <w:fldChar w:fldCharType="begin"/>
      </w:r>
      <w:r w:rsidR="00C12384">
        <w:rPr>
          <w:bCs w:val="0"/>
          <w:sz w:val="24"/>
          <w:szCs w:val="24"/>
        </w:rPr>
        <w:instrText xml:space="preserve"> REF _Ref306017842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3.4.2.4</w:t>
      </w:r>
      <w:r w:rsidR="00144494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44494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44494">
        <w:rPr>
          <w:bCs w:val="0"/>
          <w:sz w:val="24"/>
          <w:szCs w:val="24"/>
        </w:rPr>
      </w:r>
      <w:r w:rsidR="00144494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3.10</w:t>
      </w:r>
      <w:r w:rsidR="00144494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E2373E" w:rsidRPr="00E2373E">
          <w:rPr>
            <w:bCs w:val="0"/>
            <w:sz w:val="24"/>
            <w:szCs w:val="24"/>
          </w:rPr>
          <w:t>3.3.14.4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7"/>
      <w:r w:rsidR="00BD046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28" w:name="_Ref299109207"/>
      <w:bookmarkStart w:id="32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28"/>
      <w:bookmarkEnd w:id="329"/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D13911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0" w:name="_Ref305973214"/>
      <w:bookmarkStart w:id="331" w:name="_Toc447292466"/>
      <w:r w:rsidRPr="00E71A48">
        <w:t>Подача Заявок и их прием</w:t>
      </w:r>
      <w:bookmarkStart w:id="332" w:name="_Ref56229451"/>
      <w:bookmarkEnd w:id="314"/>
      <w:bookmarkEnd w:id="330"/>
      <w:bookmarkEnd w:id="3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3" w:name="_Toc439323707"/>
      <w:bookmarkStart w:id="334" w:name="_Toc440357105"/>
      <w:bookmarkStart w:id="335" w:name="_Toc440359660"/>
      <w:bookmarkStart w:id="336" w:name="_Toc440632123"/>
      <w:bookmarkStart w:id="337" w:name="_Toc440875944"/>
      <w:bookmarkStart w:id="338" w:name="_Toc441131276"/>
      <w:bookmarkStart w:id="339" w:name="_Toc447292467"/>
      <w:r w:rsidRPr="00E71A48">
        <w:rPr>
          <w:szCs w:val="24"/>
        </w:rPr>
        <w:t>Подача Заявок через ЭТП</w:t>
      </w:r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C12384" w:rsidRDefault="00C12384" w:rsidP="00CB550A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115077798"/>
      <w:bookmarkStart w:id="341" w:name="_Toc439323708"/>
      <w:bookmarkStart w:id="342" w:name="_Toc440357106"/>
      <w:bookmarkStart w:id="343" w:name="_Toc440359661"/>
      <w:bookmarkStart w:id="344" w:name="_Toc440632124"/>
      <w:bookmarkStart w:id="345" w:name="_Toc440875945"/>
      <w:bookmarkStart w:id="346" w:name="_Toc441131277"/>
      <w:bookmarkStart w:id="347" w:name="_Toc447292468"/>
      <w:r w:rsidRPr="00E71A48">
        <w:rPr>
          <w:szCs w:val="24"/>
        </w:rPr>
        <w:t>Подача Заявок в письменной форме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bookmarkEnd w:id="332"/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8" w:name="_Ref93172396"/>
      <w:r w:rsidRPr="00C12384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348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49" w:name="_Ref56226704"/>
      <w:r w:rsidRPr="00C12384">
        <w:rPr>
          <w:bCs w:val="0"/>
          <w:sz w:val="24"/>
          <w:szCs w:val="24"/>
        </w:rPr>
        <w:t xml:space="preserve">наименование и адрес Организатора в соответствии с п. </w:t>
      </w:r>
      <w:fldSimple w:instr=" REF _Ref191386085 \n \h  \* MERGEFORMAT ">
        <w:r w:rsidR="00E2373E" w:rsidRPr="00E2373E">
          <w:rPr>
            <w:bCs w:val="0"/>
            <w:sz w:val="24"/>
            <w:szCs w:val="24"/>
          </w:rPr>
          <w:t>1.1.1</w:t>
        </w:r>
      </w:fldSimple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соответствии с п. </w:t>
      </w:r>
      <w:fldSimple w:instr=" REF _Ref306980366 \r \h  \* MERGEFORMAT ">
        <w:r w:rsidR="00E2373E" w:rsidRPr="00E2373E">
          <w:rPr>
            <w:bCs w:val="0"/>
            <w:sz w:val="24"/>
            <w:szCs w:val="24"/>
          </w:rPr>
          <w:t>1.1.4</w:t>
        </w:r>
      </w:fldSimple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Запечатанные конверты с Заявкой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349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наименование и адрес Организатора в соответствии с п. </w:t>
      </w:r>
      <w:fldSimple w:instr=" REF _Ref191386085 \n \h  \* MERGEFORMAT ">
        <w:r w:rsidR="00E2373E" w:rsidRPr="00E2373E">
          <w:rPr>
            <w:bCs w:val="0"/>
            <w:sz w:val="24"/>
            <w:szCs w:val="24"/>
          </w:rPr>
          <w:t>1.1.1</w:t>
        </w:r>
      </w:fldSimple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BD0465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соответствии </w:t>
      </w:r>
      <w:r w:rsidRPr="00BD0465">
        <w:rPr>
          <w:bCs w:val="0"/>
          <w:sz w:val="24"/>
          <w:szCs w:val="24"/>
        </w:rPr>
        <w:t xml:space="preserve">с п. </w:t>
      </w:r>
      <w:fldSimple w:instr=" REF _Ref306980366 \r \h  \* MERGEFORMAT ">
        <w:r w:rsidR="00E2373E" w:rsidRPr="00BD0465">
          <w:rPr>
            <w:bCs w:val="0"/>
            <w:sz w:val="24"/>
            <w:szCs w:val="24"/>
          </w:rPr>
          <w:t>1.1.4</w:t>
        </w:r>
      </w:fldSimple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0" w:name="_Ref306017842"/>
      <w:r w:rsidRPr="00BD0465">
        <w:rPr>
          <w:bCs w:val="0"/>
          <w:sz w:val="24"/>
          <w:szCs w:val="24"/>
        </w:rPr>
        <w:t xml:space="preserve">Участники должны обеспечить доставку своих Заявок в срок до </w:t>
      </w:r>
      <w:r w:rsidRPr="00BD0465">
        <w:rPr>
          <w:b/>
          <w:bCs w:val="0"/>
          <w:sz w:val="24"/>
          <w:szCs w:val="24"/>
        </w:rPr>
        <w:t xml:space="preserve">12 часов 00 минут </w:t>
      </w:r>
      <w:r w:rsidR="00BD0465" w:rsidRPr="00BD0465">
        <w:rPr>
          <w:b/>
          <w:bCs w:val="0"/>
          <w:sz w:val="24"/>
          <w:szCs w:val="24"/>
        </w:rPr>
        <w:t>13</w:t>
      </w:r>
      <w:r w:rsidRPr="00BD0465">
        <w:rPr>
          <w:b/>
          <w:bCs w:val="0"/>
          <w:sz w:val="24"/>
          <w:szCs w:val="24"/>
        </w:rPr>
        <w:t xml:space="preserve"> </w:t>
      </w:r>
      <w:r w:rsidR="00BD0465" w:rsidRPr="00BD0465">
        <w:rPr>
          <w:b/>
          <w:bCs w:val="0"/>
          <w:sz w:val="24"/>
          <w:szCs w:val="24"/>
        </w:rPr>
        <w:t>июля</w:t>
      </w:r>
      <w:r w:rsidRPr="00BD0465">
        <w:rPr>
          <w:b/>
          <w:bCs w:val="0"/>
          <w:sz w:val="24"/>
          <w:szCs w:val="24"/>
        </w:rPr>
        <w:t xml:space="preserve"> 2016 года </w:t>
      </w:r>
      <w:r w:rsidRPr="00BD0465">
        <w:rPr>
          <w:bCs w:val="0"/>
          <w:sz w:val="24"/>
          <w:szCs w:val="24"/>
        </w:rPr>
        <w:t xml:space="preserve">по адресу: </w:t>
      </w:r>
      <w:bookmarkEnd w:id="350"/>
      <w:r w:rsidR="00BD0465" w:rsidRPr="00BD0465">
        <w:rPr>
          <w:sz w:val="24"/>
          <w:szCs w:val="24"/>
        </w:rPr>
        <w:t xml:space="preserve">РФ, 308000, г. Белгород, ул. Преображенская 42, , к. №715, исполнительные сотрудники – </w:t>
      </w:r>
      <w:r w:rsidR="00BD0465" w:rsidRPr="00BD0465">
        <w:t>Горягина Татьяна Николаевна, контактный телефон: (4722) 58-17-51</w:t>
      </w:r>
      <w:r w:rsidR="00BD0465" w:rsidRPr="00BD0465">
        <w:rPr>
          <w:sz w:val="24"/>
          <w:szCs w:val="24"/>
        </w:rPr>
        <w:t>;</w:t>
      </w:r>
      <w:r w:rsidR="00BD0465" w:rsidRPr="00BD0465">
        <w:rPr>
          <w:b/>
          <w:sz w:val="24"/>
          <w:szCs w:val="24"/>
        </w:rPr>
        <w:t xml:space="preserve"> </w:t>
      </w:r>
      <w:r w:rsidR="00BD0465" w:rsidRPr="00BD0465">
        <w:t>Ермолова Ирина Валерьевна – контактный телефон: (4722) 58-17-81</w:t>
      </w:r>
      <w:r w:rsidR="00BD0465" w:rsidRPr="00BD0465">
        <w:rPr>
          <w:sz w:val="24"/>
          <w:szCs w:val="24"/>
        </w:rPr>
        <w:t xml:space="preserve">. </w:t>
      </w:r>
      <w:r w:rsidR="00BD0465" w:rsidRPr="00BD0465">
        <w:rPr>
          <w:bCs w:val="0"/>
          <w:sz w:val="24"/>
          <w:szCs w:val="24"/>
        </w:rPr>
        <w:t>При этом Участникам рекомендуется предварительно позвонить</w:t>
      </w:r>
      <w:r w:rsidR="00BD0465" w:rsidRPr="00C12384">
        <w:rPr>
          <w:bCs w:val="0"/>
          <w:sz w:val="24"/>
          <w:szCs w:val="24"/>
        </w:rPr>
        <w:t xml:space="preserve"> по указанному выше телефону.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Заявки.</w:t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Заявки в бумажной форме должны быть поданы до истечения срока, указанного в п. </w:t>
      </w:r>
      <w:fldSimple w:instr=" REF _Ref306017842 \r \h  \* MERGEFORMAT ">
        <w:r w:rsidR="00E2373E" w:rsidRPr="00E2373E">
          <w:rPr>
            <w:bCs w:val="0"/>
            <w:sz w:val="24"/>
            <w:szCs w:val="24"/>
          </w:rPr>
          <w:t>3.4.2.4</w:t>
        </w:r>
      </w:fldSimple>
      <w:r w:rsidRPr="00C12384">
        <w:rPr>
          <w:bCs w:val="0"/>
          <w:sz w:val="24"/>
          <w:szCs w:val="24"/>
        </w:rPr>
        <w:t xml:space="preserve">. </w:t>
      </w:r>
      <w:r w:rsidRPr="00C12384">
        <w:rPr>
          <w:sz w:val="24"/>
          <w:szCs w:val="24"/>
        </w:rPr>
        <w:t>Заявки,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717F60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Организатор выдает расписку о получении Заявки лицу, доставившему конверт, с указанием времени получения.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1" w:name="_Ref303683883"/>
      <w:bookmarkStart w:id="352" w:name="_Toc44729246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1"/>
      <w:bookmarkEnd w:id="352"/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3" w:name="_Ref305973250"/>
      <w:r w:rsidRPr="00796A96">
        <w:rPr>
          <w:sz w:val="24"/>
          <w:szCs w:val="24"/>
        </w:rPr>
        <w:t>До окончания срока подачи Заявок</w:t>
      </w:r>
      <w:r>
        <w:rPr>
          <w:sz w:val="24"/>
          <w:szCs w:val="24"/>
        </w:rPr>
        <w:t xml:space="preserve"> </w:t>
      </w:r>
      <w:r w:rsidRPr="00597F9C">
        <w:rPr>
          <w:iCs/>
          <w:sz w:val="24"/>
          <w:szCs w:val="24"/>
        </w:rPr>
        <w:t xml:space="preserve">(п. </w:t>
      </w:r>
      <w:r w:rsidR="00144494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144494">
        <w:fldChar w:fldCharType="separate"/>
      </w:r>
      <w:r>
        <w:rPr>
          <w:sz w:val="24"/>
          <w:szCs w:val="24"/>
        </w:rPr>
        <w:t>3.4.2.4</w:t>
      </w:r>
      <w:r w:rsidR="00144494">
        <w:fldChar w:fldCharType="end"/>
      </w:r>
      <w:r w:rsidRPr="00597F9C">
        <w:rPr>
          <w:iCs/>
          <w:sz w:val="24"/>
          <w:szCs w:val="24"/>
        </w:rPr>
        <w:t>)</w:t>
      </w:r>
      <w:r w:rsidRPr="00796A96">
        <w:rPr>
          <w:sz w:val="24"/>
          <w:szCs w:val="24"/>
        </w:rPr>
        <w:t xml:space="preserve"> Участник вправе изменить или отозвать поданную </w:t>
      </w:r>
      <w:r>
        <w:rPr>
          <w:sz w:val="24"/>
          <w:szCs w:val="24"/>
        </w:rPr>
        <w:t>Заявку, после окончания срока подачи заявок Участник может только отозвать свою поданную Заявку</w:t>
      </w:r>
      <w:r w:rsidRPr="00C12384">
        <w:rPr>
          <w:bCs w:val="0"/>
          <w:sz w:val="24"/>
          <w:szCs w:val="24"/>
        </w:rPr>
        <w:t>.</w:t>
      </w:r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54" w:name="_Ref115078477"/>
      <w:r w:rsidRPr="00C12384">
        <w:rPr>
          <w:bCs w:val="0"/>
          <w:sz w:val="24"/>
          <w:szCs w:val="24"/>
        </w:rPr>
        <w:t>В случае изменения Заявки Участники готовят следующие документы в письменной форме:</w:t>
      </w:r>
      <w:bookmarkEnd w:id="354"/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lastRenderedPageBreak/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fldSimple w:instr=" REF _Ref55279015 \r \h  \* MERGEFORMAT ">
        <w:r w:rsidRPr="00E2373E">
          <w:rPr>
            <w:bCs w:val="0"/>
            <w:sz w:val="24"/>
            <w:szCs w:val="24"/>
          </w:rPr>
          <w:t>3.3.1.6</w:t>
        </w:r>
      </w:fldSimple>
      <w:r w:rsidRPr="00C12384">
        <w:rPr>
          <w:bCs w:val="0"/>
          <w:sz w:val="24"/>
          <w:szCs w:val="24"/>
        </w:rPr>
        <w:t xml:space="preserve">, </w:t>
      </w:r>
      <w:fldSimple w:instr=" REF _Ref195087786 \r \h  \* MERGEFORMAT ">
        <w:r w:rsidRPr="00E2373E">
          <w:rPr>
            <w:bCs w:val="0"/>
            <w:sz w:val="24"/>
            <w:szCs w:val="24"/>
          </w:rPr>
          <w:t>3.3.1.7</w:t>
        </w:r>
      </w:fldSimple>
      <w:r w:rsidRPr="00C12384">
        <w:rPr>
          <w:bCs w:val="0"/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after="100" w:line="264" w:lineRule="auto"/>
        <w:ind w:left="0" w:firstLine="425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новые версии документов, которые изменяются.</w:t>
      </w:r>
    </w:p>
    <w:p w:rsidR="00E2373E" w:rsidRPr="001D2F3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D2F34">
        <w:rPr>
          <w:sz w:val="24"/>
          <w:szCs w:val="24"/>
        </w:rPr>
        <w:t xml:space="preserve">В случае отзыва Заявки Участники готовят обращение к Организатору на бланке Участника, </w:t>
      </w:r>
      <w:r w:rsidRPr="001D2F34">
        <w:rPr>
          <w:bCs w:val="0"/>
          <w:sz w:val="24"/>
          <w:szCs w:val="24"/>
        </w:rPr>
        <w:t>подписанное</w:t>
      </w:r>
      <w:r w:rsidRPr="001D2F34">
        <w:rPr>
          <w:sz w:val="24"/>
          <w:szCs w:val="24"/>
        </w:rPr>
        <w:t xml:space="preserve"> и скрепленное печатью в порядке, указанном в пунктах </w:t>
      </w:r>
      <w:fldSimple w:instr=" REF _Ref55279015 \r \h  \* MERGEFORMAT ">
        <w:r>
          <w:rPr>
            <w:sz w:val="24"/>
            <w:szCs w:val="24"/>
          </w:rPr>
          <w:t>3.3.1.6</w:t>
        </w:r>
      </w:fldSimple>
      <w:r w:rsidRPr="001D2F34">
        <w:rPr>
          <w:sz w:val="24"/>
          <w:szCs w:val="24"/>
        </w:rPr>
        <w:t xml:space="preserve">, </w:t>
      </w:r>
      <w:fldSimple w:instr=" REF _Ref195087786 \r \h  \* MERGEFORMAT ">
        <w:r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1D2F34">
        <w:rPr>
          <w:sz w:val="24"/>
          <w:szCs w:val="24"/>
        </w:rPr>
        <w:t xml:space="preserve"> в письменной форме</w:t>
      </w:r>
      <w:r>
        <w:rPr>
          <w:bCs w:val="0"/>
          <w:sz w:val="24"/>
          <w:szCs w:val="24"/>
        </w:rPr>
        <w:t>.</w:t>
      </w:r>
    </w:p>
    <w:p w:rsidR="00E2373E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Если Организатор не получит сведения</w:t>
      </w:r>
      <w:r>
        <w:rPr>
          <w:bCs w:val="0"/>
          <w:sz w:val="24"/>
          <w:szCs w:val="24"/>
        </w:rPr>
        <w:t>:</w:t>
      </w:r>
    </w:p>
    <w:p w:rsidR="00E2373E" w:rsidRPr="00321ACD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sz w:val="24"/>
          <w:szCs w:val="24"/>
        </w:rPr>
      </w:pPr>
      <w:r w:rsidRPr="00796A96">
        <w:rPr>
          <w:sz w:val="24"/>
          <w:szCs w:val="24"/>
        </w:rPr>
        <w:t xml:space="preserve">об </w:t>
      </w:r>
      <w:r w:rsidRPr="001D2F34">
        <w:rPr>
          <w:bCs w:val="0"/>
          <w:sz w:val="24"/>
          <w:szCs w:val="24"/>
        </w:rPr>
        <w:t>изменениях</w:t>
      </w:r>
      <w:r w:rsidRPr="00796A96">
        <w:rPr>
          <w:sz w:val="24"/>
          <w:szCs w:val="24"/>
        </w:rPr>
        <w:t xml:space="preserve"> или </w:t>
      </w:r>
      <w:r w:rsidRPr="001D2F34">
        <w:rPr>
          <w:bCs w:val="0"/>
          <w:sz w:val="24"/>
          <w:szCs w:val="24"/>
        </w:rPr>
        <w:t>отзыве</w:t>
      </w:r>
      <w:r w:rsidRPr="00796A96">
        <w:rPr>
          <w:sz w:val="24"/>
          <w:szCs w:val="24"/>
        </w:rPr>
        <w:t xml:space="preserve"> </w:t>
      </w:r>
      <w:r w:rsidRPr="006D28DA">
        <w:rPr>
          <w:sz w:val="24"/>
          <w:szCs w:val="24"/>
        </w:rPr>
        <w:t>Заявки в письменной (бумажной) форме в срок</w:t>
      </w:r>
      <w:r>
        <w:rPr>
          <w:sz w:val="24"/>
          <w:szCs w:val="24"/>
        </w:rPr>
        <w:t xml:space="preserve">, указанный в п. </w:t>
      </w:r>
      <w:r w:rsidR="00144494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144494">
        <w:fldChar w:fldCharType="separate"/>
      </w:r>
      <w:r>
        <w:rPr>
          <w:sz w:val="24"/>
          <w:szCs w:val="24"/>
        </w:rPr>
        <w:t>3.4.2.4</w:t>
      </w:r>
      <w:r w:rsidR="00144494">
        <w:fldChar w:fldCharType="end"/>
      </w:r>
      <w:r>
        <w:t xml:space="preserve">, </w:t>
      </w:r>
      <w:r w:rsidRPr="00796A96">
        <w:rPr>
          <w:sz w:val="24"/>
          <w:szCs w:val="24"/>
        </w:rPr>
        <w:t>то</w:t>
      </w:r>
      <w:r>
        <w:rPr>
          <w:sz w:val="24"/>
          <w:szCs w:val="24"/>
        </w:rPr>
        <w:t xml:space="preserve"> данные изменения или отзыв </w:t>
      </w:r>
      <w:proofErr w:type="gramStart"/>
      <w:r>
        <w:rPr>
          <w:sz w:val="24"/>
          <w:szCs w:val="24"/>
        </w:rPr>
        <w:t>буду</w:t>
      </w:r>
      <w:r w:rsidRPr="00796A96">
        <w:rPr>
          <w:sz w:val="24"/>
          <w:szCs w:val="24"/>
        </w:rPr>
        <w:t>т считаться неполученным</w:t>
      </w:r>
      <w:r>
        <w:rPr>
          <w:sz w:val="24"/>
          <w:szCs w:val="24"/>
        </w:rPr>
        <w:t>и вовремя и не</w:t>
      </w:r>
      <w:proofErr w:type="gramEnd"/>
      <w:r>
        <w:rPr>
          <w:sz w:val="24"/>
          <w:szCs w:val="24"/>
        </w:rPr>
        <w:t xml:space="preserve"> буду</w:t>
      </w:r>
      <w:r w:rsidRPr="00796A96">
        <w:rPr>
          <w:sz w:val="24"/>
          <w:szCs w:val="24"/>
        </w:rPr>
        <w:t>т учитываться</w:t>
      </w:r>
      <w:r>
        <w:rPr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796A96">
        <w:rPr>
          <w:sz w:val="24"/>
          <w:szCs w:val="24"/>
        </w:rPr>
        <w:t xml:space="preserve">отзыве </w:t>
      </w:r>
      <w:r w:rsidRPr="006D28DA">
        <w:rPr>
          <w:sz w:val="24"/>
          <w:szCs w:val="24"/>
        </w:rPr>
        <w:t xml:space="preserve">Заявки в письменной (бумажной) форме </w:t>
      </w:r>
      <w:r>
        <w:rPr>
          <w:sz w:val="24"/>
          <w:szCs w:val="24"/>
        </w:rPr>
        <w:t xml:space="preserve">после окончания </w:t>
      </w:r>
      <w:r w:rsidRPr="006D28DA">
        <w:rPr>
          <w:sz w:val="24"/>
          <w:szCs w:val="24"/>
        </w:rPr>
        <w:t>срок</w:t>
      </w:r>
      <w:r>
        <w:rPr>
          <w:sz w:val="24"/>
          <w:szCs w:val="24"/>
        </w:rPr>
        <w:t xml:space="preserve">а, указанного в п. </w:t>
      </w:r>
      <w:r w:rsidR="00144494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144494">
        <w:fldChar w:fldCharType="separate"/>
      </w:r>
      <w:r>
        <w:rPr>
          <w:sz w:val="24"/>
          <w:szCs w:val="24"/>
        </w:rPr>
        <w:t>3.4.2.4</w:t>
      </w:r>
      <w:r w:rsidR="00144494">
        <w:fldChar w:fldCharType="end"/>
      </w:r>
      <w:r>
        <w:t xml:space="preserve">, </w:t>
      </w:r>
      <w:r w:rsidRPr="00796A96">
        <w:rPr>
          <w:sz w:val="24"/>
          <w:szCs w:val="24"/>
        </w:rPr>
        <w:t xml:space="preserve">то  отзыв </w:t>
      </w:r>
      <w:proofErr w:type="gramStart"/>
      <w:r w:rsidRPr="00796A96">
        <w:rPr>
          <w:sz w:val="24"/>
          <w:szCs w:val="24"/>
        </w:rPr>
        <w:t>будет считаться неполученным и не</w:t>
      </w:r>
      <w:proofErr w:type="gramEnd"/>
      <w:r w:rsidRPr="00796A96">
        <w:rPr>
          <w:sz w:val="24"/>
          <w:szCs w:val="24"/>
        </w:rPr>
        <w:t xml:space="preserve"> будет учитываться</w:t>
      </w:r>
      <w:r>
        <w:rPr>
          <w:sz w:val="24"/>
          <w:szCs w:val="24"/>
        </w:rPr>
        <w:t xml:space="preserve"> при подведении итогов </w:t>
      </w:r>
      <w:r w:rsidRPr="001D2F34">
        <w:rPr>
          <w:bCs w:val="0"/>
          <w:sz w:val="24"/>
          <w:szCs w:val="24"/>
        </w:rPr>
        <w:t>закупочной</w:t>
      </w:r>
      <w:r>
        <w:rPr>
          <w:sz w:val="24"/>
          <w:szCs w:val="24"/>
        </w:rPr>
        <w:t xml:space="preserve"> процедуры</w:t>
      </w:r>
      <w:r w:rsidRPr="00C1238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5" w:name="_Toc447292470"/>
      <w:r w:rsidRPr="00E71A48">
        <w:t>Оценка Заявок и проведение переговоров</w:t>
      </w:r>
      <w:bookmarkEnd w:id="353"/>
      <w:bookmarkEnd w:id="35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6" w:name="_Toc439323711"/>
      <w:bookmarkStart w:id="357" w:name="_Toc440357109"/>
      <w:bookmarkStart w:id="358" w:name="_Toc440359664"/>
      <w:bookmarkStart w:id="359" w:name="_Toc440632127"/>
      <w:bookmarkStart w:id="360" w:name="_Toc440875948"/>
      <w:bookmarkStart w:id="361" w:name="_Toc441131280"/>
      <w:bookmarkStart w:id="362" w:name="_Toc447292471"/>
      <w:r w:rsidRPr="00E71A48">
        <w:rPr>
          <w:szCs w:val="24"/>
        </w:rPr>
        <w:t>Общие положения</w:t>
      </w:r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E2373E" w:rsidRPr="00E2373E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E2373E" w:rsidRPr="00E2373E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E2373E" w:rsidRPr="00E2373E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93089454"/>
      <w:bookmarkStart w:id="364" w:name="_Toc439323712"/>
      <w:bookmarkStart w:id="365" w:name="_Toc440357110"/>
      <w:bookmarkStart w:id="366" w:name="_Toc440359665"/>
      <w:bookmarkStart w:id="367" w:name="_Toc440632128"/>
      <w:bookmarkStart w:id="368" w:name="_Toc440875949"/>
      <w:bookmarkStart w:id="369" w:name="_Toc441131281"/>
      <w:bookmarkStart w:id="370" w:name="_Toc447292472"/>
      <w:r w:rsidRPr="00E71A48">
        <w:rPr>
          <w:szCs w:val="24"/>
        </w:rPr>
        <w:t>Отборочная стадия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D45F9D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13930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</w:t>
      </w:r>
      <w:r w:rsidRPr="007560EC">
        <w:rPr>
          <w:bCs w:val="0"/>
          <w:sz w:val="24"/>
          <w:szCs w:val="24"/>
        </w:rPr>
        <w:t xml:space="preserve">ведутся в соответствии с положениями Федерального закона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313930" w:rsidRDefault="0031393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3930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13930">
        <w:rPr>
          <w:b/>
          <w:bCs w:val="0"/>
          <w:i/>
          <w:sz w:val="24"/>
          <w:szCs w:val="24"/>
        </w:rPr>
        <w:t>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1" w:name="_Ref55304419"/>
      <w:r w:rsidRPr="0031393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ов разъясн</w:t>
      </w:r>
      <w:r w:rsidR="00DA7E38" w:rsidRPr="00313930">
        <w:rPr>
          <w:sz w:val="24"/>
          <w:szCs w:val="24"/>
        </w:rPr>
        <w:t>ения или дополнения их Заявок</w:t>
      </w:r>
      <w:r w:rsidRPr="0031393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</w:t>
      </w:r>
      <w:r w:rsidR="00076D8B" w:rsidRPr="0031393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1393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13930">
        <w:rPr>
          <w:sz w:val="24"/>
          <w:szCs w:val="24"/>
        </w:rPr>
        <w:t>З</w:t>
      </w:r>
      <w:r w:rsidRPr="00313930">
        <w:rPr>
          <w:sz w:val="24"/>
          <w:szCs w:val="24"/>
        </w:rPr>
        <w:t>апроса предложений.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 xml:space="preserve">При проверке правильности оформления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и. Закупочная комиссия с письменного согласия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2" w:name="_Ref55307002"/>
      <w:r w:rsidRPr="0031393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13930">
        <w:rPr>
          <w:sz w:val="24"/>
          <w:szCs w:val="24"/>
        </w:rPr>
        <w:t>отклонит</w:t>
      </w:r>
      <w:r w:rsidRPr="00313930">
        <w:rPr>
          <w:sz w:val="24"/>
          <w:szCs w:val="24"/>
        </w:rPr>
        <w:t xml:space="preserve">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и, которые:</w:t>
      </w:r>
      <w:bookmarkEnd w:id="371"/>
      <w:bookmarkEnd w:id="372"/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D033D2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не отвечают установленным в настоящей документации требованиям</w:t>
      </w:r>
      <w:r w:rsidRPr="00D033D2">
        <w:rPr>
          <w:sz w:val="24"/>
          <w:szCs w:val="24"/>
        </w:rPr>
        <w:t xml:space="preserve"> к оформлению, составу документов и сведений, подаваемым в Заявке, в том </w:t>
      </w:r>
      <w:proofErr w:type="gramStart"/>
      <w:r w:rsidRPr="00D033D2">
        <w:rPr>
          <w:sz w:val="24"/>
          <w:szCs w:val="24"/>
        </w:rPr>
        <w:t>числе</w:t>
      </w:r>
      <w:proofErr w:type="gramEnd"/>
      <w:r w:rsidRPr="00D033D2">
        <w:rPr>
          <w:sz w:val="24"/>
          <w:szCs w:val="24"/>
        </w:rPr>
        <w:t xml:space="preserve"> если Участник (в т.ч. один или несколько членов К</w:t>
      </w:r>
      <w:r>
        <w:rPr>
          <w:sz w:val="24"/>
          <w:szCs w:val="24"/>
        </w:rPr>
        <w:t>оллективного участника</w:t>
      </w:r>
      <w:r w:rsidRPr="00D033D2">
        <w:rPr>
          <w:sz w:val="24"/>
          <w:szCs w:val="24"/>
        </w:rPr>
        <w:t xml:space="preserve">) не предоставил информацию о собственниках Участника (включая конечных бенефициаров) (подраздел </w:t>
      </w:r>
      <w:r w:rsidR="0014449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_Ref444180254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>
        <w:rPr>
          <w:sz w:val="24"/>
          <w:szCs w:val="24"/>
        </w:rPr>
        <w:t>5.11</w:t>
      </w:r>
      <w:r w:rsidR="00144494">
        <w:rPr>
          <w:sz w:val="24"/>
          <w:szCs w:val="24"/>
        </w:rPr>
        <w:fldChar w:fldCharType="end"/>
      </w:r>
      <w:r w:rsidRPr="00D033D2">
        <w:rPr>
          <w:sz w:val="24"/>
          <w:szCs w:val="24"/>
        </w:rPr>
        <w:t xml:space="preserve">); 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Pr="00313930">
          <w:rPr>
            <w:sz w:val="24"/>
            <w:szCs w:val="24"/>
          </w:rPr>
          <w:t>3.3.14</w:t>
        </w:r>
      </w:fldSimple>
      <w:r w:rsidRPr="00313930">
        <w:rPr>
          <w:sz w:val="24"/>
          <w:szCs w:val="24"/>
        </w:rPr>
        <w:t>;</w:t>
      </w:r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313930">
        <w:rPr>
          <w:sz w:val="24"/>
          <w:szCs w:val="24"/>
        </w:rPr>
        <w:t>документов</w:t>
      </w:r>
      <w:proofErr w:type="gramEnd"/>
      <w:r w:rsidRPr="00313930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B550A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E2373E" w:rsidRPr="00E2373E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3" w:name="_Ref303670674"/>
      <w:bookmarkStart w:id="374" w:name="_Toc439323713"/>
      <w:bookmarkStart w:id="375" w:name="_Toc440357111"/>
      <w:bookmarkStart w:id="376" w:name="_Toc440359666"/>
      <w:bookmarkStart w:id="377" w:name="_Toc440632129"/>
      <w:bookmarkStart w:id="378" w:name="_Toc440875950"/>
      <w:bookmarkStart w:id="379" w:name="_Toc441131282"/>
      <w:bookmarkStart w:id="380" w:name="_Toc447292473"/>
      <w:r w:rsidRPr="00E71A48">
        <w:rPr>
          <w:szCs w:val="24"/>
        </w:rPr>
        <w:lastRenderedPageBreak/>
        <w:t>Проведение переговоров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1" w:name="_Ref306138385"/>
      <w:bookmarkStart w:id="382" w:name="_Toc439323714"/>
      <w:bookmarkStart w:id="383" w:name="_Toc440357112"/>
      <w:bookmarkStart w:id="384" w:name="_Toc440359667"/>
      <w:bookmarkStart w:id="385" w:name="_Toc440632130"/>
      <w:bookmarkStart w:id="386" w:name="_Toc440875951"/>
      <w:bookmarkStart w:id="387" w:name="_Toc441131283"/>
      <w:bookmarkStart w:id="388" w:name="_Toc447292474"/>
      <w:r w:rsidRPr="00E71A48">
        <w:rPr>
          <w:szCs w:val="24"/>
        </w:rPr>
        <w:t>Оценочная стадия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D0EA7" w:rsidRPr="00E71A48" w:rsidRDefault="007D0EA7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89" w:name="_Ref303250967"/>
      <w:bookmarkStart w:id="390" w:name="_Toc305697378"/>
      <w:bookmarkStart w:id="391" w:name="_Toc447292475"/>
      <w:bookmarkStart w:id="39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89"/>
      <w:bookmarkEnd w:id="390"/>
      <w:bookmarkEnd w:id="391"/>
      <w:r w:rsidRPr="00E71A48">
        <w:t xml:space="preserve"> 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bookmarkStart w:id="393" w:name="_Ref303681924"/>
      <w:bookmarkStart w:id="394" w:name="_Ref303683914"/>
      <w:bookmarkEnd w:id="392"/>
      <w:r w:rsidRPr="000408CB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0408CB">
        <w:rPr>
          <w:sz w:val="24"/>
          <w:szCs w:val="24"/>
        </w:rPr>
        <w:t xml:space="preserve"> предоставить Участникам возможность добровольно повысить предпочтительность их Заявок путем снижения первоначальной (указанной в Заявке) цены (далее – процедура переторжки, </w:t>
      </w:r>
      <w:r w:rsidRPr="003138BB">
        <w:rPr>
          <w:sz w:val="24"/>
          <w:szCs w:val="24"/>
        </w:rPr>
        <w:t>переторжка), при условии сохранения остальных положений Заявки</w:t>
      </w:r>
      <w:r w:rsidRPr="003138BB" w:rsidDel="009F10EB">
        <w:rPr>
          <w:sz w:val="24"/>
          <w:szCs w:val="24"/>
        </w:rPr>
        <w:t xml:space="preserve"> </w:t>
      </w:r>
      <w:r w:rsidRPr="003138BB">
        <w:rPr>
          <w:sz w:val="24"/>
          <w:szCs w:val="24"/>
        </w:rPr>
        <w:t>без изменений.</w:t>
      </w:r>
    </w:p>
    <w:p w:rsidR="000408CB" w:rsidRPr="003138BB" w:rsidRDefault="003138B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0408CB" w:rsidRPr="003138BB">
        <w:rPr>
          <w:sz w:val="24"/>
          <w:szCs w:val="24"/>
        </w:rPr>
        <w:t>.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 xml:space="preserve">На переторжку в обязательном порядке приглашаются все Участники, прошедшие отборочный этап.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>Переторжка может быть проведена только после</w:t>
      </w:r>
      <w:r w:rsidRPr="000408CB">
        <w:rPr>
          <w:sz w:val="24"/>
          <w:szCs w:val="24"/>
        </w:rPr>
        <w:t xml:space="preserve">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Переторжка может иметь очную, заочную либо </w:t>
      </w:r>
      <w:proofErr w:type="spellStart"/>
      <w:r w:rsidRPr="000408CB">
        <w:rPr>
          <w:sz w:val="24"/>
          <w:szCs w:val="24"/>
        </w:rPr>
        <w:t>очно-заочную</w:t>
      </w:r>
      <w:proofErr w:type="spellEnd"/>
      <w:r w:rsidRPr="000408CB">
        <w:rPr>
          <w:sz w:val="24"/>
          <w:szCs w:val="24"/>
        </w:rPr>
        <w:t xml:space="preserve"> (смешанную) форму проведения.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любом случае такие лица должны перед началом переторжки представить в Закупочную комиссию документы, подтверждающие </w:t>
      </w:r>
      <w:r w:rsidRPr="000408CB">
        <w:rPr>
          <w:sz w:val="24"/>
          <w:szCs w:val="24"/>
        </w:rPr>
        <w:lastRenderedPageBreak/>
        <w:t>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0408CB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присутствии не менее чем двух членов Закупочной комиссии. Закупочная комиссия имеет право назначить шаг переторжки до ее начала самостоятельно (в этом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</w:t>
      </w:r>
      <w:proofErr w:type="gramStart"/>
      <w:r w:rsidRPr="000408CB">
        <w:rPr>
          <w:sz w:val="24"/>
          <w:szCs w:val="24"/>
        </w:rPr>
        <w:t>,</w:t>
      </w:r>
      <w:proofErr w:type="gramEnd"/>
      <w:r w:rsidRPr="000408CB">
        <w:rPr>
          <w:sz w:val="24"/>
          <w:szCs w:val="24"/>
        </w:rPr>
        <w:t xml:space="preserve">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</w:t>
      </w:r>
      <w:proofErr w:type="gramStart"/>
      <w:r w:rsidRPr="000408CB">
        <w:rPr>
          <w:sz w:val="24"/>
          <w:szCs w:val="24"/>
        </w:rPr>
        <w:t>окончательную цену, заявленную им в ходе переторжки и делает</w:t>
      </w:r>
      <w:proofErr w:type="gramEnd"/>
      <w:r w:rsidRPr="000408CB">
        <w:rPr>
          <w:sz w:val="24"/>
          <w:szCs w:val="24"/>
        </w:rPr>
        <w:t xml:space="preserve"> соответствующее объявление.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переторжки, а заявленную отвергнет;</w:t>
      </w:r>
      <w:proofErr w:type="gramEnd"/>
      <w:r w:rsidRPr="000408CB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0408CB">
        <w:rPr>
          <w:sz w:val="24"/>
          <w:szCs w:val="24"/>
        </w:rPr>
        <w:t>о-</w:t>
      </w:r>
      <w:proofErr w:type="gramEnd"/>
      <w:r w:rsidRPr="000408CB">
        <w:rPr>
          <w:sz w:val="24"/>
          <w:szCs w:val="24"/>
        </w:rPr>
        <w:t xml:space="preserve"> либо видеозапись данной процедуры.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0408CB">
        <w:rPr>
          <w:sz w:val="24"/>
          <w:szCs w:val="24"/>
        </w:rPr>
        <w:t>срока</w:t>
      </w:r>
      <w:proofErr w:type="gramEnd"/>
      <w:r w:rsidRPr="000408CB">
        <w:rPr>
          <w:sz w:val="24"/>
          <w:szCs w:val="24"/>
        </w:rPr>
        <w:t xml:space="preserve"> запечатанный конверт с документом с новой ценой, которая должна </w:t>
      </w:r>
      <w:r w:rsidRPr="000408CB">
        <w:rPr>
          <w:sz w:val="24"/>
          <w:szCs w:val="24"/>
        </w:rPr>
        <w:lastRenderedPageBreak/>
        <w:t>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</w:t>
      </w:r>
      <w:proofErr w:type="spellStart"/>
      <w:r w:rsidRPr="000408CB">
        <w:rPr>
          <w:sz w:val="24"/>
          <w:szCs w:val="24"/>
        </w:rPr>
        <w:t>очно-заочной</w:t>
      </w:r>
      <w:proofErr w:type="spellEnd"/>
      <w:r w:rsidRPr="000408CB">
        <w:rPr>
          <w:sz w:val="24"/>
          <w:szCs w:val="24"/>
        </w:rPr>
        <w:t xml:space="preserve">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spellStart"/>
      <w:proofErr w:type="gramStart"/>
      <w:r w:rsidRPr="000408CB">
        <w:rPr>
          <w:sz w:val="24"/>
          <w:szCs w:val="24"/>
        </w:rPr>
        <w:t>Очно-заочная</w:t>
      </w:r>
      <w:proofErr w:type="spellEnd"/>
      <w:r w:rsidRPr="000408CB">
        <w:rPr>
          <w:sz w:val="24"/>
          <w:szCs w:val="24"/>
        </w:rPr>
        <w:t xml:space="preserve">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</w:t>
      </w:r>
      <w:proofErr w:type="spellStart"/>
      <w:r w:rsidRPr="000408CB">
        <w:rPr>
          <w:sz w:val="24"/>
          <w:szCs w:val="24"/>
        </w:rPr>
        <w:t>очно</w:t>
      </w:r>
      <w:proofErr w:type="spellEnd"/>
      <w:r w:rsidRPr="000408CB">
        <w:rPr>
          <w:sz w:val="24"/>
          <w:szCs w:val="24"/>
        </w:rPr>
        <w:t xml:space="preserve">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0408CB" w:rsidRPr="00C8658E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 xml:space="preserve"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</w:t>
      </w:r>
      <w:r w:rsidRPr="00C8658E">
        <w:rPr>
          <w:sz w:val="24"/>
          <w:szCs w:val="24"/>
        </w:rPr>
        <w:t>предложение (все документы, входящие в Заявку, которые содержат информацию о предложенной цене).</w:t>
      </w:r>
      <w:proofErr w:type="gramEnd"/>
      <w:r w:rsidRPr="00C8658E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C8658E">
        <w:rPr>
          <w:sz w:val="24"/>
          <w:szCs w:val="24"/>
        </w:rPr>
        <w:t>кроме</w:t>
      </w:r>
      <w:proofErr w:type="gramEnd"/>
      <w:r w:rsidRPr="00C8658E">
        <w:rPr>
          <w:sz w:val="24"/>
          <w:szCs w:val="24"/>
        </w:rPr>
        <w:t xml:space="preserve"> ценовых.</w:t>
      </w:r>
    </w:p>
    <w:p w:rsidR="000408CB" w:rsidRPr="00C8658E" w:rsidRDefault="00C8658E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8658E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0408CB" w:rsidRPr="00C8658E">
        <w:rPr>
          <w:sz w:val="24"/>
          <w:szCs w:val="24"/>
        </w:rPr>
        <w:t>.</w:t>
      </w:r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sz w:val="24"/>
          <w:szCs w:val="24"/>
        </w:rPr>
        <w:t xml:space="preserve">После проведения переторжки Закупочная комиссия производит необходимые подсчеты в соответствии с ранее объявленными критериями и учитывает цены, полученные в ходе переторжки, при оценке Заявок и построении итоговой </w:t>
      </w:r>
      <w:proofErr w:type="spellStart"/>
      <w:r w:rsidRPr="00C8658E">
        <w:rPr>
          <w:sz w:val="24"/>
          <w:szCs w:val="24"/>
        </w:rPr>
        <w:t>ранжировки</w:t>
      </w:r>
      <w:proofErr w:type="spellEnd"/>
      <w:r w:rsidRPr="00C8658E">
        <w:rPr>
          <w:sz w:val="24"/>
          <w:szCs w:val="24"/>
        </w:rPr>
        <w:t xml:space="preserve"> Заявок. </w:t>
      </w:r>
      <w:proofErr w:type="gramStart"/>
      <w:r w:rsidRPr="00C8658E">
        <w:rPr>
          <w:sz w:val="24"/>
          <w:szCs w:val="24"/>
        </w:rPr>
        <w:t>Предложения Участников, приглашенных на переторжку,</w:t>
      </w:r>
      <w:r w:rsidRPr="000408CB">
        <w:rPr>
          <w:sz w:val="24"/>
          <w:szCs w:val="24"/>
        </w:rPr>
        <w:t xml:space="preserve"> но в ней не участвовавших, учитываются при построении итоговой </w:t>
      </w:r>
      <w:proofErr w:type="spellStart"/>
      <w:r w:rsidRPr="000408CB">
        <w:rPr>
          <w:sz w:val="24"/>
          <w:szCs w:val="24"/>
        </w:rPr>
        <w:t>ранжировки</w:t>
      </w:r>
      <w:proofErr w:type="spellEnd"/>
      <w:r w:rsidRPr="000408CB">
        <w:rPr>
          <w:sz w:val="24"/>
          <w:szCs w:val="24"/>
        </w:rPr>
        <w:t xml:space="preserve"> предложений по первоначальной цене.</w:t>
      </w:r>
      <w:proofErr w:type="gramEnd"/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Участие в переторжке не расценивается Организатором как нарушение требований пункта </w:t>
      </w:r>
      <w:fldSimple w:instr=" REF _Ref306004660 \r \h  \* MERGEFORMAT ">
        <w:r w:rsidR="00E2373E" w:rsidRPr="00E2373E">
          <w:rPr>
            <w:sz w:val="24"/>
            <w:szCs w:val="24"/>
          </w:rPr>
          <w:t>3.3.1.3</w:t>
        </w:r>
      </w:fldSimple>
      <w:r w:rsidRPr="000408CB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5" w:name="_Ref440880942"/>
      <w:bookmarkStart w:id="396" w:name="_Toc447292476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93"/>
      <w:bookmarkEnd w:id="394"/>
      <w:bookmarkEnd w:id="395"/>
      <w:bookmarkEnd w:id="396"/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97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97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0408CB" w:rsidRDefault="000408CB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В случае завершения или прекращения процедуры запроса предложений соответствующее уведомление размещается Организатором </w:t>
      </w:r>
      <w:r w:rsidRPr="000408CB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0408CB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0408CB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0408CB">
        <w:rPr>
          <w:iCs/>
          <w:sz w:val="24"/>
          <w:szCs w:val="24"/>
        </w:rPr>
        <w:t>Извещение</w:t>
      </w:r>
      <w:r w:rsidRPr="000408CB">
        <w:rPr>
          <w:sz w:val="24"/>
          <w:szCs w:val="24"/>
        </w:rPr>
        <w:t xml:space="preserve"> о проведении открытого </w:t>
      </w:r>
      <w:r w:rsidRPr="000408CB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2373E" w:rsidRPr="00E2373E">
          <w:rPr>
            <w:iCs/>
            <w:sz w:val="24"/>
            <w:szCs w:val="24"/>
          </w:rPr>
          <w:t>1.1.1</w:t>
        </w:r>
      </w:fldSimple>
      <w:r w:rsidRPr="000408CB">
        <w:rPr>
          <w:iCs/>
          <w:sz w:val="24"/>
          <w:szCs w:val="24"/>
        </w:rPr>
        <w:t>)</w:t>
      </w:r>
      <w:r w:rsidR="00717F60" w:rsidRPr="000408CB">
        <w:rPr>
          <w:sz w:val="24"/>
          <w:szCs w:val="24"/>
        </w:rPr>
        <w:t>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8" w:name="_Ref303251044"/>
      <w:bookmarkStart w:id="399" w:name="_Toc447292477"/>
      <w:bookmarkStart w:id="400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98"/>
      <w:bookmarkEnd w:id="399"/>
      <w:proofErr w:type="gramEnd"/>
    </w:p>
    <w:p w:rsidR="00717F60" w:rsidRPr="00E71A48" w:rsidRDefault="00717F60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01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01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bookmarkStart w:id="402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02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03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03"/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4" w:name="_Ref303683929"/>
      <w:bookmarkStart w:id="405" w:name="_Toc44729247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00"/>
      <w:bookmarkEnd w:id="404"/>
      <w:bookmarkEnd w:id="405"/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CB550A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06" w:name="_Ref294695403"/>
      <w:bookmarkStart w:id="40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06"/>
      <w:bookmarkEnd w:id="407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08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08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E2373E" w:rsidRPr="00E2373E">
          <w:rPr>
            <w:bCs w:val="0"/>
            <w:sz w:val="24"/>
            <w:szCs w:val="24"/>
          </w:rPr>
          <w:t xml:space="preserve"> 1.2.6 </w:t>
        </w:r>
      </w:fldSimple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294695403 \n \h  \* MERGEFORMAT ">
        <w:r w:rsidR="00E2373E" w:rsidRPr="00E2373E">
          <w:rPr>
            <w:bCs w:val="0"/>
            <w:sz w:val="24"/>
            <w:szCs w:val="24"/>
          </w:rPr>
          <w:t>3.10.3</w:t>
        </w:r>
      </w:fldSimple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E2373E" w:rsidRPr="00E2373E">
          <w:rPr>
            <w:bCs w:val="0"/>
            <w:sz w:val="24"/>
            <w:szCs w:val="24"/>
          </w:rPr>
          <w:t>3.10.4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0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10" w:name="_Toc181693189"/>
      <w:bookmarkStart w:id="411" w:name="_Ref190680463"/>
      <w:bookmarkStart w:id="412" w:name="_Ref306140410"/>
      <w:bookmarkStart w:id="413" w:name="_Ref306142159"/>
      <w:bookmarkStart w:id="414" w:name="_Toc447292479"/>
      <w:bookmarkStart w:id="415" w:name="_Ref303102866"/>
      <w:bookmarkStart w:id="416" w:name="_Toc305835589"/>
      <w:bookmarkStart w:id="417" w:name="_Ref303683952"/>
      <w:bookmarkStart w:id="418" w:name="__RefNumPara__840_922829174"/>
      <w:bookmarkEnd w:id="409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10"/>
      <w:bookmarkEnd w:id="411"/>
      <w:bookmarkEnd w:id="412"/>
      <w:bookmarkEnd w:id="413"/>
      <w:bookmarkEnd w:id="414"/>
      <w:r w:rsidRPr="00414CAF">
        <w:t xml:space="preserve"> </w:t>
      </w:r>
      <w:bookmarkEnd w:id="415"/>
      <w:bookmarkEnd w:id="416"/>
    </w:p>
    <w:p w:rsidR="00932C0A" w:rsidRPr="00C12FA4" w:rsidRDefault="00414CAF" w:rsidP="00CB550A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44494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144494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19" w:name="_Ref303694483"/>
      <w:bookmarkStart w:id="420" w:name="_Toc305835590"/>
      <w:bookmarkStart w:id="421" w:name="_Ref306140451"/>
      <w:bookmarkStart w:id="422" w:name="_Toc447292480"/>
      <w:r w:rsidRPr="00B42AE0">
        <w:t xml:space="preserve">Уведомление о результатах </w:t>
      </w:r>
      <w:bookmarkEnd w:id="419"/>
      <w:bookmarkEnd w:id="420"/>
      <w:r w:rsidRPr="00B42AE0">
        <w:t>запроса предложений</w:t>
      </w:r>
      <w:bookmarkEnd w:id="421"/>
      <w:bookmarkEnd w:id="422"/>
    </w:p>
    <w:bookmarkEnd w:id="417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2373E" w:rsidRPr="00E2373E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23" w:name="_Ref440270568"/>
      <w:bookmarkStart w:id="424" w:name="_Ref440274159"/>
      <w:bookmarkStart w:id="425" w:name="_Ref440292555"/>
      <w:bookmarkStart w:id="426" w:name="_Ref440292779"/>
      <w:bookmarkStart w:id="427" w:name="_Toc447292481"/>
      <w:r>
        <w:rPr>
          <w:szCs w:val="24"/>
        </w:rPr>
        <w:lastRenderedPageBreak/>
        <w:t>Техническая часть</w:t>
      </w:r>
      <w:bookmarkEnd w:id="423"/>
      <w:bookmarkEnd w:id="424"/>
      <w:bookmarkEnd w:id="425"/>
      <w:bookmarkEnd w:id="426"/>
      <w:bookmarkEnd w:id="427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28" w:name="_Toc176064096"/>
      <w:bookmarkStart w:id="429" w:name="_Toc176338524"/>
      <w:bookmarkStart w:id="430" w:name="_Toc180399752"/>
      <w:bookmarkStart w:id="431" w:name="_Toc191205941"/>
      <w:bookmarkStart w:id="432" w:name="_Toc194315544"/>
      <w:bookmarkStart w:id="433" w:name="_Toc423421725"/>
      <w:bookmarkStart w:id="434" w:name="_Toc447292482"/>
      <w:r w:rsidRPr="002B5044">
        <w:t>Общие требования к условиям поставки продукции</w:t>
      </w:r>
      <w:bookmarkStart w:id="435" w:name="_Toc176064097"/>
      <w:bookmarkStart w:id="436" w:name="_Toc176338525"/>
      <w:bookmarkStart w:id="437" w:name="_Toc180399753"/>
      <w:bookmarkStart w:id="438" w:name="_Toc189457101"/>
      <w:bookmarkStart w:id="439" w:name="_Toc189461737"/>
      <w:bookmarkStart w:id="440" w:name="_Toc189462011"/>
      <w:bookmarkStart w:id="441" w:name="_Toc191273610"/>
      <w:bookmarkStart w:id="442" w:name="_Toc167189319"/>
      <w:bookmarkStart w:id="443" w:name="_Toc168725254"/>
      <w:bookmarkEnd w:id="428"/>
      <w:bookmarkEnd w:id="429"/>
      <w:bookmarkEnd w:id="430"/>
      <w:bookmarkEnd w:id="431"/>
      <w:bookmarkEnd w:id="432"/>
      <w:bookmarkEnd w:id="433"/>
      <w:bookmarkEnd w:id="43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4" w:name="_Toc439166308"/>
      <w:bookmarkStart w:id="445" w:name="_Toc439170656"/>
      <w:bookmarkStart w:id="446" w:name="_Toc439172758"/>
      <w:bookmarkStart w:id="447" w:name="_Toc439173202"/>
      <w:bookmarkStart w:id="448" w:name="_Toc439238196"/>
      <w:bookmarkStart w:id="449" w:name="_Toc439252748"/>
      <w:bookmarkStart w:id="450" w:name="_Toc439323606"/>
      <w:bookmarkStart w:id="451" w:name="_Toc439323722"/>
      <w:bookmarkStart w:id="452" w:name="_Toc440357120"/>
      <w:bookmarkStart w:id="453" w:name="_Toc440359675"/>
      <w:bookmarkStart w:id="454" w:name="_Toc440632139"/>
      <w:bookmarkStart w:id="455" w:name="_Toc440875960"/>
      <w:bookmarkStart w:id="456" w:name="_Toc441131292"/>
      <w:bookmarkStart w:id="457" w:name="_Toc447292483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8" w:name="_Toc439166309"/>
      <w:bookmarkStart w:id="459" w:name="_Toc439170657"/>
      <w:bookmarkStart w:id="460" w:name="_Toc439172759"/>
      <w:bookmarkStart w:id="461" w:name="_Toc439173203"/>
      <w:bookmarkStart w:id="462" w:name="_Toc439238197"/>
      <w:bookmarkStart w:id="463" w:name="_Toc439252749"/>
      <w:bookmarkStart w:id="464" w:name="_Toc439323607"/>
      <w:bookmarkStart w:id="465" w:name="_Toc439323723"/>
      <w:bookmarkStart w:id="466" w:name="_Toc440357121"/>
      <w:bookmarkStart w:id="467" w:name="_Toc440359676"/>
      <w:bookmarkStart w:id="468" w:name="_Toc440632140"/>
      <w:bookmarkStart w:id="469" w:name="_Toc440875961"/>
      <w:bookmarkStart w:id="470" w:name="_Toc441131293"/>
      <w:bookmarkStart w:id="471" w:name="_Toc447292484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C12FA4" w:rsidRDefault="002B5044" w:rsidP="0021751A">
      <w:pPr>
        <w:pStyle w:val="2"/>
        <w:ind w:left="1701" w:hanging="1134"/>
      </w:pPr>
      <w:bookmarkStart w:id="472" w:name="_Toc423421726"/>
      <w:bookmarkStart w:id="473" w:name="_Toc447292485"/>
      <w:bookmarkStart w:id="474" w:name="_Ref450653625"/>
      <w:r w:rsidRPr="00C12FA4">
        <w:t>Перечень, объемы и характеристики закупаемой продукции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72"/>
      <w:bookmarkEnd w:id="473"/>
      <w:bookmarkEnd w:id="4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5" w:name="_Toc439166311"/>
      <w:bookmarkStart w:id="476" w:name="_Toc439170659"/>
      <w:bookmarkStart w:id="477" w:name="_Toc439172761"/>
      <w:bookmarkStart w:id="478" w:name="_Toc439173205"/>
      <w:bookmarkStart w:id="479" w:name="_Toc439238199"/>
      <w:bookmarkStart w:id="480" w:name="_Toc439252751"/>
      <w:bookmarkStart w:id="481" w:name="_Toc439323609"/>
      <w:bookmarkStart w:id="482" w:name="_Toc439323725"/>
      <w:bookmarkStart w:id="483" w:name="_Toc440357123"/>
      <w:bookmarkStart w:id="484" w:name="_Toc440359678"/>
      <w:bookmarkStart w:id="485" w:name="_Toc440632142"/>
      <w:bookmarkStart w:id="486" w:name="_Toc440875963"/>
      <w:bookmarkStart w:id="487" w:name="_Toc441131295"/>
      <w:bookmarkStart w:id="488" w:name="_Toc44729248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44494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44494">
        <w:rPr>
          <w:b w:val="0"/>
          <w:szCs w:val="24"/>
        </w:rPr>
      </w:r>
      <w:r w:rsidR="00144494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1.1.4</w:t>
      </w:r>
      <w:r w:rsidR="00144494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2B5044" w:rsidRPr="003803A7" w:rsidRDefault="002B5044" w:rsidP="0021751A">
      <w:pPr>
        <w:pStyle w:val="2"/>
        <w:ind w:left="1701" w:hanging="1134"/>
      </w:pPr>
      <w:bookmarkStart w:id="489" w:name="_Ref194832984"/>
      <w:bookmarkStart w:id="490" w:name="_Ref197686508"/>
      <w:bookmarkStart w:id="491" w:name="_Toc423421727"/>
      <w:bookmarkStart w:id="492" w:name="_Toc447292487"/>
      <w:r w:rsidRPr="003803A7">
        <w:t>Требование к поставляемой продукции</w:t>
      </w:r>
      <w:bookmarkEnd w:id="489"/>
      <w:bookmarkEnd w:id="490"/>
      <w:bookmarkEnd w:id="491"/>
      <w:bookmarkEnd w:id="492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93" w:name="_Toc439166313"/>
      <w:bookmarkStart w:id="494" w:name="_Toc439170661"/>
      <w:bookmarkStart w:id="495" w:name="_Toc439172763"/>
      <w:bookmarkStart w:id="496" w:name="_Toc439173207"/>
      <w:bookmarkStart w:id="497" w:name="_Toc439238201"/>
      <w:bookmarkStart w:id="498" w:name="_Toc439252753"/>
      <w:bookmarkStart w:id="499" w:name="_Toc439323611"/>
      <w:bookmarkStart w:id="500" w:name="_Toc439323727"/>
      <w:bookmarkStart w:id="501" w:name="_Toc440357125"/>
      <w:bookmarkStart w:id="502" w:name="_Toc440359680"/>
      <w:bookmarkStart w:id="503" w:name="_Toc440632144"/>
      <w:bookmarkStart w:id="504" w:name="_Toc440875965"/>
      <w:bookmarkStart w:id="505" w:name="_Toc441131297"/>
      <w:bookmarkStart w:id="506" w:name="_Toc447292488"/>
      <w:bookmarkStart w:id="507" w:name="_Ref194833053"/>
      <w:bookmarkStart w:id="508" w:name="_Ref223496951"/>
      <w:bookmarkStart w:id="509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0" w:name="_Toc439166314"/>
      <w:bookmarkStart w:id="511" w:name="_Toc439170662"/>
      <w:bookmarkStart w:id="512" w:name="_Toc439172764"/>
      <w:bookmarkStart w:id="513" w:name="_Toc439173208"/>
      <w:bookmarkStart w:id="514" w:name="_Toc439238202"/>
      <w:bookmarkStart w:id="515" w:name="_Toc439252754"/>
      <w:bookmarkStart w:id="516" w:name="_Toc439323612"/>
      <w:bookmarkStart w:id="517" w:name="_Toc439323728"/>
      <w:bookmarkStart w:id="518" w:name="_Toc440357126"/>
      <w:bookmarkStart w:id="519" w:name="_Toc440359681"/>
      <w:bookmarkStart w:id="520" w:name="_Toc440632145"/>
      <w:bookmarkStart w:id="521" w:name="_Toc440875966"/>
      <w:bookmarkStart w:id="522" w:name="_Toc441131298"/>
      <w:bookmarkStart w:id="523" w:name="_Toc447292489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</w:t>
      </w:r>
      <w:proofErr w:type="spellStart"/>
      <w:r w:rsidR="003776BB" w:rsidRPr="003803A7">
        <w:rPr>
          <w:b w:val="0"/>
          <w:szCs w:val="24"/>
          <w:lang w:eastAsia="ru-RU"/>
        </w:rPr>
        <w:t>й</w:t>
      </w:r>
      <w:proofErr w:type="spellEnd"/>
      <w:r w:rsidR="003776BB" w:rsidRPr="003803A7">
        <w:rPr>
          <w:b w:val="0"/>
          <w:szCs w:val="24"/>
          <w:lang w:eastAsia="ru-RU"/>
        </w:rPr>
        <w:t>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>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2B5044" w:rsidRPr="002B5044" w:rsidRDefault="002B5044" w:rsidP="0021751A">
      <w:pPr>
        <w:pStyle w:val="2"/>
        <w:ind w:left="1701" w:hanging="1134"/>
      </w:pPr>
      <w:bookmarkStart w:id="524" w:name="_Ref247513861"/>
      <w:bookmarkStart w:id="525" w:name="_Toc423421728"/>
      <w:bookmarkStart w:id="526" w:name="_Toc447292490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07"/>
      <w:bookmarkEnd w:id="508"/>
      <w:bookmarkEnd w:id="509"/>
      <w:r w:rsidRPr="002B5044">
        <w:t>.</w:t>
      </w:r>
      <w:bookmarkEnd w:id="524"/>
      <w:bookmarkEnd w:id="525"/>
      <w:bookmarkEnd w:id="52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7" w:name="_Toc439166317"/>
      <w:bookmarkStart w:id="528" w:name="_Toc439170665"/>
      <w:bookmarkStart w:id="529" w:name="_Toc439172767"/>
      <w:bookmarkStart w:id="530" w:name="_Toc439173211"/>
      <w:bookmarkStart w:id="531" w:name="_Toc439238205"/>
      <w:bookmarkStart w:id="532" w:name="_Toc439252756"/>
      <w:bookmarkStart w:id="533" w:name="_Toc439323614"/>
      <w:bookmarkStart w:id="534" w:name="_Toc439323730"/>
      <w:bookmarkStart w:id="535" w:name="_Ref440292618"/>
      <w:bookmarkStart w:id="536" w:name="_Toc440357128"/>
      <w:bookmarkStart w:id="537" w:name="_Toc440359683"/>
      <w:bookmarkStart w:id="538" w:name="_Toc440632147"/>
      <w:bookmarkStart w:id="539" w:name="_Toc440875968"/>
      <w:bookmarkStart w:id="540" w:name="_Toc441131300"/>
      <w:bookmarkStart w:id="541" w:name="_Toc447292491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44494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44494">
        <w:rPr>
          <w:b w:val="0"/>
          <w:szCs w:val="24"/>
        </w:rPr>
      </w:r>
      <w:r w:rsidR="00144494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144494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2" w:name="_Toc439166318"/>
      <w:bookmarkStart w:id="543" w:name="_Toc439170666"/>
      <w:bookmarkStart w:id="544" w:name="_Toc439172768"/>
      <w:bookmarkStart w:id="545" w:name="_Toc439173212"/>
      <w:bookmarkStart w:id="546" w:name="_Toc439238206"/>
      <w:bookmarkStart w:id="547" w:name="_Toc439252757"/>
      <w:bookmarkStart w:id="548" w:name="_Toc439323615"/>
      <w:bookmarkStart w:id="549" w:name="_Toc439323731"/>
      <w:bookmarkStart w:id="550" w:name="_Toc440357129"/>
      <w:bookmarkStart w:id="551" w:name="_Toc440359684"/>
      <w:bookmarkStart w:id="552" w:name="_Toc440632148"/>
      <w:bookmarkStart w:id="553" w:name="_Toc440875969"/>
      <w:bookmarkStart w:id="554" w:name="_Toc441131301"/>
      <w:bookmarkStart w:id="555" w:name="_Toc447292492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44494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44494">
        <w:rPr>
          <w:b w:val="0"/>
          <w:szCs w:val="24"/>
        </w:rPr>
      </w:r>
      <w:r w:rsidR="00144494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144494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AB67FF" w:rsidRPr="00C33F99" w:rsidRDefault="00AB67FF" w:rsidP="00AB67FF">
      <w:pPr>
        <w:pStyle w:val="2"/>
        <w:ind w:left="1701" w:hanging="1134"/>
      </w:pPr>
      <w:bookmarkStart w:id="556" w:name="_Toc248219573"/>
      <w:bookmarkStart w:id="557" w:name="_Toc256099315"/>
      <w:bookmarkStart w:id="558" w:name="_Toc423421664"/>
      <w:bookmarkStart w:id="559" w:name="_Toc447269813"/>
      <w:bookmarkStart w:id="560" w:name="_Toc447292493"/>
      <w:bookmarkEnd w:id="442"/>
      <w:bookmarkEnd w:id="443"/>
      <w:r w:rsidRPr="00C33F99">
        <w:t>Иные требования</w:t>
      </w:r>
      <w:bookmarkEnd w:id="556"/>
      <w:bookmarkEnd w:id="557"/>
      <w:bookmarkEnd w:id="558"/>
      <w:bookmarkEnd w:id="559"/>
      <w:bookmarkEnd w:id="560"/>
    </w:p>
    <w:p w:rsidR="00C33F99" w:rsidRPr="006D1343" w:rsidRDefault="00C33F99" w:rsidP="00C33F99">
      <w:pPr>
        <w:pStyle w:val="3"/>
        <w:ind w:left="0" w:firstLine="851"/>
        <w:jc w:val="both"/>
        <w:rPr>
          <w:b w:val="0"/>
          <w:szCs w:val="24"/>
        </w:rPr>
      </w:pPr>
      <w:bookmarkStart w:id="561" w:name="_Toc447292494"/>
      <w:bookmarkStart w:id="562" w:name="_Toc447269814"/>
      <w:r w:rsidRPr="00C33F99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C33F99">
        <w:rPr>
          <w:b w:val="0"/>
          <w:szCs w:val="24"/>
        </w:rPr>
        <w:t>,</w:t>
      </w:r>
      <w:proofErr w:type="gramEnd"/>
      <w:r w:rsidRPr="00C33F99">
        <w:rPr>
          <w:b w:val="0"/>
          <w:szCs w:val="24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Pr="006D1343">
        <w:rPr>
          <w:b w:val="0"/>
          <w:szCs w:val="24"/>
        </w:rPr>
        <w:t>предложения подробного технического описания аналогов продукции будет являться причиной отклонения Заявки Участника.</w:t>
      </w:r>
      <w:bookmarkEnd w:id="561"/>
    </w:p>
    <w:p w:rsidR="00AB67FF" w:rsidRPr="006D1343" w:rsidRDefault="00AB67FF" w:rsidP="00AB67FF">
      <w:pPr>
        <w:pStyle w:val="3"/>
        <w:ind w:left="0" w:firstLine="851"/>
        <w:jc w:val="both"/>
        <w:rPr>
          <w:b w:val="0"/>
          <w:szCs w:val="24"/>
        </w:rPr>
      </w:pPr>
      <w:bookmarkStart w:id="563" w:name="_Toc447292495"/>
      <w:r w:rsidRPr="006D1343">
        <w:rPr>
          <w:b w:val="0"/>
          <w:szCs w:val="24"/>
        </w:rPr>
        <w:t>В случае</w:t>
      </w:r>
      <w:proofErr w:type="gramStart"/>
      <w:r w:rsidRPr="006D1343">
        <w:rPr>
          <w:b w:val="0"/>
          <w:szCs w:val="24"/>
        </w:rPr>
        <w:t>,</w:t>
      </w:r>
      <w:proofErr w:type="gramEnd"/>
      <w:r w:rsidRPr="006D1343">
        <w:rPr>
          <w:b w:val="0"/>
          <w:szCs w:val="24"/>
        </w:rPr>
        <w:t xml:space="preserve"> если Участником предлагается аналог (альтернатива)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поставляемого оборудования, в согласованные с Заказчиком сроки.</w:t>
      </w:r>
      <w:bookmarkEnd w:id="562"/>
      <w:bookmarkEnd w:id="563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4" w:name="_Ref440270602"/>
      <w:bookmarkStart w:id="565" w:name="_Toc447292496"/>
      <w:bookmarkEnd w:id="5"/>
      <w:bookmarkEnd w:id="41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4"/>
      <w:bookmarkEnd w:id="56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6" w:name="_Ref55336310"/>
      <w:bookmarkStart w:id="567" w:name="_Toc57314672"/>
      <w:bookmarkStart w:id="568" w:name="_Toc69728986"/>
      <w:bookmarkStart w:id="569" w:name="_Toc98253919"/>
      <w:bookmarkStart w:id="570" w:name="_Toc165173847"/>
      <w:bookmarkStart w:id="571" w:name="_Toc423423667"/>
      <w:bookmarkStart w:id="572" w:name="_Toc447292497"/>
      <w:r w:rsidRPr="00F647F7">
        <w:t xml:space="preserve">Письмо о подаче оферты </w:t>
      </w:r>
      <w:bookmarkStart w:id="573" w:name="_Ref22846535"/>
      <w:r w:rsidRPr="00F647F7">
        <w:t>(</w:t>
      </w:r>
      <w:bookmarkEnd w:id="57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6"/>
      <w:bookmarkEnd w:id="567"/>
      <w:bookmarkEnd w:id="568"/>
      <w:bookmarkEnd w:id="569"/>
      <w:bookmarkEnd w:id="570"/>
      <w:bookmarkEnd w:id="571"/>
      <w:bookmarkEnd w:id="572"/>
    </w:p>
    <w:p w:rsidR="004F4D80" w:rsidRPr="00C236C0" w:rsidRDefault="004F4D80" w:rsidP="004F4D80">
      <w:pPr>
        <w:pStyle w:val="3"/>
        <w:rPr>
          <w:szCs w:val="24"/>
        </w:rPr>
      </w:pPr>
      <w:bookmarkStart w:id="574" w:name="_Toc98253920"/>
      <w:bookmarkStart w:id="575" w:name="_Toc157248174"/>
      <w:bookmarkStart w:id="576" w:name="_Toc157496543"/>
      <w:bookmarkStart w:id="577" w:name="_Toc158206082"/>
      <w:bookmarkStart w:id="578" w:name="_Toc164057767"/>
      <w:bookmarkStart w:id="579" w:name="_Toc164137117"/>
      <w:bookmarkStart w:id="580" w:name="_Toc164161277"/>
      <w:bookmarkStart w:id="581" w:name="_Toc165173848"/>
      <w:bookmarkStart w:id="582" w:name="_Toc439170673"/>
      <w:bookmarkStart w:id="583" w:name="_Toc439172775"/>
      <w:bookmarkStart w:id="584" w:name="_Toc439173219"/>
      <w:bookmarkStart w:id="585" w:name="_Toc439238213"/>
      <w:bookmarkStart w:id="586" w:name="_Toc440357133"/>
      <w:bookmarkStart w:id="587" w:name="_Toc440359688"/>
      <w:bookmarkStart w:id="588" w:name="_Toc447292498"/>
      <w:r w:rsidRPr="00C236C0">
        <w:rPr>
          <w:szCs w:val="24"/>
        </w:rPr>
        <w:t>Форма письма о подаче оферты</w:t>
      </w:r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90" w:name="_Toc98253921"/>
      <w:bookmarkStart w:id="591" w:name="_Toc157248175"/>
      <w:bookmarkStart w:id="592" w:name="_Toc157496544"/>
      <w:bookmarkStart w:id="593" w:name="_Toc158206083"/>
      <w:bookmarkStart w:id="594" w:name="_Toc164057768"/>
      <w:bookmarkStart w:id="595" w:name="_Toc164137118"/>
      <w:bookmarkStart w:id="596" w:name="_Toc164161278"/>
      <w:bookmarkStart w:id="59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8" w:name="_Toc439170674"/>
      <w:bookmarkStart w:id="599" w:name="_Toc439172776"/>
      <w:bookmarkStart w:id="600" w:name="_Toc439173220"/>
      <w:bookmarkStart w:id="601" w:name="_Toc439238214"/>
      <w:bookmarkStart w:id="602" w:name="_Toc439252762"/>
      <w:bookmarkStart w:id="603" w:name="_Toc439323736"/>
      <w:bookmarkStart w:id="604" w:name="_Toc440357134"/>
      <w:bookmarkStart w:id="605" w:name="_Toc440359689"/>
      <w:bookmarkStart w:id="606" w:name="_Toc440632153"/>
      <w:bookmarkStart w:id="607" w:name="_Toc440875973"/>
      <w:bookmarkStart w:id="608" w:name="_Toc441131305"/>
      <w:bookmarkStart w:id="609" w:name="_Toc447292499"/>
      <w:r w:rsidRPr="00C236C0">
        <w:rPr>
          <w:szCs w:val="24"/>
        </w:rPr>
        <w:lastRenderedPageBreak/>
        <w:t>Инструкции по заполнению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spellStart"/>
      <w:proofErr w:type="gramStart"/>
      <w:r w:rsidRPr="00572945">
        <w:rPr>
          <w:sz w:val="24"/>
          <w:szCs w:val="24"/>
        </w:rPr>
        <w:t>шеф-монтажа</w:t>
      </w:r>
      <w:proofErr w:type="spellEnd"/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44494">
        <w:rPr>
          <w:sz w:val="24"/>
          <w:szCs w:val="24"/>
        </w:rPr>
        <w:fldChar w:fldCharType="begin"/>
      </w:r>
      <w:r w:rsidR="009C271D">
        <w:rPr>
          <w:sz w:val="24"/>
          <w:szCs w:val="24"/>
        </w:rPr>
        <w:instrText xml:space="preserve"> REF _Ref306008743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3.3.4</w:t>
      </w:r>
      <w:r w:rsidR="00144494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3.3.1.6</w:t>
      </w:r>
      <w:r w:rsidR="0014449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3.3.1.7</w:t>
      </w:r>
      <w:r w:rsidR="0014449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10" w:name="_Ref55335821"/>
      <w:bookmarkStart w:id="611" w:name="_Ref55336345"/>
      <w:bookmarkStart w:id="612" w:name="_Toc57314674"/>
      <w:bookmarkStart w:id="613" w:name="_Toc69728988"/>
      <w:bookmarkStart w:id="614" w:name="_Toc98253922"/>
      <w:bookmarkStart w:id="61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6" w:name="_Ref440271964"/>
      <w:bookmarkStart w:id="617" w:name="_Toc440357135"/>
      <w:bookmarkStart w:id="618" w:name="_Toc440359690"/>
      <w:bookmarkStart w:id="619" w:name="_Toc44729250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616"/>
      <w:bookmarkEnd w:id="617"/>
      <w:bookmarkEnd w:id="618"/>
      <w:bookmarkEnd w:id="619"/>
    </w:p>
    <w:p w:rsidR="00920CB0" w:rsidRPr="00920CB0" w:rsidRDefault="00920CB0" w:rsidP="00CB550A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20" w:name="_Toc439238216"/>
      <w:bookmarkStart w:id="621" w:name="_Toc439252764"/>
      <w:bookmarkStart w:id="622" w:name="_Toc439323738"/>
      <w:bookmarkStart w:id="623" w:name="_Toc440357136"/>
      <w:bookmarkStart w:id="624" w:name="_Toc440359691"/>
      <w:bookmarkStart w:id="625" w:name="_Toc440632155"/>
      <w:bookmarkStart w:id="626" w:name="_Toc440875975"/>
      <w:bookmarkStart w:id="627" w:name="_Toc441131307"/>
      <w:bookmarkStart w:id="628" w:name="_Toc447292501"/>
      <w:r w:rsidRPr="00920CB0">
        <w:rPr>
          <w:b w:val="0"/>
          <w:szCs w:val="24"/>
        </w:rPr>
        <w:t xml:space="preserve">Форма </w:t>
      </w:r>
      <w:proofErr w:type="spellStart"/>
      <w:r>
        <w:rPr>
          <w:b w:val="0"/>
          <w:szCs w:val="24"/>
        </w:rPr>
        <w:t>Антикоррупционных</w:t>
      </w:r>
      <w:proofErr w:type="spellEnd"/>
      <w:r>
        <w:rPr>
          <w:b w:val="0"/>
          <w:szCs w:val="24"/>
        </w:rPr>
        <w:t xml:space="preserve"> обязательств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CB550A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CB550A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B910E8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CB550A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</w:t>
      </w:r>
      <w:proofErr w:type="spellStart"/>
      <w:r w:rsidRPr="00160223">
        <w:rPr>
          <w:i/>
        </w:rPr>
        <w:t>веб-сайте</w:t>
      </w:r>
      <w:proofErr w:type="spellEnd"/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9" w:name="_Toc423423668"/>
      <w:bookmarkStart w:id="630" w:name="_Ref440271072"/>
      <w:bookmarkStart w:id="631" w:name="_Ref440273986"/>
      <w:bookmarkStart w:id="632" w:name="_Ref440274337"/>
      <w:bookmarkStart w:id="633" w:name="_Ref440274913"/>
      <w:bookmarkStart w:id="634" w:name="_Ref440284918"/>
      <w:bookmarkStart w:id="635" w:name="_Toc447292502"/>
      <w:r>
        <w:lastRenderedPageBreak/>
        <w:t>Сводная таблица стоимости</w:t>
      </w:r>
      <w:r w:rsidR="004F4D80" w:rsidRPr="00F647F7">
        <w:t xml:space="preserve"> </w:t>
      </w:r>
      <w:r w:rsidR="00BA0806" w:rsidRPr="009A70A4">
        <w:rPr>
          <w:bCs w:val="0"/>
        </w:rPr>
        <w:t>поставок</w:t>
      </w:r>
      <w:r w:rsidR="00BA0806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10"/>
      <w:bookmarkEnd w:id="611"/>
      <w:bookmarkEnd w:id="612"/>
      <w:bookmarkEnd w:id="613"/>
      <w:bookmarkEnd w:id="614"/>
      <w:bookmarkEnd w:id="615"/>
      <w:bookmarkEnd w:id="629"/>
      <w:bookmarkEnd w:id="630"/>
      <w:bookmarkEnd w:id="631"/>
      <w:bookmarkEnd w:id="632"/>
      <w:bookmarkEnd w:id="633"/>
      <w:bookmarkEnd w:id="634"/>
      <w:bookmarkEnd w:id="6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36" w:name="_Toc98253923"/>
      <w:bookmarkStart w:id="637" w:name="_Toc157248177"/>
      <w:bookmarkStart w:id="638" w:name="_Toc157496546"/>
      <w:bookmarkStart w:id="639" w:name="_Toc158206085"/>
      <w:bookmarkStart w:id="640" w:name="_Toc164057770"/>
      <w:bookmarkStart w:id="641" w:name="_Toc164137120"/>
      <w:bookmarkStart w:id="642" w:name="_Toc164161280"/>
      <w:bookmarkStart w:id="643" w:name="_Toc165173851"/>
      <w:bookmarkStart w:id="644" w:name="_Ref264038986"/>
      <w:bookmarkStart w:id="645" w:name="_Ref264359294"/>
      <w:bookmarkStart w:id="646" w:name="_Toc439170676"/>
      <w:bookmarkStart w:id="647" w:name="_Toc439172778"/>
      <w:bookmarkStart w:id="648" w:name="_Toc439173222"/>
      <w:bookmarkStart w:id="649" w:name="_Toc439238218"/>
      <w:bookmarkStart w:id="650" w:name="_Toc439252766"/>
      <w:bookmarkStart w:id="651" w:name="_Toc439323740"/>
      <w:bookmarkStart w:id="652" w:name="_Toc440357138"/>
      <w:bookmarkStart w:id="653" w:name="_Toc440359693"/>
      <w:bookmarkStart w:id="654" w:name="_Toc440632157"/>
      <w:bookmarkStart w:id="655" w:name="_Toc440875977"/>
      <w:bookmarkStart w:id="656" w:name="_Toc441131309"/>
      <w:bookmarkStart w:id="657" w:name="_Toc447292503"/>
      <w:r w:rsidRPr="00C236C0">
        <w:rPr>
          <w:szCs w:val="24"/>
        </w:rPr>
        <w:t xml:space="preserve">Форма 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r w:rsidR="00492C8B">
        <w:rPr>
          <w:szCs w:val="24"/>
        </w:rPr>
        <w:t>Сводной таблицы стоимости</w:t>
      </w:r>
      <w:bookmarkEnd w:id="650"/>
      <w:bookmarkEnd w:id="651"/>
      <w:bookmarkEnd w:id="652"/>
      <w:bookmarkEnd w:id="653"/>
      <w:bookmarkEnd w:id="654"/>
      <w:bookmarkEnd w:id="655"/>
      <w:r w:rsidR="00BA0806" w:rsidRPr="00BA0806">
        <w:rPr>
          <w:bCs w:val="0"/>
          <w:szCs w:val="24"/>
        </w:rPr>
        <w:t xml:space="preserve"> </w:t>
      </w:r>
      <w:r w:rsidR="00BA0806" w:rsidRPr="009A70A4">
        <w:rPr>
          <w:bCs w:val="0"/>
          <w:szCs w:val="24"/>
        </w:rPr>
        <w:t>поставок</w:t>
      </w:r>
      <w:bookmarkEnd w:id="656"/>
      <w:bookmarkEnd w:id="6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BA0806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</w:t>
            </w:r>
            <w:proofErr w:type="spell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027E2F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 xml:space="preserve"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711D9B">
        <w:rPr>
          <w:sz w:val="24"/>
          <w:szCs w:val="24"/>
        </w:rPr>
        <w:t>шеф-монтажом</w:t>
      </w:r>
      <w:proofErr w:type="spellEnd"/>
      <w:r w:rsidRPr="00711D9B">
        <w:rPr>
          <w:sz w:val="24"/>
          <w:szCs w:val="24"/>
        </w:rPr>
        <w:t xml:space="preserve"> и </w:t>
      </w:r>
      <w:proofErr w:type="spellStart"/>
      <w:r w:rsidRPr="00711D9B">
        <w:rPr>
          <w:sz w:val="24"/>
          <w:szCs w:val="24"/>
        </w:rPr>
        <w:t>шеф-наладкой</w:t>
      </w:r>
      <w:proofErr w:type="spellEnd"/>
      <w:r w:rsidRPr="00711D9B">
        <w:rPr>
          <w:sz w:val="24"/>
          <w:szCs w:val="24"/>
        </w:rPr>
        <w:t xml:space="preserve">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8" w:name="_Toc176765534"/>
      <w:bookmarkStart w:id="659" w:name="_Toc198979983"/>
      <w:bookmarkStart w:id="660" w:name="_Toc217466315"/>
      <w:bookmarkStart w:id="661" w:name="_Toc217702856"/>
      <w:bookmarkStart w:id="662" w:name="_Toc233601974"/>
      <w:bookmarkStart w:id="663" w:name="_Toc263343460"/>
      <w:r w:rsidRPr="00F647F7">
        <w:rPr>
          <w:b w:val="0"/>
          <w:szCs w:val="24"/>
        </w:rPr>
        <w:br w:type="page"/>
      </w:r>
      <w:bookmarkStart w:id="664" w:name="_Toc439170677"/>
      <w:bookmarkStart w:id="665" w:name="_Toc439172779"/>
      <w:bookmarkStart w:id="666" w:name="_Toc439173223"/>
      <w:bookmarkStart w:id="667" w:name="_Toc439238219"/>
      <w:bookmarkStart w:id="668" w:name="_Toc439252767"/>
      <w:bookmarkStart w:id="669" w:name="_Toc439323741"/>
      <w:bookmarkStart w:id="670" w:name="_Toc440357139"/>
      <w:bookmarkStart w:id="671" w:name="_Toc440359694"/>
      <w:bookmarkStart w:id="672" w:name="_Toc440632158"/>
      <w:bookmarkStart w:id="673" w:name="_Toc440875978"/>
      <w:bookmarkStart w:id="674" w:name="_Toc441131310"/>
      <w:bookmarkStart w:id="675" w:name="_Toc447292504"/>
      <w:r w:rsidRPr="00C236C0">
        <w:rPr>
          <w:szCs w:val="24"/>
        </w:rPr>
        <w:lastRenderedPageBreak/>
        <w:t>Инструкции по заполнению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E553C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>
        <w:rPr>
          <w:sz w:val="24"/>
          <w:szCs w:val="24"/>
        </w:rPr>
        <w:t>Техническог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>их) задания(</w:t>
      </w:r>
      <w:proofErr w:type="spellStart"/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) (п. </w:t>
      </w:r>
      <w:r w:rsidR="0014449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_Ref450653625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>
        <w:rPr>
          <w:sz w:val="24"/>
          <w:szCs w:val="24"/>
        </w:rPr>
        <w:t>4.2</w:t>
      </w:r>
      <w:r w:rsidR="0014449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и </w:t>
      </w:r>
      <w:r w:rsidRPr="00C83252">
        <w:rPr>
          <w:sz w:val="24"/>
          <w:szCs w:val="24"/>
        </w:rPr>
        <w:t xml:space="preserve">Технического предложения (подраздел </w:t>
      </w:r>
      <w:r w:rsidR="0014449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_Ref86826666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>
        <w:rPr>
          <w:sz w:val="24"/>
          <w:szCs w:val="24"/>
        </w:rPr>
        <w:t>5.3</w:t>
      </w:r>
      <w:r w:rsidR="00144494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9F7AA3">
        <w:rPr>
          <w:sz w:val="24"/>
          <w:szCs w:val="24"/>
        </w:rPr>
        <w:t xml:space="preserve"> </w:t>
      </w:r>
      <w:r w:rsidR="009F7AA3">
        <w:rPr>
          <w:szCs w:val="24"/>
        </w:rPr>
        <w:t>продукции</w:t>
      </w:r>
      <w:bookmarkStart w:id="676" w:name="_GoBack"/>
      <w:bookmarkEnd w:id="676"/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6D134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spellStart"/>
      <w:r w:rsidRPr="00B86686">
        <w:rPr>
          <w:sz w:val="24"/>
          <w:szCs w:val="24"/>
        </w:rPr>
        <w:t>шеф-монтажом</w:t>
      </w:r>
      <w:proofErr w:type="spellEnd"/>
      <w:r w:rsidRPr="00B86686">
        <w:rPr>
          <w:sz w:val="24"/>
          <w:szCs w:val="24"/>
        </w:rPr>
        <w:t xml:space="preserve"> и </w:t>
      </w:r>
      <w:proofErr w:type="spellStart"/>
      <w:r w:rsidRPr="00B86686">
        <w:rPr>
          <w:sz w:val="24"/>
          <w:szCs w:val="24"/>
        </w:rPr>
        <w:t>шеф-наладкой</w:t>
      </w:r>
      <w:proofErr w:type="spellEnd"/>
      <w:r w:rsidRPr="00B86686">
        <w:rPr>
          <w:sz w:val="24"/>
          <w:szCs w:val="24"/>
        </w:rPr>
        <w:t xml:space="preserve">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144494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144494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14449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proofErr w:type="gramStart"/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</w:t>
      </w:r>
      <w:proofErr w:type="gramEnd"/>
      <w:r w:rsidRPr="00C1594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</w:t>
      </w:r>
      <w:r w:rsidRPr="006D1343">
        <w:rPr>
          <w:sz w:val="24"/>
          <w:szCs w:val="24"/>
        </w:rPr>
        <w:t xml:space="preserve">сведения об эквиваленте». В противном случае Заявка </w:t>
      </w:r>
      <w:r w:rsidR="00C236C0" w:rsidRPr="006D1343">
        <w:rPr>
          <w:sz w:val="24"/>
          <w:szCs w:val="24"/>
        </w:rPr>
        <w:t>Участник</w:t>
      </w:r>
      <w:r w:rsidRPr="006D1343">
        <w:rPr>
          <w:sz w:val="24"/>
          <w:szCs w:val="24"/>
        </w:rPr>
        <w:t>а будет отклонена.</w:t>
      </w:r>
    </w:p>
    <w:p w:rsidR="00AB67FF" w:rsidRPr="006D1343" w:rsidRDefault="00AB67FF" w:rsidP="00AB67F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1343">
        <w:rPr>
          <w:sz w:val="24"/>
          <w:szCs w:val="24"/>
        </w:rPr>
        <w:t>В таблице-2 приводятся иные параметры коммерческих условий Участника. 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1343">
        <w:rPr>
          <w:sz w:val="24"/>
          <w:szCs w:val="24"/>
        </w:rPr>
        <w:t>Сводная таблица стоимости</w:t>
      </w:r>
      <w:r w:rsidR="004F4D80" w:rsidRPr="006D1343">
        <w:rPr>
          <w:sz w:val="24"/>
          <w:szCs w:val="24"/>
        </w:rPr>
        <w:t xml:space="preserve"> </w:t>
      </w:r>
      <w:r w:rsidR="00BA0806" w:rsidRPr="006D1343">
        <w:rPr>
          <w:bCs w:val="0"/>
          <w:sz w:val="24"/>
          <w:szCs w:val="24"/>
        </w:rPr>
        <w:t xml:space="preserve">поставок </w:t>
      </w:r>
      <w:r w:rsidR="004F4D80" w:rsidRPr="006D1343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6D1343">
        <w:rPr>
          <w:sz w:val="24"/>
          <w:szCs w:val="24"/>
        </w:rPr>
        <w:t>Участник</w:t>
      </w:r>
      <w:r w:rsidR="004F4D80" w:rsidRPr="006D1343">
        <w:rPr>
          <w:sz w:val="24"/>
          <w:szCs w:val="24"/>
        </w:rPr>
        <w:t>а на подготовку Договора данн</w:t>
      </w:r>
      <w:r w:rsidRPr="006D1343"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7" w:name="_Ref86826666"/>
      <w:bookmarkStart w:id="678" w:name="_Toc90385112"/>
      <w:bookmarkStart w:id="679" w:name="_Toc98253925"/>
      <w:bookmarkStart w:id="680" w:name="_Toc165173853"/>
      <w:bookmarkStart w:id="681" w:name="_Toc423423669"/>
      <w:bookmarkStart w:id="682" w:name="_Toc44729250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7"/>
      <w:bookmarkEnd w:id="678"/>
      <w:bookmarkEnd w:id="679"/>
      <w:bookmarkEnd w:id="680"/>
      <w:bookmarkEnd w:id="681"/>
      <w:bookmarkEnd w:id="68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3" w:name="_Toc90385113"/>
      <w:bookmarkStart w:id="684" w:name="_Toc98253926"/>
      <w:bookmarkStart w:id="685" w:name="_Toc157248180"/>
      <w:bookmarkStart w:id="686" w:name="_Toc157496549"/>
      <w:bookmarkStart w:id="687" w:name="_Toc158206088"/>
      <w:bookmarkStart w:id="688" w:name="_Toc164057773"/>
      <w:bookmarkStart w:id="689" w:name="_Toc164137123"/>
      <w:bookmarkStart w:id="690" w:name="_Toc164161283"/>
      <w:bookmarkStart w:id="691" w:name="_Toc165173854"/>
      <w:bookmarkStart w:id="692" w:name="_Ref193690005"/>
      <w:bookmarkStart w:id="693" w:name="_Toc439170679"/>
      <w:bookmarkStart w:id="694" w:name="_Toc439172781"/>
      <w:bookmarkStart w:id="695" w:name="_Toc439173225"/>
      <w:bookmarkStart w:id="696" w:name="_Toc439238221"/>
      <w:bookmarkStart w:id="697" w:name="_Toc439252769"/>
      <w:bookmarkStart w:id="698" w:name="_Toc439323743"/>
      <w:bookmarkStart w:id="699" w:name="_Toc440357141"/>
      <w:bookmarkStart w:id="700" w:name="_Toc440359696"/>
      <w:bookmarkStart w:id="701" w:name="_Toc440632160"/>
      <w:bookmarkStart w:id="702" w:name="_Toc440875980"/>
      <w:bookmarkStart w:id="703" w:name="_Toc441131312"/>
      <w:bookmarkStart w:id="704" w:name="_Toc447292506"/>
      <w:r w:rsidRPr="00C236C0">
        <w:rPr>
          <w:szCs w:val="24"/>
        </w:rPr>
        <w:t xml:space="preserve">Форма 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r w:rsidRPr="00C236C0">
        <w:rPr>
          <w:szCs w:val="24"/>
        </w:rPr>
        <w:t>технического предложения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5" w:name="_Ref55335818"/>
      <w:bookmarkStart w:id="706" w:name="_Ref55336334"/>
      <w:bookmarkStart w:id="707" w:name="_Toc57314673"/>
      <w:bookmarkStart w:id="708" w:name="_Toc69728987"/>
      <w:bookmarkStart w:id="709" w:name="_Toc98253928"/>
      <w:bookmarkStart w:id="710" w:name="_Toc165173856"/>
      <w:bookmarkStart w:id="711" w:name="_Ref194749150"/>
      <w:bookmarkStart w:id="712" w:name="_Ref194750368"/>
      <w:bookmarkStart w:id="713" w:name="_Ref89649494"/>
      <w:bookmarkStart w:id="71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spellStart"/>
            <w:proofErr w:type="gramStart"/>
            <w:r w:rsidRPr="00652D5B">
              <w:rPr>
                <w:b/>
              </w:rPr>
              <w:t>п</w:t>
            </w:r>
            <w:proofErr w:type="spellEnd"/>
            <w:proofErr w:type="gramEnd"/>
            <w:r w:rsidRPr="00652D5B">
              <w:rPr>
                <w:b/>
              </w:rPr>
              <w:t>/</w:t>
            </w:r>
            <w:proofErr w:type="spellStart"/>
            <w:r w:rsidRPr="00652D5B">
              <w:rPr>
                <w:b/>
              </w:rPr>
              <w:t>п</w:t>
            </w:r>
            <w:proofErr w:type="spellEnd"/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lastRenderedPageBreak/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5" w:name="_Toc176765537"/>
      <w:bookmarkStart w:id="716" w:name="_Toc198979986"/>
      <w:bookmarkStart w:id="717" w:name="_Toc217466321"/>
      <w:bookmarkStart w:id="718" w:name="_Toc217702859"/>
      <w:bookmarkStart w:id="719" w:name="_Toc233601977"/>
      <w:bookmarkStart w:id="720" w:name="_Toc263343463"/>
      <w:bookmarkStart w:id="721" w:name="_Toc439170680"/>
      <w:bookmarkStart w:id="722" w:name="_Toc439172782"/>
      <w:bookmarkStart w:id="723" w:name="_Toc439173226"/>
      <w:bookmarkStart w:id="724" w:name="_Toc439238222"/>
      <w:bookmarkStart w:id="725" w:name="_Toc439252770"/>
      <w:bookmarkStart w:id="726" w:name="_Toc439323744"/>
      <w:bookmarkStart w:id="727" w:name="_Toc440357142"/>
      <w:bookmarkStart w:id="728" w:name="_Toc440359697"/>
      <w:bookmarkStart w:id="729" w:name="_Toc440632161"/>
      <w:bookmarkStart w:id="730" w:name="_Toc440875981"/>
      <w:bookmarkStart w:id="731" w:name="_Toc441131313"/>
      <w:bookmarkStart w:id="732" w:name="_Toc447292507"/>
      <w:r w:rsidRPr="00C236C0">
        <w:rPr>
          <w:szCs w:val="24"/>
        </w:rPr>
        <w:lastRenderedPageBreak/>
        <w:t>Инструкции по заполнению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144494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144494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144494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44494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4.4.1</w:t>
      </w:r>
      <w:r w:rsidR="00144494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4" w:name="_Toc423423670"/>
      <w:bookmarkStart w:id="735" w:name="_Ref440271036"/>
      <w:bookmarkStart w:id="736" w:name="_Ref440274366"/>
      <w:bookmarkStart w:id="737" w:name="_Ref440274902"/>
      <w:bookmarkStart w:id="738" w:name="_Ref440284947"/>
      <w:bookmarkStart w:id="739" w:name="_Toc447292508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33"/>
      <w:bookmarkEnd w:id="734"/>
      <w:bookmarkEnd w:id="735"/>
      <w:bookmarkEnd w:id="736"/>
      <w:bookmarkEnd w:id="737"/>
      <w:bookmarkEnd w:id="738"/>
      <w:bookmarkEnd w:id="7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0" w:name="_Toc98253929"/>
      <w:bookmarkStart w:id="741" w:name="_Toc157248183"/>
      <w:bookmarkStart w:id="742" w:name="_Toc157496552"/>
      <w:bookmarkStart w:id="743" w:name="_Toc158206091"/>
      <w:bookmarkStart w:id="744" w:name="_Toc164057776"/>
      <w:bookmarkStart w:id="745" w:name="_Toc164137126"/>
      <w:bookmarkStart w:id="746" w:name="_Toc164161286"/>
      <w:bookmarkStart w:id="747" w:name="_Toc165173857"/>
      <w:bookmarkStart w:id="748" w:name="_Toc439170682"/>
      <w:bookmarkStart w:id="749" w:name="_Toc439172784"/>
      <w:bookmarkStart w:id="750" w:name="_Toc439173228"/>
      <w:bookmarkStart w:id="751" w:name="_Toc439238224"/>
      <w:bookmarkStart w:id="752" w:name="_Toc439252772"/>
      <w:bookmarkStart w:id="753" w:name="_Toc439323746"/>
      <w:bookmarkStart w:id="754" w:name="_Toc440357144"/>
      <w:bookmarkStart w:id="755" w:name="_Toc440359699"/>
      <w:bookmarkStart w:id="756" w:name="_Toc440632163"/>
      <w:bookmarkStart w:id="757" w:name="_Toc440875983"/>
      <w:bookmarkStart w:id="758" w:name="_Toc441131315"/>
      <w:bookmarkStart w:id="759" w:name="_Toc447292509"/>
      <w:r w:rsidRPr="00F647F7">
        <w:rPr>
          <w:b w:val="0"/>
          <w:szCs w:val="24"/>
        </w:rPr>
        <w:t xml:space="preserve">Форма </w:t>
      </w:r>
      <w:bookmarkEnd w:id="740"/>
      <w:r w:rsidRPr="00F647F7">
        <w:rPr>
          <w:b w:val="0"/>
          <w:szCs w:val="24"/>
        </w:rPr>
        <w:t xml:space="preserve">графика 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r w:rsidR="00512B0F">
        <w:rPr>
          <w:b w:val="0"/>
          <w:szCs w:val="24"/>
        </w:rPr>
        <w:t>выполнения поставок</w:t>
      </w:r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0" w:name="_Toc171070556"/>
      <w:bookmarkStart w:id="761" w:name="_Toc98253927"/>
      <w:bookmarkStart w:id="762" w:name="_Toc176605808"/>
      <w:bookmarkStart w:id="763" w:name="_Toc176611017"/>
      <w:bookmarkStart w:id="764" w:name="_Toc176611073"/>
      <w:bookmarkStart w:id="765" w:name="_Toc176668676"/>
      <w:bookmarkStart w:id="766" w:name="_Toc176684336"/>
      <w:bookmarkStart w:id="767" w:name="_Toc176746279"/>
      <w:bookmarkStart w:id="768" w:name="_Toc176747346"/>
      <w:bookmarkStart w:id="769" w:name="_Toc198979988"/>
      <w:bookmarkStart w:id="770" w:name="_Toc217466324"/>
      <w:bookmarkStart w:id="771" w:name="_Toc217702862"/>
      <w:bookmarkStart w:id="772" w:name="_Toc233601980"/>
      <w:bookmarkStart w:id="773" w:name="_Toc263343466"/>
      <w:r w:rsidRPr="00F647F7">
        <w:rPr>
          <w:b w:val="0"/>
          <w:szCs w:val="24"/>
        </w:rPr>
        <w:br w:type="page"/>
      </w:r>
      <w:bookmarkStart w:id="774" w:name="_Toc439170683"/>
      <w:bookmarkStart w:id="775" w:name="_Toc439172785"/>
      <w:bookmarkStart w:id="776" w:name="_Toc439173229"/>
      <w:bookmarkStart w:id="777" w:name="_Toc439238225"/>
      <w:bookmarkStart w:id="778" w:name="_Toc439252773"/>
      <w:bookmarkStart w:id="779" w:name="_Toc439323747"/>
      <w:bookmarkStart w:id="780" w:name="_Toc440357145"/>
      <w:bookmarkStart w:id="781" w:name="_Toc440359700"/>
      <w:bookmarkStart w:id="782" w:name="_Toc440632164"/>
      <w:bookmarkStart w:id="783" w:name="_Toc440875984"/>
      <w:bookmarkStart w:id="784" w:name="_Toc441131316"/>
      <w:bookmarkStart w:id="785" w:name="_Toc447292510"/>
      <w:r w:rsidRPr="00F647F7">
        <w:rPr>
          <w:b w:val="0"/>
          <w:szCs w:val="24"/>
        </w:rPr>
        <w:lastRenderedPageBreak/>
        <w:t>Инструкции по заполнению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14449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647F7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17246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817246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86" w:name="_Hlt22846931"/>
      <w:bookmarkStart w:id="787" w:name="_Ref93264992"/>
      <w:bookmarkStart w:id="788" w:name="_Ref93265116"/>
      <w:bookmarkStart w:id="789" w:name="_Toc98253933"/>
      <w:bookmarkStart w:id="790" w:name="_Toc165173859"/>
      <w:bookmarkStart w:id="791" w:name="_Toc423423671"/>
      <w:bookmarkStart w:id="792" w:name="_Toc447292511"/>
      <w:bookmarkEnd w:id="786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3"/>
      <w:bookmarkEnd w:id="714"/>
      <w:bookmarkEnd w:id="787"/>
      <w:bookmarkEnd w:id="788"/>
      <w:bookmarkEnd w:id="789"/>
      <w:bookmarkEnd w:id="790"/>
      <w:bookmarkEnd w:id="791"/>
      <w:bookmarkEnd w:id="79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93" w:name="_Toc439170685"/>
      <w:bookmarkStart w:id="794" w:name="_Toc439172787"/>
      <w:bookmarkStart w:id="795" w:name="_Toc439173231"/>
      <w:bookmarkStart w:id="796" w:name="_Toc439238227"/>
      <w:bookmarkStart w:id="797" w:name="_Toc439252775"/>
      <w:bookmarkStart w:id="798" w:name="_Toc439323749"/>
      <w:bookmarkStart w:id="799" w:name="_Toc440357147"/>
      <w:bookmarkStart w:id="800" w:name="_Toc440359702"/>
      <w:bookmarkStart w:id="801" w:name="_Toc440632166"/>
      <w:bookmarkStart w:id="802" w:name="_Toc440875986"/>
      <w:bookmarkStart w:id="803" w:name="_Toc441131318"/>
      <w:bookmarkStart w:id="804" w:name="_Toc447292512"/>
      <w:bookmarkStart w:id="805" w:name="_Toc157248186"/>
      <w:bookmarkStart w:id="806" w:name="_Toc157496555"/>
      <w:bookmarkStart w:id="807" w:name="_Toc158206094"/>
      <w:bookmarkStart w:id="808" w:name="_Toc164057779"/>
      <w:bookmarkStart w:id="809" w:name="_Toc164137129"/>
      <w:bookmarkStart w:id="810" w:name="_Toc164161289"/>
      <w:bookmarkStart w:id="811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Pr="00F647F7">
        <w:rPr>
          <w:b w:val="0"/>
          <w:szCs w:val="24"/>
        </w:rPr>
        <w:t xml:space="preserve"> </w:t>
      </w:r>
      <w:bookmarkEnd w:id="805"/>
      <w:bookmarkEnd w:id="806"/>
      <w:bookmarkEnd w:id="807"/>
      <w:bookmarkEnd w:id="808"/>
      <w:bookmarkEnd w:id="809"/>
      <w:bookmarkEnd w:id="810"/>
      <w:bookmarkEnd w:id="8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144494">
              <w:fldChar w:fldCharType="begin"/>
            </w:r>
            <w:r w:rsidR="00DD5546">
              <w:instrText xml:space="preserve"> REF _Ref440272931 \r \h </w:instrText>
            </w:r>
            <w:r w:rsidR="00144494">
              <w:fldChar w:fldCharType="separate"/>
            </w:r>
            <w:r w:rsidR="00E2373E">
              <w:t>2</w:t>
            </w:r>
            <w:r w:rsidR="0014449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144494">
              <w:fldChar w:fldCharType="begin"/>
            </w:r>
            <w:r w:rsidR="00DD5546">
              <w:instrText xml:space="preserve"> REF _Ref440272931 \r \h </w:instrText>
            </w:r>
            <w:r w:rsidR="00144494">
              <w:fldChar w:fldCharType="separate"/>
            </w:r>
            <w:r w:rsidR="00E2373E">
              <w:t>2</w:t>
            </w:r>
            <w:r w:rsidR="0014449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2" w:name="_Toc439170686"/>
      <w:bookmarkStart w:id="813" w:name="_Toc439172788"/>
      <w:bookmarkStart w:id="814" w:name="_Toc439173232"/>
      <w:bookmarkStart w:id="815" w:name="_Toc439238228"/>
      <w:bookmarkStart w:id="816" w:name="_Toc439252776"/>
      <w:bookmarkStart w:id="817" w:name="_Toc439323750"/>
      <w:bookmarkStart w:id="818" w:name="_Toc440357148"/>
      <w:bookmarkStart w:id="819" w:name="_Toc440359703"/>
      <w:bookmarkStart w:id="820" w:name="_Toc440632167"/>
      <w:bookmarkStart w:id="821" w:name="_Toc440875987"/>
      <w:bookmarkStart w:id="822" w:name="_Toc441131319"/>
      <w:bookmarkStart w:id="823" w:name="_Toc44729251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4449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14449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 xml:space="preserve"> 1.2.6 </w:t>
      </w:r>
      <w:r w:rsidR="0014449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24" w:name="_Ref55335823"/>
      <w:bookmarkStart w:id="825" w:name="_Ref55336359"/>
      <w:bookmarkStart w:id="826" w:name="_Toc57314675"/>
      <w:bookmarkStart w:id="827" w:name="_Toc69728989"/>
      <w:bookmarkStart w:id="828" w:name="_Toc98253939"/>
      <w:bookmarkStart w:id="829" w:name="_Toc165173865"/>
      <w:bookmarkStart w:id="830" w:name="_Toc423423672"/>
      <w:bookmarkStart w:id="831" w:name="_Toc447292514"/>
      <w:bookmarkEnd w:id="589"/>
      <w:r w:rsidRPr="00F647F7">
        <w:lastRenderedPageBreak/>
        <w:t>Анкета (форма 6)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2" w:name="_Toc98253940"/>
      <w:bookmarkStart w:id="833" w:name="_Toc157248192"/>
      <w:bookmarkStart w:id="834" w:name="_Toc157496561"/>
      <w:bookmarkStart w:id="835" w:name="_Toc158206100"/>
      <w:bookmarkStart w:id="836" w:name="_Toc164057785"/>
      <w:bookmarkStart w:id="837" w:name="_Toc164137135"/>
      <w:bookmarkStart w:id="838" w:name="_Toc164161295"/>
      <w:bookmarkStart w:id="839" w:name="_Toc165173866"/>
      <w:bookmarkStart w:id="840" w:name="_Toc439170688"/>
      <w:bookmarkStart w:id="841" w:name="_Toc439172790"/>
      <w:bookmarkStart w:id="842" w:name="_Toc439173234"/>
      <w:bookmarkStart w:id="843" w:name="_Toc439238230"/>
      <w:bookmarkStart w:id="844" w:name="_Toc439252778"/>
      <w:bookmarkStart w:id="845" w:name="_Ref440272119"/>
      <w:bookmarkStart w:id="846" w:name="_Toc440357150"/>
      <w:bookmarkStart w:id="847" w:name="_Toc440359705"/>
      <w:bookmarkStart w:id="848" w:name="_Ref444164616"/>
      <w:bookmarkStart w:id="849" w:name="_Toc447292515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50" w:name="_Toc439170689"/>
      <w:bookmarkStart w:id="851" w:name="_Toc439172791"/>
      <w:bookmarkStart w:id="852" w:name="_Toc439173235"/>
      <w:bookmarkStart w:id="853" w:name="_Toc439238231"/>
      <w:bookmarkStart w:id="854" w:name="_Toc439252779"/>
      <w:bookmarkStart w:id="855" w:name="_Ref440272147"/>
      <w:bookmarkStart w:id="856" w:name="_Toc440357151"/>
      <w:bookmarkStart w:id="857" w:name="_Toc440359706"/>
      <w:bookmarkStart w:id="858" w:name="_Ref444164560"/>
      <w:bookmarkStart w:id="859" w:name="_Ref444164624"/>
      <w:bookmarkStart w:id="860" w:name="_Toc447292516"/>
      <w:r w:rsidRPr="00D73790">
        <w:rPr>
          <w:b w:val="0"/>
          <w:szCs w:val="24"/>
        </w:rPr>
        <w:lastRenderedPageBreak/>
        <w:t xml:space="preserve">Форма </w:t>
      </w:r>
      <w:bookmarkEnd w:id="850"/>
      <w:bookmarkEnd w:id="851"/>
      <w:bookmarkEnd w:id="852"/>
      <w:bookmarkEnd w:id="853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861" w:name="_Toc439170690"/>
      <w:bookmarkStart w:id="862" w:name="_Toc439172792"/>
      <w:bookmarkStart w:id="863" w:name="_Toc439173236"/>
      <w:bookmarkStart w:id="864" w:name="_Toc439238232"/>
      <w:r w:rsidRPr="00197CB9">
        <w:rPr>
          <w:rFonts w:ascii="Times New Roman" w:hAnsi="Times New Roman" w:cs="Times New Roman"/>
          <w:sz w:val="22"/>
          <w:szCs w:val="22"/>
        </w:rPr>
        <w:t xml:space="preserve">Подтверждаем, что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удовлетворяет критериям отнесения организации к субъектам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3539D4" w:rsidRPr="00B14F64" w:rsidRDefault="003539D4" w:rsidP="003539D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3539D4" w:rsidRPr="00B14F64" w:rsidRDefault="003539D4" w:rsidP="003539D4">
      <w:pPr>
        <w:sectPr w:rsidR="003539D4" w:rsidRPr="00B14F64" w:rsidSect="002837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4109"/>
        <w:gridCol w:w="1799"/>
        <w:gridCol w:w="1817"/>
        <w:gridCol w:w="1417"/>
      </w:tblGrid>
      <w:tr w:rsidR="003539D4" w:rsidRPr="00B14F6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3539D4" w:rsidRPr="00B14F6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65" w:name="P230"/>
            <w:bookmarkEnd w:id="86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28377B">
        <w:tc>
          <w:tcPr>
            <w:tcW w:w="557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66" w:name="P242"/>
            <w:bookmarkEnd w:id="866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09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3539D4" w:rsidTr="0028377B">
        <w:tc>
          <w:tcPr>
            <w:tcW w:w="557" w:type="dxa"/>
            <w:vMerge/>
          </w:tcPr>
          <w:p w:rsidR="003539D4" w:rsidRPr="00316742" w:rsidRDefault="003539D4" w:rsidP="0028377B"/>
        </w:tc>
        <w:tc>
          <w:tcPr>
            <w:tcW w:w="4109" w:type="dxa"/>
            <w:vMerge/>
          </w:tcPr>
          <w:p w:rsidR="003539D4" w:rsidRPr="00316742" w:rsidRDefault="003539D4" w:rsidP="0028377B"/>
        </w:tc>
        <w:tc>
          <w:tcPr>
            <w:tcW w:w="179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3539D4" w:rsidRPr="00316742" w:rsidRDefault="003539D4" w:rsidP="0028377B">
            <w:pPr>
              <w:jc w:val="center"/>
            </w:pPr>
          </w:p>
        </w:tc>
        <w:tc>
          <w:tcPr>
            <w:tcW w:w="1417" w:type="dxa"/>
            <w:vMerge/>
          </w:tcPr>
          <w:p w:rsidR="003539D4" w:rsidRPr="00316742" w:rsidRDefault="003539D4" w:rsidP="0028377B">
            <w:pPr>
              <w:jc w:val="center"/>
            </w:pPr>
          </w:p>
        </w:tc>
      </w:tr>
      <w:tr w:rsidR="003539D4" w:rsidTr="0028377B">
        <w:tc>
          <w:tcPr>
            <w:tcW w:w="557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109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3539D4" w:rsidTr="0028377B">
        <w:tc>
          <w:tcPr>
            <w:tcW w:w="557" w:type="dxa"/>
            <w:vMerge/>
          </w:tcPr>
          <w:p w:rsidR="003539D4" w:rsidRPr="00316742" w:rsidRDefault="003539D4" w:rsidP="0028377B"/>
        </w:tc>
        <w:tc>
          <w:tcPr>
            <w:tcW w:w="4109" w:type="dxa"/>
            <w:vMerge/>
          </w:tcPr>
          <w:p w:rsidR="003539D4" w:rsidRPr="00316742" w:rsidRDefault="003539D4" w:rsidP="0028377B"/>
        </w:tc>
        <w:tc>
          <w:tcPr>
            <w:tcW w:w="1799" w:type="dxa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3539D4" w:rsidRPr="00316742" w:rsidRDefault="003539D4" w:rsidP="0028377B">
            <w:pPr>
              <w:jc w:val="center"/>
            </w:pPr>
          </w:p>
        </w:tc>
        <w:tc>
          <w:tcPr>
            <w:tcW w:w="1417" w:type="dxa"/>
          </w:tcPr>
          <w:p w:rsidR="003539D4" w:rsidRPr="00316742" w:rsidRDefault="003539D4" w:rsidP="002837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67" w:name="P258"/>
            <w:bookmarkEnd w:id="86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виде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дисквалификации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  <w:tr w:rsidR="003539D4" w:rsidTr="0028377B">
        <w:tc>
          <w:tcPr>
            <w:tcW w:w="557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109" w:type="dxa"/>
          </w:tcPr>
          <w:p w:rsidR="003539D4" w:rsidRPr="00316742" w:rsidRDefault="003539D4" w:rsidP="0028377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2837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</w:tbl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197CB9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DB6009" w:rsidRDefault="003539D4" w:rsidP="003539D4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3539D4" w:rsidRPr="00DB6009" w:rsidRDefault="003539D4" w:rsidP="003539D4">
      <w:pPr>
        <w:autoSpaceDE w:val="0"/>
        <w:autoSpaceDN w:val="0"/>
        <w:adjustRightInd w:val="0"/>
        <w:spacing w:line="240" w:lineRule="auto"/>
        <w:outlineLvl w:val="3"/>
      </w:pPr>
    </w:p>
    <w:p w:rsidR="003539D4" w:rsidRPr="00DB6009" w:rsidRDefault="003539D4" w:rsidP="003539D4">
      <w:pPr>
        <w:spacing w:line="240" w:lineRule="auto"/>
      </w:pPr>
    </w:p>
    <w:p w:rsidR="003539D4" w:rsidRPr="00DB6009" w:rsidRDefault="003539D4" w:rsidP="003539D4">
      <w:pPr>
        <w:spacing w:line="240" w:lineRule="auto"/>
      </w:pPr>
    </w:p>
    <w:p w:rsidR="003539D4" w:rsidRPr="00DB6009" w:rsidRDefault="003539D4" w:rsidP="003539D4">
      <w:pPr>
        <w:spacing w:line="240" w:lineRule="auto"/>
        <w:ind w:firstLine="708"/>
      </w:pPr>
    </w:p>
    <w:p w:rsidR="003539D4" w:rsidRPr="00DB6009" w:rsidRDefault="003539D4" w:rsidP="003539D4">
      <w:pPr>
        <w:spacing w:line="240" w:lineRule="auto"/>
      </w:pPr>
    </w:p>
    <w:p w:rsidR="003539D4" w:rsidRPr="00DB6009" w:rsidRDefault="003539D4" w:rsidP="003539D4">
      <w:pPr>
        <w:spacing w:line="240" w:lineRule="auto"/>
        <w:ind w:right="423"/>
        <w:rPr>
          <w:sz w:val="28"/>
        </w:rPr>
      </w:pPr>
    </w:p>
    <w:p w:rsidR="003539D4" w:rsidRPr="00DB6009" w:rsidRDefault="003539D4" w:rsidP="003539D4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/>
      </w:tblPr>
      <w:tblGrid>
        <w:gridCol w:w="3960"/>
        <w:gridCol w:w="1002"/>
        <w:gridCol w:w="4677"/>
      </w:tblGrid>
      <w:tr w:rsidR="003539D4" w:rsidRPr="00DB6009" w:rsidTr="0028377B">
        <w:tc>
          <w:tcPr>
            <w:tcW w:w="3960" w:type="dxa"/>
            <w:tcBorders>
              <w:top w:val="single" w:sz="4" w:space="0" w:color="auto"/>
            </w:tcBorders>
          </w:tcPr>
          <w:p w:rsidR="003539D4" w:rsidRPr="00DB6009" w:rsidRDefault="003539D4" w:rsidP="0028377B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3539D4" w:rsidRPr="00DB6009" w:rsidRDefault="003539D4" w:rsidP="0028377B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3539D4" w:rsidRPr="00DB6009" w:rsidRDefault="003539D4" w:rsidP="0028377B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3539D4" w:rsidRPr="00DB6009" w:rsidRDefault="003539D4" w:rsidP="003539D4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3539D4" w:rsidRDefault="003539D4" w:rsidP="003539D4">
      <w:pPr>
        <w:ind w:firstLine="0"/>
      </w:pPr>
    </w:p>
    <w:p w:rsidR="003539D4" w:rsidRDefault="003539D4" w:rsidP="003539D4">
      <w:pPr>
        <w:ind w:right="-1"/>
        <w:rPr>
          <w:color w:val="000000"/>
        </w:rPr>
      </w:pPr>
    </w:p>
    <w:p w:rsidR="003539D4" w:rsidRDefault="003539D4" w:rsidP="003539D4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3539D4" w:rsidRDefault="003539D4" w:rsidP="003539D4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3539D4" w:rsidRDefault="003539D4" w:rsidP="003539D4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3539D4" w:rsidRDefault="003539D4" w:rsidP="003539D4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61"/>
    <w:bookmarkEnd w:id="862"/>
    <w:bookmarkEnd w:id="863"/>
    <w:bookmarkEnd w:id="8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8" w:name="_Toc125426243"/>
      <w:bookmarkStart w:id="869" w:name="_Toc396984070"/>
      <w:bookmarkStart w:id="870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71" w:name="_Toc439170691"/>
      <w:bookmarkStart w:id="872" w:name="_Toc439172793"/>
      <w:bookmarkStart w:id="873" w:name="_Toc439173237"/>
      <w:bookmarkStart w:id="874" w:name="_Toc439238233"/>
      <w:bookmarkStart w:id="875" w:name="_Toc439252780"/>
      <w:bookmarkStart w:id="876" w:name="_Toc439323754"/>
      <w:bookmarkStart w:id="877" w:name="_Toc440357152"/>
      <w:bookmarkStart w:id="878" w:name="_Toc440359707"/>
      <w:bookmarkStart w:id="879" w:name="_Toc440632171"/>
      <w:bookmarkStart w:id="880" w:name="_Toc440875991"/>
      <w:bookmarkStart w:id="881" w:name="_Toc441131323"/>
      <w:bookmarkStart w:id="882" w:name="_Toc447292517"/>
      <w:r>
        <w:rPr>
          <w:szCs w:val="24"/>
        </w:rPr>
        <w:lastRenderedPageBreak/>
        <w:t>Инструкции по заполнению</w:t>
      </w:r>
      <w:bookmarkEnd w:id="868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14449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3" w:name="_Ref55336378"/>
      <w:bookmarkStart w:id="884" w:name="_Toc57314676"/>
      <w:bookmarkStart w:id="885" w:name="_Toc69728990"/>
      <w:bookmarkStart w:id="886" w:name="_Toc98253942"/>
      <w:bookmarkStart w:id="887" w:name="_Toc165173868"/>
      <w:bookmarkStart w:id="888" w:name="_Toc423423674"/>
      <w:r w:rsidRPr="001174C4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_Ref444164560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144494">
        <w:rPr>
          <w:sz w:val="24"/>
          <w:szCs w:val="24"/>
        </w:rPr>
        <w:fldChar w:fldCharType="end"/>
      </w:r>
      <w:r w:rsidRPr="001174C4">
        <w:rPr>
          <w:sz w:val="24"/>
          <w:szCs w:val="24"/>
        </w:rPr>
        <w:t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89" w:name="_Toc447292518"/>
      <w:bookmarkStart w:id="890" w:name="_Ref449017008"/>
      <w:r w:rsidRPr="00F647F7">
        <w:lastRenderedPageBreak/>
        <w:t>Справка о перечне и годовых объемах выполнения аналогичных договоров (форма 7)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D904EF" w:rsidRDefault="004F4D80" w:rsidP="004F4D80">
      <w:pPr>
        <w:pStyle w:val="3"/>
        <w:rPr>
          <w:szCs w:val="24"/>
        </w:rPr>
      </w:pPr>
      <w:bookmarkStart w:id="891" w:name="_Toc98253943"/>
      <w:bookmarkStart w:id="892" w:name="_Toc157248195"/>
      <w:bookmarkStart w:id="893" w:name="_Toc157496564"/>
      <w:bookmarkStart w:id="894" w:name="_Toc158206103"/>
      <w:bookmarkStart w:id="895" w:name="_Toc164057788"/>
      <w:bookmarkStart w:id="896" w:name="_Toc164137138"/>
      <w:bookmarkStart w:id="897" w:name="_Toc164161298"/>
      <w:bookmarkStart w:id="898" w:name="_Toc165173869"/>
      <w:bookmarkStart w:id="899" w:name="_Toc439170693"/>
      <w:bookmarkStart w:id="900" w:name="_Toc439172795"/>
      <w:bookmarkStart w:id="901" w:name="_Toc439173239"/>
      <w:bookmarkStart w:id="902" w:name="_Toc439238235"/>
      <w:bookmarkStart w:id="903" w:name="_Toc439252782"/>
      <w:bookmarkStart w:id="904" w:name="_Toc439323756"/>
      <w:bookmarkStart w:id="905" w:name="_Toc440357154"/>
      <w:bookmarkStart w:id="906" w:name="_Toc440359709"/>
      <w:bookmarkStart w:id="907" w:name="_Toc440632173"/>
      <w:bookmarkStart w:id="908" w:name="_Toc440875993"/>
      <w:bookmarkStart w:id="909" w:name="_Toc441131325"/>
      <w:bookmarkStart w:id="910" w:name="_Toc44729251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1" w:name="_Toc98253944"/>
      <w:bookmarkStart w:id="912" w:name="_Toc157248196"/>
      <w:bookmarkStart w:id="913" w:name="_Toc157496565"/>
      <w:bookmarkStart w:id="914" w:name="_Toc158206104"/>
      <w:bookmarkStart w:id="915" w:name="_Toc164057789"/>
      <w:bookmarkStart w:id="916" w:name="_Toc164137139"/>
      <w:bookmarkStart w:id="917" w:name="_Toc164161299"/>
      <w:bookmarkStart w:id="91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19" w:name="_Toc439170694"/>
      <w:bookmarkStart w:id="920" w:name="_Toc439172796"/>
      <w:bookmarkStart w:id="921" w:name="_Toc439173240"/>
      <w:bookmarkStart w:id="922" w:name="_Toc439238236"/>
      <w:bookmarkStart w:id="923" w:name="_Toc439252783"/>
      <w:bookmarkStart w:id="924" w:name="_Toc439323757"/>
      <w:bookmarkStart w:id="925" w:name="_Toc440357155"/>
      <w:bookmarkStart w:id="926" w:name="_Toc440359710"/>
      <w:bookmarkStart w:id="927" w:name="_Toc440632174"/>
      <w:bookmarkStart w:id="928" w:name="_Toc440875994"/>
      <w:bookmarkStart w:id="929" w:name="_Toc441131326"/>
      <w:bookmarkStart w:id="930" w:name="_Toc447292520"/>
      <w:r w:rsidRPr="00D904EF">
        <w:rPr>
          <w:szCs w:val="24"/>
        </w:rPr>
        <w:lastRenderedPageBreak/>
        <w:t>Инструкции по заполнению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14449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1" w:name="_Ref55336398"/>
      <w:bookmarkStart w:id="932" w:name="_Toc57314678"/>
      <w:bookmarkStart w:id="933" w:name="_Toc69728992"/>
      <w:bookmarkStart w:id="934" w:name="_Toc98253948"/>
      <w:bookmarkStart w:id="935" w:name="_Toc165173874"/>
      <w:bookmarkStart w:id="936" w:name="_Toc423423676"/>
      <w:bookmarkStart w:id="937" w:name="_Toc447292521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D904EF" w:rsidRDefault="004F4D80" w:rsidP="004F4D80">
      <w:pPr>
        <w:pStyle w:val="3"/>
        <w:rPr>
          <w:szCs w:val="24"/>
        </w:rPr>
      </w:pPr>
      <w:bookmarkStart w:id="938" w:name="_Toc98253949"/>
      <w:bookmarkStart w:id="939" w:name="_Toc157248201"/>
      <w:bookmarkStart w:id="940" w:name="_Toc157496570"/>
      <w:bookmarkStart w:id="941" w:name="_Toc158206109"/>
      <w:bookmarkStart w:id="942" w:name="_Toc164057794"/>
      <w:bookmarkStart w:id="943" w:name="_Toc164137144"/>
      <w:bookmarkStart w:id="944" w:name="_Toc164161304"/>
      <w:bookmarkStart w:id="945" w:name="_Toc165173875"/>
      <w:bookmarkStart w:id="946" w:name="_Toc439170699"/>
      <w:bookmarkStart w:id="947" w:name="_Toc439172801"/>
      <w:bookmarkStart w:id="948" w:name="_Toc439173245"/>
      <w:bookmarkStart w:id="949" w:name="_Toc439238241"/>
      <w:bookmarkStart w:id="950" w:name="_Toc439252788"/>
      <w:bookmarkStart w:id="951" w:name="_Toc439323762"/>
      <w:bookmarkStart w:id="952" w:name="_Toc440357160"/>
      <w:bookmarkStart w:id="953" w:name="_Toc440359712"/>
      <w:bookmarkStart w:id="954" w:name="_Toc440632176"/>
      <w:bookmarkStart w:id="955" w:name="_Toc440875996"/>
      <w:bookmarkStart w:id="956" w:name="_Toc441131328"/>
      <w:bookmarkStart w:id="957" w:name="_Toc447292522"/>
      <w:r w:rsidRPr="00D904EF">
        <w:rPr>
          <w:szCs w:val="24"/>
        </w:rPr>
        <w:t>Форма Справки о кадровых ресурсах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8" w:name="_Toc98253950"/>
      <w:bookmarkStart w:id="959" w:name="_Toc157248202"/>
      <w:bookmarkStart w:id="960" w:name="_Toc157496571"/>
      <w:bookmarkStart w:id="961" w:name="_Toc158206110"/>
      <w:bookmarkStart w:id="962" w:name="_Toc164057795"/>
      <w:bookmarkStart w:id="963" w:name="_Toc164137145"/>
      <w:bookmarkStart w:id="964" w:name="_Toc164161305"/>
      <w:bookmarkStart w:id="96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66" w:name="_Toc439170700"/>
      <w:bookmarkStart w:id="967" w:name="_Toc439172802"/>
      <w:bookmarkStart w:id="968" w:name="_Toc439173246"/>
      <w:bookmarkStart w:id="969" w:name="_Toc439238242"/>
      <w:bookmarkStart w:id="970" w:name="_Toc439252789"/>
      <w:bookmarkStart w:id="971" w:name="_Toc439323763"/>
      <w:bookmarkStart w:id="972" w:name="_Toc440357161"/>
      <w:bookmarkStart w:id="973" w:name="_Toc440359713"/>
      <w:bookmarkStart w:id="974" w:name="_Toc440632177"/>
      <w:bookmarkStart w:id="975" w:name="_Toc440875997"/>
      <w:bookmarkStart w:id="976" w:name="_Toc441131329"/>
      <w:bookmarkStart w:id="977" w:name="_Toc447292523"/>
      <w:r w:rsidRPr="00D904EF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647F7">
        <w:rPr>
          <w:sz w:val="24"/>
          <w:szCs w:val="24"/>
        </w:rPr>
        <w:t>х</w:t>
      </w:r>
      <w:proofErr w:type="spellEnd"/>
      <w:r w:rsidRPr="00F647F7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78" w:name="_Toc165173881"/>
      <w:bookmarkStart w:id="979" w:name="_Ref194749267"/>
      <w:bookmarkStart w:id="980" w:name="_Toc423423677"/>
      <w:bookmarkStart w:id="981" w:name="_Ref440271993"/>
      <w:bookmarkStart w:id="982" w:name="_Ref440274659"/>
      <w:bookmarkStart w:id="983" w:name="_Toc447292524"/>
      <w:bookmarkStart w:id="984" w:name="_Ref90381523"/>
      <w:bookmarkStart w:id="985" w:name="_Toc90385124"/>
      <w:bookmarkStart w:id="986" w:name="_Ref96861029"/>
      <w:bookmarkStart w:id="987" w:name="_Toc97651410"/>
      <w:bookmarkStart w:id="98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78"/>
      <w:bookmarkEnd w:id="979"/>
      <w:bookmarkEnd w:id="980"/>
      <w:bookmarkEnd w:id="981"/>
      <w:bookmarkEnd w:id="982"/>
      <w:bookmarkEnd w:id="983"/>
    </w:p>
    <w:p w:rsidR="004F4D80" w:rsidRPr="00D904EF" w:rsidRDefault="004F4D80" w:rsidP="004F4D80">
      <w:pPr>
        <w:pStyle w:val="3"/>
        <w:rPr>
          <w:szCs w:val="24"/>
        </w:rPr>
      </w:pPr>
      <w:bookmarkStart w:id="989" w:name="_Toc97651411"/>
      <w:bookmarkStart w:id="990" w:name="_Toc98253956"/>
      <w:bookmarkStart w:id="991" w:name="_Toc157248208"/>
      <w:bookmarkStart w:id="992" w:name="_Toc157496577"/>
      <w:bookmarkStart w:id="993" w:name="_Toc158206116"/>
      <w:bookmarkStart w:id="994" w:name="_Toc164057801"/>
      <w:bookmarkStart w:id="995" w:name="_Toc164137151"/>
      <w:bookmarkStart w:id="996" w:name="_Toc164161311"/>
      <w:bookmarkStart w:id="997" w:name="_Toc165173882"/>
      <w:bookmarkStart w:id="998" w:name="_Toc439170702"/>
      <w:bookmarkStart w:id="999" w:name="_Toc439172804"/>
      <w:bookmarkStart w:id="1000" w:name="_Toc439173248"/>
      <w:bookmarkStart w:id="1001" w:name="_Toc439238244"/>
      <w:bookmarkStart w:id="1002" w:name="_Toc439252791"/>
      <w:bookmarkStart w:id="1003" w:name="_Toc439323765"/>
      <w:bookmarkStart w:id="1004" w:name="_Toc440357163"/>
      <w:bookmarkStart w:id="1005" w:name="_Toc440359715"/>
      <w:bookmarkStart w:id="1006" w:name="_Toc440632179"/>
      <w:bookmarkStart w:id="1007" w:name="_Toc440875999"/>
      <w:bookmarkStart w:id="1008" w:name="_Toc441131331"/>
      <w:bookmarkStart w:id="1009" w:name="_Toc447292525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0" w:name="_Toc97651412"/>
      <w:bookmarkStart w:id="1011" w:name="_Toc98253957"/>
      <w:bookmarkStart w:id="1012" w:name="_Toc157248209"/>
      <w:bookmarkStart w:id="1013" w:name="_Toc157496578"/>
      <w:bookmarkStart w:id="1014" w:name="_Toc158206117"/>
      <w:bookmarkStart w:id="1015" w:name="_Toc164057802"/>
      <w:bookmarkStart w:id="1016" w:name="_Toc164137152"/>
      <w:bookmarkStart w:id="1017" w:name="_Toc164161312"/>
      <w:bookmarkStart w:id="10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19" w:name="_Toc439170703"/>
      <w:bookmarkStart w:id="1020" w:name="_Toc439172805"/>
      <w:bookmarkStart w:id="1021" w:name="_Toc439173249"/>
      <w:bookmarkStart w:id="1022" w:name="_Toc439238245"/>
      <w:bookmarkStart w:id="1023" w:name="_Toc439252792"/>
      <w:bookmarkStart w:id="1024" w:name="_Toc439323766"/>
      <w:bookmarkStart w:id="1025" w:name="_Toc440357164"/>
      <w:bookmarkStart w:id="1026" w:name="_Toc440359716"/>
      <w:bookmarkStart w:id="1027" w:name="_Toc440632180"/>
      <w:bookmarkStart w:id="1028" w:name="_Toc440876000"/>
      <w:bookmarkStart w:id="1029" w:name="_Toc441131332"/>
      <w:bookmarkStart w:id="1030" w:name="_Toc447292526"/>
      <w:r w:rsidRPr="00D904EF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F647F7">
        <w:rPr>
          <w:sz w:val="24"/>
          <w:szCs w:val="24"/>
        </w:rPr>
        <w:t>аффилированными</w:t>
      </w:r>
      <w:proofErr w:type="spellEnd"/>
      <w:r w:rsidR="004F4D80" w:rsidRPr="00F647F7">
        <w:rPr>
          <w:sz w:val="24"/>
          <w:szCs w:val="24"/>
        </w:rPr>
        <w:t xml:space="preserve">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257131475"/>
      <w:bookmarkStart w:id="1032" w:name="_Toc351552284"/>
      <w:bookmarkStart w:id="1033" w:name="_Toc396983131"/>
      <w:bookmarkStart w:id="1034" w:name="_Toc423423679"/>
      <w:bookmarkStart w:id="1035" w:name="_Ref440270984"/>
      <w:bookmarkStart w:id="1036" w:name="_Ref440275030"/>
      <w:bookmarkStart w:id="1037" w:name="_Toc447292527"/>
      <w:bookmarkEnd w:id="984"/>
      <w:bookmarkEnd w:id="985"/>
      <w:bookmarkEnd w:id="986"/>
      <w:bookmarkEnd w:id="987"/>
      <w:bookmarkEnd w:id="988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31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F647F7" w:rsidRDefault="004F4D80" w:rsidP="004F4D80">
      <w:pPr>
        <w:pStyle w:val="3"/>
        <w:rPr>
          <w:szCs w:val="24"/>
        </w:rPr>
      </w:pPr>
      <w:bookmarkStart w:id="1038" w:name="_Toc439170708"/>
      <w:bookmarkStart w:id="1039" w:name="_Toc439172810"/>
      <w:bookmarkStart w:id="1040" w:name="_Toc439173251"/>
      <w:bookmarkStart w:id="1041" w:name="_Toc439252794"/>
      <w:bookmarkStart w:id="1042" w:name="_Toc439323768"/>
      <w:bookmarkStart w:id="1043" w:name="_Toc440357166"/>
      <w:bookmarkStart w:id="1044" w:name="_Toc440359718"/>
      <w:bookmarkStart w:id="1045" w:name="_Toc440632182"/>
      <w:bookmarkStart w:id="1046" w:name="_Toc440876002"/>
      <w:bookmarkStart w:id="1047" w:name="_Toc441131334"/>
      <w:bookmarkStart w:id="1048" w:name="_Toc447292528"/>
      <w:r w:rsidRPr="00F647F7">
        <w:rPr>
          <w:szCs w:val="24"/>
        </w:rPr>
        <w:t>Форма письма производителя продукции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A9038A" w:rsidRPr="007417E6" w:rsidRDefault="00A9038A" w:rsidP="00A9038A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0C323D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E2373E" w:rsidRPr="00E2373E">
          <w:rPr>
            <w:vertAlign w:val="subscript"/>
          </w:rPr>
          <w:t>1.1.4</w:t>
        </w:r>
      </w:fldSimple>
      <w:r w:rsidRPr="000C323D">
        <w:rPr>
          <w:vertAlign w:val="subscript"/>
        </w:rPr>
        <w:t xml:space="preserve"> 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9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50" w:name="_Toc423423680"/>
      <w:bookmarkStart w:id="1051" w:name="_Ref440272035"/>
      <w:bookmarkStart w:id="1052" w:name="_Ref440274733"/>
      <w:bookmarkStart w:id="1053" w:name="_Ref444180254"/>
      <w:bookmarkStart w:id="1054" w:name="_Toc4472925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0D67AD">
        <w:rPr>
          <w:sz w:val="22"/>
          <w:szCs w:val="22"/>
        </w:rPr>
        <w:t>1</w:t>
      </w:r>
      <w:r w:rsidRPr="00E87023">
        <w:rPr>
          <w:sz w:val="22"/>
          <w:szCs w:val="22"/>
        </w:rPr>
        <w:t>)</w:t>
      </w:r>
      <w:bookmarkEnd w:id="1049"/>
      <w:bookmarkEnd w:id="1050"/>
      <w:bookmarkEnd w:id="1051"/>
      <w:bookmarkEnd w:id="1052"/>
      <w:bookmarkEnd w:id="1053"/>
      <w:bookmarkEnd w:id="1054"/>
    </w:p>
    <w:p w:rsidR="004F4D80" w:rsidRPr="00E87023" w:rsidRDefault="004F4D80" w:rsidP="004F4D80">
      <w:pPr>
        <w:pStyle w:val="3"/>
        <w:rPr>
          <w:sz w:val="22"/>
        </w:rPr>
      </w:pPr>
      <w:bookmarkStart w:id="1055" w:name="_Toc343690584"/>
      <w:bookmarkStart w:id="1056" w:name="_Toc372294428"/>
      <w:bookmarkStart w:id="1057" w:name="_Toc379288896"/>
      <w:bookmarkStart w:id="1058" w:name="_Toc384734780"/>
      <w:bookmarkStart w:id="1059" w:name="_Toc396984078"/>
      <w:bookmarkStart w:id="1060" w:name="_Toc423423681"/>
      <w:bookmarkStart w:id="1061" w:name="_Toc439170710"/>
      <w:bookmarkStart w:id="1062" w:name="_Toc439172812"/>
      <w:bookmarkStart w:id="1063" w:name="_Toc439173253"/>
      <w:bookmarkStart w:id="1064" w:name="_Toc439238249"/>
      <w:bookmarkStart w:id="1065" w:name="_Toc439252796"/>
      <w:bookmarkStart w:id="1066" w:name="_Toc439323770"/>
      <w:bookmarkStart w:id="1067" w:name="_Toc440357168"/>
      <w:bookmarkStart w:id="1068" w:name="_Toc440359720"/>
      <w:bookmarkStart w:id="1069" w:name="_Toc440632184"/>
      <w:bookmarkStart w:id="1070" w:name="_Toc440876004"/>
      <w:bookmarkStart w:id="1071" w:name="_Toc441131336"/>
      <w:bookmarkStart w:id="1072" w:name="_Toc4472925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0D67AD">
        <w:t>1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3" w:name="_Toc343690585"/>
      <w:bookmarkStart w:id="1074" w:name="_Toc372294429"/>
      <w:bookmarkStart w:id="1075" w:name="_Toc379288897"/>
      <w:bookmarkStart w:id="1076" w:name="_Toc384734781"/>
      <w:bookmarkStart w:id="1077" w:name="_Toc396984079"/>
      <w:bookmarkStart w:id="1078" w:name="_Toc423423682"/>
      <w:bookmarkStart w:id="1079" w:name="_Toc439170711"/>
      <w:bookmarkStart w:id="1080" w:name="_Toc439172813"/>
      <w:bookmarkStart w:id="1081" w:name="_Toc439173254"/>
      <w:bookmarkStart w:id="1082" w:name="_Toc439238250"/>
      <w:bookmarkStart w:id="1083" w:name="_Toc439252797"/>
      <w:bookmarkStart w:id="1084" w:name="_Toc439323771"/>
      <w:bookmarkStart w:id="1085" w:name="_Toc440357169"/>
      <w:bookmarkStart w:id="1086" w:name="_Toc440359721"/>
      <w:bookmarkStart w:id="1087" w:name="_Toc440632185"/>
      <w:bookmarkStart w:id="1088" w:name="_Toc440876005"/>
      <w:bookmarkStart w:id="1089" w:name="_Toc441131337"/>
      <w:bookmarkStart w:id="1090" w:name="_Toc447292531"/>
      <w:r w:rsidRPr="00D27071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9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2" w:name="_Toc423423683"/>
      <w:bookmarkStart w:id="1093" w:name="_Ref440272051"/>
      <w:bookmarkStart w:id="1094" w:name="_Ref440274744"/>
      <w:bookmarkStart w:id="1095" w:name="_Toc4472925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91"/>
      <w:bookmarkEnd w:id="1092"/>
      <w:bookmarkEnd w:id="1093"/>
      <w:bookmarkEnd w:id="1094"/>
      <w:bookmarkEnd w:id="1095"/>
    </w:p>
    <w:p w:rsidR="004F4D80" w:rsidRPr="008C4223" w:rsidRDefault="004F4D80" w:rsidP="004F4D80">
      <w:pPr>
        <w:pStyle w:val="3"/>
        <w:rPr>
          <w:szCs w:val="24"/>
        </w:rPr>
      </w:pPr>
      <w:bookmarkStart w:id="1096" w:name="_Toc343690587"/>
      <w:bookmarkStart w:id="1097" w:name="_Toc372294431"/>
      <w:bookmarkStart w:id="1098" w:name="_Toc379288899"/>
      <w:bookmarkStart w:id="1099" w:name="_Toc384734783"/>
      <w:bookmarkStart w:id="1100" w:name="_Toc396984081"/>
      <w:bookmarkStart w:id="1101" w:name="_Toc423423684"/>
      <w:bookmarkStart w:id="1102" w:name="_Toc439170713"/>
      <w:bookmarkStart w:id="1103" w:name="_Toc439172815"/>
      <w:bookmarkStart w:id="1104" w:name="_Toc439173256"/>
      <w:bookmarkStart w:id="1105" w:name="_Toc439238252"/>
      <w:bookmarkStart w:id="1106" w:name="_Toc439252799"/>
      <w:bookmarkStart w:id="1107" w:name="_Toc439323773"/>
      <w:bookmarkStart w:id="1108" w:name="_Toc440357171"/>
      <w:bookmarkStart w:id="1109" w:name="_Toc440359723"/>
      <w:bookmarkStart w:id="1110" w:name="_Toc440632187"/>
      <w:bookmarkStart w:id="1111" w:name="_Toc440876007"/>
      <w:bookmarkStart w:id="1112" w:name="_Toc441131339"/>
      <w:bookmarkStart w:id="1113" w:name="_Toc447292533"/>
      <w:r w:rsidRPr="008C4223">
        <w:rPr>
          <w:szCs w:val="24"/>
        </w:rPr>
        <w:t xml:space="preserve">Форма 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r w:rsidR="000D70B6" w:rsidRPr="000D70B6">
        <w:rPr>
          <w:szCs w:val="24"/>
        </w:rPr>
        <w:t>Согласия на обработку персональных данных</w:t>
      </w:r>
      <w:bookmarkEnd w:id="1107"/>
      <w:bookmarkEnd w:id="1108"/>
      <w:bookmarkEnd w:id="1109"/>
      <w:bookmarkEnd w:id="1110"/>
      <w:bookmarkEnd w:id="1111"/>
      <w:bookmarkEnd w:id="1112"/>
      <w:bookmarkEnd w:id="1113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0D67AD">
        <w:t>2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14" w:name="_Toc439252801"/>
      <w:bookmarkStart w:id="1115" w:name="_Toc439323774"/>
      <w:bookmarkStart w:id="1116" w:name="_Toc440357172"/>
      <w:bookmarkStart w:id="1117" w:name="_Toc440359724"/>
      <w:bookmarkStart w:id="1118" w:name="_Toc440632188"/>
      <w:bookmarkStart w:id="1119" w:name="_Toc440876008"/>
      <w:bookmarkStart w:id="1120" w:name="_Toc441131340"/>
      <w:bookmarkStart w:id="1121" w:name="_Toc447292534"/>
      <w:r w:rsidRPr="005A2CAE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22" w:name="_Ref440272256"/>
      <w:bookmarkStart w:id="1123" w:name="_Ref440272678"/>
      <w:bookmarkStart w:id="1124" w:name="_Ref440274944"/>
      <w:bookmarkStart w:id="1125" w:name="_Toc447292535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22"/>
      <w:bookmarkEnd w:id="1123"/>
      <w:bookmarkEnd w:id="1124"/>
      <w:bookmarkEnd w:id="1125"/>
    </w:p>
    <w:p w:rsidR="007A6A39" w:rsidRPr="007A6A39" w:rsidRDefault="007A6A39" w:rsidP="007A6A39">
      <w:pPr>
        <w:pStyle w:val="3"/>
        <w:rPr>
          <w:szCs w:val="24"/>
        </w:rPr>
      </w:pPr>
      <w:bookmarkStart w:id="1126" w:name="_Toc439170715"/>
      <w:bookmarkStart w:id="1127" w:name="_Toc439172817"/>
      <w:bookmarkStart w:id="1128" w:name="_Toc439173259"/>
      <w:bookmarkStart w:id="1129" w:name="_Toc439238255"/>
      <w:bookmarkStart w:id="1130" w:name="_Toc439252803"/>
      <w:bookmarkStart w:id="1131" w:name="_Toc439323776"/>
      <w:bookmarkStart w:id="1132" w:name="_Toc440357174"/>
      <w:bookmarkStart w:id="1133" w:name="_Toc440359726"/>
      <w:bookmarkStart w:id="1134" w:name="_Toc440632190"/>
      <w:bookmarkStart w:id="1135" w:name="_Toc440876010"/>
      <w:bookmarkStart w:id="1136" w:name="_Toc441131342"/>
      <w:bookmarkStart w:id="1137" w:name="_Toc447292536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793B92" w:rsidRPr="007A6A39" w:rsidRDefault="00793B92" w:rsidP="00793B92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93B92" w:rsidRPr="007A6A39" w:rsidRDefault="00793B92" w:rsidP="00793B92">
      <w:pPr>
        <w:pStyle w:val="afd"/>
        <w:ind w:firstLine="709"/>
        <w:rPr>
          <w:sz w:val="24"/>
          <w:szCs w:val="24"/>
        </w:rPr>
      </w:pP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44494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144494">
        <w:rPr>
          <w:vertAlign w:val="subscript"/>
        </w:rPr>
      </w:r>
      <w:r w:rsidR="00144494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14449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93B92" w:rsidRPr="007A6A39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144494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144494">
        <w:rPr>
          <w:vertAlign w:val="subscript"/>
        </w:rPr>
      </w:r>
      <w:r w:rsidR="00144494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14449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38" w:name="_Toc439170716"/>
      <w:bookmarkStart w:id="1139" w:name="_Toc439172818"/>
      <w:bookmarkStart w:id="1140" w:name="_Toc439173260"/>
      <w:bookmarkStart w:id="1141" w:name="_Toc439238256"/>
      <w:bookmarkStart w:id="1142" w:name="_Toc439252804"/>
      <w:bookmarkStart w:id="1143" w:name="_Toc439323777"/>
      <w:bookmarkStart w:id="1144" w:name="_Toc440357175"/>
      <w:bookmarkStart w:id="1145" w:name="_Toc440359727"/>
      <w:bookmarkStart w:id="1146" w:name="_Toc440632191"/>
      <w:bookmarkStart w:id="1147" w:name="_Toc440876011"/>
      <w:bookmarkStart w:id="1148" w:name="_Toc441131343"/>
      <w:bookmarkStart w:id="1149" w:name="_Toc447292537"/>
      <w:r w:rsidRPr="007857E5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793B92" w:rsidRPr="00793B92" w:rsidRDefault="00793B92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93B9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0" w:name="_Ref440272274"/>
      <w:bookmarkStart w:id="1151" w:name="_Ref440274756"/>
      <w:bookmarkStart w:id="1152" w:name="_Toc44729253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0D67AD">
        <w:t>4</w:t>
      </w:r>
      <w:r w:rsidR="007857E5" w:rsidRPr="007A6A39">
        <w:t>)</w:t>
      </w:r>
      <w:bookmarkEnd w:id="1150"/>
      <w:bookmarkEnd w:id="1151"/>
      <w:bookmarkEnd w:id="1152"/>
    </w:p>
    <w:p w:rsidR="007857E5" w:rsidRPr="00E47073" w:rsidRDefault="007857E5" w:rsidP="007857E5">
      <w:pPr>
        <w:pStyle w:val="3"/>
        <w:rPr>
          <w:szCs w:val="24"/>
        </w:rPr>
      </w:pPr>
      <w:bookmarkStart w:id="1153" w:name="_Toc439170718"/>
      <w:bookmarkStart w:id="1154" w:name="_Toc439172820"/>
      <w:bookmarkStart w:id="1155" w:name="_Toc439173262"/>
      <w:bookmarkStart w:id="1156" w:name="_Toc439238258"/>
      <w:bookmarkStart w:id="1157" w:name="_Toc439252806"/>
      <w:bookmarkStart w:id="1158" w:name="_Toc439323779"/>
      <w:bookmarkStart w:id="1159" w:name="_Toc440357177"/>
      <w:bookmarkStart w:id="1160" w:name="_Toc440359729"/>
      <w:bookmarkStart w:id="1161" w:name="_Toc440632193"/>
      <w:bookmarkStart w:id="1162" w:name="_Toc440876013"/>
      <w:bookmarkStart w:id="1163" w:name="_Toc441131345"/>
      <w:bookmarkStart w:id="1164" w:name="_Toc447292539"/>
      <w:r w:rsidRPr="00E47073">
        <w:rPr>
          <w:szCs w:val="24"/>
        </w:rPr>
        <w:t xml:space="preserve">Форма </w:t>
      </w:r>
      <w:bookmarkEnd w:id="115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65" w:name="_Toc300142269"/>
      <w:bookmarkStart w:id="1166" w:name="_Toc309735391"/>
      <w:bookmarkStart w:id="1167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65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66"/>
      <w:bookmarkEnd w:id="1167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68" w:name="_Toc439170719"/>
      <w:bookmarkStart w:id="1169" w:name="_Toc439172821"/>
      <w:bookmarkStart w:id="1170" w:name="_Toc439173263"/>
      <w:bookmarkStart w:id="1171" w:name="_Toc439238259"/>
      <w:bookmarkStart w:id="1172" w:name="_Toc439252807"/>
      <w:bookmarkStart w:id="1173" w:name="_Toc439323780"/>
      <w:bookmarkStart w:id="1174" w:name="_Toc440357178"/>
      <w:bookmarkStart w:id="1175" w:name="_Toc440359730"/>
      <w:bookmarkStart w:id="1176" w:name="_Toc440632194"/>
      <w:bookmarkStart w:id="1177" w:name="_Toc440876014"/>
      <w:bookmarkStart w:id="1178" w:name="_Toc441131346"/>
      <w:bookmarkStart w:id="1179" w:name="_Toc447292540"/>
      <w:r w:rsidRPr="007857E5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80" w:name="_Ref93268095"/>
      <w:bookmarkStart w:id="1181" w:name="_Ref93268099"/>
      <w:bookmarkStart w:id="1182" w:name="_Toc98253958"/>
      <w:bookmarkStart w:id="1183" w:name="_Toc165173884"/>
      <w:bookmarkStart w:id="1184" w:name="_Toc423423678"/>
      <w:bookmarkStart w:id="1185" w:name="_Ref440272510"/>
      <w:bookmarkStart w:id="1186" w:name="_Ref440274961"/>
      <w:bookmarkStart w:id="1187" w:name="_Toc44729254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7E38">
        <w:rPr>
          <w:color w:val="000000"/>
        </w:rPr>
        <w:t>5</w:t>
      </w:r>
      <w:r w:rsidRPr="00F647F7">
        <w:rPr>
          <w:color w:val="000000"/>
        </w:rPr>
        <w:t>)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188" w:name="_Toc90385125"/>
      <w:bookmarkStart w:id="1189" w:name="_Toc439170705"/>
      <w:bookmarkStart w:id="1190" w:name="_Toc439172807"/>
      <w:bookmarkStart w:id="1191" w:name="_Toc439173268"/>
      <w:bookmarkStart w:id="1192" w:name="_Toc439238264"/>
      <w:bookmarkStart w:id="1193" w:name="_Toc439252812"/>
      <w:bookmarkStart w:id="1194" w:name="_Toc439323785"/>
      <w:bookmarkStart w:id="1195" w:name="_Toc440357183"/>
      <w:bookmarkStart w:id="1196" w:name="_Toc440359735"/>
      <w:bookmarkStart w:id="1197" w:name="_Toc440632199"/>
      <w:bookmarkStart w:id="1198" w:name="_Toc440876016"/>
      <w:bookmarkStart w:id="1199" w:name="_Toc441131348"/>
      <w:bookmarkStart w:id="1200" w:name="_Toc44729254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01" w:name="_Toc90385126"/>
      <w:bookmarkStart w:id="1202" w:name="_Toc98253959"/>
      <w:bookmarkStart w:id="1203" w:name="_Toc157248211"/>
      <w:bookmarkStart w:id="1204" w:name="_Toc157496580"/>
      <w:bookmarkStart w:id="1205" w:name="_Toc158206119"/>
      <w:bookmarkStart w:id="1206" w:name="_Toc164057804"/>
      <w:bookmarkStart w:id="1207" w:name="_Toc164137154"/>
      <w:bookmarkStart w:id="1208" w:name="_Toc164161314"/>
      <w:bookmarkStart w:id="12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10" w:name="_Toc439170706"/>
      <w:bookmarkStart w:id="1211" w:name="_Toc439172808"/>
      <w:bookmarkStart w:id="1212" w:name="_Toc439173269"/>
      <w:bookmarkStart w:id="1213" w:name="_Toc439238265"/>
      <w:bookmarkStart w:id="1214" w:name="_Toc439252813"/>
      <w:bookmarkStart w:id="1215" w:name="_Toc439323786"/>
      <w:bookmarkStart w:id="1216" w:name="_Toc440357184"/>
      <w:bookmarkStart w:id="1217" w:name="_Toc440359736"/>
      <w:bookmarkStart w:id="1218" w:name="_Toc440632200"/>
      <w:bookmarkStart w:id="1219" w:name="_Toc440876017"/>
      <w:bookmarkStart w:id="1220" w:name="_Toc441131349"/>
      <w:bookmarkStart w:id="1221" w:name="_Toc447292543"/>
      <w:r w:rsidRPr="00D904EF">
        <w:rPr>
          <w:szCs w:val="24"/>
        </w:rPr>
        <w:lastRenderedPageBreak/>
        <w:t>Инструкции по заполнению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3.3.10</w:t>
      </w:r>
      <w:r w:rsidR="0014449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14449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14449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4449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44494">
        <w:rPr>
          <w:sz w:val="24"/>
          <w:szCs w:val="24"/>
        </w:rPr>
      </w:r>
      <w:r w:rsidR="00144494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5.4</w:t>
      </w:r>
      <w:r w:rsidR="0014449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29A" w:rsidRDefault="0065429A">
      <w:pPr>
        <w:spacing w:line="240" w:lineRule="auto"/>
      </w:pPr>
      <w:r>
        <w:separator/>
      </w:r>
    </w:p>
  </w:endnote>
  <w:endnote w:type="continuationSeparator" w:id="0">
    <w:p w:rsidR="0065429A" w:rsidRDefault="006542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377B" w:rsidRDefault="0028377B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Pr="00FA0376" w:rsidRDefault="0028377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405B5">
      <w:rPr>
        <w:noProof/>
        <w:sz w:val="16"/>
        <w:szCs w:val="16"/>
        <w:lang w:eastAsia="ru-RU"/>
      </w:rPr>
      <w:t>25</w:t>
    </w:r>
    <w:r w:rsidRPr="00FA0376">
      <w:rPr>
        <w:sz w:val="16"/>
        <w:szCs w:val="16"/>
        <w:lang w:eastAsia="ru-RU"/>
      </w:rPr>
      <w:fldChar w:fldCharType="end"/>
    </w:r>
  </w:p>
  <w:p w:rsidR="0028377B" w:rsidRPr="00EE0539" w:rsidRDefault="0028377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A4AB0">
      <w:rPr>
        <w:sz w:val="18"/>
        <w:szCs w:val="18"/>
      </w:rPr>
      <w:t>Дого</w:t>
    </w:r>
    <w:r>
      <w:rPr>
        <w:sz w:val="18"/>
        <w:szCs w:val="18"/>
      </w:rPr>
      <w:t>вора  на поставку мебели</w:t>
    </w:r>
    <w:r w:rsidRPr="00BA4AB0">
      <w:rPr>
        <w:sz w:val="18"/>
        <w:szCs w:val="18"/>
      </w:rPr>
      <w:t xml:space="preserve">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29A" w:rsidRDefault="0065429A">
      <w:pPr>
        <w:spacing w:line="240" w:lineRule="auto"/>
      </w:pPr>
      <w:r>
        <w:separator/>
      </w:r>
    </w:p>
  </w:footnote>
  <w:footnote w:type="continuationSeparator" w:id="0">
    <w:p w:rsidR="0065429A" w:rsidRDefault="0065429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Pr="00930031" w:rsidRDefault="0028377B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B" w:rsidRDefault="002837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3F67120"/>
    <w:multiLevelType w:val="hybridMultilevel"/>
    <w:tmpl w:val="54BE56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1F31C35"/>
    <w:multiLevelType w:val="hybridMultilevel"/>
    <w:tmpl w:val="886ACC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8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9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1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9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6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4"/>
  </w:num>
  <w:num w:numId="23">
    <w:abstractNumId w:val="100"/>
  </w:num>
  <w:num w:numId="24">
    <w:abstractNumId w:val="126"/>
  </w:num>
  <w:num w:numId="25">
    <w:abstractNumId w:val="114"/>
  </w:num>
  <w:num w:numId="26">
    <w:abstractNumId w:val="107"/>
  </w:num>
  <w:num w:numId="27">
    <w:abstractNumId w:val="75"/>
  </w:num>
  <w:num w:numId="28">
    <w:abstractNumId w:val="99"/>
  </w:num>
  <w:num w:numId="29">
    <w:abstractNumId w:val="127"/>
  </w:num>
  <w:num w:numId="30">
    <w:abstractNumId w:val="94"/>
  </w:num>
  <w:num w:numId="31">
    <w:abstractNumId w:val="95"/>
  </w:num>
  <w:num w:numId="32">
    <w:abstractNumId w:val="113"/>
  </w:num>
  <w:num w:numId="33">
    <w:abstractNumId w:val="132"/>
  </w:num>
  <w:num w:numId="34">
    <w:abstractNumId w:val="116"/>
  </w:num>
  <w:num w:numId="35">
    <w:abstractNumId w:val="106"/>
  </w:num>
  <w:num w:numId="36">
    <w:abstractNumId w:val="78"/>
  </w:num>
  <w:num w:numId="37">
    <w:abstractNumId w:val="80"/>
  </w:num>
  <w:num w:numId="38">
    <w:abstractNumId w:val="88"/>
  </w:num>
  <w:num w:numId="39">
    <w:abstractNumId w:val="96"/>
  </w:num>
  <w:num w:numId="40">
    <w:abstractNumId w:val="105"/>
  </w:num>
  <w:num w:numId="41">
    <w:abstractNumId w:val="82"/>
  </w:num>
  <w:num w:numId="42">
    <w:abstractNumId w:val="77"/>
  </w:num>
  <w:num w:numId="43">
    <w:abstractNumId w:val="130"/>
  </w:num>
  <w:num w:numId="44">
    <w:abstractNumId w:val="102"/>
  </w:num>
  <w:num w:numId="45">
    <w:abstractNumId w:val="122"/>
  </w:num>
  <w:num w:numId="46">
    <w:abstractNumId w:val="0"/>
  </w:num>
  <w:num w:numId="47">
    <w:abstractNumId w:val="108"/>
  </w:num>
  <w:num w:numId="48">
    <w:abstractNumId w:val="119"/>
  </w:num>
  <w:num w:numId="49">
    <w:abstractNumId w:val="123"/>
  </w:num>
  <w:num w:numId="50">
    <w:abstractNumId w:val="115"/>
  </w:num>
  <w:num w:numId="51">
    <w:abstractNumId w:val="137"/>
  </w:num>
  <w:num w:numId="52">
    <w:abstractNumId w:val="118"/>
  </w:num>
  <w:num w:numId="53">
    <w:abstractNumId w:val="92"/>
  </w:num>
  <w:num w:numId="54">
    <w:abstractNumId w:val="79"/>
  </w:num>
  <w:num w:numId="55">
    <w:abstractNumId w:val="125"/>
  </w:num>
  <w:num w:numId="56">
    <w:abstractNumId w:val="101"/>
  </w:num>
  <w:num w:numId="57">
    <w:abstractNumId w:val="81"/>
  </w:num>
  <w:num w:numId="58">
    <w:abstractNumId w:val="84"/>
  </w:num>
  <w:num w:numId="59">
    <w:abstractNumId w:val="71"/>
  </w:num>
  <w:num w:numId="60">
    <w:abstractNumId w:val="104"/>
  </w:num>
  <w:num w:numId="61">
    <w:abstractNumId w:val="112"/>
  </w:num>
  <w:num w:numId="62">
    <w:abstractNumId w:val="72"/>
  </w:num>
  <w:num w:numId="63">
    <w:abstractNumId w:val="90"/>
  </w:num>
  <w:num w:numId="64">
    <w:abstractNumId w:val="73"/>
  </w:num>
  <w:num w:numId="65">
    <w:abstractNumId w:val="133"/>
  </w:num>
  <w:num w:numId="66">
    <w:abstractNumId w:val="98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1"/>
  </w:num>
  <w:num w:numId="69">
    <w:abstractNumId w:val="128"/>
    <w:lvlOverride w:ilvl="0">
      <w:startOverride w:val="1"/>
    </w:lvlOverride>
  </w:num>
  <w:num w:numId="70">
    <w:abstractNumId w:val="76"/>
  </w:num>
  <w:num w:numId="71">
    <w:abstractNumId w:val="135"/>
  </w:num>
  <w:num w:numId="72">
    <w:abstractNumId w:val="86"/>
  </w:num>
  <w:num w:numId="73">
    <w:abstractNumId w:val="109"/>
  </w:num>
  <w:num w:numId="74">
    <w:abstractNumId w:val="97"/>
  </w:num>
  <w:num w:numId="75">
    <w:abstractNumId w:val="111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0"/>
  </w:num>
  <w:num w:numId="78">
    <w:abstractNumId w:val="134"/>
  </w:num>
  <w:num w:numId="79">
    <w:abstractNumId w:val="89"/>
  </w:num>
  <w:num w:numId="80">
    <w:abstractNumId w:val="110"/>
  </w:num>
  <w:num w:numId="81">
    <w:abstractNumId w:val="136"/>
  </w:num>
  <w:num w:numId="82">
    <w:abstractNumId w:val="91"/>
  </w:num>
  <w:num w:numId="83">
    <w:abstractNumId w:val="1"/>
  </w:num>
  <w:num w:numId="84">
    <w:abstractNumId w:val="131"/>
  </w:num>
  <w:num w:numId="85">
    <w:abstractNumId w:val="129"/>
  </w:num>
  <w:num w:numId="86">
    <w:abstractNumId w:val="83"/>
  </w:num>
  <w:num w:numId="87">
    <w:abstractNumId w:val="1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EAA"/>
    <w:rsid w:val="00016C74"/>
    <w:rsid w:val="000172FE"/>
    <w:rsid w:val="000225D4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8C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7043F"/>
    <w:rsid w:val="00076D8B"/>
    <w:rsid w:val="00077FB6"/>
    <w:rsid w:val="000819F3"/>
    <w:rsid w:val="0009087F"/>
    <w:rsid w:val="00090CBD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104B1E"/>
    <w:rsid w:val="00111C79"/>
    <w:rsid w:val="001124F8"/>
    <w:rsid w:val="0011547D"/>
    <w:rsid w:val="00122376"/>
    <w:rsid w:val="00123C70"/>
    <w:rsid w:val="0012412F"/>
    <w:rsid w:val="0012590A"/>
    <w:rsid w:val="0012598D"/>
    <w:rsid w:val="00131995"/>
    <w:rsid w:val="001324A1"/>
    <w:rsid w:val="0013328C"/>
    <w:rsid w:val="00134962"/>
    <w:rsid w:val="00136C0D"/>
    <w:rsid w:val="00144494"/>
    <w:rsid w:val="001519E9"/>
    <w:rsid w:val="00155DAF"/>
    <w:rsid w:val="00157A6B"/>
    <w:rsid w:val="0016075D"/>
    <w:rsid w:val="0016246B"/>
    <w:rsid w:val="00162A8F"/>
    <w:rsid w:val="00166CFA"/>
    <w:rsid w:val="00167982"/>
    <w:rsid w:val="00170C72"/>
    <w:rsid w:val="001716DB"/>
    <w:rsid w:val="0018103F"/>
    <w:rsid w:val="00185F8B"/>
    <w:rsid w:val="00192F71"/>
    <w:rsid w:val="00193067"/>
    <w:rsid w:val="00195450"/>
    <w:rsid w:val="0019725C"/>
    <w:rsid w:val="00197815"/>
    <w:rsid w:val="001A1D23"/>
    <w:rsid w:val="001A3C31"/>
    <w:rsid w:val="001A6511"/>
    <w:rsid w:val="001C01F9"/>
    <w:rsid w:val="001C325A"/>
    <w:rsid w:val="001C3F34"/>
    <w:rsid w:val="001C53D9"/>
    <w:rsid w:val="001D6802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2466A"/>
    <w:rsid w:val="0023118A"/>
    <w:rsid w:val="00232E7C"/>
    <w:rsid w:val="00232FD8"/>
    <w:rsid w:val="002350E5"/>
    <w:rsid w:val="0023626C"/>
    <w:rsid w:val="00236A91"/>
    <w:rsid w:val="0023759A"/>
    <w:rsid w:val="0023778A"/>
    <w:rsid w:val="00240F02"/>
    <w:rsid w:val="00242D62"/>
    <w:rsid w:val="00243008"/>
    <w:rsid w:val="00243AE6"/>
    <w:rsid w:val="00243D8F"/>
    <w:rsid w:val="00246801"/>
    <w:rsid w:val="00251220"/>
    <w:rsid w:val="002514DE"/>
    <w:rsid w:val="00251B75"/>
    <w:rsid w:val="0025203C"/>
    <w:rsid w:val="00260F79"/>
    <w:rsid w:val="00263B47"/>
    <w:rsid w:val="002652D9"/>
    <w:rsid w:val="00273EB7"/>
    <w:rsid w:val="00274F25"/>
    <w:rsid w:val="002762F8"/>
    <w:rsid w:val="00280464"/>
    <w:rsid w:val="0028377B"/>
    <w:rsid w:val="002848CF"/>
    <w:rsid w:val="0029211F"/>
    <w:rsid w:val="002946EF"/>
    <w:rsid w:val="00297FA1"/>
    <w:rsid w:val="002A08A6"/>
    <w:rsid w:val="002A0DBC"/>
    <w:rsid w:val="002A47D1"/>
    <w:rsid w:val="002A5B42"/>
    <w:rsid w:val="002B0606"/>
    <w:rsid w:val="002B456C"/>
    <w:rsid w:val="002B5044"/>
    <w:rsid w:val="002B5717"/>
    <w:rsid w:val="002B76A5"/>
    <w:rsid w:val="002C589F"/>
    <w:rsid w:val="002C5E6A"/>
    <w:rsid w:val="002D102A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38BB"/>
    <w:rsid w:val="00313930"/>
    <w:rsid w:val="00314F66"/>
    <w:rsid w:val="00317667"/>
    <w:rsid w:val="0031766B"/>
    <w:rsid w:val="00321E72"/>
    <w:rsid w:val="00322BB8"/>
    <w:rsid w:val="003260D1"/>
    <w:rsid w:val="003303E9"/>
    <w:rsid w:val="00330669"/>
    <w:rsid w:val="00330FD1"/>
    <w:rsid w:val="003311F3"/>
    <w:rsid w:val="00332B6A"/>
    <w:rsid w:val="00334224"/>
    <w:rsid w:val="00334232"/>
    <w:rsid w:val="003345FE"/>
    <w:rsid w:val="003404ED"/>
    <w:rsid w:val="003417F7"/>
    <w:rsid w:val="0034341A"/>
    <w:rsid w:val="00343AE8"/>
    <w:rsid w:val="00344FCF"/>
    <w:rsid w:val="00345CCA"/>
    <w:rsid w:val="003539D4"/>
    <w:rsid w:val="00355099"/>
    <w:rsid w:val="0035708A"/>
    <w:rsid w:val="00357BE8"/>
    <w:rsid w:val="0036334A"/>
    <w:rsid w:val="00365234"/>
    <w:rsid w:val="0037230F"/>
    <w:rsid w:val="00372ED5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7ACF"/>
    <w:rsid w:val="003C090C"/>
    <w:rsid w:val="003C164F"/>
    <w:rsid w:val="003C2207"/>
    <w:rsid w:val="003C3CB6"/>
    <w:rsid w:val="003C4CB7"/>
    <w:rsid w:val="003D1F5A"/>
    <w:rsid w:val="003D3D44"/>
    <w:rsid w:val="003D4D5E"/>
    <w:rsid w:val="003D726B"/>
    <w:rsid w:val="003D7C16"/>
    <w:rsid w:val="003E170D"/>
    <w:rsid w:val="003E63F6"/>
    <w:rsid w:val="003E6627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632C"/>
    <w:rsid w:val="00426B53"/>
    <w:rsid w:val="00433EB1"/>
    <w:rsid w:val="004360F5"/>
    <w:rsid w:val="004406A6"/>
    <w:rsid w:val="00440928"/>
    <w:rsid w:val="00443E0B"/>
    <w:rsid w:val="004472DB"/>
    <w:rsid w:val="00461F58"/>
    <w:rsid w:val="00462A31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B0F"/>
    <w:rsid w:val="00513062"/>
    <w:rsid w:val="0051704E"/>
    <w:rsid w:val="00517550"/>
    <w:rsid w:val="00517D87"/>
    <w:rsid w:val="0052048F"/>
    <w:rsid w:val="00520586"/>
    <w:rsid w:val="00520E03"/>
    <w:rsid w:val="0052231C"/>
    <w:rsid w:val="00523C23"/>
    <w:rsid w:val="00524812"/>
    <w:rsid w:val="00524B92"/>
    <w:rsid w:val="00532231"/>
    <w:rsid w:val="005335FE"/>
    <w:rsid w:val="00534967"/>
    <w:rsid w:val="00534CB8"/>
    <w:rsid w:val="00534DFA"/>
    <w:rsid w:val="00535237"/>
    <w:rsid w:val="005405B5"/>
    <w:rsid w:val="00546106"/>
    <w:rsid w:val="00546518"/>
    <w:rsid w:val="00546583"/>
    <w:rsid w:val="00553A57"/>
    <w:rsid w:val="00553B6E"/>
    <w:rsid w:val="00556C74"/>
    <w:rsid w:val="00561A9D"/>
    <w:rsid w:val="005631D9"/>
    <w:rsid w:val="00570124"/>
    <w:rsid w:val="00572EA1"/>
    <w:rsid w:val="00581341"/>
    <w:rsid w:val="005818B2"/>
    <w:rsid w:val="00584DFA"/>
    <w:rsid w:val="00587751"/>
    <w:rsid w:val="005878D5"/>
    <w:rsid w:val="00590263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4A00"/>
    <w:rsid w:val="005D7AA7"/>
    <w:rsid w:val="005D7E4C"/>
    <w:rsid w:val="005E12FD"/>
    <w:rsid w:val="005E3DD2"/>
    <w:rsid w:val="005E7B4E"/>
    <w:rsid w:val="005F137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0437"/>
    <w:rsid w:val="00651B7D"/>
    <w:rsid w:val="00652223"/>
    <w:rsid w:val="0065429A"/>
    <w:rsid w:val="006561C2"/>
    <w:rsid w:val="00661C17"/>
    <w:rsid w:val="006625DF"/>
    <w:rsid w:val="0066755B"/>
    <w:rsid w:val="00667DA0"/>
    <w:rsid w:val="00667F31"/>
    <w:rsid w:val="0067090F"/>
    <w:rsid w:val="006732CC"/>
    <w:rsid w:val="00673731"/>
    <w:rsid w:val="00673C22"/>
    <w:rsid w:val="0067458D"/>
    <w:rsid w:val="00680B79"/>
    <w:rsid w:val="00684527"/>
    <w:rsid w:val="00685336"/>
    <w:rsid w:val="00685381"/>
    <w:rsid w:val="00696966"/>
    <w:rsid w:val="006A6849"/>
    <w:rsid w:val="006B08E2"/>
    <w:rsid w:val="006B3CF3"/>
    <w:rsid w:val="006B43A1"/>
    <w:rsid w:val="006B4939"/>
    <w:rsid w:val="006B7986"/>
    <w:rsid w:val="006C6116"/>
    <w:rsid w:val="006C6F82"/>
    <w:rsid w:val="006D1343"/>
    <w:rsid w:val="006D58F3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F9C"/>
    <w:rsid w:val="00726465"/>
    <w:rsid w:val="00726DAC"/>
    <w:rsid w:val="007321D4"/>
    <w:rsid w:val="00741487"/>
    <w:rsid w:val="00751AF7"/>
    <w:rsid w:val="00752B37"/>
    <w:rsid w:val="007556FF"/>
    <w:rsid w:val="007560EC"/>
    <w:rsid w:val="0075787E"/>
    <w:rsid w:val="00761011"/>
    <w:rsid w:val="007628EE"/>
    <w:rsid w:val="00766900"/>
    <w:rsid w:val="007705A5"/>
    <w:rsid w:val="00771E29"/>
    <w:rsid w:val="007738A8"/>
    <w:rsid w:val="00773DD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3B92"/>
    <w:rsid w:val="007A0938"/>
    <w:rsid w:val="007A1D59"/>
    <w:rsid w:val="007A439E"/>
    <w:rsid w:val="007A5BD1"/>
    <w:rsid w:val="007A681C"/>
    <w:rsid w:val="007A6A39"/>
    <w:rsid w:val="007A6BF1"/>
    <w:rsid w:val="007A7CFF"/>
    <w:rsid w:val="007B29BE"/>
    <w:rsid w:val="007B5153"/>
    <w:rsid w:val="007B6A8B"/>
    <w:rsid w:val="007C18F1"/>
    <w:rsid w:val="007D07A7"/>
    <w:rsid w:val="007D0EA7"/>
    <w:rsid w:val="007D7C50"/>
    <w:rsid w:val="007E216D"/>
    <w:rsid w:val="007E4290"/>
    <w:rsid w:val="007E756B"/>
    <w:rsid w:val="007F3FB7"/>
    <w:rsid w:val="007F7125"/>
    <w:rsid w:val="0080108A"/>
    <w:rsid w:val="00804801"/>
    <w:rsid w:val="00810668"/>
    <w:rsid w:val="00813F81"/>
    <w:rsid w:val="00817246"/>
    <w:rsid w:val="00820936"/>
    <w:rsid w:val="00821577"/>
    <w:rsid w:val="00822D3A"/>
    <w:rsid w:val="00832D0A"/>
    <w:rsid w:val="008335EA"/>
    <w:rsid w:val="0084077D"/>
    <w:rsid w:val="00841506"/>
    <w:rsid w:val="00841A6F"/>
    <w:rsid w:val="00845803"/>
    <w:rsid w:val="00847BAA"/>
    <w:rsid w:val="008515B6"/>
    <w:rsid w:val="00855B41"/>
    <w:rsid w:val="00857518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C75C0"/>
    <w:rsid w:val="008D121B"/>
    <w:rsid w:val="008D2928"/>
    <w:rsid w:val="008D3021"/>
    <w:rsid w:val="008D6280"/>
    <w:rsid w:val="008E6130"/>
    <w:rsid w:val="008E6AA9"/>
    <w:rsid w:val="008E7D64"/>
    <w:rsid w:val="008F389C"/>
    <w:rsid w:val="008F3E51"/>
    <w:rsid w:val="008F7BD0"/>
    <w:rsid w:val="00900494"/>
    <w:rsid w:val="009027A3"/>
    <w:rsid w:val="0090331E"/>
    <w:rsid w:val="00905DFC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0A66"/>
    <w:rsid w:val="00953802"/>
    <w:rsid w:val="00953C23"/>
    <w:rsid w:val="00962A7A"/>
    <w:rsid w:val="00963295"/>
    <w:rsid w:val="00965713"/>
    <w:rsid w:val="00965F6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26A3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9F7AA3"/>
    <w:rsid w:val="00A01EBE"/>
    <w:rsid w:val="00A10D5C"/>
    <w:rsid w:val="00A1227A"/>
    <w:rsid w:val="00A140F7"/>
    <w:rsid w:val="00A154B7"/>
    <w:rsid w:val="00A15A79"/>
    <w:rsid w:val="00A23E2D"/>
    <w:rsid w:val="00A2572E"/>
    <w:rsid w:val="00A33B7C"/>
    <w:rsid w:val="00A4059F"/>
    <w:rsid w:val="00A40714"/>
    <w:rsid w:val="00A40BDF"/>
    <w:rsid w:val="00A41B88"/>
    <w:rsid w:val="00A44B30"/>
    <w:rsid w:val="00A51D5D"/>
    <w:rsid w:val="00A5705A"/>
    <w:rsid w:val="00A600E3"/>
    <w:rsid w:val="00A6057B"/>
    <w:rsid w:val="00A639E3"/>
    <w:rsid w:val="00A72612"/>
    <w:rsid w:val="00A73BFA"/>
    <w:rsid w:val="00A773C9"/>
    <w:rsid w:val="00A77A16"/>
    <w:rsid w:val="00A805FF"/>
    <w:rsid w:val="00A8505C"/>
    <w:rsid w:val="00A900CC"/>
    <w:rsid w:val="00A9038A"/>
    <w:rsid w:val="00A92723"/>
    <w:rsid w:val="00A93A52"/>
    <w:rsid w:val="00A94355"/>
    <w:rsid w:val="00A9572E"/>
    <w:rsid w:val="00A95FEE"/>
    <w:rsid w:val="00A96E27"/>
    <w:rsid w:val="00AA02AB"/>
    <w:rsid w:val="00AB54F8"/>
    <w:rsid w:val="00AB67FF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2653"/>
    <w:rsid w:val="00B20653"/>
    <w:rsid w:val="00B21EC0"/>
    <w:rsid w:val="00B22B2F"/>
    <w:rsid w:val="00B24E19"/>
    <w:rsid w:val="00B26A26"/>
    <w:rsid w:val="00B26C2C"/>
    <w:rsid w:val="00B27CCD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71B9D"/>
    <w:rsid w:val="00B724B8"/>
    <w:rsid w:val="00B86662"/>
    <w:rsid w:val="00B910E8"/>
    <w:rsid w:val="00B91F40"/>
    <w:rsid w:val="00B924FC"/>
    <w:rsid w:val="00B93617"/>
    <w:rsid w:val="00BA0806"/>
    <w:rsid w:val="00BA223C"/>
    <w:rsid w:val="00BA5DEA"/>
    <w:rsid w:val="00BA7D87"/>
    <w:rsid w:val="00BB0961"/>
    <w:rsid w:val="00BB6F06"/>
    <w:rsid w:val="00BC11B7"/>
    <w:rsid w:val="00BC2E05"/>
    <w:rsid w:val="00BC3DAC"/>
    <w:rsid w:val="00BD0465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07093"/>
    <w:rsid w:val="00C12145"/>
    <w:rsid w:val="00C12384"/>
    <w:rsid w:val="00C12B9A"/>
    <w:rsid w:val="00C12FA4"/>
    <w:rsid w:val="00C21FA7"/>
    <w:rsid w:val="00C236C0"/>
    <w:rsid w:val="00C23A45"/>
    <w:rsid w:val="00C2467E"/>
    <w:rsid w:val="00C2544E"/>
    <w:rsid w:val="00C30AF4"/>
    <w:rsid w:val="00C33106"/>
    <w:rsid w:val="00C33F9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8E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395A"/>
    <w:rsid w:val="00CB550A"/>
    <w:rsid w:val="00CB6141"/>
    <w:rsid w:val="00CC13BC"/>
    <w:rsid w:val="00CC3810"/>
    <w:rsid w:val="00CC4C3A"/>
    <w:rsid w:val="00CC6D7C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33D2"/>
    <w:rsid w:val="00D05065"/>
    <w:rsid w:val="00D13911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5F9D"/>
    <w:rsid w:val="00D51A0B"/>
    <w:rsid w:val="00D52133"/>
    <w:rsid w:val="00D52640"/>
    <w:rsid w:val="00D535DC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5CA2"/>
    <w:rsid w:val="00D77DCB"/>
    <w:rsid w:val="00D803E8"/>
    <w:rsid w:val="00D80639"/>
    <w:rsid w:val="00D82D37"/>
    <w:rsid w:val="00D84AC7"/>
    <w:rsid w:val="00D90031"/>
    <w:rsid w:val="00D904EF"/>
    <w:rsid w:val="00D92448"/>
    <w:rsid w:val="00DA4ADE"/>
    <w:rsid w:val="00DA5A22"/>
    <w:rsid w:val="00DA5FAE"/>
    <w:rsid w:val="00DA7E38"/>
    <w:rsid w:val="00DB109A"/>
    <w:rsid w:val="00DB3F27"/>
    <w:rsid w:val="00DC0DB5"/>
    <w:rsid w:val="00DC141A"/>
    <w:rsid w:val="00DC15DC"/>
    <w:rsid w:val="00DC2470"/>
    <w:rsid w:val="00DD5546"/>
    <w:rsid w:val="00DE2870"/>
    <w:rsid w:val="00DE4CCA"/>
    <w:rsid w:val="00DE5F20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373E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3B6"/>
    <w:rsid w:val="00E45FB8"/>
    <w:rsid w:val="00E47073"/>
    <w:rsid w:val="00E52245"/>
    <w:rsid w:val="00E523D9"/>
    <w:rsid w:val="00E539E3"/>
    <w:rsid w:val="00E553C1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5BD1"/>
    <w:rsid w:val="00EF675E"/>
    <w:rsid w:val="00F0047B"/>
    <w:rsid w:val="00F00D29"/>
    <w:rsid w:val="00F017EB"/>
    <w:rsid w:val="00F030B1"/>
    <w:rsid w:val="00F0659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AFC"/>
    <w:rsid w:val="00F35249"/>
    <w:rsid w:val="00F40058"/>
    <w:rsid w:val="00F42D9E"/>
    <w:rsid w:val="00F4488D"/>
    <w:rsid w:val="00F44B29"/>
    <w:rsid w:val="00F463E8"/>
    <w:rsid w:val="00F50823"/>
    <w:rsid w:val="00F5198B"/>
    <w:rsid w:val="00F53BA0"/>
    <w:rsid w:val="00F53D21"/>
    <w:rsid w:val="00F5748E"/>
    <w:rsid w:val="00F62C5C"/>
    <w:rsid w:val="00F76429"/>
    <w:rsid w:val="00F76FAB"/>
    <w:rsid w:val="00F80910"/>
    <w:rsid w:val="00F80C03"/>
    <w:rsid w:val="00F81A1F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9B26A3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1.xml"/><Relationship Id="rId42" Type="http://schemas.openxmlformats.org/officeDocument/2006/relationships/footer" Target="footer11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footer" Target="footer6.xml"/><Relationship Id="rId41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eader" Target="header13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10" Type="http://schemas.openxmlformats.org/officeDocument/2006/relationships/image" Target="media/image1.png"/><Relationship Id="rId19" Type="http://schemas.openxmlformats.org/officeDocument/2006/relationships/hyperlink" Target="mailto:Kamyshanchenko.UA@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C5848-F082-4645-A2CB-7F5EBEAB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76</Pages>
  <Words>24169</Words>
  <Characters>137769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161615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55</cp:revision>
  <cp:lastPrinted>2015-12-29T14:27:00Z</cp:lastPrinted>
  <dcterms:created xsi:type="dcterms:W3CDTF">2016-01-18T07:59:00Z</dcterms:created>
  <dcterms:modified xsi:type="dcterms:W3CDTF">2016-06-27T12:01:00Z</dcterms:modified>
</cp:coreProperties>
</file>