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D8482A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A33D5" w:rsidRPr="00CA33D5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34B2D" w:rsidRPr="00E70D32" w:rsidRDefault="00534B2D" w:rsidP="00534B2D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534B2D" w:rsidRPr="00E70D32" w:rsidRDefault="00534B2D" w:rsidP="00534B2D">
      <w:pPr>
        <w:ind w:firstLine="6"/>
        <w:rPr>
          <w:sz w:val="24"/>
          <w:szCs w:val="24"/>
        </w:rPr>
      </w:pP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 w:rsidR="004D4406">
        <w:rPr>
          <w:sz w:val="24"/>
          <w:szCs w:val="24"/>
        </w:rPr>
        <w:t>17</w:t>
      </w:r>
      <w:r>
        <w:rPr>
          <w:sz w:val="24"/>
          <w:szCs w:val="24"/>
        </w:rPr>
        <w:t>»</w:t>
      </w:r>
      <w:r w:rsidRPr="00546857">
        <w:rPr>
          <w:sz w:val="24"/>
          <w:szCs w:val="24"/>
        </w:rPr>
        <w:t xml:space="preserve">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534B2D" w:rsidRPr="00E70D32" w:rsidRDefault="00534B2D" w:rsidP="00534B2D">
      <w:pPr>
        <w:ind w:firstLine="0"/>
        <w:jc w:val="left"/>
        <w:rPr>
          <w:sz w:val="24"/>
          <w:szCs w:val="24"/>
        </w:rPr>
      </w:pP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3</w:t>
      </w:r>
      <w:r w:rsidR="00B35A63">
        <w:rPr>
          <w:b/>
          <w:kern w:val="36"/>
          <w:sz w:val="24"/>
          <w:szCs w:val="24"/>
        </w:rPr>
        <w:t>8</w:t>
      </w:r>
      <w:r w:rsidR="001547EE">
        <w:rPr>
          <w:b/>
          <w:kern w:val="36"/>
          <w:sz w:val="24"/>
          <w:szCs w:val="24"/>
        </w:rPr>
        <w:t>0</w:t>
      </w:r>
      <w:r w:rsidRPr="00E70D32">
        <w:rPr>
          <w:b/>
          <w:kern w:val="36"/>
          <w:sz w:val="24"/>
          <w:szCs w:val="24"/>
        </w:rPr>
        <w:t>-ВР-18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</w:t>
      </w:r>
      <w:r w:rsidR="004D4406">
        <w:rPr>
          <w:b/>
          <w:kern w:val="36"/>
          <w:sz w:val="24"/>
          <w:szCs w:val="24"/>
        </w:rPr>
        <w:t>17</w:t>
      </w:r>
      <w:r w:rsidRPr="00E70D32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октября</w:t>
      </w:r>
      <w:r w:rsidRPr="00E70D32">
        <w:rPr>
          <w:b/>
          <w:kern w:val="36"/>
          <w:sz w:val="24"/>
          <w:szCs w:val="24"/>
        </w:rPr>
        <w:t xml:space="preserve"> 2018 года</w:t>
      </w: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534B2D" w:rsidRPr="00382A07" w:rsidRDefault="00534B2D" w:rsidP="00534B2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Pr="002D1B59">
        <w:rPr>
          <w:b/>
          <w:sz w:val="24"/>
          <w:szCs w:val="24"/>
        </w:rPr>
        <w:t xml:space="preserve">Договора на поставку </w:t>
      </w:r>
      <w:r w:rsidR="001547EE" w:rsidRPr="001547EE">
        <w:rPr>
          <w:b/>
          <w:sz w:val="24"/>
          <w:szCs w:val="24"/>
        </w:rPr>
        <w:t>разрядников</w:t>
      </w:r>
      <w:r w:rsidR="001547EE" w:rsidRPr="002D1B59">
        <w:rPr>
          <w:b/>
          <w:sz w:val="24"/>
          <w:szCs w:val="24"/>
        </w:rPr>
        <w:t xml:space="preserve"> </w:t>
      </w:r>
      <w:r w:rsidRPr="002D1B59">
        <w:rPr>
          <w:b/>
          <w:sz w:val="24"/>
          <w:szCs w:val="24"/>
        </w:rPr>
        <w:t>для нужд ПАО «МРСК Центра» (филиал</w:t>
      </w:r>
      <w:r>
        <w:rPr>
          <w:b/>
          <w:sz w:val="24"/>
          <w:szCs w:val="24"/>
        </w:rPr>
        <w:t>а</w:t>
      </w:r>
      <w:r w:rsidRPr="002D1B59">
        <w:rPr>
          <w:b/>
          <w:sz w:val="24"/>
          <w:szCs w:val="24"/>
        </w:rPr>
        <w:t xml:space="preserve"> «Воронежэнерго»)</w:t>
      </w:r>
    </w:p>
    <w:p w:rsidR="00534B2D" w:rsidRPr="00382A07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534B2D" w:rsidRPr="00382A07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B7264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032BC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32BCB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D15387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D15387" w:rsidRPr="00A27496">
          <w:rPr>
            <w:rStyle w:val="a7"/>
            <w:sz w:val="24"/>
            <w:szCs w:val="24"/>
            <w:lang w:val="en-US"/>
          </w:rPr>
          <w:t>Zaitseva</w:t>
        </w:r>
        <w:r w:rsidR="00D15387" w:rsidRPr="00A27496">
          <w:rPr>
            <w:rStyle w:val="a7"/>
            <w:sz w:val="24"/>
            <w:szCs w:val="24"/>
          </w:rPr>
          <w:t>.</w:t>
        </w:r>
        <w:r w:rsidR="00D15387" w:rsidRPr="00A27496">
          <w:rPr>
            <w:rStyle w:val="a7"/>
            <w:sz w:val="24"/>
            <w:szCs w:val="24"/>
            <w:lang w:val="en-US"/>
          </w:rPr>
          <w:t>AA</w:t>
        </w:r>
        <w:r w:rsidR="00D15387" w:rsidRPr="00A27496">
          <w:rPr>
            <w:rStyle w:val="a7"/>
            <w:sz w:val="24"/>
            <w:szCs w:val="24"/>
          </w:rPr>
          <w:t>@</w:t>
        </w:r>
        <w:r w:rsidR="00D15387" w:rsidRPr="00A27496">
          <w:rPr>
            <w:rStyle w:val="a7"/>
            <w:sz w:val="24"/>
            <w:szCs w:val="24"/>
            <w:lang w:val="en-US"/>
          </w:rPr>
          <w:t>mrsk</w:t>
        </w:r>
        <w:r w:rsidR="00D15387" w:rsidRPr="00A27496">
          <w:rPr>
            <w:rStyle w:val="a7"/>
            <w:sz w:val="24"/>
            <w:szCs w:val="24"/>
          </w:rPr>
          <w:t>-1.</w:t>
        </w:r>
        <w:r w:rsidR="00D15387" w:rsidRPr="00A27496">
          <w:rPr>
            <w:rStyle w:val="a7"/>
            <w:sz w:val="24"/>
            <w:szCs w:val="24"/>
            <w:lang w:val="en-US"/>
          </w:rPr>
          <w:t>ru</w:t>
        </w:r>
      </w:hyperlink>
      <w:r w:rsidR="00D15387" w:rsidRPr="00A27496">
        <w:rPr>
          <w:rStyle w:val="a7"/>
          <w:sz w:val="24"/>
          <w:szCs w:val="24"/>
        </w:rPr>
        <w:t>,</w:t>
      </w:r>
      <w:r w:rsidR="00D15387" w:rsidRPr="00A27496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D15387" w:rsidRPr="003424AA">
          <w:rPr>
            <w:rStyle w:val="a7"/>
            <w:sz w:val="24"/>
            <w:szCs w:val="24"/>
            <w:lang w:val="en-US"/>
          </w:rPr>
          <w:t>Lescheva</w:t>
        </w:r>
        <w:r w:rsidR="00D15387" w:rsidRPr="003424AA">
          <w:rPr>
            <w:rStyle w:val="a7"/>
            <w:sz w:val="24"/>
            <w:szCs w:val="24"/>
          </w:rPr>
          <w:t>.</w:t>
        </w:r>
        <w:r w:rsidR="00D15387" w:rsidRPr="003424AA">
          <w:rPr>
            <w:rStyle w:val="a7"/>
            <w:sz w:val="24"/>
            <w:szCs w:val="24"/>
            <w:lang w:val="en-US"/>
          </w:rPr>
          <w:t>EN</w:t>
        </w:r>
        <w:r w:rsidR="00D15387" w:rsidRPr="003424AA">
          <w:rPr>
            <w:rStyle w:val="a7"/>
            <w:sz w:val="24"/>
            <w:szCs w:val="24"/>
          </w:rPr>
          <w:t>@</w:t>
        </w:r>
        <w:r w:rsidR="00D15387" w:rsidRPr="003424AA">
          <w:rPr>
            <w:rStyle w:val="a7"/>
            <w:sz w:val="24"/>
            <w:szCs w:val="24"/>
            <w:lang w:val="en-US"/>
          </w:rPr>
          <w:t>mrsk</w:t>
        </w:r>
        <w:r w:rsidR="00D15387" w:rsidRPr="003424AA">
          <w:rPr>
            <w:rStyle w:val="a7"/>
            <w:sz w:val="24"/>
            <w:szCs w:val="24"/>
          </w:rPr>
          <w:t>-1.</w:t>
        </w:r>
        <w:r w:rsidR="00D15387" w:rsidRPr="003424AA">
          <w:rPr>
            <w:rStyle w:val="a7"/>
            <w:sz w:val="24"/>
            <w:szCs w:val="24"/>
            <w:lang w:val="en-US"/>
          </w:rPr>
          <w:t>ru</w:t>
        </w:r>
      </w:hyperlink>
      <w:r w:rsidR="00D15387" w:rsidRPr="003424AA">
        <w:rPr>
          <w:rStyle w:val="a7"/>
          <w:sz w:val="24"/>
          <w:szCs w:val="24"/>
        </w:rPr>
        <w:t>.</w:t>
      </w:r>
      <w:r w:rsidR="00D15387" w:rsidRPr="003424AA">
        <w:rPr>
          <w:sz w:val="24"/>
          <w:szCs w:val="24"/>
        </w:rPr>
        <w:t xml:space="preserve"> </w:t>
      </w:r>
      <w:r w:rsidR="00D15387" w:rsidRPr="003424AA">
        <w:rPr>
          <w:iCs/>
          <w:sz w:val="24"/>
          <w:szCs w:val="24"/>
        </w:rPr>
        <w:t>Извещением</w:t>
      </w:r>
      <w:r w:rsidR="00D15387" w:rsidRPr="003424AA">
        <w:rPr>
          <w:sz w:val="24"/>
          <w:szCs w:val="24"/>
        </w:rPr>
        <w:t xml:space="preserve"> о проведении открытого </w:t>
      </w:r>
      <w:r w:rsidR="00D15387" w:rsidRPr="003424AA">
        <w:rPr>
          <w:iCs/>
          <w:sz w:val="24"/>
          <w:szCs w:val="24"/>
        </w:rPr>
        <w:t>запроса предложений</w:t>
      </w:r>
      <w:r w:rsidR="00D15387" w:rsidRPr="003424AA">
        <w:rPr>
          <w:sz w:val="24"/>
          <w:szCs w:val="24"/>
        </w:rPr>
        <w:t xml:space="preserve">, опубликованным </w:t>
      </w:r>
      <w:r w:rsidR="00D15387" w:rsidRPr="003424AA">
        <w:rPr>
          <w:b/>
          <w:sz w:val="24"/>
          <w:szCs w:val="24"/>
        </w:rPr>
        <w:t>«</w:t>
      </w:r>
      <w:r w:rsidR="00205322">
        <w:rPr>
          <w:b/>
          <w:sz w:val="24"/>
          <w:szCs w:val="24"/>
        </w:rPr>
        <w:t>1</w:t>
      </w:r>
      <w:r w:rsidR="00D15387">
        <w:rPr>
          <w:b/>
          <w:sz w:val="24"/>
          <w:szCs w:val="24"/>
        </w:rPr>
        <w:t>8</w:t>
      </w:r>
      <w:r w:rsidR="00D15387" w:rsidRPr="003424AA">
        <w:rPr>
          <w:b/>
          <w:sz w:val="24"/>
          <w:szCs w:val="24"/>
        </w:rPr>
        <w:t xml:space="preserve">» </w:t>
      </w:r>
      <w:r w:rsidR="00D15387">
        <w:rPr>
          <w:b/>
          <w:sz w:val="24"/>
          <w:szCs w:val="24"/>
        </w:rPr>
        <w:t>октября</w:t>
      </w:r>
      <w:r w:rsidR="00D15387" w:rsidRPr="003424AA">
        <w:rPr>
          <w:b/>
          <w:sz w:val="24"/>
          <w:szCs w:val="24"/>
        </w:rPr>
        <w:t xml:space="preserve"> 2018 г.</w:t>
      </w:r>
      <w:r w:rsidR="00D15387" w:rsidRPr="003424AA">
        <w:rPr>
          <w:sz w:val="24"/>
          <w:szCs w:val="24"/>
        </w:rPr>
        <w:t xml:space="preserve"> н</w:t>
      </w:r>
      <w:r w:rsidR="00D15387" w:rsidRPr="00382A07">
        <w:rPr>
          <w:sz w:val="24"/>
          <w:szCs w:val="24"/>
        </w:rPr>
        <w:t>а официальном сайте (</w:t>
      </w:r>
      <w:hyperlink r:id="rId19" w:history="1">
        <w:r w:rsidR="00D15387" w:rsidRPr="00382A07">
          <w:rPr>
            <w:rStyle w:val="a7"/>
            <w:color w:val="auto"/>
            <w:sz w:val="24"/>
            <w:szCs w:val="24"/>
          </w:rPr>
          <w:t>www.zakupki.</w:t>
        </w:r>
        <w:r w:rsidR="00D15387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D15387" w:rsidRPr="00382A07">
          <w:rPr>
            <w:rStyle w:val="a7"/>
            <w:color w:val="auto"/>
            <w:sz w:val="24"/>
            <w:szCs w:val="24"/>
          </w:rPr>
          <w:t>.ru</w:t>
        </w:r>
      </w:hyperlink>
      <w:r w:rsidR="00D15387" w:rsidRPr="00382A07">
        <w:rPr>
          <w:sz w:val="24"/>
          <w:szCs w:val="24"/>
        </w:rPr>
        <w:t>),</w:t>
      </w:r>
      <w:r w:rsidR="00D15387" w:rsidRPr="00382A07">
        <w:rPr>
          <w:iCs/>
          <w:sz w:val="24"/>
          <w:szCs w:val="24"/>
        </w:rPr>
        <w:t xml:space="preserve"> </w:t>
      </w:r>
      <w:r w:rsidR="00D15387" w:rsidRPr="00382A07">
        <w:rPr>
          <w:sz w:val="24"/>
          <w:szCs w:val="24"/>
        </w:rPr>
        <w:t xml:space="preserve">на сайте </w:t>
      </w:r>
      <w:r w:rsidR="00D15387" w:rsidRPr="00382A07">
        <w:rPr>
          <w:iCs/>
          <w:sz w:val="24"/>
          <w:szCs w:val="24"/>
        </w:rPr>
        <w:t>ПАО «МРСК Центра»</w:t>
      </w:r>
      <w:r w:rsidR="00D15387" w:rsidRPr="00382A07">
        <w:rPr>
          <w:sz w:val="24"/>
          <w:szCs w:val="24"/>
        </w:rPr>
        <w:t xml:space="preserve"> (</w:t>
      </w:r>
      <w:hyperlink r:id="rId20" w:history="1">
        <w:r w:rsidR="00D15387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D15387" w:rsidRPr="00382A07">
        <w:rPr>
          <w:sz w:val="24"/>
          <w:szCs w:val="24"/>
        </w:rPr>
        <w:t xml:space="preserve">), на сайте ЭТП, указанном в п. </w:t>
      </w:r>
      <w:r w:rsidR="00D15387">
        <w:fldChar w:fldCharType="begin"/>
      </w:r>
      <w:r w:rsidR="00D15387">
        <w:instrText xml:space="preserve"> REF _Ref440269836 \r \h  \* MERGEFORMAT </w:instrText>
      </w:r>
      <w:r w:rsidR="00D15387">
        <w:fldChar w:fldCharType="separate"/>
      </w:r>
      <w:r w:rsidR="00032BCB" w:rsidRPr="00032BCB">
        <w:rPr>
          <w:sz w:val="24"/>
          <w:szCs w:val="24"/>
        </w:rPr>
        <w:t>1.1.2</w:t>
      </w:r>
      <w:r w:rsidR="00D15387">
        <w:fldChar w:fldCharType="end"/>
      </w:r>
      <w:r w:rsidR="00D15387" w:rsidRPr="00382A07">
        <w:rPr>
          <w:sz w:val="24"/>
          <w:szCs w:val="24"/>
        </w:rPr>
        <w:t xml:space="preserve"> настоящей Документации, </w:t>
      </w:r>
      <w:r w:rsidR="00D15387" w:rsidRPr="00382A07">
        <w:rPr>
          <w:iCs/>
          <w:sz w:val="24"/>
          <w:szCs w:val="24"/>
        </w:rPr>
        <w:t xml:space="preserve"> приг</w:t>
      </w:r>
      <w:r w:rsidR="00D15387" w:rsidRPr="00382A07">
        <w:rPr>
          <w:sz w:val="24"/>
          <w:szCs w:val="24"/>
        </w:rPr>
        <w:t xml:space="preserve">ласило юридических лиц и физических лиц (в т. ч. индивидуальных предпринимателей) </w:t>
      </w:r>
      <w:r w:rsidR="00D15387" w:rsidRPr="00C138E5">
        <w:rPr>
          <w:sz w:val="24"/>
          <w:szCs w:val="24"/>
        </w:rPr>
        <w:t xml:space="preserve">являющихся </w:t>
      </w:r>
      <w:r w:rsidR="00D15387" w:rsidRPr="003424AA">
        <w:rPr>
          <w:sz w:val="24"/>
          <w:szCs w:val="24"/>
        </w:rPr>
        <w:t xml:space="preserve">субъектами малого </w:t>
      </w:r>
      <w:r w:rsidR="00D15387" w:rsidRPr="00205322">
        <w:rPr>
          <w:sz w:val="24"/>
          <w:szCs w:val="24"/>
        </w:rPr>
        <w:t xml:space="preserve">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</w:t>
      </w:r>
      <w:r w:rsidR="00D15387" w:rsidRPr="008A51D2">
        <w:rPr>
          <w:sz w:val="24"/>
          <w:szCs w:val="24"/>
        </w:rPr>
        <w:t xml:space="preserve">Открытого </w:t>
      </w:r>
      <w:r w:rsidR="00D15387" w:rsidRPr="00B71211">
        <w:rPr>
          <w:sz w:val="24"/>
          <w:szCs w:val="24"/>
        </w:rPr>
        <w:t xml:space="preserve">запроса предложений (далее – запрос предложений) на право заключения Договора на поставку </w:t>
      </w:r>
      <w:r w:rsidR="002F03C7" w:rsidRPr="00A17E46">
        <w:rPr>
          <w:iCs/>
          <w:sz w:val="24"/>
        </w:rPr>
        <w:t>разрядников</w:t>
      </w:r>
      <w:r w:rsidR="002F03C7" w:rsidRPr="00B71211">
        <w:rPr>
          <w:sz w:val="24"/>
          <w:szCs w:val="24"/>
        </w:rPr>
        <w:t xml:space="preserve"> </w:t>
      </w:r>
      <w:r w:rsidR="00D15387" w:rsidRPr="00B71211">
        <w:rPr>
          <w:sz w:val="24"/>
          <w:szCs w:val="24"/>
        </w:rPr>
        <w:t>для</w:t>
      </w:r>
      <w:r w:rsidR="00D15387" w:rsidRPr="00205322">
        <w:rPr>
          <w:sz w:val="24"/>
          <w:szCs w:val="24"/>
        </w:rPr>
        <w:t xml:space="preserve"> нужд ПАО</w:t>
      </w:r>
      <w:r w:rsidR="00D15387" w:rsidRPr="008A51D2">
        <w:rPr>
          <w:sz w:val="24"/>
          <w:szCs w:val="24"/>
        </w:rPr>
        <w:t xml:space="preserve"> «МРСК Центра» (филиала </w:t>
      </w:r>
      <w:r w:rsidR="00D15387" w:rsidRPr="00205322">
        <w:rPr>
          <w:sz w:val="24"/>
          <w:szCs w:val="24"/>
        </w:rPr>
        <w:t>«Воронежэнерго»), расположенного по адресу: РФ, 394033, г. Воронеж, ул. Арзамасская, 2)</w:t>
      </w:r>
      <w:r w:rsidRPr="0020532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435B7">
        <w:rPr>
          <w:sz w:val="24"/>
          <w:szCs w:val="24"/>
        </w:rPr>
        <w:t xml:space="preserve">Настоящий </w:t>
      </w:r>
      <w:r w:rsidR="004B5EB3" w:rsidRPr="00B435B7">
        <w:rPr>
          <w:sz w:val="24"/>
          <w:szCs w:val="24"/>
        </w:rPr>
        <w:t>З</w:t>
      </w:r>
      <w:r w:rsidRPr="00B435B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B435B7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C33E38" w:rsidRPr="00B435B7">
          <w:rPr>
            <w:rStyle w:val="a7"/>
            <w:sz w:val="24"/>
            <w:szCs w:val="24"/>
          </w:rPr>
          <w:t>etp.rosseti.ru</w:t>
        </w:r>
      </w:hyperlink>
      <w:r w:rsidR="00914CDF" w:rsidRPr="00B435B7">
        <w:rPr>
          <w:sz w:val="24"/>
          <w:szCs w:val="24"/>
        </w:rPr>
        <w:t xml:space="preserve"> </w:t>
      </w:r>
      <w:r w:rsidR="00702B2C" w:rsidRPr="00B435B7">
        <w:rPr>
          <w:sz w:val="24"/>
          <w:szCs w:val="24"/>
        </w:rPr>
        <w:t>(далее — ЭТП)</w:t>
      </w:r>
      <w:r w:rsidR="005B75A6" w:rsidRPr="00B435B7">
        <w:rPr>
          <w:sz w:val="24"/>
          <w:szCs w:val="24"/>
        </w:rPr>
        <w:t>.</w:t>
      </w:r>
      <w:bookmarkEnd w:id="14"/>
    </w:p>
    <w:p w:rsidR="00717F60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435B7">
        <w:rPr>
          <w:sz w:val="24"/>
          <w:szCs w:val="24"/>
        </w:rPr>
        <w:t>Заказчик</w:t>
      </w:r>
      <w:r w:rsidR="00702B2C" w:rsidRPr="00B435B7">
        <w:rPr>
          <w:sz w:val="24"/>
          <w:szCs w:val="24"/>
        </w:rPr>
        <w:t xml:space="preserve">: </w:t>
      </w:r>
      <w:r w:rsidR="00702B2C" w:rsidRPr="00B435B7">
        <w:rPr>
          <w:iCs/>
          <w:sz w:val="24"/>
          <w:szCs w:val="24"/>
        </w:rPr>
        <w:t>ПАО «МРСК Центра».</w:t>
      </w:r>
      <w:r w:rsidRPr="00B435B7">
        <w:rPr>
          <w:rStyle w:val="aa"/>
          <w:sz w:val="24"/>
          <w:szCs w:val="24"/>
        </w:rPr>
        <w:t xml:space="preserve"> </w:t>
      </w:r>
      <w:bookmarkEnd w:id="15"/>
    </w:p>
    <w:p w:rsidR="008C4223" w:rsidRPr="005A23D1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5A23D1">
        <w:rPr>
          <w:sz w:val="24"/>
          <w:szCs w:val="24"/>
        </w:rPr>
        <w:t>Предмет З</w:t>
      </w:r>
      <w:r w:rsidR="00717F60" w:rsidRPr="005A23D1">
        <w:rPr>
          <w:sz w:val="24"/>
          <w:szCs w:val="24"/>
        </w:rPr>
        <w:t>апроса предложений</w:t>
      </w:r>
      <w:r w:rsidR="00702B2C" w:rsidRPr="005A23D1">
        <w:rPr>
          <w:sz w:val="24"/>
          <w:szCs w:val="24"/>
        </w:rPr>
        <w:t>:</w:t>
      </w:r>
      <w:bookmarkEnd w:id="16"/>
    </w:p>
    <w:p w:rsidR="00A40714" w:rsidRPr="005A23D1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A23D1">
        <w:rPr>
          <w:b/>
          <w:sz w:val="24"/>
          <w:szCs w:val="24"/>
          <w:u w:val="single"/>
        </w:rPr>
        <w:t>Лот №1:</w:t>
      </w:r>
      <w:r w:rsidR="00717F60" w:rsidRPr="005A23D1">
        <w:rPr>
          <w:sz w:val="24"/>
          <w:szCs w:val="24"/>
        </w:rPr>
        <w:t xml:space="preserve"> право заключения </w:t>
      </w:r>
      <w:r w:rsidR="00123C70" w:rsidRPr="005A23D1">
        <w:rPr>
          <w:sz w:val="24"/>
          <w:szCs w:val="24"/>
        </w:rPr>
        <w:t>Договор</w:t>
      </w:r>
      <w:r w:rsidR="00275D67" w:rsidRPr="005A23D1">
        <w:rPr>
          <w:sz w:val="24"/>
          <w:szCs w:val="24"/>
        </w:rPr>
        <w:t>а</w:t>
      </w:r>
      <w:r w:rsidR="00A40714" w:rsidRPr="005A23D1">
        <w:rPr>
          <w:sz w:val="24"/>
          <w:szCs w:val="24"/>
        </w:rPr>
        <w:t xml:space="preserve"> </w:t>
      </w:r>
      <w:r w:rsidR="00275D67" w:rsidRPr="005A23D1">
        <w:rPr>
          <w:iCs/>
          <w:sz w:val="24"/>
          <w:szCs w:val="24"/>
        </w:rPr>
        <w:t xml:space="preserve">на </w:t>
      </w:r>
      <w:r w:rsidR="00275D67" w:rsidRPr="00C44EDA">
        <w:rPr>
          <w:sz w:val="24"/>
          <w:szCs w:val="24"/>
        </w:rPr>
        <w:t xml:space="preserve">поставку </w:t>
      </w:r>
      <w:r w:rsidR="002F03C7" w:rsidRPr="00A17E46">
        <w:rPr>
          <w:iCs/>
          <w:sz w:val="24"/>
        </w:rPr>
        <w:t>разрядников</w:t>
      </w:r>
      <w:r w:rsidR="002F03C7" w:rsidRPr="00C44EDA">
        <w:rPr>
          <w:sz w:val="24"/>
          <w:szCs w:val="24"/>
        </w:rPr>
        <w:t xml:space="preserve"> </w:t>
      </w:r>
      <w:r w:rsidR="00702B2C" w:rsidRPr="00C44EDA">
        <w:rPr>
          <w:sz w:val="24"/>
          <w:szCs w:val="24"/>
        </w:rPr>
        <w:t>для нужд</w:t>
      </w:r>
      <w:r w:rsidR="00702B2C" w:rsidRPr="005A23D1">
        <w:rPr>
          <w:sz w:val="24"/>
          <w:szCs w:val="24"/>
        </w:rPr>
        <w:t xml:space="preserve"> ПАО «МРСК Центра» (филиал</w:t>
      </w:r>
      <w:r w:rsidR="00275D67" w:rsidRPr="005A23D1">
        <w:rPr>
          <w:sz w:val="24"/>
          <w:szCs w:val="24"/>
        </w:rPr>
        <w:t>а</w:t>
      </w:r>
      <w:r w:rsidR="00702B2C" w:rsidRPr="005A23D1">
        <w:rPr>
          <w:sz w:val="24"/>
          <w:szCs w:val="24"/>
        </w:rPr>
        <w:t xml:space="preserve"> «Воронежэнерго</w:t>
      </w:r>
      <w:r w:rsidR="00862664" w:rsidRPr="005A23D1">
        <w:rPr>
          <w:sz w:val="24"/>
          <w:szCs w:val="24"/>
        </w:rPr>
        <w:t>»</w:t>
      </w:r>
      <w:r w:rsidR="00702B2C" w:rsidRPr="005A23D1">
        <w:rPr>
          <w:sz w:val="24"/>
          <w:szCs w:val="24"/>
        </w:rPr>
        <w:t>)</w:t>
      </w:r>
      <w:bookmarkEnd w:id="17"/>
      <w:r w:rsidR="00702B2C" w:rsidRPr="005A23D1">
        <w:rPr>
          <w:sz w:val="24"/>
          <w:szCs w:val="24"/>
        </w:rPr>
        <w:t>.</w:t>
      </w:r>
    </w:p>
    <w:p w:rsidR="008C4223" w:rsidRPr="00B435B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35B7">
        <w:rPr>
          <w:sz w:val="24"/>
          <w:szCs w:val="24"/>
        </w:rPr>
        <w:t xml:space="preserve">Количество лотов: </w:t>
      </w:r>
      <w:r w:rsidRPr="00B435B7">
        <w:rPr>
          <w:b/>
          <w:sz w:val="24"/>
          <w:szCs w:val="24"/>
        </w:rPr>
        <w:t>1 (один)</w:t>
      </w:r>
      <w:r w:rsidRPr="00B435B7">
        <w:rPr>
          <w:sz w:val="24"/>
          <w:szCs w:val="24"/>
        </w:rPr>
        <w:t>.</w:t>
      </w:r>
    </w:p>
    <w:bookmarkEnd w:id="18"/>
    <w:p w:rsidR="009D7F01" w:rsidRPr="00B435B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B435B7">
        <w:rPr>
          <w:sz w:val="24"/>
          <w:szCs w:val="24"/>
          <w:lang w:eastAsia="ru-RU"/>
        </w:rPr>
        <w:t>.</w:t>
      </w:r>
    </w:p>
    <w:p w:rsidR="00804801" w:rsidRPr="00EB295C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435B7">
        <w:rPr>
          <w:sz w:val="24"/>
          <w:szCs w:val="24"/>
        </w:rPr>
        <w:t xml:space="preserve">Частичное </w:t>
      </w:r>
      <w:r w:rsidRPr="00EB295C">
        <w:rPr>
          <w:sz w:val="24"/>
          <w:szCs w:val="24"/>
        </w:rPr>
        <w:t>выполнение</w:t>
      </w:r>
      <w:r w:rsidR="002946EF" w:rsidRPr="00EB295C">
        <w:rPr>
          <w:sz w:val="24"/>
          <w:szCs w:val="24"/>
        </w:rPr>
        <w:t xml:space="preserve"> </w:t>
      </w:r>
      <w:r w:rsidR="004D17BD" w:rsidRPr="00EB295C">
        <w:rPr>
          <w:sz w:val="24"/>
          <w:szCs w:val="24"/>
        </w:rPr>
        <w:t xml:space="preserve">поставок, </w:t>
      </w:r>
      <w:r w:rsidR="00AD3EBC" w:rsidRPr="00EB295C">
        <w:rPr>
          <w:sz w:val="24"/>
          <w:szCs w:val="24"/>
        </w:rPr>
        <w:t>работ (услуг)</w:t>
      </w:r>
      <w:r w:rsidRPr="00EB295C">
        <w:rPr>
          <w:sz w:val="24"/>
          <w:szCs w:val="24"/>
        </w:rPr>
        <w:t xml:space="preserve"> не допускается.</w:t>
      </w:r>
    </w:p>
    <w:p w:rsidR="00717F60" w:rsidRPr="0013247D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3247D">
        <w:rPr>
          <w:sz w:val="24"/>
          <w:szCs w:val="24"/>
        </w:rPr>
        <w:t>Сроки</w:t>
      </w:r>
      <w:r w:rsidR="00717F60" w:rsidRPr="0013247D">
        <w:rPr>
          <w:sz w:val="24"/>
          <w:szCs w:val="24"/>
        </w:rPr>
        <w:t xml:space="preserve"> </w:t>
      </w:r>
      <w:r w:rsidR="002946EF" w:rsidRPr="0013247D">
        <w:rPr>
          <w:sz w:val="24"/>
          <w:szCs w:val="24"/>
        </w:rPr>
        <w:t xml:space="preserve">выполнения </w:t>
      </w:r>
      <w:r w:rsidR="00702B2C" w:rsidRPr="0013247D">
        <w:rPr>
          <w:sz w:val="24"/>
          <w:szCs w:val="24"/>
        </w:rPr>
        <w:t>поставок</w:t>
      </w:r>
      <w:r w:rsidR="00717F60" w:rsidRPr="0013247D">
        <w:rPr>
          <w:sz w:val="24"/>
          <w:szCs w:val="24"/>
        </w:rPr>
        <w:t xml:space="preserve">: </w:t>
      </w:r>
      <w:r w:rsidR="00E325C3" w:rsidRPr="0013247D">
        <w:rPr>
          <w:sz w:val="24"/>
          <w:szCs w:val="24"/>
        </w:rPr>
        <w:t>09.01.2019г. – 31.12.2019г.</w:t>
      </w:r>
      <w:bookmarkStart w:id="20" w:name="_GoBack"/>
      <w:bookmarkEnd w:id="20"/>
      <w:r w:rsidR="00B93B78" w:rsidRPr="0013247D">
        <w:rPr>
          <w:sz w:val="24"/>
          <w:szCs w:val="24"/>
        </w:rPr>
        <w:t>;</w:t>
      </w:r>
      <w:bookmarkEnd w:id="19"/>
    </w:p>
    <w:p w:rsidR="008D2928" w:rsidRPr="0013247D" w:rsidRDefault="002A47D1" w:rsidP="00AB5BFE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13247D">
        <w:rPr>
          <w:sz w:val="24"/>
          <w:szCs w:val="24"/>
        </w:rPr>
        <w:t xml:space="preserve">Отгрузочные реквизиты/базис поставки: </w:t>
      </w:r>
      <w:r w:rsidR="008D2928" w:rsidRPr="0013247D">
        <w:rPr>
          <w:sz w:val="24"/>
          <w:szCs w:val="24"/>
        </w:rPr>
        <w:t xml:space="preserve">на условиях DDP (Согласно ИНКОТЕРМС </w:t>
      </w:r>
      <w:r w:rsidR="00DA1402" w:rsidRPr="0013247D">
        <w:rPr>
          <w:sz w:val="24"/>
          <w:szCs w:val="24"/>
        </w:rPr>
        <w:t>2010</w:t>
      </w:r>
      <w:r w:rsidR="008D2928" w:rsidRPr="0013247D">
        <w:rPr>
          <w:sz w:val="24"/>
          <w:szCs w:val="24"/>
        </w:rPr>
        <w:t>) по адрес</w:t>
      </w:r>
      <w:r w:rsidR="00AB5BFE" w:rsidRPr="0013247D">
        <w:rPr>
          <w:sz w:val="24"/>
          <w:szCs w:val="24"/>
        </w:rPr>
        <w:t>у</w:t>
      </w:r>
      <w:r w:rsidR="008D2928" w:rsidRPr="0013247D">
        <w:rPr>
          <w:sz w:val="24"/>
          <w:szCs w:val="24"/>
        </w:rPr>
        <w:t xml:space="preserve"> филиал</w:t>
      </w:r>
      <w:r w:rsidR="00AB5BFE" w:rsidRPr="0013247D">
        <w:rPr>
          <w:sz w:val="24"/>
          <w:szCs w:val="24"/>
        </w:rPr>
        <w:t>а</w:t>
      </w:r>
      <w:r w:rsidR="008D2928" w:rsidRPr="0013247D">
        <w:rPr>
          <w:sz w:val="24"/>
          <w:szCs w:val="24"/>
        </w:rPr>
        <w:t xml:space="preserve"> ПАО «МРСК Центра»</w:t>
      </w:r>
      <w:bookmarkEnd w:id="21"/>
      <w:r w:rsidR="00AB5BFE" w:rsidRPr="0013247D">
        <w:rPr>
          <w:sz w:val="24"/>
          <w:szCs w:val="24"/>
        </w:rPr>
        <w:t xml:space="preserve"> -</w:t>
      </w:r>
      <w:r w:rsidR="002556E6" w:rsidRPr="0013247D">
        <w:rPr>
          <w:sz w:val="24"/>
          <w:szCs w:val="24"/>
        </w:rPr>
        <w:t xml:space="preserve"> </w:t>
      </w:r>
      <w:r w:rsidR="008D2928" w:rsidRPr="0013247D">
        <w:rPr>
          <w:sz w:val="24"/>
          <w:szCs w:val="24"/>
        </w:rPr>
        <w:t>«Воронежэнерго», РФ, 394026, г. Воронеж, ул. 9 Января, 205 (Центральный склад);</w:t>
      </w:r>
    </w:p>
    <w:p w:rsidR="00717F60" w:rsidRPr="00EE2269" w:rsidRDefault="00AB5BFE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EE2269">
        <w:rPr>
          <w:iCs/>
          <w:sz w:val="24"/>
          <w:szCs w:val="24"/>
        </w:rPr>
        <w:t xml:space="preserve">Форма и порядок оплаты: </w:t>
      </w:r>
      <w:bookmarkEnd w:id="22"/>
      <w:r w:rsidR="00EE2269" w:rsidRPr="00EE2269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35634C" w:rsidRPr="00EE2269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44358">
        <w:rPr>
          <w:iCs/>
          <w:sz w:val="24"/>
          <w:szCs w:val="24"/>
        </w:rPr>
        <w:t xml:space="preserve">Порядок проведения </w:t>
      </w:r>
      <w:r w:rsidR="00C05EF6" w:rsidRPr="00A44358">
        <w:rPr>
          <w:iCs/>
          <w:sz w:val="24"/>
          <w:szCs w:val="24"/>
        </w:rPr>
        <w:t xml:space="preserve">запроса предложений </w:t>
      </w:r>
      <w:r w:rsidRPr="00A44358">
        <w:rPr>
          <w:iCs/>
          <w:sz w:val="24"/>
          <w:szCs w:val="24"/>
        </w:rPr>
        <w:t>и участия в нем, а</w:t>
      </w:r>
      <w:r w:rsidRPr="00382A07">
        <w:rPr>
          <w:iCs/>
          <w:sz w:val="24"/>
          <w:szCs w:val="24"/>
        </w:rPr>
        <w:t xml:space="preserve">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32BC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r w:rsidR="00953802" w:rsidRPr="00382A07">
        <w:rPr>
          <w:sz w:val="24"/>
          <w:szCs w:val="24"/>
        </w:rPr>
        <w:lastRenderedPageBreak/>
        <w:t xml:space="preserve">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32BC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32BC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32BC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32BCB" w:rsidRPr="00032BC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</w:t>
      </w:r>
      <w:r w:rsidRPr="00382A07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32BCB" w:rsidRPr="00032BC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32BCB" w:rsidRPr="00032BC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32BCB" w:rsidRPr="00032BC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lastRenderedPageBreak/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32BCB" w:rsidRPr="00032BC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32BCB" w:rsidRPr="00032BC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32BCB" w:rsidRPr="00032BC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32BCB" w:rsidRPr="00032BC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32BCB" w:rsidRPr="00032BC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32BCB" w:rsidRPr="00032BC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32BC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32BCB" w:rsidRPr="00032BC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32BCB" w:rsidRPr="00032BC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382A07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32BC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32BC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32BC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32BC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32BC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032BCB" w:rsidRPr="00032BCB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CE2172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032BCB" w:rsidRPr="00032BCB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A21A9F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32BC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</w:t>
      </w:r>
      <w:r w:rsidRPr="00577EC9">
        <w:rPr>
          <w:sz w:val="24"/>
          <w:szCs w:val="24"/>
        </w:rPr>
        <w:lastRenderedPageBreak/>
        <w:t>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32BCB" w:rsidRPr="00032BC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32BCB" w:rsidRPr="00032BC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32BC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32BCB" w:rsidRPr="00032BC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32BCB" w:rsidRPr="00032BC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</w:t>
      </w:r>
      <w:r w:rsidRPr="00382A07">
        <w:rPr>
          <w:sz w:val="24"/>
          <w:szCs w:val="24"/>
        </w:rPr>
        <w:lastRenderedPageBreak/>
        <w:t xml:space="preserve">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145F9E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</w:t>
      </w:r>
      <w:r w:rsidRPr="00145F9E">
        <w:rPr>
          <w:bCs w:val="0"/>
          <w:sz w:val="24"/>
          <w:szCs w:val="24"/>
        </w:rPr>
        <w:t>изменении официального курса валюты.</w:t>
      </w:r>
    </w:p>
    <w:p w:rsidR="00717F60" w:rsidRPr="005E64C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5E64C7">
        <w:rPr>
          <w:szCs w:val="24"/>
        </w:rPr>
        <w:t xml:space="preserve">Начальная (максимальная) цена </w:t>
      </w:r>
      <w:r w:rsidR="00123C70" w:rsidRPr="005E64C7">
        <w:rPr>
          <w:szCs w:val="24"/>
        </w:rPr>
        <w:t>Договор</w:t>
      </w:r>
      <w:r w:rsidRPr="005E64C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5E64C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5E64C7">
        <w:rPr>
          <w:bCs w:val="0"/>
          <w:sz w:val="24"/>
          <w:szCs w:val="24"/>
        </w:rPr>
        <w:t xml:space="preserve">Начальная (максимальная) цена </w:t>
      </w:r>
      <w:r w:rsidR="00123C70" w:rsidRPr="005E64C7">
        <w:rPr>
          <w:bCs w:val="0"/>
          <w:sz w:val="24"/>
          <w:szCs w:val="24"/>
        </w:rPr>
        <w:t>Договор</w:t>
      </w:r>
      <w:r w:rsidRPr="005E64C7">
        <w:rPr>
          <w:bCs w:val="0"/>
          <w:sz w:val="24"/>
          <w:szCs w:val="24"/>
        </w:rPr>
        <w:t>а</w:t>
      </w:r>
      <w:r w:rsidR="00216641" w:rsidRPr="005E64C7">
        <w:rPr>
          <w:bCs w:val="0"/>
          <w:sz w:val="24"/>
          <w:szCs w:val="24"/>
        </w:rPr>
        <w:t>:</w:t>
      </w:r>
      <w:bookmarkEnd w:id="411"/>
    </w:p>
    <w:p w:rsidR="00717F60" w:rsidRPr="0041239F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41239F">
        <w:rPr>
          <w:b/>
          <w:bCs w:val="0"/>
          <w:sz w:val="24"/>
          <w:szCs w:val="24"/>
          <w:u w:val="single"/>
        </w:rPr>
        <w:t>По Лоту №1:</w:t>
      </w:r>
      <w:r w:rsidR="00717F60" w:rsidRPr="0041239F">
        <w:rPr>
          <w:bCs w:val="0"/>
          <w:sz w:val="24"/>
          <w:szCs w:val="24"/>
        </w:rPr>
        <w:t xml:space="preserve"> </w:t>
      </w:r>
      <w:r w:rsidR="0041239F" w:rsidRPr="0041239F">
        <w:rPr>
          <w:b/>
          <w:sz w:val="24"/>
          <w:szCs w:val="24"/>
        </w:rPr>
        <w:t>1 749 249,00</w:t>
      </w:r>
      <w:r w:rsidR="0041239F" w:rsidRPr="0041239F">
        <w:rPr>
          <w:sz w:val="24"/>
          <w:szCs w:val="24"/>
        </w:rPr>
        <w:t xml:space="preserve"> (Один миллион семьсот сорок девять тысяч двести сорок девять) рублей 00 копеек РФ, без учета НДС; НДС составляет </w:t>
      </w:r>
      <w:r w:rsidR="0041239F" w:rsidRPr="0041239F">
        <w:rPr>
          <w:b/>
          <w:sz w:val="24"/>
          <w:szCs w:val="24"/>
        </w:rPr>
        <w:t>349 849,80</w:t>
      </w:r>
      <w:r w:rsidR="0041239F" w:rsidRPr="0041239F">
        <w:rPr>
          <w:sz w:val="24"/>
          <w:szCs w:val="24"/>
        </w:rPr>
        <w:t xml:space="preserve"> (Триста сорок девять тысяч восемьсот сорок девять) рублей 80 копеек РФ; </w:t>
      </w:r>
      <w:r w:rsidR="0041239F" w:rsidRPr="0041239F">
        <w:rPr>
          <w:b/>
          <w:sz w:val="24"/>
          <w:szCs w:val="24"/>
        </w:rPr>
        <w:t>2 099 098,80</w:t>
      </w:r>
      <w:r w:rsidR="0041239F" w:rsidRPr="0041239F">
        <w:rPr>
          <w:sz w:val="24"/>
          <w:szCs w:val="24"/>
        </w:rPr>
        <w:t xml:space="preserve"> (Два миллиона девяносто девять тысяч девяносто восемь) рублей 80 копеек РФ, с учетом НДС</w:t>
      </w:r>
      <w:r w:rsidR="00145F9E" w:rsidRPr="0041239F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</w:t>
      </w:r>
      <w:r w:rsidRPr="00484AE7">
        <w:rPr>
          <w:bCs w:val="0"/>
          <w:sz w:val="24"/>
          <w:szCs w:val="24"/>
        </w:rPr>
        <w:t>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84AE7">
        <w:rPr>
          <w:bCs w:val="0"/>
          <w:sz w:val="24"/>
          <w:szCs w:val="24"/>
        </w:rPr>
        <w:t>.</w:t>
      </w:r>
      <w:r w:rsidR="00AD344A" w:rsidRPr="00484AE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546857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 xml:space="preserve">у. Подтверждение соответствия предъявляемым </w:t>
      </w:r>
      <w:r w:rsidRPr="00546857">
        <w:rPr>
          <w:szCs w:val="24"/>
        </w:rPr>
        <w:t>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546857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546857">
        <w:rPr>
          <w:bCs w:val="0"/>
          <w:sz w:val="24"/>
          <w:szCs w:val="24"/>
        </w:rPr>
        <w:t xml:space="preserve">Требования к </w:t>
      </w:r>
      <w:r w:rsidR="009C744E" w:rsidRPr="00546857">
        <w:rPr>
          <w:bCs w:val="0"/>
          <w:sz w:val="24"/>
          <w:szCs w:val="24"/>
        </w:rPr>
        <w:t>Участник</w:t>
      </w:r>
      <w:r w:rsidRPr="00546857">
        <w:rPr>
          <w:bCs w:val="0"/>
          <w:sz w:val="24"/>
          <w:szCs w:val="24"/>
        </w:rPr>
        <w:t>ам</w:t>
      </w:r>
      <w:bookmarkEnd w:id="427"/>
      <w:r w:rsidRPr="00546857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546857">
        <w:rPr>
          <w:bCs w:val="0"/>
          <w:sz w:val="24"/>
          <w:szCs w:val="24"/>
        </w:rPr>
        <w:t xml:space="preserve"> у</w:t>
      </w:r>
      <w:r w:rsidRPr="00546857">
        <w:rPr>
          <w:bCs w:val="0"/>
          <w:sz w:val="24"/>
          <w:szCs w:val="24"/>
        </w:rPr>
        <w:t xml:space="preserve">частвовать в процедуре </w:t>
      </w:r>
      <w:r w:rsidR="009C744E" w:rsidRPr="00546857">
        <w:rPr>
          <w:bCs w:val="0"/>
          <w:sz w:val="24"/>
          <w:szCs w:val="24"/>
        </w:rPr>
        <w:t>З</w:t>
      </w:r>
      <w:r w:rsidRPr="00546857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546857">
        <w:rPr>
          <w:bCs w:val="0"/>
          <w:sz w:val="24"/>
          <w:szCs w:val="24"/>
        </w:rPr>
        <w:t>(в т.</w:t>
      </w:r>
      <w:r w:rsidR="003129D4" w:rsidRPr="00546857">
        <w:rPr>
          <w:bCs w:val="0"/>
          <w:sz w:val="24"/>
          <w:szCs w:val="24"/>
        </w:rPr>
        <w:t xml:space="preserve"> </w:t>
      </w:r>
      <w:r w:rsidR="00E71628" w:rsidRPr="00546857">
        <w:rPr>
          <w:bCs w:val="0"/>
          <w:sz w:val="24"/>
          <w:szCs w:val="24"/>
        </w:rPr>
        <w:t xml:space="preserve">ч. </w:t>
      </w:r>
      <w:r w:rsidRPr="00546857">
        <w:rPr>
          <w:bCs w:val="0"/>
          <w:sz w:val="24"/>
          <w:szCs w:val="24"/>
        </w:rPr>
        <w:t>индивидуальный предприниматель</w:t>
      </w:r>
      <w:r w:rsidR="00E71628" w:rsidRPr="00546857">
        <w:rPr>
          <w:bCs w:val="0"/>
          <w:sz w:val="24"/>
          <w:szCs w:val="24"/>
        </w:rPr>
        <w:t>)</w:t>
      </w:r>
      <w:r w:rsidR="00546857" w:rsidRPr="00546857">
        <w:rPr>
          <w:bCs w:val="0"/>
          <w:sz w:val="24"/>
          <w:szCs w:val="24"/>
        </w:rPr>
        <w:t>,</w:t>
      </w:r>
      <w:r w:rsidR="00546857" w:rsidRPr="00546857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46857">
        <w:rPr>
          <w:bCs w:val="0"/>
          <w:sz w:val="24"/>
          <w:szCs w:val="24"/>
        </w:rPr>
        <w:t xml:space="preserve">. </w:t>
      </w:r>
      <w:r w:rsidR="003F330D" w:rsidRPr="00546857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AD11AF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AD11AF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AD11AF">
        <w:rPr>
          <w:sz w:val="24"/>
          <w:szCs w:val="24"/>
          <w:lang w:eastAsia="ru-RU"/>
        </w:rPr>
        <w:t xml:space="preserve">. </w:t>
      </w:r>
    </w:p>
    <w:p w:rsidR="00AD11AF" w:rsidRPr="00AD11AF" w:rsidRDefault="00AD11AF" w:rsidP="00AD11A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D11A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82A07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5.10</w:t>
      </w:r>
      <w:r w:rsidR="00032BC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</w:t>
      </w:r>
      <w:r w:rsidRPr="00382A07">
        <w:rPr>
          <w:sz w:val="24"/>
          <w:szCs w:val="24"/>
        </w:rPr>
        <w:lastRenderedPageBreak/>
        <w:t>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32BC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</w:t>
      </w:r>
      <w:r w:rsidRPr="00382A07">
        <w:rPr>
          <w:sz w:val="24"/>
          <w:szCs w:val="24"/>
        </w:rPr>
        <w:lastRenderedPageBreak/>
        <w:t>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32BC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 xml:space="preserve">, и </w:t>
      </w:r>
      <w:r w:rsidRPr="00382A07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  <w:lang w:val="en-US"/>
        </w:rPr>
        <w:t>a</w:t>
      </w:r>
      <w:r w:rsidR="00032BCB" w:rsidRPr="00032BC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  <w:lang w:val="en-US"/>
        </w:rPr>
        <w:t>g</w:t>
      </w:r>
      <w:r w:rsidR="00032BCB" w:rsidRPr="00032BC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32BCB" w:rsidRPr="00032BC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A279F5">
        <w:rPr>
          <w:sz w:val="24"/>
          <w:szCs w:val="24"/>
        </w:rPr>
        <w:fldChar w:fldCharType="begin"/>
      </w:r>
      <w:r w:rsidRPr="00A279F5">
        <w:rPr>
          <w:sz w:val="24"/>
          <w:szCs w:val="24"/>
        </w:rPr>
        <w:instrText xml:space="preserve"> REF _Ref191386085 \r \h  \* MERGEFORMAT </w:instrText>
      </w:r>
      <w:r w:rsidRPr="00A279F5">
        <w:rPr>
          <w:sz w:val="24"/>
          <w:szCs w:val="24"/>
        </w:rPr>
      </w:r>
      <w:r w:rsidRPr="00A279F5">
        <w:rPr>
          <w:sz w:val="24"/>
          <w:szCs w:val="24"/>
        </w:rPr>
        <w:fldChar w:fldCharType="separate"/>
      </w:r>
      <w:r w:rsidR="00032BCB">
        <w:rPr>
          <w:sz w:val="24"/>
          <w:szCs w:val="24"/>
        </w:rPr>
        <w:t>1.1.1</w:t>
      </w:r>
      <w:r w:rsidRPr="00A279F5">
        <w:rPr>
          <w:sz w:val="24"/>
          <w:szCs w:val="24"/>
        </w:rPr>
        <w:fldChar w:fldCharType="end"/>
      </w:r>
      <w:r w:rsidRPr="00A279F5">
        <w:rPr>
          <w:sz w:val="24"/>
          <w:szCs w:val="24"/>
        </w:rPr>
        <w:t>).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279F5">
        <w:rPr>
          <w:b/>
          <w:sz w:val="24"/>
          <w:szCs w:val="24"/>
        </w:rPr>
        <w:t xml:space="preserve">12:00 </w:t>
      </w:r>
      <w:r w:rsidR="007170D3">
        <w:rPr>
          <w:b/>
          <w:sz w:val="24"/>
          <w:szCs w:val="24"/>
        </w:rPr>
        <w:t>3</w:t>
      </w:r>
      <w:r w:rsidR="00D16F77">
        <w:rPr>
          <w:b/>
          <w:sz w:val="24"/>
          <w:szCs w:val="24"/>
        </w:rPr>
        <w:t>1</w:t>
      </w:r>
      <w:r w:rsidRPr="00A279F5">
        <w:rPr>
          <w:b/>
          <w:sz w:val="24"/>
          <w:szCs w:val="24"/>
        </w:rPr>
        <w:t xml:space="preserve"> </w:t>
      </w:r>
      <w:r w:rsidR="00484AE7" w:rsidRPr="00A279F5">
        <w:rPr>
          <w:b/>
          <w:sz w:val="24"/>
          <w:szCs w:val="24"/>
        </w:rPr>
        <w:t>октября</w:t>
      </w:r>
      <w:r w:rsidRPr="00A279F5">
        <w:rPr>
          <w:b/>
          <w:sz w:val="24"/>
          <w:szCs w:val="24"/>
        </w:rPr>
        <w:t xml:space="preserve"> 2018 года</w:t>
      </w:r>
      <w:r w:rsidRPr="00A279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32BCB" w:rsidRPr="00032BC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32BCB" w:rsidRPr="00032BC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lastRenderedPageBreak/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A279F5" w:rsidRPr="005C5EEA">
        <w:rPr>
          <w:bCs w:val="0"/>
          <w:sz w:val="24"/>
          <w:szCs w:val="24"/>
        </w:rPr>
        <w:t>на 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32BCB" w:rsidRPr="00032BC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032BC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032BC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032BCB" w:rsidRPr="00032BC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bookmarkEnd w:id="534"/>
      <w:r w:rsidR="00A279F5" w:rsidRPr="00CA44AD">
        <w:rPr>
          <w:sz w:val="24"/>
          <w:szCs w:val="24"/>
        </w:rPr>
        <w:t xml:space="preserve">Участник обязан выплатить Заказчику неустойку </w:t>
      </w:r>
      <w:r w:rsidR="00A279F5" w:rsidRPr="005C5EEA">
        <w:rPr>
          <w:sz w:val="24"/>
          <w:szCs w:val="24"/>
        </w:rPr>
        <w:t>в размере 2%  от стоимости Заявки</w:t>
      </w:r>
      <w:r w:rsidR="000A7A8E" w:rsidRPr="00ED3DEB">
        <w:rPr>
          <w:sz w:val="24"/>
          <w:szCs w:val="24"/>
        </w:rPr>
        <w:t>, с учетом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lastRenderedPageBreak/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32BCB" w:rsidRPr="00032BC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32BCB" w:rsidRPr="00032BC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A279F5" w:rsidRPr="00A2522B">
        <w:rPr>
          <w:sz w:val="24"/>
          <w:szCs w:val="24"/>
        </w:rPr>
        <w:t xml:space="preserve">РФ, </w:t>
      </w:r>
      <w:r w:rsidR="00A279F5" w:rsidRPr="00A2522B">
        <w:rPr>
          <w:iCs/>
          <w:sz w:val="24"/>
          <w:szCs w:val="24"/>
        </w:rPr>
        <w:t>394033, г. Воронеж, ул. Арзамасская, д. 2</w:t>
      </w:r>
      <w:r w:rsidR="00A279F5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>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032BCB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32BCB" w:rsidRPr="00032BC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32BCB" w:rsidRPr="00032BC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</w:t>
      </w:r>
      <w:r w:rsidRPr="00DB5A15">
        <w:rPr>
          <w:szCs w:val="24"/>
        </w:rPr>
        <w:lastRenderedPageBreak/>
        <w:t>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32BCB" w:rsidRPr="00032BC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45E88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E45E88">
        <w:rPr>
          <w:rFonts w:eastAsia="Calibri"/>
          <w:szCs w:val="24"/>
          <w:lang w:eastAsia="en-US"/>
        </w:rPr>
        <w:t>73</w:t>
      </w:r>
      <w:r w:rsidR="00E45E88" w:rsidRPr="009D331F">
        <w:rPr>
          <w:rFonts w:eastAsia="Calibri"/>
          <w:szCs w:val="24"/>
          <w:lang w:eastAsia="en-US"/>
        </w:rPr>
        <w:t xml:space="preserve">) </w:t>
      </w:r>
      <w:r w:rsidR="00E45E88">
        <w:rPr>
          <w:rFonts w:eastAsia="Calibri"/>
          <w:szCs w:val="24"/>
          <w:lang w:eastAsia="en-US"/>
        </w:rPr>
        <w:t>257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94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66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32BCB" w:rsidRPr="00032BC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E206FA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</w:t>
      </w:r>
      <w:r w:rsidRPr="00E206FA">
        <w:rPr>
          <w:szCs w:val="24"/>
        </w:rPr>
        <w:t>Заявки:</w:t>
      </w:r>
      <w:bookmarkEnd w:id="539"/>
    </w:p>
    <w:p w:rsidR="006D2FCD" w:rsidRPr="00E206FA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206FA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127018, Россия, г. Москва, ул. 2-я Ямская, д.4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0543F8" w:rsidRPr="00DB5A15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7622C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17622C">
        <w:rPr>
          <w:bCs w:val="0"/>
          <w:sz w:val="24"/>
          <w:szCs w:val="24"/>
        </w:rPr>
        <w:t>Заявк</w:t>
      </w:r>
      <w:r w:rsidR="00717F60" w:rsidRPr="0017622C">
        <w:rPr>
          <w:bCs w:val="0"/>
          <w:sz w:val="24"/>
          <w:szCs w:val="24"/>
        </w:rPr>
        <w:t xml:space="preserve">и на ЭТП могут быть поданы до </w:t>
      </w:r>
      <w:r w:rsidR="002B5044" w:rsidRPr="0017622C">
        <w:rPr>
          <w:b/>
          <w:bCs w:val="0"/>
          <w:sz w:val="24"/>
          <w:szCs w:val="24"/>
        </w:rPr>
        <w:t xml:space="preserve">12 часов 00 минут </w:t>
      </w:r>
      <w:r w:rsidR="00F80CC0">
        <w:rPr>
          <w:b/>
          <w:bCs w:val="0"/>
          <w:sz w:val="24"/>
          <w:szCs w:val="24"/>
        </w:rPr>
        <w:t>0</w:t>
      </w:r>
      <w:r w:rsidR="00D16F77">
        <w:rPr>
          <w:b/>
          <w:bCs w:val="0"/>
          <w:sz w:val="24"/>
          <w:szCs w:val="24"/>
        </w:rPr>
        <w:t>6</w:t>
      </w:r>
      <w:r w:rsidR="002B5044" w:rsidRPr="0017622C">
        <w:rPr>
          <w:b/>
          <w:bCs w:val="0"/>
          <w:sz w:val="24"/>
          <w:szCs w:val="24"/>
        </w:rPr>
        <w:t xml:space="preserve"> </w:t>
      </w:r>
      <w:r w:rsidR="00F80CC0">
        <w:rPr>
          <w:b/>
          <w:bCs w:val="0"/>
          <w:sz w:val="24"/>
          <w:szCs w:val="24"/>
        </w:rPr>
        <w:t>ноября</w:t>
      </w:r>
      <w:r w:rsidR="002B5044" w:rsidRPr="0017622C">
        <w:rPr>
          <w:b/>
          <w:bCs w:val="0"/>
          <w:sz w:val="24"/>
          <w:szCs w:val="24"/>
        </w:rPr>
        <w:t xml:space="preserve"> </w:t>
      </w:r>
      <w:r w:rsidR="0042517C" w:rsidRPr="0017622C">
        <w:rPr>
          <w:b/>
          <w:bCs w:val="0"/>
          <w:sz w:val="24"/>
          <w:szCs w:val="24"/>
        </w:rPr>
        <w:t>2018</w:t>
      </w:r>
      <w:r w:rsidR="002B5044" w:rsidRPr="0017622C">
        <w:rPr>
          <w:b/>
          <w:bCs w:val="0"/>
          <w:sz w:val="24"/>
          <w:szCs w:val="24"/>
        </w:rPr>
        <w:t xml:space="preserve"> года</w:t>
      </w:r>
      <w:r w:rsidR="00BC2634" w:rsidRPr="0017622C">
        <w:rPr>
          <w:b/>
          <w:bCs w:val="0"/>
          <w:sz w:val="24"/>
          <w:szCs w:val="24"/>
        </w:rPr>
        <w:t xml:space="preserve">, </w:t>
      </w:r>
      <w:r w:rsidR="00BC2634" w:rsidRPr="0017622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17622C">
        <w:rPr>
          <w:bCs w:val="0"/>
          <w:spacing w:val="-2"/>
          <w:sz w:val="24"/>
          <w:szCs w:val="24"/>
        </w:rPr>
        <w:t>(под</w:t>
      </w:r>
      <w:r w:rsidR="00BC2634" w:rsidRPr="0017622C">
        <w:rPr>
          <w:bCs w:val="0"/>
          <w:sz w:val="24"/>
          <w:szCs w:val="24"/>
        </w:rPr>
        <w:t xml:space="preserve">раздел </w:t>
      </w:r>
      <w:r w:rsidR="00007625" w:rsidRPr="0017622C">
        <w:fldChar w:fldCharType="begin"/>
      </w:r>
      <w:r w:rsidR="00007625" w:rsidRPr="0017622C">
        <w:instrText xml:space="preserve"> REF _Ref55336310 \r \h  \* MERGEFORMAT </w:instrText>
      </w:r>
      <w:r w:rsidR="00007625" w:rsidRPr="0017622C">
        <w:fldChar w:fldCharType="separate"/>
      </w:r>
      <w:r w:rsidR="00032BCB" w:rsidRPr="00032BCB">
        <w:rPr>
          <w:bCs w:val="0"/>
          <w:sz w:val="24"/>
          <w:szCs w:val="24"/>
        </w:rPr>
        <w:t>5.1</w:t>
      </w:r>
      <w:r w:rsidR="00007625" w:rsidRPr="0017622C">
        <w:fldChar w:fldCharType="end"/>
      </w:r>
      <w:r w:rsidR="00BC2634" w:rsidRPr="0017622C">
        <w:rPr>
          <w:bCs w:val="0"/>
          <w:sz w:val="24"/>
          <w:szCs w:val="24"/>
          <w:lang w:eastAsia="ru-RU"/>
        </w:rPr>
        <w:t>)</w:t>
      </w:r>
      <w:r w:rsidR="00BC2634" w:rsidRPr="0017622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7622C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lastRenderedPageBreak/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382A07">
        <w:rPr>
          <w:bCs w:val="0"/>
          <w:sz w:val="24"/>
          <w:szCs w:val="24"/>
        </w:rPr>
        <w:lastRenderedPageBreak/>
        <w:t xml:space="preserve">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lastRenderedPageBreak/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</w:t>
      </w:r>
      <w:r w:rsidRPr="00382A07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32BCB" w:rsidRPr="00032BC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32BCB" w:rsidRPr="00032BC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32BCB" w:rsidRPr="00032BC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</w:t>
      </w:r>
      <w:r w:rsidRPr="001018D6">
        <w:rPr>
          <w:sz w:val="24"/>
          <w:szCs w:val="24"/>
        </w:rPr>
        <w:lastRenderedPageBreak/>
        <w:t xml:space="preserve">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</w:t>
      </w:r>
      <w:r w:rsidRPr="00935733">
        <w:rPr>
          <w:sz w:val="24"/>
          <w:szCs w:val="24"/>
        </w:rPr>
        <w:t xml:space="preserve">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 xml:space="preserve">=0,85, иначе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35733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5733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935733">
        <w:fldChar w:fldCharType="begin"/>
      </w:r>
      <w:r w:rsidR="00007625" w:rsidRPr="00935733">
        <w:instrText xml:space="preserve"> REF _Ref303251044 \r \h  \* MERGEFORMAT </w:instrText>
      </w:r>
      <w:r w:rsidR="00007625" w:rsidRPr="00935733">
        <w:fldChar w:fldCharType="separate"/>
      </w:r>
      <w:r w:rsidR="00032BCB" w:rsidRPr="00032BCB">
        <w:rPr>
          <w:rFonts w:ascii="Times New Roman" w:hAnsi="Times New Roman" w:cs="Times New Roman"/>
          <w:sz w:val="24"/>
          <w:szCs w:val="24"/>
        </w:rPr>
        <w:t>3.10</w:t>
      </w:r>
      <w:r w:rsidR="00007625" w:rsidRPr="00935733">
        <w:fldChar w:fldCharType="end"/>
      </w:r>
      <w:r w:rsidRPr="00935733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935733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935733">
        <w:rPr>
          <w:rFonts w:ascii="Times New Roman" w:hAnsi="Times New Roman" w:cs="Times New Roman"/>
          <w:sz w:val="24"/>
          <w:szCs w:val="24"/>
        </w:rPr>
        <w:t>(в случае если</w:t>
      </w:r>
      <w:r w:rsidRPr="001018D6">
        <w:rPr>
          <w:rFonts w:ascii="Times New Roman" w:hAnsi="Times New Roman" w:cs="Times New Roman"/>
          <w:sz w:val="24"/>
          <w:szCs w:val="24"/>
        </w:rPr>
        <w:t xml:space="preserve">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полностью удовлетворит </w:t>
      </w:r>
      <w:r w:rsidRPr="00382A07">
        <w:rPr>
          <w:bCs w:val="0"/>
          <w:sz w:val="24"/>
          <w:szCs w:val="24"/>
        </w:rPr>
        <w:lastRenderedPageBreak/>
        <w:t>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32BCB" w:rsidRPr="00032BC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 xml:space="preserve">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32BCB" w:rsidRPr="00032BC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</w:t>
      </w:r>
      <w:r w:rsidRPr="0000216B">
        <w:rPr>
          <w:bCs w:val="0"/>
          <w:sz w:val="24"/>
          <w:szCs w:val="24"/>
        </w:rPr>
        <w:lastRenderedPageBreak/>
        <w:t>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lastRenderedPageBreak/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032BCB" w:rsidRPr="00032BCB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032BCB" w:rsidRPr="00032BCB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032BCB" w:rsidRPr="00032BCB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032BCB" w:rsidRPr="00032BCB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032BCB" w:rsidRPr="00032BCB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032BCB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032BCB" w:rsidRPr="00032BCB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032BCB" w:rsidRPr="00032BCB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</w:t>
      </w:r>
      <w:r w:rsidRPr="001018D6">
        <w:rPr>
          <w:sz w:val="24"/>
          <w:szCs w:val="24"/>
        </w:rPr>
        <w:lastRenderedPageBreak/>
        <w:t xml:space="preserve">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32BC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32BC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32BCB" w:rsidRPr="00032BC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935733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935733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93573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935733">
        <w:rPr>
          <w:b w:val="0"/>
          <w:szCs w:val="24"/>
        </w:rPr>
        <w:t>Техническ</w:t>
      </w:r>
      <w:r w:rsidR="003776BB" w:rsidRPr="00935733">
        <w:rPr>
          <w:b w:val="0"/>
          <w:szCs w:val="24"/>
        </w:rPr>
        <w:t>ое(</w:t>
      </w:r>
      <w:r w:rsidRPr="00935733">
        <w:rPr>
          <w:b w:val="0"/>
          <w:szCs w:val="24"/>
        </w:rPr>
        <w:t>ие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задани</w:t>
      </w:r>
      <w:r w:rsidR="003776BB" w:rsidRPr="00935733">
        <w:rPr>
          <w:b w:val="0"/>
          <w:szCs w:val="24"/>
        </w:rPr>
        <w:t>е(</w:t>
      </w:r>
      <w:r w:rsidRPr="00935733">
        <w:rPr>
          <w:b w:val="0"/>
          <w:szCs w:val="24"/>
        </w:rPr>
        <w:t>я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</w:t>
      </w:r>
      <w:r w:rsidR="00A154B7" w:rsidRPr="00935733">
        <w:rPr>
          <w:b w:val="0"/>
          <w:szCs w:val="24"/>
        </w:rPr>
        <w:t xml:space="preserve">по Лоту №1 (подраздел </w:t>
      </w:r>
      <w:r w:rsidR="00007625" w:rsidRPr="00935733">
        <w:fldChar w:fldCharType="begin"/>
      </w:r>
      <w:r w:rsidR="00007625" w:rsidRPr="00935733">
        <w:instrText xml:space="preserve"> REF _Ref440275279 \r \h  \* MERGEFORMAT </w:instrText>
      </w:r>
      <w:r w:rsidR="00007625" w:rsidRPr="00935733">
        <w:fldChar w:fldCharType="separate"/>
      </w:r>
      <w:r w:rsidR="00032BCB" w:rsidRPr="00032BCB">
        <w:rPr>
          <w:b w:val="0"/>
          <w:szCs w:val="24"/>
        </w:rPr>
        <w:t>1.1.4</w:t>
      </w:r>
      <w:r w:rsidR="00007625" w:rsidRPr="00935733">
        <w:fldChar w:fldCharType="end"/>
      </w:r>
      <w:r w:rsidR="00A154B7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изложен</w:t>
      </w:r>
      <w:r w:rsidR="00F463E8" w:rsidRPr="00935733">
        <w:rPr>
          <w:b w:val="0"/>
          <w:szCs w:val="24"/>
        </w:rPr>
        <w:t>о(</w:t>
      </w:r>
      <w:r w:rsidRPr="00935733">
        <w:rPr>
          <w:b w:val="0"/>
          <w:szCs w:val="24"/>
        </w:rPr>
        <w:t>ы</w:t>
      </w:r>
      <w:r w:rsidR="00F463E8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935733">
        <w:rPr>
          <w:b w:val="0"/>
          <w:szCs w:val="24"/>
        </w:rPr>
        <w:t>Участник</w:t>
      </w:r>
      <w:r w:rsidRPr="00935733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32BCB" w:rsidRPr="00032BC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32BCB" w:rsidRPr="00032BC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382A07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1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</w:t>
            </w:r>
            <w:r w:rsidR="00F936DE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F936D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936DE">
              <w:rPr>
                <w:b/>
                <w:bCs w:val="0"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 xml:space="preserve">ПАО «МРСК </w:t>
            </w:r>
            <w:r w:rsidRPr="00F936DE">
              <w:rPr>
                <w:b/>
                <w:bCs w:val="0"/>
                <w:sz w:val="18"/>
                <w:szCs w:val="18"/>
              </w:rPr>
              <w:t>Центра» «</w:t>
            </w:r>
            <w:r w:rsidR="00F936DE" w:rsidRPr="00F936DE">
              <w:rPr>
                <w:b/>
                <w:bCs w:val="0"/>
                <w:sz w:val="18"/>
                <w:szCs w:val="18"/>
              </w:rPr>
              <w:t>Воронежэнерго</w:t>
            </w:r>
            <w:r w:rsidRPr="00F936DE">
              <w:rPr>
                <w:b/>
                <w:bCs w:val="0"/>
                <w:sz w:val="18"/>
                <w:szCs w:val="18"/>
              </w:rPr>
              <w:t>»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32BC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32BC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32BCB" w:rsidRPr="00032BC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32BC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32BC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32BC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32BC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8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32BC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32BC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</w:t>
      </w:r>
      <w:r w:rsidRPr="00914CDF">
        <w:rPr>
          <w:sz w:val="24"/>
          <w:szCs w:val="24"/>
        </w:rPr>
        <w:lastRenderedPageBreak/>
        <w:t>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32BCB" w:rsidRPr="00032BC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32BCB" w:rsidRPr="00032BC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32BCB" w:rsidRPr="00032BC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82A" w:rsidRDefault="00D8482A">
      <w:pPr>
        <w:spacing w:line="240" w:lineRule="auto"/>
      </w:pPr>
      <w:r>
        <w:separator/>
      </w:r>
    </w:p>
  </w:endnote>
  <w:endnote w:type="continuationSeparator" w:id="0">
    <w:p w:rsidR="00D8482A" w:rsidRDefault="00D8482A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8A51D2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8A51D2">
      <w:rPr>
        <w:sz w:val="18"/>
        <w:szCs w:val="18"/>
      </w:rPr>
      <w:t>Стр.</w:t>
    </w:r>
    <w:r w:rsidRPr="008A51D2">
      <w:rPr>
        <w:sz w:val="18"/>
        <w:szCs w:val="18"/>
      </w:rPr>
      <w:fldChar w:fldCharType="begin"/>
    </w:r>
    <w:r w:rsidRPr="008A51D2">
      <w:rPr>
        <w:sz w:val="18"/>
        <w:szCs w:val="18"/>
      </w:rPr>
      <w:instrText xml:space="preserve"> PAGE </w:instrText>
    </w:r>
    <w:r w:rsidRPr="008A51D2">
      <w:rPr>
        <w:sz w:val="18"/>
        <w:szCs w:val="18"/>
      </w:rPr>
      <w:fldChar w:fldCharType="separate"/>
    </w:r>
    <w:r w:rsidR="00032BCB">
      <w:rPr>
        <w:noProof/>
        <w:sz w:val="18"/>
        <w:szCs w:val="18"/>
      </w:rPr>
      <w:t>5</w:t>
    </w:r>
    <w:r w:rsidRPr="008A51D2">
      <w:rPr>
        <w:sz w:val="18"/>
        <w:szCs w:val="18"/>
      </w:rPr>
      <w:fldChar w:fldCharType="end"/>
    </w:r>
  </w:p>
  <w:p w:rsidR="00156263" w:rsidRPr="00EE0539" w:rsidRDefault="00CA33D5" w:rsidP="00156263">
    <w:pPr>
      <w:pStyle w:val="aff1"/>
      <w:jc w:val="center"/>
      <w:rPr>
        <w:sz w:val="18"/>
        <w:szCs w:val="18"/>
      </w:rPr>
    </w:pPr>
    <w:r w:rsidRPr="00156263">
      <w:rPr>
        <w:sz w:val="18"/>
        <w:szCs w:val="18"/>
      </w:rPr>
      <w:t>Открытый запрос предложений на право заключения Договор</w:t>
    </w:r>
    <w:r w:rsidR="00156263" w:rsidRPr="00156263">
      <w:rPr>
        <w:sz w:val="18"/>
        <w:szCs w:val="18"/>
      </w:rPr>
      <w:t>а</w:t>
    </w:r>
    <w:r w:rsidRPr="00156263">
      <w:rPr>
        <w:sz w:val="18"/>
        <w:szCs w:val="18"/>
      </w:rPr>
      <w:t xml:space="preserve"> </w:t>
    </w:r>
    <w:r w:rsidR="00156263" w:rsidRPr="00156263">
      <w:rPr>
        <w:sz w:val="18"/>
        <w:szCs w:val="18"/>
      </w:rPr>
      <w:t xml:space="preserve">на поставку </w:t>
    </w:r>
    <w:r w:rsidR="005F328D" w:rsidRPr="005F328D">
      <w:rPr>
        <w:sz w:val="18"/>
        <w:szCs w:val="18"/>
      </w:rPr>
      <w:t>разрядников</w:t>
    </w:r>
    <w:r w:rsidR="007C1FC4" w:rsidRPr="00156263">
      <w:rPr>
        <w:sz w:val="18"/>
        <w:szCs w:val="18"/>
      </w:rPr>
      <w:t xml:space="preserve"> </w:t>
    </w:r>
    <w:r w:rsidR="00156263" w:rsidRPr="00156263">
      <w:rPr>
        <w:sz w:val="18"/>
        <w:szCs w:val="18"/>
      </w:rPr>
      <w:t>для нужд ПАО «МРСК Центра» (филиала «Воронежэнерго»)</w:t>
    </w:r>
  </w:p>
  <w:p w:rsidR="00CA33D5" w:rsidRPr="00EE0539" w:rsidRDefault="00CA33D5" w:rsidP="00832D0A">
    <w:pPr>
      <w:pStyle w:val="aff1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82A" w:rsidRDefault="00D8482A">
      <w:pPr>
        <w:spacing w:line="240" w:lineRule="auto"/>
      </w:pPr>
      <w:r>
        <w:separator/>
      </w:r>
    </w:p>
  </w:footnote>
  <w:footnote w:type="continuationSeparator" w:id="0">
    <w:p w:rsidR="00D8482A" w:rsidRDefault="00D8482A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930031" w:rsidRDefault="00CA33D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BCB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43F8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1D07"/>
    <w:rsid w:val="000B291A"/>
    <w:rsid w:val="000B2C06"/>
    <w:rsid w:val="000B3EB1"/>
    <w:rsid w:val="000B5D61"/>
    <w:rsid w:val="000B679F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8BE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7D"/>
    <w:rsid w:val="001324A1"/>
    <w:rsid w:val="0013328C"/>
    <w:rsid w:val="00134962"/>
    <w:rsid w:val="00137B2D"/>
    <w:rsid w:val="00140B83"/>
    <w:rsid w:val="00145F9E"/>
    <w:rsid w:val="00146DD0"/>
    <w:rsid w:val="00150188"/>
    <w:rsid w:val="00150D33"/>
    <w:rsid w:val="00151215"/>
    <w:rsid w:val="001519E9"/>
    <w:rsid w:val="00152F2A"/>
    <w:rsid w:val="0015384A"/>
    <w:rsid w:val="001547EE"/>
    <w:rsid w:val="00155DAF"/>
    <w:rsid w:val="00156263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622C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59D8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322"/>
    <w:rsid w:val="00205559"/>
    <w:rsid w:val="00206470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5D67"/>
    <w:rsid w:val="002762F8"/>
    <w:rsid w:val="00276C08"/>
    <w:rsid w:val="00277C1D"/>
    <w:rsid w:val="00280464"/>
    <w:rsid w:val="002848CF"/>
    <w:rsid w:val="00284FE3"/>
    <w:rsid w:val="0029211F"/>
    <w:rsid w:val="002946EF"/>
    <w:rsid w:val="00297FA1"/>
    <w:rsid w:val="002A01F1"/>
    <w:rsid w:val="002A08A6"/>
    <w:rsid w:val="002A0DBC"/>
    <w:rsid w:val="002A3666"/>
    <w:rsid w:val="002A3FD0"/>
    <w:rsid w:val="002A47D1"/>
    <w:rsid w:val="002A5458"/>
    <w:rsid w:val="002A5B42"/>
    <w:rsid w:val="002B0606"/>
    <w:rsid w:val="002B0FA7"/>
    <w:rsid w:val="002B456C"/>
    <w:rsid w:val="002B5044"/>
    <w:rsid w:val="002B5717"/>
    <w:rsid w:val="002B76A5"/>
    <w:rsid w:val="002C1623"/>
    <w:rsid w:val="002C589F"/>
    <w:rsid w:val="002D1877"/>
    <w:rsid w:val="002D40EE"/>
    <w:rsid w:val="002D41BC"/>
    <w:rsid w:val="002D4BC6"/>
    <w:rsid w:val="002D582B"/>
    <w:rsid w:val="002E135E"/>
    <w:rsid w:val="002E634C"/>
    <w:rsid w:val="002E6387"/>
    <w:rsid w:val="002E730E"/>
    <w:rsid w:val="002F03C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2EF9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674B0"/>
    <w:rsid w:val="0037230F"/>
    <w:rsid w:val="00375A91"/>
    <w:rsid w:val="003776BB"/>
    <w:rsid w:val="003803A7"/>
    <w:rsid w:val="0038155C"/>
    <w:rsid w:val="00382A07"/>
    <w:rsid w:val="003832F6"/>
    <w:rsid w:val="003902C8"/>
    <w:rsid w:val="0039099C"/>
    <w:rsid w:val="0039141F"/>
    <w:rsid w:val="003933E0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B5BA4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07F79"/>
    <w:rsid w:val="0041239F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2C4E"/>
    <w:rsid w:val="004562F3"/>
    <w:rsid w:val="004568CA"/>
    <w:rsid w:val="00457020"/>
    <w:rsid w:val="00461F58"/>
    <w:rsid w:val="00462A31"/>
    <w:rsid w:val="00462AAC"/>
    <w:rsid w:val="004636F4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4AE7"/>
    <w:rsid w:val="004851E8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A4005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406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B2D"/>
    <w:rsid w:val="00534CB8"/>
    <w:rsid w:val="00534DFA"/>
    <w:rsid w:val="00535237"/>
    <w:rsid w:val="00540372"/>
    <w:rsid w:val="005434D6"/>
    <w:rsid w:val="005436EC"/>
    <w:rsid w:val="00544867"/>
    <w:rsid w:val="0054628F"/>
    <w:rsid w:val="00546518"/>
    <w:rsid w:val="00546583"/>
    <w:rsid w:val="00546857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3D1"/>
    <w:rsid w:val="005A2CAE"/>
    <w:rsid w:val="005A3827"/>
    <w:rsid w:val="005A3F4B"/>
    <w:rsid w:val="005A4F82"/>
    <w:rsid w:val="005A6816"/>
    <w:rsid w:val="005A708D"/>
    <w:rsid w:val="005B074F"/>
    <w:rsid w:val="005B7264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4C7"/>
    <w:rsid w:val="005E6E3C"/>
    <w:rsid w:val="005E724B"/>
    <w:rsid w:val="005E7B4E"/>
    <w:rsid w:val="005F2732"/>
    <w:rsid w:val="005F2CCE"/>
    <w:rsid w:val="005F328D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590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47C53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4F6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0D3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B79C6"/>
    <w:rsid w:val="007C18F1"/>
    <w:rsid w:val="007C1FC4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80D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51D2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5733"/>
    <w:rsid w:val="00936252"/>
    <w:rsid w:val="009411D6"/>
    <w:rsid w:val="00945E91"/>
    <w:rsid w:val="0094713A"/>
    <w:rsid w:val="00947C65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1948"/>
    <w:rsid w:val="00972AAA"/>
    <w:rsid w:val="00975C64"/>
    <w:rsid w:val="009771BB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2D54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21DE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1A9F"/>
    <w:rsid w:val="00A23E2D"/>
    <w:rsid w:val="00A24167"/>
    <w:rsid w:val="00A24223"/>
    <w:rsid w:val="00A2572E"/>
    <w:rsid w:val="00A279F5"/>
    <w:rsid w:val="00A316A7"/>
    <w:rsid w:val="00A33B7C"/>
    <w:rsid w:val="00A37EBB"/>
    <w:rsid w:val="00A4059F"/>
    <w:rsid w:val="00A40714"/>
    <w:rsid w:val="00A40BDF"/>
    <w:rsid w:val="00A41B88"/>
    <w:rsid w:val="00A4435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8610C"/>
    <w:rsid w:val="00A875D9"/>
    <w:rsid w:val="00A900CC"/>
    <w:rsid w:val="00A92723"/>
    <w:rsid w:val="00A94355"/>
    <w:rsid w:val="00A95FEE"/>
    <w:rsid w:val="00A96E27"/>
    <w:rsid w:val="00AA02AB"/>
    <w:rsid w:val="00AA2F2F"/>
    <w:rsid w:val="00AA7F2A"/>
    <w:rsid w:val="00AB54F8"/>
    <w:rsid w:val="00AB5BFE"/>
    <w:rsid w:val="00AC1995"/>
    <w:rsid w:val="00AC2737"/>
    <w:rsid w:val="00AD0259"/>
    <w:rsid w:val="00AD11AF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15D44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5A63"/>
    <w:rsid w:val="00B37046"/>
    <w:rsid w:val="00B42AE0"/>
    <w:rsid w:val="00B42DA0"/>
    <w:rsid w:val="00B435B7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211"/>
    <w:rsid w:val="00B71B9D"/>
    <w:rsid w:val="00B747B0"/>
    <w:rsid w:val="00B75455"/>
    <w:rsid w:val="00B80887"/>
    <w:rsid w:val="00B86662"/>
    <w:rsid w:val="00B91F40"/>
    <w:rsid w:val="00B924FC"/>
    <w:rsid w:val="00B93617"/>
    <w:rsid w:val="00B93B78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4CC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3E38"/>
    <w:rsid w:val="00C40AD9"/>
    <w:rsid w:val="00C41228"/>
    <w:rsid w:val="00C421E1"/>
    <w:rsid w:val="00C44EDA"/>
    <w:rsid w:val="00C47845"/>
    <w:rsid w:val="00C521DF"/>
    <w:rsid w:val="00C552BE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2172"/>
    <w:rsid w:val="00CE3C78"/>
    <w:rsid w:val="00CE55C1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5387"/>
    <w:rsid w:val="00D161E0"/>
    <w:rsid w:val="00D164C6"/>
    <w:rsid w:val="00D168A4"/>
    <w:rsid w:val="00D16F77"/>
    <w:rsid w:val="00D20928"/>
    <w:rsid w:val="00D2154A"/>
    <w:rsid w:val="00D21D4A"/>
    <w:rsid w:val="00D22887"/>
    <w:rsid w:val="00D273DE"/>
    <w:rsid w:val="00D275BB"/>
    <w:rsid w:val="00D30213"/>
    <w:rsid w:val="00D332A3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82A"/>
    <w:rsid w:val="00D84AC7"/>
    <w:rsid w:val="00D84B67"/>
    <w:rsid w:val="00D90031"/>
    <w:rsid w:val="00D904EF"/>
    <w:rsid w:val="00D90AC1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47D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3A8E"/>
    <w:rsid w:val="00E06C31"/>
    <w:rsid w:val="00E10AB1"/>
    <w:rsid w:val="00E1124E"/>
    <w:rsid w:val="00E11A58"/>
    <w:rsid w:val="00E1357C"/>
    <w:rsid w:val="00E15F4F"/>
    <w:rsid w:val="00E17CEB"/>
    <w:rsid w:val="00E206FA"/>
    <w:rsid w:val="00E20818"/>
    <w:rsid w:val="00E250E3"/>
    <w:rsid w:val="00E26DA0"/>
    <w:rsid w:val="00E30916"/>
    <w:rsid w:val="00E30B66"/>
    <w:rsid w:val="00E325C3"/>
    <w:rsid w:val="00E328F2"/>
    <w:rsid w:val="00E335C6"/>
    <w:rsid w:val="00E33F4F"/>
    <w:rsid w:val="00E33FCD"/>
    <w:rsid w:val="00E345BC"/>
    <w:rsid w:val="00E3535E"/>
    <w:rsid w:val="00E35404"/>
    <w:rsid w:val="00E35BB7"/>
    <w:rsid w:val="00E35E44"/>
    <w:rsid w:val="00E418BB"/>
    <w:rsid w:val="00E420A2"/>
    <w:rsid w:val="00E44300"/>
    <w:rsid w:val="00E45C56"/>
    <w:rsid w:val="00E45E88"/>
    <w:rsid w:val="00E45FB8"/>
    <w:rsid w:val="00E47073"/>
    <w:rsid w:val="00E52245"/>
    <w:rsid w:val="00E523D9"/>
    <w:rsid w:val="00E52DE6"/>
    <w:rsid w:val="00E536EF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3336"/>
    <w:rsid w:val="00E963D9"/>
    <w:rsid w:val="00EB1E5E"/>
    <w:rsid w:val="00EB295C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26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131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3EB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2BBA"/>
    <w:rsid w:val="00F74202"/>
    <w:rsid w:val="00F76429"/>
    <w:rsid w:val="00F76FAB"/>
    <w:rsid w:val="00F80103"/>
    <w:rsid w:val="00F80910"/>
    <w:rsid w:val="00F80C03"/>
    <w:rsid w:val="00F80CC0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36DE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A392C5"/>
  <w15:docId w15:val="{7E656D18-112D-4B20-A64A-EFE76974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7E6DD-4854-4A2F-9D03-AE7E1E17D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89</Pages>
  <Words>29850</Words>
  <Characters>170148</Characters>
  <Application>Microsoft Office Word</Application>
  <DocSecurity>0</DocSecurity>
  <Lines>1417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199599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187</cp:revision>
  <cp:lastPrinted>2018-10-18T11:55:00Z</cp:lastPrinted>
  <dcterms:created xsi:type="dcterms:W3CDTF">2016-12-02T12:44:00Z</dcterms:created>
  <dcterms:modified xsi:type="dcterms:W3CDTF">2018-10-18T11:56:00Z</dcterms:modified>
</cp:coreProperties>
</file>