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9229C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B0EEC" w:rsidRPr="00FE2932" w:rsidRDefault="008B0E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9E507D4" wp14:editId="626A504B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FE2932" w:rsidRPr="007C6915" w:rsidRDefault="00FE2932" w:rsidP="00FE2932">
      <w:pPr>
        <w:spacing w:line="240" w:lineRule="auto"/>
        <w:jc w:val="right"/>
        <w:rPr>
          <w:sz w:val="24"/>
          <w:szCs w:val="24"/>
        </w:rPr>
      </w:pPr>
      <w:r w:rsidRPr="007C6915">
        <w:rPr>
          <w:sz w:val="24"/>
          <w:szCs w:val="24"/>
        </w:rPr>
        <w:t>Председатель закупочной комиссии -</w:t>
      </w:r>
    </w:p>
    <w:p w:rsidR="00FE2932" w:rsidRPr="007C6915" w:rsidRDefault="00FE2932" w:rsidP="00FE2932">
      <w:pPr>
        <w:spacing w:line="240" w:lineRule="auto"/>
        <w:jc w:val="right"/>
        <w:rPr>
          <w:sz w:val="24"/>
          <w:szCs w:val="24"/>
        </w:rPr>
      </w:pPr>
      <w:r w:rsidRPr="007C6915">
        <w:rPr>
          <w:sz w:val="24"/>
          <w:szCs w:val="24"/>
        </w:rPr>
        <w:t>Начальник управления логистики и МТО</w:t>
      </w:r>
    </w:p>
    <w:p w:rsidR="00FE2932" w:rsidRPr="007C6915" w:rsidRDefault="00FE2932" w:rsidP="00FE2932">
      <w:pPr>
        <w:spacing w:line="240" w:lineRule="auto"/>
        <w:jc w:val="right"/>
        <w:rPr>
          <w:sz w:val="24"/>
          <w:szCs w:val="24"/>
        </w:rPr>
      </w:pPr>
      <w:r w:rsidRPr="007C6915">
        <w:rPr>
          <w:sz w:val="24"/>
          <w:szCs w:val="24"/>
        </w:rPr>
        <w:t xml:space="preserve"> филиала ПАО «МРСК Центра» - «Тамбовэнерго»</w:t>
      </w:r>
    </w:p>
    <w:p w:rsidR="00FE2932" w:rsidRPr="007C6915" w:rsidRDefault="00FE2932" w:rsidP="00FE2932">
      <w:pPr>
        <w:spacing w:line="240" w:lineRule="auto"/>
        <w:jc w:val="right"/>
        <w:rPr>
          <w:sz w:val="24"/>
          <w:szCs w:val="24"/>
        </w:rPr>
      </w:pPr>
      <w:r w:rsidRPr="007C6915">
        <w:rPr>
          <w:sz w:val="24"/>
          <w:szCs w:val="24"/>
        </w:rPr>
        <w:t>________________ А.П. Донских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FE2932" w:rsidRPr="00FE2932">
        <w:rPr>
          <w:b/>
          <w:sz w:val="24"/>
          <w:szCs w:val="24"/>
        </w:rPr>
        <w:t>Договора</w:t>
      </w:r>
      <w:proofErr w:type="gramEnd"/>
      <w:r w:rsidR="00FE2932" w:rsidRPr="00FE2932">
        <w:rPr>
          <w:b/>
          <w:sz w:val="24"/>
          <w:szCs w:val="24"/>
        </w:rPr>
        <w:t xml:space="preserve"> на оказание услуг </w:t>
      </w:r>
      <w:r w:rsidR="008B0EEC" w:rsidRPr="008B0EEC">
        <w:rPr>
          <w:b/>
          <w:sz w:val="24"/>
          <w:szCs w:val="24"/>
        </w:rPr>
        <w:t xml:space="preserve">по </w:t>
      </w:r>
      <w:proofErr w:type="spellStart"/>
      <w:r w:rsidR="008B0EEC" w:rsidRPr="008B0EEC">
        <w:rPr>
          <w:b/>
          <w:sz w:val="24"/>
          <w:szCs w:val="24"/>
        </w:rPr>
        <w:t>шиномонтажу</w:t>
      </w:r>
      <w:proofErr w:type="spellEnd"/>
      <w:r w:rsidR="00FE2932" w:rsidRPr="00FE2932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E2932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EF1D5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 w:rsidR="00B33739"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 w:rsidR="00B33739">
        <w:rPr>
          <w:noProof/>
        </w:rPr>
      </w:r>
      <w:r w:rsidR="00B33739">
        <w:rPr>
          <w:noProof/>
        </w:rPr>
        <w:fldChar w:fldCharType="separate"/>
      </w:r>
      <w:r w:rsidR="00B33739">
        <w:rPr>
          <w:noProof/>
        </w:rPr>
        <w:t>7</w:t>
      </w:r>
      <w:r w:rsidR="00B3373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43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49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52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57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59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Протокола разногласий к проекту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62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70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72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76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78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81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88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90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92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94</w:t>
      </w:r>
      <w:r>
        <w:rPr>
          <w:noProof/>
        </w:rPr>
        <w:fldChar w:fldCharType="end"/>
      </w:r>
    </w:p>
    <w:p w:rsidR="00717F60" w:rsidRPr="00E71A48" w:rsidRDefault="00EF1D5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FE2932" w:rsidRDefault="00717F60" w:rsidP="00303434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E2932" w:rsidRPr="00FE2932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FE2932" w:rsidRPr="00FE2932">
        <w:rPr>
          <w:iCs/>
          <w:sz w:val="24"/>
          <w:szCs w:val="24"/>
          <w:u w:val="single"/>
        </w:rPr>
        <w:t xml:space="preserve"> kobeleva.ey@mrsk-1.ru.</w:t>
      </w:r>
      <w:r w:rsidR="00FE2932" w:rsidRPr="00FE2932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FE2932" w:rsidRPr="00FE2932">
        <w:rPr>
          <w:iCs/>
          <w:sz w:val="24"/>
          <w:szCs w:val="24"/>
          <w:u w:val="single"/>
        </w:rPr>
        <w:t>kobeleva.ey@mrsk-1.ru.</w:t>
      </w:r>
      <w:proofErr w:type="gramEnd"/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FE2932">
        <w:rPr>
          <w:b/>
          <w:sz w:val="24"/>
          <w:szCs w:val="24"/>
          <w:highlight w:val="yellow"/>
        </w:rPr>
        <w:t>19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862664" w:rsidRPr="00862664">
        <w:rPr>
          <w:b/>
          <w:sz w:val="24"/>
          <w:szCs w:val="24"/>
          <w:highlight w:val="yellow"/>
        </w:rPr>
        <w:t>января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A87504">
        <w:rPr>
          <w:b/>
          <w:sz w:val="24"/>
          <w:szCs w:val="24"/>
          <w:highlight w:val="yellow"/>
        </w:rPr>
        <w:t>2017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A443D">
        <w:fldChar w:fldCharType="begin"/>
      </w:r>
      <w:r w:rsidR="00DA443D">
        <w:instrText xml:space="preserve"> REF _Ref440269836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1.1.2</w:t>
      </w:r>
      <w:r w:rsidR="00DA443D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303434">
        <w:rPr>
          <w:sz w:val="24"/>
          <w:szCs w:val="24"/>
        </w:rPr>
        <w:t xml:space="preserve">, </w:t>
      </w:r>
      <w:r w:rsidR="00303434" w:rsidRPr="00303434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303434" w:rsidRPr="00303434">
        <w:rPr>
          <w:sz w:val="24"/>
          <w:szCs w:val="24"/>
        </w:rPr>
        <w:t xml:space="preserve"> </w:t>
      </w:r>
      <w:proofErr w:type="gramStart"/>
      <w:r w:rsidR="00303434" w:rsidRPr="00303434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FE2932" w:rsidRPr="00FE2932">
        <w:rPr>
          <w:sz w:val="24"/>
          <w:szCs w:val="24"/>
        </w:rPr>
        <w:t xml:space="preserve">Договора на оказание услуг </w:t>
      </w:r>
      <w:r w:rsidR="008B0EEC" w:rsidRPr="008B0EEC">
        <w:rPr>
          <w:sz w:val="24"/>
          <w:szCs w:val="24"/>
        </w:rPr>
        <w:t xml:space="preserve">по </w:t>
      </w:r>
      <w:proofErr w:type="spellStart"/>
      <w:r w:rsidR="008B0EEC" w:rsidRPr="008B0EEC">
        <w:rPr>
          <w:sz w:val="24"/>
          <w:szCs w:val="24"/>
        </w:rPr>
        <w:t>шиномонтажу</w:t>
      </w:r>
      <w:proofErr w:type="spellEnd"/>
      <w:r w:rsidR="00FE2932" w:rsidRPr="00FE2932">
        <w:rPr>
          <w:sz w:val="24"/>
          <w:szCs w:val="24"/>
        </w:rPr>
        <w:t xml:space="preserve"> для нужд ПАО «МРСК Центра» (филиала «Тамбовэнерго»)</w:t>
      </w:r>
      <w:r w:rsidR="00862664" w:rsidRPr="00FE2932">
        <w:rPr>
          <w:sz w:val="24"/>
          <w:szCs w:val="24"/>
        </w:rPr>
        <w:t>, расположенного по адресу:</w:t>
      </w:r>
      <w:proofErr w:type="gramEnd"/>
      <w:r w:rsidR="00862664" w:rsidRPr="00FE2932">
        <w:rPr>
          <w:sz w:val="24"/>
          <w:szCs w:val="24"/>
        </w:rPr>
        <w:t xml:space="preserve"> РФ, 392680, г. Тамб</w:t>
      </w:r>
      <w:r w:rsidR="00FE2932" w:rsidRPr="00FE2932">
        <w:rPr>
          <w:sz w:val="24"/>
          <w:szCs w:val="24"/>
        </w:rPr>
        <w:t xml:space="preserve">ов, ул. </w:t>
      </w:r>
      <w:proofErr w:type="spellStart"/>
      <w:r w:rsidR="00FE2932" w:rsidRPr="00FE2932">
        <w:rPr>
          <w:sz w:val="24"/>
          <w:szCs w:val="24"/>
        </w:rPr>
        <w:t>Моршанское</w:t>
      </w:r>
      <w:proofErr w:type="spellEnd"/>
      <w:r w:rsidR="00FE2932" w:rsidRPr="00FE2932">
        <w:rPr>
          <w:sz w:val="24"/>
          <w:szCs w:val="24"/>
        </w:rPr>
        <w:t xml:space="preserve"> шоссе, д. 23</w:t>
      </w:r>
      <w:r w:rsidRPr="00FE293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FE2932">
          <w:rPr>
            <w:rStyle w:val="a7"/>
            <w:sz w:val="24"/>
            <w:szCs w:val="24"/>
          </w:rPr>
          <w:t>etp.rosseti.ru</w:t>
        </w:r>
      </w:hyperlink>
      <w:r w:rsidR="00862664" w:rsidRPr="00FE2932">
        <w:rPr>
          <w:sz w:val="24"/>
          <w:szCs w:val="24"/>
        </w:rPr>
        <w:t xml:space="preserve"> </w:t>
      </w:r>
      <w:r w:rsidR="00702B2C" w:rsidRPr="00FE2932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FE2932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FE2932" w:rsidRPr="00FE2932">
        <w:rPr>
          <w:sz w:val="24"/>
          <w:szCs w:val="24"/>
        </w:rPr>
        <w:t xml:space="preserve">Договора на оказание услуг </w:t>
      </w:r>
      <w:r w:rsidR="008B0EEC" w:rsidRPr="008B0EEC">
        <w:rPr>
          <w:sz w:val="24"/>
          <w:szCs w:val="24"/>
        </w:rPr>
        <w:t xml:space="preserve">по </w:t>
      </w:r>
      <w:proofErr w:type="spellStart"/>
      <w:r w:rsidR="008B0EEC" w:rsidRPr="008B0EEC">
        <w:rPr>
          <w:sz w:val="24"/>
          <w:szCs w:val="24"/>
        </w:rPr>
        <w:t>шиномонтажу</w:t>
      </w:r>
      <w:proofErr w:type="spellEnd"/>
      <w:r w:rsidR="00FE2932" w:rsidRPr="00FE2932">
        <w:rPr>
          <w:sz w:val="24"/>
          <w:szCs w:val="24"/>
        </w:rPr>
        <w:t xml:space="preserve"> для нужд ПАО «МРСК Центра» (филиала «Тамбовэнерго»)</w:t>
      </w:r>
      <w:r w:rsidR="00702B2C" w:rsidRPr="00FE2932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E2932">
        <w:rPr>
          <w:sz w:val="24"/>
          <w:szCs w:val="24"/>
        </w:rPr>
        <w:t xml:space="preserve">Количество лотов: </w:t>
      </w:r>
      <w:r w:rsidRPr="00FE2932">
        <w:rPr>
          <w:b/>
          <w:sz w:val="24"/>
          <w:szCs w:val="24"/>
        </w:rPr>
        <w:t>1 (один)</w:t>
      </w:r>
      <w:r w:rsidRPr="00FE2932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FE2932" w:rsidRPr="00FE2932">
        <w:rPr>
          <w:sz w:val="24"/>
          <w:szCs w:val="24"/>
        </w:rPr>
        <w:t>С момента заключения договора по 31.12.2017 года</w:t>
      </w:r>
      <w:r w:rsidR="00717F60" w:rsidRPr="00FE2932">
        <w:rPr>
          <w:sz w:val="24"/>
          <w:szCs w:val="24"/>
        </w:rPr>
        <w:t>.</w:t>
      </w:r>
      <w:bookmarkEnd w:id="19"/>
    </w:p>
    <w:p w:rsidR="008D2928" w:rsidRPr="00FE293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</w:t>
      </w:r>
      <w:r w:rsidR="00303434" w:rsidRPr="00303434">
        <w:rPr>
          <w:iCs/>
          <w:sz w:val="24"/>
          <w:szCs w:val="24"/>
        </w:rPr>
        <w:t>согласно Приложению №1 ТЗ</w:t>
      </w:r>
      <w:r w:rsidRPr="00FE2932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303434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EF1D50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EF1D50">
        <w:rPr>
          <w:iCs/>
          <w:sz w:val="24"/>
          <w:szCs w:val="24"/>
        </w:rPr>
      </w:r>
      <w:r w:rsidR="00EF1D50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EF1D50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EF1D50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EF1D50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A443D">
        <w:fldChar w:fldCharType="begin"/>
      </w:r>
      <w:r w:rsidR="00DA443D">
        <w:instrText xml:space="preserve"> REF _Ref305973574 \r \h  \* MERGEFORMAT </w:instrText>
      </w:r>
      <w:r w:rsidR="00DA443D">
        <w:fldChar w:fldCharType="separate"/>
      </w:r>
      <w:r w:rsidR="00DA443D">
        <w:t>2</w:t>
      </w:r>
      <w:r w:rsidR="00DA443D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EF1D50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EF1D50">
        <w:rPr>
          <w:iCs/>
          <w:sz w:val="24"/>
          <w:szCs w:val="24"/>
        </w:rPr>
      </w:r>
      <w:r w:rsidR="00EF1D50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EF1D50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A443D">
        <w:fldChar w:fldCharType="begin"/>
      </w:r>
      <w:r w:rsidR="00DA443D">
        <w:instrText xml:space="preserve"> REF _Ref440270637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1.1.5</w:t>
      </w:r>
      <w:r w:rsidR="00DA443D">
        <w:fldChar w:fldCharType="end"/>
      </w:r>
      <w:r w:rsidRPr="00366652">
        <w:rPr>
          <w:sz w:val="24"/>
          <w:szCs w:val="24"/>
        </w:rPr>
        <w:t xml:space="preserve">, </w:t>
      </w:r>
      <w:r w:rsidR="00DA443D">
        <w:fldChar w:fldCharType="begin"/>
      </w:r>
      <w:r w:rsidR="00DA443D">
        <w:instrText xml:space="preserve"> REF _Ref440270663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1.1.7</w:t>
      </w:r>
      <w:r w:rsidR="00DA443D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A443D">
        <w:fldChar w:fldCharType="begin"/>
      </w:r>
      <w:r w:rsidR="00DA443D">
        <w:instrText xml:space="preserve"> REF _Ref440270637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1.1.5</w:t>
      </w:r>
      <w:r w:rsidR="00DA443D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A443D">
        <w:fldChar w:fldCharType="begin"/>
      </w:r>
      <w:r w:rsidR="00DA443D">
        <w:instrText xml:space="preserve"> REF _Ref440270663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1.1.7</w:t>
      </w:r>
      <w:r w:rsidR="00DA443D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_Ref440270637 \r \h  \* MERGEFORMAT </w:instrText>
      </w:r>
      <w:r w:rsidR="00DA443D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A443D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_Ref440270663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1.1.7</w:t>
      </w:r>
      <w:r w:rsidR="00DA443D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_Ref305973033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3.2</w:t>
      </w:r>
      <w:r w:rsidR="00DA443D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A443D">
        <w:fldChar w:fldCharType="begin"/>
      </w:r>
      <w:r w:rsidR="00DA443D">
        <w:instrText xml:space="preserve"> REF _Ref191386109 \n \h  \* MERGEFORMAT </w:instrText>
      </w:r>
      <w:r w:rsidR="00DA443D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A443D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A443D">
        <w:fldChar w:fldCharType="begin"/>
      </w:r>
      <w:r w:rsidR="00DA443D">
        <w:instrText xml:space="preserve"> REF _Ref440272256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5.14</w:t>
      </w:r>
      <w:r w:rsidR="00DA443D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>
        <w:fldChar w:fldCharType="begin"/>
      </w:r>
      <w:r w:rsidR="00DA443D">
        <w:instrText xml:space="preserve"> REF _Ref465847449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5.15</w:t>
      </w:r>
      <w:r w:rsidR="00DA443D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A443D">
        <w:fldChar w:fldCharType="begin"/>
      </w:r>
      <w:r w:rsidR="00DA443D">
        <w:instrText xml:space="preserve"> REF _Ref191386164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A443D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A443D">
        <w:fldChar w:fldCharType="begin"/>
      </w:r>
      <w:r w:rsidR="00DA443D">
        <w:instrText xml:space="preserve"> REF _Ref306978606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A443D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_Ref306114966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3.3.11</w:t>
      </w:r>
      <w:r w:rsidR="00DA443D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EF1D50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EF1D50">
        <w:rPr>
          <w:b w:val="0"/>
        </w:rPr>
      </w:r>
      <w:r w:rsidR="00EF1D50">
        <w:rPr>
          <w:b w:val="0"/>
        </w:rPr>
        <w:fldChar w:fldCharType="separate"/>
      </w:r>
      <w:r w:rsidR="00DA443D">
        <w:rPr>
          <w:b w:val="0"/>
        </w:rPr>
        <w:t>1.1.4</w:t>
      </w:r>
      <w:r w:rsidR="00EF1D50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A443D">
        <w:fldChar w:fldCharType="begin"/>
      </w:r>
      <w:r w:rsidR="00DA443D">
        <w:instrText xml:space="preserve"> REF _Ref305973147 \r \h  \* MERGEFORMAT </w:instrText>
      </w:r>
      <w:r w:rsidR="00DA443D">
        <w:fldChar w:fldCharType="separate"/>
      </w:r>
      <w:r w:rsidR="00DA443D" w:rsidRPr="00DA443D">
        <w:rPr>
          <w:b w:val="0"/>
          <w:szCs w:val="24"/>
        </w:rPr>
        <w:t>3.3</w:t>
      </w:r>
      <w:r w:rsidR="00DA443D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b w:val="0"/>
          <w:szCs w:val="24"/>
        </w:rPr>
        <w:t>5.1</w:t>
      </w:r>
      <w:r w:rsidR="00DA443D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A443D">
        <w:fldChar w:fldCharType="begin"/>
      </w:r>
      <w:r w:rsidR="00DA443D">
        <w:instrText xml:space="preserve"> REF _Ref440284918 \r \h  \* MERGEFORMAT </w:instrText>
      </w:r>
      <w:r w:rsidR="00DA443D">
        <w:fldChar w:fldCharType="separate"/>
      </w:r>
      <w:r w:rsidR="00DA443D" w:rsidRPr="00DA443D">
        <w:rPr>
          <w:b w:val="0"/>
          <w:szCs w:val="24"/>
        </w:rPr>
        <w:t>5.2</w:t>
      </w:r>
      <w:r w:rsidR="00DA443D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A443D">
        <w:fldChar w:fldCharType="begin"/>
      </w:r>
      <w:r w:rsidR="00DA443D">
        <w:instrText xml:space="preserve"> REF _Ref440537086 \r \h  \* MERGEFORMAT </w:instrText>
      </w:r>
      <w:r w:rsidR="00DA443D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DA443D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A443D">
        <w:fldChar w:fldCharType="begin"/>
      </w:r>
      <w:r w:rsidR="00DA443D">
        <w:instrText xml:space="preserve"> REF _Ref440284947 \r \h  \* MERGEFORMAT </w:instrText>
      </w:r>
      <w:r w:rsidR="00DA443D">
        <w:fldChar w:fldCharType="separate"/>
      </w:r>
      <w:r w:rsidR="00DA443D" w:rsidRPr="00DA443D">
        <w:rPr>
          <w:b w:val="0"/>
          <w:szCs w:val="24"/>
        </w:rPr>
        <w:t>5.4</w:t>
      </w:r>
      <w:r w:rsidR="00DA443D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EF1D50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EF1D50">
        <w:rPr>
          <w:b w:val="0"/>
          <w:szCs w:val="24"/>
        </w:rPr>
      </w:r>
      <w:r w:rsidR="00EF1D50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EF1D50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EF1D50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EF1D50">
        <w:rPr>
          <w:b w:val="0"/>
          <w:szCs w:val="24"/>
        </w:rPr>
      </w:r>
      <w:r w:rsidR="00EF1D50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EF1D50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EF1D50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EF1D50">
        <w:rPr>
          <w:b w:val="0"/>
          <w:szCs w:val="24"/>
        </w:rPr>
      </w:r>
      <w:r w:rsidR="00EF1D50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EF1D50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EF1D50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EF1D50">
        <w:rPr>
          <w:b w:val="0"/>
          <w:szCs w:val="24"/>
        </w:rPr>
      </w:r>
      <w:r w:rsidR="00EF1D50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EF1D50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B33739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B33739">
        <w:rPr>
          <w:b w:val="0"/>
          <w:szCs w:val="24"/>
        </w:rPr>
      </w:r>
      <w:r w:rsidR="00B33739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B3373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EF1D50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EF1D50">
        <w:rPr>
          <w:b w:val="0"/>
        </w:rPr>
      </w:r>
      <w:r w:rsidR="00EF1D50">
        <w:rPr>
          <w:b w:val="0"/>
        </w:rPr>
        <w:fldChar w:fldCharType="separate"/>
      </w:r>
      <w:r w:rsidR="00DA443D">
        <w:rPr>
          <w:b w:val="0"/>
        </w:rPr>
        <w:t>5.6</w:t>
      </w:r>
      <w:r w:rsidR="00EF1D50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F1D50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EF1D50">
        <w:rPr>
          <w:b w:val="0"/>
        </w:rPr>
      </w:r>
      <w:r w:rsidR="00EF1D50">
        <w:rPr>
          <w:b w:val="0"/>
        </w:rPr>
        <w:fldChar w:fldCharType="separate"/>
      </w:r>
      <w:r w:rsidR="00DA443D">
        <w:rPr>
          <w:b w:val="0"/>
        </w:rPr>
        <w:t>2.2.3</w:t>
      </w:r>
      <w:r w:rsidR="00EF1D50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EF1D5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EF1D50">
        <w:rPr>
          <w:b w:val="0"/>
        </w:rPr>
      </w:r>
      <w:r w:rsidR="00EF1D50">
        <w:rPr>
          <w:b w:val="0"/>
        </w:rPr>
        <w:fldChar w:fldCharType="separate"/>
      </w:r>
      <w:r w:rsidR="00DA443D">
        <w:rPr>
          <w:b w:val="0"/>
        </w:rPr>
        <w:t>2.3.3</w:t>
      </w:r>
      <w:r w:rsidR="00EF1D50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A443D">
        <w:fldChar w:fldCharType="begin"/>
      </w:r>
      <w:r w:rsidR="00DA443D">
        <w:instrText xml:space="preserve"> REF _Ref305973033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A443D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A443D">
        <w:fldChar w:fldCharType="begin"/>
      </w:r>
      <w:r w:rsidR="00DA443D">
        <w:instrText xml:space="preserve"> REF _Ref305973147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A443D">
        <w:fldChar w:fldCharType="end"/>
      </w:r>
      <w:r w:rsidR="00EF1D5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F1D50" w:rsidRPr="00E71A48">
        <w:rPr>
          <w:bCs w:val="0"/>
          <w:sz w:val="24"/>
          <w:szCs w:val="24"/>
        </w:rPr>
      </w:r>
      <w:r w:rsidR="00EF1D5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EF1D5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F1D50" w:rsidRPr="00E71A48">
        <w:rPr>
          <w:bCs w:val="0"/>
          <w:sz w:val="24"/>
          <w:szCs w:val="24"/>
        </w:rPr>
      </w:r>
      <w:r w:rsidR="00EF1D50" w:rsidRPr="00E71A48">
        <w:rPr>
          <w:bCs w:val="0"/>
          <w:sz w:val="24"/>
          <w:szCs w:val="24"/>
        </w:rPr>
        <w:fldChar w:fldCharType="end"/>
      </w:r>
      <w:r w:rsidR="00DA443D">
        <w:fldChar w:fldCharType="begin"/>
      </w:r>
      <w:r w:rsidR="00DA443D">
        <w:instrText xml:space="preserve"> REF _Ref305973214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A443D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A443D">
        <w:fldChar w:fldCharType="begin"/>
      </w:r>
      <w:r w:rsidR="00DA443D">
        <w:instrText xml:space="preserve"> REF _Ref303683883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A443D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EF1D50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EF1D50">
        <w:fldChar w:fldCharType="separate"/>
      </w:r>
      <w:r w:rsidR="00DA443D">
        <w:rPr>
          <w:bCs w:val="0"/>
          <w:sz w:val="24"/>
          <w:szCs w:val="24"/>
        </w:rPr>
        <w:t>3.6</w:t>
      </w:r>
      <w:r w:rsidR="00EF1D50">
        <w:fldChar w:fldCharType="end"/>
      </w:r>
      <w:r w:rsidR="00EF1D5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F1D50" w:rsidRPr="00E71A48">
        <w:rPr>
          <w:bCs w:val="0"/>
          <w:sz w:val="24"/>
          <w:szCs w:val="24"/>
        </w:rPr>
      </w:r>
      <w:r w:rsidR="00EF1D5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A443D">
        <w:fldChar w:fldCharType="begin"/>
      </w:r>
      <w:r w:rsidR="00DA443D">
        <w:instrText xml:space="preserve"> REF _Ref303250967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A443D">
        <w:fldChar w:fldCharType="end"/>
      </w:r>
      <w:r w:rsidR="00EF1D50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F1D50" w:rsidRPr="00E71A48">
        <w:rPr>
          <w:bCs w:val="0"/>
          <w:sz w:val="24"/>
          <w:szCs w:val="24"/>
        </w:rPr>
      </w:r>
      <w:r w:rsidR="00EF1D50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33739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B33739">
        <w:fldChar w:fldCharType="separate"/>
      </w:r>
      <w:r w:rsidR="00B33739">
        <w:rPr>
          <w:bCs w:val="0"/>
          <w:sz w:val="24"/>
          <w:szCs w:val="24"/>
        </w:rPr>
        <w:t>3.9</w:t>
      </w:r>
      <w:r w:rsidR="00B33739">
        <w:fldChar w:fldCharType="end"/>
      </w:r>
      <w:r w:rsidR="00EF1D5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F1D50" w:rsidRPr="00E71A48">
        <w:rPr>
          <w:bCs w:val="0"/>
          <w:sz w:val="24"/>
          <w:szCs w:val="24"/>
        </w:rPr>
      </w:r>
      <w:r w:rsidR="00EF1D5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B33739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B33739">
        <w:fldChar w:fldCharType="separate"/>
      </w:r>
      <w:r w:rsidR="00B33739">
        <w:rPr>
          <w:bCs w:val="0"/>
          <w:sz w:val="24"/>
          <w:szCs w:val="24"/>
        </w:rPr>
        <w:t>3.12</w:t>
      </w:r>
      <w:r w:rsidR="00B33739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A443D">
        <w:fldChar w:fldCharType="begin"/>
      </w:r>
      <w:r w:rsidR="00DA443D">
        <w:instrText xml:space="preserve"> REF _Ref306140410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A443D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A443D">
        <w:fldChar w:fldCharType="begin"/>
      </w:r>
      <w:r w:rsidR="00DA443D">
        <w:instrText xml:space="preserve"> REF _Ref306140451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A443D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A443D">
        <w:fldChar w:fldCharType="begin"/>
      </w:r>
      <w:r w:rsidR="00DA443D">
        <w:instrText xml:space="preserve"> REF _Ref302563524 \n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1.1.1</w:t>
      </w:r>
      <w:r w:rsidR="00DA443D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EF1D50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EF1D50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EF1D50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EF1D50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EF1D50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_Ref191386407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A443D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_Ref440361610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A443D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A443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A443D">
        <w:fldChar w:fldCharType="begin"/>
      </w:r>
      <w:r w:rsidR="00DA443D">
        <w:instrText xml:space="preserve"> REF _Ref440271964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5.1.3</w:t>
      </w:r>
      <w:r w:rsidR="00DA443D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A443D">
        <w:fldChar w:fldCharType="begin"/>
      </w:r>
      <w:r w:rsidR="00DA443D">
        <w:instrText xml:space="preserve"> REF _Ref440279062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б)</w:t>
      </w:r>
      <w:r w:rsidR="00DA443D">
        <w:fldChar w:fldCharType="end"/>
      </w:r>
      <w:r w:rsidRPr="00AE1D21">
        <w:rPr>
          <w:sz w:val="24"/>
          <w:szCs w:val="24"/>
        </w:rPr>
        <w:t xml:space="preserve"> п. </w:t>
      </w:r>
      <w:r w:rsidR="00DA443D">
        <w:fldChar w:fldCharType="begin"/>
      </w:r>
      <w:r w:rsidR="00DA443D">
        <w:instrText xml:space="preserve"> REF _Ref303587815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3.3.8.3</w:t>
      </w:r>
      <w:r w:rsidR="00DA443D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A443D">
        <w:fldChar w:fldCharType="begin"/>
      </w:r>
      <w:r w:rsidR="00DA443D">
        <w:instrText xml:space="preserve"> REF _Ref440537086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A443D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A443D">
        <w:fldChar w:fldCharType="begin"/>
      </w:r>
      <w:r w:rsidR="00DA443D">
        <w:instrText xml:space="preserve"> REF _Ref440274913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A443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A443D">
        <w:fldChar w:fldCharType="begin"/>
      </w:r>
      <w:r w:rsidR="00DA443D">
        <w:instrText xml:space="preserve"> REF _Ref440274902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A443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EF1D50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EF1D50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EF1D50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EF1D50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A443D">
        <w:fldChar w:fldCharType="begin"/>
      </w:r>
      <w:r w:rsidR="00DA443D">
        <w:instrText xml:space="preserve"> REF _Ref306005578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A443D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A443D">
        <w:fldChar w:fldCharType="begin"/>
      </w:r>
      <w:r w:rsidR="00DA443D">
        <w:instrText xml:space="preserve"> REF _Ref440279062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б)</w:t>
      </w:r>
      <w:r w:rsidR="00DA443D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_Ref440372326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д)</w:t>
      </w:r>
      <w:r w:rsidR="00DA443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_Ref440371812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м)</w:t>
      </w:r>
      <w:r w:rsidR="00DA443D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A443D">
        <w:fldChar w:fldCharType="begin"/>
      </w:r>
      <w:r w:rsidR="00DA443D">
        <w:instrText xml:space="preserve"> REF _Ref440371822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н)</w:t>
      </w:r>
      <w:r w:rsidR="00DA443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A443D">
        <w:fldChar w:fldCharType="begin"/>
      </w:r>
      <w:r w:rsidR="00DA443D">
        <w:instrText xml:space="preserve"> REF _Ref442190626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у)</w:t>
      </w:r>
      <w:r w:rsidR="00DA443D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A443D">
        <w:fldChar w:fldCharType="begin"/>
      </w:r>
      <w:r w:rsidR="00DA443D">
        <w:instrText xml:space="preserve"> REF _Ref306005578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3.3.8.3</w:t>
      </w:r>
      <w:r w:rsidR="00DA443D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A443D">
        <w:fldChar w:fldCharType="begin"/>
      </w:r>
      <w:r w:rsidR="00DA443D">
        <w:instrText xml:space="preserve"> REF _Ref306143446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A443D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A443D">
        <w:fldChar w:fldCharType="begin"/>
      </w:r>
      <w:r w:rsidR="00DA443D">
        <w:instrText xml:space="preserve"> REF _Ref465847423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A443D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A443D">
        <w:fldChar w:fldCharType="begin"/>
      </w:r>
      <w:r w:rsidR="00DA443D">
        <w:instrText xml:space="preserve"> REF _Ref442263553 \r \h  \* MERGEFORMAT </w:instrText>
      </w:r>
      <w:r w:rsidR="00DA443D">
        <w:fldChar w:fldCharType="separate"/>
      </w:r>
      <w:r w:rsidR="00DA443D" w:rsidRPr="00DA443D">
        <w:rPr>
          <w:szCs w:val="24"/>
        </w:rPr>
        <w:t>3.3.14.4</w:t>
      </w:r>
      <w:r w:rsidR="00DA443D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A443D">
        <w:fldChar w:fldCharType="begin"/>
      </w:r>
      <w:r w:rsidR="00DA443D">
        <w:instrText xml:space="preserve"> REF _Ref440270602 \r \h  \* MERGEFORMAT </w:instrText>
      </w:r>
      <w:r w:rsidR="00DA443D">
        <w:fldChar w:fldCharType="separate"/>
      </w:r>
      <w:r w:rsidR="00DA443D">
        <w:t>5</w:t>
      </w:r>
      <w:r w:rsidR="00DA443D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A443D">
        <w:fldChar w:fldCharType="begin"/>
      </w:r>
      <w:r w:rsidR="00DA443D">
        <w:instrText xml:space="preserve"> REF _Ref191386419 \n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A443D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A443D">
        <w:fldChar w:fldCharType="begin"/>
      </w:r>
      <w:r w:rsidR="00DA443D">
        <w:instrText xml:space="preserve"> REF _Ref440272256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5.14</w:t>
      </w:r>
      <w:r w:rsidR="00DA443D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>
        <w:fldChar w:fldCharType="begin"/>
      </w:r>
      <w:r w:rsidR="00DA443D">
        <w:instrText xml:space="preserve"> REF _Ref465847449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5.15</w:t>
      </w:r>
      <w:r w:rsidR="00DA443D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A443D">
        <w:fldChar w:fldCharType="begin"/>
      </w:r>
      <w:r w:rsidR="00DA443D">
        <w:instrText xml:space="preserve"> REF _Ref440361959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A443D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A443D">
        <w:fldChar w:fldCharType="begin"/>
      </w:r>
      <w:r w:rsidR="00DA443D">
        <w:instrText xml:space="preserve"> REF _Ref440271036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A443D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A443D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A443D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A443D">
        <w:fldChar w:fldCharType="begin"/>
      </w:r>
      <w:r w:rsidR="00DA443D">
        <w:instrText xml:space="preserve"> REF _Ref440272256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5.14</w:t>
      </w:r>
      <w:r w:rsidR="00DA443D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>
        <w:fldChar w:fldCharType="begin"/>
      </w:r>
      <w:r w:rsidR="00DA443D">
        <w:instrText xml:space="preserve"> REF _Ref465847449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5.15</w:t>
      </w:r>
      <w:r w:rsidR="00DA443D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A443D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717F60" w:rsidRPr="00C12FA4" w:rsidRDefault="008B0EEC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>
        <w:rPr>
          <w:b/>
        </w:rPr>
        <w:t>304 100</w:t>
      </w:r>
      <w:r w:rsidRPr="009B7C04">
        <w:t xml:space="preserve"> (</w:t>
      </w:r>
      <w:r>
        <w:t>Триста четыре</w:t>
      </w:r>
      <w:r w:rsidRPr="009B7C04">
        <w:t xml:space="preserve"> тысяч</w:t>
      </w:r>
      <w:r>
        <w:t>и сто</w:t>
      </w:r>
      <w:r w:rsidRPr="009B7C04">
        <w:t xml:space="preserve">) рублей 00 копеек РФ, без учета НДС; НДС составляет </w:t>
      </w:r>
      <w:r>
        <w:rPr>
          <w:b/>
        </w:rPr>
        <w:t>54 738</w:t>
      </w:r>
      <w:r w:rsidRPr="009B7C04">
        <w:t xml:space="preserve"> (</w:t>
      </w:r>
      <w:r>
        <w:t>Пятьдесят четыре</w:t>
      </w:r>
      <w:r w:rsidRPr="009B7C04">
        <w:t xml:space="preserve"> тысяч</w:t>
      </w:r>
      <w:r>
        <w:t>и</w:t>
      </w:r>
      <w:r w:rsidRPr="009B7C04">
        <w:t xml:space="preserve"> </w:t>
      </w:r>
      <w:r>
        <w:t>семьсот тридцать восемь</w:t>
      </w:r>
      <w:r w:rsidRPr="009B7C04">
        <w:t xml:space="preserve">) рублей </w:t>
      </w:r>
      <w:r>
        <w:t>00</w:t>
      </w:r>
      <w:r w:rsidRPr="009B7C04">
        <w:t xml:space="preserve"> копе</w:t>
      </w:r>
      <w:r>
        <w:t>е</w:t>
      </w:r>
      <w:r w:rsidRPr="009B7C04">
        <w:t xml:space="preserve">к РФ; </w:t>
      </w:r>
      <w:r>
        <w:rPr>
          <w:b/>
        </w:rPr>
        <w:t>358 838</w:t>
      </w:r>
      <w:r w:rsidRPr="009B7C04">
        <w:t xml:space="preserve"> (</w:t>
      </w:r>
      <w:r>
        <w:t>Триста пятьдесят восемь</w:t>
      </w:r>
      <w:r w:rsidRPr="009B7C04">
        <w:t xml:space="preserve"> тысяч </w:t>
      </w:r>
      <w:r>
        <w:t>восемьсот тридцать восемь</w:t>
      </w:r>
      <w:r w:rsidRPr="009B7C04">
        <w:t xml:space="preserve">) рублей </w:t>
      </w:r>
      <w:r>
        <w:t>00</w:t>
      </w:r>
      <w:r w:rsidRPr="009B7C04">
        <w:t xml:space="preserve"> копе</w:t>
      </w:r>
      <w:r>
        <w:t>е</w:t>
      </w:r>
      <w:r w:rsidRPr="009B7C04">
        <w:t>к РФ, с учетом НДС</w:t>
      </w:r>
      <w:r w:rsidR="00FE2932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EF1D50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A443D">
        <w:fldChar w:fldCharType="begin"/>
      </w:r>
      <w:r w:rsidR="00DA443D">
        <w:instrText xml:space="preserve"> REF _Ref440271072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A443D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EF1D50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A443D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EF1D50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3.3.7.1</w:t>
      </w:r>
      <w:r w:rsidR="00EF1D50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DA443D">
        <w:fldChar w:fldCharType="begin"/>
      </w:r>
      <w:r w:rsidR="00DA443D">
        <w:instrText xml:space="preserve"> REF _Ref440361439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5.5</w:t>
      </w:r>
      <w:r w:rsidR="00DA443D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</w:t>
      </w:r>
      <w:r w:rsidRPr="00491992">
        <w:rPr>
          <w:bCs w:val="0"/>
          <w:sz w:val="24"/>
          <w:szCs w:val="24"/>
        </w:rPr>
        <w:t xml:space="preserve">оценочной стадии, предусмотренной  пунктом </w:t>
      </w:r>
      <w:r w:rsidR="00DA443D">
        <w:fldChar w:fldCharType="begin"/>
      </w:r>
      <w:r w:rsidR="00DA443D">
        <w:instrText xml:space="preserve"> REF _Ref306138385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A443D">
        <w:fldChar w:fldCharType="end"/>
      </w:r>
      <w:r w:rsidRPr="00491992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491992">
        <w:rPr>
          <w:bCs w:val="0"/>
          <w:sz w:val="24"/>
          <w:szCs w:val="24"/>
        </w:rPr>
        <w:t xml:space="preserve">стоимости </w:t>
      </w:r>
      <w:r w:rsidR="00491992" w:rsidRPr="00491992">
        <w:rPr>
          <w:sz w:val="24"/>
          <w:szCs w:val="24"/>
        </w:rPr>
        <w:t>за единицу продукции</w:t>
      </w:r>
      <w:r w:rsidR="00491992" w:rsidRPr="00491992">
        <w:rPr>
          <w:bCs w:val="0"/>
          <w:sz w:val="24"/>
          <w:szCs w:val="24"/>
        </w:rPr>
        <w:t xml:space="preserve"> </w:t>
      </w:r>
      <w:r w:rsidRPr="00491992">
        <w:rPr>
          <w:bCs w:val="0"/>
          <w:sz w:val="24"/>
          <w:szCs w:val="24"/>
        </w:rPr>
        <w:t>без учета НДС.</w:t>
      </w:r>
    </w:p>
    <w:p w:rsidR="00BC1324" w:rsidRPr="00FE2932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E293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A443D" w:rsidRPr="00FE2932">
        <w:fldChar w:fldCharType="begin"/>
      </w:r>
      <w:r w:rsidR="00DA443D" w:rsidRPr="00FE2932">
        <w:instrText xml:space="preserve"> REF _Ref465670219 \r \h  \* MERGEFORMAT </w:instrText>
      </w:r>
      <w:r w:rsidR="00DA443D" w:rsidRPr="00FE2932">
        <w:fldChar w:fldCharType="separate"/>
      </w:r>
      <w:r w:rsidR="00DA443D" w:rsidRPr="00FE2932">
        <w:rPr>
          <w:bCs w:val="0"/>
          <w:sz w:val="24"/>
          <w:szCs w:val="24"/>
        </w:rPr>
        <w:t>3.11</w:t>
      </w:r>
      <w:r w:rsidR="00DA443D" w:rsidRPr="00FE2932">
        <w:fldChar w:fldCharType="end"/>
      </w:r>
      <w:r w:rsidRPr="00FE2932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303434">
        <w:rPr>
          <w:bCs w:val="0"/>
          <w:sz w:val="24"/>
          <w:szCs w:val="24"/>
        </w:rPr>
        <w:t xml:space="preserve">, </w:t>
      </w:r>
      <w:r w:rsidR="00303434" w:rsidRPr="00303434">
        <w:rPr>
          <w:sz w:val="24"/>
          <w:szCs w:val="24"/>
        </w:rPr>
        <w:t>являющееся субъектом малого и среднего предпринимательства</w:t>
      </w:r>
      <w:r w:rsidRPr="00303434">
        <w:rPr>
          <w:bCs w:val="0"/>
          <w:sz w:val="24"/>
          <w:szCs w:val="24"/>
        </w:rPr>
        <w:t>.</w:t>
      </w:r>
      <w:r w:rsidRPr="00AE1D21">
        <w:rPr>
          <w:bCs w:val="0"/>
          <w:sz w:val="24"/>
          <w:szCs w:val="24"/>
        </w:rPr>
        <w:t xml:space="preserve">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A443D">
        <w:fldChar w:fldCharType="begin"/>
      </w:r>
      <w:r w:rsidR="00DA443D">
        <w:instrText xml:space="preserve"> REF _Ref191386451 \n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A443D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_Ref440876619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A443D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FE2932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A443D">
        <w:fldChar w:fldCharType="begin"/>
      </w:r>
      <w:r w:rsidR="00DA443D">
        <w:instrText xml:space="preserve"> REF _Ref440275279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1.1.4</w:t>
      </w:r>
      <w:r w:rsidR="00DA443D">
        <w:fldChar w:fldCharType="end"/>
      </w:r>
      <w:r w:rsidRPr="009F2BF9">
        <w:rPr>
          <w:sz w:val="24"/>
          <w:szCs w:val="24"/>
        </w:rPr>
        <w:t xml:space="preserve"> и разделе </w:t>
      </w:r>
      <w:r w:rsidR="00DA443D">
        <w:fldChar w:fldCharType="begin"/>
      </w:r>
      <w:r w:rsidR="00DA443D">
        <w:instrText xml:space="preserve"> REF _Ref440270568 \r \h  \* MERGEFORMAT </w:instrText>
      </w:r>
      <w:r w:rsidR="00DA443D">
        <w:fldChar w:fldCharType="separate"/>
      </w:r>
      <w:r w:rsidR="00DA443D">
        <w:t>4</w:t>
      </w:r>
      <w:r w:rsidR="00DA443D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FE2932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303434" w:rsidRDefault="009D7F01" w:rsidP="00303434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firstLine="0"/>
        <w:rPr>
          <w:color w:val="000000"/>
          <w:sz w:val="24"/>
          <w:szCs w:val="24"/>
          <w:lang w:eastAsia="ru-RU"/>
        </w:rPr>
      </w:pPr>
      <w:r w:rsidRPr="00303434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303434">
        <w:rPr>
          <w:color w:val="000000"/>
          <w:sz w:val="24"/>
          <w:szCs w:val="24"/>
          <w:lang w:eastAsia="ru-RU"/>
        </w:rPr>
        <w:t xml:space="preserve">оказания </w:t>
      </w:r>
      <w:r w:rsidRPr="00303434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303434">
        <w:rPr>
          <w:color w:val="000000"/>
          <w:sz w:val="24"/>
          <w:szCs w:val="24"/>
          <w:lang w:eastAsia="ru-RU"/>
        </w:rPr>
        <w:t>услуг</w:t>
      </w:r>
      <w:r w:rsidR="009F4858" w:rsidRPr="00303434">
        <w:rPr>
          <w:color w:val="000000"/>
          <w:sz w:val="24"/>
          <w:szCs w:val="24"/>
          <w:lang w:eastAsia="ru-RU"/>
        </w:rPr>
        <w:t xml:space="preserve"> </w:t>
      </w:r>
      <w:r w:rsidR="005347FA" w:rsidRPr="00303434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303434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303434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303434">
        <w:rPr>
          <w:color w:val="000000"/>
          <w:sz w:val="24"/>
          <w:szCs w:val="24"/>
          <w:lang w:eastAsia="ru-RU"/>
        </w:rPr>
        <w:t xml:space="preserve"> по </w:t>
      </w:r>
      <w:r w:rsidR="002037C3" w:rsidRPr="00303434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303434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303434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303434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303434">
        <w:rPr>
          <w:color w:val="000000"/>
          <w:sz w:val="24"/>
          <w:szCs w:val="24"/>
          <w:lang w:eastAsia="ru-RU"/>
        </w:rPr>
        <w:t>услуг</w:t>
      </w:r>
      <w:r w:rsidR="00036006" w:rsidRPr="00303434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303434">
        <w:rPr>
          <w:color w:val="000000"/>
          <w:sz w:val="24"/>
          <w:szCs w:val="24"/>
          <w:lang w:eastAsia="ru-RU"/>
        </w:rPr>
        <w:t>)</w:t>
      </w:r>
      <w:r w:rsidR="00036006" w:rsidRPr="00303434">
        <w:rPr>
          <w:color w:val="000000"/>
          <w:sz w:val="24"/>
          <w:szCs w:val="24"/>
          <w:lang w:eastAsia="ru-RU"/>
        </w:rPr>
        <w:t>.</w:t>
      </w:r>
    </w:p>
    <w:p w:rsidR="00303434" w:rsidRPr="00303434" w:rsidRDefault="00303434" w:rsidP="00303434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0343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AE1D21">
        <w:rPr>
          <w:sz w:val="24"/>
          <w:szCs w:val="24"/>
        </w:rPr>
        <w:lastRenderedPageBreak/>
        <w:t>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A443D">
        <w:fldChar w:fldCharType="begin"/>
      </w:r>
      <w:r w:rsidR="00DA443D">
        <w:instrText xml:space="preserve"> REF _Ref440291364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3.3.8.1</w:t>
      </w:r>
      <w:r w:rsidR="00DA443D">
        <w:fldChar w:fldCharType="end"/>
      </w:r>
      <w:r w:rsidRPr="00AE1D21">
        <w:rPr>
          <w:sz w:val="24"/>
          <w:szCs w:val="24"/>
        </w:rPr>
        <w:t>-</w:t>
      </w:r>
      <w:r w:rsidR="00DA443D">
        <w:fldChar w:fldCharType="begin"/>
      </w:r>
      <w:r w:rsidR="00DA443D">
        <w:instrText xml:space="preserve"> REF _Ref303669127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3.3.8.2</w:t>
      </w:r>
      <w:r w:rsidR="00DA443D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_Ref440271993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5.11</w:t>
      </w:r>
      <w:r w:rsidR="00DA443D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_Ref440271964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5.1.3</w:t>
      </w:r>
      <w:r w:rsidR="00DA443D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_Ref440272035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5.12</w:t>
      </w:r>
      <w:r w:rsidR="00DA443D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_Ref440272051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5.13</w:t>
      </w:r>
      <w:r w:rsidR="00DA443D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_Ref440272119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5.7.1</w:t>
      </w:r>
      <w:r w:rsidR="00DA443D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EF1D50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EF1D50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A443D">
        <w:fldChar w:fldCharType="begin"/>
      </w:r>
      <w:r w:rsidR="00DA443D">
        <w:instrText xml:space="preserve"> REF _Ref440275279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1.1.4</w:t>
      </w:r>
      <w:r w:rsidR="00DA443D">
        <w:fldChar w:fldCharType="end"/>
      </w:r>
      <w:r w:rsidRPr="009F2BF9">
        <w:rPr>
          <w:sz w:val="24"/>
          <w:szCs w:val="24"/>
        </w:rPr>
        <w:t xml:space="preserve"> и разделе </w:t>
      </w:r>
      <w:r w:rsidR="00DA443D">
        <w:fldChar w:fldCharType="begin"/>
      </w:r>
      <w:r w:rsidR="00DA443D">
        <w:instrText xml:space="preserve"> REF _Ref440270568 \r \h  \* MERGEFORMAT </w:instrText>
      </w:r>
      <w:r w:rsidR="00DA443D">
        <w:fldChar w:fldCharType="separate"/>
      </w:r>
      <w:r w:rsidR="00DA443D">
        <w:t>4</w:t>
      </w:r>
      <w:r w:rsidR="00DA443D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EF1D50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_Ref55336389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5.9</w:t>
      </w:r>
      <w:r w:rsidR="00DA443D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_Ref55336398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5.10</w:t>
      </w:r>
      <w:r w:rsidR="00DA443D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lastRenderedPageBreak/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_Ref440272256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5.14</w:t>
      </w:r>
      <w:r w:rsidR="00DA443D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_Ref440272274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5.16</w:t>
      </w:r>
      <w:r w:rsidR="00DA443D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</w:t>
      </w:r>
      <w:r w:rsidR="00BD40A3" w:rsidRPr="007D7C50">
        <w:rPr>
          <w:sz w:val="24"/>
          <w:szCs w:val="24"/>
        </w:rPr>
        <w:t xml:space="preserve"> а также утвержденная форма первичного учетного документа;</w:t>
      </w:r>
      <w:proofErr w:type="gramEnd"/>
    </w:p>
    <w:p w:rsidR="00BC1324" w:rsidRPr="00FE2932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E2932">
        <w:rPr>
          <w:sz w:val="24"/>
          <w:szCs w:val="24"/>
        </w:rPr>
        <w:t xml:space="preserve">Документы, предусмотренные п. </w:t>
      </w:r>
      <w:r w:rsidR="00DA443D" w:rsidRPr="00FE2932">
        <w:fldChar w:fldCharType="begin"/>
      </w:r>
      <w:r w:rsidR="00DA443D" w:rsidRPr="00FE2932">
        <w:instrText xml:space="preserve"> REF _Ref465675151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3.11.2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A443D">
        <w:fldChar w:fldCharType="begin"/>
      </w:r>
      <w:r w:rsidR="00DA443D">
        <w:instrText xml:space="preserve"> REF _Ref191386407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A443D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EF1D50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EF1D50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A443D">
        <w:fldChar w:fldCharType="begin"/>
      </w:r>
      <w:r w:rsidR="00DA443D">
        <w:instrText xml:space="preserve"> REF _Ref303669127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A443D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A443D">
        <w:fldChar w:fldCharType="begin"/>
      </w:r>
      <w:r w:rsidR="00DA443D">
        <w:instrText xml:space="preserve"> REF _Ref442190626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у)</w:t>
      </w:r>
      <w:r w:rsidR="00DA443D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A443D">
        <w:fldChar w:fldCharType="begin"/>
      </w:r>
      <w:r w:rsidR="00DA443D">
        <w:instrText xml:space="preserve"> REF _Ref303587815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3.3.8.3</w:t>
      </w:r>
      <w:r w:rsidR="00DA443D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A443D">
        <w:fldChar w:fldCharType="begin"/>
      </w:r>
      <w:r w:rsidR="00DA443D">
        <w:instrText xml:space="preserve"> REF _Ref440272510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A443D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_Ref191386482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A443D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A443D">
        <w:fldChar w:fldCharType="begin"/>
      </w:r>
      <w:r w:rsidR="00DA443D">
        <w:instrText xml:space="preserve"> REF _Ref191386407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A443D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EF1D50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EF1D50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A443D">
        <w:fldChar w:fldCharType="begin"/>
      </w:r>
      <w:r w:rsidR="00DA443D">
        <w:instrText xml:space="preserve"> REF _Ref307563248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A443D">
        <w:rPr>
          <w:bCs w:val="0"/>
          <w:sz w:val="24"/>
          <w:szCs w:val="24"/>
        </w:rPr>
        <w:t>)</w:t>
      </w:r>
      <w:r w:rsidR="00DA443D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A443D">
        <w:fldChar w:fldCharType="begin"/>
      </w:r>
      <w:r w:rsidR="00DA443D">
        <w:instrText xml:space="preserve"> REF _Ref307563262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A443D">
        <w:rPr>
          <w:bCs w:val="0"/>
          <w:sz w:val="24"/>
          <w:szCs w:val="24"/>
        </w:rPr>
        <w:t>)</w:t>
      </w:r>
      <w:r w:rsidR="00DA443D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A443D">
        <w:fldChar w:fldCharType="begin"/>
      </w:r>
      <w:r w:rsidR="00DA443D">
        <w:instrText xml:space="preserve"> REF _Ref306032591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A443D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_Ref303669127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A443D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A443D">
        <w:fldChar w:fldCharType="begin"/>
      </w:r>
      <w:r w:rsidR="00DA443D">
        <w:instrText xml:space="preserve"> REF _Ref442190626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у)</w:t>
      </w:r>
      <w:r w:rsidR="00DA443D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A443D">
        <w:fldChar w:fldCharType="begin"/>
      </w:r>
      <w:r w:rsidR="00DA443D">
        <w:instrText xml:space="preserve"> REF _Ref303587815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3.3.8.3</w:t>
      </w:r>
      <w:r w:rsidR="00DA443D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EF1D50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EF1D50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EF1D50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EF1D50">
        <w:rPr>
          <w:bCs w:val="0"/>
          <w:iCs/>
          <w:sz w:val="24"/>
          <w:szCs w:val="24"/>
        </w:rPr>
      </w:r>
      <w:r w:rsidR="00EF1D50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EF1D50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A443D">
        <w:fldChar w:fldCharType="begin"/>
      </w:r>
      <w:r w:rsidR="00DA443D">
        <w:instrText xml:space="preserve"> REF _Ref440289401 \r \h  \* MERGEFORMAT </w:instrText>
      </w:r>
      <w:r w:rsidR="00DA443D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A443D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303434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A443D">
        <w:fldChar w:fldCharType="begin"/>
      </w:r>
      <w:r w:rsidR="00DA443D">
        <w:instrText xml:space="preserve"> REF _Ref467168844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3.3.14.3</w:t>
      </w:r>
      <w:r w:rsidR="00DA443D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A443D">
        <w:fldChar w:fldCharType="begin"/>
      </w:r>
      <w:r w:rsidR="00DA443D">
        <w:instrText xml:space="preserve"> REF _Ref442263553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3.3.14.4</w:t>
      </w:r>
      <w:r w:rsidR="00DA443D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A443D">
        <w:fldChar w:fldCharType="begin"/>
      </w:r>
      <w:r w:rsidR="00DA443D">
        <w:instrText xml:space="preserve"> REF _Ref440272678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A443D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DA443D">
        <w:fldChar w:fldCharType="begin"/>
      </w:r>
      <w:r w:rsidR="00DA443D">
        <w:instrText xml:space="preserve"> REF _Ref306008743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3.3.4</w:t>
      </w:r>
      <w:r w:rsidR="00DA443D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A443D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lastRenderedPageBreak/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B33739">
        <w:rPr>
          <w:bCs w:val="0"/>
          <w:sz w:val="24"/>
          <w:szCs w:val="24"/>
        </w:rPr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B33739">
        <w:rPr>
          <w:bCs w:val="0"/>
          <w:sz w:val="24"/>
          <w:szCs w:val="24"/>
        </w:rPr>
      </w:r>
      <w:r w:rsidR="00B33739">
        <w:rPr>
          <w:bCs w:val="0"/>
          <w:sz w:val="24"/>
          <w:szCs w:val="24"/>
        </w:rPr>
        <w:fldChar w:fldCharType="separate"/>
      </w:r>
      <w:r w:rsidR="00B33739">
        <w:rPr>
          <w:bCs w:val="0"/>
          <w:sz w:val="24"/>
          <w:szCs w:val="24"/>
        </w:rPr>
        <w:t>3.12</w:t>
      </w:r>
      <w:r w:rsidR="00B3373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EF1D50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3.13</w:t>
      </w:r>
      <w:r w:rsidR="00EF1D50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A443D">
        <w:fldChar w:fldCharType="begin"/>
      </w:r>
      <w:r w:rsidR="00DA443D">
        <w:instrText xml:space="preserve"> REF _Ref305753174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DA443D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303434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A443D">
        <w:fldChar w:fldCharType="begin"/>
      </w:r>
      <w:r w:rsidR="00DA443D">
        <w:instrText xml:space="preserve"> REF _Ref440272256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A443D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EF1D50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EF1D50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EF1D50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A443D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E2932" w:rsidRPr="00FE2932">
        <w:rPr>
          <w:sz w:val="24"/>
          <w:szCs w:val="24"/>
        </w:rPr>
        <w:t xml:space="preserve">РФ, 392680, г. Тамбов, ул. </w:t>
      </w:r>
      <w:proofErr w:type="spellStart"/>
      <w:r w:rsidR="00FE2932" w:rsidRPr="00FE2932">
        <w:rPr>
          <w:sz w:val="24"/>
          <w:szCs w:val="24"/>
        </w:rPr>
        <w:t>Моршанское</w:t>
      </w:r>
      <w:proofErr w:type="spellEnd"/>
      <w:r w:rsidR="00FE2932" w:rsidRPr="00FE2932">
        <w:rPr>
          <w:sz w:val="24"/>
          <w:szCs w:val="24"/>
        </w:rPr>
        <w:t xml:space="preserve"> шоссе, 23, </w:t>
      </w:r>
      <w:proofErr w:type="spellStart"/>
      <w:r w:rsidR="00FE2932" w:rsidRPr="00FE2932">
        <w:rPr>
          <w:sz w:val="24"/>
          <w:szCs w:val="24"/>
        </w:rPr>
        <w:t>каб</w:t>
      </w:r>
      <w:proofErr w:type="spellEnd"/>
      <w:r w:rsidR="00FE2932" w:rsidRPr="00FE2932">
        <w:rPr>
          <w:sz w:val="24"/>
          <w:szCs w:val="24"/>
        </w:rPr>
        <w:t xml:space="preserve">. №205, исполнительный сотрудник – </w:t>
      </w:r>
      <w:r w:rsidR="00FE2932" w:rsidRPr="00FE2932">
        <w:rPr>
          <w:iCs/>
          <w:sz w:val="24"/>
          <w:szCs w:val="24"/>
        </w:rPr>
        <w:t>Кобелева Елена Юрьевна, контактный телефон: (4752) 57-82-06</w:t>
      </w:r>
      <w:r w:rsidRPr="00FE2932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A443D">
        <w:fldChar w:fldCharType="begin"/>
      </w:r>
      <w:r w:rsidR="00DA443D">
        <w:instrText xml:space="preserve"> REF _Ref191386085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1.1.1</w:t>
      </w:r>
      <w:r w:rsidR="00DA443D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A443D">
        <w:fldChar w:fldCharType="begin"/>
      </w:r>
      <w:r w:rsidR="00DA443D">
        <w:instrText xml:space="preserve"> REF _Ref303323780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1.1.4</w:t>
      </w:r>
      <w:r w:rsidR="00DA443D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A443D">
        <w:fldChar w:fldCharType="begin"/>
      </w:r>
      <w:r w:rsidR="00DA443D">
        <w:instrText xml:space="preserve"> REF _Ref467508029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3.3.14.5</w:t>
      </w:r>
      <w:r w:rsidR="00DA443D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szCs w:val="24"/>
        </w:rPr>
        <w:t>3.4.1.3</w:t>
      </w:r>
      <w:r w:rsidR="00DA443D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szCs w:val="24"/>
        </w:rPr>
        <w:t>3.4.1.3</w:t>
      </w:r>
      <w:r w:rsidR="00DA443D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</w:t>
      </w:r>
      <w:r w:rsidRPr="007A5083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A443D">
        <w:fldChar w:fldCharType="begin"/>
      </w:r>
      <w:r w:rsidR="00DA443D">
        <w:instrText xml:space="preserve"> REF _Ref55335823 \r \h  \* MERGEFORMAT </w:instrText>
      </w:r>
      <w:r w:rsidR="00DA443D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DA443D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E2932" w:rsidRPr="00FE2932">
        <w:rPr>
          <w:rFonts w:eastAsia="Calibri"/>
          <w:szCs w:val="24"/>
          <w:lang w:eastAsia="en-US"/>
        </w:rPr>
        <w:t xml:space="preserve">ведущему специалисту </w:t>
      </w:r>
      <w:proofErr w:type="spellStart"/>
      <w:r w:rsidR="00FE2932" w:rsidRPr="00FE2932">
        <w:rPr>
          <w:rFonts w:eastAsia="Calibri"/>
          <w:szCs w:val="24"/>
          <w:lang w:eastAsia="en-US"/>
        </w:rPr>
        <w:t>УЛиМТО</w:t>
      </w:r>
      <w:proofErr w:type="spellEnd"/>
      <w:r w:rsidR="00FE2932" w:rsidRPr="00FE2932">
        <w:rPr>
          <w:rFonts w:eastAsia="Calibri"/>
          <w:szCs w:val="24"/>
          <w:lang w:eastAsia="en-US"/>
        </w:rPr>
        <w:t xml:space="preserve"> Филиала ПАО «МРСК Центра</w:t>
      </w:r>
      <w:proofErr w:type="gramStart"/>
      <w:r w:rsidR="00FE2932" w:rsidRPr="00FE2932">
        <w:rPr>
          <w:rFonts w:eastAsia="Calibri"/>
          <w:szCs w:val="24"/>
          <w:lang w:eastAsia="en-US"/>
        </w:rPr>
        <w:t>»-</w:t>
      </w:r>
      <w:proofErr w:type="gramEnd"/>
      <w:r w:rsidR="00FE2932" w:rsidRPr="00FE2932">
        <w:rPr>
          <w:rFonts w:eastAsia="Calibri"/>
          <w:szCs w:val="24"/>
          <w:lang w:eastAsia="en-US"/>
        </w:rPr>
        <w:t xml:space="preserve">«Тамбовэнерго» Кобелевой Елене Юрьевне, контактный телефон: (4752) 57-82-06 или по адресу электронной почты: </w:t>
      </w:r>
      <w:r w:rsidR="00FE2932" w:rsidRPr="00FE2932">
        <w:rPr>
          <w:rFonts w:eastAsia="Calibri"/>
          <w:szCs w:val="24"/>
          <w:u w:val="single"/>
          <w:lang w:eastAsia="en-US"/>
        </w:rPr>
        <w:t>kobeleva.ey@mrsk-1.ru</w:t>
      </w:r>
      <w:r w:rsidRPr="00FE2932">
        <w:rPr>
          <w:rFonts w:eastAsia="Calibri"/>
          <w:szCs w:val="24"/>
          <w:lang w:eastAsia="en-US"/>
        </w:rPr>
        <w:t>. Данные</w:t>
      </w:r>
      <w:r w:rsidRPr="007A508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szCs w:val="24"/>
        </w:rPr>
        <w:t>3.4.1.3</w:t>
      </w:r>
      <w:r w:rsidR="00DA443D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FE2932" w:rsidRPr="002D5CFA" w:rsidRDefault="00FE2932" w:rsidP="00FE293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FE2932" w:rsidRPr="002D5CFA" w:rsidRDefault="00FE2932" w:rsidP="00FE293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 xml:space="preserve">Место нахождения: 392680, г. Тамбов, </w:t>
      </w:r>
      <w:proofErr w:type="spellStart"/>
      <w:r w:rsidRPr="002D5CFA">
        <w:rPr>
          <w:rFonts w:eastAsia="Calibri"/>
          <w:b w:val="0"/>
          <w:sz w:val="24"/>
          <w:szCs w:val="24"/>
          <w:lang w:eastAsia="en-US"/>
        </w:rPr>
        <w:t>Моршанское</w:t>
      </w:r>
      <w:proofErr w:type="spellEnd"/>
      <w:r w:rsidRPr="002D5CFA">
        <w:rPr>
          <w:rFonts w:eastAsia="Calibri"/>
          <w:b w:val="0"/>
          <w:sz w:val="24"/>
          <w:szCs w:val="24"/>
          <w:lang w:eastAsia="en-US"/>
        </w:rPr>
        <w:t xml:space="preserve"> шоссе, д.23</w:t>
      </w:r>
    </w:p>
    <w:p w:rsidR="00FE2932" w:rsidRPr="002D5CFA" w:rsidRDefault="00FE2932" w:rsidP="00FE293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FE2932" w:rsidRPr="002D5CFA" w:rsidRDefault="00FE2932" w:rsidP="00FE293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р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/счет:  № 40702810815250001608</w:t>
      </w:r>
    </w:p>
    <w:p w:rsidR="00FE2932" w:rsidRPr="002D5CFA" w:rsidRDefault="00FE2932" w:rsidP="00FE293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 xml:space="preserve">Банк: Филиал Банка ВТБ (ПАО) в </w:t>
      </w:r>
      <w:proofErr w:type="spellStart"/>
      <w:r w:rsidRPr="002D5CFA">
        <w:rPr>
          <w:rFonts w:eastAsia="Calibri"/>
          <w:b w:val="0"/>
          <w:sz w:val="24"/>
          <w:szCs w:val="24"/>
          <w:lang w:eastAsia="en-US"/>
        </w:rPr>
        <w:t>г</w:t>
      </w: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.В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оронеже</w:t>
      </w:r>
      <w:proofErr w:type="spellEnd"/>
    </w:p>
    <w:p w:rsidR="00FE2932" w:rsidRPr="002D5CFA" w:rsidRDefault="00FE2932" w:rsidP="00FE293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к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/</w:t>
      </w: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счет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: № 30101810100000000835 в  Отделении по Воронежской области ГУ ЦБ РФ по Центральному федеральному округу</w:t>
      </w:r>
    </w:p>
    <w:p w:rsidR="00FE2932" w:rsidRPr="002D5CFA" w:rsidRDefault="00FE2932" w:rsidP="00FE293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A443D">
        <w:fldChar w:fldCharType="begin"/>
      </w:r>
      <w:r w:rsidR="00DA443D">
        <w:instrText xml:space="preserve"> REF _Ref306140451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3.14</w:t>
      </w:r>
      <w:r w:rsidR="00DA443D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F67D33">
        <w:rPr>
          <w:b/>
          <w:bCs w:val="0"/>
          <w:sz w:val="24"/>
          <w:szCs w:val="24"/>
          <w:highlight w:val="yellow"/>
        </w:rPr>
        <w:t>06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F67D33">
        <w:rPr>
          <w:b/>
          <w:bCs w:val="0"/>
          <w:sz w:val="24"/>
          <w:szCs w:val="24"/>
          <w:highlight w:val="yellow"/>
        </w:rPr>
        <w:t>февраля</w:t>
      </w:r>
      <w:bookmarkStart w:id="582" w:name="_GoBack"/>
      <w:bookmarkEnd w:id="582"/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A87504">
        <w:rPr>
          <w:b/>
          <w:bCs w:val="0"/>
          <w:sz w:val="24"/>
          <w:szCs w:val="24"/>
          <w:highlight w:val="yellow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EF1D50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EF1D50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A443D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A443D">
        <w:fldChar w:fldCharType="begin"/>
      </w:r>
      <w:r w:rsidR="00DA443D">
        <w:instrText xml:space="preserve"> REF _Ref440272256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5.14</w:t>
      </w:r>
      <w:r w:rsidR="00DA443D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>
        <w:fldChar w:fldCharType="begin"/>
      </w:r>
      <w:r w:rsidR="00DA443D">
        <w:instrText xml:space="preserve"> REF _Ref465847449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5.15</w:t>
      </w:r>
      <w:r w:rsidR="00DA443D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A443D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A443D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A443D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A443D">
        <w:fldChar w:fldCharType="begin"/>
      </w:r>
      <w:r w:rsidR="00DA443D">
        <w:instrText xml:space="preserve"> REF _Ref55279015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3.3.1.6</w:t>
      </w:r>
      <w:r w:rsidR="00DA443D">
        <w:fldChar w:fldCharType="end"/>
      </w:r>
      <w:r w:rsidRPr="00223D18">
        <w:rPr>
          <w:sz w:val="24"/>
          <w:szCs w:val="24"/>
        </w:rPr>
        <w:t xml:space="preserve">, </w:t>
      </w:r>
      <w:r w:rsidR="00DA443D">
        <w:fldChar w:fldCharType="begin"/>
      </w:r>
      <w:r w:rsidR="00DA443D">
        <w:instrText xml:space="preserve"> REF _Ref195087786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3.3.1.7</w:t>
      </w:r>
      <w:r w:rsidR="00DA443D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A443D">
        <w:fldChar w:fldCharType="begin"/>
      </w:r>
      <w:r w:rsidR="00DA443D">
        <w:instrText xml:space="preserve"> REF _Ref93089454 \n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A443D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A443D">
        <w:fldChar w:fldCharType="begin"/>
      </w:r>
      <w:r w:rsidR="00DA443D">
        <w:instrText xml:space="preserve"> REF _Ref303670674 \n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A443D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_Ref306138385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A443D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A443D">
        <w:fldChar w:fldCharType="begin"/>
      </w:r>
      <w:r w:rsidR="00DA443D">
        <w:instrText xml:space="preserve"> REF _Ref444181467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5.12</w:t>
      </w:r>
      <w:r w:rsidR="00DA443D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A443D">
        <w:fldChar w:fldCharType="begin"/>
      </w:r>
      <w:r w:rsidR="00DA443D">
        <w:instrText xml:space="preserve"> REF _Ref306176386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3.3.14</w:t>
      </w:r>
      <w:r w:rsidR="00DA443D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A443D">
        <w:fldChar w:fldCharType="begin"/>
      </w:r>
      <w:r w:rsidR="00DA443D">
        <w:instrText xml:space="preserve"> REF _Ref306176386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3.3.14</w:t>
      </w:r>
      <w:r w:rsidR="00DA443D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  <w:r w:rsidR="00DA443D" w:rsidRPr="00B33739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DA443D" w:rsidRPr="00B33739">
        <w:rPr>
          <w:sz w:val="24"/>
          <w:szCs w:val="24"/>
        </w:rPr>
        <w:fldChar w:fldCharType="begin"/>
      </w:r>
      <w:r w:rsidR="00DA443D" w:rsidRPr="00B33739">
        <w:rPr>
          <w:sz w:val="24"/>
          <w:szCs w:val="24"/>
        </w:rPr>
        <w:instrText xml:space="preserve"> REF _Ref471894330 \r \h </w:instrText>
      </w:r>
      <w:r w:rsidR="00B33739">
        <w:rPr>
          <w:sz w:val="24"/>
          <w:szCs w:val="24"/>
        </w:rPr>
        <w:instrText xml:space="preserve"> \* MERGEFORMAT </w:instrText>
      </w:r>
      <w:r w:rsidR="00DA443D" w:rsidRPr="00B33739">
        <w:rPr>
          <w:sz w:val="24"/>
          <w:szCs w:val="24"/>
        </w:rPr>
      </w:r>
      <w:r w:rsidR="00DA443D" w:rsidRPr="00B33739">
        <w:rPr>
          <w:sz w:val="24"/>
          <w:szCs w:val="24"/>
        </w:rPr>
        <w:fldChar w:fldCharType="separate"/>
      </w:r>
      <w:r w:rsidR="00DA443D" w:rsidRPr="00B33739">
        <w:rPr>
          <w:sz w:val="24"/>
          <w:szCs w:val="24"/>
        </w:rPr>
        <w:t>3.8</w:t>
      </w:r>
      <w:r w:rsidR="00DA443D" w:rsidRPr="00B33739">
        <w:rPr>
          <w:sz w:val="24"/>
          <w:szCs w:val="24"/>
        </w:rPr>
        <w:fldChar w:fldCharType="end"/>
      </w:r>
      <w:r w:rsidR="00DA443D" w:rsidRPr="00B33739">
        <w:rPr>
          <w:sz w:val="24"/>
          <w:szCs w:val="24"/>
        </w:rPr>
        <w:t xml:space="preserve"> Закупочной документации.</w:t>
      </w:r>
      <w:r w:rsidRPr="00B33739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A443D">
        <w:fldChar w:fldCharType="begin"/>
      </w:r>
      <w:r w:rsidR="00DA443D">
        <w:instrText xml:space="preserve"> REF _Ref465847813 \r \h  \* MERGEFORMAT </w:instrText>
      </w:r>
      <w:r w:rsidR="00DA443D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A443D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A443D">
        <w:fldChar w:fldCharType="begin"/>
      </w:r>
      <w:r w:rsidR="00DA443D">
        <w:instrText xml:space="preserve"> REF _Ref306352987 \r \h  \* MERGEFORMAT </w:instrText>
      </w:r>
      <w:r w:rsidR="00DA443D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A443D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A443D">
        <w:fldChar w:fldCharType="begin"/>
      </w:r>
      <w:r w:rsidR="00DA443D">
        <w:instrText xml:space="preserve"> REF _Ref306353005 \r \h  \* MERGEFORMAT </w:instrText>
      </w:r>
      <w:r w:rsidR="00DA443D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A443D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lastRenderedPageBreak/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 xml:space="preserve">По решению </w:t>
      </w:r>
      <w:r w:rsidR="00685336" w:rsidRPr="00AE1D21">
        <w:rPr>
          <w:sz w:val="24"/>
          <w:szCs w:val="24"/>
          <w:lang w:eastAsia="ru-RU"/>
        </w:rPr>
        <w:t xml:space="preserve">Закупочной </w:t>
      </w:r>
      <w:r w:rsidRPr="00AE1D2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FE2932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E293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A443D" w:rsidRPr="00FE2932">
        <w:fldChar w:fldCharType="begin"/>
      </w:r>
      <w:r w:rsidR="00DA443D" w:rsidRPr="00FE2932">
        <w:instrText xml:space="preserve"> REF _Ref465670219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3.11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A443D" w:rsidRPr="00FE2932">
        <w:fldChar w:fldCharType="begin"/>
      </w:r>
      <w:r w:rsidR="00DA443D" w:rsidRPr="00FE2932">
        <w:instrText xml:space="preserve"> REF _Ref468875877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3.7.8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, </w:t>
      </w:r>
      <w:proofErr w:type="gramStart"/>
      <w:r w:rsidRPr="00FE2932">
        <w:rPr>
          <w:sz w:val="24"/>
          <w:szCs w:val="24"/>
        </w:rPr>
        <w:t>предоставляет документы</w:t>
      </w:r>
      <w:proofErr w:type="gramEnd"/>
      <w:r w:rsidRPr="00FE2932">
        <w:rPr>
          <w:sz w:val="24"/>
          <w:szCs w:val="24"/>
        </w:rPr>
        <w:t xml:space="preserve">, предусмотренные подпунктом </w:t>
      </w:r>
      <w:r w:rsidR="00DA443D" w:rsidRPr="00FE2932">
        <w:fldChar w:fldCharType="begin"/>
      </w:r>
      <w:r w:rsidR="00DA443D" w:rsidRPr="00FE2932">
        <w:instrText xml:space="preserve"> REF _Ref465675151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3.11.2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 документации.</w:t>
      </w:r>
    </w:p>
    <w:p w:rsidR="00BC1324" w:rsidRPr="00FE2932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E293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A443D" w:rsidRPr="00FE2932">
        <w:fldChar w:fldCharType="begin"/>
      </w:r>
      <w:r w:rsidR="00DA443D" w:rsidRPr="00FE2932">
        <w:instrText xml:space="preserve"> REF _Ref465675151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3.11.2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 документации, предоставляются повторно.</w:t>
      </w:r>
    </w:p>
    <w:p w:rsidR="00DA443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D000EF">
        <w:rPr>
          <w:bCs w:val="0"/>
        </w:rPr>
        <w:t xml:space="preserve">О приоритете закупки </w:t>
      </w:r>
      <w:r>
        <w:rPr>
          <w:bCs w:val="0"/>
        </w:rPr>
        <w:t>услуг</w:t>
      </w:r>
      <w:r w:rsidRPr="00D000EF">
        <w:rPr>
          <w:bCs w:val="0"/>
        </w:rPr>
        <w:t xml:space="preserve">, </w:t>
      </w:r>
      <w:r>
        <w:rPr>
          <w:bCs w:val="0"/>
        </w:rPr>
        <w:t>оказываемых</w:t>
      </w:r>
      <w:r w:rsidRPr="00D000EF">
        <w:rPr>
          <w:bCs w:val="0"/>
        </w:rPr>
        <w:t xml:space="preserve"> российскими лицами, по отношению к </w:t>
      </w:r>
      <w:r>
        <w:rPr>
          <w:bCs w:val="0"/>
        </w:rPr>
        <w:t>услугам</w:t>
      </w:r>
      <w:r w:rsidRPr="00D000EF">
        <w:rPr>
          <w:bCs w:val="0"/>
        </w:rPr>
        <w:t xml:space="preserve">, </w:t>
      </w:r>
      <w:r>
        <w:rPr>
          <w:bCs w:val="0"/>
        </w:rPr>
        <w:t>оказываемым</w:t>
      </w:r>
      <w:r w:rsidRPr="00D000EF">
        <w:rPr>
          <w:bCs w:val="0"/>
        </w:rPr>
        <w:t xml:space="preserve">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A87504">
        <w:rPr>
          <w:i/>
          <w:sz w:val="24"/>
          <w:szCs w:val="24"/>
          <w:lang w:val="en-US"/>
        </w:rPr>
        <w:t>k</w:t>
      </w:r>
      <w:proofErr w:type="gramEnd"/>
      <w:r w:rsidRPr="00A87504">
        <w:rPr>
          <w:i/>
          <w:sz w:val="24"/>
          <w:szCs w:val="24"/>
          <w:vertAlign w:val="subscript"/>
        </w:rPr>
        <w:t>ПРИОР</w:t>
      </w:r>
      <w:r w:rsidRPr="00A87504">
        <w:rPr>
          <w:sz w:val="24"/>
          <w:szCs w:val="24"/>
        </w:rPr>
        <w:t xml:space="preserve">=0,85, иначе </w:t>
      </w:r>
      <w:r w:rsidRPr="00A87504">
        <w:rPr>
          <w:i/>
          <w:sz w:val="24"/>
          <w:szCs w:val="24"/>
          <w:lang w:val="en-US"/>
        </w:rPr>
        <w:t>k</w:t>
      </w:r>
      <w:r w:rsidRPr="00A87504">
        <w:rPr>
          <w:i/>
          <w:sz w:val="24"/>
          <w:szCs w:val="24"/>
          <w:vertAlign w:val="subscript"/>
        </w:rPr>
        <w:t>ПРИОР</w:t>
      </w:r>
      <w:r w:rsidRPr="00A87504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FE2932">
        <w:rPr>
          <w:sz w:val="24"/>
          <w:szCs w:val="24"/>
        </w:rPr>
        <w:t>в Приложении №3 к настоящей Документации).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Приоритет не предоставляется в случаях, если: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Pr="00A87504">
        <w:rPr>
          <w:rFonts w:ascii="Times New Roman" w:hAnsi="Times New Roman" w:cs="Times New Roman"/>
          <w:sz w:val="24"/>
          <w:szCs w:val="24"/>
        </w:rPr>
        <w:fldChar w:fldCharType="begin"/>
      </w:r>
      <w:r w:rsidRPr="00A87504">
        <w:rPr>
          <w:rFonts w:ascii="Times New Roman" w:hAnsi="Times New Roman" w:cs="Times New Roman"/>
          <w:sz w:val="24"/>
          <w:szCs w:val="24"/>
        </w:rPr>
        <w:instrText xml:space="preserve"> REF _Ref303251044 \r \h </w:instrText>
      </w:r>
      <w:r w:rsidR="00A87504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A87504">
        <w:rPr>
          <w:rFonts w:ascii="Times New Roman" w:hAnsi="Times New Roman" w:cs="Times New Roman"/>
          <w:sz w:val="24"/>
          <w:szCs w:val="24"/>
        </w:rPr>
      </w:r>
      <w:r w:rsidRPr="00A87504">
        <w:rPr>
          <w:rFonts w:ascii="Times New Roman" w:hAnsi="Times New Roman" w:cs="Times New Roman"/>
          <w:sz w:val="24"/>
          <w:szCs w:val="24"/>
        </w:rPr>
        <w:fldChar w:fldCharType="separate"/>
      </w:r>
      <w:r w:rsidRPr="00A87504">
        <w:rPr>
          <w:rFonts w:ascii="Times New Roman" w:hAnsi="Times New Roman" w:cs="Times New Roman"/>
          <w:sz w:val="24"/>
          <w:szCs w:val="24"/>
        </w:rPr>
        <w:t>3.10</w:t>
      </w:r>
      <w:r w:rsidRPr="00A87504">
        <w:rPr>
          <w:rFonts w:ascii="Times New Roman" w:hAnsi="Times New Roman" w:cs="Times New Roman"/>
          <w:sz w:val="24"/>
          <w:szCs w:val="24"/>
        </w:rPr>
        <w:fldChar w:fldCharType="end"/>
      </w:r>
      <w:r w:rsidRPr="00A87504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lastRenderedPageBreak/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FE2932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FE293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FE293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E293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DA443D" w:rsidRPr="00FE2932">
        <w:fldChar w:fldCharType="begin"/>
      </w:r>
      <w:r w:rsidR="00DA443D" w:rsidRPr="00FE2932">
        <w:instrText xml:space="preserve"> REF _Ref468875898 \r \h  \* MERGEFORMAT </w:instrText>
      </w:r>
      <w:r w:rsidR="00DA443D" w:rsidRPr="00FE2932">
        <w:fldChar w:fldCharType="separate"/>
      </w:r>
      <w:r w:rsidR="00DA443D" w:rsidRPr="00FE2932">
        <w:rPr>
          <w:rFonts w:eastAsia="Times New Roman,Italic"/>
          <w:bCs w:val="0"/>
          <w:iCs/>
          <w:sz w:val="24"/>
          <w:szCs w:val="24"/>
        </w:rPr>
        <w:t>3.3.7</w:t>
      </w:r>
      <w:r w:rsidR="00DA443D" w:rsidRPr="00FE2932">
        <w:fldChar w:fldCharType="end"/>
      </w:r>
      <w:r w:rsidRPr="00FE2932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FE293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E293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FE2932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6" w:name="_Ref465675151"/>
      <w:r w:rsidRPr="00FE293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6"/>
    </w:p>
    <w:p w:rsidR="00BC1324" w:rsidRPr="00FE2932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FE293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FE2932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FE293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FE2932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FE2932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FE293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FE293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E2932">
        <w:rPr>
          <w:sz w:val="24"/>
          <w:szCs w:val="24"/>
        </w:rPr>
        <w:t>производителя</w:t>
      </w:r>
      <w:proofErr w:type="gramEnd"/>
      <w:r w:rsidRPr="00FE2932">
        <w:rPr>
          <w:rFonts w:eastAsia="Times New Roman,Italic"/>
          <w:bCs w:val="0"/>
          <w:iCs/>
          <w:sz w:val="24"/>
          <w:szCs w:val="24"/>
        </w:rPr>
        <w:t>)</w:t>
      </w:r>
      <w:r w:rsidRPr="00FE293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FE293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FE293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E293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DA443D" w:rsidRPr="00FE2932">
        <w:fldChar w:fldCharType="begin"/>
      </w:r>
      <w:r w:rsidR="00DA443D" w:rsidRPr="00FE2932">
        <w:instrText xml:space="preserve"> REF _Ref465675151 \r \h  \* MERGEFORMAT </w:instrText>
      </w:r>
      <w:r w:rsidR="00DA443D" w:rsidRPr="00FE2932">
        <w:fldChar w:fldCharType="separate"/>
      </w:r>
      <w:r w:rsidR="00DA443D" w:rsidRPr="00FE2932">
        <w:rPr>
          <w:bCs w:val="0"/>
          <w:sz w:val="24"/>
          <w:szCs w:val="24"/>
        </w:rPr>
        <w:t>3.11.2</w:t>
      </w:r>
      <w:r w:rsidR="00DA443D" w:rsidRPr="00FE2932">
        <w:fldChar w:fldCharType="end"/>
      </w:r>
      <w:r w:rsidRPr="00FE293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FE293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E293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FE293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E293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A443D" w:rsidRPr="00FE2932">
        <w:fldChar w:fldCharType="begin"/>
      </w:r>
      <w:r w:rsidR="00DA443D" w:rsidRPr="00FE2932">
        <w:instrText xml:space="preserve"> REF _Ref468875938 \r \h  \* MERGEFORMAT </w:instrText>
      </w:r>
      <w:r w:rsidR="00DA443D" w:rsidRPr="00FE2932">
        <w:fldChar w:fldCharType="separate"/>
      </w:r>
      <w:r w:rsidR="00DA443D" w:rsidRPr="00FE2932">
        <w:rPr>
          <w:rFonts w:eastAsia="Times New Roman,Italic"/>
          <w:bCs w:val="0"/>
          <w:iCs/>
          <w:sz w:val="24"/>
          <w:szCs w:val="24"/>
        </w:rPr>
        <w:t>3.6.2.5</w:t>
      </w:r>
      <w:r w:rsidR="00DA443D" w:rsidRPr="00FE2932">
        <w:fldChar w:fldCharType="end"/>
      </w:r>
      <w:r w:rsidRPr="00FE2932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FE293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E293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FE293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E2932">
        <w:rPr>
          <w:sz w:val="24"/>
          <w:szCs w:val="24"/>
        </w:rPr>
        <w:t xml:space="preserve">Участник, предложивший </w:t>
      </w:r>
      <w:r w:rsidRPr="00FE293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FE293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FE2932">
        <w:rPr>
          <w:sz w:val="24"/>
          <w:szCs w:val="24"/>
        </w:rPr>
        <w:t>пп</w:t>
      </w:r>
      <w:proofErr w:type="spellEnd"/>
      <w:r w:rsidRPr="00FE2932">
        <w:rPr>
          <w:sz w:val="24"/>
          <w:szCs w:val="24"/>
        </w:rPr>
        <w:t xml:space="preserve">. </w:t>
      </w:r>
      <w:r w:rsidR="00DA443D" w:rsidRPr="00FE2932">
        <w:fldChar w:fldCharType="begin"/>
      </w:r>
      <w:r w:rsidR="00DA443D" w:rsidRPr="00FE2932">
        <w:instrText xml:space="preserve"> REF _Ref465437572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3.13.2</w:t>
      </w:r>
      <w:r w:rsidR="00DA443D" w:rsidRPr="00FE2932">
        <w:fldChar w:fldCharType="end"/>
      </w:r>
      <w:r w:rsidRPr="00FE2932">
        <w:rPr>
          <w:sz w:val="24"/>
          <w:szCs w:val="24"/>
        </w:rPr>
        <w:t>-</w:t>
      </w:r>
      <w:r w:rsidR="00DA443D" w:rsidRPr="00FE2932">
        <w:fldChar w:fldCharType="begin"/>
      </w:r>
      <w:r w:rsidR="00DA443D" w:rsidRPr="00FE2932">
        <w:instrText xml:space="preserve"> REF _Ref465440181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3.13.4</w:t>
      </w:r>
      <w:r w:rsidR="00DA443D" w:rsidRPr="00FE2932">
        <w:fldChar w:fldCharType="end"/>
      </w:r>
      <w:r w:rsidRPr="00FE2932">
        <w:rPr>
          <w:sz w:val="24"/>
          <w:szCs w:val="24"/>
        </w:rPr>
        <w:t>.</w:t>
      </w:r>
    </w:p>
    <w:p w:rsidR="00BC1324" w:rsidRPr="00FE293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E2932">
        <w:rPr>
          <w:sz w:val="24"/>
          <w:szCs w:val="24"/>
        </w:rPr>
        <w:t>В случае</w:t>
      </w:r>
      <w:proofErr w:type="gramStart"/>
      <w:r w:rsidRPr="00FE2932">
        <w:rPr>
          <w:sz w:val="24"/>
          <w:szCs w:val="24"/>
        </w:rPr>
        <w:t>,</w:t>
      </w:r>
      <w:proofErr w:type="gramEnd"/>
      <w:r w:rsidRPr="00FE293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FE293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FE293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FE293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FE2932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FE2932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E293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FE2932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E293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FE2932">
        <w:rPr>
          <w:sz w:val="24"/>
          <w:szCs w:val="24"/>
        </w:rPr>
        <w:t>пп</w:t>
      </w:r>
      <w:proofErr w:type="spellEnd"/>
      <w:r w:rsidRPr="00FE2932">
        <w:rPr>
          <w:sz w:val="24"/>
          <w:szCs w:val="24"/>
        </w:rPr>
        <w:t xml:space="preserve">. </w:t>
      </w:r>
      <w:r w:rsidR="00DA443D" w:rsidRPr="00FE2932">
        <w:fldChar w:fldCharType="begin"/>
      </w:r>
      <w:r w:rsidR="00DA443D" w:rsidRPr="00FE2932">
        <w:instrText xml:space="preserve"> REF _Ref465437572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3.13.2</w:t>
      </w:r>
      <w:r w:rsidR="00DA443D" w:rsidRPr="00FE2932">
        <w:fldChar w:fldCharType="end"/>
      </w:r>
      <w:r w:rsidRPr="00FE2932">
        <w:rPr>
          <w:sz w:val="24"/>
          <w:szCs w:val="24"/>
        </w:rPr>
        <w:t>-</w:t>
      </w:r>
      <w:r w:rsidR="00DA443D" w:rsidRPr="00FE2932">
        <w:fldChar w:fldCharType="begin"/>
      </w:r>
      <w:r w:rsidR="00DA443D" w:rsidRPr="00FE2932">
        <w:instrText xml:space="preserve"> REF _Ref465440181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3.13.4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</w:t>
      </w:r>
      <w:r w:rsidRPr="00DD092B">
        <w:rPr>
          <w:bCs w:val="0"/>
          <w:i/>
          <w:sz w:val="24"/>
          <w:szCs w:val="24"/>
        </w:rPr>
        <w:lastRenderedPageBreak/>
        <w:t>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DD092B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DD092B">
        <w:rPr>
          <w:bCs w:val="0"/>
          <w:color w:val="000000"/>
          <w:sz w:val="24"/>
          <w:szCs w:val="24"/>
        </w:rPr>
        <w:t>Д</w:t>
      </w:r>
      <w:r w:rsidR="00717F60" w:rsidRPr="00DD092B">
        <w:rPr>
          <w:bCs w:val="0"/>
          <w:color w:val="000000"/>
          <w:sz w:val="24"/>
          <w:szCs w:val="24"/>
        </w:rPr>
        <w:t>окументации</w:t>
      </w:r>
      <w:r w:rsidR="00DF639D" w:rsidRPr="00DD092B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FE2932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FE2932">
        <w:rPr>
          <w:sz w:val="24"/>
          <w:szCs w:val="24"/>
        </w:rPr>
        <w:t xml:space="preserve">Условия </w:t>
      </w:r>
      <w:proofErr w:type="gramStart"/>
      <w:r w:rsidRPr="00FE2932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FE2932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A443D" w:rsidRPr="00FE2932">
        <w:fldChar w:fldCharType="begin"/>
      </w:r>
      <w:r w:rsidR="00DA443D" w:rsidRPr="00FE2932">
        <w:instrText xml:space="preserve"> REF _Ref465670219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3.11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A443D" w:rsidRPr="00FE2932">
        <w:fldChar w:fldCharType="begin"/>
      </w:r>
      <w:r w:rsidR="00DA443D" w:rsidRPr="00FE2932">
        <w:instrText xml:space="preserve"> REF _Ref465437572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3.13.2</w:t>
      </w:r>
      <w:r w:rsidR="00DA443D" w:rsidRPr="00FE2932">
        <w:fldChar w:fldCharType="end"/>
      </w:r>
      <w:r w:rsidRPr="00FE2932">
        <w:rPr>
          <w:sz w:val="24"/>
          <w:szCs w:val="24"/>
        </w:rPr>
        <w:t>-</w:t>
      </w:r>
      <w:r w:rsidR="00DA443D" w:rsidRPr="00FE2932">
        <w:fldChar w:fldCharType="begin"/>
      </w:r>
      <w:r w:rsidR="00DA443D" w:rsidRPr="00FE2932">
        <w:instrText xml:space="preserve"> REF _Ref465440181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3.13.4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 </w:t>
      </w:r>
      <w:r w:rsidRPr="00FE2932">
        <w:rPr>
          <w:bCs w:val="0"/>
          <w:sz w:val="24"/>
          <w:szCs w:val="24"/>
        </w:rPr>
        <w:t xml:space="preserve">Конкурсной </w:t>
      </w:r>
      <w:r w:rsidRPr="00FE2932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A443D">
        <w:fldChar w:fldCharType="begin"/>
      </w:r>
      <w:r w:rsidR="00DA443D">
        <w:instrText xml:space="preserve"> REF _Ref294695546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A443D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_Ref294695403 \n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A443D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A443D">
        <w:fldChar w:fldCharType="begin"/>
      </w:r>
      <w:r w:rsidR="00DA443D">
        <w:instrText xml:space="preserve"> REF _Ref468201106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A443D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_Ref305979053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A443D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DD092B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DA443D">
        <w:fldChar w:fldCharType="begin"/>
      </w:r>
      <w:r w:rsidR="00DA443D">
        <w:instrText xml:space="preserve"> REF _Ref440272931 \r \h  \* MERGEFORMAT </w:instrText>
      </w:r>
      <w:r w:rsidR="00DA443D">
        <w:fldChar w:fldCharType="separate"/>
      </w:r>
      <w:r w:rsidR="00DA443D">
        <w:t>2</w:t>
      </w:r>
      <w:r w:rsidR="00DA443D">
        <w:fldChar w:fldCharType="end"/>
      </w:r>
      <w:r w:rsidRPr="00DD092B">
        <w:rPr>
          <w:sz w:val="24"/>
          <w:szCs w:val="24"/>
        </w:rPr>
        <w:t xml:space="preserve">) и подпункте </w:t>
      </w:r>
      <w:r w:rsidR="00DA443D">
        <w:fldChar w:fldCharType="begin"/>
      </w:r>
      <w:r w:rsidR="00DA443D">
        <w:instrText xml:space="preserve"> REF _Ref465437572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3.13.2</w:t>
      </w:r>
      <w:r w:rsidR="00DA443D">
        <w:fldChar w:fldCharType="end"/>
      </w:r>
      <w:r w:rsidRPr="00DD092B">
        <w:rPr>
          <w:sz w:val="24"/>
          <w:szCs w:val="24"/>
        </w:rPr>
        <w:t>, не требуется.</w:t>
      </w:r>
    </w:p>
    <w:p w:rsidR="00BC1324" w:rsidRPr="00FE2932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FE2932">
        <w:rPr>
          <w:sz w:val="24"/>
          <w:szCs w:val="24"/>
        </w:rPr>
        <w:t xml:space="preserve">Участник, предложивший </w:t>
      </w:r>
      <w:r w:rsidRPr="00FE293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FE293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</w:t>
      </w:r>
      <w:r w:rsidRPr="00FE2932">
        <w:rPr>
          <w:sz w:val="24"/>
          <w:szCs w:val="24"/>
        </w:rPr>
        <w:lastRenderedPageBreak/>
        <w:t>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FE2932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E2932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FE2932">
        <w:rPr>
          <w:bCs w:val="0"/>
          <w:sz w:val="24"/>
          <w:szCs w:val="24"/>
        </w:rPr>
        <w:t>Заказчика</w:t>
      </w:r>
      <w:r w:rsidR="00DA2790" w:rsidRPr="00FE2932">
        <w:rPr>
          <w:bCs w:val="0"/>
          <w:sz w:val="24"/>
          <w:szCs w:val="24"/>
        </w:rPr>
        <w:t xml:space="preserve"> (п. </w:t>
      </w:r>
      <w:r w:rsidR="00DA443D" w:rsidRPr="00FE2932">
        <w:fldChar w:fldCharType="begin"/>
      </w:r>
      <w:r w:rsidR="00DA443D" w:rsidRPr="00FE2932">
        <w:instrText xml:space="preserve"> REF _Ref468973864 \r \h  \* MERGEFORMAT </w:instrText>
      </w:r>
      <w:r w:rsidR="00DA443D" w:rsidRPr="00FE2932">
        <w:fldChar w:fldCharType="separate"/>
      </w:r>
      <w:r w:rsidR="00DA443D" w:rsidRPr="00FE2932">
        <w:rPr>
          <w:bCs w:val="0"/>
          <w:sz w:val="24"/>
          <w:szCs w:val="24"/>
        </w:rPr>
        <w:t>3.3.14.4.4</w:t>
      </w:r>
      <w:r w:rsidR="00DA443D" w:rsidRPr="00FE2932">
        <w:fldChar w:fldCharType="end"/>
      </w:r>
      <w:r w:rsidR="00DA2790" w:rsidRPr="00FE2932">
        <w:rPr>
          <w:bCs w:val="0"/>
          <w:sz w:val="24"/>
          <w:szCs w:val="24"/>
        </w:rPr>
        <w:t>)</w:t>
      </w:r>
      <w:r w:rsidRPr="00FE2932">
        <w:rPr>
          <w:bCs w:val="0"/>
          <w:sz w:val="24"/>
          <w:szCs w:val="24"/>
        </w:rPr>
        <w:t xml:space="preserve">. Выбор </w:t>
      </w:r>
      <w:proofErr w:type="gramStart"/>
      <w:r w:rsidRPr="00FE2932">
        <w:rPr>
          <w:bCs w:val="0"/>
          <w:sz w:val="24"/>
          <w:szCs w:val="24"/>
        </w:rPr>
        <w:t xml:space="preserve">способа </w:t>
      </w:r>
      <w:r w:rsidRPr="00FE2932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FE2932">
        <w:rPr>
          <w:sz w:val="24"/>
          <w:szCs w:val="24"/>
        </w:rPr>
        <w:t xml:space="preserve"> по Договору</w:t>
      </w:r>
      <w:r w:rsidRPr="00FE2932">
        <w:rPr>
          <w:bCs w:val="0"/>
          <w:sz w:val="24"/>
          <w:szCs w:val="24"/>
        </w:rPr>
        <w:t xml:space="preserve">, осуществляется </w:t>
      </w:r>
      <w:r w:rsidR="00B43879" w:rsidRPr="00FE2932">
        <w:rPr>
          <w:bCs w:val="0"/>
          <w:sz w:val="24"/>
          <w:szCs w:val="24"/>
        </w:rPr>
        <w:t>Участником/Победителем.</w:t>
      </w:r>
      <w:r w:rsidRPr="00FE2932">
        <w:rPr>
          <w:bCs w:val="0"/>
          <w:sz w:val="24"/>
          <w:szCs w:val="24"/>
        </w:rPr>
        <w:t xml:space="preserve"> Условия и содержание </w:t>
      </w:r>
      <w:r w:rsidRPr="00FE293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DA443D" w:rsidRPr="00FE2932">
        <w:fldChar w:fldCharType="begin"/>
      </w:r>
      <w:r w:rsidR="00DA443D" w:rsidRPr="00FE2932">
        <w:instrText xml:space="preserve"> REF _Ref440272931 \r \h  \* MERGEFORMAT </w:instrText>
      </w:r>
      <w:r w:rsidR="00DA443D" w:rsidRPr="00FE2932">
        <w:fldChar w:fldCharType="separate"/>
      </w:r>
      <w:r w:rsidR="00DA443D" w:rsidRPr="00FE2932">
        <w:t>2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) с учетом требований, изложенных в подпункте </w:t>
      </w:r>
      <w:r w:rsidR="00DA443D" w:rsidRPr="00FE2932">
        <w:fldChar w:fldCharType="begin"/>
      </w:r>
      <w:r w:rsidR="00DA443D" w:rsidRPr="00FE2932">
        <w:instrText xml:space="preserve"> REF _Ref465437572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3.13.2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, а также на этапе </w:t>
      </w:r>
      <w:proofErr w:type="spellStart"/>
      <w:r w:rsidRPr="00FE2932">
        <w:rPr>
          <w:sz w:val="24"/>
          <w:szCs w:val="24"/>
        </w:rPr>
        <w:t>преддговорных</w:t>
      </w:r>
      <w:proofErr w:type="spellEnd"/>
      <w:r w:rsidRPr="00FE2932">
        <w:rPr>
          <w:sz w:val="24"/>
          <w:szCs w:val="24"/>
        </w:rPr>
        <w:t xml:space="preserve"> переговоров (п. </w:t>
      </w:r>
      <w:r w:rsidR="00DA443D" w:rsidRPr="00FE2932">
        <w:fldChar w:fldCharType="begin"/>
      </w:r>
      <w:r w:rsidR="00DA443D" w:rsidRPr="00FE2932">
        <w:instrText xml:space="preserve"> REF _Ref468875974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3.12</w:t>
      </w:r>
      <w:r w:rsidR="00DA443D" w:rsidRPr="00FE2932">
        <w:fldChar w:fldCharType="end"/>
      </w:r>
      <w:r w:rsidRPr="00FE2932">
        <w:rPr>
          <w:sz w:val="24"/>
          <w:szCs w:val="24"/>
        </w:rPr>
        <w:t>).</w:t>
      </w:r>
    </w:p>
    <w:p w:rsidR="00BC1324" w:rsidRPr="00FE2932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FE2932">
        <w:rPr>
          <w:bCs w:val="0"/>
          <w:sz w:val="24"/>
          <w:szCs w:val="24"/>
        </w:rPr>
        <w:t xml:space="preserve">Непредставление </w:t>
      </w:r>
      <w:r w:rsidRPr="00FE293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FE2932">
        <w:rPr>
          <w:bCs w:val="0"/>
          <w:sz w:val="24"/>
          <w:szCs w:val="24"/>
        </w:rPr>
        <w:t xml:space="preserve"> до заключения Договора </w:t>
      </w:r>
      <w:r w:rsidRPr="00FE293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A443D" w:rsidRPr="00FE2932">
        <w:fldChar w:fldCharType="begin"/>
      </w:r>
      <w:r w:rsidR="00DA443D" w:rsidRPr="00FE2932">
        <w:instrText xml:space="preserve"> REF _Ref468875995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3.12.6</w:t>
      </w:r>
      <w:r w:rsidR="00DA443D" w:rsidRPr="00FE2932">
        <w:fldChar w:fldCharType="end"/>
      </w:r>
      <w:r w:rsidRPr="00FE2932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A443D" w:rsidRPr="00DA443D">
        <w:rPr>
          <w:b w:val="0"/>
        </w:rPr>
        <w:fldChar w:fldCharType="begin"/>
      </w:r>
      <w:r w:rsidR="00DA443D" w:rsidRPr="00DA443D">
        <w:rPr>
          <w:b w:val="0"/>
        </w:rPr>
        <w:instrText xml:space="preserve"> REF _Ref191386085 \r \h  \* MERGEFORMAT </w:instrText>
      </w:r>
      <w:r w:rsidR="00DA443D" w:rsidRPr="00DA443D">
        <w:rPr>
          <w:b w:val="0"/>
        </w:rPr>
      </w:r>
      <w:r w:rsidR="00DA443D" w:rsidRPr="00DA443D">
        <w:rPr>
          <w:b w:val="0"/>
        </w:rPr>
        <w:fldChar w:fldCharType="separate"/>
      </w:r>
      <w:r w:rsidR="00DA443D" w:rsidRPr="00DA443D">
        <w:rPr>
          <w:b w:val="0"/>
          <w:iCs/>
        </w:rPr>
        <w:t>1.1.1</w:t>
      </w:r>
      <w:r w:rsidR="00DA443D" w:rsidRPr="00DA443D">
        <w:rPr>
          <w:b w:val="0"/>
        </w:rPr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EF1D50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EF1D50">
        <w:rPr>
          <w:b w:val="0"/>
          <w:szCs w:val="24"/>
        </w:rPr>
      </w:r>
      <w:r w:rsidR="00EF1D50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EF1D50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F1D50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EF1D50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EF1D5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EF1D5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EF1D50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EF1D50">
        <w:fldChar w:fldCharType="separate"/>
      </w:r>
      <w:r w:rsidR="00DA443D">
        <w:rPr>
          <w:sz w:val="24"/>
          <w:szCs w:val="24"/>
        </w:rPr>
        <w:t>5.1.2.3</w:t>
      </w:r>
      <w:r w:rsidR="00EF1D50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EF1D50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EF1D50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EF1D50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F1D50">
        <w:rPr>
          <w:i/>
          <w:color w:val="000000"/>
        </w:rPr>
      </w:r>
      <w:r w:rsidR="00EF1D50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EF1D50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EF1D50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F1D50">
        <w:rPr>
          <w:i/>
          <w:color w:val="000000"/>
        </w:rPr>
      </w:r>
      <w:r w:rsidR="00EF1D50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EF1D50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EF1D50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F1D5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F1D50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EF1D50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EF1D50" w:rsidRPr="00303087">
        <w:rPr>
          <w:sz w:val="24"/>
          <w:szCs w:val="24"/>
        </w:rPr>
      </w:r>
      <w:r w:rsidR="00EF1D50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F1D50">
              <w:fldChar w:fldCharType="begin"/>
            </w:r>
            <w:r w:rsidR="003C1FE1">
              <w:instrText xml:space="preserve"> REF _Ref440272931 \r \h </w:instrText>
            </w:r>
            <w:r w:rsidR="00EF1D50">
              <w:fldChar w:fldCharType="separate"/>
            </w:r>
            <w:r w:rsidR="00DA443D">
              <w:t>2</w:t>
            </w:r>
            <w:r w:rsidR="00EF1D5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F1D50">
              <w:fldChar w:fldCharType="begin"/>
            </w:r>
            <w:r w:rsidR="003C1FE1">
              <w:instrText xml:space="preserve"> REF _Ref440272931 \r \h </w:instrText>
            </w:r>
            <w:r w:rsidR="00EF1D50">
              <w:fldChar w:fldCharType="separate"/>
            </w:r>
            <w:r w:rsidR="00DA443D">
              <w:t>2</w:t>
            </w:r>
            <w:r w:rsidR="00EF1D5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</w:t>
      </w:r>
      <w:r w:rsidR="00DA443D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A443D">
        <w:fldChar w:fldCharType="begin"/>
      </w:r>
      <w:r w:rsidR="00DA443D">
        <w:instrText xml:space="preserve"> REF _Ref444170359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5.7.2</w:t>
      </w:r>
      <w:r w:rsidR="00DA443D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</w:t>
      </w:r>
      <w:r w:rsidR="00DA443D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EF1D50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F1D50">
        <w:rPr>
          <w:vertAlign w:val="subscript"/>
        </w:rPr>
      </w:r>
      <w:r w:rsidR="00EF1D50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EF1D50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EF1D50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F1D50">
        <w:rPr>
          <w:vertAlign w:val="subscript"/>
        </w:rPr>
      </w:r>
      <w:r w:rsidR="00EF1D50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EF1D50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F1D50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F1D50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EF1D50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EF1D5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F1D50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F1D50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29C" w:rsidRDefault="00C9229C">
      <w:pPr>
        <w:spacing w:line="240" w:lineRule="auto"/>
      </w:pPr>
      <w:r>
        <w:separator/>
      </w:r>
    </w:p>
  </w:endnote>
  <w:endnote w:type="continuationSeparator" w:id="0">
    <w:p w:rsidR="00C9229C" w:rsidRDefault="00C922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B0EEC" w:rsidRDefault="008B0EE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Pr="00FA0376" w:rsidRDefault="008B0EE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67D33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8B0EEC" w:rsidRPr="00EE0539" w:rsidRDefault="008B0EE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E2932">
      <w:rPr>
        <w:sz w:val="18"/>
        <w:szCs w:val="18"/>
      </w:rPr>
      <w:t xml:space="preserve">Договора на оказание услуг </w:t>
    </w:r>
    <w:r w:rsidRPr="008B0EEC">
      <w:rPr>
        <w:sz w:val="18"/>
        <w:szCs w:val="18"/>
      </w:rPr>
      <w:t xml:space="preserve">по </w:t>
    </w:r>
    <w:proofErr w:type="spellStart"/>
    <w:r w:rsidRPr="008B0EEC">
      <w:rPr>
        <w:sz w:val="18"/>
        <w:szCs w:val="18"/>
      </w:rPr>
      <w:t>шиномонтажу</w:t>
    </w:r>
    <w:proofErr w:type="spellEnd"/>
    <w:r w:rsidRPr="00FE2932">
      <w:rPr>
        <w:sz w:val="18"/>
        <w:szCs w:val="18"/>
      </w:rPr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29C" w:rsidRDefault="00C9229C">
      <w:pPr>
        <w:spacing w:line="240" w:lineRule="auto"/>
      </w:pPr>
      <w:r>
        <w:separator/>
      </w:r>
    </w:p>
  </w:footnote>
  <w:footnote w:type="continuationSeparator" w:id="0">
    <w:p w:rsidR="00C9229C" w:rsidRDefault="00C9229C">
      <w:pPr>
        <w:spacing w:line="240" w:lineRule="auto"/>
      </w:pPr>
      <w:r>
        <w:continuationSeparator/>
      </w:r>
    </w:p>
  </w:footnote>
  <w:footnote w:id="1">
    <w:p w:rsidR="008B0EEC" w:rsidRPr="00B36685" w:rsidRDefault="008B0EE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B0EEC" w:rsidRDefault="008B0EE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B0EEC" w:rsidRDefault="008B0EE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B0EEC" w:rsidRDefault="008B0EE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Pr="00930031" w:rsidRDefault="008B0EE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EC" w:rsidRDefault="008B0EE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4F8B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3434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0EEC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229C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619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E4173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67D33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2932"/>
    <w:rsid w:val="00FE5731"/>
    <w:rsid w:val="00FE630F"/>
    <w:rsid w:val="00FE6C1A"/>
    <w:rsid w:val="00FF1DEA"/>
    <w:rsid w:val="00FF447A"/>
    <w:rsid w:val="00FF4A09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FE2932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FE2932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2670B-1E47-4C78-A1D0-FB26B97F2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89</Pages>
  <Words>27181</Words>
  <Characters>154934</Characters>
  <Application>Microsoft Office Word</Application>
  <DocSecurity>0</DocSecurity>
  <Lines>1291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181752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120</cp:revision>
  <cp:lastPrinted>2015-12-29T14:27:00Z</cp:lastPrinted>
  <dcterms:created xsi:type="dcterms:W3CDTF">2016-01-13T12:36:00Z</dcterms:created>
  <dcterms:modified xsi:type="dcterms:W3CDTF">2017-01-19T07:14:00Z</dcterms:modified>
</cp:coreProperties>
</file>