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9A" w:rsidRPr="00EA1E4F" w:rsidRDefault="001F5A9A" w:rsidP="001F5A9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5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1F5A9A" w:rsidRPr="00041308" w:rsidRDefault="001F5A9A" w:rsidP="001F5A9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1F5A9A" w:rsidRPr="00010061" w:rsidRDefault="001F5A9A" w:rsidP="001F5A9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1F5A9A" w:rsidRPr="00010061" w:rsidRDefault="001F5A9A" w:rsidP="001F5A9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1F5A9A" w:rsidRPr="00E23D27" w:rsidRDefault="001F5A9A" w:rsidP="001F5A9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6AB414FC" wp14:editId="1995FBFD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29F0D6BA" wp14:editId="176A71CB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F5A9A" w:rsidRDefault="001F5A9A" w:rsidP="001F5A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F5A9A" w:rsidRDefault="001F5A9A" w:rsidP="001F5A9A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начальника Управления логистики и</w:t>
      </w:r>
      <w:r w:rsidRPr="003C7995">
        <w:rPr>
          <w:sz w:val="24"/>
          <w:szCs w:val="24"/>
        </w:rPr>
        <w:t xml:space="preserve"> </w:t>
      </w:r>
    </w:p>
    <w:p w:rsidR="001F5A9A" w:rsidRPr="00C12FA4" w:rsidRDefault="001F5A9A" w:rsidP="001F5A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1F5A9A" w:rsidRPr="00C12FA4" w:rsidRDefault="001F5A9A" w:rsidP="001F5A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1F5A9A" w:rsidRPr="00C12FA4" w:rsidRDefault="001F5A9A" w:rsidP="001F5A9A">
      <w:pPr>
        <w:spacing w:line="240" w:lineRule="auto"/>
        <w:jc w:val="right"/>
      </w:pPr>
    </w:p>
    <w:p w:rsidR="001F5A9A" w:rsidRPr="00C12FA4" w:rsidRDefault="001F5A9A" w:rsidP="001F5A9A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C12FA4">
        <w:rPr>
          <w:sz w:val="24"/>
          <w:szCs w:val="24"/>
        </w:rPr>
        <w:t xml:space="preserve">.В. </w:t>
      </w:r>
      <w:r>
        <w:rPr>
          <w:sz w:val="24"/>
          <w:szCs w:val="24"/>
        </w:rPr>
        <w:t>Веселов</w:t>
      </w:r>
    </w:p>
    <w:p w:rsidR="001F5A9A" w:rsidRPr="00C12FA4" w:rsidRDefault="001F5A9A" w:rsidP="001F5A9A">
      <w:pPr>
        <w:spacing w:line="240" w:lineRule="auto"/>
        <w:jc w:val="right"/>
        <w:rPr>
          <w:sz w:val="24"/>
          <w:szCs w:val="24"/>
        </w:rPr>
      </w:pPr>
    </w:p>
    <w:p w:rsidR="001F5A9A" w:rsidRPr="00C12FA4" w:rsidRDefault="001F5A9A" w:rsidP="001F5A9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1F5A9A" w:rsidRPr="001F5A9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5A9A">
        <w:rPr>
          <w:b/>
          <w:sz w:val="24"/>
          <w:szCs w:val="24"/>
        </w:rPr>
        <w:t xml:space="preserve">на право заключения </w:t>
      </w:r>
      <w:r w:rsidR="007556FF" w:rsidRPr="001F5A9A">
        <w:rPr>
          <w:b/>
          <w:sz w:val="24"/>
          <w:szCs w:val="24"/>
        </w:rPr>
        <w:t>Договор</w:t>
      </w:r>
      <w:r w:rsidR="001F5A9A" w:rsidRPr="001F5A9A">
        <w:rPr>
          <w:b/>
          <w:sz w:val="24"/>
          <w:szCs w:val="24"/>
        </w:rPr>
        <w:t>а</w:t>
      </w:r>
    </w:p>
    <w:p w:rsidR="001F5A9A" w:rsidRPr="001F5A9A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5A9A">
        <w:rPr>
          <w:b/>
          <w:sz w:val="24"/>
          <w:szCs w:val="24"/>
        </w:rPr>
        <w:t xml:space="preserve"> на поставку </w:t>
      </w:r>
      <w:r w:rsidR="001F5A9A" w:rsidRPr="001F5A9A">
        <w:rPr>
          <w:b/>
          <w:sz w:val="24"/>
          <w:szCs w:val="24"/>
        </w:rPr>
        <w:t xml:space="preserve">вводов 110 </w:t>
      </w:r>
      <w:proofErr w:type="spellStart"/>
      <w:r w:rsidR="001F5A9A" w:rsidRPr="001F5A9A">
        <w:rPr>
          <w:b/>
          <w:sz w:val="24"/>
          <w:szCs w:val="24"/>
        </w:rPr>
        <w:t>кВ</w:t>
      </w:r>
      <w:proofErr w:type="spellEnd"/>
    </w:p>
    <w:p w:rsidR="00717F60" w:rsidRPr="00C12FA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F5A9A">
        <w:rPr>
          <w:b/>
          <w:sz w:val="24"/>
          <w:szCs w:val="24"/>
        </w:rPr>
        <w:t xml:space="preserve"> для нужд ПАО «МРСК Центра» (филиал</w:t>
      </w:r>
      <w:r w:rsidR="001F5A9A" w:rsidRPr="001F5A9A">
        <w:rPr>
          <w:b/>
          <w:sz w:val="24"/>
          <w:szCs w:val="24"/>
        </w:rPr>
        <w:t>а</w:t>
      </w:r>
      <w:r w:rsidRPr="001F5A9A">
        <w:rPr>
          <w:b/>
          <w:sz w:val="24"/>
          <w:szCs w:val="24"/>
        </w:rPr>
        <w:t xml:space="preserve"> </w:t>
      </w:r>
      <w:r w:rsidR="001F5A9A" w:rsidRPr="001F5A9A">
        <w:rPr>
          <w:b/>
          <w:sz w:val="24"/>
          <w:szCs w:val="24"/>
        </w:rPr>
        <w:t>«Костромаэнерго»</w:t>
      </w:r>
      <w:r w:rsidRPr="001F5A9A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F5A9A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956232" w:rsidRDefault="00456EB4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56232">
        <w:rPr>
          <w:noProof/>
        </w:rPr>
        <w:t>1</w:t>
      </w:r>
      <w:r w:rsidR="00956232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56232">
        <w:rPr>
          <w:noProof/>
        </w:rPr>
        <w:t>Общие положения</w:t>
      </w:r>
      <w:r w:rsidR="00956232">
        <w:rPr>
          <w:noProof/>
        </w:rPr>
        <w:tab/>
      </w:r>
      <w:r>
        <w:rPr>
          <w:noProof/>
        </w:rPr>
        <w:fldChar w:fldCharType="begin"/>
      </w:r>
      <w:r w:rsidR="00956232">
        <w:rPr>
          <w:noProof/>
        </w:rPr>
        <w:instrText xml:space="preserve"> PAGEREF _Toc462234832 \h </w:instrText>
      </w:r>
      <w:r>
        <w:rPr>
          <w:noProof/>
        </w:rPr>
      </w:r>
      <w:r>
        <w:rPr>
          <w:noProof/>
        </w:rPr>
        <w:fldChar w:fldCharType="separate"/>
      </w:r>
      <w:r w:rsidR="003F430B">
        <w:rPr>
          <w:noProof/>
        </w:rPr>
        <w:t>4</w:t>
      </w:r>
      <w:r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4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5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_Toc462234835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6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_Toc462234836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6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7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_Toc462234838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8</w:t>
      </w:r>
      <w:r w:rsidR="00456EB4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F01E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_Toc462234844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9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_Toc462234845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9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_Toc462234849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9</w:t>
      </w:r>
      <w:r w:rsidR="00456EB4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_Toc462234853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11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_Toc462234854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11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_Toc462234857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11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_Toc462234858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12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_Toc462234873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21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_Toc462234876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22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_Toc462234877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22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_Toc462234882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24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25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25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_Toc462234885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26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_Toc462234886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27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27</w:t>
      </w:r>
      <w:r w:rsidR="00456EB4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F01E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_Toc462234888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_Toc462234889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_Toc462234892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_Toc462234894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_Toc462234897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_Toc462234900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_Toc462234903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28</w:t>
      </w:r>
      <w:r w:rsidR="00456EB4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_Toc462234905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29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_Toc462234906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29</w:t>
      </w:r>
      <w:r w:rsidR="00456EB4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_Toc462234909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33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6F01E9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_Toc462234911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35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_Toc462234914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38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_Toc462234917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40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_Toc462234920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42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_Toc462234923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44</w:t>
      </w:r>
      <w:r w:rsidR="00456EB4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F01E9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F01E9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_Toc462234925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46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_Toc462234927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51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_Toc462234929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52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_Toc462234932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55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_Toc462234937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59</w:t>
      </w:r>
      <w:r w:rsidR="00456EB4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F01E9">
        <w:rPr>
          <w:noProof/>
          <w:color w:val="000000"/>
        </w:rPr>
        <w:t>(форма 11)</w:t>
      </w:r>
      <w:r>
        <w:rPr>
          <w:noProof/>
        </w:rPr>
        <w:tab/>
      </w:r>
      <w:r w:rsidR="00456EB4">
        <w:rPr>
          <w:noProof/>
        </w:rPr>
        <w:fldChar w:fldCharType="begin"/>
      </w:r>
      <w:r>
        <w:rPr>
          <w:noProof/>
        </w:rPr>
        <w:instrText xml:space="preserve"> PAGEREF _Toc462234940 \h </w:instrText>
      </w:r>
      <w:r w:rsidR="00456EB4">
        <w:rPr>
          <w:noProof/>
        </w:rPr>
      </w:r>
      <w:r w:rsidR="00456EB4">
        <w:rPr>
          <w:noProof/>
        </w:rPr>
        <w:fldChar w:fldCharType="separate"/>
      </w:r>
      <w:r w:rsidR="003F430B">
        <w:rPr>
          <w:noProof/>
        </w:rPr>
        <w:t>61</w:t>
      </w:r>
      <w:r w:rsidR="00456EB4">
        <w:rPr>
          <w:noProof/>
        </w:rPr>
        <w:fldChar w:fldCharType="end"/>
      </w:r>
    </w:p>
    <w:p w:rsidR="00717F60" w:rsidRPr="00E71A48" w:rsidRDefault="00456EB4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223483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2234833"/>
      <w:bookmarkEnd w:id="8"/>
      <w:r w:rsidRPr="00E71A48">
        <w:t>Общие сведения о процедуре запроса предложений</w:t>
      </w:r>
      <w:bookmarkEnd w:id="9"/>
    </w:p>
    <w:p w:rsidR="005B75A6" w:rsidRPr="001F5A9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1F5A9A">
        <w:rPr>
          <w:iCs/>
          <w:sz w:val="24"/>
          <w:szCs w:val="24"/>
        </w:rPr>
        <w:t xml:space="preserve">филиал </w:t>
      </w:r>
      <w:r w:rsidR="007556FF" w:rsidRPr="007556FF">
        <w:rPr>
          <w:iCs/>
          <w:sz w:val="24"/>
          <w:szCs w:val="24"/>
        </w:rPr>
        <w:t xml:space="preserve">ПАО «МРСК </w:t>
      </w:r>
      <w:r w:rsidR="007556FF" w:rsidRPr="00702B2C">
        <w:rPr>
          <w:iCs/>
          <w:sz w:val="24"/>
          <w:szCs w:val="24"/>
        </w:rPr>
        <w:t>Центра»</w:t>
      </w:r>
      <w:r w:rsidR="001F5A9A">
        <w:rPr>
          <w:iCs/>
          <w:sz w:val="24"/>
          <w:szCs w:val="24"/>
        </w:rPr>
        <w:t xml:space="preserve"> - «Костромаэнерго»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1F5A9A" w:rsidRPr="00B44BD3">
        <w:rPr>
          <w:iCs/>
          <w:sz w:val="24"/>
          <w:szCs w:val="24"/>
        </w:rPr>
        <w:t>РФ, 156961, г. Кострома, проспект Мира, 53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</w:t>
      </w:r>
      <w:r w:rsidR="001F5A9A">
        <w:rPr>
          <w:iCs/>
          <w:sz w:val="24"/>
          <w:szCs w:val="24"/>
        </w:rPr>
        <w:t xml:space="preserve"> и ответственное лицо</w:t>
      </w:r>
      <w:r w:rsidRPr="00702B2C">
        <w:rPr>
          <w:iCs/>
          <w:sz w:val="24"/>
          <w:szCs w:val="24"/>
        </w:rPr>
        <w:t xml:space="preserve"> –</w:t>
      </w:r>
      <w:r w:rsidR="001F5A9A">
        <w:rPr>
          <w:iCs/>
          <w:sz w:val="24"/>
          <w:szCs w:val="24"/>
        </w:rPr>
        <w:t xml:space="preserve"> </w:t>
      </w:r>
      <w:r w:rsidR="007556FF" w:rsidRPr="00702B2C">
        <w:rPr>
          <w:iCs/>
          <w:sz w:val="24"/>
          <w:szCs w:val="24"/>
        </w:rPr>
        <w:t xml:space="preserve">специалист </w:t>
      </w:r>
      <w:r w:rsidR="001F5A9A">
        <w:rPr>
          <w:iCs/>
          <w:sz w:val="24"/>
          <w:szCs w:val="24"/>
        </w:rPr>
        <w:t>2-й категории отдела</w:t>
      </w:r>
      <w:r w:rsidR="007556FF" w:rsidRPr="00702B2C">
        <w:rPr>
          <w:iCs/>
          <w:sz w:val="24"/>
          <w:szCs w:val="24"/>
        </w:rPr>
        <w:t xml:space="preserve"> закупочной деятельности </w:t>
      </w:r>
      <w:r w:rsidR="001F5A9A">
        <w:rPr>
          <w:iCs/>
          <w:sz w:val="24"/>
          <w:szCs w:val="24"/>
        </w:rPr>
        <w:t xml:space="preserve">филиала </w:t>
      </w:r>
      <w:r w:rsidR="007556FF" w:rsidRPr="00702B2C">
        <w:rPr>
          <w:iCs/>
          <w:sz w:val="24"/>
          <w:szCs w:val="24"/>
        </w:rPr>
        <w:t>ПАО «МРСК Центра»</w:t>
      </w:r>
      <w:r w:rsidR="001F5A9A">
        <w:rPr>
          <w:iCs/>
          <w:sz w:val="24"/>
          <w:szCs w:val="24"/>
        </w:rPr>
        <w:t xml:space="preserve"> - «Костромаэнерго»</w:t>
      </w:r>
      <w:r w:rsidR="007556FF" w:rsidRPr="00702B2C">
        <w:rPr>
          <w:iCs/>
          <w:sz w:val="24"/>
          <w:szCs w:val="24"/>
        </w:rPr>
        <w:t xml:space="preserve"> </w:t>
      </w:r>
      <w:r w:rsidR="001F5A9A">
        <w:rPr>
          <w:iCs/>
          <w:sz w:val="24"/>
          <w:szCs w:val="24"/>
        </w:rPr>
        <w:t>Скворцова Т.С</w:t>
      </w:r>
      <w:r w:rsidR="007556FF" w:rsidRPr="00702B2C">
        <w:rPr>
          <w:iCs/>
          <w:sz w:val="24"/>
          <w:szCs w:val="24"/>
        </w:rPr>
        <w:t>., контактны</w:t>
      </w:r>
      <w:r w:rsidR="001F5A9A">
        <w:rPr>
          <w:iCs/>
          <w:sz w:val="24"/>
          <w:szCs w:val="24"/>
        </w:rPr>
        <w:t>й телефон</w:t>
      </w:r>
      <w:r w:rsidR="007556FF" w:rsidRPr="00702B2C">
        <w:rPr>
          <w:iCs/>
          <w:sz w:val="24"/>
          <w:szCs w:val="24"/>
        </w:rPr>
        <w:t>: (49</w:t>
      </w:r>
      <w:r w:rsidR="001F5A9A">
        <w:rPr>
          <w:iCs/>
          <w:sz w:val="24"/>
          <w:szCs w:val="24"/>
        </w:rPr>
        <w:t>42</w:t>
      </w:r>
      <w:r w:rsidR="007556FF" w:rsidRPr="00702B2C">
        <w:rPr>
          <w:iCs/>
          <w:sz w:val="24"/>
          <w:szCs w:val="24"/>
        </w:rPr>
        <w:t xml:space="preserve">) </w:t>
      </w:r>
      <w:r w:rsidR="001F5A9A">
        <w:rPr>
          <w:iCs/>
          <w:sz w:val="24"/>
          <w:szCs w:val="24"/>
        </w:rPr>
        <w:t>396-055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почты: </w:t>
      </w:r>
      <w:r w:rsidR="007556FF" w:rsidRPr="00702B2C">
        <w:rPr>
          <w:iCs/>
          <w:sz w:val="24"/>
          <w:szCs w:val="24"/>
        </w:rPr>
        <w:t xml:space="preserve"> </w:t>
      </w:r>
      <w:proofErr w:type="spellStart"/>
      <w:r w:rsidR="001F5A9A">
        <w:rPr>
          <w:rStyle w:val="a7"/>
          <w:sz w:val="24"/>
          <w:szCs w:val="24"/>
          <w:lang w:val="en-US"/>
        </w:rPr>
        <w:t>Skvortsova</w:t>
      </w:r>
      <w:proofErr w:type="spellEnd"/>
      <w:r w:rsidR="001F5A9A" w:rsidRPr="00E40EA2">
        <w:rPr>
          <w:rStyle w:val="a7"/>
          <w:sz w:val="24"/>
          <w:szCs w:val="24"/>
        </w:rPr>
        <w:t>.</w:t>
      </w:r>
      <w:r w:rsidR="001F5A9A">
        <w:rPr>
          <w:rStyle w:val="a7"/>
          <w:sz w:val="24"/>
          <w:szCs w:val="24"/>
          <w:lang w:val="en-US"/>
        </w:rPr>
        <w:t>TS</w:t>
      </w:r>
      <w:r w:rsidR="001F5A9A" w:rsidRPr="00E40EA2">
        <w:rPr>
          <w:rStyle w:val="a7"/>
          <w:sz w:val="24"/>
          <w:szCs w:val="24"/>
        </w:rPr>
        <w:t>@</w:t>
      </w:r>
      <w:proofErr w:type="spellStart"/>
      <w:r w:rsidR="001F5A9A" w:rsidRPr="00EA55C7">
        <w:rPr>
          <w:rStyle w:val="a7"/>
          <w:sz w:val="24"/>
          <w:szCs w:val="24"/>
          <w:lang w:val="en-US"/>
        </w:rPr>
        <w:t>mrsk</w:t>
      </w:r>
      <w:proofErr w:type="spellEnd"/>
      <w:r w:rsidR="001F5A9A" w:rsidRPr="00E40EA2">
        <w:rPr>
          <w:rStyle w:val="a7"/>
          <w:sz w:val="24"/>
          <w:szCs w:val="24"/>
        </w:rPr>
        <w:t>-1.</w:t>
      </w:r>
      <w:proofErr w:type="spellStart"/>
      <w:r w:rsidR="001F5A9A" w:rsidRPr="00EA55C7">
        <w:rPr>
          <w:rStyle w:val="a7"/>
          <w:sz w:val="24"/>
          <w:szCs w:val="24"/>
          <w:lang w:val="en-US"/>
        </w:rPr>
        <w:t>ru</w:t>
      </w:r>
      <w:proofErr w:type="spellEnd"/>
      <w:r w:rsidRPr="00702B2C">
        <w:rPr>
          <w:iCs/>
          <w:sz w:val="24"/>
          <w:szCs w:val="24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F858FA">
        <w:rPr>
          <w:sz w:val="24"/>
          <w:szCs w:val="24"/>
        </w:rPr>
        <w:t xml:space="preserve">опубликованным </w:t>
      </w:r>
      <w:r w:rsidRPr="00F858FA">
        <w:rPr>
          <w:b/>
          <w:sz w:val="24"/>
          <w:szCs w:val="24"/>
        </w:rPr>
        <w:t>«</w:t>
      </w:r>
      <w:r w:rsidR="001F5A9A" w:rsidRPr="00F858FA">
        <w:rPr>
          <w:b/>
          <w:sz w:val="24"/>
          <w:szCs w:val="24"/>
        </w:rPr>
        <w:t>17</w:t>
      </w:r>
      <w:r w:rsidRPr="00F858FA">
        <w:rPr>
          <w:b/>
          <w:sz w:val="24"/>
          <w:szCs w:val="24"/>
        </w:rPr>
        <w:t xml:space="preserve">» </w:t>
      </w:r>
      <w:r w:rsidR="001F5A9A" w:rsidRPr="00F858FA">
        <w:rPr>
          <w:b/>
          <w:sz w:val="24"/>
          <w:szCs w:val="24"/>
        </w:rPr>
        <w:t>ноября</w:t>
      </w:r>
      <w:r w:rsidRPr="00F858FA">
        <w:rPr>
          <w:b/>
          <w:sz w:val="24"/>
          <w:szCs w:val="24"/>
        </w:rPr>
        <w:t xml:space="preserve"> 20</w:t>
      </w:r>
      <w:r w:rsidR="00C12FA4" w:rsidRPr="00F858FA">
        <w:rPr>
          <w:b/>
          <w:sz w:val="24"/>
          <w:szCs w:val="24"/>
        </w:rPr>
        <w:t>1</w:t>
      </w:r>
      <w:r w:rsidR="00862664" w:rsidRPr="00F858FA">
        <w:rPr>
          <w:b/>
          <w:sz w:val="24"/>
          <w:szCs w:val="24"/>
        </w:rPr>
        <w:t>6</w:t>
      </w:r>
      <w:r w:rsidRPr="00F858FA">
        <w:rPr>
          <w:b/>
          <w:sz w:val="24"/>
          <w:szCs w:val="24"/>
        </w:rPr>
        <w:t xml:space="preserve"> г.</w:t>
      </w:r>
      <w:r w:rsidRPr="00F858FA">
        <w:rPr>
          <w:sz w:val="24"/>
          <w:szCs w:val="24"/>
        </w:rPr>
        <w:t xml:space="preserve"> на</w:t>
      </w:r>
      <w:bookmarkStart w:id="14" w:name="_GoBack"/>
      <w:bookmarkEnd w:id="14"/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F5A9A">
        <w:fldChar w:fldCharType="begin"/>
      </w:r>
      <w:r w:rsidR="001F5A9A">
        <w:instrText xml:space="preserve"> REF _Ref440269836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1.1.3</w:t>
      </w:r>
      <w:r w:rsidR="001F5A9A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r w:rsidR="001F5A9A">
        <w:fldChar w:fldCharType="begin"/>
      </w:r>
      <w:r w:rsidR="001F5A9A">
        <w:instrText xml:space="preserve"> REF _Ref440357582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1.1.2</w:t>
      </w:r>
      <w:r w:rsidR="001F5A9A">
        <w:fldChar w:fldCharType="end"/>
      </w:r>
      <w:r w:rsidR="0006460D" w:rsidRPr="00711197">
        <w:rPr>
          <w:sz w:val="24"/>
          <w:szCs w:val="24"/>
        </w:rPr>
        <w:t xml:space="preserve"> (далее – Участники)</w:t>
      </w:r>
      <w:r w:rsidR="001C2F0C" w:rsidRPr="00711197">
        <w:rPr>
          <w:sz w:val="24"/>
          <w:szCs w:val="24"/>
        </w:rPr>
        <w:t xml:space="preserve">, </w:t>
      </w:r>
      <w:r w:rsidR="004B5EB3" w:rsidRPr="00711197">
        <w:rPr>
          <w:sz w:val="24"/>
          <w:szCs w:val="24"/>
        </w:rPr>
        <w:t xml:space="preserve">к участию в процедуре </w:t>
      </w:r>
      <w:r w:rsidR="00075C00">
        <w:rPr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02B2C" w:rsidRPr="001F5A9A">
        <w:rPr>
          <w:sz w:val="24"/>
          <w:szCs w:val="24"/>
        </w:rPr>
        <w:t>Договор</w:t>
      </w:r>
      <w:r w:rsidR="001F5A9A" w:rsidRPr="001F5A9A">
        <w:rPr>
          <w:sz w:val="24"/>
          <w:szCs w:val="24"/>
        </w:rPr>
        <w:t>а</w:t>
      </w:r>
      <w:r w:rsidR="00702B2C" w:rsidRPr="001F5A9A">
        <w:rPr>
          <w:sz w:val="24"/>
          <w:szCs w:val="24"/>
        </w:rPr>
        <w:t xml:space="preserve"> на поставку </w:t>
      </w:r>
      <w:r w:rsidR="001F5A9A" w:rsidRPr="001F5A9A">
        <w:rPr>
          <w:sz w:val="24"/>
          <w:szCs w:val="24"/>
        </w:rPr>
        <w:t xml:space="preserve">вводов 110 </w:t>
      </w:r>
      <w:proofErr w:type="spellStart"/>
      <w:r w:rsidR="001F5A9A" w:rsidRPr="001F5A9A">
        <w:rPr>
          <w:sz w:val="24"/>
          <w:szCs w:val="24"/>
        </w:rPr>
        <w:t>кВ</w:t>
      </w:r>
      <w:proofErr w:type="spellEnd"/>
      <w:r w:rsidR="00702B2C" w:rsidRPr="001F5A9A">
        <w:rPr>
          <w:sz w:val="24"/>
          <w:szCs w:val="24"/>
        </w:rPr>
        <w:t xml:space="preserve"> для нужд ПАО «МРСК Центра» </w:t>
      </w:r>
      <w:r w:rsidR="00862664" w:rsidRPr="001F5A9A">
        <w:rPr>
          <w:sz w:val="24"/>
          <w:szCs w:val="24"/>
        </w:rPr>
        <w:t>(филиала «Костромаэнерго», расположенного по адресу: РФ, 156961,</w:t>
      </w:r>
      <w:r w:rsidR="001F5A9A" w:rsidRPr="001F5A9A">
        <w:rPr>
          <w:sz w:val="24"/>
          <w:szCs w:val="24"/>
        </w:rPr>
        <w:t xml:space="preserve"> г. Кострома, проспект Мира, 53</w:t>
      </w:r>
      <w:r w:rsidR="00862664" w:rsidRPr="001F5A9A">
        <w:rPr>
          <w:sz w:val="24"/>
          <w:szCs w:val="24"/>
        </w:rPr>
        <w:t>)</w:t>
      </w:r>
      <w:r w:rsidRPr="001F5A9A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711197" w:rsidRDefault="001C2F0C" w:rsidP="00670159">
      <w:pPr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>
        <w:rPr>
          <w:sz w:val="24"/>
          <w:szCs w:val="24"/>
        </w:rPr>
        <w:t xml:space="preserve">Участвовать в настоящем Запросе предложений могут </w:t>
      </w:r>
      <w:r w:rsidR="00B228D4">
        <w:rPr>
          <w:sz w:val="24"/>
          <w:szCs w:val="24"/>
        </w:rPr>
        <w:t>Участники</w:t>
      </w:r>
      <w:r>
        <w:rPr>
          <w:sz w:val="24"/>
          <w:szCs w:val="24"/>
        </w:rPr>
        <w:t xml:space="preserve">, </w:t>
      </w:r>
      <w:r w:rsidRPr="00711197">
        <w:rPr>
          <w:sz w:val="24"/>
          <w:szCs w:val="24"/>
        </w:rPr>
        <w:t>признанные Победителями от</w:t>
      </w:r>
      <w:r w:rsidR="00F901DE" w:rsidRPr="00711197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711197">
        <w:rPr>
          <w:sz w:val="24"/>
          <w:szCs w:val="24"/>
        </w:rPr>
        <w:t>без предварительного квалификационного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Лоту </w:t>
      </w:r>
      <w:r w:rsidRPr="001F5A9A">
        <w:rPr>
          <w:sz w:val="24"/>
          <w:szCs w:val="24"/>
        </w:rPr>
        <w:t>№12 - «</w:t>
      </w:r>
      <w:r w:rsidR="001F5A9A" w:rsidRPr="001F5A9A">
        <w:rPr>
          <w:sz w:val="24"/>
          <w:szCs w:val="24"/>
        </w:rPr>
        <w:t xml:space="preserve">Поставка вводов 35-220 </w:t>
      </w:r>
      <w:proofErr w:type="spellStart"/>
      <w:r w:rsidR="001F5A9A" w:rsidRPr="001F5A9A">
        <w:rPr>
          <w:sz w:val="24"/>
          <w:szCs w:val="24"/>
        </w:rPr>
        <w:t>кВ</w:t>
      </w:r>
      <w:proofErr w:type="spellEnd"/>
      <w:r w:rsidR="001F5A9A" w:rsidRPr="001F5A9A">
        <w:rPr>
          <w:sz w:val="24"/>
          <w:szCs w:val="24"/>
        </w:rPr>
        <w:t xml:space="preserve"> для нужд ОАО «МРСК Центра</w:t>
      </w:r>
      <w:r w:rsidRPr="001F5A9A">
        <w:rPr>
          <w:sz w:val="24"/>
          <w:szCs w:val="24"/>
        </w:rPr>
        <w:t>» на основании</w:t>
      </w:r>
      <w:r w:rsidRPr="00711197">
        <w:rPr>
          <w:sz w:val="24"/>
          <w:szCs w:val="24"/>
        </w:rPr>
        <w:t xml:space="preserve"> Протокол</w:t>
      </w:r>
      <w:r w:rsidR="001F5A9A">
        <w:rPr>
          <w:sz w:val="24"/>
          <w:szCs w:val="24"/>
        </w:rPr>
        <w:t>а</w:t>
      </w:r>
      <w:r w:rsidRPr="00711197">
        <w:rPr>
          <w:sz w:val="24"/>
          <w:szCs w:val="24"/>
        </w:rPr>
        <w:t xml:space="preserve"> заседания Закупочн</w:t>
      </w:r>
      <w:r w:rsidR="00F901DE" w:rsidRPr="00711197">
        <w:rPr>
          <w:sz w:val="24"/>
          <w:szCs w:val="24"/>
        </w:rPr>
        <w:t>ых</w:t>
      </w:r>
      <w:r w:rsidRPr="00711197">
        <w:rPr>
          <w:sz w:val="24"/>
          <w:szCs w:val="24"/>
        </w:rPr>
        <w:t xml:space="preserve"> комисси</w:t>
      </w:r>
      <w:r w:rsidR="00F901DE" w:rsidRPr="00711197">
        <w:rPr>
          <w:sz w:val="24"/>
          <w:szCs w:val="24"/>
        </w:rPr>
        <w:t>й</w:t>
      </w:r>
      <w:r w:rsidRPr="00711197">
        <w:rPr>
          <w:sz w:val="24"/>
          <w:szCs w:val="24"/>
        </w:rPr>
        <w:t xml:space="preserve">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1F5A9A">
        <w:rPr>
          <w:sz w:val="24"/>
          <w:szCs w:val="24"/>
        </w:rPr>
        <w:t xml:space="preserve">» </w:t>
      </w:r>
      <w:r w:rsidR="001F5A9A" w:rsidRPr="001F5A9A">
        <w:rPr>
          <w:sz w:val="24"/>
          <w:szCs w:val="24"/>
        </w:rPr>
        <w:t>№18</w:t>
      </w:r>
      <w:r w:rsidRPr="001F5A9A">
        <w:rPr>
          <w:sz w:val="24"/>
          <w:szCs w:val="24"/>
        </w:rPr>
        <w:t>/620/</w:t>
      </w:r>
      <w:r w:rsidR="001F5A9A" w:rsidRPr="001F5A9A">
        <w:rPr>
          <w:sz w:val="24"/>
          <w:szCs w:val="24"/>
        </w:rPr>
        <w:t>38206</w:t>
      </w:r>
      <w:proofErr w:type="gramEnd"/>
      <w:r w:rsidRPr="001F5A9A">
        <w:rPr>
          <w:sz w:val="24"/>
          <w:szCs w:val="24"/>
        </w:rPr>
        <w:t xml:space="preserve"> от 14.03.2014г. </w:t>
      </w:r>
      <w:r w:rsidR="00F901DE" w:rsidRPr="00670159">
        <w:rPr>
          <w:sz w:val="24"/>
          <w:szCs w:val="24"/>
        </w:rPr>
        <w:t>и №</w:t>
      </w:r>
      <w:r w:rsidR="00670159" w:rsidRPr="00670159">
        <w:rPr>
          <w:sz w:val="24"/>
          <w:szCs w:val="24"/>
        </w:rPr>
        <w:t>10-41368</w:t>
      </w:r>
      <w:r w:rsidR="00F901DE" w:rsidRPr="00670159">
        <w:rPr>
          <w:sz w:val="24"/>
          <w:szCs w:val="24"/>
        </w:rPr>
        <w:t xml:space="preserve"> от 26.01.2015</w:t>
      </w:r>
      <w:r w:rsidR="00E95717" w:rsidRPr="00670159">
        <w:rPr>
          <w:sz w:val="24"/>
          <w:szCs w:val="24"/>
        </w:rPr>
        <w:t>г.</w:t>
      </w:r>
      <w:r w:rsidR="00F901DE" w:rsidRPr="00670159">
        <w:rPr>
          <w:sz w:val="24"/>
          <w:szCs w:val="24"/>
        </w:rPr>
        <w:t xml:space="preserve"> </w:t>
      </w:r>
      <w:r w:rsidRPr="00670159">
        <w:rPr>
          <w:sz w:val="24"/>
          <w:szCs w:val="24"/>
        </w:rPr>
        <w:t>и заключившие</w:t>
      </w:r>
      <w:r w:rsidRPr="00711197">
        <w:rPr>
          <w:sz w:val="24"/>
          <w:szCs w:val="24"/>
        </w:rPr>
        <w:t xml:space="preserve"> соответствующие Рамо</w:t>
      </w:r>
      <w:r w:rsidR="00F901DE" w:rsidRPr="00711197">
        <w:rPr>
          <w:sz w:val="24"/>
          <w:szCs w:val="24"/>
        </w:rPr>
        <w:t>чные соглашения</w:t>
      </w:r>
      <w:r w:rsidRPr="00711197">
        <w:rPr>
          <w:sz w:val="24"/>
          <w:szCs w:val="24"/>
        </w:rPr>
        <w:t>.</w:t>
      </w:r>
      <w:bookmarkEnd w:id="15"/>
    </w:p>
    <w:p w:rsidR="00717F60" w:rsidRPr="0071119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711197">
        <w:rPr>
          <w:sz w:val="24"/>
          <w:szCs w:val="24"/>
        </w:rPr>
        <w:t>электронной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19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6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7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8"/>
    </w:p>
    <w:p w:rsidR="00A40714" w:rsidRPr="00C12FA4" w:rsidRDefault="00717F60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sz w:val="24"/>
          <w:szCs w:val="24"/>
        </w:rPr>
        <w:t xml:space="preserve">право </w:t>
      </w:r>
      <w:r w:rsidRPr="00674405">
        <w:rPr>
          <w:sz w:val="24"/>
          <w:szCs w:val="24"/>
        </w:rPr>
        <w:t xml:space="preserve">заключения </w:t>
      </w:r>
      <w:r w:rsidR="00123C70" w:rsidRPr="00674405">
        <w:rPr>
          <w:sz w:val="24"/>
          <w:szCs w:val="24"/>
        </w:rPr>
        <w:t>Договор</w:t>
      </w:r>
      <w:r w:rsidR="00674405" w:rsidRPr="00674405">
        <w:rPr>
          <w:sz w:val="24"/>
          <w:szCs w:val="24"/>
        </w:rPr>
        <w:t>а</w:t>
      </w:r>
      <w:r w:rsidR="00A40714" w:rsidRPr="00674405">
        <w:rPr>
          <w:sz w:val="24"/>
          <w:szCs w:val="24"/>
        </w:rPr>
        <w:t xml:space="preserve"> </w:t>
      </w:r>
      <w:r w:rsidR="00702B2C" w:rsidRPr="00674405">
        <w:rPr>
          <w:sz w:val="24"/>
          <w:szCs w:val="24"/>
        </w:rPr>
        <w:t xml:space="preserve">на поставку </w:t>
      </w:r>
      <w:r w:rsidR="00674405" w:rsidRPr="00674405">
        <w:rPr>
          <w:sz w:val="24"/>
          <w:szCs w:val="24"/>
        </w:rPr>
        <w:t xml:space="preserve">вводов 110 </w:t>
      </w:r>
      <w:proofErr w:type="spellStart"/>
      <w:r w:rsidR="00674405" w:rsidRPr="00674405">
        <w:rPr>
          <w:sz w:val="24"/>
          <w:szCs w:val="24"/>
        </w:rPr>
        <w:t>кВ</w:t>
      </w:r>
      <w:proofErr w:type="spellEnd"/>
      <w:r w:rsidR="00702B2C" w:rsidRPr="00674405">
        <w:rPr>
          <w:sz w:val="24"/>
          <w:szCs w:val="24"/>
        </w:rPr>
        <w:t xml:space="preserve"> для нужд ПАО «МРСК Центра» (филиал</w:t>
      </w:r>
      <w:r w:rsidR="00674405" w:rsidRPr="00674405">
        <w:rPr>
          <w:sz w:val="24"/>
          <w:szCs w:val="24"/>
        </w:rPr>
        <w:t>а</w:t>
      </w:r>
      <w:r w:rsidR="00702B2C" w:rsidRPr="00674405">
        <w:rPr>
          <w:sz w:val="24"/>
          <w:szCs w:val="24"/>
        </w:rPr>
        <w:t xml:space="preserve"> </w:t>
      </w:r>
      <w:r w:rsidR="00674405" w:rsidRPr="00674405">
        <w:rPr>
          <w:sz w:val="24"/>
          <w:szCs w:val="24"/>
        </w:rPr>
        <w:t>«Костромаэнерго»</w:t>
      </w:r>
      <w:r w:rsidR="00702B2C" w:rsidRPr="00674405">
        <w:rPr>
          <w:sz w:val="24"/>
          <w:szCs w:val="24"/>
        </w:rPr>
        <w:t>)</w:t>
      </w:r>
      <w:bookmarkEnd w:id="19"/>
      <w:r w:rsidR="00702B2C" w:rsidRPr="00674405">
        <w:rPr>
          <w:sz w:val="24"/>
          <w:szCs w:val="24"/>
        </w:rPr>
        <w:t>.</w:t>
      </w:r>
    </w:p>
    <w:p w:rsidR="008C4223" w:rsidRPr="00674405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74405">
        <w:rPr>
          <w:sz w:val="24"/>
          <w:szCs w:val="24"/>
        </w:rPr>
        <w:t xml:space="preserve">Количество лотов: </w:t>
      </w:r>
      <w:r w:rsidRPr="00674405">
        <w:rPr>
          <w:b/>
          <w:sz w:val="24"/>
          <w:szCs w:val="24"/>
        </w:rPr>
        <w:t>1 (один)</w:t>
      </w:r>
      <w:r w:rsidRPr="00674405">
        <w:rPr>
          <w:sz w:val="24"/>
          <w:szCs w:val="24"/>
        </w:rPr>
        <w:t>.</w:t>
      </w:r>
    </w:p>
    <w:bookmarkEnd w:id="20"/>
    <w:p w:rsidR="009D7F01" w:rsidRPr="00674405" w:rsidRDefault="009D7F01" w:rsidP="00E71A48">
      <w:pPr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674405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674405">
        <w:rPr>
          <w:i/>
          <w:sz w:val="24"/>
          <w:szCs w:val="24"/>
        </w:rPr>
        <w:t>Заявки</w:t>
      </w:r>
      <w:r w:rsidRPr="00674405">
        <w:rPr>
          <w:i/>
          <w:sz w:val="24"/>
          <w:szCs w:val="24"/>
        </w:rPr>
        <w:t xml:space="preserve"> формирует стоимость </w:t>
      </w:r>
      <w:r w:rsidR="007813AA" w:rsidRPr="00674405">
        <w:rPr>
          <w:i/>
          <w:sz w:val="24"/>
          <w:szCs w:val="24"/>
        </w:rPr>
        <w:t xml:space="preserve">предлагаемой к поставке продукции, закупаемой </w:t>
      </w:r>
      <w:r w:rsidRPr="00674405">
        <w:rPr>
          <w:i/>
          <w:sz w:val="24"/>
          <w:szCs w:val="24"/>
        </w:rPr>
        <w:t>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674405">
        <w:rPr>
          <w:b/>
          <w:sz w:val="24"/>
          <w:szCs w:val="24"/>
        </w:rPr>
        <w:t>20.12.2016 – 26.12.2016 гг</w:t>
      </w:r>
      <w:r w:rsidR="00717F60" w:rsidRPr="00E71A48">
        <w:rPr>
          <w:sz w:val="24"/>
          <w:szCs w:val="24"/>
        </w:rPr>
        <w:t>.</w:t>
      </w:r>
      <w:bookmarkEnd w:id="21"/>
    </w:p>
    <w:p w:rsidR="008D2928" w:rsidRPr="008D2928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8D2928">
        <w:rPr>
          <w:sz w:val="24"/>
          <w:szCs w:val="24"/>
        </w:rPr>
        <w:t xml:space="preserve">Отгрузочные реквизиты/базис поставки: </w:t>
      </w:r>
      <w:r w:rsidR="008D2928" w:rsidRPr="008D2928">
        <w:rPr>
          <w:sz w:val="24"/>
          <w:szCs w:val="24"/>
        </w:rPr>
        <w:t xml:space="preserve">на условиях DDP (Согласно </w:t>
      </w:r>
      <w:r w:rsidR="008D2928" w:rsidRPr="000C5F9F">
        <w:rPr>
          <w:sz w:val="24"/>
          <w:szCs w:val="24"/>
        </w:rPr>
        <w:t xml:space="preserve">ИНКОТЕРМС </w:t>
      </w:r>
      <w:r w:rsidR="003E4055" w:rsidRPr="000C5F9F">
        <w:rPr>
          <w:sz w:val="24"/>
          <w:szCs w:val="24"/>
        </w:rPr>
        <w:t>2010</w:t>
      </w:r>
      <w:r w:rsidR="008D2928" w:rsidRPr="000C5F9F">
        <w:rPr>
          <w:sz w:val="24"/>
          <w:szCs w:val="24"/>
        </w:rPr>
        <w:t>)</w:t>
      </w:r>
      <w:r w:rsidR="008D2928" w:rsidRPr="008D2928">
        <w:rPr>
          <w:sz w:val="24"/>
          <w:szCs w:val="24"/>
        </w:rPr>
        <w:t xml:space="preserve"> по адресам филиалов ПАО «МРСК Центра»:</w:t>
      </w:r>
      <w:bookmarkEnd w:id="22"/>
      <w:r w:rsidR="00231479">
        <w:rPr>
          <w:sz w:val="24"/>
          <w:szCs w:val="24"/>
        </w:rPr>
        <w:t xml:space="preserve"> </w:t>
      </w:r>
    </w:p>
    <w:p w:rsidR="008D2928" w:rsidRPr="00674405" w:rsidRDefault="00674405" w:rsidP="00674405">
      <w:pPr>
        <w:pStyle w:val="afffffff2"/>
        <w:numPr>
          <w:ilvl w:val="0"/>
          <w:numId w:val="74"/>
        </w:numPr>
        <w:tabs>
          <w:tab w:val="num" w:pos="1560"/>
        </w:tabs>
        <w:spacing w:line="240" w:lineRule="auto"/>
        <w:ind w:left="567" w:hanging="1152"/>
        <w:rPr>
          <w:rFonts w:ascii="Times New Roman" w:hAnsi="Times New Roman"/>
          <w:sz w:val="24"/>
          <w:szCs w:val="24"/>
        </w:rPr>
      </w:pPr>
      <w:r w:rsidRPr="00674405">
        <w:rPr>
          <w:rFonts w:ascii="Times New Roman" w:hAnsi="Times New Roman"/>
          <w:sz w:val="24"/>
          <w:szCs w:val="24"/>
        </w:rPr>
        <w:t xml:space="preserve"> </w:t>
      </w:r>
      <w:r w:rsidR="008D2928" w:rsidRPr="00674405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</w:t>
      </w:r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3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56EB4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56EB4">
        <w:rPr>
          <w:iCs/>
          <w:sz w:val="24"/>
          <w:szCs w:val="24"/>
        </w:rPr>
      </w:r>
      <w:r w:rsidR="00456EB4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3</w:t>
      </w:r>
      <w:r w:rsidR="00456EB4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56EB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</w:t>
      </w:r>
      <w:r w:rsidR="00456EB4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F5A9A">
        <w:fldChar w:fldCharType="begin"/>
      </w:r>
      <w:r w:rsidR="001F5A9A">
        <w:instrText xml:space="preserve"> REF _Ref305973574 \r \h  \* MERGEFORMAT </w:instrText>
      </w:r>
      <w:r w:rsidR="001F5A9A">
        <w:fldChar w:fldCharType="separate"/>
      </w:r>
      <w:r w:rsidR="005A37E7">
        <w:t>2</w:t>
      </w:r>
      <w:r w:rsidR="001F5A9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56EB4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56EB4">
        <w:rPr>
          <w:iCs/>
          <w:sz w:val="24"/>
          <w:szCs w:val="24"/>
        </w:rPr>
      </w:r>
      <w:r w:rsidR="00456EB4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5</w:t>
      </w:r>
      <w:r w:rsidR="00456EB4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456EB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1.1.6</w:t>
      </w:r>
      <w:r w:rsidR="00456EB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456EB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1.1.7</w:t>
      </w:r>
      <w:r w:rsidR="00456EB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456EB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1.1.8</w:t>
      </w:r>
      <w:r w:rsidR="00456EB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</w:t>
      </w:r>
      <w:proofErr w:type="gramStart"/>
      <w:r w:rsidR="00A154B7" w:rsidRPr="008533D6">
        <w:rPr>
          <w:sz w:val="24"/>
          <w:szCs w:val="24"/>
        </w:rPr>
        <w:t>м(</w:t>
      </w:r>
      <w:proofErr w:type="gramEnd"/>
      <w:r w:rsidRPr="008533D6">
        <w:rPr>
          <w:sz w:val="24"/>
          <w:szCs w:val="24"/>
        </w:rPr>
        <w:t>их</w:t>
      </w:r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и(</w:t>
      </w:r>
      <w:proofErr w:type="spellStart"/>
      <w:r w:rsidRPr="008533D6">
        <w:rPr>
          <w:sz w:val="24"/>
          <w:szCs w:val="24"/>
        </w:rPr>
        <w:t>ях</w:t>
      </w:r>
      <w:proofErr w:type="spellEnd"/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</w:t>
      </w:r>
      <w:r w:rsidR="008533D6" w:rsidRPr="000C5F9F">
        <w:rPr>
          <w:sz w:val="24"/>
          <w:szCs w:val="24"/>
        </w:rPr>
        <w:t>или в Приложении №2 (проекте Договора)</w:t>
      </w:r>
      <w:r w:rsidR="008533D6" w:rsidRPr="000C5F9F">
        <w:rPr>
          <w:bCs w:val="0"/>
          <w:iCs/>
          <w:szCs w:val="24"/>
        </w:rPr>
        <w:t xml:space="preserve"> </w:t>
      </w:r>
      <w:r w:rsidRPr="000C5F9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C5F9F">
        <w:rPr>
          <w:sz w:val="24"/>
          <w:szCs w:val="24"/>
        </w:rPr>
        <w:t>п.п</w:t>
      </w:r>
      <w:proofErr w:type="spellEnd"/>
      <w:r w:rsidRPr="000C5F9F">
        <w:rPr>
          <w:sz w:val="24"/>
          <w:szCs w:val="24"/>
        </w:rPr>
        <w:t xml:space="preserve">. </w:t>
      </w:r>
      <w:r w:rsidR="001F5A9A">
        <w:fldChar w:fldCharType="begin"/>
      </w:r>
      <w:r w:rsidR="001F5A9A">
        <w:instrText xml:space="preserve"> REF _Ref440270637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1.1.6</w:t>
      </w:r>
      <w:r w:rsidR="001F5A9A">
        <w:fldChar w:fldCharType="end"/>
      </w:r>
      <w:r w:rsidR="008D2928" w:rsidRPr="000C5F9F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_Ref440270651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1.1.7</w:t>
      </w:r>
      <w:r w:rsidR="001F5A9A">
        <w:fldChar w:fldCharType="end"/>
      </w:r>
      <w:r w:rsidR="008D2928" w:rsidRPr="000C5F9F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_Ref440270663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1.1.8</w:t>
      </w:r>
      <w:r w:rsidR="001F5A9A">
        <w:fldChar w:fldCharType="end"/>
      </w:r>
      <w:r w:rsidRPr="000C5F9F">
        <w:rPr>
          <w:sz w:val="24"/>
          <w:szCs w:val="24"/>
        </w:rPr>
        <w:t xml:space="preserve"> настоящей Документации.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0C5F9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0C5F9F">
        <w:rPr>
          <w:bCs w:val="0"/>
          <w:iCs/>
          <w:sz w:val="24"/>
          <w:szCs w:val="24"/>
        </w:rPr>
        <w:t xml:space="preserve">поставки и </w:t>
      </w:r>
      <w:r w:rsidRPr="000C5F9F">
        <w:rPr>
          <w:sz w:val="24"/>
          <w:szCs w:val="24"/>
        </w:rPr>
        <w:t xml:space="preserve">оплаты, не хуже условий указанных в п. </w:t>
      </w:r>
      <w:r w:rsidR="001F5A9A">
        <w:fldChar w:fldCharType="begin"/>
      </w:r>
      <w:r w:rsidR="001F5A9A">
        <w:instrText xml:space="preserve"> REF _Ref440270637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1.1.6</w:t>
      </w:r>
      <w:r w:rsidR="001F5A9A">
        <w:fldChar w:fldCharType="end"/>
      </w:r>
      <w:r w:rsidR="003E4055" w:rsidRPr="000C5F9F">
        <w:rPr>
          <w:sz w:val="24"/>
          <w:szCs w:val="24"/>
        </w:rPr>
        <w:t xml:space="preserve"> и </w:t>
      </w:r>
      <w:r w:rsidR="001F5A9A">
        <w:fldChar w:fldCharType="begin"/>
      </w:r>
      <w:r w:rsidR="001F5A9A">
        <w:instrText xml:space="preserve"> REF _Ref440270663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1.1.8</w:t>
      </w:r>
      <w:r w:rsidR="001F5A9A">
        <w:fldChar w:fldCharType="end"/>
      </w:r>
      <w:r w:rsidRPr="000C5F9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0C5F9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C5F9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62234834"/>
      <w:r w:rsidRPr="000C5F9F">
        <w:t>Правовой статус документов</w:t>
      </w:r>
      <w:bookmarkEnd w:id="28"/>
      <w:bookmarkEnd w:id="29"/>
      <w:bookmarkEnd w:id="30"/>
      <w:bookmarkEnd w:id="31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Запрос предложений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проводится в соответствии с </w:t>
      </w:r>
      <w:r w:rsidR="0022360B" w:rsidRPr="000C5F9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C5F9F">
        <w:rPr>
          <w:bCs w:val="0"/>
          <w:sz w:val="24"/>
          <w:szCs w:val="24"/>
        </w:rPr>
        <w:t>Россети</w:t>
      </w:r>
      <w:proofErr w:type="spellEnd"/>
      <w:r w:rsidR="0022360B" w:rsidRPr="000C5F9F">
        <w:rPr>
          <w:bCs w:val="0"/>
          <w:sz w:val="24"/>
          <w:szCs w:val="24"/>
        </w:rPr>
        <w:t>»</w:t>
      </w:r>
      <w:r w:rsidR="003303E9" w:rsidRPr="000C5F9F">
        <w:rPr>
          <w:bCs w:val="0"/>
          <w:sz w:val="24"/>
          <w:szCs w:val="24"/>
        </w:rPr>
        <w:t xml:space="preserve"> (Положение о закупках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C606DE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_Ref305973033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3.2</w:t>
      </w:r>
      <w:r w:rsidR="001F5A9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62234835"/>
      <w:bookmarkEnd w:id="34"/>
      <w:r w:rsidRPr="00E71A48">
        <w:t>Особые положения в связи с проведением Запроса предложений на ЭТП</w:t>
      </w:r>
      <w:bookmarkEnd w:id="35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5A9A">
        <w:fldChar w:fldCharType="begin"/>
      </w:r>
      <w:r w:rsidR="001F5A9A">
        <w:instrText xml:space="preserve"> REF _Ref191386109 \n \h  \* MERGEFORMAT </w:instrText>
      </w:r>
      <w:r w:rsidR="001F5A9A">
        <w:fldChar w:fldCharType="separate"/>
      </w:r>
      <w:r w:rsidR="005A37E7" w:rsidRPr="005A37E7">
        <w:rPr>
          <w:color w:val="000000"/>
          <w:sz w:val="24"/>
          <w:szCs w:val="24"/>
        </w:rPr>
        <w:t>3.3.2</w:t>
      </w:r>
      <w:r w:rsidR="001F5A9A">
        <w:fldChar w:fldCharType="end"/>
      </w:r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62234836"/>
      <w:bookmarkEnd w:id="36"/>
      <w:r w:rsidRPr="00E71A48">
        <w:t>Обжалование</w:t>
      </w:r>
      <w:bookmarkEnd w:id="37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8"/>
      <w:bookmarkEnd w:id="39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F5A9A">
        <w:fldChar w:fldCharType="begin"/>
      </w:r>
      <w:r w:rsidR="001F5A9A">
        <w:instrText xml:space="preserve"> REF _Ref191386164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 xml:space="preserve"> 1.4.1 </w:t>
      </w:r>
      <w:r w:rsidR="001F5A9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40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5A9A">
        <w:fldChar w:fldCharType="begin"/>
      </w:r>
      <w:r w:rsidR="001F5A9A">
        <w:instrText xml:space="preserve"> REF _Ref306978606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 xml:space="preserve"> 1.4.2 </w:t>
      </w:r>
      <w:r w:rsidR="001F5A9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62234837"/>
      <w:bookmarkEnd w:id="41"/>
      <w:r w:rsidRPr="00E71A48">
        <w:t>Прочие положения</w:t>
      </w:r>
      <w:bookmarkEnd w:id="42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_Ref306114966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3.3.11</w:t>
      </w:r>
      <w:r w:rsidR="001F5A9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62234838"/>
      <w:bookmarkStart w:id="54" w:name="_Ref306144164"/>
      <w:r w:rsidRPr="00F647F7"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56EB4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56EB4">
        <w:rPr>
          <w:b w:val="0"/>
        </w:rPr>
      </w:r>
      <w:r w:rsidR="00456EB4">
        <w:rPr>
          <w:b w:val="0"/>
        </w:rPr>
        <w:fldChar w:fldCharType="separate"/>
      </w:r>
      <w:r w:rsidR="005A37E7">
        <w:rPr>
          <w:b w:val="0"/>
        </w:rPr>
        <w:t>1.1.5</w:t>
      </w:r>
      <w:r w:rsidR="00456EB4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2D4BC6">
        <w:rPr>
          <w:b w:val="0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</w:rPr>
      </w:pPr>
      <w:bookmarkStart w:id="63" w:name="_Toc440297006"/>
      <w:bookmarkStart w:id="64" w:name="_Toc440356567"/>
      <w:bookmarkStart w:id="65" w:name="_Toc440631702"/>
      <w:bookmarkStart w:id="66" w:name="_Toc440876487"/>
      <w:bookmarkStart w:id="67" w:name="_Toc441130559"/>
      <w:bookmarkStart w:id="68" w:name="_Toc441157064"/>
      <w:bookmarkStart w:id="69" w:name="_Toc447292082"/>
      <w:bookmarkStart w:id="70" w:name="_Toc46223484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56EB4">
        <w:fldChar w:fldCharType="begin"/>
      </w:r>
      <w:r w:rsidR="0063514A">
        <w:rPr>
          <w:b w:val="0"/>
          <w:szCs w:val="24"/>
        </w:rPr>
        <w:instrText xml:space="preserve"> REF _Ref440357740 \r \h </w:instrText>
      </w:r>
      <w:r w:rsidR="00456EB4">
        <w:fldChar w:fldCharType="separate"/>
      </w:r>
      <w:r w:rsidR="005A37E7">
        <w:rPr>
          <w:b w:val="0"/>
          <w:szCs w:val="24"/>
        </w:rPr>
        <w:t>3.3</w:t>
      </w:r>
      <w:r w:rsidR="00456EB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297007"/>
      <w:bookmarkStart w:id="72" w:name="_Toc440356568"/>
      <w:bookmarkStart w:id="73" w:name="_Toc440631703"/>
      <w:bookmarkStart w:id="74" w:name="_Toc440876488"/>
      <w:bookmarkStart w:id="75" w:name="_Toc441130560"/>
      <w:bookmarkStart w:id="76" w:name="_Toc441157065"/>
      <w:bookmarkStart w:id="77" w:name="_Toc447292083"/>
      <w:bookmarkStart w:id="78" w:name="_Toc462234841"/>
      <w:r w:rsidRPr="002D4BC6">
        <w:rPr>
          <w:b w:val="0"/>
          <w:szCs w:val="24"/>
        </w:rPr>
        <w:t xml:space="preserve">Письмо о подаче оферты (подраздел </w:t>
      </w:r>
      <w:r w:rsidR="001F5A9A">
        <w:fldChar w:fldCharType="begin"/>
      </w:r>
      <w:r w:rsidR="001F5A9A">
        <w:instrText xml:space="preserve"> REF _Ref55336310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5.1</w:t>
      </w:r>
      <w:r w:rsidR="001F5A9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297008"/>
      <w:bookmarkStart w:id="80" w:name="_Toc440356569"/>
      <w:bookmarkStart w:id="81" w:name="_Toc440631704"/>
      <w:bookmarkStart w:id="82" w:name="_Toc440876489"/>
      <w:bookmarkStart w:id="83" w:name="_Toc441130561"/>
      <w:bookmarkStart w:id="84" w:name="_Toc441157066"/>
      <w:bookmarkStart w:id="85" w:name="_Toc447292084"/>
      <w:bookmarkStart w:id="86" w:name="_Toc462234842"/>
      <w:r w:rsidRPr="002D4BC6">
        <w:rPr>
          <w:b w:val="0"/>
          <w:szCs w:val="24"/>
        </w:rPr>
        <w:t>Сводная таблица стоимости</w:t>
      </w:r>
      <w:r w:rsidR="002F710E">
        <w:rPr>
          <w:b w:val="0"/>
          <w:szCs w:val="24"/>
        </w:rPr>
        <w:t xml:space="preserve"> поставок</w:t>
      </w:r>
      <w:r w:rsidRPr="002D4BC6">
        <w:rPr>
          <w:b w:val="0"/>
          <w:szCs w:val="24"/>
        </w:rPr>
        <w:t xml:space="preserve"> (подраздел </w:t>
      </w:r>
      <w:r w:rsidR="001F5A9A">
        <w:fldChar w:fldCharType="begin"/>
      </w:r>
      <w:r w:rsidR="001F5A9A">
        <w:instrText xml:space="preserve"> REF _Ref440284918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5.2</w:t>
      </w:r>
      <w:r w:rsidR="001F5A9A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5.3</w:t>
      </w:r>
      <w:r w:rsidR="001F5A9A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360AA5" w:rsidRPr="00360AA5">
        <w:rPr>
          <w:b w:val="0"/>
          <w:szCs w:val="24"/>
        </w:rPr>
        <w:t xml:space="preserve">График выполнения </w:t>
      </w:r>
      <w:r w:rsidR="00360AA5">
        <w:rPr>
          <w:b w:val="0"/>
          <w:szCs w:val="24"/>
        </w:rPr>
        <w:t>поставок</w:t>
      </w:r>
      <w:r w:rsidR="00360AA5" w:rsidRPr="00360AA5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1F5A9A">
        <w:fldChar w:fldCharType="begin"/>
      </w:r>
      <w:r w:rsidR="001F5A9A">
        <w:instrText xml:space="preserve"> REF _Ref440284947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5.4</w:t>
      </w:r>
      <w:r w:rsidR="001F5A9A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1F5A9A">
        <w:fldChar w:fldCharType="begin"/>
      </w:r>
      <w:r w:rsidR="001F5A9A">
        <w:instrText xml:space="preserve"> REF _Ref93264992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5.5</w:t>
      </w:r>
      <w:r w:rsidR="001F5A9A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="00AE556B">
        <w:rPr>
          <w:b w:val="0"/>
          <w:szCs w:val="24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87" w:name="_Toc440297010"/>
      <w:bookmarkStart w:id="88" w:name="_Toc440356571"/>
      <w:bookmarkStart w:id="89" w:name="_Toc440631706"/>
      <w:bookmarkStart w:id="90" w:name="_Toc440876491"/>
      <w:bookmarkStart w:id="91" w:name="_Toc441130563"/>
      <w:bookmarkStart w:id="92" w:name="_Toc441157067"/>
      <w:bookmarkStart w:id="93" w:name="_Toc447292085"/>
      <w:bookmarkStart w:id="94" w:name="_Toc462234843"/>
      <w:r w:rsidRPr="002D4BC6">
        <w:rPr>
          <w:b w:val="0"/>
          <w:szCs w:val="24"/>
        </w:rPr>
        <w:t xml:space="preserve">Оценка заявок (подраздел </w:t>
      </w:r>
      <w:r w:rsidR="00456EB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456EB4">
        <w:rPr>
          <w:b w:val="0"/>
          <w:szCs w:val="24"/>
        </w:rPr>
      </w:r>
      <w:r w:rsidR="00456EB4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3.6</w:t>
      </w:r>
      <w:r w:rsidR="00456EB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456EB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456EB4">
        <w:rPr>
          <w:b w:val="0"/>
          <w:szCs w:val="24"/>
        </w:rPr>
      </w:r>
      <w:r w:rsidR="00456EB4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3.8</w:t>
      </w:r>
      <w:r w:rsidR="00456EB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2234844"/>
      <w:bookmarkEnd w:id="54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2234845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297013"/>
      <w:bookmarkStart w:id="108" w:name="_Toc440356574"/>
      <w:bookmarkStart w:id="109" w:name="_Toc440631709"/>
      <w:bookmarkStart w:id="110" w:name="_Toc440876494"/>
      <w:bookmarkStart w:id="111" w:name="_Toc441130566"/>
      <w:bookmarkStart w:id="112" w:name="_Toc441157070"/>
      <w:bookmarkStart w:id="113" w:name="_Toc447292088"/>
      <w:bookmarkStart w:id="114" w:name="_Toc462234846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297014"/>
      <w:bookmarkStart w:id="121" w:name="_Toc440356575"/>
      <w:bookmarkStart w:id="122" w:name="_Toc440631710"/>
      <w:bookmarkStart w:id="123" w:name="_Toc440876495"/>
      <w:bookmarkStart w:id="124" w:name="_Toc441130567"/>
      <w:bookmarkStart w:id="125" w:name="_Toc441157071"/>
      <w:bookmarkStart w:id="126" w:name="_Toc447292089"/>
      <w:bookmarkStart w:id="127" w:name="_Toc4622348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456EB4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456EB4">
        <w:rPr>
          <w:b w:val="0"/>
        </w:rPr>
      </w:r>
      <w:r w:rsidR="00456EB4">
        <w:rPr>
          <w:b w:val="0"/>
        </w:rPr>
        <w:fldChar w:fldCharType="separate"/>
      </w:r>
      <w:r w:rsidR="005A37E7">
        <w:rPr>
          <w:b w:val="0"/>
        </w:rPr>
        <w:t>5.5</w:t>
      </w:r>
      <w:r w:rsidR="00456EB4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8" w:name="_Toc439238033"/>
      <w:bookmarkStart w:id="129" w:name="_Toc439238155"/>
      <w:bookmarkStart w:id="130" w:name="_Toc439252707"/>
      <w:bookmarkStart w:id="131" w:name="_Toc439323565"/>
      <w:bookmarkStart w:id="132" w:name="_Toc439323681"/>
      <w:bookmarkStart w:id="133" w:name="_Toc440297015"/>
      <w:bookmarkStart w:id="134" w:name="_Toc440356576"/>
      <w:bookmarkStart w:id="135" w:name="_Toc440631711"/>
      <w:bookmarkStart w:id="136" w:name="_Toc440876496"/>
      <w:bookmarkStart w:id="137" w:name="_Toc441130568"/>
      <w:bookmarkStart w:id="138" w:name="_Toc441157072"/>
      <w:bookmarkStart w:id="139" w:name="_Toc447292090"/>
      <w:bookmarkStart w:id="140" w:name="_Toc4622348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40297016"/>
      <w:bookmarkStart w:id="142" w:name="_Toc440876497"/>
      <w:bookmarkStart w:id="143" w:name="_Toc441157073"/>
      <w:bookmarkStart w:id="144" w:name="_Toc447292091"/>
      <w:bookmarkStart w:id="145" w:name="_Toc462234849"/>
      <w:r w:rsidRPr="003303E9">
        <w:rPr>
          <w:bCs w:val="0"/>
        </w:rPr>
        <w:t>Антикоррупционная оговорка, включаемая в проект договора</w:t>
      </w:r>
      <w:bookmarkEnd w:id="141"/>
      <w:bookmarkEnd w:id="142"/>
      <w:bookmarkEnd w:id="143"/>
      <w:bookmarkEnd w:id="144"/>
      <w:bookmarkEnd w:id="14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6" w:name="_Toc439238157"/>
      <w:bookmarkStart w:id="147" w:name="_Toc439252709"/>
      <w:bookmarkStart w:id="148" w:name="_Toc439323567"/>
      <w:bookmarkStart w:id="149" w:name="_Toc439323683"/>
      <w:bookmarkStart w:id="150" w:name="_Toc440297017"/>
      <w:bookmarkStart w:id="151" w:name="_Toc440356578"/>
      <w:bookmarkStart w:id="152" w:name="_Toc440631713"/>
      <w:bookmarkStart w:id="153" w:name="_Toc440876498"/>
      <w:bookmarkStart w:id="154" w:name="_Toc441130570"/>
      <w:bookmarkStart w:id="155" w:name="_Toc441157074"/>
      <w:bookmarkStart w:id="156" w:name="_Toc447292092"/>
      <w:bookmarkStart w:id="157" w:name="_Toc4622348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56EB4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56EB4">
        <w:rPr>
          <w:b w:val="0"/>
        </w:rPr>
      </w:r>
      <w:r w:rsidR="00456EB4">
        <w:rPr>
          <w:b w:val="0"/>
        </w:rPr>
        <w:fldChar w:fldCharType="separate"/>
      </w:r>
      <w:r w:rsidR="005A37E7">
        <w:rPr>
          <w:b w:val="0"/>
        </w:rPr>
        <w:t>2.2.3</w:t>
      </w:r>
      <w:r w:rsidR="00456EB4">
        <w:rPr>
          <w:b w:val="0"/>
        </w:rPr>
        <w:fldChar w:fldCharType="end"/>
      </w:r>
      <w:r w:rsidRPr="003303E9">
        <w:rPr>
          <w:b w:val="0"/>
        </w:rPr>
        <w:t>).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8" w:name="_Toc439238158"/>
      <w:bookmarkStart w:id="159" w:name="_Toc439252710"/>
      <w:bookmarkStart w:id="160" w:name="_Toc439323568"/>
      <w:bookmarkStart w:id="161" w:name="_Toc439323684"/>
      <w:bookmarkStart w:id="162" w:name="_Toc440297018"/>
      <w:bookmarkStart w:id="163" w:name="_Toc440356579"/>
      <w:bookmarkStart w:id="164" w:name="_Toc440631714"/>
      <w:bookmarkStart w:id="165" w:name="_Toc440876499"/>
      <w:bookmarkStart w:id="166" w:name="_Toc441130571"/>
      <w:bookmarkStart w:id="167" w:name="_Toc441157075"/>
      <w:bookmarkStart w:id="168" w:name="_Toc447292093"/>
      <w:bookmarkStart w:id="169" w:name="_Toc4622348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0" w:name="_Toc439238159"/>
      <w:bookmarkStart w:id="171" w:name="_Toc439252711"/>
      <w:bookmarkStart w:id="172" w:name="_Toc439323569"/>
      <w:bookmarkStart w:id="173" w:name="_Toc439323685"/>
      <w:bookmarkStart w:id="174" w:name="_Ref440270867"/>
      <w:bookmarkStart w:id="175" w:name="_Toc440297019"/>
      <w:bookmarkStart w:id="176" w:name="_Toc440356580"/>
      <w:bookmarkStart w:id="177" w:name="_Toc440631715"/>
      <w:bookmarkStart w:id="178" w:name="_Toc440876500"/>
      <w:bookmarkStart w:id="179" w:name="_Toc441130572"/>
      <w:bookmarkStart w:id="180" w:name="_Toc441157076"/>
      <w:bookmarkStart w:id="181" w:name="_Toc447292094"/>
      <w:bookmarkStart w:id="182" w:name="_Toc462234852"/>
      <w:r w:rsidRPr="003303E9">
        <w:rPr>
          <w:b w:val="0"/>
        </w:rPr>
        <w:t>Текст Антикоррупционной оговорки: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3" w:name="_Ref303622434"/>
      <w:bookmarkStart w:id="184" w:name="_Ref303624273"/>
      <w:bookmarkStart w:id="185" w:name="_Ref303682476"/>
      <w:bookmarkStart w:id="186" w:name="_Ref303683017"/>
      <w:bookmarkEnd w:id="183"/>
      <w:bookmarkEnd w:id="184"/>
      <w:bookmarkEnd w:id="185"/>
      <w:bookmarkEnd w:id="18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7" w:name="_Ref303711222"/>
      <w:bookmarkStart w:id="188" w:name="_Ref311232052"/>
      <w:bookmarkStart w:id="189" w:name="_Toc462234853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7"/>
      <w:r w:rsidR="00D51A0B" w:rsidRPr="00E71A48">
        <w:rPr>
          <w:szCs w:val="24"/>
        </w:rPr>
        <w:t>Заявок</w:t>
      </w:r>
      <w:bookmarkEnd w:id="188"/>
      <w:bookmarkEnd w:id="18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0" w:name="_Toc462234854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1" w:name="_Toc439323688"/>
      <w:bookmarkStart w:id="192" w:name="_Toc440297022"/>
      <w:bookmarkStart w:id="193" w:name="_Toc440356583"/>
      <w:bookmarkStart w:id="194" w:name="_Toc440631718"/>
      <w:bookmarkStart w:id="195" w:name="_Toc440876503"/>
      <w:bookmarkStart w:id="196" w:name="_Toc441130575"/>
      <w:bookmarkStart w:id="197" w:name="_Toc441157079"/>
      <w:bookmarkStart w:id="198" w:name="_Toc447292097"/>
      <w:bookmarkStart w:id="199" w:name="_Toc462234855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5A9A">
        <w:fldChar w:fldCharType="begin"/>
      </w:r>
      <w:r w:rsidR="001F5A9A">
        <w:instrText xml:space="preserve"> REF _Ref305973033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3.2</w:t>
      </w:r>
      <w:r w:rsidR="001F5A9A">
        <w:fldChar w:fldCharType="end"/>
      </w:r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56EB4">
        <w:fldChar w:fldCharType="begin"/>
      </w:r>
      <w:r w:rsidR="00E722C8">
        <w:rPr>
          <w:bCs w:val="0"/>
          <w:sz w:val="24"/>
          <w:szCs w:val="24"/>
        </w:rPr>
        <w:instrText xml:space="preserve"> REF _Ref440357740 \r \h </w:instrText>
      </w:r>
      <w:r w:rsidR="00456EB4">
        <w:fldChar w:fldCharType="separate"/>
      </w:r>
      <w:r w:rsidR="005A37E7">
        <w:rPr>
          <w:bCs w:val="0"/>
          <w:sz w:val="24"/>
          <w:szCs w:val="24"/>
        </w:rPr>
        <w:t>3.3</w:t>
      </w:r>
      <w:r w:rsidR="00456EB4">
        <w:fldChar w:fldCharType="end"/>
      </w:r>
      <w:r w:rsidR="00456EB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56EB4" w:rsidRPr="00E71A48">
        <w:rPr>
          <w:bCs w:val="0"/>
          <w:sz w:val="24"/>
          <w:szCs w:val="24"/>
        </w:rPr>
      </w:r>
      <w:r w:rsidR="00456EB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0" w:name="__RefNumPara__828_922829174"/>
      <w:bookmarkEnd w:id="20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56EB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56EB4" w:rsidRPr="00E71A48">
        <w:rPr>
          <w:bCs w:val="0"/>
          <w:sz w:val="24"/>
          <w:szCs w:val="24"/>
        </w:rPr>
      </w:r>
      <w:r w:rsidR="00456EB4" w:rsidRPr="00E71A48">
        <w:rPr>
          <w:bCs w:val="0"/>
          <w:sz w:val="24"/>
          <w:szCs w:val="24"/>
        </w:rPr>
        <w:fldChar w:fldCharType="end"/>
      </w:r>
      <w:r w:rsidR="00456EB4">
        <w:rPr>
          <w:bCs w:val="0"/>
          <w:sz w:val="24"/>
          <w:szCs w:val="24"/>
        </w:rPr>
        <w:fldChar w:fldCharType="begin"/>
      </w:r>
      <w:r w:rsidR="00E722C8">
        <w:rPr>
          <w:bCs w:val="0"/>
          <w:sz w:val="24"/>
          <w:szCs w:val="24"/>
        </w:rPr>
        <w:instrText xml:space="preserve"> REF _Ref462236869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</w:t>
      </w:r>
      <w:r w:rsidR="00456EB4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_Ref303683883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3.5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1" w:name="__RefNumPara__832_922829174"/>
      <w:bookmarkEnd w:id="20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F5A9A">
        <w:fldChar w:fldCharType="begin"/>
      </w:r>
      <w:r w:rsidR="001F5A9A">
        <w:instrText xml:space="preserve"> REF _Ref305973250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3.6</w:t>
      </w:r>
      <w:r w:rsidR="001F5A9A">
        <w:fldChar w:fldCharType="end"/>
      </w:r>
      <w:r w:rsidR="00456EB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56EB4" w:rsidRPr="00E71A48">
        <w:rPr>
          <w:bCs w:val="0"/>
          <w:sz w:val="24"/>
          <w:szCs w:val="24"/>
        </w:rPr>
      </w:r>
      <w:r w:rsidR="00456EB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34_922829174"/>
      <w:bookmarkEnd w:id="20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F5A9A">
        <w:fldChar w:fldCharType="begin"/>
      </w:r>
      <w:r w:rsidR="001F5A9A">
        <w:instrText xml:space="preserve"> REF _Ref303250967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3.7</w:t>
      </w:r>
      <w:r w:rsidR="001F5A9A">
        <w:fldChar w:fldCharType="end"/>
      </w:r>
      <w:r w:rsidR="00456EB4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56EB4" w:rsidRPr="00E71A48">
        <w:rPr>
          <w:bCs w:val="0"/>
          <w:sz w:val="24"/>
          <w:szCs w:val="24"/>
        </w:rPr>
      </w:r>
      <w:r w:rsidR="00456EB4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6_922829174"/>
      <w:bookmarkEnd w:id="20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F5A9A">
        <w:fldChar w:fldCharType="begin"/>
      </w:r>
      <w:r w:rsidR="001F5A9A">
        <w:instrText xml:space="preserve"> REF _Ref303681924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3.8</w:t>
      </w:r>
      <w:r w:rsidR="001F5A9A">
        <w:fldChar w:fldCharType="end"/>
      </w:r>
      <w:r w:rsidR="00456EB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56EB4" w:rsidRPr="00E71A48">
        <w:rPr>
          <w:bCs w:val="0"/>
          <w:sz w:val="24"/>
          <w:szCs w:val="24"/>
        </w:rPr>
      </w:r>
      <w:r w:rsidR="00456EB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_Ref303683929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3.10</w:t>
      </w:r>
      <w:r w:rsidR="001F5A9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F5A9A">
        <w:fldChar w:fldCharType="begin"/>
      </w:r>
      <w:r w:rsidR="001F5A9A">
        <w:instrText xml:space="preserve"> REF _Ref306140410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3.11</w:t>
      </w:r>
      <w:r w:rsidR="001F5A9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F5A9A">
        <w:fldChar w:fldCharType="begin"/>
      </w:r>
      <w:r w:rsidR="001F5A9A">
        <w:instrText xml:space="preserve"> REF _Ref306140451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3.12</w:t>
      </w:r>
      <w:r w:rsidR="001F5A9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4" w:name="_Toc439323689"/>
      <w:bookmarkStart w:id="205" w:name="_Toc440297023"/>
      <w:bookmarkStart w:id="206" w:name="_Toc440356584"/>
      <w:bookmarkStart w:id="207" w:name="_Toc440631719"/>
      <w:bookmarkStart w:id="208" w:name="_Toc440876504"/>
      <w:bookmarkStart w:id="209" w:name="_Toc441130576"/>
      <w:bookmarkStart w:id="210" w:name="_Toc441157080"/>
      <w:bookmarkStart w:id="211" w:name="_Toc447292098"/>
      <w:bookmarkStart w:id="212" w:name="_Toc462234856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</w:t>
      </w:r>
      <w:r w:rsidRPr="000C5F9F">
        <w:rPr>
          <w:sz w:val="24"/>
          <w:szCs w:val="24"/>
          <w:lang w:eastAsia="ru-RU"/>
        </w:rPr>
        <w:t xml:space="preserve">отказе от проведения </w:t>
      </w:r>
      <w:r w:rsidR="00027C2B"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>апроса предложений</w:t>
      </w:r>
      <w:r w:rsidRPr="000C5F9F">
        <w:rPr>
          <w:sz w:val="24"/>
          <w:szCs w:val="24"/>
          <w:lang w:eastAsia="ru-RU"/>
        </w:rPr>
        <w:t>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C5F9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 xml:space="preserve">апроса предложений </w:t>
      </w:r>
      <w:r w:rsidR="0099066F" w:rsidRPr="000C5F9F">
        <w:rPr>
          <w:sz w:val="24"/>
          <w:szCs w:val="24"/>
          <w:lang w:eastAsia="ru-RU"/>
        </w:rPr>
        <w:t xml:space="preserve">и </w:t>
      </w:r>
      <w:r w:rsidR="003E4055" w:rsidRPr="000C5F9F">
        <w:rPr>
          <w:sz w:val="24"/>
          <w:szCs w:val="24"/>
        </w:rPr>
        <w:t>подписанные членами Закупочной комиссии</w:t>
      </w:r>
      <w:r w:rsidR="003E4055" w:rsidRPr="000C5F9F">
        <w:rPr>
          <w:sz w:val="24"/>
          <w:szCs w:val="24"/>
          <w:lang w:eastAsia="ru-RU"/>
        </w:rPr>
        <w:t xml:space="preserve"> </w:t>
      </w:r>
      <w:r w:rsidR="0099066F" w:rsidRPr="000C5F9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3" w:name="_Ref303250835"/>
      <w:bookmarkStart w:id="214" w:name="_Ref305973033"/>
      <w:bookmarkStart w:id="215" w:name="_Toc439326609"/>
      <w:bookmarkStart w:id="216" w:name="_Toc462234857"/>
      <w:bookmarkStart w:id="217" w:name="_Ref191386178"/>
      <w:r w:rsidRPr="005552A0">
        <w:t>Предоставление Извещения о проведении запроса предложений и Документации</w:t>
      </w:r>
      <w:bookmarkEnd w:id="213"/>
      <w:r w:rsidRPr="005552A0">
        <w:t xml:space="preserve"> по запросу предложений</w:t>
      </w:r>
      <w:bookmarkEnd w:id="214"/>
      <w:bookmarkEnd w:id="215"/>
      <w:bookmarkEnd w:id="216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F5A9A">
        <w:fldChar w:fldCharType="begin"/>
      </w:r>
      <w:r w:rsidR="001F5A9A">
        <w:instrText xml:space="preserve"> REF _Ref302563524 \n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1.1.1</w:t>
      </w:r>
      <w:r w:rsidR="001F5A9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218" w:name="__RefNumPara__444_922829174"/>
      <w:bookmarkStart w:id="219" w:name="_Ref191386216"/>
      <w:bookmarkStart w:id="220" w:name="_Ref305973147"/>
      <w:bookmarkEnd w:id="217"/>
      <w:bookmarkEnd w:id="218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440357740"/>
      <w:bookmarkStart w:id="222" w:name="_Toc462234858"/>
      <w:r w:rsidRPr="00E71A48">
        <w:t xml:space="preserve">Подготовка </w:t>
      </w:r>
      <w:bookmarkEnd w:id="219"/>
      <w:r w:rsidRPr="00E71A48">
        <w:t>Заявок</w:t>
      </w:r>
      <w:bookmarkEnd w:id="220"/>
      <w:bookmarkEnd w:id="221"/>
      <w:bookmarkEnd w:id="22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306114638"/>
      <w:bookmarkStart w:id="224" w:name="_Toc440297026"/>
      <w:bookmarkStart w:id="225" w:name="_Toc440356587"/>
      <w:bookmarkStart w:id="226" w:name="_Toc440631722"/>
      <w:bookmarkStart w:id="227" w:name="_Toc440876507"/>
      <w:bookmarkStart w:id="228" w:name="_Toc441130579"/>
      <w:bookmarkStart w:id="229" w:name="_Toc441157083"/>
      <w:bookmarkStart w:id="230" w:name="_Toc447292101"/>
      <w:bookmarkStart w:id="231" w:name="_Toc462234859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C5F9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C5F9F">
        <w:rPr>
          <w:bCs w:val="0"/>
          <w:spacing w:val="-2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_Ref55336310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5.1</w:t>
      </w:r>
      <w:r w:rsidR="001F5A9A">
        <w:fldChar w:fldCharType="end"/>
      </w:r>
      <w:r w:rsidR="00D80639" w:rsidRPr="000C5F9F">
        <w:rPr>
          <w:bCs w:val="0"/>
          <w:sz w:val="24"/>
          <w:szCs w:val="24"/>
          <w:lang w:eastAsia="ru-RU"/>
        </w:rPr>
        <w:t>)</w:t>
      </w:r>
      <w:r w:rsidR="00B71B9D" w:rsidRPr="000C5F9F">
        <w:rPr>
          <w:bCs w:val="0"/>
          <w:sz w:val="24"/>
          <w:szCs w:val="24"/>
          <w:lang w:eastAsia="ru-RU"/>
        </w:rPr>
        <w:t>;</w:t>
      </w:r>
    </w:p>
    <w:p w:rsidR="00B71B9D" w:rsidRPr="000C5F9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Сводную таблицу стоимости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C5F9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C5F9F">
        <w:rPr>
          <w:bCs w:val="0"/>
          <w:sz w:val="24"/>
          <w:szCs w:val="24"/>
        </w:rPr>
        <w:t xml:space="preserve">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_Ref440271072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5.2</w:t>
      </w:r>
      <w:r w:rsidR="001F5A9A">
        <w:fldChar w:fldCharType="end"/>
      </w:r>
      <w:r w:rsidRPr="000C5F9F">
        <w:rPr>
          <w:bCs w:val="0"/>
          <w:sz w:val="24"/>
          <w:szCs w:val="24"/>
        </w:rPr>
        <w:t>);</w:t>
      </w:r>
    </w:p>
    <w:p w:rsidR="006B7CE2" w:rsidRPr="000C5F9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pacing w:val="-1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Cs w:val="0"/>
          <w:spacing w:val="-1"/>
          <w:sz w:val="24"/>
          <w:szCs w:val="24"/>
        </w:rPr>
        <w:t>5.3</w:t>
      </w:r>
      <w:r w:rsidR="001F5A9A">
        <w:fldChar w:fldCharType="end"/>
      </w:r>
      <w:r w:rsidRPr="000C5F9F">
        <w:rPr>
          <w:bCs w:val="0"/>
          <w:spacing w:val="-1"/>
          <w:sz w:val="24"/>
          <w:szCs w:val="24"/>
        </w:rPr>
        <w:t xml:space="preserve">); </w:t>
      </w:r>
    </w:p>
    <w:p w:rsidR="00717F60" w:rsidRPr="000C5F9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График </w:t>
      </w:r>
      <w:r w:rsidR="00F030B1" w:rsidRPr="000C5F9F">
        <w:rPr>
          <w:bCs w:val="0"/>
          <w:sz w:val="24"/>
          <w:szCs w:val="24"/>
        </w:rPr>
        <w:t xml:space="preserve">выполнения </w:t>
      </w:r>
      <w:r w:rsidR="00360AA5" w:rsidRPr="000C5F9F">
        <w:rPr>
          <w:bCs w:val="0"/>
          <w:sz w:val="24"/>
          <w:szCs w:val="24"/>
        </w:rPr>
        <w:t>поставок</w:t>
      </w:r>
      <w:r w:rsidR="006561C2" w:rsidRPr="000C5F9F">
        <w:rPr>
          <w:bCs w:val="0"/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>по</w:t>
      </w:r>
      <w:r w:rsidR="00717F60" w:rsidRPr="000C5F9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="00717F60"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717F60"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_Ref440271036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5.4</w:t>
      </w:r>
      <w:r w:rsidR="001F5A9A">
        <w:fldChar w:fldCharType="end"/>
      </w:r>
      <w:r w:rsidR="00717F60" w:rsidRPr="000C5F9F">
        <w:rPr>
          <w:bCs w:val="0"/>
          <w:sz w:val="24"/>
          <w:szCs w:val="24"/>
        </w:rPr>
        <w:t>);</w:t>
      </w:r>
    </w:p>
    <w:p w:rsidR="00420F24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а требованиям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(подраздел</w:t>
      </w:r>
      <w:r w:rsidR="00420F24"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_Ref191386407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3.3.8</w:t>
      </w:r>
      <w:r w:rsidR="001F5A9A">
        <w:fldChar w:fldCharType="end"/>
      </w:r>
      <w:r w:rsidR="00FF4BD0" w:rsidRPr="000C5F9F">
        <w:rPr>
          <w:bCs w:val="0"/>
          <w:sz w:val="24"/>
          <w:szCs w:val="24"/>
        </w:rPr>
        <w:t>)</w:t>
      </w:r>
      <w:r w:rsidR="00B71B9D" w:rsidRPr="000C5F9F">
        <w:rPr>
          <w:bCs w:val="0"/>
          <w:sz w:val="24"/>
          <w:szCs w:val="24"/>
        </w:rPr>
        <w:t>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C5F9F">
        <w:rPr>
          <w:bCs w:val="0"/>
          <w:sz w:val="24"/>
          <w:szCs w:val="24"/>
        </w:rPr>
        <w:t>Договор</w:t>
      </w:r>
      <w:r w:rsidRPr="000C5F9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_Ref93264992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5.5</w:t>
      </w:r>
      <w:r w:rsidR="001F5A9A">
        <w:fldChar w:fldCharType="end"/>
      </w:r>
      <w:r w:rsidR="00B71B9D" w:rsidRPr="000C5F9F">
        <w:rPr>
          <w:bCs w:val="0"/>
          <w:sz w:val="24"/>
          <w:szCs w:val="24"/>
        </w:rPr>
        <w:t>);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C5F9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3683384"/>
      <w:r w:rsidRPr="000C5F9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C5F9F">
        <w:rPr>
          <w:bCs w:val="0"/>
          <w:sz w:val="24"/>
          <w:szCs w:val="24"/>
        </w:rPr>
        <w:t>:</w:t>
      </w:r>
      <w:bookmarkEnd w:id="232"/>
    </w:p>
    <w:p w:rsidR="00717F60" w:rsidRPr="000C5F9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Письмо о подаче оферты (</w:t>
      </w:r>
      <w:r w:rsidR="00A154B7" w:rsidRPr="000C5F9F">
        <w:rPr>
          <w:bCs w:val="0"/>
          <w:spacing w:val="-2"/>
          <w:sz w:val="24"/>
          <w:szCs w:val="24"/>
        </w:rPr>
        <w:t>под</w:t>
      </w:r>
      <w:r w:rsidR="00A154B7" w:rsidRPr="000C5F9F">
        <w:rPr>
          <w:bCs w:val="0"/>
          <w:sz w:val="24"/>
          <w:szCs w:val="24"/>
        </w:rPr>
        <w:t>раздел</w:t>
      </w:r>
      <w:r w:rsidR="00F86B89" w:rsidRPr="000C5F9F">
        <w:rPr>
          <w:bCs w:val="0"/>
          <w:sz w:val="24"/>
          <w:szCs w:val="24"/>
          <w:lang w:eastAsia="ru-RU"/>
        </w:rPr>
        <w:t xml:space="preserve"> </w:t>
      </w:r>
      <w:r w:rsidR="001F5A9A">
        <w:fldChar w:fldCharType="begin"/>
      </w:r>
      <w:r w:rsidR="001F5A9A">
        <w:instrText xml:space="preserve"> REF _Ref55336310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5.1</w:t>
      </w:r>
      <w:r w:rsidR="001F5A9A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C5F9F">
        <w:rPr>
          <w:sz w:val="24"/>
          <w:szCs w:val="24"/>
        </w:rPr>
        <w:t xml:space="preserve">Антикоррупционные обязательства (подраздел </w:t>
      </w:r>
      <w:r w:rsidR="001F5A9A">
        <w:fldChar w:fldCharType="begin"/>
      </w:r>
      <w:r w:rsidR="001F5A9A">
        <w:instrText xml:space="preserve"> REF _Ref440271964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5.1.3</w:t>
      </w:r>
      <w:r w:rsidR="001F5A9A">
        <w:fldChar w:fldCharType="end"/>
      </w:r>
      <w:r w:rsidRPr="000C5F9F">
        <w:rPr>
          <w:sz w:val="24"/>
          <w:szCs w:val="24"/>
        </w:rPr>
        <w:t>);</w:t>
      </w:r>
    </w:p>
    <w:p w:rsidR="00F463E8" w:rsidRPr="000C5F9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Докумен</w:t>
      </w:r>
      <w:proofErr w:type="gramStart"/>
      <w:r w:rsidRPr="000C5F9F">
        <w:rPr>
          <w:sz w:val="24"/>
          <w:szCs w:val="24"/>
        </w:rPr>
        <w:t>т(</w:t>
      </w:r>
      <w:proofErr w:type="gramEnd"/>
      <w:r w:rsidRPr="000C5F9F">
        <w:rPr>
          <w:sz w:val="24"/>
          <w:szCs w:val="24"/>
        </w:rPr>
        <w:t xml:space="preserve">ы) в соответствии с </w:t>
      </w:r>
      <w:proofErr w:type="spellStart"/>
      <w:r w:rsidRPr="000C5F9F">
        <w:rPr>
          <w:sz w:val="24"/>
          <w:szCs w:val="24"/>
        </w:rPr>
        <w:t>пп</w:t>
      </w:r>
      <w:proofErr w:type="spellEnd"/>
      <w:r w:rsidRPr="000C5F9F">
        <w:rPr>
          <w:sz w:val="24"/>
          <w:szCs w:val="24"/>
        </w:rPr>
        <w:t xml:space="preserve">. </w:t>
      </w:r>
      <w:r w:rsidR="001F5A9A">
        <w:fldChar w:fldCharType="begin"/>
      </w:r>
      <w:r w:rsidR="001F5A9A">
        <w:instrText xml:space="preserve"> REF _Ref440279062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а)</w:t>
      </w:r>
      <w:r w:rsidR="001F5A9A">
        <w:fldChar w:fldCharType="end"/>
      </w:r>
      <w:r w:rsidR="00F463E8" w:rsidRPr="000C5F9F">
        <w:rPr>
          <w:sz w:val="24"/>
          <w:szCs w:val="24"/>
        </w:rPr>
        <w:t xml:space="preserve"> п. </w:t>
      </w:r>
      <w:r w:rsidR="001F5A9A">
        <w:fldChar w:fldCharType="begin"/>
      </w:r>
      <w:r w:rsidR="001F5A9A">
        <w:instrText xml:space="preserve"> REF _Ref306005578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3.3.8.3</w:t>
      </w:r>
      <w:r w:rsidR="001F5A9A">
        <w:fldChar w:fldCharType="end"/>
      </w:r>
      <w:r w:rsidR="00F463E8" w:rsidRPr="000C5F9F">
        <w:rPr>
          <w:sz w:val="24"/>
          <w:szCs w:val="24"/>
        </w:rPr>
        <w:t>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Техническое предложение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5.3</w:t>
      </w:r>
      <w:r w:rsidR="001F5A9A">
        <w:fldChar w:fldCharType="end"/>
      </w:r>
      <w:r w:rsidRPr="000C5F9F">
        <w:rPr>
          <w:bCs w:val="0"/>
          <w:sz w:val="24"/>
          <w:szCs w:val="24"/>
        </w:rPr>
        <w:t xml:space="preserve">), </w:t>
      </w:r>
      <w:r w:rsidRPr="000C5F9F">
        <w:rPr>
          <w:sz w:val="24"/>
          <w:szCs w:val="24"/>
        </w:rPr>
        <w:t>свидетельства производителей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r w:rsidR="001F5A9A">
        <w:fldChar w:fldCharType="begin"/>
      </w:r>
      <w:r w:rsidR="001F5A9A">
        <w:instrText xml:space="preserve"> REF _Ref440275030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5.7</w:t>
      </w:r>
      <w:r w:rsidR="001F5A9A">
        <w:fldChar w:fldCharType="end"/>
      </w:r>
      <w:r w:rsidRPr="000C5F9F">
        <w:rPr>
          <w:sz w:val="24"/>
          <w:szCs w:val="24"/>
        </w:rPr>
        <w:t xml:space="preserve">) </w:t>
      </w:r>
      <w:r w:rsidRPr="000C5F9F">
        <w:rPr>
          <w:bCs w:val="0"/>
          <w:spacing w:val="-1"/>
          <w:sz w:val="24"/>
          <w:szCs w:val="24"/>
        </w:rPr>
        <w:t>либо копии дилерских договоров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 оформляются отдельным архивом «Техническое пр</w:t>
      </w:r>
      <w:r w:rsidR="00A70572" w:rsidRPr="000C5F9F">
        <w:rPr>
          <w:bCs w:val="0"/>
          <w:sz w:val="24"/>
          <w:szCs w:val="24"/>
        </w:rPr>
        <w:t>едложение Участника __________»;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Сводная таблица стоимости</w:t>
      </w:r>
      <w:r w:rsidRPr="000C5F9F">
        <w:rPr>
          <w:b/>
          <w:szCs w:val="24"/>
        </w:rPr>
        <w:t xml:space="preserve"> </w:t>
      </w:r>
      <w:r w:rsidRPr="000C5F9F">
        <w:rPr>
          <w:bCs w:val="0"/>
          <w:sz w:val="24"/>
          <w:szCs w:val="24"/>
        </w:rPr>
        <w:t>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1F5A9A">
        <w:fldChar w:fldCharType="begin"/>
      </w:r>
      <w:r w:rsidR="001F5A9A">
        <w:instrText xml:space="preserve"> REF _Ref440274913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5.2</w:t>
      </w:r>
      <w:r w:rsidR="001F5A9A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График выполнения 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1F5A9A">
        <w:fldChar w:fldCharType="begin"/>
      </w:r>
      <w:r w:rsidR="001F5A9A">
        <w:instrText xml:space="preserve"> REF _Ref440274902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5.4</w:t>
      </w:r>
      <w:r w:rsidR="001F5A9A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Протокол разногласий к проекту Договора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1F5A9A">
        <w:fldChar w:fldCharType="begin"/>
      </w:r>
      <w:r w:rsidR="001F5A9A">
        <w:instrText xml:space="preserve"> REF _Ref93264992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5.5</w:t>
      </w:r>
      <w:r w:rsidR="001F5A9A">
        <w:fldChar w:fldCharType="end"/>
      </w:r>
      <w:r w:rsidRPr="000C5F9F">
        <w:rPr>
          <w:bCs w:val="0"/>
          <w:sz w:val="24"/>
          <w:szCs w:val="24"/>
          <w:lang w:eastAsia="ru-RU"/>
        </w:rPr>
        <w:t>)</w:t>
      </w:r>
      <w:r w:rsidR="00A70572" w:rsidRPr="000C5F9F">
        <w:rPr>
          <w:bCs w:val="0"/>
          <w:sz w:val="24"/>
          <w:szCs w:val="24"/>
        </w:rPr>
        <w:t>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r w:rsidR="001F5A9A">
        <w:fldChar w:fldCharType="begin"/>
      </w:r>
      <w:r w:rsidR="001F5A9A">
        <w:instrText xml:space="preserve"> REF _Ref444162540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eastAsia="ru-RU"/>
        </w:rPr>
        <w:t>5.6.1</w:t>
      </w:r>
      <w:r w:rsidR="001F5A9A">
        <w:fldChar w:fldCharType="end"/>
      </w:r>
      <w:r w:rsidRPr="00714298">
        <w:rPr>
          <w:bCs w:val="0"/>
          <w:sz w:val="24"/>
          <w:szCs w:val="24"/>
        </w:rPr>
        <w:t>)</w:t>
      </w:r>
      <w:r w:rsidR="00A70572">
        <w:rPr>
          <w:bCs w:val="0"/>
          <w:sz w:val="24"/>
          <w:szCs w:val="24"/>
        </w:rPr>
        <w:t>;</w:t>
      </w:r>
    </w:p>
    <w:p w:rsidR="00717F60" w:rsidRPr="000C5F9F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</w:t>
      </w:r>
      <w:r w:rsidRPr="000C5F9F">
        <w:rPr>
          <w:sz w:val="24"/>
          <w:szCs w:val="24"/>
        </w:rPr>
        <w:t xml:space="preserve">субъектам малого и среднего предпринимательства (подраздел </w:t>
      </w:r>
      <w:r w:rsidR="001F5A9A">
        <w:fldChar w:fldCharType="begin"/>
      </w:r>
      <w:r w:rsidR="001F5A9A">
        <w:instrText xml:space="preserve"> REF _Ref444161661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5.6.2</w:t>
      </w:r>
      <w:r w:rsidR="001F5A9A">
        <w:fldChar w:fldCharType="end"/>
      </w:r>
      <w:r w:rsidRPr="000C5F9F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3E4055" w:rsidRPr="000C5F9F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3E4055" w:rsidRPr="000C5F9F">
        <w:rPr>
          <w:bCs w:val="0"/>
          <w:sz w:val="24"/>
          <w:szCs w:val="24"/>
        </w:rPr>
        <w:t>»</w:t>
      </w:r>
      <w:r w:rsidR="003E4055" w:rsidRPr="000C5F9F">
        <w:rPr>
          <w:sz w:val="24"/>
          <w:szCs w:val="24"/>
        </w:rPr>
        <w:t xml:space="preserve">). </w:t>
      </w:r>
      <w:r w:rsidR="003E4055" w:rsidRPr="000C5F9F">
        <w:rPr>
          <w:bCs w:val="0"/>
          <w:sz w:val="24"/>
          <w:szCs w:val="24"/>
        </w:rPr>
        <w:t>В случае</w:t>
      </w:r>
      <w:proofErr w:type="gramStart"/>
      <w:r w:rsidR="003E4055" w:rsidRPr="000C5F9F">
        <w:rPr>
          <w:bCs w:val="0"/>
          <w:sz w:val="24"/>
          <w:szCs w:val="24"/>
        </w:rPr>
        <w:t>,</w:t>
      </w:r>
      <w:proofErr w:type="gramEnd"/>
      <w:r w:rsidR="003E4055" w:rsidRPr="000C5F9F">
        <w:rPr>
          <w:bCs w:val="0"/>
          <w:sz w:val="24"/>
          <w:szCs w:val="24"/>
        </w:rPr>
        <w:t xml:space="preserve"> если Участник</w:t>
      </w:r>
      <w:r w:rsidR="003E4055" w:rsidRPr="000C5F9F">
        <w:rPr>
          <w:sz w:val="24"/>
          <w:szCs w:val="24"/>
        </w:rPr>
        <w:t xml:space="preserve">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</w:t>
      </w:r>
      <w:r w:rsidR="003E4055" w:rsidRPr="000C5F9F">
        <w:rPr>
          <w:sz w:val="24"/>
          <w:szCs w:val="24"/>
        </w:rPr>
        <w:lastRenderedPageBreak/>
        <w:t>малого и среднего предпринимательства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</w:t>
      </w:r>
      <w:r w:rsidR="003E4055" w:rsidRPr="000C5F9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0C5F9F">
        <w:rPr>
          <w:bCs w:val="0"/>
          <w:sz w:val="24"/>
          <w:szCs w:val="24"/>
        </w:rPr>
        <w:t xml:space="preserve">(подраздел </w:t>
      </w:r>
      <w:r w:rsidR="001F5A9A">
        <w:fldChar w:fldCharType="begin"/>
      </w:r>
      <w:r w:rsidR="001F5A9A">
        <w:instrText xml:space="preserve"> REF _Ref306005578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3.3.8.3</w:t>
      </w:r>
      <w:r w:rsidR="001F5A9A">
        <w:fldChar w:fldCharType="end"/>
      </w:r>
      <w:r w:rsidR="00F463E8" w:rsidRPr="000C5F9F">
        <w:rPr>
          <w:bCs w:val="0"/>
          <w:sz w:val="24"/>
          <w:szCs w:val="24"/>
        </w:rPr>
        <w:t>, за исключением документ</w:t>
      </w:r>
      <w:r w:rsidR="00EE4285" w:rsidRPr="000C5F9F">
        <w:rPr>
          <w:bCs w:val="0"/>
          <w:sz w:val="24"/>
          <w:szCs w:val="24"/>
        </w:rPr>
        <w:t>ов, указанных</w:t>
      </w:r>
      <w:r w:rsidR="00F463E8" w:rsidRPr="000C5F9F">
        <w:rPr>
          <w:bCs w:val="0"/>
          <w:sz w:val="24"/>
          <w:szCs w:val="24"/>
        </w:rPr>
        <w:t xml:space="preserve"> в </w:t>
      </w:r>
      <w:proofErr w:type="spellStart"/>
      <w:r w:rsidR="00F463E8" w:rsidRPr="000C5F9F">
        <w:rPr>
          <w:sz w:val="24"/>
          <w:szCs w:val="24"/>
        </w:rPr>
        <w:t>пп</w:t>
      </w:r>
      <w:proofErr w:type="spellEnd"/>
      <w:r w:rsidR="00F463E8" w:rsidRPr="000C5F9F">
        <w:rPr>
          <w:sz w:val="24"/>
          <w:szCs w:val="24"/>
        </w:rPr>
        <w:t xml:space="preserve">. </w:t>
      </w:r>
      <w:r w:rsidR="001F5A9A">
        <w:fldChar w:fldCharType="begin"/>
      </w:r>
      <w:r w:rsidR="001F5A9A">
        <w:instrText xml:space="preserve"> REF _Ref440279062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а)</w:t>
      </w:r>
      <w:r w:rsidR="001F5A9A">
        <w:fldChar w:fldCharType="end"/>
      </w:r>
      <w:r w:rsidR="00EE4285" w:rsidRPr="000C5F9F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_Ref440372317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в)</w:t>
      </w:r>
      <w:r w:rsidR="001F5A9A">
        <w:fldChar w:fldCharType="end"/>
      </w:r>
      <w:r w:rsidR="00D34BD2" w:rsidRPr="000C5F9F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_Ref440371826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е)</w:t>
      </w:r>
      <w:r w:rsidR="001F5A9A">
        <w:fldChar w:fldCharType="end"/>
      </w:r>
      <w:r w:rsidR="00EE4285" w:rsidRPr="000C5F9F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_Ref440371846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ж)</w:t>
      </w:r>
      <w:r w:rsidR="001F5A9A">
        <w:fldChar w:fldCharType="end"/>
      </w:r>
      <w:r w:rsidR="00F463E8" w:rsidRPr="000C5F9F">
        <w:rPr>
          <w:sz w:val="24"/>
          <w:szCs w:val="24"/>
        </w:rPr>
        <w:t xml:space="preserve"> п. </w:t>
      </w:r>
      <w:r w:rsidR="001F5A9A">
        <w:fldChar w:fldCharType="begin"/>
      </w:r>
      <w:r w:rsidR="001F5A9A">
        <w:instrText xml:space="preserve"> REF _Ref306005578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3.3.8.3</w:t>
      </w:r>
      <w:r w:rsidR="001F5A9A">
        <w:fldChar w:fldCharType="end"/>
      </w:r>
      <w:r w:rsidR="00D90031" w:rsidRPr="000C5F9F">
        <w:rPr>
          <w:bCs w:val="0"/>
          <w:sz w:val="24"/>
          <w:szCs w:val="24"/>
        </w:rPr>
        <w:t>)</w:t>
      </w:r>
      <w:r w:rsidRPr="000C5F9F">
        <w:rPr>
          <w:bCs w:val="0"/>
          <w:sz w:val="24"/>
          <w:szCs w:val="24"/>
        </w:rPr>
        <w:t>;</w:t>
      </w:r>
    </w:p>
    <w:p w:rsidR="000E746F" w:rsidRPr="000C5F9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6506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56EB4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_Ref462233515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3.3.10.7</w:t>
      </w:r>
      <w:r w:rsidR="00456EB4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.</w:t>
      </w:r>
      <w:r w:rsidRPr="00E6506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E6506E">
        <w:rPr>
          <w:bCs w:val="0"/>
          <w:sz w:val="24"/>
          <w:szCs w:val="24"/>
        </w:rPr>
        <w:t>пп</w:t>
      </w:r>
      <w:proofErr w:type="spellEnd"/>
      <w:r w:rsidRPr="00E6506E">
        <w:rPr>
          <w:sz w:val="24"/>
          <w:szCs w:val="24"/>
        </w:rPr>
        <w:t xml:space="preserve">. </w:t>
      </w:r>
      <w:r w:rsidR="00456EB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_Ref465332152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з)</w:t>
      </w:r>
      <w:r w:rsidR="00456EB4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и </w:t>
      </w:r>
      <w:r w:rsidR="00456EB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_Ref465332160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456EB4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п. </w:t>
      </w:r>
      <w:r w:rsidR="00456EB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456EB4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, подаются Лидером коллективного участника</w:t>
      </w:r>
      <w:r>
        <w:rPr>
          <w:sz w:val="24"/>
          <w:szCs w:val="24"/>
        </w:rPr>
        <w:t>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3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456EB4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</w:t>
      </w:r>
      <w:r w:rsidR="00456EB4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0C5F9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</w:t>
      </w:r>
      <w:r w:rsidR="00717F60" w:rsidRPr="000C5F9F">
        <w:rPr>
          <w:bCs w:val="0"/>
          <w:sz w:val="24"/>
          <w:szCs w:val="24"/>
        </w:rPr>
        <w:t xml:space="preserve">функционала ЭТП (подраздел </w:t>
      </w:r>
      <w:r w:rsidR="001F5A9A">
        <w:fldChar w:fldCharType="begin"/>
      </w:r>
      <w:r w:rsidR="001F5A9A">
        <w:instrText xml:space="preserve"> REF _Ref191386419 \n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3.3.2</w:t>
      </w:r>
      <w:r w:rsidR="001F5A9A">
        <w:fldChar w:fldCharType="end"/>
      </w:r>
      <w:r w:rsidR="00717F60" w:rsidRPr="000C5F9F">
        <w:rPr>
          <w:bCs w:val="0"/>
          <w:sz w:val="24"/>
          <w:szCs w:val="24"/>
        </w:rPr>
        <w:t>).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55279015"/>
      <w:bookmarkStart w:id="235" w:name="_Ref55279017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C5F9F">
        <w:rPr>
          <w:bCs w:val="0"/>
          <w:sz w:val="24"/>
          <w:szCs w:val="24"/>
        </w:rPr>
        <w:t>образом</w:t>
      </w:r>
      <w:proofErr w:type="gramEnd"/>
      <w:r w:rsidRPr="000C5F9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0C5F9F">
        <w:rPr>
          <w:bCs w:val="0"/>
          <w:sz w:val="24"/>
          <w:szCs w:val="24"/>
        </w:rPr>
        <w:t>копия</w:t>
      </w:r>
      <w:r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Cs w:val="24"/>
        </w:rPr>
        <w:t xml:space="preserve">доверенности </w:t>
      </w:r>
      <w:r w:rsidRPr="000C5F9F">
        <w:rPr>
          <w:bCs w:val="0"/>
          <w:sz w:val="24"/>
          <w:szCs w:val="24"/>
        </w:rPr>
        <w:t xml:space="preserve">прикладывается к </w:t>
      </w:r>
      <w:r w:rsidR="00424EE0" w:rsidRPr="000C5F9F">
        <w:rPr>
          <w:bCs w:val="0"/>
          <w:sz w:val="24"/>
          <w:szCs w:val="24"/>
        </w:rPr>
        <w:t>Заявке</w:t>
      </w:r>
      <w:r w:rsidRPr="000C5F9F">
        <w:rPr>
          <w:bCs w:val="0"/>
          <w:sz w:val="24"/>
          <w:szCs w:val="24"/>
        </w:rPr>
        <w:t>.</w:t>
      </w:r>
      <w:bookmarkEnd w:id="234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6" w:name="_Ref195087786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>, должен быть скреплен печатью Участника.</w:t>
      </w:r>
      <w:bookmarkEnd w:id="235"/>
      <w:bookmarkEnd w:id="236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0C5F9F">
        <w:rPr>
          <w:sz w:val="24"/>
          <w:szCs w:val="24"/>
        </w:rPr>
        <w:t>Заявку</w:t>
      </w:r>
      <w:r w:rsidRPr="000C5F9F">
        <w:rPr>
          <w:sz w:val="24"/>
          <w:szCs w:val="24"/>
        </w:rPr>
        <w:t xml:space="preserve"> </w:t>
      </w:r>
      <w:r w:rsidR="000E5AC7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>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37" w:name="_Ref440271182"/>
      <w:proofErr w:type="gramStart"/>
      <w:r w:rsidRPr="000C5F9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Cs w:val="0"/>
          <w:spacing w:val="-1"/>
          <w:sz w:val="24"/>
          <w:szCs w:val="24"/>
        </w:rPr>
        <w:t>5.3</w:t>
      </w:r>
      <w:r w:rsidR="001F5A9A">
        <w:fldChar w:fldCharType="end"/>
      </w:r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C5F9F">
        <w:rPr>
          <w:sz w:val="24"/>
          <w:szCs w:val="24"/>
        </w:rPr>
        <w:t xml:space="preserve">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37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Cs w:val="0"/>
          <w:spacing w:val="-1"/>
          <w:sz w:val="24"/>
          <w:szCs w:val="24"/>
        </w:rPr>
        <w:t>5.3</w:t>
      </w:r>
      <w:r w:rsidR="001F5A9A">
        <w:fldChar w:fldCharType="end"/>
      </w:r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вместо информации, изложенной в п. </w:t>
      </w:r>
      <w:r w:rsidR="001F5A9A">
        <w:fldChar w:fldCharType="begin"/>
      </w:r>
      <w:r w:rsidR="001F5A9A">
        <w:instrText xml:space="preserve"> REF _Ref440271182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3.3.1.9</w:t>
      </w:r>
      <w:r w:rsidR="001F5A9A">
        <w:fldChar w:fldCharType="end"/>
      </w:r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Участника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456EB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5.2</w:t>
      </w:r>
      <w:r w:rsidR="00456EB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456EB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5.4</w:t>
      </w:r>
      <w:r w:rsidR="00456EB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456EB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456EB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456EB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456EB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297027"/>
      <w:bookmarkStart w:id="242" w:name="_Toc440356588"/>
      <w:bookmarkStart w:id="243" w:name="_Toc440631723"/>
      <w:bookmarkStart w:id="244" w:name="_Toc440876508"/>
      <w:bookmarkStart w:id="245" w:name="_Toc441130580"/>
      <w:bookmarkStart w:id="246" w:name="_Toc441157084"/>
      <w:bookmarkStart w:id="247" w:name="_Toc447292102"/>
      <w:bookmarkStart w:id="248" w:name="_Toc462234860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297028"/>
      <w:bookmarkStart w:id="251" w:name="_Toc440356589"/>
      <w:bookmarkStart w:id="252" w:name="_Toc440631724"/>
      <w:bookmarkStart w:id="253" w:name="_Toc440876509"/>
      <w:bookmarkStart w:id="254" w:name="_Toc441130581"/>
      <w:bookmarkStart w:id="255" w:name="_Toc441157085"/>
      <w:bookmarkStart w:id="256" w:name="_Toc447292103"/>
      <w:bookmarkStart w:id="257" w:name="_Toc462234861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25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297029"/>
      <w:bookmarkStart w:id="261" w:name="_Toc440356590"/>
      <w:bookmarkStart w:id="262" w:name="_Toc440631725"/>
      <w:bookmarkStart w:id="263" w:name="_Toc440876510"/>
      <w:bookmarkStart w:id="264" w:name="_Toc441130582"/>
      <w:bookmarkStart w:id="265" w:name="_Toc441157086"/>
      <w:bookmarkStart w:id="266" w:name="_Toc447292104"/>
      <w:bookmarkStart w:id="267" w:name="_Toc462234862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456EB4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3.4.1.3</w:t>
      </w:r>
      <w:r w:rsidR="00456EB4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297030"/>
      <w:bookmarkStart w:id="270" w:name="_Toc440356591"/>
      <w:bookmarkStart w:id="271" w:name="_Toc440631726"/>
      <w:bookmarkStart w:id="272" w:name="_Toc440876511"/>
      <w:bookmarkStart w:id="273" w:name="_Toc441130583"/>
      <w:bookmarkStart w:id="274" w:name="_Toc441157087"/>
      <w:bookmarkStart w:id="275" w:name="_Toc447292105"/>
      <w:bookmarkStart w:id="276" w:name="_Toc462234863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297031"/>
      <w:bookmarkStart w:id="278" w:name="_Toc440356592"/>
      <w:bookmarkStart w:id="279" w:name="_Toc440631727"/>
      <w:bookmarkStart w:id="280" w:name="_Toc440876512"/>
      <w:bookmarkStart w:id="281" w:name="_Toc441130584"/>
      <w:bookmarkStart w:id="282" w:name="_Toc441157088"/>
      <w:bookmarkStart w:id="283" w:name="_Toc447292106"/>
      <w:bookmarkStart w:id="284" w:name="_Toc462234864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5" w:name="_Toc440297032"/>
      <w:bookmarkStart w:id="286" w:name="_Toc440356593"/>
      <w:bookmarkStart w:id="287" w:name="_Toc440631728"/>
      <w:bookmarkStart w:id="288" w:name="_Toc440876513"/>
      <w:bookmarkStart w:id="289" w:name="_Toc441130585"/>
      <w:bookmarkStart w:id="290" w:name="_Toc441157089"/>
      <w:bookmarkStart w:id="291" w:name="_Toc447292107"/>
      <w:bookmarkStart w:id="292" w:name="_Toc462234865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C12FA4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DF1AB8" w:rsidRDefault="00DF1AB8" w:rsidP="00DF1AB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F1AB8">
        <w:rPr>
          <w:b/>
          <w:sz w:val="24"/>
          <w:szCs w:val="24"/>
        </w:rPr>
        <w:t>1 110 280</w:t>
      </w:r>
      <w:r w:rsidR="00155DAF" w:rsidRPr="00DF1AB8">
        <w:rPr>
          <w:sz w:val="24"/>
          <w:szCs w:val="24"/>
        </w:rPr>
        <w:t xml:space="preserve"> (</w:t>
      </w:r>
      <w:r w:rsidRPr="00DF1AB8">
        <w:rPr>
          <w:sz w:val="24"/>
          <w:szCs w:val="24"/>
        </w:rPr>
        <w:t>Один</w:t>
      </w:r>
      <w:r w:rsidR="00155DAF" w:rsidRPr="00DF1AB8">
        <w:rPr>
          <w:sz w:val="24"/>
          <w:szCs w:val="24"/>
        </w:rPr>
        <w:t xml:space="preserve"> миллион </w:t>
      </w:r>
      <w:r w:rsidRPr="00DF1AB8">
        <w:rPr>
          <w:sz w:val="24"/>
          <w:szCs w:val="24"/>
        </w:rPr>
        <w:t>сто десять тысяч</w:t>
      </w:r>
      <w:r w:rsidR="00155DAF" w:rsidRPr="00DF1AB8">
        <w:rPr>
          <w:sz w:val="24"/>
          <w:szCs w:val="24"/>
        </w:rPr>
        <w:t xml:space="preserve"> </w:t>
      </w:r>
      <w:r w:rsidRPr="00DF1AB8">
        <w:rPr>
          <w:sz w:val="24"/>
          <w:szCs w:val="24"/>
        </w:rPr>
        <w:t>двести восемьдесят</w:t>
      </w:r>
      <w:r w:rsidR="00155DAF" w:rsidRPr="00DF1AB8">
        <w:rPr>
          <w:sz w:val="24"/>
          <w:szCs w:val="24"/>
        </w:rPr>
        <w:t>) рубл</w:t>
      </w:r>
      <w:r w:rsidRPr="00DF1AB8">
        <w:rPr>
          <w:sz w:val="24"/>
          <w:szCs w:val="24"/>
        </w:rPr>
        <w:t>ей</w:t>
      </w:r>
      <w:r w:rsidR="00155DAF" w:rsidRPr="00DF1AB8">
        <w:rPr>
          <w:sz w:val="24"/>
          <w:szCs w:val="24"/>
        </w:rPr>
        <w:t xml:space="preserve"> 00 копеек РФ, без учета НДС; НДС составляет </w:t>
      </w:r>
      <w:r w:rsidRPr="00DF1AB8">
        <w:rPr>
          <w:b/>
          <w:sz w:val="24"/>
          <w:szCs w:val="24"/>
        </w:rPr>
        <w:t>199 850</w:t>
      </w:r>
      <w:r w:rsidR="00155DAF" w:rsidRPr="00DF1AB8">
        <w:rPr>
          <w:sz w:val="24"/>
          <w:szCs w:val="24"/>
        </w:rPr>
        <w:t xml:space="preserve"> (</w:t>
      </w:r>
      <w:r w:rsidRPr="00DF1AB8">
        <w:rPr>
          <w:sz w:val="24"/>
          <w:szCs w:val="24"/>
        </w:rPr>
        <w:t>Сто девяносто девять</w:t>
      </w:r>
      <w:r w:rsidR="00155DAF" w:rsidRPr="00DF1AB8">
        <w:rPr>
          <w:sz w:val="24"/>
          <w:szCs w:val="24"/>
        </w:rPr>
        <w:t xml:space="preserve"> тысяч </w:t>
      </w:r>
      <w:r w:rsidRPr="00DF1AB8">
        <w:rPr>
          <w:sz w:val="24"/>
          <w:szCs w:val="24"/>
        </w:rPr>
        <w:t>восемьсот пятьдесят</w:t>
      </w:r>
      <w:r w:rsidR="00155DAF" w:rsidRPr="00DF1AB8">
        <w:rPr>
          <w:sz w:val="24"/>
          <w:szCs w:val="24"/>
        </w:rPr>
        <w:t xml:space="preserve">) рублей </w:t>
      </w:r>
      <w:r w:rsidRPr="00DF1AB8">
        <w:rPr>
          <w:sz w:val="24"/>
          <w:szCs w:val="24"/>
        </w:rPr>
        <w:t>40</w:t>
      </w:r>
      <w:r w:rsidR="00155DAF" w:rsidRPr="00DF1AB8">
        <w:rPr>
          <w:sz w:val="24"/>
          <w:szCs w:val="24"/>
        </w:rPr>
        <w:t xml:space="preserve"> копеек РФ; </w:t>
      </w:r>
      <w:r w:rsidRPr="00DF1AB8">
        <w:rPr>
          <w:b/>
          <w:sz w:val="24"/>
          <w:szCs w:val="24"/>
        </w:rPr>
        <w:t>1 310 130</w:t>
      </w:r>
      <w:r w:rsidR="00155DAF" w:rsidRPr="00DF1AB8">
        <w:rPr>
          <w:sz w:val="24"/>
          <w:szCs w:val="24"/>
        </w:rPr>
        <w:t xml:space="preserve"> (</w:t>
      </w:r>
      <w:r w:rsidRPr="00DF1AB8">
        <w:rPr>
          <w:sz w:val="24"/>
          <w:szCs w:val="24"/>
        </w:rPr>
        <w:t>Один миллион</w:t>
      </w:r>
      <w:r w:rsidR="00155DAF" w:rsidRPr="00DF1AB8">
        <w:rPr>
          <w:sz w:val="24"/>
          <w:szCs w:val="24"/>
        </w:rPr>
        <w:t xml:space="preserve"> </w:t>
      </w:r>
      <w:r w:rsidRPr="00DF1AB8">
        <w:rPr>
          <w:sz w:val="24"/>
          <w:szCs w:val="24"/>
        </w:rPr>
        <w:t>триста десять</w:t>
      </w:r>
      <w:r w:rsidR="00155DAF" w:rsidRPr="00DF1AB8">
        <w:rPr>
          <w:sz w:val="24"/>
          <w:szCs w:val="24"/>
        </w:rPr>
        <w:t xml:space="preserve"> тысяч </w:t>
      </w:r>
      <w:r w:rsidRPr="00DF1AB8">
        <w:rPr>
          <w:sz w:val="24"/>
          <w:szCs w:val="24"/>
        </w:rPr>
        <w:t>сто тридцать</w:t>
      </w:r>
      <w:r w:rsidR="00155DAF" w:rsidRPr="00DF1AB8">
        <w:rPr>
          <w:sz w:val="24"/>
          <w:szCs w:val="24"/>
        </w:rPr>
        <w:t xml:space="preserve">) рублей </w:t>
      </w:r>
      <w:r w:rsidRPr="00DF1AB8">
        <w:rPr>
          <w:sz w:val="24"/>
          <w:szCs w:val="24"/>
        </w:rPr>
        <w:t>40</w:t>
      </w:r>
      <w:r w:rsidR="00155DAF" w:rsidRPr="00DF1AB8">
        <w:rPr>
          <w:sz w:val="24"/>
          <w:szCs w:val="24"/>
        </w:rPr>
        <w:t xml:space="preserve"> копеек РФ, с учетом НДС</w:t>
      </w:r>
      <w:r w:rsidRPr="00DF1AB8">
        <w:rPr>
          <w:sz w:val="24"/>
          <w:szCs w:val="24"/>
        </w:rPr>
        <w:t>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0C5F9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0C5F9F">
        <w:rPr>
          <w:sz w:val="24"/>
          <w:szCs w:val="24"/>
        </w:rPr>
        <w:t>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Цена в письме о подаче оферты </w:t>
      </w:r>
      <w:r w:rsidR="003F3A69" w:rsidRPr="000C5F9F">
        <w:rPr>
          <w:bCs w:val="0"/>
          <w:spacing w:val="-2"/>
          <w:sz w:val="24"/>
          <w:szCs w:val="24"/>
        </w:rPr>
        <w:t>(под</w:t>
      </w:r>
      <w:r w:rsidR="003F3A69" w:rsidRPr="000C5F9F">
        <w:rPr>
          <w:bCs w:val="0"/>
          <w:sz w:val="24"/>
          <w:szCs w:val="24"/>
        </w:rPr>
        <w:t xml:space="preserve">раздел </w:t>
      </w:r>
      <w:r w:rsidR="001F5A9A">
        <w:fldChar w:fldCharType="begin"/>
      </w:r>
      <w:r w:rsidR="001F5A9A">
        <w:instrText xml:space="preserve"> REF _Ref55336310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5.1</w:t>
      </w:r>
      <w:r w:rsidR="001F5A9A">
        <w:fldChar w:fldCharType="end"/>
      </w:r>
      <w:r w:rsidR="003F3A69" w:rsidRPr="000C5F9F">
        <w:rPr>
          <w:bCs w:val="0"/>
          <w:sz w:val="24"/>
          <w:szCs w:val="24"/>
          <w:lang w:eastAsia="ru-RU"/>
        </w:rPr>
        <w:t>)</w:t>
      </w:r>
      <w:r w:rsidRPr="000C5F9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0C5F9F">
        <w:rPr>
          <w:bCs w:val="0"/>
          <w:sz w:val="24"/>
          <w:szCs w:val="24"/>
        </w:rPr>
        <w:t>Сводной таблице стоимости</w:t>
      </w:r>
      <w:r w:rsidRPr="000C5F9F">
        <w:rPr>
          <w:bCs w:val="0"/>
          <w:sz w:val="24"/>
          <w:szCs w:val="24"/>
        </w:rPr>
        <w:t xml:space="preserve">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3F3A69" w:rsidRPr="000C5F9F">
        <w:rPr>
          <w:bCs w:val="0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 xml:space="preserve">раздел </w:t>
      </w:r>
      <w:r w:rsidR="001F5A9A">
        <w:fldChar w:fldCharType="begin"/>
      </w:r>
      <w:r w:rsidR="001F5A9A">
        <w:instrText xml:space="preserve"> REF _Ref440271072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5.2</w:t>
      </w:r>
      <w:r w:rsidR="001F5A9A">
        <w:fldChar w:fldCharType="end"/>
      </w:r>
      <w:r w:rsidR="003F3A69" w:rsidRPr="000C5F9F">
        <w:rPr>
          <w:bCs w:val="0"/>
          <w:sz w:val="24"/>
          <w:szCs w:val="24"/>
        </w:rPr>
        <w:t>)</w:t>
      </w:r>
      <w:r w:rsidR="003E4055" w:rsidRPr="000C5F9F">
        <w:rPr>
          <w:bCs w:val="0"/>
          <w:sz w:val="24"/>
          <w:szCs w:val="24"/>
        </w:rPr>
        <w:t xml:space="preserve"> и </w:t>
      </w:r>
      <w:r w:rsidR="003E4055" w:rsidRPr="000C5F9F">
        <w:rPr>
          <w:sz w:val="24"/>
          <w:szCs w:val="24"/>
        </w:rPr>
        <w:t>на «котировочной доске» ЭТП</w:t>
      </w:r>
      <w:r w:rsidRPr="000C5F9F">
        <w:rPr>
          <w:bCs w:val="0"/>
          <w:sz w:val="24"/>
          <w:szCs w:val="24"/>
        </w:rPr>
        <w:t>. В противном случае Заявк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Участника будет отклонен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5A9A">
        <w:fldChar w:fldCharType="begin"/>
      </w:r>
      <w:r w:rsidR="001F5A9A">
        <w:instrText xml:space="preserve"> REF _Ref306138385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3.6.4</w:t>
      </w:r>
      <w:r w:rsidR="001F5A9A">
        <w:fldChar w:fldCharType="end"/>
      </w:r>
      <w:r w:rsidRPr="000C5F9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Начальная (</w:t>
      </w:r>
      <w:r w:rsidR="003E4055" w:rsidRPr="000C5F9F">
        <w:rPr>
          <w:sz w:val="24"/>
          <w:szCs w:val="24"/>
        </w:rPr>
        <w:t>максимальная</w:t>
      </w:r>
      <w:r w:rsidRPr="000C5F9F">
        <w:rPr>
          <w:bCs w:val="0"/>
          <w:sz w:val="24"/>
          <w:szCs w:val="24"/>
        </w:rPr>
        <w:t>) цена продукции</w:t>
      </w:r>
      <w:r w:rsidRPr="00546518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297033"/>
      <w:bookmarkStart w:id="296" w:name="_Toc440356594"/>
      <w:bookmarkStart w:id="297" w:name="_Toc440631729"/>
      <w:bookmarkStart w:id="298" w:name="_Toc440876514"/>
      <w:bookmarkStart w:id="299" w:name="_Toc441130586"/>
      <w:bookmarkStart w:id="300" w:name="_Toc441157090"/>
      <w:bookmarkStart w:id="301" w:name="_Toc447292108"/>
      <w:bookmarkStart w:id="302" w:name="_Toc462234866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r w:rsidR="001F5A9A">
        <w:fldChar w:fldCharType="begin"/>
      </w:r>
      <w:r w:rsidR="001F5A9A">
        <w:instrText xml:space="preserve"> REF _Ref440357582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1.1.2</w:t>
      </w:r>
      <w:r w:rsidR="001F5A9A">
        <w:fldChar w:fldCharType="end"/>
      </w:r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</w:t>
      </w:r>
      <w:r w:rsidR="00456EB4">
        <w:rPr>
          <w:bCs w:val="0"/>
          <w:sz w:val="24"/>
          <w:szCs w:val="24"/>
        </w:rPr>
        <w:fldChar w:fldCharType="begin"/>
      </w:r>
      <w:r w:rsidR="00A5792A">
        <w:rPr>
          <w:bCs w:val="0"/>
          <w:sz w:val="24"/>
          <w:szCs w:val="24"/>
        </w:rPr>
        <w:instrText xml:space="preserve"> REF _Ref440271628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3.3.9</w:t>
      </w:r>
      <w:r w:rsidR="00456EB4">
        <w:rPr>
          <w:bCs w:val="0"/>
          <w:sz w:val="24"/>
          <w:szCs w:val="24"/>
        </w:rPr>
        <w:fldChar w:fldCharType="end"/>
      </w:r>
      <w:r w:rsidR="003B6795" w:rsidRPr="005F65BB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1F5A9A">
        <w:fldChar w:fldCharType="begin"/>
      </w:r>
      <w:r w:rsidR="001F5A9A">
        <w:instrText xml:space="preserve"> REF _Ref191386461 \n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3.3.10</w:t>
      </w:r>
      <w:r w:rsidR="001F5A9A">
        <w:fldChar w:fldCharType="end"/>
      </w:r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306"/>
      <w:bookmarkEnd w:id="307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6E2794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311"/>
      <w:proofErr w:type="gramEnd"/>
    </w:p>
    <w:p w:rsidR="006B7CE2" w:rsidRPr="006B7CE2" w:rsidRDefault="006B7CE2" w:rsidP="006B7CE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7CE2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B7CE2">
        <w:rPr>
          <w:sz w:val="24"/>
          <w:szCs w:val="24"/>
        </w:rPr>
        <w:t>я(</w:t>
      </w:r>
      <w:proofErr w:type="gramEnd"/>
      <w:r w:rsidRPr="006B7CE2">
        <w:rPr>
          <w:sz w:val="24"/>
          <w:szCs w:val="24"/>
        </w:rPr>
        <w:t>ей) данной продукции</w:t>
      </w:r>
      <w:r w:rsidRPr="006B7CE2">
        <w:rPr>
          <w:sz w:val="24"/>
          <w:szCs w:val="24"/>
          <w:lang w:eastAsia="ru-RU"/>
        </w:rPr>
        <w:t>;</w:t>
      </w:r>
    </w:p>
    <w:p w:rsidR="00CF39D0" w:rsidRPr="000C5F9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, </w:t>
      </w:r>
      <w:r w:rsidRPr="000C5F9F">
        <w:rPr>
          <w:sz w:val="24"/>
          <w:szCs w:val="24"/>
          <w:lang w:eastAsia="ru-RU"/>
        </w:rPr>
        <w:t>изложены в Приложении №1 (Техническ</w:t>
      </w:r>
      <w:r w:rsidR="003776BB" w:rsidRPr="000C5F9F">
        <w:rPr>
          <w:sz w:val="24"/>
          <w:szCs w:val="24"/>
          <w:lang w:eastAsia="ru-RU"/>
        </w:rPr>
        <w:t>ом(</w:t>
      </w:r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и(</w:t>
      </w:r>
      <w:proofErr w:type="spellStart"/>
      <w:r w:rsidRPr="000C5F9F">
        <w:rPr>
          <w:sz w:val="24"/>
          <w:szCs w:val="24"/>
          <w:lang w:eastAsia="ru-RU"/>
        </w:rPr>
        <w:t>ях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C5F9F">
        <w:rPr>
          <w:sz w:val="24"/>
          <w:szCs w:val="24"/>
          <w:lang w:eastAsia="ru-RU"/>
        </w:rPr>
        <w:t>ог</w:t>
      </w:r>
      <w:proofErr w:type="gramStart"/>
      <w:r w:rsidR="003776BB" w:rsidRPr="000C5F9F">
        <w:rPr>
          <w:sz w:val="24"/>
          <w:szCs w:val="24"/>
          <w:lang w:eastAsia="ru-RU"/>
        </w:rPr>
        <w:t>о(</w:t>
      </w:r>
      <w:proofErr w:type="gramEnd"/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я(</w:t>
      </w:r>
      <w:r w:rsidRPr="000C5F9F">
        <w:rPr>
          <w:sz w:val="24"/>
          <w:szCs w:val="24"/>
          <w:lang w:eastAsia="ru-RU"/>
        </w:rPr>
        <w:t>й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C5F9F">
        <w:rPr>
          <w:sz w:val="24"/>
          <w:szCs w:val="24"/>
          <w:lang w:eastAsia="ru-RU"/>
        </w:rPr>
        <w:t>Заявку</w:t>
      </w:r>
      <w:r w:rsidRPr="000C5F9F">
        <w:rPr>
          <w:sz w:val="24"/>
          <w:szCs w:val="24"/>
          <w:lang w:eastAsia="ru-RU"/>
        </w:rPr>
        <w:t xml:space="preserve"> Участника.</w:t>
      </w:r>
    </w:p>
    <w:p w:rsidR="009D7F01" w:rsidRPr="000C5F9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C5F9F">
        <w:rPr>
          <w:color w:val="000000"/>
          <w:sz w:val="24"/>
          <w:szCs w:val="24"/>
        </w:rPr>
        <w:t xml:space="preserve">Закупочная </w:t>
      </w:r>
      <w:r w:rsidR="003E4055" w:rsidRPr="000C5F9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</w:t>
      </w:r>
      <w:r w:rsidR="003E4055" w:rsidRPr="007813AA">
        <w:rPr>
          <w:sz w:val="24"/>
          <w:szCs w:val="24"/>
        </w:rPr>
        <w:t xml:space="preserve">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7813AA">
        <w:rPr>
          <w:sz w:val="24"/>
          <w:szCs w:val="24"/>
        </w:rPr>
        <w:t>ресурсов или недостающих ресурсов</w:t>
      </w:r>
      <w:r w:rsidR="003E4055" w:rsidRPr="007813AA">
        <w:rPr>
          <w:sz w:val="24"/>
          <w:szCs w:val="24"/>
        </w:rPr>
        <w:t>, с обязательным</w:t>
      </w:r>
      <w:proofErr w:type="gramEnd"/>
      <w:r w:rsidR="003E4055" w:rsidRPr="007813AA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7813AA">
        <w:rPr>
          <w:sz w:val="24"/>
          <w:szCs w:val="24"/>
        </w:rPr>
        <w:t>предоставляются документы</w:t>
      </w:r>
      <w:proofErr w:type="gramEnd"/>
      <w:r w:rsidR="003E4055" w:rsidRPr="007813AA">
        <w:rPr>
          <w:sz w:val="24"/>
          <w:szCs w:val="24"/>
        </w:rPr>
        <w:t xml:space="preserve"> (копия Устава, выписка</w:t>
      </w:r>
      <w:r w:rsidR="003E4055" w:rsidRPr="000C5F9F">
        <w:rPr>
          <w:sz w:val="24"/>
          <w:szCs w:val="24"/>
        </w:rPr>
        <w:t xml:space="preserve"> из ЕГРЮЛ/ЕГРИП, учредительный договор), подтверждающие факт </w:t>
      </w:r>
      <w:proofErr w:type="spellStart"/>
      <w:r w:rsidR="003E4055" w:rsidRPr="000C5F9F">
        <w:rPr>
          <w:sz w:val="24"/>
          <w:szCs w:val="24"/>
        </w:rPr>
        <w:t>аффилированности</w:t>
      </w:r>
      <w:proofErr w:type="spellEnd"/>
      <w:r w:rsidR="003E4055" w:rsidRPr="000C5F9F">
        <w:rPr>
          <w:sz w:val="24"/>
          <w:szCs w:val="24"/>
        </w:rPr>
        <w:t xml:space="preserve"> предприятий</w:t>
      </w:r>
      <w:r w:rsidRPr="000C5F9F">
        <w:rPr>
          <w:color w:val="000000"/>
          <w:sz w:val="24"/>
          <w:szCs w:val="24"/>
        </w:rPr>
        <w:t>.</w:t>
      </w:r>
    </w:p>
    <w:p w:rsidR="00717F60" w:rsidRPr="000C5F9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bookmarkStart w:id="313" w:name="_Ref303587815"/>
      <w:r w:rsidRPr="000C5F9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1F5A9A">
        <w:fldChar w:fldCharType="begin"/>
      </w:r>
      <w:r w:rsidR="001F5A9A">
        <w:instrText xml:space="preserve"> REF _Ref440291364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3.3.8.1</w:t>
      </w:r>
      <w:r w:rsidR="001F5A9A">
        <w:fldChar w:fldCharType="end"/>
      </w:r>
      <w:r w:rsidRPr="000C5F9F">
        <w:rPr>
          <w:sz w:val="24"/>
          <w:szCs w:val="24"/>
        </w:rPr>
        <w:t>-</w:t>
      </w:r>
      <w:r w:rsidR="001F5A9A">
        <w:fldChar w:fldCharType="begin"/>
      </w:r>
      <w:r w:rsidR="001F5A9A">
        <w:instrText xml:space="preserve"> REF _Ref303669127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3.3.8.2</w:t>
      </w:r>
      <w:r w:rsidR="001F5A9A">
        <w:fldChar w:fldCharType="end"/>
      </w:r>
      <w:r w:rsidR="00717F60" w:rsidRPr="000C5F9F">
        <w:rPr>
          <w:bCs w:val="0"/>
          <w:sz w:val="24"/>
          <w:szCs w:val="24"/>
        </w:rPr>
        <w:t>:</w:t>
      </w:r>
      <w:bookmarkEnd w:id="312"/>
      <w:bookmarkEnd w:id="313"/>
      <w:r w:rsidR="005B074F" w:rsidRPr="000C5F9F">
        <w:rPr>
          <w:bCs w:val="0"/>
          <w:sz w:val="24"/>
          <w:szCs w:val="24"/>
        </w:rPr>
        <w:t xml:space="preserve"> </w:t>
      </w:r>
    </w:p>
    <w:p w:rsidR="00553A57" w:rsidRPr="000C5F9F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proofErr w:type="gramStart"/>
      <w:r w:rsidRPr="000C5F9F">
        <w:rPr>
          <w:i/>
          <w:sz w:val="24"/>
          <w:szCs w:val="24"/>
        </w:rPr>
        <w:t>для Участников, зарегистрированных на территории РФ:</w:t>
      </w:r>
      <w:r w:rsidRPr="000C5F9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</w:t>
      </w:r>
      <w:r w:rsidRPr="007813AA">
        <w:rPr>
          <w:sz w:val="24"/>
          <w:szCs w:val="24"/>
        </w:rPr>
        <w:t xml:space="preserve">ЕГРЮЛ) </w:t>
      </w:r>
      <w:r w:rsidR="007813AA" w:rsidRPr="007813A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813AA">
        <w:rPr>
          <w:sz w:val="24"/>
          <w:szCs w:val="24"/>
        </w:rPr>
        <w:t>с указанием сведений, что Участник не находится в состоянии реорганизации или</w:t>
      </w:r>
      <w:r w:rsidRPr="000C5F9F">
        <w:rPr>
          <w:sz w:val="24"/>
          <w:szCs w:val="24"/>
        </w:rPr>
        <w:t xml:space="preserve">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C5F9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C5F9F">
        <w:rPr>
          <w:sz w:val="24"/>
          <w:szCs w:val="24"/>
        </w:rPr>
        <w:t>а(</w:t>
      </w:r>
      <w:proofErr w:type="spellStart"/>
      <w:proofErr w:type="gramEnd"/>
      <w:r w:rsidRPr="000C5F9F">
        <w:rPr>
          <w:sz w:val="24"/>
          <w:szCs w:val="24"/>
        </w:rPr>
        <w:t>ов</w:t>
      </w:r>
      <w:proofErr w:type="spellEnd"/>
      <w:r w:rsidRPr="000C5F9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</w:t>
      </w:r>
      <w:r w:rsidRPr="000C5F9F">
        <w:rPr>
          <w:sz w:val="24"/>
          <w:szCs w:val="24"/>
        </w:rPr>
        <w:lastRenderedPageBreak/>
        <w:t xml:space="preserve">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C5F9F">
        <w:rPr>
          <w:i/>
          <w:sz w:val="24"/>
          <w:szCs w:val="24"/>
        </w:rPr>
        <w:t>Для Участников и их собственников – иностранных лиц:</w:t>
      </w:r>
      <w:r w:rsidRPr="000C5F9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C5F9F">
        <w:rPr>
          <w:sz w:val="24"/>
          <w:szCs w:val="24"/>
        </w:rPr>
        <w:t>;</w:t>
      </w:r>
      <w:bookmarkEnd w:id="314"/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17"/>
      <w:r w:rsidRPr="000C5F9F">
        <w:rPr>
          <w:sz w:val="24"/>
          <w:szCs w:val="24"/>
        </w:rPr>
        <w:t>Антикоррупционные обязательства</w:t>
      </w:r>
      <w:r w:rsidR="00A154B7" w:rsidRPr="000C5F9F">
        <w:rPr>
          <w:sz w:val="24"/>
          <w:szCs w:val="24"/>
        </w:rPr>
        <w:t xml:space="preserve"> </w:t>
      </w:r>
      <w:r w:rsidR="007813AA" w:rsidRPr="007813AA">
        <w:rPr>
          <w:sz w:val="24"/>
          <w:szCs w:val="24"/>
        </w:rPr>
        <w:t>по форме, приведенной</w:t>
      </w:r>
      <w:r w:rsidR="00A154B7" w:rsidRPr="007813AA">
        <w:rPr>
          <w:sz w:val="24"/>
          <w:szCs w:val="24"/>
        </w:rPr>
        <w:t xml:space="preserve"> в настоящей</w:t>
      </w:r>
      <w:r w:rsidR="00A154B7" w:rsidRPr="000C5F9F">
        <w:rPr>
          <w:bCs w:val="0"/>
          <w:sz w:val="24"/>
          <w:szCs w:val="24"/>
        </w:rPr>
        <w:t xml:space="preserve"> Документации</w:t>
      </w:r>
      <w:r w:rsidR="00A600E3" w:rsidRPr="000C5F9F">
        <w:rPr>
          <w:sz w:val="24"/>
          <w:szCs w:val="24"/>
        </w:rPr>
        <w:t xml:space="preserve"> 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_Ref440271964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5.1.3</w:t>
      </w:r>
      <w:r w:rsidR="001F5A9A">
        <w:fldChar w:fldCharType="end"/>
      </w:r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  <w:bookmarkEnd w:id="315"/>
    </w:p>
    <w:p w:rsidR="009948B4" w:rsidRPr="000C5F9F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Информаци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собственниках </w:t>
      </w:r>
      <w:r w:rsidR="007705A5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0C5F9F">
        <w:rPr>
          <w:sz w:val="24"/>
          <w:szCs w:val="24"/>
        </w:rPr>
        <w:t>подраздел</w:t>
      </w:r>
      <w:r w:rsidR="007705A5"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_Ref440272035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5.8</w:t>
      </w:r>
      <w:r w:rsidR="001F5A9A">
        <w:fldChar w:fldCharType="end"/>
      </w:r>
      <w:r w:rsidRPr="000C5F9F">
        <w:rPr>
          <w:sz w:val="24"/>
          <w:szCs w:val="24"/>
        </w:rPr>
        <w:t>);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на обработку персональных данных</w:t>
      </w:r>
      <w:r w:rsidR="00A600E3" w:rsidRPr="000C5F9F">
        <w:rPr>
          <w:sz w:val="24"/>
          <w:szCs w:val="24"/>
        </w:rPr>
        <w:t xml:space="preserve"> </w:t>
      </w:r>
      <w:r w:rsidR="00A92723" w:rsidRPr="000C5F9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_Ref440272051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5.9</w:t>
      </w:r>
      <w:r w:rsidR="001F5A9A">
        <w:fldChar w:fldCharType="end"/>
      </w:r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F82225" w:rsidRPr="000C5F9F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26"/>
      <w:r w:rsidRPr="000C5F9F">
        <w:rPr>
          <w:sz w:val="24"/>
          <w:szCs w:val="24"/>
        </w:rPr>
        <w:t>Анкет</w:t>
      </w:r>
      <w:r w:rsidR="003E4055" w:rsidRPr="000C5F9F">
        <w:rPr>
          <w:sz w:val="24"/>
          <w:szCs w:val="24"/>
        </w:rPr>
        <w:t>у</w:t>
      </w:r>
      <w:r w:rsidRPr="000C5F9F">
        <w:rPr>
          <w:sz w:val="24"/>
          <w:szCs w:val="24"/>
        </w:rPr>
        <w:t xml:space="preserve"> Участника закупки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C5F9F">
        <w:rPr>
          <w:sz w:val="24"/>
          <w:szCs w:val="24"/>
        </w:rPr>
        <w:t xml:space="preserve"> </w:t>
      </w:r>
      <w:r w:rsidR="009948B4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9948B4"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_Ref440272119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5.6.1</w:t>
      </w:r>
      <w:r w:rsidR="001F5A9A">
        <w:fldChar w:fldCharType="end"/>
      </w:r>
      <w:r w:rsidR="009948B4" w:rsidRPr="000C5F9F">
        <w:rPr>
          <w:sz w:val="24"/>
          <w:szCs w:val="24"/>
        </w:rPr>
        <w:t>)</w:t>
      </w:r>
      <w:r w:rsidR="00F82225" w:rsidRPr="000C5F9F">
        <w:rPr>
          <w:sz w:val="24"/>
          <w:szCs w:val="24"/>
        </w:rPr>
        <w:t>;</w:t>
      </w:r>
      <w:bookmarkEnd w:id="316"/>
    </w:p>
    <w:p w:rsidR="00F82225" w:rsidRPr="00A657B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46"/>
      <w:proofErr w:type="gramStart"/>
      <w:r w:rsidRPr="000C5F9F">
        <w:rPr>
          <w:sz w:val="24"/>
          <w:szCs w:val="24"/>
        </w:rPr>
        <w:t>Деклараци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соответствии </w:t>
      </w:r>
      <w:r w:rsidR="009948B4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0C5F9F">
        <w:rPr>
          <w:sz w:val="24"/>
          <w:szCs w:val="24"/>
        </w:rPr>
        <w:t xml:space="preserve"> (подраздел </w:t>
      </w:r>
      <w:r w:rsidR="001F5A9A">
        <w:fldChar w:fldCharType="begin"/>
      </w:r>
      <w:r w:rsidR="001F5A9A">
        <w:instrText xml:space="preserve"> REF _Ref440272147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5.6.2</w:t>
      </w:r>
      <w:r w:rsidR="001F5A9A">
        <w:fldChar w:fldCharType="end"/>
      </w:r>
      <w:r w:rsidR="003F3A69" w:rsidRPr="000C5F9F">
        <w:rPr>
          <w:sz w:val="24"/>
          <w:szCs w:val="24"/>
        </w:rPr>
        <w:t>)</w:t>
      </w:r>
      <w:r w:rsidR="00043152" w:rsidRPr="000C5F9F">
        <w:rPr>
          <w:sz w:val="24"/>
          <w:szCs w:val="24"/>
        </w:rPr>
        <w:t xml:space="preserve"> </w:t>
      </w:r>
      <w:r w:rsidR="00EF6942" w:rsidRPr="000C5F9F">
        <w:rPr>
          <w:sz w:val="24"/>
          <w:szCs w:val="24"/>
        </w:rPr>
        <w:t>–</w:t>
      </w:r>
      <w:r w:rsidR="00043152" w:rsidRPr="000C5F9F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</w:t>
      </w:r>
      <w:r w:rsidR="00043152" w:rsidRPr="00A657B3">
        <w:rPr>
          <w:sz w:val="24"/>
          <w:szCs w:val="24"/>
        </w:rPr>
        <w:t>основании законодательства Российской Федерации (</w:t>
      </w:r>
      <w:r w:rsidR="003E4055" w:rsidRPr="00A657B3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3E4055" w:rsidRPr="00A657B3">
        <w:rPr>
          <w:sz w:val="24"/>
          <w:szCs w:val="24"/>
        </w:rPr>
        <w:t xml:space="preserve"> </w:t>
      </w:r>
      <w:proofErr w:type="gramStart"/>
      <w:r w:rsidR="003E4055" w:rsidRPr="00A657B3">
        <w:rPr>
          <w:sz w:val="24"/>
          <w:szCs w:val="24"/>
        </w:rPr>
        <w:t>развитии</w:t>
      </w:r>
      <w:proofErr w:type="gramEnd"/>
      <w:r w:rsidR="003E4055" w:rsidRPr="00A657B3">
        <w:rPr>
          <w:sz w:val="24"/>
          <w:szCs w:val="24"/>
        </w:rPr>
        <w:t xml:space="preserve"> малого и среднего предпринимательства в Российской Федерации»</w:t>
      </w:r>
      <w:r w:rsidR="00043152" w:rsidRPr="00A657B3">
        <w:rPr>
          <w:sz w:val="24"/>
          <w:szCs w:val="24"/>
        </w:rPr>
        <w:t>)</w:t>
      </w:r>
      <w:r w:rsidR="00286F30" w:rsidRPr="00A657B3">
        <w:rPr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В случае</w:t>
      </w:r>
      <w:proofErr w:type="gramStart"/>
      <w:r w:rsidR="00286F30" w:rsidRPr="00A657B3">
        <w:rPr>
          <w:sz w:val="24"/>
          <w:szCs w:val="24"/>
        </w:rPr>
        <w:t>,</w:t>
      </w:r>
      <w:proofErr w:type="gramEnd"/>
      <w:r w:rsidR="00286F30" w:rsidRPr="00A657B3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письмо в произвольной форме о непринадлежности его к субъектам малого и среднего предпринимательства</w:t>
      </w:r>
      <w:r w:rsidRPr="00A657B3">
        <w:rPr>
          <w:sz w:val="24"/>
          <w:szCs w:val="24"/>
        </w:rPr>
        <w:t>;</w:t>
      </w:r>
      <w:bookmarkEnd w:id="317"/>
    </w:p>
    <w:p w:rsidR="006B7CE2" w:rsidRPr="000C5F9F" w:rsidRDefault="003E4055" w:rsidP="006B7CE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65332152"/>
      <w:proofErr w:type="gramStart"/>
      <w:r w:rsidRPr="00A657B3">
        <w:rPr>
          <w:sz w:val="24"/>
          <w:szCs w:val="24"/>
        </w:rPr>
        <w:t>Копии документов, подтверждающих наличие у Участника</w:t>
      </w:r>
      <w:r w:rsidRPr="000C5F9F">
        <w:rPr>
          <w:sz w:val="24"/>
          <w:szCs w:val="24"/>
        </w:rPr>
        <w:t xml:space="preserve"> правомочий от производителей предлагаемой им продукции на предложение в рамках настоящего </w:t>
      </w:r>
      <w:r w:rsidR="00956232" w:rsidRPr="000C5F9F">
        <w:rPr>
          <w:sz w:val="24"/>
          <w:szCs w:val="24"/>
        </w:rPr>
        <w:t>Запроса предложений</w:t>
      </w:r>
      <w:r w:rsidRPr="000C5F9F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</w:t>
      </w:r>
      <w:r w:rsidRPr="000C5F9F">
        <w:rPr>
          <w:sz w:val="24"/>
          <w:szCs w:val="24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0C5F9F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1F5A9A">
        <w:fldChar w:fldCharType="begin"/>
      </w:r>
      <w:r w:rsidR="001F5A9A">
        <w:instrText xml:space="preserve"> REF _Ref462233690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5.7</w:t>
      </w:r>
      <w:r w:rsidR="001F5A9A">
        <w:fldChar w:fldCharType="end"/>
      </w:r>
      <w:r w:rsidRPr="000C5F9F">
        <w:rPr>
          <w:sz w:val="24"/>
          <w:szCs w:val="24"/>
        </w:rPr>
        <w:t>)</w:t>
      </w:r>
      <w:r w:rsidR="006B7CE2" w:rsidRPr="000C5F9F">
        <w:rPr>
          <w:sz w:val="24"/>
          <w:szCs w:val="24"/>
        </w:rPr>
        <w:t>;</w:t>
      </w:r>
      <w:bookmarkEnd w:id="318"/>
    </w:p>
    <w:p w:rsidR="007705A5" w:rsidRPr="000C5F9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0C5F9F">
        <w:rPr>
          <w:sz w:val="24"/>
          <w:szCs w:val="24"/>
        </w:rPr>
        <w:t xml:space="preserve">,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C5F9F">
        <w:rPr>
          <w:sz w:val="24"/>
          <w:szCs w:val="24"/>
        </w:rPr>
        <w:t xml:space="preserve"> (</w:t>
      </w:r>
      <w:r w:rsidR="003C2207" w:rsidRPr="000C5F9F">
        <w:rPr>
          <w:sz w:val="24"/>
          <w:szCs w:val="24"/>
        </w:rPr>
        <w:t>подраздел</w:t>
      </w:r>
      <w:r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_Ref440272274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5.10</w:t>
      </w:r>
      <w:r w:rsidR="001F5A9A">
        <w:fldChar w:fldCharType="end"/>
      </w:r>
      <w:r w:rsidRPr="000C5F9F">
        <w:rPr>
          <w:sz w:val="24"/>
          <w:szCs w:val="24"/>
        </w:rPr>
        <w:t>)</w:t>
      </w:r>
      <w:r w:rsidR="0026070F" w:rsidRPr="000C5F9F">
        <w:rPr>
          <w:sz w:val="24"/>
          <w:szCs w:val="24"/>
        </w:rPr>
        <w:t xml:space="preserve"> (</w:t>
      </w:r>
      <w:r w:rsidR="003E4055" w:rsidRPr="000C5F9F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3B6795" w:rsidRPr="000C5F9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65332160"/>
      <w:r w:rsidRPr="000C5F9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19"/>
    </w:p>
    <w:p w:rsidR="00BD40A3" w:rsidRPr="007D7C50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>Копию (выписку из</w:t>
      </w:r>
      <w:r w:rsidR="00BD40A3" w:rsidRPr="000C5F9F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</w:t>
      </w:r>
      <w:r w:rsidR="00BD40A3" w:rsidRPr="007D7C50">
        <w:rPr>
          <w:sz w:val="24"/>
          <w:szCs w:val="24"/>
        </w:rPr>
        <w:t>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</w:t>
      </w:r>
      <w:r w:rsidRPr="000C5F9F">
        <w:rPr>
          <w:sz w:val="24"/>
          <w:szCs w:val="24"/>
        </w:rPr>
        <w:t>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0C5F9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 w:val="24"/>
          <w:szCs w:val="24"/>
        </w:rPr>
        <w:t>правоустанавливающих документов</w:t>
      </w:r>
      <w:r w:rsidR="00A44B30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ом к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е.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В случае</w:t>
      </w:r>
      <w:proofErr w:type="gramStart"/>
      <w:r w:rsidRPr="000C5F9F">
        <w:rPr>
          <w:bCs w:val="0"/>
          <w:sz w:val="24"/>
          <w:szCs w:val="24"/>
        </w:rPr>
        <w:t>,</w:t>
      </w:r>
      <w:proofErr w:type="gramEnd"/>
      <w:r w:rsidRPr="000C5F9F">
        <w:rPr>
          <w:bCs w:val="0"/>
          <w:sz w:val="24"/>
          <w:szCs w:val="24"/>
        </w:rPr>
        <w:t xml:space="preserve"> если по каким-либо причинам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>В случае участия в запросе предложений</w:t>
      </w:r>
      <w:r w:rsidRPr="00E71A48">
        <w:rPr>
          <w:sz w:val="24"/>
          <w:szCs w:val="24"/>
        </w:rPr>
        <w:t xml:space="preserve">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297034"/>
      <w:bookmarkStart w:id="323" w:name="_Toc440356595"/>
      <w:bookmarkStart w:id="324" w:name="_Toc440631730"/>
      <w:bookmarkStart w:id="325" w:name="_Toc440876515"/>
      <w:bookmarkStart w:id="326" w:name="_Toc441130587"/>
      <w:bookmarkStart w:id="327" w:name="_Toc441157091"/>
      <w:bookmarkStart w:id="328" w:name="_Toc447292109"/>
      <w:bookmarkStart w:id="329" w:name="_Toc462234867"/>
      <w:r w:rsidRPr="00E71A48">
        <w:rPr>
          <w:szCs w:val="24"/>
        </w:rPr>
        <w:lastRenderedPageBreak/>
        <w:t xml:space="preserve">Привлечение </w:t>
      </w:r>
      <w:bookmarkEnd w:id="320"/>
      <w:proofErr w:type="spellStart"/>
      <w:r w:rsidR="005B074F" w:rsidRPr="00E71A48">
        <w:rPr>
          <w:szCs w:val="24"/>
        </w:rPr>
        <w:t>сопоставщиков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Ref191386461"/>
      <w:bookmarkStart w:id="331" w:name="_Toc440297035"/>
      <w:bookmarkStart w:id="332" w:name="_Toc440356596"/>
      <w:bookmarkStart w:id="333" w:name="_Toc440631731"/>
      <w:bookmarkStart w:id="334" w:name="_Toc440876516"/>
      <w:bookmarkStart w:id="335" w:name="_Toc441130588"/>
      <w:bookmarkStart w:id="336" w:name="_Toc441157092"/>
      <w:bookmarkStart w:id="337" w:name="_Toc447292110"/>
      <w:bookmarkStart w:id="338" w:name="_Toc462234868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_Ref191386482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3.3.8.1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5A9A">
        <w:fldChar w:fldCharType="begin"/>
      </w:r>
      <w:r w:rsidR="001F5A9A">
        <w:instrText xml:space="preserve"> REF _Ref191386407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3.3.8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456EB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456EB4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3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3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1"/>
      <w:r w:rsidRPr="00E71A48">
        <w:rPr>
          <w:bCs w:val="0"/>
          <w:sz w:val="24"/>
          <w:szCs w:val="24"/>
        </w:rPr>
        <w:t xml:space="preserve"> </w:t>
      </w:r>
    </w:p>
    <w:p w:rsidR="00DB109A" w:rsidRPr="000C5F9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F5A9A">
        <w:fldChar w:fldCharType="begin"/>
      </w:r>
      <w:r w:rsidR="001F5A9A">
        <w:instrText xml:space="preserve"> REF _Ref307563248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val="en-US"/>
        </w:rPr>
        <w:t>a</w:t>
      </w:r>
      <w:r w:rsidR="005A37E7" w:rsidRPr="001F5A9A">
        <w:rPr>
          <w:bCs w:val="0"/>
          <w:sz w:val="24"/>
          <w:szCs w:val="24"/>
        </w:rPr>
        <w:t>)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F5A9A">
        <w:fldChar w:fldCharType="begin"/>
      </w:r>
      <w:r w:rsidR="001F5A9A">
        <w:instrText xml:space="preserve"> REF _Ref307563262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  <w:lang w:val="en-US"/>
        </w:rPr>
        <w:t>g</w:t>
      </w:r>
      <w:r w:rsidR="005A37E7" w:rsidRPr="001F5A9A">
        <w:rPr>
          <w:bCs w:val="0"/>
          <w:sz w:val="24"/>
          <w:szCs w:val="24"/>
        </w:rPr>
        <w:t>)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F5A9A">
        <w:fldChar w:fldCharType="begin"/>
      </w:r>
      <w:r w:rsidR="001F5A9A">
        <w:instrText xml:space="preserve"> REF _Ref306032591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3.3.10.4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силу </w:t>
      </w:r>
      <w:r w:rsidRPr="000C5F9F">
        <w:rPr>
          <w:bCs w:val="0"/>
          <w:sz w:val="24"/>
          <w:szCs w:val="24"/>
        </w:rPr>
        <w:t>Главы 55 Гражданского кодекса Российской Федерации.</w:t>
      </w:r>
    </w:p>
    <w:p w:rsidR="00717F60" w:rsidRPr="000C5F9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C5F9F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42" w:name="_Ref462233515"/>
      <w:proofErr w:type="gramStart"/>
      <w:r w:rsidRPr="000C5F9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готовит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у с учетом следующих дополнительных требований:</w:t>
      </w:r>
      <w:bookmarkEnd w:id="342"/>
      <w:proofErr w:type="gramEnd"/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C5F9F">
        <w:rPr>
          <w:bCs w:val="0"/>
          <w:sz w:val="24"/>
          <w:szCs w:val="24"/>
        </w:rPr>
        <w:t>Заявк</w:t>
      </w:r>
      <w:r w:rsidR="00717F60" w:rsidRPr="000C5F9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C5F9F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_Ref303669127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3.3.8.2</w:t>
      </w:r>
      <w:r w:rsidR="001F5A9A">
        <w:fldChar w:fldCharType="end"/>
      </w:r>
      <w:r w:rsidR="00717F60" w:rsidRPr="000C5F9F">
        <w:rPr>
          <w:bCs w:val="0"/>
          <w:sz w:val="24"/>
          <w:szCs w:val="24"/>
        </w:rPr>
        <w:t>)</w:t>
      </w:r>
      <w:r w:rsidR="005A37E7">
        <w:rPr>
          <w:bCs w:val="0"/>
          <w:sz w:val="24"/>
          <w:szCs w:val="24"/>
        </w:rPr>
        <w:t xml:space="preserve">. </w:t>
      </w:r>
      <w:r w:rsidR="005A37E7" w:rsidRPr="00E6506E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5A37E7" w:rsidRPr="00E6506E">
        <w:rPr>
          <w:bCs w:val="0"/>
          <w:sz w:val="24"/>
          <w:szCs w:val="24"/>
        </w:rPr>
        <w:t>пп</w:t>
      </w:r>
      <w:proofErr w:type="spellEnd"/>
      <w:r w:rsidR="005A37E7" w:rsidRPr="00E6506E">
        <w:rPr>
          <w:sz w:val="24"/>
          <w:szCs w:val="24"/>
        </w:rPr>
        <w:t xml:space="preserve">. </w:t>
      </w:r>
      <w:r w:rsidR="005A37E7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_Ref465332152 \r \h </w:instrText>
      </w:r>
      <w:r w:rsidR="005A37E7">
        <w:rPr>
          <w:sz w:val="24"/>
          <w:szCs w:val="24"/>
        </w:rPr>
      </w:r>
      <w:r w:rsidR="005A37E7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з)</w:t>
      </w:r>
      <w:r w:rsidR="005A37E7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и </w:t>
      </w:r>
      <w:r w:rsidR="005A37E7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_Ref465332160 \r \h </w:instrText>
      </w:r>
      <w:r w:rsidR="005A37E7">
        <w:rPr>
          <w:sz w:val="24"/>
          <w:szCs w:val="24"/>
        </w:rPr>
      </w:r>
      <w:r w:rsidR="005A37E7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5A37E7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п. </w:t>
      </w:r>
      <w:r w:rsidR="005A37E7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_Ref306005578 \r \h </w:instrText>
      </w:r>
      <w:r w:rsidR="005A37E7">
        <w:rPr>
          <w:sz w:val="24"/>
          <w:szCs w:val="24"/>
        </w:rPr>
      </w:r>
      <w:r w:rsidR="005A37E7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5A37E7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>, подаются Лидером коллективного участника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Заявк</w:t>
      </w:r>
      <w:r w:rsidR="00AD3EBC" w:rsidRPr="000C5F9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AD3EBC" w:rsidRPr="000C5F9F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состав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и дополнительн</w:t>
      </w:r>
      <w:r w:rsidR="00717F60" w:rsidRPr="000C5F9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_Ref440272510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5.11</w:t>
      </w:r>
      <w:r w:rsidR="001F5A9A">
        <w:fldChar w:fldCharType="end"/>
      </w:r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56EB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56EB4">
        <w:rPr>
          <w:bCs w:val="0"/>
          <w:sz w:val="24"/>
          <w:szCs w:val="24"/>
        </w:rPr>
      </w:r>
      <w:r w:rsidR="00456EB4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456EB4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306114966"/>
      <w:bookmarkStart w:id="344" w:name="_Toc440297036"/>
      <w:bookmarkStart w:id="345" w:name="_Toc440356597"/>
      <w:bookmarkStart w:id="346" w:name="_Toc440631732"/>
      <w:bookmarkStart w:id="347" w:name="_Toc440876517"/>
      <w:bookmarkStart w:id="348" w:name="_Toc441130589"/>
      <w:bookmarkStart w:id="349" w:name="_Toc441157093"/>
      <w:bookmarkStart w:id="350" w:name="_Toc447292111"/>
      <w:bookmarkStart w:id="351" w:name="_Toc462234869"/>
      <w:r w:rsidRPr="00E71A48">
        <w:rPr>
          <w:szCs w:val="24"/>
        </w:rPr>
        <w:t>Разъяснение Документации по запросу предложений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</w:t>
      </w:r>
      <w:r w:rsidRPr="00B92BD6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456EB4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456EB4">
        <w:rPr>
          <w:bCs w:val="0"/>
          <w:iCs/>
          <w:sz w:val="24"/>
          <w:szCs w:val="24"/>
        </w:rPr>
      </w:r>
      <w:r w:rsidR="00456EB4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3.3.12</w:t>
      </w:r>
      <w:r w:rsidR="00456EB4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456EB4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456EB4">
        <w:rPr>
          <w:bCs w:val="0"/>
          <w:iCs/>
          <w:sz w:val="24"/>
          <w:szCs w:val="24"/>
        </w:rPr>
      </w:r>
      <w:r w:rsidR="00456EB4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3.3.13</w:t>
      </w:r>
      <w:r w:rsidR="00456EB4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2" w:name="_Toc440297037"/>
      <w:bookmarkStart w:id="353" w:name="_Toc440356598"/>
      <w:bookmarkStart w:id="354" w:name="_Toc440631733"/>
      <w:bookmarkStart w:id="355" w:name="_Toc440876518"/>
      <w:bookmarkStart w:id="356" w:name="_Ref440969599"/>
      <w:bookmarkStart w:id="357" w:name="_Ref440969644"/>
      <w:bookmarkStart w:id="358" w:name="_Toc441130590"/>
      <w:bookmarkStart w:id="359" w:name="_Toc441157094"/>
      <w:bookmarkStart w:id="360" w:name="_Toc447292112"/>
      <w:bookmarkStart w:id="361" w:name="_Toc462234870"/>
      <w:r w:rsidRPr="00E71A48">
        <w:rPr>
          <w:szCs w:val="24"/>
        </w:rPr>
        <w:t>Внесение изменений в Документацию по запросу предложений.</w:t>
      </w:r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440289401"/>
      <w:bookmarkStart w:id="363" w:name="_Toc440297038"/>
      <w:bookmarkStart w:id="364" w:name="_Toc440356599"/>
      <w:bookmarkStart w:id="365" w:name="_Toc440631734"/>
      <w:bookmarkStart w:id="366" w:name="_Toc440876519"/>
      <w:bookmarkStart w:id="367" w:name="_Toc441130591"/>
      <w:bookmarkStart w:id="368" w:name="_Toc441157095"/>
      <w:bookmarkStart w:id="369" w:name="_Toc447292113"/>
      <w:bookmarkStart w:id="370" w:name="_Toc462234871"/>
      <w:r w:rsidRPr="00E71A48">
        <w:rPr>
          <w:szCs w:val="24"/>
        </w:rPr>
        <w:t>Продление срока окончания приема Заявок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1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372" w:name="_Toc299701566"/>
      <w:bookmarkStart w:id="373" w:name="_Ref306176386"/>
      <w:bookmarkStart w:id="374" w:name="_Ref440285128"/>
      <w:bookmarkStart w:id="375" w:name="_Toc440357103"/>
      <w:bookmarkStart w:id="376" w:name="_Toc440359658"/>
      <w:bookmarkStart w:id="377" w:name="_Toc440632121"/>
      <w:bookmarkStart w:id="378" w:name="_Toc440875942"/>
      <w:bookmarkStart w:id="379" w:name="_Toc441130970"/>
      <w:bookmarkStart w:id="380" w:name="_Toc447292114"/>
      <w:bookmarkStart w:id="381" w:name="_Toc462234872"/>
      <w:bookmarkStart w:id="382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83" w:name="_Toc462234873"/>
      <w:bookmarkStart w:id="384" w:name="_Ref462236869"/>
      <w:r w:rsidRPr="00E71A48">
        <w:t>Подача Заявок и их прием</w:t>
      </w:r>
      <w:bookmarkStart w:id="385" w:name="_Ref56229451"/>
      <w:bookmarkEnd w:id="371"/>
      <w:bookmarkEnd w:id="382"/>
      <w:bookmarkEnd w:id="383"/>
      <w:bookmarkEnd w:id="38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39323707"/>
      <w:bookmarkStart w:id="387" w:name="_Toc440297041"/>
      <w:bookmarkStart w:id="388" w:name="_Toc440356602"/>
      <w:bookmarkStart w:id="389" w:name="_Toc440631737"/>
      <w:bookmarkStart w:id="390" w:name="_Toc440876522"/>
      <w:bookmarkStart w:id="391" w:name="_Toc441130594"/>
      <w:bookmarkStart w:id="392" w:name="_Toc441157097"/>
      <w:bookmarkStart w:id="393" w:name="_Toc447292116"/>
      <w:bookmarkStart w:id="394" w:name="_Toc462234874"/>
      <w:r w:rsidRPr="00E71A48">
        <w:rPr>
          <w:szCs w:val="24"/>
        </w:rPr>
        <w:t>Подача Заявок через ЭТП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C5F9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9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462DA">
        <w:rPr>
          <w:b/>
          <w:bCs w:val="0"/>
          <w:sz w:val="24"/>
          <w:szCs w:val="24"/>
        </w:rPr>
        <w:t xml:space="preserve">минут </w:t>
      </w:r>
      <w:r w:rsidR="00F462DA" w:rsidRPr="00F462DA">
        <w:rPr>
          <w:b/>
          <w:bCs w:val="0"/>
          <w:sz w:val="24"/>
          <w:szCs w:val="24"/>
        </w:rPr>
        <w:t>28</w:t>
      </w:r>
      <w:r w:rsidR="002B5044" w:rsidRPr="00F462DA">
        <w:rPr>
          <w:b/>
          <w:bCs w:val="0"/>
          <w:sz w:val="24"/>
          <w:szCs w:val="24"/>
        </w:rPr>
        <w:t xml:space="preserve"> </w:t>
      </w:r>
      <w:r w:rsidR="00F462DA" w:rsidRPr="00F462DA">
        <w:rPr>
          <w:b/>
          <w:bCs w:val="0"/>
          <w:sz w:val="24"/>
          <w:szCs w:val="24"/>
        </w:rPr>
        <w:t>ноября</w:t>
      </w:r>
      <w:r w:rsidR="002B5044" w:rsidRPr="00F462DA">
        <w:rPr>
          <w:b/>
          <w:bCs w:val="0"/>
          <w:sz w:val="24"/>
          <w:szCs w:val="24"/>
        </w:rPr>
        <w:t xml:space="preserve"> 2016 года</w:t>
      </w:r>
      <w:r w:rsidR="009E28D8" w:rsidRPr="00F462DA">
        <w:rPr>
          <w:b/>
          <w:bCs w:val="0"/>
          <w:sz w:val="24"/>
          <w:szCs w:val="24"/>
        </w:rPr>
        <w:t xml:space="preserve">, </w:t>
      </w:r>
      <w:r w:rsidR="009E28D8" w:rsidRPr="00F462D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F462DA">
        <w:rPr>
          <w:bCs w:val="0"/>
          <w:spacing w:val="-2"/>
          <w:sz w:val="24"/>
          <w:szCs w:val="24"/>
        </w:rPr>
        <w:t>(под</w:t>
      </w:r>
      <w:r w:rsidR="009E28D8" w:rsidRPr="00F462DA">
        <w:rPr>
          <w:bCs w:val="0"/>
          <w:sz w:val="24"/>
          <w:szCs w:val="24"/>
        </w:rPr>
        <w:t xml:space="preserve">раздел </w:t>
      </w:r>
      <w:r w:rsidR="00456EB4" w:rsidRPr="00F462DA">
        <w:rPr>
          <w:bCs w:val="0"/>
          <w:sz w:val="24"/>
          <w:szCs w:val="24"/>
        </w:rPr>
        <w:fldChar w:fldCharType="begin"/>
      </w:r>
      <w:r w:rsidR="009E28D8" w:rsidRPr="00F462DA">
        <w:rPr>
          <w:bCs w:val="0"/>
          <w:sz w:val="24"/>
          <w:szCs w:val="24"/>
        </w:rPr>
        <w:instrText xml:space="preserve"> REF _Ref55336310 \r \h </w:instrText>
      </w:r>
      <w:r w:rsidR="00456EB4" w:rsidRPr="00F462DA">
        <w:rPr>
          <w:bCs w:val="0"/>
          <w:sz w:val="24"/>
          <w:szCs w:val="24"/>
        </w:rPr>
      </w:r>
      <w:r w:rsidR="00F462DA">
        <w:rPr>
          <w:bCs w:val="0"/>
          <w:sz w:val="24"/>
          <w:szCs w:val="24"/>
        </w:rPr>
        <w:instrText xml:space="preserve"> \* MERGEFORMAT </w:instrText>
      </w:r>
      <w:r w:rsidR="00456EB4" w:rsidRPr="00F462DA">
        <w:rPr>
          <w:bCs w:val="0"/>
          <w:sz w:val="24"/>
          <w:szCs w:val="24"/>
        </w:rPr>
        <w:fldChar w:fldCharType="separate"/>
      </w:r>
      <w:r w:rsidR="005A37E7" w:rsidRPr="00F462DA">
        <w:rPr>
          <w:bCs w:val="0"/>
          <w:sz w:val="24"/>
          <w:szCs w:val="24"/>
        </w:rPr>
        <w:t>5.1</w:t>
      </w:r>
      <w:r w:rsidR="00456EB4" w:rsidRPr="00F462DA">
        <w:rPr>
          <w:bCs w:val="0"/>
          <w:sz w:val="24"/>
          <w:szCs w:val="24"/>
        </w:rPr>
        <w:fldChar w:fldCharType="end"/>
      </w:r>
      <w:r w:rsidR="009E28D8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</w:t>
      </w:r>
      <w:r w:rsidR="009E28D8" w:rsidRPr="000C5F9F">
        <w:rPr>
          <w:bCs w:val="0"/>
          <w:sz w:val="24"/>
          <w:szCs w:val="24"/>
        </w:rPr>
        <w:t>должна соответствовать цене, указанной Участником на «котировочной доске» ЭТП</w:t>
      </w:r>
      <w:r w:rsidR="00717F60" w:rsidRPr="000C5F9F">
        <w:rPr>
          <w:bCs w:val="0"/>
          <w:sz w:val="24"/>
          <w:szCs w:val="24"/>
        </w:rPr>
        <w:t>.</w:t>
      </w:r>
      <w:bookmarkEnd w:id="395"/>
    </w:p>
    <w:p w:rsidR="003E4055" w:rsidRPr="000C5F9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5A9A">
        <w:fldChar w:fldCharType="begin"/>
      </w:r>
      <w:r w:rsidR="001F5A9A">
        <w:instrText xml:space="preserve"> REF _Ref440289953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3.4.1.3</w:t>
      </w:r>
      <w:r w:rsidR="001F5A9A">
        <w:fldChar w:fldCharType="end"/>
      </w:r>
      <w:r w:rsidRPr="000C5F9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0C5F9F" w:rsidRDefault="00717F60" w:rsidP="00E71A48">
      <w:pPr>
        <w:pStyle w:val="3"/>
        <w:spacing w:line="264" w:lineRule="auto"/>
        <w:rPr>
          <w:szCs w:val="24"/>
        </w:rPr>
      </w:pPr>
      <w:bookmarkStart w:id="396" w:name="_Ref115077798"/>
      <w:bookmarkStart w:id="397" w:name="_Toc439323708"/>
      <w:bookmarkStart w:id="398" w:name="_Toc440297042"/>
      <w:bookmarkStart w:id="399" w:name="_Toc440356603"/>
      <w:bookmarkStart w:id="400" w:name="_Toc440631738"/>
      <w:bookmarkStart w:id="401" w:name="_Toc440876523"/>
      <w:bookmarkStart w:id="402" w:name="_Toc441130595"/>
      <w:bookmarkStart w:id="403" w:name="_Toc441157098"/>
      <w:bookmarkStart w:id="404" w:name="_Toc447292117"/>
      <w:bookmarkStart w:id="405" w:name="_Toc462234875"/>
      <w:r w:rsidRPr="000C5F9F">
        <w:rPr>
          <w:szCs w:val="24"/>
        </w:rPr>
        <w:lastRenderedPageBreak/>
        <w:t xml:space="preserve">Подача Заявок в письменной </w:t>
      </w:r>
      <w:r w:rsidR="00F13A66" w:rsidRPr="000C5F9F">
        <w:rPr>
          <w:szCs w:val="24"/>
        </w:rPr>
        <w:t xml:space="preserve">(бумажной) </w:t>
      </w:r>
      <w:r w:rsidRPr="000C5F9F">
        <w:rPr>
          <w:szCs w:val="24"/>
        </w:rPr>
        <w:t>форме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bookmarkEnd w:id="385"/>
    <w:p w:rsidR="00717F60" w:rsidRPr="000C5F9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Подача Участником Заявки в письменной</w:t>
      </w:r>
      <w:r w:rsidR="00F13A66" w:rsidRPr="000C5F9F">
        <w:rPr>
          <w:bCs w:val="0"/>
          <w:sz w:val="24"/>
          <w:szCs w:val="24"/>
        </w:rPr>
        <w:t xml:space="preserve"> </w:t>
      </w:r>
      <w:r w:rsidR="00F13A66" w:rsidRPr="000C5F9F">
        <w:rPr>
          <w:sz w:val="24"/>
          <w:szCs w:val="24"/>
        </w:rPr>
        <w:t>(бумажной)</w:t>
      </w:r>
      <w:r w:rsidRPr="000C5F9F">
        <w:rPr>
          <w:bCs w:val="0"/>
          <w:sz w:val="24"/>
          <w:szCs w:val="24"/>
        </w:rPr>
        <w:t xml:space="preserve"> форме не предусмотрена.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6" w:name="_Ref303683883"/>
      <w:bookmarkStart w:id="407" w:name="_Toc462234876"/>
      <w:r w:rsidRPr="000C5F9F">
        <w:t xml:space="preserve">Изменение и отзыв </w:t>
      </w:r>
      <w:r w:rsidR="004B5EB3" w:rsidRPr="000C5F9F">
        <w:t>Заявк</w:t>
      </w:r>
      <w:r w:rsidRPr="000C5F9F">
        <w:t>и</w:t>
      </w:r>
      <w:bookmarkEnd w:id="406"/>
      <w:bookmarkEnd w:id="407"/>
    </w:p>
    <w:p w:rsidR="00717F60" w:rsidRPr="000C5F9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 окончания срока подачи </w:t>
      </w:r>
      <w:r w:rsidR="00FE5731" w:rsidRPr="000C5F9F">
        <w:rPr>
          <w:bCs w:val="0"/>
          <w:sz w:val="24"/>
          <w:szCs w:val="24"/>
        </w:rPr>
        <w:t>заявок</w:t>
      </w:r>
      <w:r w:rsidR="00223D18" w:rsidRPr="000C5F9F">
        <w:rPr>
          <w:bCs w:val="0"/>
          <w:sz w:val="24"/>
          <w:szCs w:val="24"/>
        </w:rPr>
        <w:t xml:space="preserve"> (п. </w:t>
      </w:r>
      <w:r w:rsidR="001F5A9A">
        <w:fldChar w:fldCharType="begin"/>
      </w:r>
      <w:r w:rsidR="001F5A9A">
        <w:instrText xml:space="preserve"> REF _Ref440289953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3.4.1.3</w:t>
      </w:r>
      <w:r w:rsidR="001F5A9A">
        <w:fldChar w:fldCharType="end"/>
      </w:r>
      <w:r w:rsidR="00223D18" w:rsidRPr="000C5F9F">
        <w:rPr>
          <w:bCs w:val="0"/>
          <w:sz w:val="24"/>
          <w:szCs w:val="24"/>
        </w:rPr>
        <w:t>)</w:t>
      </w:r>
      <w:r w:rsidR="00FE5731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sz w:val="24"/>
          <w:szCs w:val="24"/>
        </w:rPr>
        <w:t>Участник вправе изменить или отозвать поданную Заявку</w:t>
      </w:r>
      <w:r w:rsidRPr="000C5F9F">
        <w:rPr>
          <w:bCs w:val="0"/>
          <w:sz w:val="24"/>
          <w:szCs w:val="24"/>
        </w:rPr>
        <w:t>.</w:t>
      </w:r>
    </w:p>
    <w:p w:rsidR="00717F60" w:rsidRPr="000C5F9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r w:rsidR="001F5A9A">
        <w:fldChar w:fldCharType="begin"/>
      </w:r>
      <w:r w:rsidR="001F5A9A">
        <w:instrText xml:space="preserve"> REF _Ref440289953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3.4.1.3</w:t>
      </w:r>
      <w:r w:rsidR="001F5A9A">
        <w:fldChar w:fldCharType="end"/>
      </w:r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 xml:space="preserve"> через ЭТП</w:t>
      </w:r>
      <w:r w:rsidRPr="000C5F9F">
        <w:rPr>
          <w:color w:val="000000"/>
          <w:sz w:val="24"/>
          <w:szCs w:val="24"/>
        </w:rPr>
        <w:t xml:space="preserve"> </w:t>
      </w:r>
      <w:r w:rsidRPr="000C5F9F">
        <w:rPr>
          <w:sz w:val="24"/>
          <w:szCs w:val="24"/>
        </w:rPr>
        <w:t>определяется правилами данной системы</w:t>
      </w:r>
      <w:r w:rsidR="00717F60" w:rsidRPr="000C5F9F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После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r w:rsidR="001F5A9A">
        <w:fldChar w:fldCharType="begin"/>
      </w:r>
      <w:r w:rsidR="001F5A9A">
        <w:instrText xml:space="preserve"> REF _Ref440289953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3.4.1.3</w:t>
      </w:r>
      <w:r w:rsidR="001F5A9A">
        <w:fldChar w:fldCharType="end"/>
      </w:r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>, в случае отзыва Заявки, Участники готовят обращение к Организатору на бланке Участника, подписанное</w:t>
      </w:r>
      <w:r w:rsidRPr="00223D18">
        <w:rPr>
          <w:sz w:val="24"/>
          <w:szCs w:val="24"/>
        </w:rPr>
        <w:t xml:space="preserve"> и скрепленное печатью в порядке, указанном в пунктах </w:t>
      </w:r>
      <w:r w:rsidR="001F5A9A">
        <w:fldChar w:fldCharType="begin"/>
      </w:r>
      <w:r w:rsidR="001F5A9A">
        <w:instrText xml:space="preserve"> REF _Ref55279015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3.3.1.6</w:t>
      </w:r>
      <w:r w:rsidR="001F5A9A">
        <w:fldChar w:fldCharType="end"/>
      </w:r>
      <w:r w:rsidRPr="00223D18">
        <w:rPr>
          <w:sz w:val="24"/>
          <w:szCs w:val="24"/>
        </w:rPr>
        <w:t xml:space="preserve">, </w:t>
      </w:r>
      <w:r w:rsidR="001F5A9A">
        <w:fldChar w:fldCharType="begin"/>
      </w:r>
      <w:r w:rsidR="001F5A9A">
        <w:instrText xml:space="preserve"> REF _Ref195087786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3.3.1.7</w:t>
      </w:r>
      <w:r w:rsidR="001F5A9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8" w:name="_Ref305973250"/>
      <w:bookmarkStart w:id="409" w:name="_Toc462234877"/>
      <w:r w:rsidRPr="00E71A48">
        <w:t>Оценка Заявок и проведение переговоров</w:t>
      </w:r>
      <w:bookmarkEnd w:id="408"/>
      <w:bookmarkEnd w:id="40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0" w:name="_Toc439323711"/>
      <w:bookmarkStart w:id="411" w:name="_Toc440297045"/>
      <w:bookmarkStart w:id="412" w:name="_Toc440356606"/>
      <w:bookmarkStart w:id="413" w:name="_Toc440631741"/>
      <w:bookmarkStart w:id="414" w:name="_Toc440876526"/>
      <w:bookmarkStart w:id="415" w:name="_Toc441130598"/>
      <w:bookmarkStart w:id="416" w:name="_Toc441157101"/>
      <w:bookmarkStart w:id="417" w:name="_Toc447292120"/>
      <w:bookmarkStart w:id="418" w:name="_Toc462234878"/>
      <w:r w:rsidRPr="00E71A48">
        <w:rPr>
          <w:szCs w:val="24"/>
        </w:rPr>
        <w:t>Общие положения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5A9A">
        <w:fldChar w:fldCharType="begin"/>
      </w:r>
      <w:r w:rsidR="001F5A9A">
        <w:instrText xml:space="preserve"> REF _Ref93089454 \n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3.6.2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5A9A">
        <w:fldChar w:fldCharType="begin"/>
      </w:r>
      <w:r w:rsidR="001F5A9A">
        <w:instrText xml:space="preserve"> REF _Ref303670674 \n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3.6.3</w:t>
      </w:r>
      <w:r w:rsidR="001F5A9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_Ref306138385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3.6.4</w:t>
      </w:r>
      <w:r w:rsidR="001F5A9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Ref93089454"/>
      <w:bookmarkStart w:id="420" w:name="_Toc439323712"/>
      <w:bookmarkStart w:id="421" w:name="_Toc440297046"/>
      <w:bookmarkStart w:id="422" w:name="_Toc440356607"/>
      <w:bookmarkStart w:id="423" w:name="_Toc440631742"/>
      <w:bookmarkStart w:id="424" w:name="_Toc440876527"/>
      <w:bookmarkStart w:id="425" w:name="_Toc441130599"/>
      <w:bookmarkStart w:id="426" w:name="_Toc441157102"/>
      <w:bookmarkStart w:id="427" w:name="_Toc447292121"/>
      <w:bookmarkStart w:id="428" w:name="_Toc462234879"/>
      <w:r w:rsidRPr="00E71A48">
        <w:rPr>
          <w:szCs w:val="24"/>
        </w:rPr>
        <w:t>Отборочная стадия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429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0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429"/>
      <w:bookmarkEnd w:id="430"/>
    </w:p>
    <w:p w:rsidR="00775238" w:rsidRPr="006563A7" w:rsidRDefault="006563A7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</w:t>
      </w:r>
      <w:r w:rsidRPr="000C5F9F">
        <w:rPr>
          <w:sz w:val="24"/>
          <w:szCs w:val="24"/>
        </w:rPr>
        <w:t>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0C5F9F">
        <w:rPr>
          <w:sz w:val="24"/>
          <w:szCs w:val="24"/>
        </w:rPr>
        <w:t>;</w:t>
      </w:r>
    </w:p>
    <w:p w:rsidR="00AE57F2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0C5F9F">
        <w:rPr>
          <w:sz w:val="24"/>
          <w:szCs w:val="24"/>
        </w:rPr>
        <w:t xml:space="preserve"> которых не согласился Участник;</w:t>
      </w:r>
    </w:p>
    <w:p w:rsidR="00BE26DC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поданы с нарушением порядка подачи </w:t>
      </w:r>
      <w:r w:rsidR="007813AA" w:rsidRPr="007813AA">
        <w:rPr>
          <w:sz w:val="24"/>
          <w:szCs w:val="24"/>
        </w:rPr>
        <w:t xml:space="preserve">Заявок, установленного </w:t>
      </w:r>
      <w:r w:rsidR="006E2794">
        <w:rPr>
          <w:sz w:val="24"/>
          <w:szCs w:val="24"/>
        </w:rPr>
        <w:t>в настоящей документации;</w:t>
      </w:r>
      <w:proofErr w:type="gramEnd"/>
    </w:p>
    <w:p w:rsidR="006E2794" w:rsidRPr="006E2794" w:rsidRDefault="006E2794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заявлений, документов и информации действительности, в том</w:t>
      </w:r>
      <w:r w:rsidRPr="00E71A48">
        <w:rPr>
          <w:sz w:val="24"/>
          <w:szCs w:val="24"/>
        </w:rPr>
        <w:t xml:space="preserve">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1" w:name="_Ref303670674"/>
      <w:bookmarkStart w:id="432" w:name="_Toc439323713"/>
      <w:bookmarkStart w:id="433" w:name="_Toc440297047"/>
      <w:bookmarkStart w:id="434" w:name="_Toc440356608"/>
      <w:bookmarkStart w:id="435" w:name="_Toc440631743"/>
      <w:bookmarkStart w:id="436" w:name="_Toc440876528"/>
      <w:bookmarkStart w:id="437" w:name="_Toc441130600"/>
      <w:bookmarkStart w:id="438" w:name="_Toc441157103"/>
      <w:bookmarkStart w:id="439" w:name="_Toc447292122"/>
      <w:bookmarkStart w:id="440" w:name="_Toc462234880"/>
      <w:r w:rsidRPr="00E71A48">
        <w:rPr>
          <w:szCs w:val="24"/>
        </w:rPr>
        <w:t>Проведение переговоров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1" w:name="_Ref306138385"/>
      <w:bookmarkStart w:id="442" w:name="_Toc439323714"/>
      <w:bookmarkStart w:id="443" w:name="_Toc440297048"/>
      <w:bookmarkStart w:id="444" w:name="_Toc440356609"/>
      <w:bookmarkStart w:id="445" w:name="_Toc440631744"/>
      <w:bookmarkStart w:id="446" w:name="_Toc440876529"/>
      <w:bookmarkStart w:id="447" w:name="_Toc441130601"/>
      <w:bookmarkStart w:id="448" w:name="_Toc441157104"/>
      <w:bookmarkStart w:id="449" w:name="_Toc447292123"/>
      <w:bookmarkStart w:id="450" w:name="_Toc462234881"/>
      <w:r w:rsidRPr="00E71A48">
        <w:rPr>
          <w:szCs w:val="24"/>
        </w:rPr>
        <w:t>Оценочная стадия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1" w:name="_Ref303250967"/>
      <w:bookmarkStart w:id="452" w:name="_Toc305697378"/>
      <w:bookmarkStart w:id="453" w:name="_Toc462234882"/>
      <w:bookmarkStart w:id="45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1"/>
      <w:bookmarkEnd w:id="452"/>
      <w:bookmarkEnd w:id="453"/>
      <w:r w:rsidRPr="00E71A48">
        <w:t xml:space="preserve"> </w:t>
      </w:r>
    </w:p>
    <w:bookmarkEnd w:id="454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5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455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6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456"/>
    </w:p>
    <w:p w:rsidR="00F15392" w:rsidRPr="000C5F9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</w:t>
      </w:r>
      <w:r w:rsidRPr="000C5F9F">
        <w:rPr>
          <w:iCs/>
          <w:sz w:val="24"/>
          <w:szCs w:val="24"/>
          <w:lang w:eastAsia="ru-RU"/>
        </w:rPr>
        <w:t xml:space="preserve">Снижение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C5F9F">
        <w:rPr>
          <w:iCs/>
          <w:sz w:val="24"/>
          <w:szCs w:val="24"/>
          <w:lang w:eastAsia="ru-RU"/>
        </w:rPr>
        <w:t>Участник</w:t>
      </w:r>
      <w:r w:rsidRPr="000C5F9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C5F9F">
        <w:rPr>
          <w:iCs/>
          <w:sz w:val="24"/>
          <w:szCs w:val="24"/>
          <w:lang w:eastAsia="ru-RU"/>
        </w:rPr>
        <w:t>.</w:t>
      </w:r>
      <w:r w:rsidRPr="000C5F9F">
        <w:rPr>
          <w:iCs/>
          <w:sz w:val="24"/>
          <w:szCs w:val="24"/>
          <w:lang w:eastAsia="ru-RU"/>
        </w:rPr>
        <w:t xml:space="preserve"> </w:t>
      </w:r>
      <w:r w:rsidR="00076D8B" w:rsidRPr="000C5F9F">
        <w:rPr>
          <w:iCs/>
          <w:sz w:val="24"/>
          <w:szCs w:val="24"/>
          <w:lang w:eastAsia="ru-RU"/>
        </w:rPr>
        <w:t>И</w:t>
      </w:r>
      <w:r w:rsidRPr="000C5F9F">
        <w:rPr>
          <w:iCs/>
          <w:sz w:val="24"/>
          <w:szCs w:val="24"/>
          <w:lang w:eastAsia="ru-RU"/>
        </w:rPr>
        <w:t xml:space="preserve">зменение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>и</w:t>
      </w:r>
      <w:r w:rsidR="00076D8B" w:rsidRPr="000C5F9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C5F9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C5F9F">
        <w:rPr>
          <w:sz w:val="24"/>
          <w:szCs w:val="24"/>
          <w:lang w:eastAsia="ru-RU"/>
        </w:rPr>
        <w:t xml:space="preserve"> в </w:t>
      </w:r>
      <w:r w:rsidRPr="000C5F9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C4C19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813AA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7813AA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7813AA">
        <w:rPr>
          <w:sz w:val="24"/>
          <w:szCs w:val="24"/>
        </w:rPr>
        <w:t xml:space="preserve">На </w:t>
      </w:r>
      <w:r w:rsidR="007813AA" w:rsidRPr="007813AA">
        <w:rPr>
          <w:iCs/>
          <w:sz w:val="24"/>
          <w:szCs w:val="24"/>
        </w:rPr>
        <w:t xml:space="preserve">каждую </w:t>
      </w:r>
      <w:r w:rsidR="007813AA" w:rsidRPr="007C4C19">
        <w:rPr>
          <w:iCs/>
          <w:sz w:val="24"/>
          <w:szCs w:val="24"/>
        </w:rPr>
        <w:t xml:space="preserve">последующую переторжку приглашаются Участники Конкурса, </w:t>
      </w:r>
      <w:r w:rsidR="007813AA" w:rsidRPr="007C4C19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7C4C19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5A9A">
        <w:fldChar w:fldCharType="begin"/>
      </w:r>
      <w:r w:rsidR="001F5A9A">
        <w:instrText xml:space="preserve"> REF _Ref465849801 \r \h  \* MERGEFORMAT </w:instrText>
      </w:r>
      <w:r w:rsidR="001F5A9A">
        <w:fldChar w:fldCharType="separate"/>
      </w:r>
      <w:r w:rsidR="005A37E7">
        <w:rPr>
          <w:iCs/>
          <w:sz w:val="24"/>
          <w:szCs w:val="24"/>
          <w:lang w:eastAsia="ru-RU"/>
        </w:rPr>
        <w:t>3.7.9</w:t>
      </w:r>
      <w:r w:rsidR="001F5A9A">
        <w:fldChar w:fldCharType="end"/>
      </w:r>
      <w:r w:rsidR="007C4C19" w:rsidRPr="007C4C19">
        <w:rPr>
          <w:iCs/>
          <w:sz w:val="24"/>
          <w:szCs w:val="24"/>
          <w:lang w:eastAsia="ru-RU"/>
        </w:rPr>
        <w:t xml:space="preserve">. Решение </w:t>
      </w:r>
      <w:r w:rsidR="007C4C19" w:rsidRPr="007C4C19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>
        <w:rPr>
          <w:iCs/>
          <w:sz w:val="24"/>
          <w:szCs w:val="24"/>
          <w:lang w:eastAsia="ru-RU"/>
        </w:rPr>
        <w:t>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C4C19">
        <w:rPr>
          <w:iCs/>
          <w:sz w:val="24"/>
          <w:szCs w:val="24"/>
          <w:lang w:eastAsia="ru-RU"/>
        </w:rPr>
        <w:t>Проведение каждой последующей переторжки осуществляется</w:t>
      </w:r>
      <w:r w:rsidRPr="00E71A48">
        <w:rPr>
          <w:iCs/>
          <w:sz w:val="24"/>
          <w:szCs w:val="24"/>
          <w:lang w:eastAsia="ru-RU"/>
        </w:rPr>
        <w:t xml:space="preserve"> по правилам, предусмотренным в п.п.</w:t>
      </w:r>
      <w:r w:rsidR="001F5A9A">
        <w:fldChar w:fldCharType="begin"/>
      </w:r>
      <w:r w:rsidR="001F5A9A">
        <w:instrText xml:space="preserve"> REF _Ref306352987 \r \h  \* MERGEFORMAT </w:instrText>
      </w:r>
      <w:r w:rsidR="001F5A9A">
        <w:fldChar w:fldCharType="separate"/>
      </w:r>
      <w:r w:rsidR="005A37E7" w:rsidRPr="005A37E7">
        <w:rPr>
          <w:iCs/>
          <w:sz w:val="24"/>
          <w:szCs w:val="24"/>
          <w:lang w:eastAsia="ru-RU"/>
        </w:rPr>
        <w:t>3.7.3</w:t>
      </w:r>
      <w:r w:rsidR="001F5A9A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F5A9A">
        <w:fldChar w:fldCharType="begin"/>
      </w:r>
      <w:r w:rsidR="001F5A9A">
        <w:instrText xml:space="preserve"> REF _Ref306353005 \r \h  \* MERGEFORMAT </w:instrText>
      </w:r>
      <w:r w:rsidR="001F5A9A">
        <w:fldChar w:fldCharType="separate"/>
      </w:r>
      <w:r w:rsidR="005A37E7" w:rsidRPr="005A37E7">
        <w:rPr>
          <w:iCs/>
          <w:sz w:val="24"/>
          <w:szCs w:val="24"/>
          <w:lang w:eastAsia="ru-RU"/>
        </w:rPr>
        <w:t>3.7.5</w:t>
      </w:r>
      <w:r w:rsidR="001F5A9A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0C5F9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E71A48">
        <w:rPr>
          <w:sz w:val="24"/>
          <w:szCs w:val="24"/>
          <w:lang w:eastAsia="ru-RU"/>
        </w:rPr>
        <w:lastRenderedPageBreak/>
        <w:t xml:space="preserve">свою цену, обязан представить </w:t>
      </w:r>
      <w:r w:rsidR="00F15392" w:rsidRPr="00775238">
        <w:rPr>
          <w:sz w:val="24"/>
          <w:szCs w:val="24"/>
          <w:lang w:eastAsia="ru-RU"/>
        </w:rPr>
        <w:t xml:space="preserve">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0C5F9F">
        <w:rPr>
          <w:sz w:val="24"/>
          <w:szCs w:val="24"/>
          <w:lang w:eastAsia="ru-RU"/>
        </w:rPr>
        <w:t>приложением соответствующих файлов</w:t>
      </w:r>
      <w:r w:rsidR="00775238" w:rsidRPr="000C5F9F">
        <w:rPr>
          <w:sz w:val="24"/>
          <w:szCs w:val="24"/>
          <w:lang w:eastAsia="ru-RU"/>
        </w:rPr>
        <w:t xml:space="preserve"> </w:t>
      </w:r>
      <w:r w:rsidR="00775238" w:rsidRPr="000C5F9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C5F9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C5F9F">
        <w:rPr>
          <w:sz w:val="24"/>
          <w:szCs w:val="24"/>
          <w:lang w:eastAsia="ru-RU"/>
        </w:rPr>
        <w:t>Заявк</w:t>
      </w:r>
      <w:r w:rsidR="00F15392" w:rsidRPr="000C5F9F">
        <w:rPr>
          <w:sz w:val="24"/>
          <w:szCs w:val="24"/>
          <w:lang w:eastAsia="ru-RU"/>
        </w:rPr>
        <w:t>и.</w:t>
      </w:r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57" w:name="_Ref465849801"/>
      <w:r w:rsidRPr="000C5F9F">
        <w:rPr>
          <w:sz w:val="24"/>
          <w:szCs w:val="24"/>
        </w:rPr>
        <w:t xml:space="preserve">После </w:t>
      </w:r>
      <w:r w:rsidRPr="000C5F9F">
        <w:rPr>
          <w:iCs/>
          <w:sz w:val="24"/>
          <w:szCs w:val="24"/>
        </w:rPr>
        <w:t>проведения</w:t>
      </w:r>
      <w:r w:rsidRPr="000C5F9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457"/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C5F9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0C5F9F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 xml:space="preserve">По решению </w:t>
      </w:r>
      <w:r w:rsidR="00685336" w:rsidRPr="000C5F9F">
        <w:rPr>
          <w:sz w:val="24"/>
          <w:szCs w:val="24"/>
          <w:lang w:eastAsia="ru-RU"/>
        </w:rPr>
        <w:t xml:space="preserve">Закупочной </w:t>
      </w:r>
      <w:r w:rsidRPr="000C5F9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58" w:name="_Ref303681924"/>
      <w:bookmarkStart w:id="459" w:name="_Ref303683914"/>
      <w:bookmarkStart w:id="460" w:name="_Toc462234883"/>
      <w:r w:rsidRPr="000C5F9F">
        <w:t xml:space="preserve">Подведение итогов </w:t>
      </w:r>
      <w:r w:rsidR="00DF639D" w:rsidRPr="000C5F9F">
        <w:t>З</w:t>
      </w:r>
      <w:r w:rsidRPr="000C5F9F">
        <w:t>апроса предложений</w:t>
      </w:r>
      <w:bookmarkEnd w:id="458"/>
      <w:bookmarkEnd w:id="459"/>
      <w:bookmarkEnd w:id="460"/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1" w:name="_Ref440290296"/>
      <w:r w:rsidRPr="000C5F9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C5F9F">
        <w:rPr>
          <w:sz w:val="24"/>
          <w:szCs w:val="24"/>
          <w:lang w:eastAsia="ru-RU"/>
        </w:rPr>
        <w:t>определению</w:t>
      </w:r>
      <w:r w:rsidRPr="000C5F9F">
        <w:rPr>
          <w:sz w:val="24"/>
          <w:szCs w:val="24"/>
        </w:rPr>
        <w:t xml:space="preserve"> </w:t>
      </w:r>
      <w:r w:rsidR="004D431C" w:rsidRPr="000C5F9F">
        <w:rPr>
          <w:sz w:val="24"/>
          <w:szCs w:val="24"/>
        </w:rPr>
        <w:t xml:space="preserve">лучшей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>и запроса предложений</w:t>
      </w:r>
      <w:r w:rsidRPr="000C5F9F">
        <w:rPr>
          <w:sz w:val="24"/>
          <w:szCs w:val="24"/>
        </w:rPr>
        <w:t xml:space="preserve">, либо по завершению данной процедуры </w:t>
      </w:r>
      <w:r w:rsidR="00DF639D" w:rsidRPr="000C5F9F">
        <w:rPr>
          <w:sz w:val="24"/>
          <w:szCs w:val="24"/>
        </w:rPr>
        <w:t>З</w:t>
      </w:r>
      <w:r w:rsidRPr="000C5F9F">
        <w:rPr>
          <w:sz w:val="24"/>
          <w:szCs w:val="24"/>
        </w:rPr>
        <w:t xml:space="preserve">апроса предложений без определения </w:t>
      </w:r>
      <w:r w:rsidR="009C744E" w:rsidRPr="000C5F9F">
        <w:rPr>
          <w:sz w:val="24"/>
          <w:szCs w:val="24"/>
        </w:rPr>
        <w:t>Участник</w:t>
      </w:r>
      <w:r w:rsidR="004D431C" w:rsidRPr="000C5F9F">
        <w:rPr>
          <w:sz w:val="24"/>
          <w:szCs w:val="24"/>
        </w:rPr>
        <w:t xml:space="preserve">а, чья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 xml:space="preserve">а признана лучшей, </w:t>
      </w:r>
      <w:r w:rsidRPr="000C5F9F">
        <w:rPr>
          <w:sz w:val="24"/>
          <w:szCs w:val="24"/>
        </w:rPr>
        <w:t xml:space="preserve">и заключения </w:t>
      </w:r>
      <w:r w:rsidR="00123C70" w:rsidRPr="000C5F9F">
        <w:rPr>
          <w:sz w:val="24"/>
          <w:szCs w:val="24"/>
        </w:rPr>
        <w:t>Договор</w:t>
      </w:r>
      <w:r w:rsidRPr="000C5F9F">
        <w:rPr>
          <w:sz w:val="24"/>
          <w:szCs w:val="24"/>
        </w:rPr>
        <w:t>а:</w:t>
      </w:r>
      <w:bookmarkEnd w:id="461"/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 xml:space="preserve">а какого-либо из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C5F9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C5F9F">
        <w:rPr>
          <w:bCs w:val="0"/>
          <w:sz w:val="24"/>
          <w:szCs w:val="24"/>
        </w:rPr>
        <w:t>наилучшей</w:t>
      </w:r>
      <w:proofErr w:type="gramEnd"/>
      <w:r w:rsidRPr="000C5F9F">
        <w:rPr>
          <w:bCs w:val="0"/>
          <w:sz w:val="24"/>
          <w:szCs w:val="24"/>
        </w:rPr>
        <w:t xml:space="preserve">.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C5F9F">
        <w:rPr>
          <w:bCs w:val="0"/>
          <w:sz w:val="24"/>
          <w:szCs w:val="24"/>
        </w:rPr>
        <w:t>Заявк</w:t>
      </w:r>
      <w:r w:rsidR="0087407B" w:rsidRPr="000C5F9F">
        <w:rPr>
          <w:bCs w:val="0"/>
          <w:sz w:val="24"/>
          <w:szCs w:val="24"/>
        </w:rPr>
        <w:t>и лучшей</w:t>
      </w:r>
      <w:r w:rsidRPr="000C5F9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1716DB" w:rsidRPr="000C5F9F">
        <w:rPr>
          <w:bCs w:val="0"/>
          <w:sz w:val="24"/>
          <w:szCs w:val="24"/>
        </w:rPr>
        <w:t xml:space="preserve">ни одна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C5F9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C5F9F">
        <w:rPr>
          <w:sz w:val="24"/>
          <w:szCs w:val="24"/>
        </w:rPr>
        <w:t xml:space="preserve">, </w:t>
      </w:r>
      <w:r w:rsidR="00BE26DC" w:rsidRPr="000C5F9F">
        <w:rPr>
          <w:sz w:val="24"/>
          <w:szCs w:val="24"/>
        </w:rPr>
        <w:t>подписываемым членами Закупочной комиссии</w:t>
      </w:r>
      <w:r w:rsidRPr="000C5F9F">
        <w:rPr>
          <w:sz w:val="24"/>
          <w:szCs w:val="24"/>
        </w:rPr>
        <w:t>.</w:t>
      </w:r>
    </w:p>
    <w:p w:rsidR="00717F60" w:rsidRPr="000C5F9F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 xml:space="preserve"> </w:t>
      </w:r>
      <w:r w:rsidR="0087407B" w:rsidRPr="000C5F9F">
        <w:rPr>
          <w:bCs w:val="0"/>
          <w:sz w:val="24"/>
          <w:szCs w:val="24"/>
        </w:rPr>
        <w:t xml:space="preserve">запроса предложений </w:t>
      </w:r>
      <w:r w:rsidR="00717F60" w:rsidRPr="000C5F9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C5F9F">
        <w:rPr>
          <w:sz w:val="24"/>
          <w:szCs w:val="24"/>
        </w:rPr>
        <w:t>Заявк</w:t>
      </w:r>
      <w:r w:rsidR="0087407B" w:rsidRPr="000C5F9F">
        <w:rPr>
          <w:sz w:val="24"/>
          <w:szCs w:val="24"/>
        </w:rPr>
        <w:t>и лучшей</w:t>
      </w:r>
      <w:r w:rsidR="0087407B" w:rsidRPr="000C5F9F">
        <w:rPr>
          <w:bCs w:val="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функционалом ЭТП</w:t>
      </w:r>
      <w:r w:rsidR="00717F60" w:rsidRPr="000C5F9F">
        <w:rPr>
          <w:bCs w:val="0"/>
          <w:color w:val="00000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2" w:name="_Ref303251044"/>
      <w:bookmarkStart w:id="463" w:name="_Toc462234884"/>
      <w:bookmarkStart w:id="46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62"/>
      <w:bookmarkEnd w:id="463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6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6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6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6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67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8" w:name="_Ref303683929"/>
      <w:bookmarkStart w:id="469" w:name="_Toc462234885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64"/>
      <w:bookmarkEnd w:id="468"/>
      <w:bookmarkEnd w:id="469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0" w:name="_Ref294695403"/>
      <w:bookmarkStart w:id="47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0"/>
      <w:bookmarkEnd w:id="47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F5A9A">
        <w:fldChar w:fldCharType="begin"/>
      </w:r>
      <w:r w:rsidR="001F5A9A">
        <w:instrText xml:space="preserve"> REF _Ref294695546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 xml:space="preserve"> 1.2.6 </w:t>
      </w:r>
      <w:r w:rsidR="001F5A9A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_Ref294695403 \n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3.10.3</w:t>
      </w:r>
      <w:r w:rsidR="001F5A9A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_Ref305979053 \r \h  \* MERGEFORMAT </w:instrText>
      </w:r>
      <w:r w:rsidR="001F5A9A">
        <w:fldChar w:fldCharType="separate"/>
      </w:r>
      <w:r w:rsidR="005A37E7" w:rsidRPr="005A37E7">
        <w:rPr>
          <w:bCs w:val="0"/>
          <w:sz w:val="24"/>
          <w:szCs w:val="24"/>
        </w:rPr>
        <w:t>3.10.4</w:t>
      </w:r>
      <w:r w:rsidR="001F5A9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74" w:name="_Toc181693189"/>
      <w:bookmarkStart w:id="475" w:name="_Ref190680463"/>
      <w:bookmarkStart w:id="476" w:name="_Ref306140410"/>
      <w:bookmarkStart w:id="477" w:name="_Ref306142159"/>
      <w:bookmarkStart w:id="478" w:name="_Toc462234886"/>
      <w:bookmarkStart w:id="479" w:name="_Ref303102866"/>
      <w:bookmarkStart w:id="480" w:name="_Toc305835589"/>
      <w:bookmarkStart w:id="481" w:name="_Ref303683952"/>
      <w:bookmarkStart w:id="482" w:name="__RefNumPara__840_922829174"/>
      <w:bookmarkEnd w:id="473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74"/>
      <w:bookmarkEnd w:id="475"/>
      <w:bookmarkEnd w:id="476"/>
      <w:bookmarkEnd w:id="477"/>
      <w:bookmarkEnd w:id="478"/>
      <w:r w:rsidRPr="00414CAF">
        <w:t xml:space="preserve"> </w:t>
      </w:r>
      <w:bookmarkEnd w:id="479"/>
      <w:bookmarkEnd w:id="480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456EB4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456EB4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483" w:name="_Ref303694483"/>
      <w:bookmarkStart w:id="484" w:name="_Toc305835590"/>
      <w:bookmarkStart w:id="485" w:name="_Ref306140451"/>
      <w:bookmarkStart w:id="486" w:name="_Toc462234887"/>
      <w:r w:rsidRPr="00297C3B">
        <w:t xml:space="preserve">Уведомление о результатах </w:t>
      </w:r>
      <w:bookmarkEnd w:id="483"/>
      <w:bookmarkEnd w:id="484"/>
      <w:r w:rsidRPr="00297C3B">
        <w:t>запроса предложений</w:t>
      </w:r>
      <w:bookmarkEnd w:id="485"/>
      <w:bookmarkEnd w:id="486"/>
    </w:p>
    <w:bookmarkEnd w:id="481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F5A9A">
        <w:fldChar w:fldCharType="begin"/>
      </w:r>
      <w:r w:rsidR="001F5A9A">
        <w:instrText xml:space="preserve"> REF _Ref191386085 \r \h  \* MERGEFORMAT </w:instrText>
      </w:r>
      <w:r w:rsidR="001F5A9A">
        <w:fldChar w:fldCharType="separate"/>
      </w:r>
      <w:r w:rsidR="005A37E7" w:rsidRPr="005A37E7">
        <w:rPr>
          <w:iCs/>
          <w:sz w:val="24"/>
          <w:szCs w:val="24"/>
        </w:rPr>
        <w:t>1.1.1</w:t>
      </w:r>
      <w:r w:rsidR="001F5A9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87" w:name="_Ref440270568"/>
      <w:bookmarkStart w:id="488" w:name="_Ref440274159"/>
      <w:bookmarkStart w:id="489" w:name="_Ref440292555"/>
      <w:bookmarkStart w:id="490" w:name="_Ref440292779"/>
      <w:bookmarkStart w:id="491" w:name="_Toc462234888"/>
      <w:r>
        <w:rPr>
          <w:szCs w:val="24"/>
        </w:rPr>
        <w:lastRenderedPageBreak/>
        <w:t>Техническая часть</w:t>
      </w:r>
      <w:bookmarkEnd w:id="487"/>
      <w:bookmarkEnd w:id="488"/>
      <w:bookmarkEnd w:id="489"/>
      <w:bookmarkEnd w:id="490"/>
      <w:bookmarkEnd w:id="491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92" w:name="_Toc176064096"/>
      <w:bookmarkStart w:id="493" w:name="_Toc176338524"/>
      <w:bookmarkStart w:id="494" w:name="_Toc180399752"/>
      <w:bookmarkStart w:id="495" w:name="_Toc191205941"/>
      <w:bookmarkStart w:id="496" w:name="_Toc194315544"/>
      <w:bookmarkStart w:id="497" w:name="_Toc423421725"/>
      <w:bookmarkStart w:id="498" w:name="_Toc462234889"/>
      <w:r w:rsidRPr="002B5044">
        <w:t>Общие требования к условиям поставки продукции</w:t>
      </w:r>
      <w:bookmarkStart w:id="499" w:name="_Toc176064097"/>
      <w:bookmarkStart w:id="500" w:name="_Toc176338525"/>
      <w:bookmarkStart w:id="501" w:name="_Toc180399753"/>
      <w:bookmarkStart w:id="502" w:name="_Toc189457101"/>
      <w:bookmarkStart w:id="503" w:name="_Toc189461737"/>
      <w:bookmarkStart w:id="504" w:name="_Toc189462011"/>
      <w:bookmarkStart w:id="505" w:name="_Toc191273610"/>
      <w:bookmarkStart w:id="506" w:name="_Toc167189319"/>
      <w:bookmarkStart w:id="507" w:name="_Toc168725254"/>
      <w:bookmarkEnd w:id="492"/>
      <w:bookmarkEnd w:id="493"/>
      <w:bookmarkEnd w:id="494"/>
      <w:bookmarkEnd w:id="495"/>
      <w:bookmarkEnd w:id="496"/>
      <w:bookmarkEnd w:id="497"/>
      <w:bookmarkEnd w:id="49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8" w:name="_Toc439166308"/>
      <w:bookmarkStart w:id="509" w:name="_Toc439170656"/>
      <w:bookmarkStart w:id="510" w:name="_Toc439172758"/>
      <w:bookmarkStart w:id="511" w:name="_Toc439173202"/>
      <w:bookmarkStart w:id="512" w:name="_Toc439238196"/>
      <w:bookmarkStart w:id="513" w:name="_Toc439252748"/>
      <w:bookmarkStart w:id="514" w:name="_Toc439323606"/>
      <w:bookmarkStart w:id="515" w:name="_Toc439323722"/>
      <w:bookmarkStart w:id="516" w:name="_Toc440297056"/>
      <w:bookmarkStart w:id="517" w:name="_Toc440356617"/>
      <w:bookmarkStart w:id="518" w:name="_Toc440631753"/>
      <w:bookmarkStart w:id="519" w:name="_Toc440876538"/>
      <w:bookmarkStart w:id="520" w:name="_Toc441130610"/>
      <w:bookmarkStart w:id="521" w:name="_Toc441157113"/>
      <w:bookmarkStart w:id="522" w:name="_Toc447292132"/>
      <w:bookmarkStart w:id="523" w:name="_Toc462234890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4" w:name="_Toc439166309"/>
      <w:bookmarkStart w:id="525" w:name="_Toc439170657"/>
      <w:bookmarkStart w:id="526" w:name="_Toc439172759"/>
      <w:bookmarkStart w:id="527" w:name="_Toc439173203"/>
      <w:bookmarkStart w:id="528" w:name="_Toc439238197"/>
      <w:bookmarkStart w:id="529" w:name="_Toc439252749"/>
      <w:bookmarkStart w:id="530" w:name="_Toc439323607"/>
      <w:bookmarkStart w:id="531" w:name="_Toc439323723"/>
      <w:bookmarkStart w:id="532" w:name="_Toc440297057"/>
      <w:bookmarkStart w:id="533" w:name="_Toc440356618"/>
      <w:bookmarkStart w:id="534" w:name="_Toc440631754"/>
      <w:bookmarkStart w:id="535" w:name="_Toc440876539"/>
      <w:bookmarkStart w:id="536" w:name="_Toc441130611"/>
      <w:bookmarkStart w:id="537" w:name="_Toc441157114"/>
      <w:bookmarkStart w:id="538" w:name="_Toc447292133"/>
      <w:bookmarkStart w:id="539" w:name="_Toc462234891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2B5044" w:rsidRPr="00C12FA4" w:rsidRDefault="002B5044" w:rsidP="0021751A">
      <w:pPr>
        <w:pStyle w:val="2"/>
        <w:ind w:left="1701" w:hanging="1134"/>
      </w:pPr>
      <w:bookmarkStart w:id="540" w:name="_Toc423421726"/>
      <w:bookmarkStart w:id="541" w:name="_Ref450652998"/>
      <w:bookmarkStart w:id="542" w:name="_Toc462234892"/>
      <w:r w:rsidRPr="00C12FA4">
        <w:t>Перечень, объемы и характеристики закупаемой продукции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40"/>
      <w:bookmarkEnd w:id="541"/>
      <w:bookmarkEnd w:id="54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3" w:name="_Toc439166311"/>
      <w:bookmarkStart w:id="544" w:name="_Toc439170659"/>
      <w:bookmarkStart w:id="545" w:name="_Toc439172761"/>
      <w:bookmarkStart w:id="546" w:name="_Toc439173205"/>
      <w:bookmarkStart w:id="547" w:name="_Toc439238199"/>
      <w:bookmarkStart w:id="548" w:name="_Toc439252751"/>
      <w:bookmarkStart w:id="549" w:name="_Toc439323609"/>
      <w:bookmarkStart w:id="550" w:name="_Toc439323725"/>
      <w:bookmarkStart w:id="551" w:name="_Toc440297059"/>
      <w:bookmarkStart w:id="552" w:name="_Toc440356620"/>
      <w:bookmarkStart w:id="553" w:name="_Toc440631756"/>
      <w:bookmarkStart w:id="554" w:name="_Toc440876541"/>
      <w:bookmarkStart w:id="555" w:name="_Toc441130613"/>
      <w:bookmarkStart w:id="556" w:name="_Toc441157116"/>
      <w:bookmarkStart w:id="557" w:name="_Toc447292135"/>
      <w:bookmarkStart w:id="558" w:name="_Toc462234893"/>
      <w:r w:rsidRPr="003776BB">
        <w:rPr>
          <w:b w:val="0"/>
          <w:szCs w:val="24"/>
        </w:rPr>
        <w:t>Техническ</w:t>
      </w:r>
      <w:r w:rsidR="00F462DA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F462DA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462DA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56EB4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56EB4">
        <w:rPr>
          <w:b w:val="0"/>
          <w:szCs w:val="24"/>
        </w:rPr>
      </w:r>
      <w:r w:rsidR="00456EB4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1.1.5</w:t>
      </w:r>
      <w:r w:rsidR="00456EB4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2DA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2B5044" w:rsidRPr="003803A7" w:rsidRDefault="002B5044" w:rsidP="0021751A">
      <w:pPr>
        <w:pStyle w:val="2"/>
        <w:ind w:left="1701" w:hanging="1134"/>
      </w:pPr>
      <w:bookmarkStart w:id="559" w:name="_Ref194832984"/>
      <w:bookmarkStart w:id="560" w:name="_Ref197686508"/>
      <w:bookmarkStart w:id="561" w:name="_Toc423421727"/>
      <w:bookmarkStart w:id="562" w:name="_Toc462234894"/>
      <w:r w:rsidRPr="003803A7">
        <w:t>Требование к поставляемой продукции</w:t>
      </w:r>
      <w:bookmarkEnd w:id="559"/>
      <w:bookmarkEnd w:id="560"/>
      <w:bookmarkEnd w:id="561"/>
      <w:bookmarkEnd w:id="562"/>
    </w:p>
    <w:p w:rsidR="002B5044" w:rsidRPr="000C5F9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63" w:name="_Toc439166313"/>
      <w:bookmarkStart w:id="564" w:name="_Toc439170661"/>
      <w:bookmarkStart w:id="565" w:name="_Toc439172763"/>
      <w:bookmarkStart w:id="566" w:name="_Toc439173207"/>
      <w:bookmarkStart w:id="567" w:name="_Toc439238201"/>
      <w:bookmarkStart w:id="568" w:name="_Toc439252753"/>
      <w:bookmarkStart w:id="569" w:name="_Toc439323611"/>
      <w:bookmarkStart w:id="570" w:name="_Toc439323727"/>
      <w:bookmarkStart w:id="571" w:name="_Toc440297061"/>
      <w:bookmarkStart w:id="572" w:name="_Toc440356622"/>
      <w:bookmarkStart w:id="573" w:name="_Toc440631758"/>
      <w:bookmarkStart w:id="574" w:name="_Toc440876543"/>
      <w:bookmarkStart w:id="575" w:name="_Toc441130615"/>
      <w:bookmarkStart w:id="576" w:name="_Toc441157118"/>
      <w:bookmarkStart w:id="577" w:name="_Toc447292137"/>
      <w:bookmarkStart w:id="578" w:name="_Toc462234895"/>
      <w:bookmarkStart w:id="579" w:name="_Ref194833053"/>
      <w:bookmarkStart w:id="580" w:name="_Ref223496951"/>
      <w:bookmarkStart w:id="581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</w:t>
      </w:r>
      <w:r w:rsidR="002B5044" w:rsidRPr="000C5F9F">
        <w:rPr>
          <w:b w:val="0"/>
          <w:szCs w:val="24"/>
        </w:rPr>
        <w:t>составе свое</w:t>
      </w:r>
      <w:r w:rsidR="00841A6F" w:rsidRPr="000C5F9F">
        <w:rPr>
          <w:b w:val="0"/>
          <w:szCs w:val="24"/>
        </w:rPr>
        <w:t>й</w:t>
      </w:r>
      <w:r w:rsidR="002B5044" w:rsidRPr="000C5F9F">
        <w:rPr>
          <w:b w:val="0"/>
          <w:szCs w:val="24"/>
        </w:rPr>
        <w:t xml:space="preserve"> </w:t>
      </w:r>
      <w:r w:rsidR="00841A6F" w:rsidRPr="000C5F9F">
        <w:rPr>
          <w:b w:val="0"/>
          <w:szCs w:val="24"/>
        </w:rPr>
        <w:t>Заявки</w:t>
      </w:r>
      <w:r w:rsidR="002B5044" w:rsidRPr="000C5F9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0C5F9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C5F9F">
        <w:rPr>
          <w:b w:val="0"/>
          <w:szCs w:val="24"/>
        </w:rPr>
        <w:t>).</w:t>
      </w:r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2" w:name="_Toc439166314"/>
      <w:bookmarkStart w:id="583" w:name="_Toc439170662"/>
      <w:bookmarkStart w:id="584" w:name="_Toc439172764"/>
      <w:bookmarkStart w:id="585" w:name="_Toc439173208"/>
      <w:bookmarkStart w:id="586" w:name="_Toc439238202"/>
      <w:bookmarkStart w:id="587" w:name="_Toc439252754"/>
      <w:bookmarkStart w:id="588" w:name="_Toc439323612"/>
      <w:bookmarkStart w:id="589" w:name="_Toc439323728"/>
      <w:bookmarkStart w:id="590" w:name="_Toc440297062"/>
      <w:bookmarkStart w:id="591" w:name="_Toc440356623"/>
      <w:bookmarkStart w:id="592" w:name="_Toc440631759"/>
      <w:bookmarkStart w:id="593" w:name="_Toc440876544"/>
      <w:bookmarkStart w:id="594" w:name="_Toc441130616"/>
      <w:bookmarkStart w:id="595" w:name="_Toc441157119"/>
      <w:bookmarkStart w:id="596" w:name="_Toc447292138"/>
      <w:bookmarkStart w:id="597" w:name="_Toc462234896"/>
      <w:r w:rsidRPr="000C5F9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F462DA">
        <w:rPr>
          <w:b w:val="0"/>
          <w:szCs w:val="24"/>
          <w:lang w:eastAsia="ru-RU"/>
        </w:rPr>
        <w:t>Технического задания</w:t>
      </w:r>
      <w:r w:rsidR="003776BB" w:rsidRPr="000C5F9F">
        <w:rPr>
          <w:b w:val="0"/>
          <w:szCs w:val="24"/>
          <w:lang w:eastAsia="ru-RU"/>
        </w:rPr>
        <w:t xml:space="preserve">, изложены </w:t>
      </w:r>
      <w:r w:rsidR="00F462DA">
        <w:rPr>
          <w:b w:val="0"/>
          <w:szCs w:val="24"/>
          <w:lang w:eastAsia="ru-RU"/>
        </w:rPr>
        <w:t>в Приложении №1 (Техническом задании</w:t>
      </w:r>
      <w:r w:rsidR="003776BB" w:rsidRPr="000C5F9F">
        <w:rPr>
          <w:b w:val="0"/>
          <w:szCs w:val="24"/>
          <w:lang w:eastAsia="ru-RU"/>
        </w:rPr>
        <w:t>) к настоящей Документации. При несоблюд</w:t>
      </w:r>
      <w:r w:rsidR="00F462DA">
        <w:rPr>
          <w:b w:val="0"/>
          <w:szCs w:val="24"/>
          <w:lang w:eastAsia="ru-RU"/>
        </w:rPr>
        <w:t>ении требований Технического задания</w:t>
      </w:r>
      <w:r w:rsidR="003776BB" w:rsidRPr="000C5F9F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0C5F9F">
        <w:rPr>
          <w:b w:val="0"/>
          <w:szCs w:val="24"/>
        </w:rPr>
        <w:t>.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2B5044" w:rsidRPr="000C5F9F" w:rsidRDefault="002B5044" w:rsidP="0021751A">
      <w:pPr>
        <w:pStyle w:val="2"/>
        <w:ind w:left="1701" w:hanging="1134"/>
      </w:pPr>
      <w:bookmarkStart w:id="598" w:name="_Ref247513861"/>
      <w:bookmarkStart w:id="599" w:name="_Toc423421728"/>
      <w:bookmarkStart w:id="600" w:name="_Toc462234897"/>
      <w:r w:rsidRPr="000C5F9F">
        <w:t xml:space="preserve">Требование к </w:t>
      </w:r>
      <w:r w:rsidR="0021751A" w:rsidRPr="000C5F9F">
        <w:t>Участник</w:t>
      </w:r>
      <w:r w:rsidRPr="000C5F9F">
        <w:t>у</w:t>
      </w:r>
      <w:bookmarkEnd w:id="579"/>
      <w:bookmarkEnd w:id="580"/>
      <w:bookmarkEnd w:id="581"/>
      <w:r w:rsidRPr="000C5F9F">
        <w:t>.</w:t>
      </w:r>
      <w:bookmarkEnd w:id="598"/>
      <w:bookmarkEnd w:id="599"/>
      <w:bookmarkEnd w:id="600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1" w:name="_Toc439166317"/>
      <w:bookmarkStart w:id="602" w:name="_Toc439170665"/>
      <w:bookmarkStart w:id="603" w:name="_Toc439172767"/>
      <w:bookmarkStart w:id="604" w:name="_Toc439173211"/>
      <w:bookmarkStart w:id="605" w:name="_Toc439238205"/>
      <w:bookmarkStart w:id="606" w:name="_Toc439252756"/>
      <w:bookmarkStart w:id="607" w:name="_Toc439323614"/>
      <w:bookmarkStart w:id="608" w:name="_Toc439323730"/>
      <w:bookmarkStart w:id="609" w:name="_Ref440292618"/>
      <w:bookmarkStart w:id="610" w:name="_Toc440297064"/>
      <w:bookmarkStart w:id="611" w:name="_Toc440356625"/>
      <w:bookmarkStart w:id="612" w:name="_Toc440631761"/>
      <w:bookmarkStart w:id="613" w:name="_Toc440876546"/>
      <w:bookmarkStart w:id="614" w:name="_Toc441130618"/>
      <w:bookmarkStart w:id="615" w:name="_Toc441157121"/>
      <w:bookmarkStart w:id="616" w:name="_Toc447292140"/>
      <w:bookmarkStart w:id="617" w:name="_Toc462234898"/>
      <w:r w:rsidRPr="000C5F9F">
        <w:rPr>
          <w:b w:val="0"/>
          <w:szCs w:val="24"/>
        </w:rPr>
        <w:t xml:space="preserve">В составе </w:t>
      </w:r>
      <w:r w:rsidR="0094713A" w:rsidRPr="000C5F9F">
        <w:rPr>
          <w:b w:val="0"/>
          <w:szCs w:val="24"/>
        </w:rPr>
        <w:t>своей Заявки</w:t>
      </w:r>
      <w:r w:rsidRPr="000C5F9F">
        <w:rPr>
          <w:b w:val="0"/>
          <w:szCs w:val="24"/>
        </w:rPr>
        <w:t xml:space="preserve">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 xml:space="preserve"> должен предоставить руководств</w:t>
      </w:r>
      <w:proofErr w:type="gramStart"/>
      <w:r w:rsidRPr="000C5F9F">
        <w:rPr>
          <w:b w:val="0"/>
          <w:szCs w:val="24"/>
        </w:rPr>
        <w:t>о(</w:t>
      </w:r>
      <w:proofErr w:type="gramEnd"/>
      <w:r w:rsidRPr="000C5F9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0C5F9F">
        <w:rPr>
          <w:b w:val="0"/>
          <w:szCs w:val="24"/>
        </w:rPr>
        <w:t>Участник</w:t>
      </w:r>
      <w:r w:rsidR="0094713A" w:rsidRPr="000C5F9F">
        <w:rPr>
          <w:b w:val="0"/>
          <w:szCs w:val="24"/>
        </w:rPr>
        <w:t>ом оборудования в Т</w:t>
      </w:r>
      <w:r w:rsidRPr="000C5F9F">
        <w:rPr>
          <w:b w:val="0"/>
          <w:szCs w:val="24"/>
        </w:rPr>
        <w:t>ехническом предложении (</w:t>
      </w:r>
      <w:r w:rsidR="00D56F8C" w:rsidRPr="000C5F9F">
        <w:rPr>
          <w:b w:val="0"/>
          <w:szCs w:val="24"/>
        </w:rPr>
        <w:t>подраздел</w:t>
      </w:r>
      <w:r w:rsidR="0094713A" w:rsidRPr="000C5F9F">
        <w:rPr>
          <w:b w:val="0"/>
          <w:szCs w:val="24"/>
        </w:rPr>
        <w:t xml:space="preserve">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5.3</w:t>
      </w:r>
      <w:r w:rsidR="001F5A9A">
        <w:fldChar w:fldCharType="end"/>
      </w:r>
      <w:r w:rsidRPr="000C5F9F">
        <w:rPr>
          <w:b w:val="0"/>
          <w:szCs w:val="24"/>
        </w:rPr>
        <w:t>).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18" w:name="_Toc439166318"/>
      <w:bookmarkStart w:id="619" w:name="_Toc439170666"/>
      <w:bookmarkStart w:id="620" w:name="_Toc439172768"/>
      <w:bookmarkStart w:id="621" w:name="_Toc439173212"/>
      <w:bookmarkStart w:id="622" w:name="_Toc439238206"/>
      <w:bookmarkStart w:id="623" w:name="_Toc439252757"/>
      <w:bookmarkStart w:id="624" w:name="_Toc439323615"/>
      <w:bookmarkStart w:id="625" w:name="_Toc439323731"/>
      <w:bookmarkStart w:id="626" w:name="_Toc440297065"/>
      <w:bookmarkStart w:id="627" w:name="_Toc440356626"/>
      <w:bookmarkStart w:id="628" w:name="_Toc440631762"/>
      <w:bookmarkStart w:id="629" w:name="_Toc440876547"/>
      <w:bookmarkStart w:id="630" w:name="_Toc441130619"/>
      <w:bookmarkStart w:id="631" w:name="_Toc441157122"/>
      <w:bookmarkStart w:id="632" w:name="_Toc447292141"/>
      <w:bookmarkStart w:id="633" w:name="_Toc462234899"/>
      <w:r w:rsidRPr="000C5F9F">
        <w:rPr>
          <w:b w:val="0"/>
          <w:szCs w:val="24"/>
        </w:rPr>
        <w:t xml:space="preserve">Непредставление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C5F9F">
        <w:rPr>
          <w:b w:val="0"/>
          <w:szCs w:val="24"/>
        </w:rPr>
        <w:t>ом</w:t>
      </w:r>
      <w:r w:rsidRPr="000C5F9F">
        <w:rPr>
          <w:b w:val="0"/>
          <w:szCs w:val="24"/>
        </w:rPr>
        <w:t xml:space="preserve"> предложени</w:t>
      </w:r>
      <w:r w:rsidR="0094713A" w:rsidRPr="000C5F9F">
        <w:rPr>
          <w:b w:val="0"/>
          <w:szCs w:val="24"/>
        </w:rPr>
        <w:t>и</w:t>
      </w:r>
      <w:r w:rsidRPr="000C5F9F">
        <w:rPr>
          <w:b w:val="0"/>
          <w:szCs w:val="24"/>
        </w:rPr>
        <w:t xml:space="preserve"> </w:t>
      </w:r>
      <w:r w:rsidR="00D56F8C" w:rsidRPr="000C5F9F">
        <w:rPr>
          <w:b w:val="0"/>
          <w:szCs w:val="24"/>
        </w:rPr>
        <w:t xml:space="preserve">(подраздел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b w:val="0"/>
          <w:szCs w:val="24"/>
        </w:rPr>
        <w:t>5.3</w:t>
      </w:r>
      <w:r w:rsidR="001F5A9A">
        <w:fldChar w:fldCharType="end"/>
      </w:r>
      <w:r w:rsidR="00D56F8C" w:rsidRPr="000C5F9F">
        <w:rPr>
          <w:b w:val="0"/>
          <w:szCs w:val="24"/>
        </w:rPr>
        <w:t>)</w:t>
      </w:r>
      <w:r w:rsidRPr="000C5F9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а.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A549DD" w:rsidRPr="000C5F9F" w:rsidRDefault="00A549DD" w:rsidP="00A549DD">
      <w:pPr>
        <w:pStyle w:val="2"/>
        <w:ind w:left="1701" w:hanging="1134"/>
      </w:pPr>
      <w:bookmarkStart w:id="634" w:name="_Toc248219573"/>
      <w:bookmarkStart w:id="635" w:name="_Toc256099315"/>
      <w:bookmarkStart w:id="636" w:name="_Toc423421664"/>
      <w:bookmarkStart w:id="637" w:name="_Toc447269813"/>
      <w:bookmarkStart w:id="638" w:name="_Toc462234900"/>
      <w:bookmarkEnd w:id="506"/>
      <w:bookmarkEnd w:id="507"/>
      <w:r w:rsidRPr="000C5F9F">
        <w:t>Иные требования</w:t>
      </w:r>
      <w:bookmarkEnd w:id="634"/>
      <w:bookmarkEnd w:id="635"/>
      <w:bookmarkEnd w:id="636"/>
      <w:bookmarkEnd w:id="637"/>
      <w:bookmarkEnd w:id="638"/>
    </w:p>
    <w:p w:rsidR="008F28AA" w:rsidRPr="000C5F9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639" w:name="_Toc447292143"/>
      <w:bookmarkStart w:id="640" w:name="_Toc462234901"/>
      <w:bookmarkStart w:id="641" w:name="_Toc447269814"/>
      <w:r w:rsidRPr="000C5F9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0C5F9F">
        <w:rPr>
          <w:b w:val="0"/>
          <w:szCs w:val="24"/>
        </w:rPr>
        <w:t>.</w:t>
      </w:r>
      <w:bookmarkEnd w:id="639"/>
      <w:bookmarkEnd w:id="640"/>
    </w:p>
    <w:p w:rsidR="00A549DD" w:rsidRPr="000C5F9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642" w:name="_Toc447292144"/>
      <w:bookmarkStart w:id="643" w:name="_Toc462234902"/>
      <w:r w:rsidRPr="000C5F9F">
        <w:rPr>
          <w:b w:val="0"/>
          <w:szCs w:val="24"/>
        </w:rPr>
        <w:t>В случае</w:t>
      </w:r>
      <w:proofErr w:type="gramStart"/>
      <w:r w:rsidRPr="000C5F9F">
        <w:rPr>
          <w:b w:val="0"/>
          <w:szCs w:val="24"/>
        </w:rPr>
        <w:t>,</w:t>
      </w:r>
      <w:proofErr w:type="gramEnd"/>
      <w:r w:rsidRPr="000C5F9F">
        <w:rPr>
          <w:b w:val="0"/>
          <w:szCs w:val="24"/>
        </w:rPr>
        <w:t xml:space="preserve"> если Участником предлагается </w:t>
      </w:r>
      <w:r w:rsidR="00BE26DC" w:rsidRPr="000C5F9F">
        <w:rPr>
          <w:b w:val="0"/>
          <w:szCs w:val="24"/>
        </w:rPr>
        <w:t>эквивалент</w:t>
      </w:r>
      <w:r w:rsidRPr="000C5F9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0C5F9F">
        <w:rPr>
          <w:b w:val="0"/>
          <w:szCs w:val="24"/>
        </w:rPr>
        <w:t>поставляемой продукции</w:t>
      </w:r>
      <w:r w:rsidRPr="000C5F9F">
        <w:rPr>
          <w:b w:val="0"/>
          <w:szCs w:val="24"/>
        </w:rPr>
        <w:t>, в согласованные с Заказчиком сроки.</w:t>
      </w:r>
      <w:bookmarkEnd w:id="641"/>
      <w:bookmarkEnd w:id="642"/>
      <w:bookmarkEnd w:id="643"/>
    </w:p>
    <w:p w:rsidR="00BE26DC" w:rsidRPr="000C5F9F" w:rsidRDefault="00BE26DC" w:rsidP="00BE26DC">
      <w:pPr>
        <w:pStyle w:val="2"/>
        <w:ind w:left="1701" w:hanging="1134"/>
      </w:pPr>
      <w:bookmarkStart w:id="644" w:name="_Toc461809058"/>
      <w:bookmarkStart w:id="645" w:name="_Toc462216759"/>
      <w:bookmarkStart w:id="646" w:name="_Toc462234903"/>
      <w:r w:rsidRPr="000C5F9F">
        <w:t>Альтернативные предложения</w:t>
      </w:r>
      <w:bookmarkStart w:id="647" w:name="_Ref56252639"/>
      <w:bookmarkEnd w:id="644"/>
      <w:bookmarkEnd w:id="645"/>
      <w:bookmarkEnd w:id="646"/>
    </w:p>
    <w:p w:rsidR="002B5044" w:rsidRPr="000C5F9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648" w:name="_Toc461809059"/>
      <w:bookmarkStart w:id="649" w:name="_Toc462216760"/>
      <w:bookmarkStart w:id="650" w:name="_Toc462234904"/>
      <w:r w:rsidRPr="000C5F9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47"/>
      <w:bookmarkEnd w:id="648"/>
      <w:bookmarkEnd w:id="649"/>
      <w:bookmarkEnd w:id="650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51" w:name="_Ref440270602"/>
      <w:bookmarkStart w:id="652" w:name="_Toc462234905"/>
      <w:bookmarkEnd w:id="5"/>
      <w:bookmarkEnd w:id="48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51"/>
      <w:bookmarkEnd w:id="6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53" w:name="_Ref55336310"/>
      <w:bookmarkStart w:id="654" w:name="_Toc57314672"/>
      <w:bookmarkStart w:id="655" w:name="_Toc69728986"/>
      <w:bookmarkStart w:id="656" w:name="_Toc98253919"/>
      <w:bookmarkStart w:id="657" w:name="_Toc165173847"/>
      <w:bookmarkStart w:id="658" w:name="_Toc423423667"/>
      <w:bookmarkStart w:id="659" w:name="_Toc462234906"/>
      <w:r w:rsidRPr="00F647F7">
        <w:t xml:space="preserve">Письмо о подаче оферты </w:t>
      </w:r>
      <w:bookmarkStart w:id="660" w:name="_Ref22846535"/>
      <w:r w:rsidRPr="00F647F7">
        <w:t>(</w:t>
      </w:r>
      <w:bookmarkEnd w:id="6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53"/>
      <w:bookmarkEnd w:id="654"/>
      <w:bookmarkEnd w:id="655"/>
      <w:bookmarkEnd w:id="656"/>
      <w:bookmarkEnd w:id="657"/>
      <w:bookmarkEnd w:id="658"/>
      <w:bookmarkEnd w:id="659"/>
    </w:p>
    <w:p w:rsidR="004F4D80" w:rsidRPr="00C236C0" w:rsidRDefault="004F4D80" w:rsidP="004F4D80">
      <w:pPr>
        <w:pStyle w:val="3"/>
        <w:rPr>
          <w:szCs w:val="24"/>
        </w:rPr>
      </w:pPr>
      <w:bookmarkStart w:id="661" w:name="_Toc98253920"/>
      <w:bookmarkStart w:id="662" w:name="_Toc157248174"/>
      <w:bookmarkStart w:id="663" w:name="_Toc157496543"/>
      <w:bookmarkStart w:id="664" w:name="_Toc158206082"/>
      <w:bookmarkStart w:id="665" w:name="_Toc164057767"/>
      <w:bookmarkStart w:id="666" w:name="_Toc164137117"/>
      <w:bookmarkStart w:id="667" w:name="_Toc164161277"/>
      <w:bookmarkStart w:id="668" w:name="_Toc165173848"/>
      <w:bookmarkStart w:id="669" w:name="_Toc439170673"/>
      <w:bookmarkStart w:id="670" w:name="_Toc439172775"/>
      <w:bookmarkStart w:id="671" w:name="_Toc439173219"/>
      <w:bookmarkStart w:id="672" w:name="_Toc439238213"/>
      <w:bookmarkStart w:id="673" w:name="_Toc440297069"/>
      <w:bookmarkStart w:id="674" w:name="_Toc440356630"/>
      <w:bookmarkStart w:id="675" w:name="_Toc462234907"/>
      <w:r w:rsidRPr="00C236C0">
        <w:rPr>
          <w:szCs w:val="24"/>
        </w:rPr>
        <w:t>Форма письма о подаче оферты</w:t>
      </w:r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0C5F9F" w:rsidRDefault="004F4D80" w:rsidP="004F4D80">
      <w:pPr>
        <w:spacing w:after="60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Настоящая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0C5F9F">
        <w:rPr>
          <w:sz w:val="24"/>
          <w:szCs w:val="24"/>
        </w:rPr>
        <w:t xml:space="preserve"> 201_</w:t>
      </w:r>
      <w:r w:rsidRPr="000C5F9F">
        <w:rPr>
          <w:sz w:val="24"/>
          <w:szCs w:val="24"/>
        </w:rPr>
        <w:t xml:space="preserve"> года.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Данная Заявка подается с пониманием того, что: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оставляете за собой право: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все заявки.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______________(</w:t>
      </w:r>
      <w:r w:rsidRPr="000C5F9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C5F9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BE26DC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не изменять (не вносить изменения) в Заявку </w:t>
      </w:r>
      <w:r w:rsidR="00975C64" w:rsidRPr="000C5F9F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77" w:name="_Toc98253921"/>
      <w:bookmarkStart w:id="678" w:name="_Toc157248175"/>
      <w:bookmarkStart w:id="679" w:name="_Toc157496544"/>
      <w:bookmarkStart w:id="680" w:name="_Toc158206083"/>
      <w:bookmarkStart w:id="681" w:name="_Toc164057768"/>
      <w:bookmarkStart w:id="682" w:name="_Toc164137118"/>
      <w:bookmarkStart w:id="683" w:name="_Toc164161278"/>
      <w:bookmarkStart w:id="6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85" w:name="_Toc439170674"/>
      <w:bookmarkStart w:id="686" w:name="_Toc439172776"/>
      <w:bookmarkStart w:id="687" w:name="_Toc439173220"/>
      <w:bookmarkStart w:id="688" w:name="_Toc439238214"/>
      <w:bookmarkStart w:id="689" w:name="_Toc439252762"/>
      <w:bookmarkStart w:id="690" w:name="_Toc439323736"/>
      <w:bookmarkStart w:id="691" w:name="_Toc440297070"/>
      <w:bookmarkStart w:id="692" w:name="_Toc440356631"/>
      <w:bookmarkStart w:id="693" w:name="_Toc440631767"/>
      <w:bookmarkStart w:id="694" w:name="_Toc440876551"/>
      <w:bookmarkStart w:id="695" w:name="_Toc441130623"/>
      <w:bookmarkStart w:id="696" w:name="_Toc441157126"/>
      <w:bookmarkStart w:id="697" w:name="_Toc447292148"/>
      <w:bookmarkStart w:id="698" w:name="_Toc462234908"/>
      <w:r w:rsidRPr="00C236C0">
        <w:rPr>
          <w:szCs w:val="24"/>
        </w:rPr>
        <w:lastRenderedPageBreak/>
        <w:t>Инструкции по заполнению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56EB4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3.3.4</w:t>
      </w:r>
      <w:r w:rsidR="00456EB4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3.3.1.6</w:t>
      </w:r>
      <w:r w:rsidR="00456EB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3.3.1.7</w:t>
      </w:r>
      <w:r w:rsidR="00456EB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99" w:name="_Ref55335821"/>
      <w:bookmarkStart w:id="700" w:name="_Ref55336345"/>
      <w:bookmarkStart w:id="701" w:name="_Toc57314674"/>
      <w:bookmarkStart w:id="702" w:name="_Toc69728988"/>
      <w:bookmarkStart w:id="703" w:name="_Toc98253922"/>
      <w:bookmarkStart w:id="70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05" w:name="_Ref440271964"/>
      <w:bookmarkStart w:id="706" w:name="_Toc440297071"/>
      <w:bookmarkStart w:id="707" w:name="_Toc440356632"/>
      <w:bookmarkStart w:id="708" w:name="_Toc462234909"/>
      <w:r>
        <w:rPr>
          <w:szCs w:val="24"/>
        </w:rPr>
        <w:lastRenderedPageBreak/>
        <w:t>Антикоррупционные обязательства (Форма 1.1).</w:t>
      </w:r>
      <w:bookmarkEnd w:id="705"/>
      <w:bookmarkEnd w:id="706"/>
      <w:bookmarkEnd w:id="707"/>
      <w:bookmarkEnd w:id="708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709" w:name="_Toc439238216"/>
      <w:bookmarkStart w:id="710" w:name="_Toc439252764"/>
      <w:bookmarkStart w:id="711" w:name="_Toc439323738"/>
      <w:bookmarkStart w:id="712" w:name="_Toc440297072"/>
      <w:bookmarkStart w:id="713" w:name="_Toc440356633"/>
      <w:bookmarkStart w:id="714" w:name="_Toc440631769"/>
      <w:bookmarkStart w:id="715" w:name="_Toc440876553"/>
      <w:bookmarkStart w:id="716" w:name="_Toc441130625"/>
      <w:bookmarkStart w:id="717" w:name="_Toc441157128"/>
      <w:bookmarkStart w:id="718" w:name="_Toc447292150"/>
      <w:bookmarkStart w:id="719" w:name="_Toc46223491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A64544">
        <w:rPr>
          <w:color w:val="000000"/>
        </w:rPr>
        <w:t>Антикоррупционных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BE26DC" w:rsidRPr="000C5F9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0C5F9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920CB0" w:rsidRDefault="00BE26DC" w:rsidP="00BE26DC">
      <w:pPr>
        <w:spacing w:line="240" w:lineRule="auto"/>
      </w:pPr>
      <w:r w:rsidRPr="000C5F9F">
        <w:rPr>
          <w:i/>
          <w:sz w:val="24"/>
          <w:szCs w:val="24"/>
        </w:rPr>
        <w:t xml:space="preserve">В ПАО «МРСК Центра действует система </w:t>
      </w:r>
      <w:r w:rsidRPr="000C5F9F">
        <w:rPr>
          <w:i/>
          <w:iCs/>
          <w:sz w:val="24"/>
          <w:szCs w:val="24"/>
        </w:rPr>
        <w:t>предупреждения и профилактики коррупции.</w:t>
      </w:r>
      <w:r w:rsidRPr="000C5F9F">
        <w:rPr>
          <w:i/>
          <w:sz w:val="24"/>
          <w:szCs w:val="24"/>
        </w:rPr>
        <w:t xml:space="preserve"> </w:t>
      </w:r>
      <w:proofErr w:type="gramStart"/>
      <w:r w:rsidRPr="000C5F9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0C5F9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C5F9F">
        <w:rPr>
          <w:i/>
          <w:sz w:val="24"/>
          <w:szCs w:val="24"/>
        </w:rPr>
        <w:t xml:space="preserve"> на корпоративном веб-сайте</w:t>
      </w:r>
      <w:r w:rsidRPr="000C5F9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C5F9F">
        <w:rPr>
          <w:i/>
          <w:sz w:val="24"/>
          <w:szCs w:val="24"/>
        </w:rPr>
        <w:t> </w:t>
      </w:r>
      <w:hyperlink r:id="rId37" w:tgtFrame="_blank" w:history="1">
        <w:r w:rsidRPr="000C5F9F">
          <w:rPr>
            <w:i/>
            <w:sz w:val="24"/>
            <w:szCs w:val="24"/>
          </w:rPr>
          <w:t>doverie@mrsk-1.ru</w:t>
        </w:r>
      </w:hyperlink>
      <w:r w:rsidRPr="000C5F9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20" w:name="_Toc423423668"/>
      <w:bookmarkStart w:id="721" w:name="_Ref440271072"/>
      <w:bookmarkStart w:id="722" w:name="_Ref440273986"/>
      <w:bookmarkStart w:id="723" w:name="_Ref440274337"/>
      <w:bookmarkStart w:id="724" w:name="_Ref440274913"/>
      <w:bookmarkStart w:id="725" w:name="_Ref440284918"/>
      <w:bookmarkStart w:id="726" w:name="_Toc46223491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99"/>
      <w:bookmarkEnd w:id="700"/>
      <w:bookmarkEnd w:id="701"/>
      <w:bookmarkEnd w:id="702"/>
      <w:bookmarkEnd w:id="703"/>
      <w:bookmarkEnd w:id="704"/>
      <w:bookmarkEnd w:id="720"/>
      <w:bookmarkEnd w:id="721"/>
      <w:bookmarkEnd w:id="722"/>
      <w:bookmarkEnd w:id="723"/>
      <w:bookmarkEnd w:id="724"/>
      <w:bookmarkEnd w:id="725"/>
      <w:bookmarkEnd w:id="726"/>
    </w:p>
    <w:p w:rsidR="004F4D80" w:rsidRPr="00C236C0" w:rsidRDefault="004F4D80" w:rsidP="004F4D80">
      <w:pPr>
        <w:pStyle w:val="3"/>
        <w:rPr>
          <w:szCs w:val="24"/>
        </w:rPr>
      </w:pPr>
      <w:bookmarkStart w:id="727" w:name="_Toc98253923"/>
      <w:bookmarkStart w:id="728" w:name="_Toc157248177"/>
      <w:bookmarkStart w:id="729" w:name="_Toc157496546"/>
      <w:bookmarkStart w:id="730" w:name="_Toc158206085"/>
      <w:bookmarkStart w:id="731" w:name="_Toc164057770"/>
      <w:bookmarkStart w:id="732" w:name="_Toc164137120"/>
      <w:bookmarkStart w:id="733" w:name="_Toc164161280"/>
      <w:bookmarkStart w:id="734" w:name="_Toc165173851"/>
      <w:bookmarkStart w:id="735" w:name="_Ref264038986"/>
      <w:bookmarkStart w:id="736" w:name="_Ref264359294"/>
      <w:bookmarkStart w:id="737" w:name="_Toc439170676"/>
      <w:bookmarkStart w:id="738" w:name="_Toc439172778"/>
      <w:bookmarkStart w:id="739" w:name="_Toc439173222"/>
      <w:bookmarkStart w:id="740" w:name="_Toc439238218"/>
      <w:bookmarkStart w:id="741" w:name="_Toc439252766"/>
      <w:bookmarkStart w:id="742" w:name="_Toc439323740"/>
      <w:bookmarkStart w:id="743" w:name="_Toc440297074"/>
      <w:bookmarkStart w:id="744" w:name="_Toc440356635"/>
      <w:bookmarkStart w:id="745" w:name="_Toc440631771"/>
      <w:bookmarkStart w:id="746" w:name="_Toc440876555"/>
      <w:bookmarkStart w:id="747" w:name="_Toc441130627"/>
      <w:bookmarkStart w:id="748" w:name="_Toc441157130"/>
      <w:bookmarkStart w:id="749" w:name="_Toc447292152"/>
      <w:bookmarkStart w:id="750" w:name="_Toc462234912"/>
      <w:r w:rsidRPr="00C236C0">
        <w:rPr>
          <w:szCs w:val="24"/>
        </w:rPr>
        <w:t xml:space="preserve">Форма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r w:rsidR="00492C8B">
        <w:rPr>
          <w:szCs w:val="24"/>
        </w:rPr>
        <w:t>Сводной таблицы стоимости</w:t>
      </w:r>
      <w:bookmarkEnd w:id="741"/>
      <w:bookmarkEnd w:id="742"/>
      <w:bookmarkEnd w:id="743"/>
      <w:bookmarkEnd w:id="744"/>
      <w:bookmarkEnd w:id="745"/>
      <w:bookmarkEnd w:id="746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747"/>
      <w:bookmarkEnd w:id="748"/>
      <w:bookmarkEnd w:id="749"/>
      <w:bookmarkEnd w:id="7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C5F9F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51" w:name="_Toc176765534"/>
      <w:bookmarkStart w:id="752" w:name="_Toc198979983"/>
      <w:bookmarkStart w:id="753" w:name="_Toc217466315"/>
      <w:bookmarkStart w:id="754" w:name="_Toc217702856"/>
      <w:bookmarkStart w:id="755" w:name="_Toc233601974"/>
      <w:bookmarkStart w:id="756" w:name="_Toc263343460"/>
      <w:r w:rsidRPr="00F647F7">
        <w:rPr>
          <w:b w:val="0"/>
          <w:szCs w:val="24"/>
        </w:rPr>
        <w:br w:type="page"/>
      </w:r>
      <w:bookmarkStart w:id="757" w:name="_Toc439170677"/>
      <w:bookmarkStart w:id="758" w:name="_Toc439172779"/>
      <w:bookmarkStart w:id="759" w:name="_Toc439173223"/>
      <w:bookmarkStart w:id="760" w:name="_Toc439238219"/>
      <w:bookmarkStart w:id="761" w:name="_Toc439252767"/>
      <w:bookmarkStart w:id="762" w:name="_Toc439323741"/>
      <w:bookmarkStart w:id="763" w:name="_Toc440297075"/>
      <w:bookmarkStart w:id="764" w:name="_Toc440356636"/>
      <w:bookmarkStart w:id="765" w:name="_Toc440631772"/>
      <w:bookmarkStart w:id="766" w:name="_Toc440876556"/>
      <w:bookmarkStart w:id="767" w:name="_Toc441130628"/>
      <w:bookmarkStart w:id="768" w:name="_Toc441157131"/>
      <w:bookmarkStart w:id="769" w:name="_Toc447292153"/>
      <w:bookmarkStart w:id="770" w:name="_Toc462234913"/>
      <w:r w:rsidRPr="00C236C0">
        <w:rPr>
          <w:szCs w:val="24"/>
        </w:rPr>
        <w:lastRenderedPageBreak/>
        <w:t>Инструкции по заполнению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0C5F9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 w:rsidRPr="000C5F9F">
        <w:rPr>
          <w:sz w:val="24"/>
          <w:szCs w:val="24"/>
        </w:rPr>
        <w:t>Техническог</w:t>
      </w:r>
      <w:proofErr w:type="gramStart"/>
      <w:r w:rsidRPr="000C5F9F">
        <w:rPr>
          <w:sz w:val="24"/>
          <w:szCs w:val="24"/>
        </w:rPr>
        <w:t>о(</w:t>
      </w:r>
      <w:proofErr w:type="gramEnd"/>
      <w:r w:rsidRPr="000C5F9F">
        <w:rPr>
          <w:sz w:val="24"/>
          <w:szCs w:val="24"/>
        </w:rPr>
        <w:t xml:space="preserve">их) задания(й) (п. </w:t>
      </w:r>
      <w:r w:rsidR="001F5A9A">
        <w:fldChar w:fldCharType="begin"/>
      </w:r>
      <w:r w:rsidR="001F5A9A">
        <w:instrText xml:space="preserve"> REF _Ref450652998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4.2</w:t>
      </w:r>
      <w:r w:rsidR="001F5A9A">
        <w:fldChar w:fldCharType="end"/>
      </w:r>
      <w:r w:rsidRPr="000C5F9F">
        <w:rPr>
          <w:sz w:val="24"/>
          <w:szCs w:val="24"/>
        </w:rPr>
        <w:t xml:space="preserve">) и Технического предложения (подраздел </w:t>
      </w:r>
      <w:r w:rsidR="001F5A9A">
        <w:fldChar w:fldCharType="begin"/>
      </w:r>
      <w:r w:rsidR="001F5A9A">
        <w:instrText xml:space="preserve"> REF _Ref86826666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5.3</w:t>
      </w:r>
      <w:r w:rsidR="001F5A9A">
        <w:fldChar w:fldCharType="end"/>
      </w:r>
      <w:r w:rsidRPr="000C5F9F">
        <w:rPr>
          <w:sz w:val="24"/>
          <w:szCs w:val="24"/>
        </w:rPr>
        <w:t>).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</w:t>
      </w:r>
      <w:r w:rsidR="00492C8B" w:rsidRPr="000C5F9F">
        <w:rPr>
          <w:sz w:val="24"/>
          <w:szCs w:val="24"/>
        </w:rPr>
        <w:t xml:space="preserve">предложении </w:t>
      </w:r>
      <w:r w:rsidRPr="000C5F9F">
        <w:rPr>
          <w:sz w:val="24"/>
          <w:szCs w:val="24"/>
        </w:rPr>
        <w:t xml:space="preserve">и </w:t>
      </w:r>
      <w:r w:rsidR="00492C8B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указана </w:t>
      </w:r>
      <w:r w:rsidR="00BE26DC" w:rsidRPr="000C5F9F">
        <w:rPr>
          <w:sz w:val="24"/>
          <w:szCs w:val="24"/>
        </w:rPr>
        <w:t xml:space="preserve">различная информация </w:t>
      </w:r>
      <w:r w:rsidRPr="000C5F9F">
        <w:rPr>
          <w:sz w:val="24"/>
          <w:szCs w:val="24"/>
        </w:rPr>
        <w:t>(тип-марка предлагаемой к поставке</w:t>
      </w:r>
      <w:r w:rsidR="002A517B" w:rsidRPr="000C5F9F">
        <w:rPr>
          <w:sz w:val="24"/>
          <w:szCs w:val="24"/>
        </w:rPr>
        <w:t xml:space="preserve"> </w:t>
      </w:r>
      <w:r w:rsidR="002A517B" w:rsidRPr="000C5F9F">
        <w:rPr>
          <w:szCs w:val="24"/>
        </w:rPr>
        <w:t>продукции</w:t>
      </w:r>
      <w:r w:rsidRPr="000C5F9F">
        <w:rPr>
          <w:sz w:val="24"/>
          <w:szCs w:val="24"/>
        </w:rPr>
        <w:t xml:space="preserve">, завод-изготовитель, иные параметры) – такая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0C5F9F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0C5F9F">
        <w:t xml:space="preserve"> </w:t>
      </w:r>
      <w:r w:rsidRPr="000C5F9F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0C5F9F">
        <w:rPr>
          <w:sz w:val="24"/>
          <w:szCs w:val="24"/>
        </w:rPr>
        <w:t xml:space="preserve"> </w:t>
      </w:r>
      <w:r w:rsidR="001F5A9A">
        <w:fldChar w:fldCharType="begin"/>
      </w:r>
      <w:r w:rsidR="001F5A9A">
        <w:instrText xml:space="preserve"> REF _Ref440292752 \r \h  \* MERGEFORMAT </w:instrText>
      </w:r>
      <w:r w:rsidR="001F5A9A">
        <w:fldChar w:fldCharType="separate"/>
      </w:r>
      <w:r w:rsidR="005A37E7" w:rsidRPr="005A37E7">
        <w:t>2</w:t>
      </w:r>
      <w:r w:rsidR="001F5A9A">
        <w:fldChar w:fldCharType="end"/>
      </w:r>
      <w:r w:rsidRPr="000C5F9F">
        <w:rPr>
          <w:sz w:val="24"/>
          <w:szCs w:val="24"/>
        </w:rPr>
        <w:t xml:space="preserve"> и </w:t>
      </w:r>
      <w:r w:rsidR="001F5A9A">
        <w:fldChar w:fldCharType="begin"/>
      </w:r>
      <w:r w:rsidR="001F5A9A">
        <w:instrText xml:space="preserve"> REF _Ref440292779 \r \h  \* MERGEFORMAT </w:instrText>
      </w:r>
      <w:r w:rsidR="001F5A9A">
        <w:fldChar w:fldCharType="separate"/>
      </w:r>
      <w:r w:rsidR="005A37E7" w:rsidRPr="005A37E7">
        <w:t>4</w:t>
      </w:r>
      <w:r w:rsidR="001F5A9A">
        <w:fldChar w:fldCharType="end"/>
      </w:r>
      <w:r w:rsidRPr="000C5F9F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(заполняется </w:t>
      </w:r>
      <w:proofErr w:type="gramStart"/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</w:t>
      </w:r>
      <w:proofErr w:type="gramEnd"/>
      <w:r w:rsidRPr="000C5F9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 будет отклонена.</w:t>
      </w:r>
    </w:p>
    <w:p w:rsidR="00A549DD" w:rsidRPr="000C5F9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0C5F9F">
        <w:rPr>
          <w:sz w:val="24"/>
          <w:szCs w:val="24"/>
        </w:rPr>
        <w:t xml:space="preserve">эквивалентного предложения </w:t>
      </w:r>
      <w:r w:rsidRPr="000C5F9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C5F9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Сводная таблица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>а на подготовку Договора данн</w:t>
      </w:r>
      <w:r w:rsidRPr="000C5F9F">
        <w:rPr>
          <w:sz w:val="24"/>
          <w:szCs w:val="24"/>
        </w:rPr>
        <w:t>ую</w:t>
      </w:r>
      <w:r w:rsidR="004F4D80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Сводную таблицу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Арифметические ошибки в </w:t>
      </w:r>
      <w:r w:rsidR="00492C8B" w:rsidRPr="000C5F9F">
        <w:rPr>
          <w:sz w:val="24"/>
          <w:szCs w:val="24"/>
        </w:rPr>
        <w:t xml:space="preserve">Сводной таблице стоимости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могут быть причиной отклонения </w:t>
      </w:r>
      <w:r w:rsidR="00C236C0" w:rsidRPr="000C5F9F">
        <w:rPr>
          <w:sz w:val="24"/>
          <w:szCs w:val="24"/>
        </w:rPr>
        <w:t>Заявки</w:t>
      </w:r>
      <w:r w:rsidRPr="000C5F9F">
        <w:rPr>
          <w:sz w:val="24"/>
          <w:szCs w:val="24"/>
        </w:rPr>
        <w:t xml:space="preserve">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0C5F9F">
        <w:rPr>
          <w:sz w:val="24"/>
          <w:szCs w:val="24"/>
        </w:rPr>
        <w:t>эквивалент</w:t>
      </w:r>
      <w:r w:rsidRPr="000C5F9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C5F9F">
        <w:rPr>
          <w:sz w:val="24"/>
          <w:szCs w:val="24"/>
        </w:rPr>
        <w:t>й</w:t>
      </w:r>
      <w:r w:rsidRPr="000C5F9F">
        <w:rPr>
          <w:sz w:val="24"/>
          <w:szCs w:val="24"/>
        </w:rPr>
        <w:t xml:space="preserve"> </w:t>
      </w:r>
      <w:r w:rsidR="00841A6F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следует заполнить поле 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0C5F9F">
        <w:rPr>
          <w:sz w:val="24"/>
          <w:szCs w:val="24"/>
        </w:rPr>
        <w:t>эквивалента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Все суммы </w:t>
      </w:r>
      <w:r w:rsidR="00492C8B" w:rsidRPr="000C5F9F">
        <w:rPr>
          <w:sz w:val="24"/>
          <w:szCs w:val="24"/>
        </w:rPr>
        <w:t>Сводной таблицы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C5F9F">
        <w:rPr>
          <w:sz w:val="24"/>
          <w:szCs w:val="24"/>
        </w:rPr>
        <w:t>XXX</w:t>
      </w:r>
      <w:proofErr w:type="spellEnd"/>
      <w:r w:rsidRPr="000C5F9F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  <w:rPr>
          <w:color w:val="000000"/>
        </w:rPr>
      </w:pPr>
      <w:bookmarkStart w:id="771" w:name="_Ref86826666"/>
      <w:bookmarkStart w:id="772" w:name="_Toc90385112"/>
      <w:bookmarkStart w:id="773" w:name="_Toc98253925"/>
      <w:bookmarkStart w:id="774" w:name="_Toc165173853"/>
      <w:bookmarkStart w:id="775" w:name="_Toc423423669"/>
      <w:bookmarkStart w:id="776" w:name="_Toc46223491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71"/>
      <w:bookmarkEnd w:id="772"/>
      <w:bookmarkEnd w:id="773"/>
      <w:bookmarkEnd w:id="774"/>
      <w:bookmarkEnd w:id="775"/>
      <w:bookmarkEnd w:id="776"/>
    </w:p>
    <w:p w:rsidR="004F4D80" w:rsidRPr="00C236C0" w:rsidRDefault="004F4D80" w:rsidP="004F4D80">
      <w:pPr>
        <w:pStyle w:val="3"/>
        <w:rPr>
          <w:szCs w:val="24"/>
        </w:rPr>
      </w:pPr>
      <w:bookmarkStart w:id="777" w:name="_Toc90385113"/>
      <w:bookmarkStart w:id="778" w:name="_Toc98253926"/>
      <w:bookmarkStart w:id="779" w:name="_Toc157248180"/>
      <w:bookmarkStart w:id="780" w:name="_Toc157496549"/>
      <w:bookmarkStart w:id="781" w:name="_Toc158206088"/>
      <w:bookmarkStart w:id="782" w:name="_Toc164057773"/>
      <w:bookmarkStart w:id="783" w:name="_Toc164137123"/>
      <w:bookmarkStart w:id="784" w:name="_Toc164161283"/>
      <w:bookmarkStart w:id="785" w:name="_Toc165173854"/>
      <w:bookmarkStart w:id="786" w:name="_Ref193690005"/>
      <w:bookmarkStart w:id="787" w:name="_Toc439170679"/>
      <w:bookmarkStart w:id="788" w:name="_Toc439172781"/>
      <w:bookmarkStart w:id="789" w:name="_Toc439173225"/>
      <w:bookmarkStart w:id="790" w:name="_Toc439238221"/>
      <w:bookmarkStart w:id="791" w:name="_Toc439252769"/>
      <w:bookmarkStart w:id="792" w:name="_Toc439323743"/>
      <w:bookmarkStart w:id="793" w:name="_Toc440297077"/>
      <w:bookmarkStart w:id="794" w:name="_Toc440356638"/>
      <w:bookmarkStart w:id="795" w:name="_Toc440631774"/>
      <w:bookmarkStart w:id="796" w:name="_Toc440876558"/>
      <w:bookmarkStart w:id="797" w:name="_Toc441130630"/>
      <w:bookmarkStart w:id="798" w:name="_Toc441157133"/>
      <w:bookmarkStart w:id="799" w:name="_Toc447292155"/>
      <w:bookmarkStart w:id="800" w:name="_Toc462234915"/>
      <w:r w:rsidRPr="00C236C0">
        <w:rPr>
          <w:szCs w:val="24"/>
        </w:rPr>
        <w:t xml:space="preserve">Форма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r w:rsidRPr="00C236C0">
        <w:rPr>
          <w:szCs w:val="24"/>
        </w:rPr>
        <w:t>технического предложения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01" w:name="_Ref55335818"/>
      <w:bookmarkStart w:id="802" w:name="_Ref55336334"/>
      <w:bookmarkStart w:id="803" w:name="_Toc57314673"/>
      <w:bookmarkStart w:id="804" w:name="_Toc69728987"/>
      <w:bookmarkStart w:id="805" w:name="_Toc98253928"/>
      <w:bookmarkStart w:id="806" w:name="_Toc165173856"/>
      <w:bookmarkStart w:id="807" w:name="_Ref194749150"/>
      <w:bookmarkStart w:id="808" w:name="_Ref194750368"/>
      <w:bookmarkStart w:id="809" w:name="_Ref89649494"/>
      <w:bookmarkStart w:id="8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3A1E05">
        <w:trPr>
          <w:trHeight w:val="521"/>
        </w:trPr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 xml:space="preserve">ПАО «МРСК </w:t>
            </w:r>
            <w:r w:rsidRPr="003A1E05">
              <w:t>Центра» «</w:t>
            </w:r>
            <w:r w:rsidRPr="003A1E05">
              <w:rPr>
                <w:i/>
              </w:rPr>
              <w:t>____</w:t>
            </w:r>
            <w:r w:rsidRPr="003A1E05">
              <w:rPr>
                <w:b/>
                <w:i/>
              </w:rPr>
              <w:t xml:space="preserve"> </w:t>
            </w:r>
            <w:proofErr w:type="spellStart"/>
            <w:r w:rsidRPr="003A1E05">
              <w:t>энерго</w:t>
            </w:r>
            <w:proofErr w:type="spellEnd"/>
            <w:r w:rsidRPr="003A1E05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7813AA" w:rsidRDefault="004F4D80" w:rsidP="004F4D80">
      <w:pPr>
        <w:spacing w:line="240" w:lineRule="auto"/>
        <w:jc w:val="left"/>
        <w:rPr>
          <w:sz w:val="24"/>
          <w:szCs w:val="24"/>
        </w:rPr>
      </w:pPr>
      <w:r w:rsidRPr="007813AA">
        <w:rPr>
          <w:sz w:val="24"/>
          <w:szCs w:val="24"/>
        </w:rPr>
        <w:t xml:space="preserve">Гарантии на </w:t>
      </w:r>
      <w:r w:rsidR="007813AA" w:rsidRPr="007813AA">
        <w:rPr>
          <w:sz w:val="24"/>
          <w:szCs w:val="24"/>
        </w:rPr>
        <w:t>предлагаемую к поставке продукцию</w:t>
      </w:r>
      <w:r w:rsidRPr="007813AA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11" w:name="_Toc176765537"/>
      <w:bookmarkStart w:id="812" w:name="_Toc198979986"/>
      <w:bookmarkStart w:id="813" w:name="_Toc217466321"/>
      <w:bookmarkStart w:id="814" w:name="_Toc217702859"/>
      <w:bookmarkStart w:id="815" w:name="_Toc233601977"/>
      <w:bookmarkStart w:id="816" w:name="_Toc263343463"/>
      <w:bookmarkStart w:id="817" w:name="_Toc439170680"/>
      <w:bookmarkStart w:id="818" w:name="_Toc439172782"/>
      <w:bookmarkStart w:id="819" w:name="_Toc439173226"/>
      <w:bookmarkStart w:id="820" w:name="_Toc439238222"/>
      <w:bookmarkStart w:id="821" w:name="_Toc439252770"/>
      <w:bookmarkStart w:id="822" w:name="_Toc439323744"/>
      <w:bookmarkStart w:id="823" w:name="_Toc440297078"/>
      <w:bookmarkStart w:id="824" w:name="_Toc440356639"/>
      <w:bookmarkStart w:id="825" w:name="_Toc440631775"/>
      <w:bookmarkStart w:id="826" w:name="_Toc440876559"/>
      <w:bookmarkStart w:id="827" w:name="_Toc441130631"/>
      <w:bookmarkStart w:id="828" w:name="_Toc441157134"/>
      <w:bookmarkStart w:id="829" w:name="_Toc447292156"/>
      <w:bookmarkStart w:id="830" w:name="_Toc462234916"/>
      <w:r w:rsidRPr="00C236C0">
        <w:rPr>
          <w:szCs w:val="24"/>
        </w:rPr>
        <w:lastRenderedPageBreak/>
        <w:t>Инструкции по заполнению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</w:t>
      </w:r>
      <w:r w:rsidR="004F4D80" w:rsidRPr="000C5F9F">
        <w:rPr>
          <w:sz w:val="24"/>
          <w:szCs w:val="24"/>
        </w:rPr>
        <w:t>подаче оферты, приложением к которому является данное техническое предложение.</w:t>
      </w:r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C5F9F">
        <w:rPr>
          <w:sz w:val="24"/>
          <w:szCs w:val="24"/>
        </w:rPr>
        <w:t>т.ч</w:t>
      </w:r>
      <w:proofErr w:type="spellEnd"/>
      <w:r w:rsidR="004F4D80" w:rsidRPr="000C5F9F">
        <w:rPr>
          <w:sz w:val="24"/>
          <w:szCs w:val="24"/>
        </w:rPr>
        <w:t>. организационно-правовую форму) и свой адрес.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0C5F9F">
        <w:rPr>
          <w:sz w:val="24"/>
          <w:szCs w:val="24"/>
        </w:rPr>
        <w:t>Технического задания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Требуемая Заказчику продукция</w:t>
      </w:r>
      <w:r w:rsidRPr="000C5F9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F5A9A">
        <w:fldChar w:fldCharType="begin"/>
      </w:r>
      <w:r w:rsidR="001F5A9A">
        <w:instrText xml:space="preserve"> REF _Ref440292555 \r \h  \* MERGEFORMAT </w:instrText>
      </w:r>
      <w:r w:rsidR="001F5A9A">
        <w:fldChar w:fldCharType="separate"/>
      </w:r>
      <w:r w:rsidR="005A37E7" w:rsidRPr="005A37E7">
        <w:t>4</w:t>
      </w:r>
      <w:r w:rsidR="001F5A9A">
        <w:fldChar w:fldCharType="end"/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Предлагаемая Участником продукция</w:t>
      </w:r>
      <w:r w:rsidRPr="000C5F9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0C5F9F">
        <w:rPr>
          <w:sz w:val="24"/>
          <w:szCs w:val="24"/>
        </w:rPr>
        <w:t xml:space="preserve">предлагаемой к поставке </w:t>
      </w:r>
      <w:r w:rsidRPr="000C5F9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F5A9A">
        <w:fldChar w:fldCharType="begin"/>
      </w:r>
      <w:r w:rsidR="001F5A9A">
        <w:instrText xml:space="preserve"> REF _Ref440271182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3.3.1.9</w:t>
      </w:r>
      <w:r w:rsidR="001F5A9A">
        <w:fldChar w:fldCharType="end"/>
      </w:r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</w:t>
      </w:r>
      <w:r w:rsidRPr="00B86686">
        <w:rPr>
          <w:sz w:val="24"/>
          <w:szCs w:val="24"/>
        </w:rPr>
        <w:t xml:space="preserve">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56EB4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4.4.1</w:t>
      </w:r>
      <w:r w:rsidR="00456EB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2" w:name="_Toc423423670"/>
      <w:bookmarkStart w:id="833" w:name="_Ref440271036"/>
      <w:bookmarkStart w:id="834" w:name="_Ref440274366"/>
      <w:bookmarkStart w:id="835" w:name="_Ref440274902"/>
      <w:bookmarkStart w:id="836" w:name="_Ref440284947"/>
      <w:bookmarkStart w:id="837" w:name="_Toc46223491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8" w:name="_Toc98253929"/>
      <w:bookmarkStart w:id="839" w:name="_Toc157248183"/>
      <w:bookmarkStart w:id="840" w:name="_Toc157496552"/>
      <w:bookmarkStart w:id="841" w:name="_Toc158206091"/>
      <w:bookmarkStart w:id="842" w:name="_Toc164057776"/>
      <w:bookmarkStart w:id="843" w:name="_Toc164137126"/>
      <w:bookmarkStart w:id="844" w:name="_Toc164161286"/>
      <w:bookmarkStart w:id="845" w:name="_Toc165173857"/>
      <w:bookmarkStart w:id="846" w:name="_Toc439170682"/>
      <w:bookmarkStart w:id="847" w:name="_Toc439172784"/>
      <w:bookmarkStart w:id="848" w:name="_Toc439173228"/>
      <w:bookmarkStart w:id="849" w:name="_Toc439238224"/>
      <w:bookmarkStart w:id="850" w:name="_Toc439252772"/>
      <w:bookmarkStart w:id="851" w:name="_Toc439323746"/>
      <w:bookmarkStart w:id="852" w:name="_Toc440297080"/>
      <w:bookmarkStart w:id="853" w:name="_Toc440356641"/>
      <w:bookmarkStart w:id="854" w:name="_Toc440631777"/>
      <w:bookmarkStart w:id="855" w:name="_Toc440876561"/>
      <w:bookmarkStart w:id="856" w:name="_Toc441130633"/>
      <w:bookmarkStart w:id="857" w:name="_Toc441157136"/>
      <w:bookmarkStart w:id="858" w:name="_Toc447292158"/>
      <w:bookmarkStart w:id="859" w:name="_Toc462234918"/>
      <w:r w:rsidRPr="00F647F7">
        <w:rPr>
          <w:b w:val="0"/>
          <w:szCs w:val="24"/>
        </w:rPr>
        <w:t xml:space="preserve">Форма </w:t>
      </w:r>
      <w:bookmarkEnd w:id="838"/>
      <w:r w:rsidRPr="00F647F7">
        <w:rPr>
          <w:b w:val="0"/>
          <w:szCs w:val="24"/>
        </w:rPr>
        <w:t xml:space="preserve">графика 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r w:rsidR="00360AA5">
        <w:rPr>
          <w:b w:val="0"/>
          <w:szCs w:val="24"/>
        </w:rPr>
        <w:t>выполнения поставок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0" w:name="_Toc171070556"/>
      <w:bookmarkStart w:id="861" w:name="_Toc98253927"/>
      <w:bookmarkStart w:id="862" w:name="_Toc176605808"/>
      <w:bookmarkStart w:id="863" w:name="_Toc176611017"/>
      <w:bookmarkStart w:id="864" w:name="_Toc176611073"/>
      <w:bookmarkStart w:id="865" w:name="_Toc176668676"/>
      <w:bookmarkStart w:id="866" w:name="_Toc176684336"/>
      <w:bookmarkStart w:id="867" w:name="_Toc176746279"/>
      <w:bookmarkStart w:id="868" w:name="_Toc176747346"/>
      <w:bookmarkStart w:id="869" w:name="_Toc198979988"/>
      <w:bookmarkStart w:id="870" w:name="_Toc217466324"/>
      <w:bookmarkStart w:id="871" w:name="_Toc217702862"/>
      <w:bookmarkStart w:id="872" w:name="_Toc233601980"/>
      <w:bookmarkStart w:id="873" w:name="_Toc263343466"/>
      <w:r w:rsidRPr="00F647F7">
        <w:rPr>
          <w:b w:val="0"/>
          <w:szCs w:val="24"/>
        </w:rPr>
        <w:br w:type="page"/>
      </w:r>
      <w:bookmarkStart w:id="874" w:name="_Toc439170683"/>
      <w:bookmarkStart w:id="875" w:name="_Toc439172785"/>
      <w:bookmarkStart w:id="876" w:name="_Toc439173229"/>
      <w:bookmarkStart w:id="877" w:name="_Toc439238225"/>
      <w:bookmarkStart w:id="878" w:name="_Toc439252773"/>
      <w:bookmarkStart w:id="879" w:name="_Toc439323747"/>
      <w:bookmarkStart w:id="880" w:name="_Toc440297081"/>
      <w:bookmarkStart w:id="881" w:name="_Toc440356642"/>
      <w:bookmarkStart w:id="882" w:name="_Toc440631778"/>
      <w:bookmarkStart w:id="883" w:name="_Toc440876562"/>
      <w:bookmarkStart w:id="884" w:name="_Toc441130634"/>
      <w:bookmarkStart w:id="885" w:name="_Toc441157137"/>
      <w:bookmarkStart w:id="886" w:name="_Toc447292159"/>
      <w:bookmarkStart w:id="887" w:name="_Toc462234919"/>
      <w:r w:rsidRPr="00F647F7">
        <w:rPr>
          <w:b w:val="0"/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456EB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8" w:name="_Hlt22846931"/>
      <w:bookmarkStart w:id="889" w:name="_Ref93264992"/>
      <w:bookmarkStart w:id="890" w:name="_Ref93265116"/>
      <w:bookmarkStart w:id="891" w:name="_Toc98253933"/>
      <w:bookmarkStart w:id="892" w:name="_Toc165173859"/>
      <w:bookmarkStart w:id="893" w:name="_Toc423423671"/>
      <w:bookmarkStart w:id="894" w:name="_Toc462234920"/>
      <w:bookmarkEnd w:id="888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809"/>
      <w:bookmarkEnd w:id="810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95" w:name="_Toc439170685"/>
      <w:bookmarkStart w:id="896" w:name="_Toc439172787"/>
      <w:bookmarkStart w:id="897" w:name="_Toc439173231"/>
      <w:bookmarkStart w:id="898" w:name="_Toc439238227"/>
      <w:bookmarkStart w:id="899" w:name="_Toc439252775"/>
      <w:bookmarkStart w:id="900" w:name="_Toc439323749"/>
      <w:bookmarkStart w:id="901" w:name="_Toc440297083"/>
      <w:bookmarkStart w:id="902" w:name="_Toc440356644"/>
      <w:bookmarkStart w:id="903" w:name="_Toc440631780"/>
      <w:bookmarkStart w:id="904" w:name="_Toc440876564"/>
      <w:bookmarkStart w:id="905" w:name="_Toc441130636"/>
      <w:bookmarkStart w:id="906" w:name="_Toc441157139"/>
      <w:bookmarkStart w:id="907" w:name="_Toc447292161"/>
      <w:bookmarkStart w:id="908" w:name="_Toc462234921"/>
      <w:bookmarkStart w:id="909" w:name="_Toc157248186"/>
      <w:bookmarkStart w:id="910" w:name="_Toc157496555"/>
      <w:bookmarkStart w:id="911" w:name="_Toc158206094"/>
      <w:bookmarkStart w:id="912" w:name="_Toc164057779"/>
      <w:bookmarkStart w:id="913" w:name="_Toc164137129"/>
      <w:bookmarkStart w:id="914" w:name="_Toc164161289"/>
      <w:bookmarkStart w:id="91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r w:rsidRPr="00F647F7">
        <w:rPr>
          <w:b w:val="0"/>
          <w:szCs w:val="24"/>
        </w:rPr>
        <w:t xml:space="preserve"> </w:t>
      </w:r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456EB4">
              <w:fldChar w:fldCharType="begin"/>
            </w:r>
            <w:r w:rsidR="000E2CF7">
              <w:instrText xml:space="preserve"> REF _Ref440272931 \r \h </w:instrText>
            </w:r>
            <w:r w:rsidR="00456EB4">
              <w:fldChar w:fldCharType="separate"/>
            </w:r>
            <w:r w:rsidR="005A37E7">
              <w:t>2</w:t>
            </w:r>
            <w:r w:rsidR="00456EB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456EB4">
              <w:fldChar w:fldCharType="begin"/>
            </w:r>
            <w:r w:rsidR="000E2CF7">
              <w:instrText xml:space="preserve"> REF _Ref440272931 \r \h </w:instrText>
            </w:r>
            <w:r w:rsidR="00456EB4">
              <w:fldChar w:fldCharType="separate"/>
            </w:r>
            <w:r w:rsidR="005A37E7">
              <w:t>2</w:t>
            </w:r>
            <w:r w:rsidR="00456EB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16" w:name="_Toc439170686"/>
      <w:bookmarkStart w:id="917" w:name="_Toc439172788"/>
      <w:bookmarkStart w:id="918" w:name="_Toc439173232"/>
      <w:bookmarkStart w:id="919" w:name="_Toc439238228"/>
      <w:bookmarkStart w:id="920" w:name="_Toc439252776"/>
      <w:bookmarkStart w:id="921" w:name="_Toc439323750"/>
      <w:bookmarkStart w:id="922" w:name="_Toc440297084"/>
      <w:bookmarkStart w:id="923" w:name="_Toc440356645"/>
      <w:bookmarkStart w:id="924" w:name="_Toc440631781"/>
      <w:bookmarkStart w:id="925" w:name="_Toc440876565"/>
      <w:bookmarkStart w:id="926" w:name="_Toc441130637"/>
      <w:bookmarkStart w:id="927" w:name="_Toc441157140"/>
      <w:bookmarkStart w:id="928" w:name="_Toc447292162"/>
      <w:bookmarkStart w:id="929" w:name="_Toc46223492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56EB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456EB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456EB4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456EB4" w:rsidRPr="001C646B">
        <w:rPr>
          <w:sz w:val="24"/>
          <w:szCs w:val="24"/>
        </w:rPr>
      </w:r>
      <w:r w:rsidR="00456EB4" w:rsidRPr="001C646B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 xml:space="preserve"> 1.2.6 </w:t>
      </w:r>
      <w:r w:rsidR="00456EB4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0" w:name="_Ref55335823"/>
      <w:bookmarkStart w:id="931" w:name="_Ref55336359"/>
      <w:bookmarkStart w:id="932" w:name="_Toc57314675"/>
      <w:bookmarkStart w:id="933" w:name="_Toc69728989"/>
      <w:bookmarkStart w:id="934" w:name="_Toc98253939"/>
      <w:bookmarkStart w:id="935" w:name="_Toc165173865"/>
      <w:bookmarkStart w:id="936" w:name="_Toc423423672"/>
      <w:bookmarkStart w:id="937" w:name="_Toc462234923"/>
      <w:bookmarkEnd w:id="676"/>
      <w:r w:rsidRPr="00F647F7">
        <w:lastRenderedPageBreak/>
        <w:t>Анкета (форма 6)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38" w:name="_Toc98253940"/>
      <w:bookmarkStart w:id="939" w:name="_Toc157248192"/>
      <w:bookmarkStart w:id="940" w:name="_Toc157496561"/>
      <w:bookmarkStart w:id="941" w:name="_Toc158206100"/>
      <w:bookmarkStart w:id="942" w:name="_Toc164057785"/>
      <w:bookmarkStart w:id="943" w:name="_Toc164137135"/>
      <w:bookmarkStart w:id="944" w:name="_Toc164161295"/>
      <w:bookmarkStart w:id="945" w:name="_Toc165173866"/>
      <w:bookmarkStart w:id="946" w:name="_Toc439170688"/>
      <w:bookmarkStart w:id="947" w:name="_Toc439172790"/>
      <w:bookmarkStart w:id="948" w:name="_Toc439173234"/>
      <w:bookmarkStart w:id="949" w:name="_Toc439238230"/>
      <w:bookmarkStart w:id="950" w:name="_Toc439252778"/>
      <w:bookmarkStart w:id="951" w:name="_Ref440272119"/>
      <w:bookmarkStart w:id="952" w:name="_Toc440297086"/>
      <w:bookmarkStart w:id="953" w:name="_Toc440356647"/>
      <w:bookmarkStart w:id="954" w:name="_Ref444162540"/>
      <w:bookmarkStart w:id="955" w:name="_Toc447292164"/>
      <w:bookmarkStart w:id="956" w:name="_Toc46223492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57" w:name="_Toc439170689"/>
      <w:bookmarkStart w:id="958" w:name="_Toc439172791"/>
      <w:bookmarkStart w:id="959" w:name="_Toc439173235"/>
      <w:bookmarkStart w:id="960" w:name="_Toc439238231"/>
      <w:bookmarkStart w:id="961" w:name="_Toc439252779"/>
      <w:bookmarkStart w:id="962" w:name="_Ref440272147"/>
      <w:bookmarkStart w:id="963" w:name="_Toc440297087"/>
      <w:bookmarkStart w:id="964" w:name="_Toc440356648"/>
      <w:bookmarkStart w:id="965" w:name="_Ref444161661"/>
      <w:bookmarkStart w:id="966" w:name="_Toc462234925"/>
      <w:r w:rsidRPr="00D73790">
        <w:rPr>
          <w:b w:val="0"/>
          <w:szCs w:val="24"/>
        </w:rPr>
        <w:lastRenderedPageBreak/>
        <w:t xml:space="preserve">Форма </w:t>
      </w:r>
      <w:bookmarkEnd w:id="957"/>
      <w:bookmarkEnd w:id="958"/>
      <w:bookmarkEnd w:id="959"/>
      <w:bookmarkEnd w:id="960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961"/>
      <w:bookmarkEnd w:id="962"/>
      <w:bookmarkEnd w:id="963"/>
      <w:bookmarkEnd w:id="964"/>
      <w:bookmarkEnd w:id="965"/>
      <w:bookmarkEnd w:id="966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1F10B0" w:rsidRDefault="001F10B0" w:rsidP="004F4D80">
      <w:pPr>
        <w:spacing w:line="240" w:lineRule="auto"/>
        <w:ind w:left="540" w:firstLine="0"/>
        <w:jc w:val="left"/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B6009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bookmarkStart w:id="967" w:name="_Toc125426243"/>
      <w:bookmarkStart w:id="968" w:name="_Toc396984070"/>
      <w:bookmarkStart w:id="969" w:name="_Toc423423673"/>
      <w:bookmarkStart w:id="970" w:name="_Toc439170691"/>
      <w:bookmarkStart w:id="971" w:name="_Toc439172793"/>
      <w:bookmarkStart w:id="972" w:name="_Toc439173237"/>
      <w:bookmarkStart w:id="973" w:name="_Toc439238233"/>
      <w:bookmarkStart w:id="974" w:name="_Toc439252780"/>
      <w:bookmarkStart w:id="975" w:name="_Toc439323754"/>
      <w:bookmarkStart w:id="976" w:name="_Toc440297088"/>
      <w:bookmarkStart w:id="977" w:name="_Toc440356649"/>
      <w:bookmarkStart w:id="978" w:name="_Toc440631785"/>
      <w:bookmarkStart w:id="979" w:name="_Toc440876569"/>
      <w:bookmarkStart w:id="980" w:name="_Toc441130641"/>
      <w:bookmarkStart w:id="981" w:name="_Toc441157144"/>
      <w:bookmarkStart w:id="982" w:name="_Toc447292166"/>
      <w:r w:rsidRPr="001F10B0">
        <w:rPr>
          <w:sz w:val="24"/>
          <w:szCs w:val="24"/>
        </w:rPr>
        <w:t xml:space="preserve">Подтверждаем, что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(указывается наименование участника закупки)</w:t>
      </w:r>
    </w:p>
    <w:p w:rsidR="0047469A" w:rsidRPr="000C5F9F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в соответствии со статьей 4 Федерального </w:t>
      </w:r>
      <w:r w:rsidRPr="000C5F9F">
        <w:rPr>
          <w:sz w:val="24"/>
          <w:szCs w:val="24"/>
        </w:rPr>
        <w:t>закона</w:t>
      </w:r>
      <w:r w:rsidR="004355B5" w:rsidRPr="000C5F9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0C5F9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C5F9F">
        <w:rPr>
          <w:sz w:val="24"/>
          <w:szCs w:val="24"/>
        </w:rPr>
        <w:t>(указывается субъект малого</w:t>
      </w:r>
      <w:r w:rsidRPr="001F10B0">
        <w:rPr>
          <w:sz w:val="24"/>
          <w:szCs w:val="24"/>
        </w:rPr>
        <w:t xml:space="preserve"> или среднего предпринимательства</w:t>
      </w:r>
      <w:r w:rsidRPr="001F10B0">
        <w:rPr>
          <w:sz w:val="24"/>
          <w:szCs w:val="24"/>
        </w:rPr>
        <w:br/>
        <w:t>в зависимости от критериев отнесения)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1F10B0" w:rsidRDefault="0047469A" w:rsidP="001F10B0">
      <w:pPr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>2.</w:t>
      </w:r>
      <w:r w:rsidRPr="001F10B0">
        <w:rPr>
          <w:sz w:val="24"/>
          <w:szCs w:val="24"/>
          <w:lang w:val="en-US"/>
        </w:rPr>
        <w:t> </w:t>
      </w:r>
      <w:r w:rsidRPr="001F10B0">
        <w:rPr>
          <w:sz w:val="24"/>
          <w:szCs w:val="24"/>
        </w:rPr>
        <w:t xml:space="preserve">ИНН/КПП: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3. ОГРН: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47469A" w:rsidRPr="007813AA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5. </w:t>
      </w:r>
      <w:r w:rsidRPr="007813AA">
        <w:rPr>
          <w:sz w:val="24"/>
          <w:szCs w:val="24"/>
        </w:rPr>
        <w:t xml:space="preserve"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7813AA">
        <w:rPr>
          <w:sz w:val="24"/>
          <w:szCs w:val="24"/>
        </w:rPr>
        <w:t>деятельности</w:t>
      </w:r>
      <w:r w:rsidRPr="007813AA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154BCB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7469A" w:rsidRPr="00154BCB" w:rsidTr="003E4055">
        <w:trPr>
          <w:cantSplit/>
          <w:tblHeader/>
        </w:trPr>
        <w:tc>
          <w:tcPr>
            <w:tcW w:w="567" w:type="dxa"/>
          </w:tcPr>
          <w:p w:rsidR="0047469A" w:rsidRPr="000C5F9F" w:rsidRDefault="001F10B0" w:rsidP="001F10B0">
            <w:pPr>
              <w:spacing w:line="240" w:lineRule="auto"/>
              <w:ind w:firstLine="0"/>
              <w:jc w:val="center"/>
            </w:pPr>
            <w:r w:rsidRPr="000C5F9F">
              <w:t>1</w:t>
            </w:r>
            <w:r w:rsidRPr="000C5F9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2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3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4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5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7469A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(подпись)</w:t>
      </w:r>
    </w:p>
    <w:p w:rsidR="0047469A" w:rsidRPr="001F10B0" w:rsidRDefault="0047469A" w:rsidP="001F10B0">
      <w:pPr>
        <w:spacing w:line="240" w:lineRule="auto"/>
        <w:ind w:left="851"/>
        <w:rPr>
          <w:sz w:val="24"/>
          <w:szCs w:val="24"/>
        </w:rPr>
      </w:pPr>
      <w:r w:rsidRPr="001F10B0">
        <w:rPr>
          <w:sz w:val="24"/>
          <w:szCs w:val="24"/>
        </w:rPr>
        <w:t>М.П.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 xml:space="preserve">(фамилия, имя, отчество (при наличии) </w:t>
      </w:r>
      <w:proofErr w:type="gramStart"/>
      <w:r w:rsidRPr="001F10B0">
        <w:rPr>
          <w:sz w:val="24"/>
          <w:szCs w:val="24"/>
        </w:rPr>
        <w:t>подписавшего</w:t>
      </w:r>
      <w:proofErr w:type="gramEnd"/>
      <w:r w:rsidRPr="001F10B0">
        <w:rPr>
          <w:sz w:val="24"/>
          <w:szCs w:val="24"/>
        </w:rPr>
        <w:t>, должность)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D37ACE" w:rsidRDefault="0047469A" w:rsidP="001F10B0">
      <w:pPr>
        <w:spacing w:line="240" w:lineRule="auto"/>
        <w:jc w:val="right"/>
        <w:outlineLvl w:val="0"/>
      </w:pPr>
    </w:p>
    <w:p w:rsidR="0047469A" w:rsidRDefault="0047469A" w:rsidP="001F10B0">
      <w:pPr>
        <w:pStyle w:val="afffffff7"/>
        <w:jc w:val="both"/>
      </w:pPr>
      <w:bookmarkStart w:id="983" w:name="_Toc439170690"/>
      <w:bookmarkStart w:id="984" w:name="_Toc439172792"/>
      <w:bookmarkStart w:id="985" w:name="_Toc439173236"/>
      <w:bookmarkStart w:id="986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Default="0047469A" w:rsidP="001F10B0">
      <w:pPr>
        <w:pStyle w:val="afffffff7"/>
        <w:jc w:val="both"/>
      </w:pPr>
    </w:p>
    <w:p w:rsidR="0047469A" w:rsidRDefault="0047469A" w:rsidP="001F10B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7469A" w:rsidRDefault="0047469A" w:rsidP="001F10B0">
      <w:pPr>
        <w:pStyle w:val="afffffff7"/>
      </w:pPr>
    </w:p>
    <w:p w:rsidR="0047469A" w:rsidRPr="00D37ACE" w:rsidRDefault="0047469A" w:rsidP="004355B5">
      <w:pPr>
        <w:spacing w:line="240" w:lineRule="auto"/>
        <w:ind w:firstLine="0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</w:t>
      </w:r>
      <w:r w:rsidRPr="000C5F9F">
        <w:t xml:space="preserve">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0C5F9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0C5F9F">
        <w:rPr>
          <w:bCs w:val="0"/>
        </w:rPr>
        <w:t xml:space="preserve"> среднего предпринимательства в Российской Федерации» </w:t>
      </w:r>
      <w:r w:rsidRPr="000C5F9F">
        <w:t>"О развитии малого и среднего предпринимате</w:t>
      </w:r>
      <w:r w:rsidR="004355B5" w:rsidRPr="000C5F9F">
        <w:t>льства в Российской Федерации".</w:t>
      </w:r>
    </w:p>
    <w:bookmarkEnd w:id="983"/>
    <w:bookmarkEnd w:id="984"/>
    <w:bookmarkEnd w:id="985"/>
    <w:bookmarkEnd w:id="986"/>
    <w:p w:rsidR="0047469A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7469A" w:rsidRDefault="0047469A" w:rsidP="0047469A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87" w:name="_Toc462234926"/>
      <w:r>
        <w:rPr>
          <w:szCs w:val="24"/>
        </w:rPr>
        <w:lastRenderedPageBreak/>
        <w:t>Инструкции по заполнению</w:t>
      </w:r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456EB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7813A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 xml:space="preserve">. организационно-правовую форму) и свой </w:t>
      </w:r>
      <w:r w:rsidR="004F4D80" w:rsidRPr="007813AA">
        <w:rPr>
          <w:sz w:val="24"/>
          <w:szCs w:val="24"/>
        </w:rPr>
        <w:t>юридический адрес.</w:t>
      </w:r>
    </w:p>
    <w:p w:rsidR="004F4D80" w:rsidRPr="007813AA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7813AA">
        <w:rPr>
          <w:sz w:val="24"/>
          <w:szCs w:val="24"/>
        </w:rPr>
        <w:t>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В графе 1</w:t>
      </w:r>
      <w:r w:rsidR="006D58F3" w:rsidRPr="007813AA">
        <w:rPr>
          <w:sz w:val="24"/>
          <w:szCs w:val="24"/>
        </w:rPr>
        <w:t>2</w:t>
      </w:r>
      <w:r w:rsidRPr="007813AA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</w:t>
      </w:r>
      <w:r w:rsidRPr="00A55F54">
        <w:rPr>
          <w:sz w:val="24"/>
          <w:szCs w:val="24"/>
        </w:rPr>
        <w:t xml:space="preserve"> Договора.</w:t>
      </w:r>
    </w:p>
    <w:p w:rsidR="004F4D80" w:rsidRPr="000C5F9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</w:t>
      </w:r>
      <w:r w:rsidRPr="000C5F9F">
        <w:rPr>
          <w:sz w:val="24"/>
          <w:szCs w:val="24"/>
        </w:rPr>
        <w:t xml:space="preserve">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0C5F9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0C5F9F">
        <w:rPr>
          <w:sz w:val="24"/>
          <w:szCs w:val="24"/>
        </w:rPr>
        <w:t xml:space="preserve"> </w:t>
      </w:r>
      <w:r w:rsidR="005F3D7C" w:rsidRPr="000C5F9F">
        <w:rPr>
          <w:bCs w:val="0"/>
          <w:sz w:val="24"/>
          <w:szCs w:val="24"/>
        </w:rPr>
        <w:t xml:space="preserve">№209-ФЗ от 24.07.2007 с изменениями </w:t>
      </w:r>
      <w:r w:rsidR="00651F3E" w:rsidRPr="000C5F9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0C5F9F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0C5F9F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F5A9A">
        <w:fldChar w:fldCharType="begin"/>
      </w:r>
      <w:r w:rsidR="001F5A9A">
        <w:instrText xml:space="preserve"> REF _Ref444161661 \r \h  \* MERGEFORMAT </w:instrText>
      </w:r>
      <w:r w:rsidR="001F5A9A">
        <w:fldChar w:fldCharType="separate"/>
      </w:r>
      <w:r w:rsidR="005A37E7" w:rsidRPr="005A37E7">
        <w:rPr>
          <w:sz w:val="24"/>
          <w:szCs w:val="24"/>
        </w:rPr>
        <w:t>5.6.2</w:t>
      </w:r>
      <w:r w:rsidR="001F5A9A">
        <w:fldChar w:fldCharType="end"/>
      </w:r>
      <w:r w:rsidRPr="000C5F9F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0C5F9F">
        <w:t xml:space="preserve">удовлетворяют критериям отнесения организации к субъектам </w:t>
      </w:r>
      <w:r w:rsidRPr="000C5F9F">
        <w:rPr>
          <w:sz w:val="24"/>
          <w:szCs w:val="24"/>
        </w:rPr>
        <w:t xml:space="preserve">малого и среднего предпринимательства на основании 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4355B5" w:rsidRPr="000C5F9F">
        <w:rPr>
          <w:bCs w:val="0"/>
          <w:sz w:val="24"/>
          <w:szCs w:val="24"/>
        </w:rPr>
        <w:t>»</w:t>
      </w:r>
      <w:r w:rsidR="004355B5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«</w:t>
      </w:r>
      <w:proofErr w:type="gramStart"/>
      <w:r w:rsidRPr="000C5F9F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8" w:name="_Ref257131475"/>
      <w:bookmarkStart w:id="989" w:name="_Toc351552284"/>
      <w:bookmarkStart w:id="990" w:name="_Toc396983131"/>
      <w:bookmarkStart w:id="991" w:name="_Toc423423679"/>
      <w:bookmarkStart w:id="992" w:name="_Ref440270984"/>
      <w:bookmarkStart w:id="993" w:name="_Ref440275030"/>
      <w:bookmarkStart w:id="994" w:name="_Ref462233690"/>
      <w:bookmarkStart w:id="995" w:name="_Toc46223492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8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4F4D80" w:rsidP="004F4D80">
      <w:pPr>
        <w:pStyle w:val="3"/>
        <w:rPr>
          <w:szCs w:val="24"/>
        </w:rPr>
      </w:pPr>
      <w:bookmarkStart w:id="996" w:name="_Toc439170708"/>
      <w:bookmarkStart w:id="997" w:name="_Toc439172810"/>
      <w:bookmarkStart w:id="998" w:name="_Toc439173251"/>
      <w:bookmarkStart w:id="999" w:name="_Toc439252794"/>
      <w:bookmarkStart w:id="1000" w:name="_Toc439323768"/>
      <w:bookmarkStart w:id="1001" w:name="_Toc440297090"/>
      <w:bookmarkStart w:id="1002" w:name="_Toc440356651"/>
      <w:bookmarkStart w:id="1003" w:name="_Toc440631787"/>
      <w:bookmarkStart w:id="1004" w:name="_Toc440876571"/>
      <w:bookmarkStart w:id="1005" w:name="_Toc441130643"/>
      <w:bookmarkStart w:id="1006" w:name="_Toc441157146"/>
      <w:bookmarkStart w:id="1007" w:name="_Toc447292168"/>
      <w:bookmarkStart w:id="1008" w:name="_Toc462234928"/>
      <w:r w:rsidRPr="00F647F7">
        <w:rPr>
          <w:szCs w:val="24"/>
        </w:rPr>
        <w:t>Форма письма производителя продукции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456EB4">
        <w:rPr>
          <w:vertAlign w:val="subscript"/>
        </w:rPr>
        <w:fldChar w:fldCharType="begin"/>
      </w:r>
      <w:r w:rsidR="006B7CE2">
        <w:rPr>
          <w:vertAlign w:val="subscript"/>
        </w:rPr>
        <w:instrText xml:space="preserve"> REF _Ref440275279 \r \h </w:instrText>
      </w:r>
      <w:r w:rsidR="00456EB4">
        <w:rPr>
          <w:vertAlign w:val="subscript"/>
        </w:rPr>
      </w:r>
      <w:r w:rsidR="00456EB4">
        <w:rPr>
          <w:vertAlign w:val="subscript"/>
        </w:rPr>
        <w:fldChar w:fldCharType="separate"/>
      </w:r>
      <w:r w:rsidR="005A37E7">
        <w:rPr>
          <w:vertAlign w:val="subscript"/>
        </w:rPr>
        <w:t>1.1.5</w:t>
      </w:r>
      <w:r w:rsidR="00456EB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10" w:name="_Toc423423680"/>
      <w:bookmarkStart w:id="1011" w:name="_Ref440272035"/>
      <w:bookmarkStart w:id="1012" w:name="_Ref440274733"/>
      <w:bookmarkStart w:id="1013" w:name="_Toc4622349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1009"/>
      <w:bookmarkEnd w:id="1010"/>
      <w:bookmarkEnd w:id="1011"/>
      <w:bookmarkEnd w:id="1012"/>
      <w:bookmarkEnd w:id="1013"/>
    </w:p>
    <w:p w:rsidR="004F4D80" w:rsidRPr="00E87023" w:rsidRDefault="004F4D80" w:rsidP="004F4D80">
      <w:pPr>
        <w:pStyle w:val="3"/>
        <w:rPr>
          <w:sz w:val="22"/>
        </w:rPr>
      </w:pPr>
      <w:bookmarkStart w:id="1014" w:name="_Toc343690584"/>
      <w:bookmarkStart w:id="1015" w:name="_Toc372294428"/>
      <w:bookmarkStart w:id="1016" w:name="_Toc379288896"/>
      <w:bookmarkStart w:id="1017" w:name="_Toc384734780"/>
      <w:bookmarkStart w:id="1018" w:name="_Toc396984078"/>
      <w:bookmarkStart w:id="1019" w:name="_Toc423423681"/>
      <w:bookmarkStart w:id="1020" w:name="_Toc439170710"/>
      <w:bookmarkStart w:id="1021" w:name="_Toc439172812"/>
      <w:bookmarkStart w:id="1022" w:name="_Toc439173253"/>
      <w:bookmarkStart w:id="1023" w:name="_Toc439238249"/>
      <w:bookmarkStart w:id="1024" w:name="_Toc439252796"/>
      <w:bookmarkStart w:id="1025" w:name="_Toc439323770"/>
      <w:bookmarkStart w:id="1026" w:name="_Toc440297092"/>
      <w:bookmarkStart w:id="1027" w:name="_Toc440356653"/>
      <w:bookmarkStart w:id="1028" w:name="_Toc440631789"/>
      <w:bookmarkStart w:id="1029" w:name="_Toc440876573"/>
      <w:bookmarkStart w:id="1030" w:name="_Toc441130645"/>
      <w:bookmarkStart w:id="1031" w:name="_Toc441157148"/>
      <w:bookmarkStart w:id="1032" w:name="_Toc447292170"/>
      <w:bookmarkStart w:id="1033" w:name="_Toc4622349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34" w:name="_Toc343690585"/>
      <w:bookmarkStart w:id="1035" w:name="_Toc372294429"/>
      <w:bookmarkStart w:id="1036" w:name="_Toc379288897"/>
      <w:bookmarkStart w:id="1037" w:name="_Toc384734781"/>
      <w:bookmarkStart w:id="1038" w:name="_Toc396984079"/>
      <w:bookmarkStart w:id="1039" w:name="_Toc423423682"/>
      <w:bookmarkStart w:id="1040" w:name="_Toc439170711"/>
      <w:bookmarkStart w:id="1041" w:name="_Toc439172813"/>
      <w:bookmarkStart w:id="1042" w:name="_Toc439173254"/>
      <w:bookmarkStart w:id="1043" w:name="_Toc439238250"/>
      <w:bookmarkStart w:id="1044" w:name="_Toc439252797"/>
      <w:bookmarkStart w:id="1045" w:name="_Toc439323771"/>
      <w:bookmarkStart w:id="1046" w:name="_Toc440297093"/>
      <w:bookmarkStart w:id="1047" w:name="_Toc440356654"/>
      <w:bookmarkStart w:id="1048" w:name="_Toc440631790"/>
      <w:bookmarkStart w:id="1049" w:name="_Toc440876574"/>
      <w:bookmarkStart w:id="1050" w:name="_Toc441130646"/>
      <w:bookmarkStart w:id="1051" w:name="_Toc441157149"/>
      <w:bookmarkStart w:id="1052" w:name="_Toc447292171"/>
      <w:bookmarkStart w:id="1053" w:name="_Toc462234931"/>
      <w:r w:rsidRPr="00D27071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5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55" w:name="_Toc423423683"/>
      <w:bookmarkStart w:id="1056" w:name="_Ref440272051"/>
      <w:bookmarkStart w:id="1057" w:name="_Ref440274744"/>
      <w:bookmarkStart w:id="1058" w:name="_Toc4622349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1054"/>
      <w:bookmarkEnd w:id="1055"/>
      <w:bookmarkEnd w:id="1056"/>
      <w:bookmarkEnd w:id="1057"/>
      <w:bookmarkEnd w:id="1058"/>
    </w:p>
    <w:p w:rsidR="004F4D80" w:rsidRPr="008C4223" w:rsidRDefault="004F4D80" w:rsidP="004F4D80">
      <w:pPr>
        <w:pStyle w:val="3"/>
        <w:rPr>
          <w:szCs w:val="24"/>
        </w:rPr>
      </w:pPr>
      <w:bookmarkStart w:id="1059" w:name="_Toc343690587"/>
      <w:bookmarkStart w:id="1060" w:name="_Toc372294431"/>
      <w:bookmarkStart w:id="1061" w:name="_Toc379288899"/>
      <w:bookmarkStart w:id="1062" w:name="_Toc384734783"/>
      <w:bookmarkStart w:id="1063" w:name="_Toc396984081"/>
      <w:bookmarkStart w:id="1064" w:name="_Toc423423684"/>
      <w:bookmarkStart w:id="1065" w:name="_Toc439170713"/>
      <w:bookmarkStart w:id="1066" w:name="_Toc439172815"/>
      <w:bookmarkStart w:id="1067" w:name="_Toc439173256"/>
      <w:bookmarkStart w:id="1068" w:name="_Toc439238252"/>
      <w:bookmarkStart w:id="1069" w:name="_Toc439252799"/>
      <w:bookmarkStart w:id="1070" w:name="_Toc439323773"/>
      <w:bookmarkStart w:id="1071" w:name="_Toc440297095"/>
      <w:bookmarkStart w:id="1072" w:name="_Toc440356656"/>
      <w:bookmarkStart w:id="1073" w:name="_Toc440631792"/>
      <w:bookmarkStart w:id="1074" w:name="_Toc440876576"/>
      <w:bookmarkStart w:id="1075" w:name="_Toc441130648"/>
      <w:bookmarkStart w:id="1076" w:name="_Toc441157151"/>
      <w:bookmarkStart w:id="1077" w:name="_Toc447292173"/>
      <w:bookmarkStart w:id="1078" w:name="_Toc462234933"/>
      <w:r w:rsidRPr="008C4223">
        <w:rPr>
          <w:szCs w:val="24"/>
        </w:rPr>
        <w:t xml:space="preserve">Форма </w:t>
      </w:r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0D70B6" w:rsidRPr="000D70B6">
        <w:rPr>
          <w:szCs w:val="24"/>
        </w:rPr>
        <w:t>Согласия на обработку персональных данных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1F10B0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1F10B0">
        <w:rPr>
          <w:sz w:val="24"/>
          <w:szCs w:val="24"/>
        </w:rPr>
        <w:t xml:space="preserve">Приложение </w:t>
      </w:r>
      <w:r w:rsidR="003B6795" w:rsidRPr="001F10B0">
        <w:rPr>
          <w:sz w:val="24"/>
          <w:szCs w:val="24"/>
        </w:rPr>
        <w:t>9</w:t>
      </w:r>
      <w:r w:rsidR="001F10B0" w:rsidRPr="001F10B0">
        <w:rPr>
          <w:sz w:val="24"/>
          <w:szCs w:val="24"/>
        </w:rPr>
        <w:t>.1</w:t>
      </w:r>
      <w:r w:rsidRPr="001F10B0">
        <w:rPr>
          <w:sz w:val="24"/>
          <w:szCs w:val="24"/>
        </w:rPr>
        <w:t xml:space="preserve"> к письму о подаче оферты</w:t>
      </w:r>
      <w:r w:rsidRPr="001F10B0">
        <w:rPr>
          <w:sz w:val="24"/>
          <w:szCs w:val="24"/>
        </w:rPr>
        <w:br/>
        <w:t>от «____»_____________ </w:t>
      </w:r>
      <w:proofErr w:type="gramStart"/>
      <w:r w:rsidRPr="001F10B0">
        <w:rPr>
          <w:sz w:val="24"/>
          <w:szCs w:val="24"/>
        </w:rPr>
        <w:t>г</w:t>
      </w:r>
      <w:proofErr w:type="gramEnd"/>
      <w:r w:rsidRPr="001F10B0">
        <w:rPr>
          <w:sz w:val="24"/>
          <w:szCs w:val="24"/>
        </w:rPr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0C5F9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Настоящим </w:t>
      </w:r>
      <w:r w:rsidRPr="000C5F9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C5F9F">
        <w:rPr>
          <w:sz w:val="24"/>
          <w:szCs w:val="24"/>
        </w:rPr>
        <w:t>,</w:t>
      </w:r>
      <w:r w:rsidRPr="000C5F9F">
        <w:rPr>
          <w:b/>
          <w:i/>
          <w:sz w:val="24"/>
          <w:szCs w:val="24"/>
        </w:rPr>
        <w:t xml:space="preserve"> действующего на основании _________</w:t>
      </w:r>
      <w:r w:rsidRPr="000C5F9F">
        <w:rPr>
          <w:i/>
          <w:sz w:val="24"/>
          <w:szCs w:val="24"/>
        </w:rPr>
        <w:t>_,</w:t>
      </w:r>
      <w:r w:rsidRPr="000C5F9F">
        <w:rPr>
          <w:b/>
          <w:i/>
          <w:sz w:val="24"/>
          <w:szCs w:val="24"/>
        </w:rPr>
        <w:t xml:space="preserve"> </w:t>
      </w:r>
      <w:r w:rsidRPr="000C5F9F">
        <w:rPr>
          <w:sz w:val="24"/>
          <w:szCs w:val="24"/>
        </w:rPr>
        <w:t xml:space="preserve">дает свое согласие на </w:t>
      </w:r>
      <w:r w:rsidRPr="000C5F9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C5F9F">
        <w:rPr>
          <w:snapToGrid w:val="0"/>
          <w:sz w:val="24"/>
          <w:szCs w:val="24"/>
        </w:rPr>
        <w:t>Россети</w:t>
      </w:r>
      <w:proofErr w:type="spellEnd"/>
      <w:r w:rsidRPr="000C5F9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C5F9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C5F9F">
        <w:rPr>
          <w:sz w:val="24"/>
          <w:szCs w:val="24"/>
        </w:rPr>
        <w:t>субконтрагентов</w:t>
      </w:r>
      <w:proofErr w:type="spellEnd"/>
      <w:r w:rsidRPr="000C5F9F">
        <w:rPr>
          <w:sz w:val="24"/>
          <w:szCs w:val="24"/>
        </w:rPr>
        <w:t xml:space="preserve"> и</w:t>
      </w:r>
      <w:proofErr w:type="gramEnd"/>
      <w:r w:rsidRPr="000C5F9F">
        <w:rPr>
          <w:sz w:val="24"/>
          <w:szCs w:val="24"/>
        </w:rPr>
        <w:t xml:space="preserve"> </w:t>
      </w:r>
      <w:proofErr w:type="gramStart"/>
      <w:r w:rsidRPr="000C5F9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C5F9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C5F9F">
        <w:rPr>
          <w:snapToGrid w:val="0"/>
          <w:sz w:val="24"/>
          <w:szCs w:val="24"/>
        </w:rPr>
        <w:t xml:space="preserve"> ИНН </w:t>
      </w:r>
      <w:r w:rsidRPr="000C5F9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C5F9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0C5F9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C5F9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C5F9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0C5F9F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0C5F9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М.П.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 поручению: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__________________ </w:t>
      </w:r>
      <w:r w:rsidRPr="000C5F9F">
        <w:rPr>
          <w:b/>
          <w:i/>
          <w:sz w:val="24"/>
          <w:szCs w:val="24"/>
        </w:rPr>
        <w:t>{указывается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0C5F9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0C5F9F" w:rsidRDefault="003311F3" w:rsidP="003311F3">
      <w:pPr>
        <w:pStyle w:val="3"/>
        <w:rPr>
          <w:szCs w:val="24"/>
        </w:rPr>
      </w:pPr>
      <w:bookmarkStart w:id="1079" w:name="_Toc439252801"/>
      <w:bookmarkStart w:id="1080" w:name="_Toc439323774"/>
      <w:bookmarkStart w:id="1081" w:name="_Toc440297096"/>
      <w:bookmarkStart w:id="1082" w:name="_Toc440356657"/>
      <w:bookmarkStart w:id="1083" w:name="_Toc440631793"/>
      <w:bookmarkStart w:id="1084" w:name="_Toc440876577"/>
      <w:bookmarkStart w:id="1085" w:name="_Toc441130649"/>
      <w:bookmarkStart w:id="1086" w:name="_Toc441157152"/>
      <w:bookmarkStart w:id="1087" w:name="_Toc447292174"/>
      <w:bookmarkStart w:id="1088" w:name="_Toc462234934"/>
      <w:r w:rsidRPr="000C5F9F">
        <w:rPr>
          <w:szCs w:val="24"/>
        </w:rPr>
        <w:lastRenderedPageBreak/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 xml:space="preserve">составляется </w:t>
      </w:r>
      <w:r w:rsidRPr="000C5F9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C5F9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C5F9F">
        <w:rPr>
          <w:b/>
          <w:bCs w:val="0"/>
          <w:sz w:val="24"/>
          <w:szCs w:val="24"/>
        </w:rPr>
        <w:t>ов</w:t>
      </w:r>
      <w:proofErr w:type="spellEnd"/>
      <w:r w:rsidRPr="000C5F9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C5F9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C5F9F">
        <w:rPr>
          <w:bCs w:val="0"/>
          <w:sz w:val="24"/>
          <w:szCs w:val="24"/>
        </w:rPr>
        <w:t>субконтрагента</w:t>
      </w:r>
      <w:proofErr w:type="spellEnd"/>
      <w:r w:rsidRPr="000C5F9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0C5F9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br w:type="page"/>
      </w:r>
    </w:p>
    <w:p w:rsidR="001F10B0" w:rsidRPr="000C5F9F" w:rsidRDefault="001F10B0" w:rsidP="001F10B0">
      <w:pPr>
        <w:pStyle w:val="3"/>
        <w:rPr>
          <w:szCs w:val="24"/>
        </w:rPr>
      </w:pPr>
      <w:bookmarkStart w:id="1089" w:name="_Toc462216791"/>
      <w:bookmarkStart w:id="1090" w:name="_Toc462234935"/>
      <w:r w:rsidRPr="000C5F9F">
        <w:rPr>
          <w:szCs w:val="24"/>
        </w:rPr>
        <w:lastRenderedPageBreak/>
        <w:t>Форма Согласия на обработку персональных данных</w:t>
      </w:r>
      <w:bookmarkEnd w:id="1089"/>
      <w:bookmarkEnd w:id="1090"/>
    </w:p>
    <w:p w:rsidR="001F10B0" w:rsidRPr="000C5F9F" w:rsidRDefault="001F10B0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Приложение 9.2 к письму о подаче оферты</w:t>
      </w:r>
      <w:r w:rsidRPr="000C5F9F">
        <w:rPr>
          <w:sz w:val="24"/>
          <w:szCs w:val="24"/>
        </w:rPr>
        <w:br/>
        <w:t>от «____»_____________ </w:t>
      </w:r>
      <w:proofErr w:type="gramStart"/>
      <w:r w:rsidRPr="000C5F9F">
        <w:rPr>
          <w:sz w:val="24"/>
          <w:szCs w:val="24"/>
        </w:rPr>
        <w:t>г</w:t>
      </w:r>
      <w:proofErr w:type="gramEnd"/>
      <w:r w:rsidRPr="000C5F9F">
        <w:rPr>
          <w:sz w:val="24"/>
          <w:szCs w:val="24"/>
        </w:rPr>
        <w:t>. №__________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0C5F9F" w:rsidRDefault="001F10B0" w:rsidP="001F10B0">
      <w:pPr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091" w:name="_Toc461809099"/>
      <w:r w:rsidRPr="000C5F9F">
        <w:rPr>
          <w:b/>
          <w:sz w:val="24"/>
          <w:szCs w:val="24"/>
        </w:rPr>
        <w:t>Согласие на обработку персональных данных</w:t>
      </w:r>
      <w:bookmarkEnd w:id="1091"/>
      <w:r w:rsidRPr="000C5F9F">
        <w:rPr>
          <w:b/>
          <w:sz w:val="24"/>
          <w:szCs w:val="24"/>
        </w:rPr>
        <w:t xml:space="preserve"> 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  <w:r w:rsidRPr="000C5F9F">
        <w:rPr>
          <w:b/>
          <w:snapToGrid w:val="0"/>
          <w:sz w:val="24"/>
          <w:szCs w:val="24"/>
        </w:rPr>
        <w:t>от «_____» ____________ 201____ г.</w:t>
      </w:r>
    </w:p>
    <w:p w:rsidR="001F10B0" w:rsidRPr="000C5F9F" w:rsidRDefault="001F10B0" w:rsidP="001F10B0"/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     </w:t>
      </w:r>
      <w:proofErr w:type="gramStart"/>
      <w:r w:rsidRPr="000C5F9F">
        <w:rPr>
          <w:sz w:val="24"/>
          <w:szCs w:val="24"/>
        </w:rPr>
        <w:t xml:space="preserve">Я, ________________________________________________ </w:t>
      </w:r>
      <w:r w:rsidRPr="000C5F9F">
        <w:rPr>
          <w:i/>
          <w:sz w:val="24"/>
          <w:szCs w:val="24"/>
        </w:rPr>
        <w:t>(указать полностью ФИО собственника/бенефициара)</w:t>
      </w:r>
      <w:r w:rsidRPr="000C5F9F">
        <w:rPr>
          <w:sz w:val="24"/>
          <w:szCs w:val="24"/>
        </w:rPr>
        <w:t xml:space="preserve">, зарегистрирован (а) по адресу: ______________________________________ </w:t>
      </w:r>
      <w:r w:rsidRPr="000C5F9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C5F9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C5F9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C5F9F">
        <w:rPr>
          <w:sz w:val="24"/>
          <w:szCs w:val="24"/>
        </w:rPr>
        <w:t xml:space="preserve">, дата, год и место рождения ____________________________ </w:t>
      </w:r>
      <w:r w:rsidRPr="000C5F9F">
        <w:rPr>
          <w:i/>
          <w:sz w:val="24"/>
          <w:szCs w:val="24"/>
        </w:rPr>
        <w:t xml:space="preserve">(указать), </w:t>
      </w:r>
      <w:r w:rsidRPr="000C5F9F">
        <w:rPr>
          <w:sz w:val="24"/>
          <w:szCs w:val="24"/>
        </w:rPr>
        <w:t>должность и место работы (</w:t>
      </w:r>
      <w:r w:rsidRPr="000C5F9F">
        <w:rPr>
          <w:i/>
          <w:sz w:val="24"/>
          <w:szCs w:val="24"/>
        </w:rPr>
        <w:t>собственника/бенефициара</w:t>
      </w:r>
      <w:r w:rsidRPr="000C5F9F">
        <w:rPr>
          <w:sz w:val="24"/>
          <w:szCs w:val="24"/>
        </w:rPr>
        <w:t xml:space="preserve">) ___________________________ </w:t>
      </w:r>
      <w:r w:rsidRPr="000C5F9F">
        <w:rPr>
          <w:i/>
          <w:sz w:val="24"/>
          <w:szCs w:val="24"/>
        </w:rPr>
        <w:t>(указать полностью без сокращений)</w:t>
      </w:r>
      <w:r w:rsidRPr="000C5F9F">
        <w:rPr>
          <w:sz w:val="24"/>
          <w:szCs w:val="24"/>
        </w:rPr>
        <w:t xml:space="preserve">, </w:t>
      </w:r>
      <w:proofErr w:type="gramEnd"/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C5F9F">
        <w:rPr>
          <w:i/>
          <w:sz w:val="24"/>
          <w:szCs w:val="24"/>
        </w:rPr>
        <w:t>(указывается наименование Участника закупочной процедуры</w:t>
      </w:r>
      <w:r w:rsidRPr="000C5F9F">
        <w:rPr>
          <w:sz w:val="24"/>
          <w:szCs w:val="24"/>
        </w:rPr>
        <w:t>) (зарегистрировано по адресу: _____________________,</w:t>
      </w:r>
      <w:proofErr w:type="gramEnd"/>
      <w:r w:rsidRPr="000C5F9F">
        <w:rPr>
          <w:sz w:val="24"/>
          <w:szCs w:val="24"/>
        </w:rPr>
        <w:t xml:space="preserve"> ОГРН: ______________, ИНН: _________________, </w:t>
      </w:r>
      <w:proofErr w:type="gramStart"/>
      <w:r w:rsidRPr="000C5F9F">
        <w:rPr>
          <w:sz w:val="24"/>
          <w:szCs w:val="24"/>
        </w:rPr>
        <w:t>КПП: ________________) в лице _________________________(</w:t>
      </w:r>
      <w:r w:rsidRPr="000C5F9F">
        <w:rPr>
          <w:i/>
          <w:sz w:val="24"/>
          <w:szCs w:val="24"/>
        </w:rPr>
        <w:t>*)</w:t>
      </w:r>
      <w:r w:rsidRPr="000C5F9F">
        <w:rPr>
          <w:sz w:val="24"/>
          <w:szCs w:val="24"/>
        </w:rPr>
        <w:t xml:space="preserve"> </w:t>
      </w:r>
      <w:r w:rsidRPr="000C5F9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C5F9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C5F9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C5F9F">
        <w:rPr>
          <w:sz w:val="24"/>
          <w:szCs w:val="24"/>
        </w:rPr>
        <w:t>дств дл</w:t>
      </w:r>
      <w:proofErr w:type="gramEnd"/>
      <w:r w:rsidRPr="000C5F9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C5F9F">
        <w:rPr>
          <w:i/>
          <w:sz w:val="24"/>
          <w:szCs w:val="24"/>
        </w:rPr>
        <w:t xml:space="preserve">, </w:t>
      </w:r>
      <w:r w:rsidRPr="000C5F9F">
        <w:rPr>
          <w:sz w:val="24"/>
          <w:szCs w:val="24"/>
        </w:rPr>
        <w:t xml:space="preserve">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C5F9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C5F9F">
        <w:rPr>
          <w:sz w:val="24"/>
          <w:szCs w:val="24"/>
        </w:rPr>
        <w:t xml:space="preserve">_________________________ </w:t>
      </w:r>
      <w:r w:rsidRPr="000C5F9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0C5F9F" w:rsidRDefault="001F10B0" w:rsidP="001F10B0">
      <w:pPr>
        <w:pStyle w:val="3"/>
        <w:rPr>
          <w:szCs w:val="24"/>
        </w:rPr>
      </w:pPr>
      <w:r w:rsidRPr="000C5F9F">
        <w:rPr>
          <w:b w:val="0"/>
          <w:szCs w:val="24"/>
        </w:rPr>
        <w:br w:type="page"/>
      </w:r>
      <w:bookmarkStart w:id="1092" w:name="_Toc461809100"/>
      <w:bookmarkStart w:id="1093" w:name="_Toc462216792"/>
      <w:bookmarkStart w:id="1094" w:name="_Toc462234936"/>
      <w:r w:rsidRPr="000C5F9F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4355B5" w:rsidRPr="000C5F9F">
        <w:rPr>
          <w:sz w:val="24"/>
          <w:szCs w:val="24"/>
        </w:rPr>
        <w:t>8</w:t>
      </w:r>
      <w:r w:rsidRPr="000C5F9F">
        <w:rPr>
          <w:sz w:val="24"/>
          <w:szCs w:val="24"/>
        </w:rPr>
        <w:t xml:space="preserve"> к письму о подаче оферты «Информация о собственниках Поставщика (включая конечных бенефициаров)».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7813AA">
        <w:rPr>
          <w:sz w:val="24"/>
          <w:szCs w:val="24"/>
        </w:rPr>
        <w:t>копия доверенности прикладывается к Заявке</w:t>
      </w:r>
      <w:r w:rsidRPr="000C5F9F">
        <w:rPr>
          <w:sz w:val="24"/>
          <w:szCs w:val="24"/>
        </w:rPr>
        <w:t>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0C5F9F" w:rsidRDefault="001F10B0" w:rsidP="001F10B0"/>
    <w:p w:rsidR="001F10B0" w:rsidRPr="000C5F9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Ref440272274"/>
      <w:bookmarkStart w:id="1096" w:name="_Ref440274756"/>
      <w:bookmarkStart w:id="1097" w:name="_Toc462234937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1095"/>
      <w:bookmarkEnd w:id="1096"/>
      <w:bookmarkEnd w:id="1097"/>
    </w:p>
    <w:p w:rsidR="007857E5" w:rsidRPr="00E47073" w:rsidRDefault="007857E5" w:rsidP="007857E5">
      <w:pPr>
        <w:pStyle w:val="3"/>
        <w:rPr>
          <w:szCs w:val="24"/>
        </w:rPr>
      </w:pPr>
      <w:bookmarkStart w:id="1098" w:name="_Toc439170718"/>
      <w:bookmarkStart w:id="1099" w:name="_Toc439172820"/>
      <w:bookmarkStart w:id="1100" w:name="_Toc439173262"/>
      <w:bookmarkStart w:id="1101" w:name="_Toc439238258"/>
      <w:bookmarkStart w:id="1102" w:name="_Toc439252806"/>
      <w:bookmarkStart w:id="1103" w:name="_Toc439323779"/>
      <w:bookmarkStart w:id="1104" w:name="_Toc440297101"/>
      <w:bookmarkStart w:id="1105" w:name="_Toc440356662"/>
      <w:bookmarkStart w:id="1106" w:name="_Toc440631798"/>
      <w:bookmarkStart w:id="1107" w:name="_Toc440876582"/>
      <w:bookmarkStart w:id="1108" w:name="_Toc441130654"/>
      <w:bookmarkStart w:id="1109" w:name="_Toc441157154"/>
      <w:bookmarkStart w:id="1110" w:name="_Toc447292176"/>
      <w:bookmarkStart w:id="1111" w:name="_Toc462234938"/>
      <w:r w:rsidRPr="00E47073">
        <w:rPr>
          <w:szCs w:val="24"/>
        </w:rPr>
        <w:t xml:space="preserve">Форма </w:t>
      </w:r>
      <w:bookmarkEnd w:id="10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12" w:name="_Toc300142269"/>
      <w:bookmarkStart w:id="1113" w:name="_Toc309735391"/>
      <w:bookmarkStart w:id="111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1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13"/>
      <w:bookmarkEnd w:id="111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1F10B0" w:rsidRPr="000C5F9F">
        <w:rPr>
          <w:szCs w:val="24"/>
        </w:rPr>
        <w:t>в адрес ПАО «МРСК Центра» (ИНН 6901067107, ОГРН 1046900099498)</w:t>
      </w:r>
      <w:r w:rsidRPr="000C5F9F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15" w:name="_Toc439170719"/>
      <w:bookmarkStart w:id="1116" w:name="_Toc439172821"/>
      <w:bookmarkStart w:id="1117" w:name="_Toc439173263"/>
      <w:bookmarkStart w:id="1118" w:name="_Toc439238259"/>
      <w:bookmarkStart w:id="1119" w:name="_Toc439252807"/>
      <w:bookmarkStart w:id="1120" w:name="_Toc439323780"/>
      <w:bookmarkStart w:id="1121" w:name="_Toc440297102"/>
      <w:bookmarkStart w:id="1122" w:name="_Toc440356663"/>
      <w:bookmarkStart w:id="1123" w:name="_Toc440631799"/>
      <w:bookmarkStart w:id="1124" w:name="_Toc440876583"/>
      <w:bookmarkStart w:id="1125" w:name="_Toc441130655"/>
      <w:bookmarkStart w:id="1126" w:name="_Toc441157155"/>
      <w:bookmarkStart w:id="1127" w:name="_Toc447292177"/>
      <w:bookmarkStart w:id="1128" w:name="_Toc462234939"/>
      <w:r w:rsidRPr="007857E5">
        <w:rPr>
          <w:szCs w:val="24"/>
        </w:rPr>
        <w:lastRenderedPageBreak/>
        <w:t>Инструкции по заполнению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9" w:name="_Ref93268095"/>
      <w:bookmarkStart w:id="1130" w:name="_Ref93268099"/>
      <w:bookmarkStart w:id="1131" w:name="_Toc98253958"/>
      <w:bookmarkStart w:id="1132" w:name="_Toc165173884"/>
      <w:bookmarkStart w:id="1133" w:name="_Toc423423678"/>
      <w:bookmarkStart w:id="1134" w:name="_Ref440272510"/>
      <w:bookmarkStart w:id="1135" w:name="_Ref440274961"/>
      <w:bookmarkStart w:id="1136" w:name="_Toc462234940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635719" w:rsidRPr="00D904EF" w:rsidRDefault="00635719" w:rsidP="00635719">
      <w:pPr>
        <w:pStyle w:val="3"/>
        <w:rPr>
          <w:szCs w:val="24"/>
        </w:rPr>
      </w:pPr>
      <w:bookmarkStart w:id="1137" w:name="_Toc90385125"/>
      <w:bookmarkStart w:id="1138" w:name="_Toc439170705"/>
      <w:bookmarkStart w:id="1139" w:name="_Toc439172807"/>
      <w:bookmarkStart w:id="1140" w:name="_Toc439173268"/>
      <w:bookmarkStart w:id="1141" w:name="_Toc439238264"/>
      <w:bookmarkStart w:id="1142" w:name="_Toc439252812"/>
      <w:bookmarkStart w:id="1143" w:name="_Toc439323785"/>
      <w:bookmarkStart w:id="1144" w:name="_Toc440297104"/>
      <w:bookmarkStart w:id="1145" w:name="_Toc440356665"/>
      <w:bookmarkStart w:id="1146" w:name="_Toc440631801"/>
      <w:bookmarkStart w:id="1147" w:name="_Toc440876585"/>
      <w:bookmarkStart w:id="1148" w:name="_Toc441130657"/>
      <w:bookmarkStart w:id="1149" w:name="_Toc441157157"/>
      <w:bookmarkStart w:id="1150" w:name="_Toc447292179"/>
      <w:bookmarkStart w:id="1151" w:name="_Toc46223494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2" w:name="_Toc90385126"/>
      <w:bookmarkStart w:id="1153" w:name="_Toc98253959"/>
      <w:bookmarkStart w:id="1154" w:name="_Toc157248211"/>
      <w:bookmarkStart w:id="1155" w:name="_Toc157496580"/>
      <w:bookmarkStart w:id="1156" w:name="_Toc158206119"/>
      <w:bookmarkStart w:id="1157" w:name="_Toc164057804"/>
      <w:bookmarkStart w:id="1158" w:name="_Toc164137154"/>
      <w:bookmarkStart w:id="1159" w:name="_Toc164161314"/>
      <w:bookmarkStart w:id="116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61" w:name="_Toc439170706"/>
      <w:bookmarkStart w:id="1162" w:name="_Toc439172808"/>
      <w:bookmarkStart w:id="1163" w:name="_Toc439173269"/>
      <w:bookmarkStart w:id="1164" w:name="_Toc439238265"/>
      <w:bookmarkStart w:id="1165" w:name="_Toc439252813"/>
      <w:bookmarkStart w:id="1166" w:name="_Toc439323786"/>
      <w:bookmarkStart w:id="1167" w:name="_Toc440297105"/>
      <w:bookmarkStart w:id="1168" w:name="_Toc440356666"/>
      <w:bookmarkStart w:id="1169" w:name="_Toc440631802"/>
      <w:bookmarkStart w:id="1170" w:name="_Toc440876586"/>
      <w:bookmarkStart w:id="1171" w:name="_Toc441130658"/>
      <w:bookmarkStart w:id="1172" w:name="_Toc441157158"/>
      <w:bookmarkStart w:id="1173" w:name="_Toc447292180"/>
      <w:bookmarkStart w:id="1174" w:name="_Toc462234942"/>
      <w:r w:rsidRPr="00D904EF">
        <w:rPr>
          <w:szCs w:val="24"/>
        </w:rPr>
        <w:lastRenderedPageBreak/>
        <w:t>Инструкции по заполнению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3.3.10</w:t>
      </w:r>
      <w:r w:rsidR="00456EB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456EB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456EB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456EB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56EB4">
        <w:rPr>
          <w:sz w:val="24"/>
          <w:szCs w:val="24"/>
        </w:rPr>
      </w:r>
      <w:r w:rsidR="00456EB4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5.4</w:t>
      </w:r>
      <w:r w:rsidR="00456EB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sectPr w:rsidR="00635719" w:rsidRPr="00F647F7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17D" w:rsidRDefault="00C4217D">
      <w:pPr>
        <w:spacing w:line="240" w:lineRule="auto"/>
      </w:pPr>
      <w:r>
        <w:separator/>
      </w:r>
    </w:p>
  </w:endnote>
  <w:endnote w:type="continuationSeparator" w:id="0">
    <w:p w:rsidR="00C4217D" w:rsidRDefault="00C421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5A9A" w:rsidRDefault="001F5A9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Pr="00FA0376" w:rsidRDefault="001F5A9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858FA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1F5A9A" w:rsidRPr="00EE0539" w:rsidRDefault="001F5A9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1F5A9A">
      <w:rPr>
        <w:sz w:val="18"/>
        <w:szCs w:val="18"/>
      </w:rPr>
      <w:t xml:space="preserve">заключения Договора на поставку вводов 110 </w:t>
    </w:r>
    <w:proofErr w:type="spellStart"/>
    <w:r w:rsidRPr="001F5A9A">
      <w:rPr>
        <w:sz w:val="18"/>
        <w:szCs w:val="18"/>
      </w:rPr>
      <w:t>кВ</w:t>
    </w:r>
    <w:proofErr w:type="spellEnd"/>
    <w:r w:rsidRPr="001F5A9A">
      <w:rPr>
        <w:sz w:val="18"/>
        <w:szCs w:val="18"/>
      </w:rPr>
      <w:t xml:space="preserve"> для нужд ПАО «МРСК Центра» (филиала 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17D" w:rsidRDefault="00C4217D">
      <w:pPr>
        <w:spacing w:line="240" w:lineRule="auto"/>
      </w:pPr>
      <w:r>
        <w:separator/>
      </w:r>
    </w:p>
  </w:footnote>
  <w:footnote w:type="continuationSeparator" w:id="0">
    <w:p w:rsidR="00C4217D" w:rsidRDefault="00C4217D">
      <w:pPr>
        <w:spacing w:line="240" w:lineRule="auto"/>
      </w:pPr>
      <w:r>
        <w:continuationSeparator/>
      </w:r>
    </w:p>
  </w:footnote>
  <w:footnote w:id="1">
    <w:p w:rsidR="001F5A9A" w:rsidRDefault="001F5A9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Pr="00930031" w:rsidRDefault="001F5A9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A9A" w:rsidRDefault="001F5A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8D21D03"/>
    <w:multiLevelType w:val="multilevel"/>
    <w:tmpl w:val="4ABEB09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5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6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7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7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20"/>
  </w:num>
  <w:num w:numId="23">
    <w:abstractNumId w:val="95"/>
  </w:num>
  <w:num w:numId="24">
    <w:abstractNumId w:val="121"/>
  </w:num>
  <w:num w:numId="25">
    <w:abstractNumId w:val="109"/>
  </w:num>
  <w:num w:numId="26">
    <w:abstractNumId w:val="102"/>
  </w:num>
  <w:num w:numId="27">
    <w:abstractNumId w:val="75"/>
  </w:num>
  <w:num w:numId="28">
    <w:abstractNumId w:val="94"/>
  </w:num>
  <w:num w:numId="29">
    <w:abstractNumId w:val="122"/>
  </w:num>
  <w:num w:numId="30">
    <w:abstractNumId w:val="89"/>
  </w:num>
  <w:num w:numId="31">
    <w:abstractNumId w:val="90"/>
  </w:num>
  <w:num w:numId="32">
    <w:abstractNumId w:val="108"/>
  </w:num>
  <w:num w:numId="33">
    <w:abstractNumId w:val="125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100"/>
  </w:num>
  <w:num w:numId="41">
    <w:abstractNumId w:val="80"/>
  </w:num>
  <w:num w:numId="42">
    <w:abstractNumId w:val="77"/>
  </w:num>
  <w:num w:numId="43">
    <w:abstractNumId w:val="124"/>
  </w:num>
  <w:num w:numId="44">
    <w:abstractNumId w:val="96"/>
  </w:num>
  <w:num w:numId="45">
    <w:abstractNumId w:val="118"/>
  </w:num>
  <w:num w:numId="46">
    <w:abstractNumId w:val="0"/>
  </w:num>
  <w:num w:numId="47">
    <w:abstractNumId w:val="103"/>
  </w:num>
  <w:num w:numId="48">
    <w:abstractNumId w:val="115"/>
  </w:num>
  <w:num w:numId="49">
    <w:abstractNumId w:val="119"/>
  </w:num>
  <w:num w:numId="50">
    <w:abstractNumId w:val="110"/>
  </w:num>
  <w:num w:numId="51">
    <w:abstractNumId w:val="130"/>
  </w:num>
  <w:num w:numId="52">
    <w:abstractNumId w:val="114"/>
  </w:num>
  <w:num w:numId="53">
    <w:abstractNumId w:val="87"/>
  </w:num>
  <w:num w:numId="54">
    <w:abstractNumId w:val="98"/>
  </w:num>
  <w:num w:numId="55">
    <w:abstractNumId w:val="107"/>
  </w:num>
  <w:num w:numId="56">
    <w:abstractNumId w:val="71"/>
  </w:num>
  <w:num w:numId="57">
    <w:abstractNumId w:val="72"/>
  </w:num>
  <w:num w:numId="58">
    <w:abstractNumId w:val="126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7"/>
  </w:num>
  <w:num w:numId="62">
    <w:abstractNumId w:val="123"/>
    <w:lvlOverride w:ilvl="0">
      <w:startOverride w:val="1"/>
    </w:lvlOverride>
  </w:num>
  <w:num w:numId="63">
    <w:abstractNumId w:val="76"/>
  </w:num>
  <w:num w:numId="64">
    <w:abstractNumId w:val="128"/>
  </w:num>
  <w:num w:numId="65">
    <w:abstractNumId w:val="82"/>
  </w:num>
  <w:num w:numId="66">
    <w:abstractNumId w:val="104"/>
  </w:num>
  <w:num w:numId="67">
    <w:abstractNumId w:val="92"/>
  </w:num>
  <w:num w:numId="68">
    <w:abstractNumId w:val="106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6"/>
  </w:num>
  <w:num w:numId="71">
    <w:abstractNumId w:val="127"/>
  </w:num>
  <w:num w:numId="72">
    <w:abstractNumId w:val="85"/>
  </w:num>
  <w:num w:numId="73">
    <w:abstractNumId w:val="105"/>
  </w:num>
  <w:num w:numId="74">
    <w:abstractNumId w:val="129"/>
  </w:num>
  <w:num w:numId="75">
    <w:abstractNumId w:val="86"/>
  </w:num>
  <w:num w:numId="76">
    <w:abstractNumId w:val="73"/>
  </w:num>
  <w:num w:numId="77">
    <w:abstractNumId w:val="1"/>
  </w:num>
  <w:num w:numId="78">
    <w:abstractNumId w:val="99"/>
  </w:num>
  <w:num w:numId="79">
    <w:abstractNumId w:val="1"/>
  </w:num>
  <w:num w:numId="80">
    <w:abstractNumId w:val="11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5F9F"/>
    <w:rsid w:val="000C60B4"/>
    <w:rsid w:val="000C6DCF"/>
    <w:rsid w:val="000D2834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24A1"/>
    <w:rsid w:val="0013328C"/>
    <w:rsid w:val="00134962"/>
    <w:rsid w:val="0014190A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5A9A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1E05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D3D44"/>
    <w:rsid w:val="003D4D5E"/>
    <w:rsid w:val="003D726B"/>
    <w:rsid w:val="003D7C16"/>
    <w:rsid w:val="003E170D"/>
    <w:rsid w:val="003E4055"/>
    <w:rsid w:val="003E63F6"/>
    <w:rsid w:val="003F1F5E"/>
    <w:rsid w:val="003F22D7"/>
    <w:rsid w:val="003F3A69"/>
    <w:rsid w:val="003F430B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F31"/>
    <w:rsid w:val="00670159"/>
    <w:rsid w:val="0067090F"/>
    <w:rsid w:val="00670FC1"/>
    <w:rsid w:val="00673C22"/>
    <w:rsid w:val="00674405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7D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4623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AB8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5F02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2DA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8FA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653A6996-B121-4293-AEF5-6F73308A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62</Pages>
  <Words>19797</Words>
  <Characters>112848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132381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skvortsova.ts</cp:lastModifiedBy>
  <cp:revision>130</cp:revision>
  <cp:lastPrinted>2015-12-29T14:27:00Z</cp:lastPrinted>
  <dcterms:created xsi:type="dcterms:W3CDTF">2016-01-12T09:22:00Z</dcterms:created>
  <dcterms:modified xsi:type="dcterms:W3CDTF">2016-11-17T10:58:00Z</dcterms:modified>
</cp:coreProperties>
</file>