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B555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283369">
        <w:rPr>
          <w:sz w:val="24"/>
          <w:szCs w:val="24"/>
        </w:rPr>
        <w:t>1</w:t>
      </w:r>
      <w:r w:rsidR="00C67179">
        <w:rPr>
          <w:sz w:val="24"/>
          <w:szCs w:val="24"/>
        </w:rPr>
        <w:t>8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C67179">
        <w:rPr>
          <w:sz w:val="24"/>
          <w:szCs w:val="24"/>
        </w:rPr>
        <w:t>апреля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C67179">
        <w:rPr>
          <w:b/>
          <w:kern w:val="36"/>
          <w:sz w:val="24"/>
          <w:szCs w:val="24"/>
        </w:rPr>
        <w:t>2</w:t>
      </w:r>
      <w:r w:rsidR="0071655F">
        <w:rPr>
          <w:b/>
          <w:kern w:val="36"/>
          <w:sz w:val="24"/>
          <w:szCs w:val="24"/>
        </w:rPr>
        <w:t>69</w:t>
      </w:r>
      <w:r w:rsidR="00C67179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283369">
        <w:rPr>
          <w:b/>
          <w:kern w:val="36"/>
          <w:sz w:val="24"/>
          <w:szCs w:val="24"/>
        </w:rPr>
        <w:t>1</w:t>
      </w:r>
      <w:r w:rsidR="00C67179"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» </w:t>
      </w:r>
      <w:r w:rsidR="00C67179">
        <w:rPr>
          <w:b/>
          <w:kern w:val="36"/>
          <w:sz w:val="24"/>
          <w:szCs w:val="24"/>
        </w:rPr>
        <w:t>апреля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83369" w:rsidRPr="00283369">
        <w:rPr>
          <w:b/>
          <w:iCs/>
          <w:sz w:val="24"/>
          <w:szCs w:val="24"/>
        </w:rPr>
        <w:t xml:space="preserve">Договора на выполнение услуг по </w:t>
      </w:r>
      <w:r w:rsidR="00283369" w:rsidRPr="00283369">
        <w:rPr>
          <w:b/>
          <w:sz w:val="24"/>
          <w:szCs w:val="24"/>
        </w:rPr>
        <w:t>проведению медицинского осмотра сотрудников для нужд ПАО МРСК Центра (филиал Белгородэнерго).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283369" w:rsidRPr="0094670B">
        <w:rPr>
          <w:lang w:eastAsia="en-US"/>
        </w:rPr>
        <w:t>Могильниченко М</w:t>
      </w:r>
      <w:r w:rsidR="00283369">
        <w:rPr>
          <w:lang w:eastAsia="en-US"/>
        </w:rPr>
        <w:t xml:space="preserve">ихаил </w:t>
      </w:r>
      <w:r w:rsidR="00283369" w:rsidRPr="0094670B">
        <w:rPr>
          <w:lang w:eastAsia="en-US"/>
        </w:rPr>
        <w:t>С</w:t>
      </w:r>
      <w:r w:rsidR="00283369">
        <w:rPr>
          <w:lang w:eastAsia="en-US"/>
        </w:rPr>
        <w:t xml:space="preserve">ергеевич </w:t>
      </w:r>
      <w:r w:rsidR="00283369" w:rsidRPr="0094670B">
        <w:rPr>
          <w:lang w:eastAsia="en-US"/>
        </w:rPr>
        <w:t>тел.: (4722) 30-41-12</w:t>
      </w:r>
      <w:r w:rsidR="00283369">
        <w:rPr>
          <w:lang w:eastAsia="en-US"/>
        </w:rPr>
        <w:t xml:space="preserve"> </w:t>
      </w:r>
      <w:r w:rsidR="00283369" w:rsidRPr="0094670B">
        <w:rPr>
          <w:lang w:val="en-US" w:eastAsia="en-US"/>
        </w:rPr>
        <w:t>Email</w:t>
      </w:r>
      <w:r w:rsidR="00283369" w:rsidRPr="0094670B">
        <w:rPr>
          <w:lang w:eastAsia="en-US"/>
        </w:rPr>
        <w:t xml:space="preserve">: </w:t>
      </w:r>
      <w:r w:rsidR="00283369" w:rsidRPr="0094670B">
        <w:rPr>
          <w:rStyle w:val="a7"/>
          <w:bCs w:val="0"/>
          <w:lang w:val="en-US" w:eastAsia="ru-RU"/>
        </w:rPr>
        <w:t>Mogilnichenko</w:t>
      </w:r>
      <w:r w:rsidR="00283369" w:rsidRPr="0094670B">
        <w:rPr>
          <w:rStyle w:val="a7"/>
          <w:bCs w:val="0"/>
          <w:lang w:eastAsia="ru-RU"/>
        </w:rPr>
        <w:t>.</w:t>
      </w:r>
      <w:r w:rsidR="00283369" w:rsidRPr="0094670B">
        <w:rPr>
          <w:rStyle w:val="a7"/>
          <w:bCs w:val="0"/>
          <w:lang w:val="en-US" w:eastAsia="ru-RU"/>
        </w:rPr>
        <w:t>MS</w:t>
      </w:r>
      <w:r w:rsidR="00283369" w:rsidRPr="0094670B">
        <w:rPr>
          <w:rStyle w:val="a7"/>
          <w:bCs w:val="0"/>
          <w:lang w:eastAsia="ru-RU"/>
        </w:rPr>
        <w:t>@</w:t>
      </w:r>
      <w:r w:rsidR="00283369" w:rsidRPr="0094670B">
        <w:rPr>
          <w:rStyle w:val="a7"/>
          <w:bCs w:val="0"/>
          <w:lang w:val="en-US" w:eastAsia="ru-RU"/>
        </w:rPr>
        <w:t>mrsk</w:t>
      </w:r>
      <w:r w:rsidR="00283369" w:rsidRPr="0094670B">
        <w:rPr>
          <w:rStyle w:val="a7"/>
          <w:bCs w:val="0"/>
          <w:lang w:eastAsia="ru-RU"/>
        </w:rPr>
        <w:t>-1.</w:t>
      </w:r>
      <w:r w:rsidR="00283369" w:rsidRPr="0094670B">
        <w:rPr>
          <w:rStyle w:val="a7"/>
          <w:bCs w:val="0"/>
          <w:lang w:val="en-US" w:eastAsia="ru-RU"/>
        </w:rPr>
        <w:t>ru</w:t>
      </w:r>
      <w:r w:rsidR="00A90554" w:rsidRPr="00A90554">
        <w:rPr>
          <w:iCs/>
          <w:sz w:val="24"/>
          <w:szCs w:val="24"/>
        </w:rPr>
        <w:t xml:space="preserve">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283369">
        <w:rPr>
          <w:b/>
          <w:sz w:val="24"/>
          <w:szCs w:val="24"/>
        </w:rPr>
        <w:t>1</w:t>
      </w:r>
      <w:r w:rsidR="00E951FC">
        <w:rPr>
          <w:b/>
          <w:sz w:val="24"/>
          <w:szCs w:val="24"/>
        </w:rPr>
        <w:t>9</w:t>
      </w:r>
      <w:r w:rsidRPr="00A90554">
        <w:rPr>
          <w:b/>
          <w:sz w:val="24"/>
          <w:szCs w:val="24"/>
        </w:rPr>
        <w:t xml:space="preserve">» </w:t>
      </w:r>
      <w:r w:rsidR="00C67179">
        <w:rPr>
          <w:b/>
          <w:sz w:val="24"/>
          <w:szCs w:val="24"/>
        </w:rPr>
        <w:t>апреля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– Участники) к участию в процедуре </w:t>
      </w:r>
      <w:r w:rsidR="00283369" w:rsidRPr="00283369">
        <w:rPr>
          <w:bCs w:val="0"/>
          <w:iCs/>
          <w:sz w:val="24"/>
          <w:szCs w:val="24"/>
          <w:lang w:eastAsia="ru-RU"/>
        </w:rPr>
        <w:t xml:space="preserve">Договора на выполнение услуг по </w:t>
      </w:r>
      <w:r w:rsidR="00283369" w:rsidRPr="00283369">
        <w:rPr>
          <w:bCs w:val="0"/>
          <w:sz w:val="24"/>
          <w:szCs w:val="24"/>
          <w:lang w:eastAsia="ru-RU"/>
        </w:rPr>
        <w:t>проведению медицинского осмотра сотрудников для нужд ПАО МРСК Центра (филиал Белгородэнерго).</w:t>
      </w:r>
      <w:r w:rsidR="00A90554" w:rsidRPr="00A90554">
        <w:rPr>
          <w:sz w:val="24"/>
          <w:szCs w:val="24"/>
        </w:rPr>
        <w:t>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4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5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6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7"/>
      <w:r w:rsidR="00283369" w:rsidRPr="00556F44">
        <w:rPr>
          <w:iCs/>
          <w:sz w:val="24"/>
          <w:szCs w:val="24"/>
          <w:lang w:eastAsia="ru-RU"/>
        </w:rPr>
        <w:t xml:space="preserve">Договора на </w:t>
      </w:r>
      <w:r w:rsidR="00283369">
        <w:rPr>
          <w:iCs/>
          <w:sz w:val="24"/>
          <w:szCs w:val="24"/>
          <w:lang w:eastAsia="ru-RU"/>
        </w:rPr>
        <w:t xml:space="preserve">выполнение услуг по </w:t>
      </w:r>
      <w:r w:rsidR="00283369">
        <w:rPr>
          <w:sz w:val="24"/>
          <w:szCs w:val="24"/>
        </w:rPr>
        <w:t>п</w:t>
      </w:r>
      <w:r w:rsidR="00283369" w:rsidRPr="003968E9">
        <w:rPr>
          <w:sz w:val="24"/>
          <w:szCs w:val="24"/>
        </w:rPr>
        <w:t>роведени</w:t>
      </w:r>
      <w:r w:rsidR="00283369">
        <w:rPr>
          <w:sz w:val="24"/>
          <w:szCs w:val="24"/>
        </w:rPr>
        <w:t>ю</w:t>
      </w:r>
      <w:r w:rsidR="00283369" w:rsidRPr="003968E9">
        <w:rPr>
          <w:sz w:val="24"/>
          <w:szCs w:val="24"/>
        </w:rPr>
        <w:t xml:space="preserve"> медицинского осмотра сотрудников для нужд ПАО МРСК </w:t>
      </w:r>
      <w:r w:rsidR="00283369">
        <w:rPr>
          <w:sz w:val="24"/>
          <w:szCs w:val="24"/>
        </w:rPr>
        <w:t>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8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19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0"/>
    </w:p>
    <w:p w:rsidR="00717F60" w:rsidRPr="0053037E" w:rsidRDefault="008331B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53037E">
        <w:rPr>
          <w:sz w:val="24"/>
          <w:szCs w:val="24"/>
        </w:rPr>
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</w:t>
      </w:r>
      <w:bookmarkEnd w:id="21"/>
      <w:r w:rsidRPr="0053037E">
        <w:rPr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037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283369" w:rsidRPr="0094670B">
        <w:rPr>
          <w:b/>
        </w:rPr>
        <w:t xml:space="preserve">2 113 300,00 </w:t>
      </w:r>
      <w:r w:rsidR="00283369" w:rsidRPr="00A90554">
        <w:t>(</w:t>
      </w:r>
      <w:r w:rsidR="00283369" w:rsidRPr="0094670B">
        <w:t>два миллиона сто тринадцать тысяч триста</w:t>
      </w:r>
      <w:r w:rsidR="00283369">
        <w:t>)</w:t>
      </w:r>
      <w:r w:rsidR="00283369" w:rsidRPr="0094670B">
        <w:t xml:space="preserve"> рублей </w:t>
      </w:r>
      <w:r w:rsidR="00283369" w:rsidRPr="00FB7E19">
        <w:t xml:space="preserve"> </w:t>
      </w:r>
      <w:r w:rsidR="00283369" w:rsidRPr="00494A6D">
        <w:t xml:space="preserve"> </w:t>
      </w:r>
      <w:r w:rsidR="00283369" w:rsidRPr="00A90554">
        <w:t xml:space="preserve">00 копеек РФ, без учета НДС; НДС составляет </w:t>
      </w:r>
      <w:r w:rsidR="00283369">
        <w:t xml:space="preserve"> </w:t>
      </w:r>
      <w:r w:rsidR="00C67179">
        <w:t xml:space="preserve"> </w:t>
      </w:r>
      <w:r w:rsidR="00283369" w:rsidRPr="0094670B">
        <w:rPr>
          <w:b/>
        </w:rPr>
        <w:t xml:space="preserve">380 394,00 </w:t>
      </w:r>
      <w:r w:rsidR="00283369" w:rsidRPr="00A90554">
        <w:t>(</w:t>
      </w:r>
      <w:r w:rsidR="00283369" w:rsidRPr="0094670B">
        <w:t>триста восемьдесят тысяч триста девяносто четыре</w:t>
      </w:r>
      <w:r w:rsidR="00283369">
        <w:t>)</w:t>
      </w:r>
      <w:r w:rsidR="00283369" w:rsidRPr="0094670B">
        <w:t xml:space="preserve"> рубля </w:t>
      </w:r>
      <w:r w:rsidR="00283369" w:rsidRPr="00FB7E19">
        <w:t xml:space="preserve"> </w:t>
      </w:r>
      <w:r w:rsidR="00283369" w:rsidRPr="00A90554">
        <w:t xml:space="preserve"> 00  коп. РФ; </w:t>
      </w:r>
      <w:r w:rsidR="00C67179">
        <w:t xml:space="preserve"> </w:t>
      </w:r>
      <w:r w:rsidR="00283369" w:rsidRPr="00A90554">
        <w:t xml:space="preserve"> </w:t>
      </w:r>
      <w:r w:rsidR="00283369" w:rsidRPr="0094670B">
        <w:rPr>
          <w:b/>
        </w:rPr>
        <w:t xml:space="preserve">2 493 694,00 </w:t>
      </w:r>
      <w:r w:rsidR="00283369">
        <w:t>(</w:t>
      </w:r>
      <w:r w:rsidR="00283369" w:rsidRPr="0094670B">
        <w:t>два миллиона четыреста девяносто три т</w:t>
      </w:r>
      <w:r w:rsidR="00283369">
        <w:t xml:space="preserve">ысячи шестьсот девяносто четыре) </w:t>
      </w:r>
      <w:r w:rsidR="00283369" w:rsidRPr="0094670B">
        <w:t xml:space="preserve">рубля </w:t>
      </w:r>
      <w:r w:rsidR="00283369" w:rsidRPr="00A90554">
        <w:t>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8"/>
      <w:r w:rsidRPr="00B540A5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8331B8">
        <w:rPr>
          <w:bCs w:val="0"/>
          <w:sz w:val="24"/>
          <w:szCs w:val="24"/>
        </w:rPr>
        <w:t>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8331B8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497E30">
        <w:rPr>
          <w:b/>
          <w:bCs w:val="0"/>
          <w:sz w:val="24"/>
          <w:szCs w:val="24"/>
        </w:rPr>
        <w:t>03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497E30">
        <w:rPr>
          <w:b/>
          <w:bCs w:val="0"/>
          <w:sz w:val="24"/>
          <w:szCs w:val="24"/>
        </w:rPr>
        <w:t>мая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После наступления даты и времени завершения срока по</w:t>
      </w:r>
      <w:bookmarkStart w:id="617" w:name="_GoBack"/>
      <w:bookmarkEnd w:id="617"/>
      <w:r w:rsidRPr="00AE1D21">
        <w:rPr>
          <w:bCs w:val="0"/>
          <w:sz w:val="24"/>
          <w:szCs w:val="24"/>
        </w:rPr>
        <w:t xml:space="preserve">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50" w:rsidRDefault="00BB5550">
      <w:pPr>
        <w:spacing w:line="240" w:lineRule="auto"/>
      </w:pPr>
      <w:r>
        <w:separator/>
      </w:r>
    </w:p>
  </w:endnote>
  <w:endnote w:type="continuationSeparator" w:id="0">
    <w:p w:rsidR="00BB5550" w:rsidRDefault="00BB5550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97E30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B540A5" w:rsidRPr="00EE0539" w:rsidRDefault="00B540A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83369" w:rsidRPr="00283369">
      <w:rPr>
        <w:iCs/>
        <w:sz w:val="18"/>
        <w:szCs w:val="18"/>
      </w:rPr>
      <w:t xml:space="preserve">Договора на выполнение услуг по </w:t>
    </w:r>
    <w:r w:rsidR="00283369" w:rsidRPr="00283369">
      <w:rPr>
        <w:sz w:val="18"/>
        <w:szCs w:val="18"/>
      </w:rPr>
      <w:t>проведению медицинского осмотра сотрудников для нужд ПАО МРСК Центра (филиал Белгородэнерго).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50" w:rsidRDefault="00BB5550">
      <w:pPr>
        <w:spacing w:line="240" w:lineRule="auto"/>
      </w:pPr>
      <w:r>
        <w:separator/>
      </w:r>
    </w:p>
  </w:footnote>
  <w:footnote w:type="continuationSeparator" w:id="0">
    <w:p w:rsidR="00BB5550" w:rsidRDefault="00BB5550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F21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3F00"/>
    <w:rsid w:val="00274F25"/>
    <w:rsid w:val="002762F8"/>
    <w:rsid w:val="00280464"/>
    <w:rsid w:val="00283369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6E86"/>
    <w:rsid w:val="004675F4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97E30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29F0"/>
    <w:rsid w:val="00523C23"/>
    <w:rsid w:val="00524B92"/>
    <w:rsid w:val="00525723"/>
    <w:rsid w:val="0053037E"/>
    <w:rsid w:val="005335FE"/>
    <w:rsid w:val="005347FA"/>
    <w:rsid w:val="00534967"/>
    <w:rsid w:val="00534CB8"/>
    <w:rsid w:val="00534DFA"/>
    <w:rsid w:val="00535237"/>
    <w:rsid w:val="0053628A"/>
    <w:rsid w:val="00541651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2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D95"/>
    <w:rsid w:val="007044CB"/>
    <w:rsid w:val="00705286"/>
    <w:rsid w:val="0070627A"/>
    <w:rsid w:val="0070668D"/>
    <w:rsid w:val="00711000"/>
    <w:rsid w:val="00711BC4"/>
    <w:rsid w:val="00715D0F"/>
    <w:rsid w:val="0071655F"/>
    <w:rsid w:val="0071761C"/>
    <w:rsid w:val="00717F60"/>
    <w:rsid w:val="00721B30"/>
    <w:rsid w:val="007248FC"/>
    <w:rsid w:val="00725F9C"/>
    <w:rsid w:val="00726465"/>
    <w:rsid w:val="00726DAC"/>
    <w:rsid w:val="00731A13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4A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31B8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273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34E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73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149E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5550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4D81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179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4EE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51FC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123F"/>
    <w:rsid w:val="00F71B97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BE1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3D02A1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A738-22E8-422B-89BD-CEDF849F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29370</Words>
  <Characters>167415</Characters>
  <Application>Microsoft Office Word</Application>
  <DocSecurity>0</DocSecurity>
  <Lines>1395</Lines>
  <Paragraphs>392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196393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170</cp:revision>
  <cp:lastPrinted>2015-12-29T14:27:00Z</cp:lastPrinted>
  <dcterms:created xsi:type="dcterms:W3CDTF">2016-01-13T12:36:00Z</dcterms:created>
  <dcterms:modified xsi:type="dcterms:W3CDTF">2018-04-19T10:54:00Z</dcterms:modified>
</cp:coreProperties>
</file>