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715315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F4439" w:rsidRPr="000D67AD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F4439" w:rsidRPr="0045798A" w:rsidRDefault="008F44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579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579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579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579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5798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579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5798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Управления логистики и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>матер</w:t>
      </w:r>
      <w:r>
        <w:rPr>
          <w:sz w:val="24"/>
          <w:szCs w:val="24"/>
        </w:rPr>
        <w:t>иально-технического обеспечения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</w:t>
      </w:r>
    </w:p>
    <w:p w:rsidR="00133604" w:rsidRDefault="00133604" w:rsidP="00133604">
      <w:pPr>
        <w:spacing w:line="240" w:lineRule="auto"/>
        <w:jc w:val="right"/>
        <w:rPr>
          <w:sz w:val="24"/>
          <w:szCs w:val="24"/>
        </w:rPr>
      </w:pPr>
      <w:r w:rsidRPr="00A52FB7">
        <w:rPr>
          <w:sz w:val="24"/>
          <w:szCs w:val="24"/>
        </w:rPr>
        <w:t>«Смоленскэнерго»</w:t>
      </w:r>
    </w:p>
    <w:p w:rsidR="007556FF" w:rsidRPr="00C12FA4" w:rsidRDefault="007556FF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3604" w:rsidRPr="006A4815">
        <w:rPr>
          <w:sz w:val="24"/>
          <w:szCs w:val="24"/>
        </w:rPr>
        <w:t>Д.М.</w:t>
      </w:r>
      <w:r w:rsidR="00133604">
        <w:rPr>
          <w:sz w:val="24"/>
          <w:szCs w:val="24"/>
        </w:rPr>
        <w:t xml:space="preserve"> </w:t>
      </w:r>
      <w:r w:rsidR="00133604" w:rsidRPr="006A4815">
        <w:rPr>
          <w:sz w:val="24"/>
          <w:szCs w:val="24"/>
        </w:rPr>
        <w:t>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45798A" w:rsidP="007556F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«23</w:t>
      </w:r>
      <w:r w:rsidR="007556FF"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декабря </w:t>
      </w:r>
      <w:r w:rsidR="007556FF"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3D6378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3D6378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3D6378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</w:t>
      </w:r>
      <w:r w:rsidR="003D6378">
        <w:rPr>
          <w:b/>
          <w:kern w:val="36"/>
          <w:sz w:val="24"/>
          <w:szCs w:val="24"/>
        </w:rPr>
        <w:t>___</w:t>
      </w:r>
      <w:r w:rsidRPr="00C12FA4">
        <w:rPr>
          <w:b/>
          <w:kern w:val="36"/>
          <w:sz w:val="24"/>
          <w:szCs w:val="24"/>
        </w:rPr>
        <w:t>______</w:t>
      </w:r>
    </w:p>
    <w:p w:rsidR="007556FF" w:rsidRPr="00C12FA4" w:rsidRDefault="007556FF" w:rsidP="003D6378">
      <w:pPr>
        <w:spacing w:line="240" w:lineRule="auto"/>
        <w:ind w:left="595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5798A">
        <w:rPr>
          <w:b/>
          <w:kern w:val="36"/>
          <w:sz w:val="24"/>
          <w:szCs w:val="24"/>
        </w:rPr>
        <w:t>23</w:t>
      </w:r>
      <w:r w:rsidRPr="00C12FA4">
        <w:rPr>
          <w:b/>
          <w:kern w:val="36"/>
          <w:sz w:val="24"/>
          <w:szCs w:val="24"/>
        </w:rPr>
        <w:t xml:space="preserve">» </w:t>
      </w:r>
      <w:r w:rsidR="0045798A">
        <w:rPr>
          <w:b/>
          <w:kern w:val="36"/>
          <w:sz w:val="24"/>
          <w:szCs w:val="24"/>
        </w:rPr>
        <w:t xml:space="preserve">декабря </w:t>
      </w:r>
      <w:r w:rsidRPr="00C12FA4">
        <w:rPr>
          <w:b/>
          <w:kern w:val="36"/>
          <w:sz w:val="24"/>
          <w:szCs w:val="24"/>
        </w:rPr>
        <w:t>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8F4439">
        <w:rPr>
          <w:b/>
          <w:sz w:val="24"/>
          <w:szCs w:val="24"/>
        </w:rPr>
        <w:t>Договор</w:t>
      </w:r>
      <w:r w:rsidR="00133604" w:rsidRPr="008F4439">
        <w:rPr>
          <w:b/>
          <w:sz w:val="24"/>
          <w:szCs w:val="24"/>
        </w:rPr>
        <w:t>а</w:t>
      </w:r>
      <w:proofErr w:type="gramEnd"/>
      <w:r w:rsidR="00366652" w:rsidRPr="008F4439">
        <w:rPr>
          <w:b/>
          <w:sz w:val="24"/>
          <w:szCs w:val="24"/>
        </w:rPr>
        <w:t xml:space="preserve"> </w:t>
      </w:r>
      <w:r w:rsidR="008F4439" w:rsidRPr="008F4439">
        <w:rPr>
          <w:b/>
          <w:sz w:val="24"/>
          <w:szCs w:val="24"/>
        </w:rPr>
        <w:t>на оказание услуг по мойке автотранспорта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33604" w:rsidRPr="00C12FA4" w:rsidRDefault="0013360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133604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3604">
        <w:rPr>
          <w:sz w:val="24"/>
          <w:szCs w:val="24"/>
        </w:rPr>
        <w:t>Смоленск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F443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– </w:t>
      </w:r>
      <w:r w:rsidR="007556FF" w:rsidRPr="008F4439">
        <w:rPr>
          <w:iCs/>
          <w:sz w:val="24"/>
          <w:szCs w:val="24"/>
        </w:rPr>
        <w:t>Заказчик или Организатор)</w:t>
      </w:r>
      <w:r w:rsidRPr="008F443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8F4439">
        <w:rPr>
          <w:iCs/>
          <w:sz w:val="24"/>
          <w:szCs w:val="24"/>
        </w:rPr>
        <w:t xml:space="preserve"> РФ, 127018, г. Москва, ул. 2-я Ямская, 4</w:t>
      </w:r>
      <w:r w:rsidR="00EC1043" w:rsidRPr="008F4439">
        <w:rPr>
          <w:iCs/>
          <w:sz w:val="24"/>
          <w:szCs w:val="24"/>
        </w:rPr>
        <w:t>, с</w:t>
      </w:r>
      <w:r w:rsidRPr="008F4439">
        <w:rPr>
          <w:iCs/>
          <w:sz w:val="24"/>
          <w:szCs w:val="24"/>
        </w:rPr>
        <w:t xml:space="preserve">екретарь Закупочной комиссии – </w:t>
      </w:r>
      <w:r w:rsidR="008F4439" w:rsidRPr="008F443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8F4439" w:rsidRPr="008F4439">
          <w:rPr>
            <w:rStyle w:val="a7"/>
            <w:iCs/>
            <w:sz w:val="24"/>
            <w:szCs w:val="24"/>
          </w:rPr>
          <w:t>Lebedev.AAL@mrsk-1.ru</w:t>
        </w:r>
      </w:hyperlink>
      <w:r w:rsidR="008F4439" w:rsidRPr="008F4439">
        <w:rPr>
          <w:iCs/>
          <w:sz w:val="24"/>
          <w:szCs w:val="24"/>
        </w:rPr>
        <w:t>, ответственное лицо –</w:t>
      </w:r>
      <w:r w:rsidR="008F4439" w:rsidRPr="008F4439">
        <w:rPr>
          <w:sz w:val="24"/>
          <w:szCs w:val="24"/>
        </w:rPr>
        <w:t xml:space="preserve"> </w:t>
      </w:r>
      <w:r w:rsidR="008F4439" w:rsidRPr="008F4439">
        <w:rPr>
          <w:iCs/>
          <w:sz w:val="24"/>
          <w:szCs w:val="24"/>
        </w:rPr>
        <w:t>Лебедев Александр Александрович</w:t>
      </w:r>
      <w:r w:rsidR="008F4439" w:rsidRPr="008F4439">
        <w:rPr>
          <w:sz w:val="24"/>
          <w:szCs w:val="24"/>
        </w:rPr>
        <w:t xml:space="preserve">, </w:t>
      </w:r>
      <w:r w:rsidR="008F4439" w:rsidRPr="008F4439">
        <w:rPr>
          <w:iCs/>
          <w:sz w:val="24"/>
          <w:szCs w:val="24"/>
        </w:rPr>
        <w:t xml:space="preserve">контактный телефон (4812) 42-95-08, адрес электронной почты: </w:t>
      </w:r>
      <w:hyperlink r:id="rId19" w:history="1">
        <w:proofErr w:type="gramStart"/>
        <w:r w:rsidR="008F4439" w:rsidRPr="008F4439">
          <w:rPr>
            <w:rStyle w:val="a7"/>
            <w:iCs/>
            <w:sz w:val="24"/>
            <w:szCs w:val="24"/>
          </w:rPr>
          <w:t>Lebedev.AAL@mrsk-1.ru</w:t>
        </w:r>
      </w:hyperlink>
      <w:r w:rsidR="008F4439" w:rsidRPr="008F4439">
        <w:rPr>
          <w:iCs/>
          <w:sz w:val="24"/>
          <w:szCs w:val="24"/>
        </w:rPr>
        <w:t>,</w:t>
      </w:r>
      <w:r w:rsidR="008F4439" w:rsidRPr="008F4439">
        <w:rPr>
          <w:sz w:val="24"/>
          <w:szCs w:val="24"/>
        </w:rPr>
        <w:t xml:space="preserve"> </w:t>
      </w:r>
      <w:r w:rsidR="004B5EB3" w:rsidRPr="008F4439">
        <w:rPr>
          <w:iCs/>
          <w:sz w:val="24"/>
          <w:szCs w:val="24"/>
        </w:rPr>
        <w:t>Извещени</w:t>
      </w:r>
      <w:r w:rsidRPr="008F4439">
        <w:rPr>
          <w:iCs/>
          <w:sz w:val="24"/>
          <w:szCs w:val="24"/>
        </w:rPr>
        <w:t>ем</w:t>
      </w:r>
      <w:r w:rsidRPr="008F4439">
        <w:rPr>
          <w:sz w:val="24"/>
          <w:szCs w:val="24"/>
        </w:rPr>
        <w:t xml:space="preserve"> о проведении открытого </w:t>
      </w:r>
      <w:r w:rsidRPr="008F4439">
        <w:rPr>
          <w:iCs/>
          <w:sz w:val="24"/>
          <w:szCs w:val="24"/>
        </w:rPr>
        <w:t>запроса предложений</w:t>
      </w:r>
      <w:r w:rsidRPr="008F4439">
        <w:rPr>
          <w:sz w:val="24"/>
          <w:szCs w:val="24"/>
        </w:rPr>
        <w:t xml:space="preserve">, </w:t>
      </w:r>
      <w:r w:rsidRPr="0045798A">
        <w:rPr>
          <w:sz w:val="24"/>
          <w:szCs w:val="24"/>
        </w:rPr>
        <w:t xml:space="preserve">опубликованным </w:t>
      </w:r>
      <w:r w:rsidRPr="0045798A">
        <w:rPr>
          <w:b/>
          <w:sz w:val="24"/>
          <w:szCs w:val="24"/>
        </w:rPr>
        <w:t>«</w:t>
      </w:r>
      <w:r w:rsidR="0045798A" w:rsidRPr="0045798A">
        <w:rPr>
          <w:b/>
          <w:sz w:val="24"/>
          <w:szCs w:val="24"/>
        </w:rPr>
        <w:t>27</w:t>
      </w:r>
      <w:r w:rsidRPr="0045798A">
        <w:rPr>
          <w:b/>
          <w:sz w:val="24"/>
          <w:szCs w:val="24"/>
        </w:rPr>
        <w:t xml:space="preserve">» </w:t>
      </w:r>
      <w:r w:rsidR="0045798A" w:rsidRPr="0045798A">
        <w:rPr>
          <w:b/>
          <w:sz w:val="24"/>
          <w:szCs w:val="24"/>
        </w:rPr>
        <w:t xml:space="preserve">декабря </w:t>
      </w:r>
      <w:r w:rsidRPr="0045798A">
        <w:rPr>
          <w:b/>
          <w:sz w:val="24"/>
          <w:szCs w:val="24"/>
        </w:rPr>
        <w:t>20</w:t>
      </w:r>
      <w:r w:rsidR="00C12FA4" w:rsidRPr="0045798A">
        <w:rPr>
          <w:b/>
          <w:sz w:val="24"/>
          <w:szCs w:val="24"/>
        </w:rPr>
        <w:t>1</w:t>
      </w:r>
      <w:r w:rsidR="00862664" w:rsidRPr="0045798A">
        <w:rPr>
          <w:b/>
          <w:sz w:val="24"/>
          <w:szCs w:val="24"/>
        </w:rPr>
        <w:t>6</w:t>
      </w:r>
      <w:r w:rsidRPr="0045798A">
        <w:rPr>
          <w:b/>
          <w:sz w:val="24"/>
          <w:szCs w:val="24"/>
        </w:rPr>
        <w:t xml:space="preserve"> г.</w:t>
      </w:r>
      <w:r w:rsidRPr="0045798A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45798A">
          <w:rPr>
            <w:rStyle w:val="a7"/>
            <w:sz w:val="24"/>
            <w:szCs w:val="24"/>
          </w:rPr>
          <w:t>www.zakupki.</w:t>
        </w:r>
        <w:r w:rsidR="00345CCA" w:rsidRPr="0045798A">
          <w:rPr>
            <w:rStyle w:val="a7"/>
            <w:sz w:val="24"/>
            <w:szCs w:val="24"/>
            <w:lang w:val="en-US"/>
          </w:rPr>
          <w:t>gov</w:t>
        </w:r>
        <w:r w:rsidR="00345CCA" w:rsidRPr="0045798A">
          <w:rPr>
            <w:rStyle w:val="a7"/>
            <w:sz w:val="24"/>
            <w:szCs w:val="24"/>
          </w:rPr>
          <w:t>.ru</w:t>
        </w:r>
      </w:hyperlink>
      <w:r w:rsidRPr="0045798A">
        <w:rPr>
          <w:sz w:val="24"/>
          <w:szCs w:val="24"/>
        </w:rPr>
        <w:t>),</w:t>
      </w:r>
      <w:r w:rsidR="009D7F01" w:rsidRPr="0045798A">
        <w:rPr>
          <w:iCs/>
          <w:sz w:val="24"/>
          <w:szCs w:val="24"/>
        </w:rPr>
        <w:t xml:space="preserve"> </w:t>
      </w:r>
      <w:r w:rsidR="009D7F01" w:rsidRPr="0045798A">
        <w:rPr>
          <w:sz w:val="24"/>
          <w:szCs w:val="24"/>
        </w:rPr>
        <w:t xml:space="preserve">на сайте </w:t>
      </w:r>
      <w:r w:rsidR="007556FF" w:rsidRPr="0045798A">
        <w:rPr>
          <w:iCs/>
          <w:sz w:val="24"/>
          <w:szCs w:val="24"/>
        </w:rPr>
        <w:t>ПАО «МРСК Центра»</w:t>
      </w:r>
      <w:r w:rsidR="009D7F01" w:rsidRPr="0045798A">
        <w:rPr>
          <w:sz w:val="24"/>
          <w:szCs w:val="24"/>
        </w:rPr>
        <w:t xml:space="preserve"> (</w:t>
      </w:r>
      <w:hyperlink r:id="rId21" w:history="1">
        <w:r w:rsidR="007556FF" w:rsidRPr="0045798A">
          <w:rPr>
            <w:rStyle w:val="a7"/>
            <w:sz w:val="24"/>
            <w:szCs w:val="24"/>
          </w:rPr>
          <w:t>www.mrsk-1.ru</w:t>
        </w:r>
      </w:hyperlink>
      <w:r w:rsidR="00862664" w:rsidRPr="008F4439">
        <w:rPr>
          <w:sz w:val="24"/>
          <w:szCs w:val="24"/>
        </w:rPr>
        <w:t>)</w:t>
      </w:r>
      <w:r w:rsidR="00702B2C" w:rsidRPr="008F4439">
        <w:rPr>
          <w:sz w:val="24"/>
          <w:szCs w:val="24"/>
        </w:rPr>
        <w:t xml:space="preserve">, на сайте ЭТП, указанном в п. </w:t>
      </w:r>
      <w:r w:rsidR="00FB1A61" w:rsidRPr="008F4439">
        <w:rPr>
          <w:sz w:val="24"/>
          <w:szCs w:val="24"/>
        </w:rPr>
        <w:fldChar w:fldCharType="begin"/>
      </w:r>
      <w:r w:rsidR="00FB1A61" w:rsidRPr="008F4439">
        <w:rPr>
          <w:sz w:val="24"/>
          <w:szCs w:val="24"/>
        </w:rPr>
        <w:instrText xml:space="preserve"> REF _Ref440269836 \r \h  \* MERGEFORMAT </w:instrText>
      </w:r>
      <w:r w:rsidR="00FB1A61" w:rsidRPr="008F4439">
        <w:rPr>
          <w:sz w:val="24"/>
          <w:szCs w:val="24"/>
        </w:rPr>
      </w:r>
      <w:r w:rsidR="00FB1A61" w:rsidRPr="008F4439">
        <w:rPr>
          <w:sz w:val="24"/>
          <w:szCs w:val="24"/>
        </w:rPr>
        <w:fldChar w:fldCharType="separate"/>
      </w:r>
      <w:r w:rsidR="00DD092B" w:rsidRPr="008F4439">
        <w:rPr>
          <w:sz w:val="24"/>
          <w:szCs w:val="24"/>
        </w:rPr>
        <w:t>1.1.2</w:t>
      </w:r>
      <w:r w:rsidR="00FB1A61" w:rsidRPr="008F4439">
        <w:rPr>
          <w:sz w:val="24"/>
          <w:szCs w:val="24"/>
        </w:rPr>
        <w:fldChar w:fldCharType="end"/>
      </w:r>
      <w:r w:rsidR="00702B2C" w:rsidRPr="008F4439">
        <w:rPr>
          <w:sz w:val="24"/>
          <w:szCs w:val="24"/>
        </w:rPr>
        <w:t xml:space="preserve"> настоящей Документации,</w:t>
      </w:r>
      <w:r w:rsidR="009A7733" w:rsidRPr="008F4439">
        <w:rPr>
          <w:iCs/>
          <w:sz w:val="24"/>
          <w:szCs w:val="24"/>
        </w:rPr>
        <w:t xml:space="preserve"> </w:t>
      </w:r>
      <w:r w:rsidRPr="008F4439">
        <w:rPr>
          <w:iCs/>
          <w:sz w:val="24"/>
          <w:szCs w:val="24"/>
        </w:rPr>
        <w:t>приг</w:t>
      </w:r>
      <w:r w:rsidRPr="008F4439">
        <w:rPr>
          <w:sz w:val="24"/>
          <w:szCs w:val="24"/>
        </w:rPr>
        <w:t xml:space="preserve">ласило юридических </w:t>
      </w:r>
      <w:r w:rsidRPr="003D77C4">
        <w:rPr>
          <w:sz w:val="24"/>
          <w:szCs w:val="24"/>
        </w:rPr>
        <w:t>лиц</w:t>
      </w:r>
      <w:r w:rsidR="005B75A6" w:rsidRPr="003D77C4">
        <w:rPr>
          <w:sz w:val="24"/>
          <w:szCs w:val="24"/>
        </w:rPr>
        <w:t xml:space="preserve"> и физических лиц (в т.</w:t>
      </w:r>
      <w:r w:rsidR="003129D4" w:rsidRPr="003D77C4">
        <w:rPr>
          <w:sz w:val="24"/>
          <w:szCs w:val="24"/>
        </w:rPr>
        <w:t xml:space="preserve"> </w:t>
      </w:r>
      <w:r w:rsidR="005B75A6" w:rsidRPr="003D77C4">
        <w:rPr>
          <w:sz w:val="24"/>
          <w:szCs w:val="24"/>
        </w:rPr>
        <w:t>ч. индивидуальных предпринимателей)</w:t>
      </w:r>
      <w:r w:rsidR="009D40BC" w:rsidRPr="003D77C4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</w:t>
      </w:r>
      <w:proofErr w:type="gramEnd"/>
      <w:r w:rsidR="009D40BC" w:rsidRPr="003D77C4">
        <w:rPr>
          <w:sz w:val="24"/>
          <w:szCs w:val="24"/>
        </w:rPr>
        <w:t xml:space="preserve"> </w:t>
      </w:r>
      <w:proofErr w:type="gramStart"/>
      <w:r w:rsidR="009D40BC" w:rsidRPr="003D77C4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3D77C4">
        <w:rPr>
          <w:sz w:val="24"/>
          <w:szCs w:val="24"/>
        </w:rPr>
        <w:t xml:space="preserve"> (далее - Участники)</w:t>
      </w:r>
      <w:r w:rsidR="009D40BC" w:rsidRPr="003D77C4">
        <w:rPr>
          <w:sz w:val="24"/>
          <w:szCs w:val="24"/>
        </w:rPr>
        <w:t>,</w:t>
      </w:r>
      <w:r w:rsidR="009D7F01" w:rsidRPr="003D77C4">
        <w:rPr>
          <w:sz w:val="24"/>
          <w:szCs w:val="24"/>
        </w:rPr>
        <w:t xml:space="preserve"> </w:t>
      </w:r>
      <w:r w:rsidR="004B5EB3" w:rsidRPr="003D77C4">
        <w:rPr>
          <w:sz w:val="24"/>
          <w:szCs w:val="24"/>
        </w:rPr>
        <w:t>к участию в процедуре О</w:t>
      </w:r>
      <w:r w:rsidRPr="003D77C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D77C4">
        <w:rPr>
          <w:sz w:val="24"/>
          <w:szCs w:val="24"/>
        </w:rPr>
        <w:t>на право</w:t>
      </w:r>
      <w:r w:rsidR="004B5EB3" w:rsidRPr="00862664">
        <w:rPr>
          <w:sz w:val="24"/>
          <w:szCs w:val="24"/>
        </w:rPr>
        <w:t xml:space="preserve"> заключения </w:t>
      </w:r>
      <w:r w:rsidR="00366652" w:rsidRPr="008F4439">
        <w:rPr>
          <w:sz w:val="24"/>
          <w:szCs w:val="24"/>
        </w:rPr>
        <w:t>Договор</w:t>
      </w:r>
      <w:r w:rsidR="00B21214">
        <w:rPr>
          <w:sz w:val="24"/>
          <w:szCs w:val="24"/>
        </w:rPr>
        <w:t>а</w:t>
      </w:r>
      <w:r w:rsidR="00366652" w:rsidRPr="008F4439">
        <w:rPr>
          <w:sz w:val="24"/>
          <w:szCs w:val="24"/>
        </w:rPr>
        <w:t xml:space="preserve"> </w:t>
      </w:r>
      <w:r w:rsidR="008F4439" w:rsidRPr="008F4439">
        <w:rPr>
          <w:sz w:val="24"/>
          <w:szCs w:val="24"/>
        </w:rPr>
        <w:t xml:space="preserve">на оказание услуг по мойке автотранспорта </w:t>
      </w:r>
      <w:r w:rsidR="00366652" w:rsidRPr="008F4439">
        <w:rPr>
          <w:sz w:val="24"/>
          <w:szCs w:val="24"/>
        </w:rPr>
        <w:t>для нужд ПАО «МРСК Центра»</w:t>
      </w:r>
      <w:r w:rsidR="00702B2C" w:rsidRPr="00366652">
        <w:rPr>
          <w:sz w:val="24"/>
          <w:szCs w:val="24"/>
        </w:rPr>
        <w:t xml:space="preserve"> </w:t>
      </w:r>
      <w:r w:rsidR="00862664" w:rsidRPr="008F4439">
        <w:rPr>
          <w:sz w:val="24"/>
          <w:szCs w:val="24"/>
        </w:rPr>
        <w:t>(филиала «Смоленскэнерго», расположенного по адресу</w:t>
      </w:r>
      <w:proofErr w:type="gramEnd"/>
      <w:r w:rsidR="00862664" w:rsidRPr="008F4439">
        <w:rPr>
          <w:sz w:val="24"/>
          <w:szCs w:val="24"/>
        </w:rPr>
        <w:t xml:space="preserve">: </w:t>
      </w:r>
      <w:proofErr w:type="gramStart"/>
      <w:r w:rsidR="00862664" w:rsidRPr="008F4439">
        <w:rPr>
          <w:sz w:val="24"/>
          <w:szCs w:val="24"/>
        </w:rPr>
        <w:t xml:space="preserve">РФ, 214019, г. Смоленск, ул. </w:t>
      </w:r>
      <w:proofErr w:type="spellStart"/>
      <w:r w:rsidR="00862664" w:rsidRPr="008F4439">
        <w:rPr>
          <w:sz w:val="24"/>
          <w:szCs w:val="24"/>
        </w:rPr>
        <w:t>Тенишевой</w:t>
      </w:r>
      <w:proofErr w:type="spellEnd"/>
      <w:r w:rsidR="00862664" w:rsidRPr="008F4439">
        <w:rPr>
          <w:sz w:val="24"/>
          <w:szCs w:val="24"/>
        </w:rPr>
        <w:t>, д. 33)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8F443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F4439">
        <w:rPr>
          <w:sz w:val="24"/>
          <w:szCs w:val="24"/>
        </w:rPr>
        <w:t xml:space="preserve">Настоящий </w:t>
      </w:r>
      <w:r w:rsidR="004B5EB3" w:rsidRPr="008F4439">
        <w:rPr>
          <w:sz w:val="24"/>
          <w:szCs w:val="24"/>
        </w:rPr>
        <w:t>З</w:t>
      </w:r>
      <w:r w:rsidRPr="008F443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F4439">
        <w:rPr>
          <w:sz w:val="24"/>
          <w:szCs w:val="24"/>
        </w:rPr>
        <w:t>электронной торговой площадк</w:t>
      </w:r>
      <w:r w:rsidR="00414AB1" w:rsidRPr="008F4439">
        <w:rPr>
          <w:sz w:val="24"/>
          <w:szCs w:val="24"/>
        </w:rPr>
        <w:t>и</w:t>
      </w:r>
      <w:r w:rsidR="00702B2C" w:rsidRPr="008F4439">
        <w:rPr>
          <w:sz w:val="24"/>
          <w:szCs w:val="24"/>
        </w:rPr>
        <w:t xml:space="preserve"> </w:t>
      </w:r>
      <w:r w:rsidR="000D70B6" w:rsidRPr="008F4439">
        <w:rPr>
          <w:sz w:val="24"/>
          <w:szCs w:val="24"/>
        </w:rPr>
        <w:t>П</w:t>
      </w:r>
      <w:r w:rsidR="00702B2C" w:rsidRPr="008F4439">
        <w:rPr>
          <w:sz w:val="24"/>
          <w:szCs w:val="24"/>
        </w:rPr>
        <w:t xml:space="preserve">АО «Россети» </w:t>
      </w:r>
      <w:hyperlink r:id="rId22" w:history="1">
        <w:r w:rsidR="00862664" w:rsidRPr="008F4439">
          <w:rPr>
            <w:rStyle w:val="a7"/>
            <w:sz w:val="24"/>
            <w:szCs w:val="24"/>
          </w:rPr>
          <w:t>etp.rosseti.ru</w:t>
        </w:r>
      </w:hyperlink>
      <w:r w:rsidR="00862664" w:rsidRPr="008F4439">
        <w:rPr>
          <w:sz w:val="24"/>
          <w:szCs w:val="24"/>
        </w:rPr>
        <w:t xml:space="preserve"> </w:t>
      </w:r>
      <w:r w:rsidR="00702B2C" w:rsidRPr="008F4439">
        <w:rPr>
          <w:sz w:val="24"/>
          <w:szCs w:val="24"/>
        </w:rPr>
        <w:t>(далее — ЭТП)</w:t>
      </w:r>
      <w:r w:rsidR="005B75A6" w:rsidRPr="008F4439">
        <w:rPr>
          <w:sz w:val="24"/>
          <w:szCs w:val="24"/>
        </w:rPr>
        <w:t>.</w:t>
      </w:r>
      <w:bookmarkEnd w:id="14"/>
    </w:p>
    <w:p w:rsidR="00717F60" w:rsidRPr="008F443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F4439">
        <w:rPr>
          <w:sz w:val="24"/>
          <w:szCs w:val="24"/>
        </w:rPr>
        <w:t>Заказчик</w:t>
      </w:r>
      <w:r w:rsidR="00702B2C" w:rsidRPr="008F4439">
        <w:rPr>
          <w:sz w:val="24"/>
          <w:szCs w:val="24"/>
        </w:rPr>
        <w:t xml:space="preserve">: </w:t>
      </w:r>
      <w:r w:rsidRPr="008F4439">
        <w:rPr>
          <w:sz w:val="24"/>
          <w:szCs w:val="24"/>
        </w:rPr>
        <w:t xml:space="preserve"> </w:t>
      </w:r>
      <w:r w:rsidR="00702B2C" w:rsidRPr="008F4439">
        <w:rPr>
          <w:iCs/>
          <w:sz w:val="24"/>
          <w:szCs w:val="24"/>
        </w:rPr>
        <w:t>ПАО «МРСК Центра».</w:t>
      </w:r>
      <w:bookmarkEnd w:id="15"/>
    </w:p>
    <w:p w:rsidR="008C4223" w:rsidRPr="008F443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F4439">
        <w:rPr>
          <w:sz w:val="24"/>
          <w:szCs w:val="24"/>
        </w:rPr>
        <w:t>Предмет З</w:t>
      </w:r>
      <w:r w:rsidR="00717F60" w:rsidRPr="008F4439">
        <w:rPr>
          <w:sz w:val="24"/>
          <w:szCs w:val="24"/>
        </w:rPr>
        <w:t>апроса предложений</w:t>
      </w:r>
      <w:r w:rsidR="00702B2C" w:rsidRPr="008F4439">
        <w:rPr>
          <w:sz w:val="24"/>
          <w:szCs w:val="24"/>
        </w:rPr>
        <w:t>:</w:t>
      </w:r>
      <w:bookmarkEnd w:id="16"/>
    </w:p>
    <w:p w:rsidR="00A40714" w:rsidRPr="008F443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F4439">
        <w:rPr>
          <w:b/>
          <w:sz w:val="24"/>
          <w:szCs w:val="24"/>
          <w:u w:val="single"/>
        </w:rPr>
        <w:t>Лот №1:</w:t>
      </w:r>
      <w:r w:rsidR="00717F60" w:rsidRPr="008F4439">
        <w:rPr>
          <w:sz w:val="24"/>
          <w:szCs w:val="24"/>
        </w:rPr>
        <w:t xml:space="preserve"> право заключения </w:t>
      </w:r>
      <w:r w:rsidR="00123C70" w:rsidRPr="008F4439">
        <w:rPr>
          <w:sz w:val="24"/>
          <w:szCs w:val="24"/>
        </w:rPr>
        <w:t>Договор</w:t>
      </w:r>
      <w:r w:rsidR="00133604" w:rsidRPr="008F4439">
        <w:rPr>
          <w:sz w:val="24"/>
          <w:szCs w:val="24"/>
        </w:rPr>
        <w:t>а</w:t>
      </w:r>
      <w:r w:rsidR="00A40714" w:rsidRPr="008F4439">
        <w:rPr>
          <w:sz w:val="24"/>
          <w:szCs w:val="24"/>
        </w:rPr>
        <w:t xml:space="preserve"> </w:t>
      </w:r>
      <w:bookmarkEnd w:id="17"/>
      <w:r w:rsidR="008F4439" w:rsidRPr="008F4439">
        <w:rPr>
          <w:sz w:val="24"/>
          <w:szCs w:val="24"/>
        </w:rPr>
        <w:t>на оказание услуг по мойке автотранспорта для нужд ПАО «МРСК Центра» (филиала «Смоленскэнерго»)</w:t>
      </w:r>
      <w:r w:rsidR="00702B2C" w:rsidRPr="008F443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F4439">
        <w:rPr>
          <w:sz w:val="24"/>
          <w:szCs w:val="24"/>
        </w:rPr>
        <w:t xml:space="preserve">Количество лотов: </w:t>
      </w:r>
      <w:r w:rsidRPr="008F4439">
        <w:rPr>
          <w:b/>
          <w:sz w:val="24"/>
          <w:szCs w:val="24"/>
        </w:rPr>
        <w:t>1 (один)</w:t>
      </w:r>
      <w:r w:rsidRPr="008F443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CC79DC" w:rsidRPr="00CC79DC" w:rsidRDefault="008D2928" w:rsidP="00CC79D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color w:val="000000"/>
          <w:sz w:val="24"/>
          <w:szCs w:val="24"/>
        </w:rPr>
      </w:pPr>
      <w:bookmarkStart w:id="19" w:name="_Ref440270637"/>
      <w:r w:rsidRPr="00CC79DC">
        <w:rPr>
          <w:b/>
          <w:sz w:val="24"/>
          <w:szCs w:val="24"/>
        </w:rPr>
        <w:t>Сроки</w:t>
      </w:r>
      <w:r w:rsidR="00717F60" w:rsidRPr="00CC79DC">
        <w:rPr>
          <w:b/>
          <w:sz w:val="24"/>
          <w:szCs w:val="24"/>
        </w:rPr>
        <w:t xml:space="preserve"> </w:t>
      </w:r>
      <w:r w:rsidR="00366652" w:rsidRPr="00CC79DC">
        <w:rPr>
          <w:b/>
          <w:sz w:val="24"/>
          <w:szCs w:val="24"/>
        </w:rPr>
        <w:t>оказания услуг</w:t>
      </w:r>
      <w:r w:rsidR="00717F60" w:rsidRPr="00CC79DC">
        <w:rPr>
          <w:b/>
          <w:sz w:val="24"/>
          <w:szCs w:val="24"/>
        </w:rPr>
        <w:t>:</w:t>
      </w:r>
      <w:r w:rsidR="00717F60" w:rsidRPr="00CC79DC">
        <w:rPr>
          <w:sz w:val="24"/>
          <w:szCs w:val="24"/>
        </w:rPr>
        <w:t xml:space="preserve"> </w:t>
      </w:r>
      <w:r w:rsidR="000F1AE7" w:rsidRPr="00CC79DC">
        <w:rPr>
          <w:sz w:val="24"/>
          <w:szCs w:val="24"/>
        </w:rPr>
        <w:t>с момента заключения договора по 31.12.2017 года (ежемесячно)</w:t>
      </w:r>
      <w:r w:rsidR="00717F60" w:rsidRPr="00CC79DC">
        <w:rPr>
          <w:sz w:val="24"/>
          <w:szCs w:val="24"/>
        </w:rPr>
        <w:t>.</w:t>
      </w:r>
      <w:bookmarkEnd w:id="19"/>
      <w:r w:rsidR="00CC79DC" w:rsidRPr="00CC79DC">
        <w:rPr>
          <w:color w:val="000000"/>
          <w:sz w:val="24"/>
          <w:szCs w:val="24"/>
        </w:rPr>
        <w:t xml:space="preserve"> Не более 1 (одного) часа с момента передачи автомобиля Исполнителю, время ожидания автомобилем процесса с момента прибытия на мойку и до начала оказания услуг не более 20 минут.</w:t>
      </w:r>
    </w:p>
    <w:p w:rsidR="008D2928" w:rsidRPr="00CC79D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C79DC">
        <w:rPr>
          <w:b/>
          <w:sz w:val="24"/>
          <w:szCs w:val="24"/>
        </w:rPr>
        <w:t>Оказание услуг Участником будет осуществляться</w:t>
      </w:r>
      <w:r w:rsidRPr="00CC79DC">
        <w:rPr>
          <w:sz w:val="24"/>
          <w:szCs w:val="24"/>
        </w:rPr>
        <w:t xml:space="preserve"> </w:t>
      </w:r>
      <w:r w:rsidR="000F1AE7" w:rsidRPr="00CC79DC">
        <w:rPr>
          <w:sz w:val="24"/>
          <w:szCs w:val="24"/>
        </w:rPr>
        <w:t>на своих площадях и оборудовании с использованием своих материалов.</w:t>
      </w:r>
      <w:bookmarkEnd w:id="20"/>
    </w:p>
    <w:p w:rsidR="00717F60" w:rsidRPr="003D77C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</w:t>
      </w:r>
      <w:r w:rsidRPr="003D77C4">
        <w:rPr>
          <w:iCs/>
          <w:sz w:val="24"/>
          <w:szCs w:val="24"/>
        </w:rPr>
        <w:t xml:space="preserve">порядок оплаты: </w:t>
      </w:r>
      <w:r w:rsidR="00366652" w:rsidRPr="003D77C4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D40BC" w:rsidRPr="003D77C4">
        <w:rPr>
          <w:iCs/>
          <w:sz w:val="24"/>
          <w:szCs w:val="24"/>
        </w:rPr>
        <w:t xml:space="preserve">календарных дней </w:t>
      </w:r>
      <w:r w:rsidR="00366652" w:rsidRPr="003D77C4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3D77C4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5"/>
    </w:p>
    <w:p w:rsidR="00717F60" w:rsidRPr="008F443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sz w:val="24"/>
          <w:szCs w:val="24"/>
        </w:rPr>
      </w:pPr>
      <w:r w:rsidRPr="008F4439">
        <w:rPr>
          <w:b/>
          <w:bCs w:val="0"/>
          <w:sz w:val="24"/>
          <w:szCs w:val="24"/>
          <w:u w:val="single"/>
        </w:rPr>
        <w:t>По Лоту №1:</w:t>
      </w:r>
      <w:r w:rsidR="00717F60" w:rsidRPr="008F4439">
        <w:rPr>
          <w:bCs w:val="0"/>
          <w:sz w:val="24"/>
          <w:szCs w:val="24"/>
        </w:rPr>
        <w:t xml:space="preserve"> </w:t>
      </w:r>
      <w:r w:rsidR="008F4439" w:rsidRPr="008F4439">
        <w:rPr>
          <w:b/>
          <w:sz w:val="24"/>
          <w:szCs w:val="24"/>
        </w:rPr>
        <w:t>656 000,00</w:t>
      </w:r>
      <w:r w:rsidR="008F4439" w:rsidRPr="008F4439">
        <w:rPr>
          <w:sz w:val="24"/>
          <w:szCs w:val="24"/>
        </w:rPr>
        <w:t xml:space="preserve"> </w:t>
      </w:r>
      <w:r w:rsidR="00155DAF" w:rsidRPr="008F4439">
        <w:rPr>
          <w:sz w:val="24"/>
          <w:szCs w:val="24"/>
        </w:rPr>
        <w:t>(</w:t>
      </w:r>
      <w:r w:rsidR="008F4439" w:rsidRPr="008F4439">
        <w:rPr>
          <w:sz w:val="24"/>
          <w:szCs w:val="24"/>
        </w:rPr>
        <w:t xml:space="preserve">Шестьсот пятьдесят шесть </w:t>
      </w:r>
      <w:r w:rsidR="00155DAF" w:rsidRPr="008F4439">
        <w:rPr>
          <w:sz w:val="24"/>
          <w:szCs w:val="24"/>
        </w:rPr>
        <w:t>тысяч) рубл</w:t>
      </w:r>
      <w:r w:rsidR="008F4439" w:rsidRPr="008F4439">
        <w:rPr>
          <w:sz w:val="24"/>
          <w:szCs w:val="24"/>
        </w:rPr>
        <w:t>ей</w:t>
      </w:r>
      <w:r w:rsidR="00155DAF" w:rsidRPr="008F4439">
        <w:rPr>
          <w:sz w:val="24"/>
          <w:szCs w:val="24"/>
        </w:rPr>
        <w:t xml:space="preserve"> 00 копеек РФ, без учета НДС; НДС составляет </w:t>
      </w:r>
      <w:r w:rsidR="008F4439" w:rsidRPr="008F4439">
        <w:rPr>
          <w:b/>
          <w:sz w:val="24"/>
          <w:szCs w:val="24"/>
        </w:rPr>
        <w:t>118 080,00</w:t>
      </w:r>
      <w:r w:rsidR="008F4439" w:rsidRPr="008F4439">
        <w:rPr>
          <w:sz w:val="24"/>
          <w:szCs w:val="24"/>
        </w:rPr>
        <w:t xml:space="preserve"> </w:t>
      </w:r>
      <w:r w:rsidR="00155DAF" w:rsidRPr="008F4439">
        <w:rPr>
          <w:sz w:val="24"/>
          <w:szCs w:val="24"/>
        </w:rPr>
        <w:t>(</w:t>
      </w:r>
      <w:r w:rsidR="008F4439" w:rsidRPr="008F4439">
        <w:rPr>
          <w:sz w:val="24"/>
          <w:szCs w:val="24"/>
        </w:rPr>
        <w:t xml:space="preserve">Сто восемнадцать </w:t>
      </w:r>
      <w:r w:rsidR="00155DAF" w:rsidRPr="008F4439">
        <w:rPr>
          <w:sz w:val="24"/>
          <w:szCs w:val="24"/>
        </w:rPr>
        <w:t xml:space="preserve">тысяч </w:t>
      </w:r>
      <w:r w:rsidR="008F4439" w:rsidRPr="008F4439">
        <w:rPr>
          <w:sz w:val="24"/>
          <w:szCs w:val="24"/>
        </w:rPr>
        <w:t>восемьдесят</w:t>
      </w:r>
      <w:r w:rsidR="00155DAF" w:rsidRPr="008F4439">
        <w:rPr>
          <w:sz w:val="24"/>
          <w:szCs w:val="24"/>
        </w:rPr>
        <w:t xml:space="preserve">) рублей </w:t>
      </w:r>
      <w:r w:rsidR="008F4439" w:rsidRPr="008F4439">
        <w:rPr>
          <w:sz w:val="24"/>
          <w:szCs w:val="24"/>
        </w:rPr>
        <w:t xml:space="preserve">00 </w:t>
      </w:r>
      <w:r w:rsidR="00155DAF" w:rsidRPr="008F4439">
        <w:rPr>
          <w:sz w:val="24"/>
          <w:szCs w:val="24"/>
        </w:rPr>
        <w:t xml:space="preserve">копеек РФ; </w:t>
      </w:r>
      <w:r w:rsidR="008F4439" w:rsidRPr="008F4439">
        <w:rPr>
          <w:b/>
          <w:sz w:val="24"/>
          <w:szCs w:val="24"/>
        </w:rPr>
        <w:t>774 080,00</w:t>
      </w:r>
      <w:r w:rsidR="008F4439" w:rsidRPr="008F4439">
        <w:rPr>
          <w:sz w:val="24"/>
          <w:szCs w:val="24"/>
        </w:rPr>
        <w:t xml:space="preserve"> </w:t>
      </w:r>
      <w:r w:rsidR="00155DAF" w:rsidRPr="008F4439">
        <w:rPr>
          <w:sz w:val="24"/>
          <w:szCs w:val="24"/>
        </w:rPr>
        <w:t>(</w:t>
      </w:r>
      <w:r w:rsidR="008F4439" w:rsidRPr="008F4439">
        <w:rPr>
          <w:sz w:val="24"/>
          <w:szCs w:val="24"/>
        </w:rPr>
        <w:t xml:space="preserve">Семьсот семьдесят четыре </w:t>
      </w:r>
      <w:r w:rsidR="00155DAF" w:rsidRPr="008F4439">
        <w:rPr>
          <w:sz w:val="24"/>
          <w:szCs w:val="24"/>
        </w:rPr>
        <w:t>тысяч</w:t>
      </w:r>
      <w:r w:rsidR="008F4439" w:rsidRPr="008F4439">
        <w:rPr>
          <w:sz w:val="24"/>
          <w:szCs w:val="24"/>
        </w:rPr>
        <w:t>и</w:t>
      </w:r>
      <w:r w:rsidR="00155DAF" w:rsidRPr="008F4439">
        <w:rPr>
          <w:sz w:val="24"/>
          <w:szCs w:val="24"/>
        </w:rPr>
        <w:t xml:space="preserve"> </w:t>
      </w:r>
      <w:r w:rsidR="008F4439" w:rsidRPr="008F4439">
        <w:rPr>
          <w:sz w:val="24"/>
          <w:szCs w:val="24"/>
        </w:rPr>
        <w:t>восемьдесят) рублей 00</w:t>
      </w:r>
      <w:r w:rsidR="00155DAF" w:rsidRPr="008F4439">
        <w:rPr>
          <w:sz w:val="24"/>
          <w:szCs w:val="24"/>
        </w:rPr>
        <w:t xml:space="preserve"> копеек РФ, с учетом НДС</w:t>
      </w:r>
      <w:r w:rsidR="00133604" w:rsidRPr="008F443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8F443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>за единицу продукции</w:t>
      </w:r>
      <w:r w:rsidR="00491992" w:rsidRPr="00491992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 xml:space="preserve">без </w:t>
      </w:r>
      <w:r w:rsidRPr="008F4439">
        <w:rPr>
          <w:bCs w:val="0"/>
          <w:sz w:val="24"/>
          <w:szCs w:val="24"/>
        </w:rPr>
        <w:t>учета НДС.</w:t>
      </w:r>
    </w:p>
    <w:p w:rsidR="00BC1324" w:rsidRPr="008F443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F443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8F4439">
        <w:fldChar w:fldCharType="begin"/>
      </w:r>
      <w:r w:rsidR="00FB1A61" w:rsidRPr="008F4439">
        <w:instrText xml:space="preserve"> REF _Ref465670219 \r \h  \* MERGEFORMAT </w:instrText>
      </w:r>
      <w:r w:rsidR="00FB1A61" w:rsidRPr="008F4439">
        <w:fldChar w:fldCharType="separate"/>
      </w:r>
      <w:r w:rsidR="00DD092B" w:rsidRPr="008F4439">
        <w:rPr>
          <w:bCs w:val="0"/>
          <w:sz w:val="24"/>
          <w:szCs w:val="24"/>
        </w:rPr>
        <w:t>3.10</w:t>
      </w:r>
      <w:r w:rsidR="00FB1A61" w:rsidRPr="008F4439">
        <w:fldChar w:fldCharType="end"/>
      </w:r>
      <w:r w:rsidRPr="008F443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3D77C4">
        <w:rPr>
          <w:bCs w:val="0"/>
          <w:sz w:val="24"/>
          <w:szCs w:val="24"/>
        </w:rPr>
        <w:t xml:space="preserve">юридическое, </w:t>
      </w:r>
      <w:r w:rsidRPr="003D77C4">
        <w:rPr>
          <w:bCs w:val="0"/>
          <w:color w:val="000000"/>
          <w:sz w:val="24"/>
          <w:szCs w:val="24"/>
        </w:rPr>
        <w:t>физическое</w:t>
      </w:r>
      <w:r w:rsidRPr="003D77C4">
        <w:rPr>
          <w:bCs w:val="0"/>
          <w:sz w:val="24"/>
          <w:szCs w:val="24"/>
        </w:rPr>
        <w:t xml:space="preserve"> лицо </w:t>
      </w:r>
      <w:r w:rsidR="00E71628" w:rsidRPr="003D77C4">
        <w:rPr>
          <w:bCs w:val="0"/>
          <w:sz w:val="24"/>
          <w:szCs w:val="24"/>
        </w:rPr>
        <w:t>(в т.</w:t>
      </w:r>
      <w:r w:rsidR="003129D4" w:rsidRPr="003D77C4">
        <w:rPr>
          <w:bCs w:val="0"/>
          <w:sz w:val="24"/>
          <w:szCs w:val="24"/>
        </w:rPr>
        <w:t xml:space="preserve"> </w:t>
      </w:r>
      <w:r w:rsidR="00E71628" w:rsidRPr="003D77C4">
        <w:rPr>
          <w:bCs w:val="0"/>
          <w:sz w:val="24"/>
          <w:szCs w:val="24"/>
        </w:rPr>
        <w:t xml:space="preserve">ч. </w:t>
      </w:r>
      <w:r w:rsidRPr="003D77C4">
        <w:rPr>
          <w:bCs w:val="0"/>
          <w:sz w:val="24"/>
          <w:szCs w:val="24"/>
        </w:rPr>
        <w:t>индивидуальный предприниматель</w:t>
      </w:r>
      <w:r w:rsidR="00E71628" w:rsidRPr="003D77C4">
        <w:rPr>
          <w:bCs w:val="0"/>
          <w:sz w:val="24"/>
          <w:szCs w:val="24"/>
        </w:rPr>
        <w:t>)</w:t>
      </w:r>
      <w:r w:rsidR="009D40BC" w:rsidRPr="003D77C4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3D77C4">
        <w:rPr>
          <w:bCs w:val="0"/>
          <w:sz w:val="24"/>
          <w:szCs w:val="24"/>
        </w:rPr>
        <w:t xml:space="preserve">. </w:t>
      </w:r>
      <w:proofErr w:type="gramStart"/>
      <w:r w:rsidR="00362EA4" w:rsidRPr="003D77C4">
        <w:rPr>
          <w:bCs w:val="0"/>
          <w:sz w:val="24"/>
          <w:szCs w:val="24"/>
        </w:rPr>
        <w:t>Дополни</w:t>
      </w:r>
      <w:r w:rsidR="00362EA4" w:rsidRPr="00AE1D21">
        <w:rPr>
          <w:bCs w:val="0"/>
          <w:sz w:val="24"/>
          <w:szCs w:val="24"/>
        </w:rPr>
        <w:t xml:space="preserve">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lastRenderedPageBreak/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3D77C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</w:t>
      </w:r>
      <w:r w:rsidRPr="003D77C4">
        <w:rPr>
          <w:sz w:val="24"/>
          <w:szCs w:val="24"/>
        </w:rPr>
        <w:t xml:space="preserve">документов необходимо для оказания услуг, указанных в п. </w:t>
      </w:r>
      <w:r w:rsidR="00FB1A61" w:rsidRPr="003D77C4">
        <w:rPr>
          <w:sz w:val="24"/>
          <w:szCs w:val="24"/>
        </w:rPr>
        <w:fldChar w:fldCharType="begin"/>
      </w:r>
      <w:r w:rsidR="00FB1A61" w:rsidRPr="003D77C4">
        <w:rPr>
          <w:sz w:val="24"/>
          <w:szCs w:val="24"/>
        </w:rPr>
        <w:instrText xml:space="preserve"> REF _Ref440275279 \r \h  \* MERGEFORMAT </w:instrText>
      </w:r>
      <w:r w:rsidR="00FB1A61" w:rsidRPr="003D77C4">
        <w:rPr>
          <w:sz w:val="24"/>
          <w:szCs w:val="24"/>
        </w:rPr>
      </w:r>
      <w:r w:rsidR="00FB1A61" w:rsidRPr="003D77C4">
        <w:rPr>
          <w:sz w:val="24"/>
          <w:szCs w:val="24"/>
        </w:rPr>
        <w:fldChar w:fldCharType="separate"/>
      </w:r>
      <w:r w:rsidR="00DD092B" w:rsidRPr="003D77C4">
        <w:rPr>
          <w:sz w:val="24"/>
          <w:szCs w:val="24"/>
        </w:rPr>
        <w:t>1.1.4</w:t>
      </w:r>
      <w:r w:rsidR="00FB1A61" w:rsidRPr="003D77C4">
        <w:rPr>
          <w:sz w:val="24"/>
          <w:szCs w:val="24"/>
        </w:rPr>
        <w:fldChar w:fldCharType="end"/>
      </w:r>
      <w:r w:rsidRPr="003D77C4">
        <w:rPr>
          <w:sz w:val="24"/>
          <w:szCs w:val="24"/>
        </w:rPr>
        <w:t xml:space="preserve"> и разделе </w:t>
      </w:r>
      <w:r w:rsidR="00FB1A61" w:rsidRPr="003D77C4">
        <w:rPr>
          <w:sz w:val="24"/>
          <w:szCs w:val="24"/>
        </w:rPr>
        <w:fldChar w:fldCharType="begin"/>
      </w:r>
      <w:r w:rsidR="00FB1A61" w:rsidRPr="003D77C4">
        <w:rPr>
          <w:sz w:val="24"/>
          <w:szCs w:val="24"/>
        </w:rPr>
        <w:instrText xml:space="preserve"> REF _Ref440270568 \r \h  \* MERGEFORMAT </w:instrText>
      </w:r>
      <w:r w:rsidR="00FB1A61" w:rsidRPr="003D77C4">
        <w:rPr>
          <w:sz w:val="24"/>
          <w:szCs w:val="24"/>
        </w:rPr>
      </w:r>
      <w:r w:rsidR="00FB1A61" w:rsidRPr="003D77C4">
        <w:rPr>
          <w:sz w:val="24"/>
          <w:szCs w:val="24"/>
        </w:rPr>
        <w:fldChar w:fldCharType="separate"/>
      </w:r>
      <w:r w:rsidR="00DD092B" w:rsidRPr="003D77C4">
        <w:rPr>
          <w:sz w:val="24"/>
          <w:szCs w:val="24"/>
        </w:rPr>
        <w:t>4</w:t>
      </w:r>
      <w:r w:rsidR="00FB1A61" w:rsidRPr="003D77C4">
        <w:rPr>
          <w:sz w:val="24"/>
          <w:szCs w:val="24"/>
        </w:rPr>
        <w:fldChar w:fldCharType="end"/>
      </w:r>
      <w:r w:rsidRPr="003D77C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40BC" w:rsidRPr="003D77C4" w:rsidRDefault="009D40BC" w:rsidP="009D40B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D77C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9D7F01" w:rsidRPr="0013360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r w:rsidRPr="00133604">
        <w:rPr>
          <w:sz w:val="24"/>
          <w:szCs w:val="24"/>
        </w:rPr>
        <w:t xml:space="preserve">обладать необходимыми профессиональными </w:t>
      </w:r>
      <w:r w:rsidR="00BD74DF" w:rsidRPr="00133604">
        <w:rPr>
          <w:sz w:val="24"/>
          <w:szCs w:val="24"/>
        </w:rPr>
        <w:t>знаниями и репутацией</w:t>
      </w:r>
      <w:r w:rsidR="00FF6AD9" w:rsidRPr="00133604">
        <w:rPr>
          <w:sz w:val="24"/>
          <w:szCs w:val="24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lastRenderedPageBreak/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8F443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8F4439">
        <w:rPr>
          <w:sz w:val="24"/>
          <w:szCs w:val="24"/>
        </w:rPr>
        <w:t>документа;</w:t>
      </w:r>
      <w:proofErr w:type="gramEnd"/>
    </w:p>
    <w:p w:rsidR="00BC1324" w:rsidRPr="008F443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F4439">
        <w:rPr>
          <w:sz w:val="24"/>
          <w:szCs w:val="24"/>
        </w:rPr>
        <w:t xml:space="preserve">Документы, предусмотренные п. </w:t>
      </w:r>
      <w:r w:rsidR="00FB1A61" w:rsidRPr="008F4439">
        <w:fldChar w:fldCharType="begin"/>
      </w:r>
      <w:r w:rsidR="00FB1A61" w:rsidRPr="008F4439">
        <w:instrText xml:space="preserve"> REF _Ref465675151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3.10.2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F4439">
        <w:rPr>
          <w:sz w:val="24"/>
          <w:szCs w:val="24"/>
        </w:rPr>
        <w:t>Иные документы, которые</w:t>
      </w:r>
      <w:r w:rsidR="007705A5" w:rsidRPr="008F4439">
        <w:rPr>
          <w:sz w:val="24"/>
          <w:szCs w:val="24"/>
        </w:rPr>
        <w:t>,</w:t>
      </w:r>
      <w:r w:rsidRPr="008F4439">
        <w:rPr>
          <w:sz w:val="24"/>
          <w:szCs w:val="24"/>
        </w:rPr>
        <w:t xml:space="preserve"> по мнению Участника</w:t>
      </w:r>
      <w:r w:rsidR="007705A5" w:rsidRPr="008F4439">
        <w:rPr>
          <w:sz w:val="24"/>
          <w:szCs w:val="24"/>
        </w:rPr>
        <w:t>,</w:t>
      </w:r>
      <w:r w:rsidRPr="008F4439">
        <w:rPr>
          <w:sz w:val="24"/>
          <w:szCs w:val="24"/>
        </w:rPr>
        <w:t xml:space="preserve"> подтверждают его</w:t>
      </w:r>
      <w:r w:rsidRPr="00920CB0">
        <w:rPr>
          <w:sz w:val="24"/>
          <w:szCs w:val="24"/>
        </w:rPr>
        <w:t xml:space="preserve">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9C57E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9C57E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3D77C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3D77C4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3D77C4">
        <w:rPr>
          <w:bCs w:val="0"/>
          <w:sz w:val="24"/>
          <w:szCs w:val="24"/>
        </w:rPr>
        <w:t>запросе предложений</w:t>
      </w:r>
      <w:r w:rsidR="00932C0A" w:rsidRPr="003D77C4">
        <w:rPr>
          <w:bCs w:val="0"/>
          <w:sz w:val="24"/>
          <w:szCs w:val="24"/>
        </w:rPr>
        <w:t xml:space="preserve"> и подачей </w:t>
      </w:r>
      <w:r w:rsidR="004B5EB3" w:rsidRPr="003D77C4">
        <w:rPr>
          <w:bCs w:val="0"/>
          <w:sz w:val="24"/>
          <w:szCs w:val="24"/>
        </w:rPr>
        <w:t>Заявк</w:t>
      </w:r>
      <w:r w:rsidR="00932C0A" w:rsidRPr="003D77C4">
        <w:rPr>
          <w:bCs w:val="0"/>
          <w:sz w:val="24"/>
          <w:szCs w:val="24"/>
        </w:rPr>
        <w:t xml:space="preserve">и, на </w:t>
      </w:r>
      <w:r w:rsidR="009D40BC" w:rsidRPr="003D77C4">
        <w:rPr>
          <w:bCs w:val="0"/>
          <w:sz w:val="24"/>
          <w:szCs w:val="24"/>
        </w:rPr>
        <w:t>сумму 2% от стоимости Заявки</w:t>
      </w:r>
      <w:r w:rsidR="00932C0A" w:rsidRPr="003D77C4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9C57E6">
      <w:pPr>
        <w:widowControl w:val="0"/>
        <w:numPr>
          <w:ilvl w:val="5"/>
          <w:numId w:val="88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9C57E6">
      <w:pPr>
        <w:widowControl w:val="0"/>
        <w:numPr>
          <w:ilvl w:val="5"/>
          <w:numId w:val="88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9C57E6">
      <w:pPr>
        <w:widowControl w:val="0"/>
        <w:numPr>
          <w:ilvl w:val="4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3D77C4" w:rsidRDefault="00932C0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 w:rsidRPr="009D40BC">
        <w:rPr>
          <w:sz w:val="24"/>
          <w:szCs w:val="24"/>
        </w:rPr>
        <w:fldChar w:fldCharType="begin"/>
      </w:r>
      <w:r w:rsidR="00FB1A61" w:rsidRPr="009D40BC">
        <w:rPr>
          <w:sz w:val="24"/>
          <w:szCs w:val="24"/>
        </w:rPr>
        <w:instrText xml:space="preserve"> REF _Ref305753174 \r \h  \* MERGEFORMAT </w:instrText>
      </w:r>
      <w:r w:rsidR="00FB1A61" w:rsidRPr="009D40BC">
        <w:rPr>
          <w:sz w:val="24"/>
          <w:szCs w:val="24"/>
        </w:rPr>
      </w:r>
      <w:r w:rsidR="00FB1A61" w:rsidRPr="009D40BC">
        <w:rPr>
          <w:sz w:val="24"/>
          <w:szCs w:val="24"/>
        </w:rPr>
        <w:fldChar w:fldCharType="separate"/>
      </w:r>
      <w:r w:rsidR="00DD092B" w:rsidRPr="009D40BC">
        <w:rPr>
          <w:bCs w:val="0"/>
          <w:sz w:val="24"/>
          <w:szCs w:val="24"/>
        </w:rPr>
        <w:t>-3.3.14.3</w:t>
      </w:r>
      <w:r w:rsidR="00DD092B" w:rsidRPr="009D40BC">
        <w:rPr>
          <w:sz w:val="24"/>
          <w:szCs w:val="24"/>
        </w:rPr>
        <w:t>.2</w:t>
      </w:r>
      <w:r w:rsidR="00FB1A61" w:rsidRPr="009D40BC">
        <w:rPr>
          <w:sz w:val="24"/>
          <w:szCs w:val="24"/>
        </w:rPr>
        <w:fldChar w:fldCharType="end"/>
      </w:r>
      <w:r w:rsidRPr="009D40BC">
        <w:rPr>
          <w:bCs w:val="0"/>
          <w:sz w:val="24"/>
          <w:szCs w:val="24"/>
        </w:rPr>
        <w:t xml:space="preserve"> </w:t>
      </w:r>
      <w:r w:rsidR="009C744E" w:rsidRPr="009D40BC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3D77C4">
        <w:rPr>
          <w:bCs w:val="0"/>
          <w:sz w:val="24"/>
          <w:szCs w:val="24"/>
        </w:rPr>
        <w:t xml:space="preserve">размере </w:t>
      </w:r>
      <w:bookmarkEnd w:id="522"/>
      <w:r w:rsidR="009D40BC" w:rsidRPr="003D77C4">
        <w:rPr>
          <w:bCs w:val="0"/>
          <w:sz w:val="24"/>
          <w:szCs w:val="24"/>
        </w:rPr>
        <w:t>2%</w:t>
      </w:r>
      <w:r w:rsidR="000A7A8E" w:rsidRPr="003D77C4">
        <w:rPr>
          <w:bCs w:val="0"/>
          <w:sz w:val="24"/>
          <w:szCs w:val="24"/>
        </w:rPr>
        <w:t xml:space="preserve"> от стоимости Заявки, с учетом НДС.</w:t>
      </w:r>
    </w:p>
    <w:p w:rsidR="00932C0A" w:rsidRPr="00E71A48" w:rsidRDefault="009C744E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3D77C4">
        <w:rPr>
          <w:bCs w:val="0"/>
          <w:sz w:val="24"/>
          <w:szCs w:val="24"/>
        </w:rPr>
        <w:t>Участник</w:t>
      </w:r>
      <w:r w:rsidR="00932C0A" w:rsidRPr="003D77C4">
        <w:rPr>
          <w:bCs w:val="0"/>
          <w:sz w:val="24"/>
          <w:szCs w:val="24"/>
        </w:rPr>
        <w:t xml:space="preserve"> выплачивает неустойку</w:t>
      </w:r>
      <w:r w:rsidR="00932C0A" w:rsidRPr="00E71A48">
        <w:rPr>
          <w:bCs w:val="0"/>
          <w:sz w:val="24"/>
          <w:szCs w:val="24"/>
        </w:rPr>
        <w:t xml:space="preserve">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F4439" w:rsidRPr="0002254C">
        <w:rPr>
          <w:bCs w:val="0"/>
          <w:sz w:val="24"/>
          <w:szCs w:val="24"/>
        </w:rPr>
        <w:t xml:space="preserve">РФ, 214019, г. Смоленск, ул. </w:t>
      </w:r>
      <w:proofErr w:type="spellStart"/>
      <w:r w:rsidR="008F4439" w:rsidRPr="0002254C">
        <w:rPr>
          <w:bCs w:val="0"/>
          <w:sz w:val="24"/>
          <w:szCs w:val="24"/>
        </w:rPr>
        <w:t>Тенишевой</w:t>
      </w:r>
      <w:proofErr w:type="spellEnd"/>
      <w:r w:rsidR="008F4439" w:rsidRPr="0002254C">
        <w:rPr>
          <w:bCs w:val="0"/>
          <w:sz w:val="24"/>
          <w:szCs w:val="24"/>
        </w:rPr>
        <w:t xml:space="preserve">, д. 33, </w:t>
      </w:r>
      <w:proofErr w:type="spellStart"/>
      <w:r w:rsidR="008F4439" w:rsidRPr="0002254C">
        <w:rPr>
          <w:bCs w:val="0"/>
          <w:sz w:val="24"/>
          <w:szCs w:val="24"/>
        </w:rPr>
        <w:t>каб</w:t>
      </w:r>
      <w:proofErr w:type="spellEnd"/>
      <w:r w:rsidR="008F4439" w:rsidRPr="0002254C">
        <w:rPr>
          <w:bCs w:val="0"/>
          <w:sz w:val="24"/>
          <w:szCs w:val="24"/>
        </w:rPr>
        <w:t>. №111, исполнительный сотрудник – Лебедев Александр Александрович</w:t>
      </w:r>
      <w:r w:rsidR="008F4439" w:rsidRPr="0002254C">
        <w:rPr>
          <w:iCs/>
          <w:sz w:val="24"/>
          <w:szCs w:val="24"/>
        </w:rPr>
        <w:t>, контактный телефон (4812) 42-95-08</w:t>
      </w:r>
      <w:r w:rsidR="008F4439" w:rsidRPr="0002254C">
        <w:rPr>
          <w:bCs w:val="0"/>
          <w:sz w:val="24"/>
          <w:szCs w:val="24"/>
        </w:rPr>
        <w:t>.</w:t>
      </w:r>
      <w:r w:rsidR="008F4439">
        <w:rPr>
          <w:bCs w:val="0"/>
          <w:sz w:val="24"/>
          <w:szCs w:val="24"/>
        </w:rPr>
        <w:t xml:space="preserve"> </w:t>
      </w:r>
      <w:r w:rsidRPr="002F273A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9C57E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9C57E6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</w:t>
      </w:r>
      <w:r w:rsidRPr="007A5083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F4439" w:rsidRPr="0002254C">
        <w:rPr>
          <w:rFonts w:eastAsia="Calibri"/>
          <w:szCs w:val="24"/>
          <w:lang w:eastAsia="en-US"/>
        </w:rPr>
        <w:t xml:space="preserve">ведущему специалисту </w:t>
      </w:r>
      <w:r w:rsidR="008F4439" w:rsidRPr="0002254C">
        <w:rPr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8F4439" w:rsidRPr="0002254C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8F4439" w:rsidRPr="0002254C">
        <w:rPr>
          <w:rFonts w:eastAsia="Calibri"/>
          <w:szCs w:val="24"/>
          <w:lang w:eastAsia="en-US"/>
        </w:rPr>
        <w:t xml:space="preserve"> – </w:t>
      </w:r>
      <w:r w:rsidR="008F4439" w:rsidRPr="0002254C">
        <w:rPr>
          <w:iCs/>
          <w:szCs w:val="24"/>
        </w:rPr>
        <w:t xml:space="preserve">контактный телефон (4812) 42-95-08, адрес электронной почты: </w:t>
      </w:r>
      <w:hyperlink r:id="rId35" w:history="1">
        <w:r w:rsidR="008F4439" w:rsidRPr="0002254C">
          <w:rPr>
            <w:rStyle w:val="a7"/>
            <w:iCs/>
            <w:szCs w:val="24"/>
          </w:rPr>
          <w:t>Lebedev.AAL@mrsk-1.ru</w:t>
        </w:r>
      </w:hyperlink>
      <w:r w:rsidR="008F4439" w:rsidRPr="0002254C">
        <w:rPr>
          <w:rFonts w:eastAsia="Calibri"/>
          <w:szCs w:val="24"/>
          <w:lang w:eastAsia="en-US"/>
        </w:rPr>
        <w:t xml:space="preserve">. </w:t>
      </w:r>
      <w:r w:rsidRPr="007A5083">
        <w:rPr>
          <w:rFonts w:eastAsia="Calibri"/>
          <w:szCs w:val="24"/>
          <w:lang w:eastAsia="en-US"/>
        </w:rPr>
        <w:t xml:space="preserve">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20" w:after="120" w:line="240" w:lineRule="auto"/>
        <w:ind w:left="2268"/>
        <w:rPr>
          <w:sz w:val="24"/>
          <w:szCs w:val="24"/>
          <w:u w:val="single"/>
        </w:rPr>
      </w:pPr>
      <w:r w:rsidRPr="00140798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«Смоленскэнерго»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 xml:space="preserve">214019 г. Смоленск, ул. </w:t>
      </w:r>
      <w:proofErr w:type="spellStart"/>
      <w:r w:rsidRPr="00140798">
        <w:rPr>
          <w:sz w:val="24"/>
          <w:szCs w:val="24"/>
        </w:rPr>
        <w:t>Тенишевой</w:t>
      </w:r>
      <w:proofErr w:type="spellEnd"/>
      <w:r w:rsidRPr="00140798">
        <w:rPr>
          <w:sz w:val="24"/>
          <w:szCs w:val="24"/>
        </w:rPr>
        <w:t>, д. 33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ОГРН 1046900099498 в ИФНС № 15 по г. Москве</w:t>
      </w:r>
    </w:p>
    <w:p w:rsidR="00133604" w:rsidRPr="00140798" w:rsidRDefault="00133604" w:rsidP="009C57E6">
      <w:pPr>
        <w:pStyle w:val="aff6"/>
        <w:numPr>
          <w:ilvl w:val="0"/>
          <w:numId w:val="86"/>
        </w:numPr>
        <w:tabs>
          <w:tab w:val="clear" w:pos="1134"/>
          <w:tab w:val="left" w:pos="-7797"/>
          <w:tab w:val="left" w:pos="2268"/>
        </w:tabs>
        <w:suppressAutoHyphens w:val="0"/>
        <w:spacing w:before="120" w:line="240" w:lineRule="auto"/>
        <w:ind w:left="1701" w:firstLine="0"/>
        <w:rPr>
          <w:sz w:val="24"/>
          <w:szCs w:val="24"/>
        </w:rPr>
      </w:pPr>
      <w:r w:rsidRPr="00140798">
        <w:rPr>
          <w:sz w:val="24"/>
          <w:szCs w:val="24"/>
        </w:rPr>
        <w:t>ИНН/КПП: 6901067107/673102001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ОКПО</w:t>
      </w:r>
      <w:r>
        <w:rPr>
          <w:sz w:val="24"/>
          <w:szCs w:val="24"/>
        </w:rPr>
        <w:t>:</w:t>
      </w:r>
      <w:r w:rsidRPr="00140798">
        <w:rPr>
          <w:sz w:val="24"/>
          <w:szCs w:val="24"/>
        </w:rPr>
        <w:t xml:space="preserve"> 00107436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proofErr w:type="gramStart"/>
      <w:r w:rsidRPr="00140798">
        <w:rPr>
          <w:sz w:val="24"/>
          <w:szCs w:val="24"/>
        </w:rPr>
        <w:t>р</w:t>
      </w:r>
      <w:proofErr w:type="gramEnd"/>
      <w:r w:rsidRPr="00140798">
        <w:rPr>
          <w:sz w:val="24"/>
          <w:szCs w:val="24"/>
        </w:rPr>
        <w:t>/с: 40702810623250000008 в филиале Банка ВТБ (ПАО) в г. Воронеже</w:t>
      </w:r>
      <w:r>
        <w:rPr>
          <w:sz w:val="24"/>
          <w:szCs w:val="24"/>
        </w:rPr>
        <w:t>;</w:t>
      </w:r>
    </w:p>
    <w:p w:rsidR="00133604" w:rsidRPr="00140798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БИК: 042007835</w:t>
      </w:r>
      <w:r>
        <w:rPr>
          <w:sz w:val="24"/>
          <w:szCs w:val="24"/>
        </w:rPr>
        <w:t>;</w:t>
      </w:r>
    </w:p>
    <w:p w:rsidR="00F64A8B" w:rsidRPr="00133604" w:rsidRDefault="00133604" w:rsidP="00133604">
      <w:pPr>
        <w:pStyle w:val="aff6"/>
        <w:numPr>
          <w:ilvl w:val="0"/>
          <w:numId w:val="0"/>
        </w:numPr>
        <w:tabs>
          <w:tab w:val="clear" w:pos="1134"/>
          <w:tab w:val="left" w:pos="-7797"/>
        </w:tabs>
        <w:spacing w:line="240" w:lineRule="auto"/>
        <w:ind w:left="2268"/>
        <w:rPr>
          <w:sz w:val="24"/>
          <w:szCs w:val="24"/>
        </w:rPr>
      </w:pPr>
      <w:r w:rsidRPr="00140798">
        <w:rPr>
          <w:sz w:val="24"/>
          <w:szCs w:val="24"/>
        </w:rPr>
        <w:t>к/с: 30101810100000000835</w:t>
      </w:r>
      <w:r>
        <w:rPr>
          <w:sz w:val="24"/>
          <w:szCs w:val="24"/>
        </w:rPr>
        <w:t>.</w:t>
      </w:r>
    </w:p>
    <w:p w:rsidR="00F64A8B" w:rsidRPr="007A5083" w:rsidRDefault="00F64A8B" w:rsidP="009C57E6">
      <w:pPr>
        <w:pStyle w:val="Times120"/>
        <w:numPr>
          <w:ilvl w:val="5"/>
          <w:numId w:val="90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9C57E6">
      <w:pPr>
        <w:pStyle w:val="a1"/>
        <w:numPr>
          <w:ilvl w:val="0"/>
          <w:numId w:val="91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</w:t>
      </w:r>
      <w:r w:rsidR="002B5044" w:rsidRPr="0045798A">
        <w:rPr>
          <w:b/>
          <w:bCs w:val="0"/>
          <w:sz w:val="24"/>
          <w:szCs w:val="24"/>
        </w:rPr>
        <w:t xml:space="preserve">часов 00 </w:t>
      </w:r>
      <w:bookmarkStart w:id="546" w:name="_GoBack"/>
      <w:r w:rsidR="002B5044" w:rsidRPr="0045798A">
        <w:rPr>
          <w:b/>
          <w:bCs w:val="0"/>
          <w:sz w:val="24"/>
          <w:szCs w:val="24"/>
        </w:rPr>
        <w:t xml:space="preserve">минут </w:t>
      </w:r>
      <w:r w:rsidR="00435148">
        <w:rPr>
          <w:b/>
          <w:bCs w:val="0"/>
          <w:sz w:val="24"/>
          <w:szCs w:val="24"/>
        </w:rPr>
        <w:t>20</w:t>
      </w:r>
      <w:r w:rsidR="002B5044" w:rsidRPr="0045798A">
        <w:rPr>
          <w:b/>
          <w:bCs w:val="0"/>
          <w:sz w:val="24"/>
          <w:szCs w:val="24"/>
        </w:rPr>
        <w:t xml:space="preserve"> января 201</w:t>
      </w:r>
      <w:r w:rsidR="0045798A" w:rsidRPr="0045798A">
        <w:rPr>
          <w:b/>
          <w:bCs w:val="0"/>
          <w:sz w:val="24"/>
          <w:szCs w:val="24"/>
        </w:rPr>
        <w:t>7</w:t>
      </w:r>
      <w:r w:rsidR="002B5044" w:rsidRPr="0045798A">
        <w:rPr>
          <w:b/>
          <w:bCs w:val="0"/>
          <w:sz w:val="24"/>
          <w:szCs w:val="24"/>
        </w:rPr>
        <w:t xml:space="preserve"> года</w:t>
      </w:r>
      <w:r w:rsidR="00BB27D7" w:rsidRPr="0045798A">
        <w:rPr>
          <w:b/>
          <w:bCs w:val="0"/>
          <w:sz w:val="24"/>
          <w:szCs w:val="24"/>
        </w:rPr>
        <w:t xml:space="preserve">, </w:t>
      </w:r>
      <w:r w:rsidR="00BB27D7" w:rsidRPr="0045798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798A">
        <w:rPr>
          <w:bCs w:val="0"/>
          <w:spacing w:val="-2"/>
          <w:sz w:val="24"/>
          <w:szCs w:val="24"/>
        </w:rPr>
        <w:t>(под</w:t>
      </w:r>
      <w:r w:rsidR="00BB27D7" w:rsidRPr="0045798A">
        <w:rPr>
          <w:bCs w:val="0"/>
          <w:sz w:val="24"/>
          <w:szCs w:val="24"/>
        </w:rPr>
        <w:t xml:space="preserve">раздел </w:t>
      </w:r>
      <w:r w:rsidR="002654BD" w:rsidRPr="0045798A">
        <w:rPr>
          <w:bCs w:val="0"/>
          <w:sz w:val="24"/>
          <w:szCs w:val="24"/>
        </w:rPr>
        <w:fldChar w:fldCharType="begin"/>
      </w:r>
      <w:r w:rsidR="00BB27D7" w:rsidRPr="0045798A">
        <w:rPr>
          <w:bCs w:val="0"/>
          <w:sz w:val="24"/>
          <w:szCs w:val="24"/>
        </w:rPr>
        <w:instrText xml:space="preserve"> REF _Ref55336310 \r \h </w:instrText>
      </w:r>
      <w:r w:rsidR="0045798A">
        <w:rPr>
          <w:bCs w:val="0"/>
          <w:sz w:val="24"/>
          <w:szCs w:val="24"/>
        </w:rPr>
        <w:instrText xml:space="preserve"> \* MERGEFORMAT </w:instrText>
      </w:r>
      <w:r w:rsidR="002654BD" w:rsidRPr="0045798A">
        <w:rPr>
          <w:bCs w:val="0"/>
          <w:sz w:val="24"/>
          <w:szCs w:val="24"/>
        </w:rPr>
      </w:r>
      <w:r w:rsidR="002654BD" w:rsidRPr="0045798A">
        <w:rPr>
          <w:bCs w:val="0"/>
          <w:sz w:val="24"/>
          <w:szCs w:val="24"/>
        </w:rPr>
        <w:fldChar w:fldCharType="separate"/>
      </w:r>
      <w:r w:rsidR="00DD092B" w:rsidRPr="0045798A">
        <w:rPr>
          <w:bCs w:val="0"/>
          <w:sz w:val="24"/>
          <w:szCs w:val="24"/>
        </w:rPr>
        <w:t>5.1</w:t>
      </w:r>
      <w:r w:rsidR="002654BD" w:rsidRPr="0045798A">
        <w:rPr>
          <w:bCs w:val="0"/>
          <w:sz w:val="24"/>
          <w:szCs w:val="24"/>
        </w:rPr>
        <w:fldChar w:fldCharType="end"/>
      </w:r>
      <w:r w:rsidR="00BB27D7" w:rsidRPr="0045798A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bookmarkEnd w:id="546"/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9C57E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8F4439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F4439">
        <w:rPr>
          <w:sz w:val="24"/>
          <w:szCs w:val="24"/>
          <w:lang w:eastAsia="ru-RU"/>
        </w:rPr>
        <w:t xml:space="preserve">По решению </w:t>
      </w:r>
      <w:r w:rsidR="00685336" w:rsidRPr="008F4439">
        <w:rPr>
          <w:sz w:val="24"/>
          <w:szCs w:val="24"/>
          <w:lang w:eastAsia="ru-RU"/>
        </w:rPr>
        <w:t xml:space="preserve">Закупочной </w:t>
      </w:r>
      <w:r w:rsidRPr="008F4439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8F4439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F4439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8F4439">
        <w:fldChar w:fldCharType="begin"/>
      </w:r>
      <w:r w:rsidR="00FB1A61" w:rsidRPr="008F4439">
        <w:instrText xml:space="preserve"> REF _Ref465670219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3.10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8F4439">
        <w:fldChar w:fldCharType="begin"/>
      </w:r>
      <w:r w:rsidR="00FB1A61" w:rsidRPr="008F4439">
        <w:instrText xml:space="preserve"> REF _Ref468875877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3.7.8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, </w:t>
      </w:r>
      <w:proofErr w:type="gramStart"/>
      <w:r w:rsidRPr="008F4439">
        <w:rPr>
          <w:sz w:val="24"/>
          <w:szCs w:val="24"/>
        </w:rPr>
        <w:t>предоставляет документы</w:t>
      </w:r>
      <w:proofErr w:type="gramEnd"/>
      <w:r w:rsidRPr="008F4439">
        <w:rPr>
          <w:sz w:val="24"/>
          <w:szCs w:val="24"/>
        </w:rPr>
        <w:t xml:space="preserve">, предусмотренные подпунктом </w:t>
      </w:r>
      <w:r w:rsidR="00FB1A61" w:rsidRPr="008F4439">
        <w:fldChar w:fldCharType="begin"/>
      </w:r>
      <w:r w:rsidR="00FB1A61" w:rsidRPr="008F4439">
        <w:instrText xml:space="preserve"> REF _Ref465675151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3.10.2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 документации.</w:t>
      </w:r>
    </w:p>
    <w:p w:rsidR="00BC1324" w:rsidRPr="008F4439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F4439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8F4439">
        <w:fldChar w:fldCharType="begin"/>
      </w:r>
      <w:r w:rsidR="00FB1A61" w:rsidRPr="008F4439">
        <w:instrText xml:space="preserve"> REF _Ref465675151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3.10.2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8F4439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8F4439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8F4439" w:rsidRDefault="00BC1324" w:rsidP="009C57E6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8F4439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8F4439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8F4439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8F4439">
        <w:fldChar w:fldCharType="begin"/>
      </w:r>
      <w:r w:rsidR="00FB1A61" w:rsidRPr="008F4439">
        <w:instrText xml:space="preserve"> REF _Ref468875898 \r \h  \* MERGEFORMAT </w:instrText>
      </w:r>
      <w:r w:rsidR="00FB1A61" w:rsidRPr="008F4439">
        <w:fldChar w:fldCharType="separate"/>
      </w:r>
      <w:r w:rsidR="00DD092B" w:rsidRPr="008F4439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8F4439">
        <w:fldChar w:fldCharType="end"/>
      </w:r>
      <w:r w:rsidRPr="008F4439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8F4439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8F4439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8F4439" w:rsidRDefault="00BC1324" w:rsidP="009C57E6">
      <w:pPr>
        <w:numPr>
          <w:ilvl w:val="2"/>
          <w:numId w:val="77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8F4439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8F4439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8F4439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8F4439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8F4439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8F4439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8F4439" w:rsidRDefault="00BC1324" w:rsidP="009C57E6">
      <w:pPr>
        <w:numPr>
          <w:ilvl w:val="0"/>
          <w:numId w:val="92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8F4439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8F4439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8F4439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8F4439">
        <w:rPr>
          <w:sz w:val="24"/>
          <w:szCs w:val="24"/>
        </w:rPr>
        <w:t>производителя</w:t>
      </w:r>
      <w:proofErr w:type="gramEnd"/>
      <w:r w:rsidRPr="008F4439">
        <w:rPr>
          <w:rFonts w:eastAsia="Times New Roman,Italic"/>
          <w:bCs w:val="0"/>
          <w:iCs/>
          <w:sz w:val="24"/>
          <w:szCs w:val="24"/>
        </w:rPr>
        <w:t>)</w:t>
      </w:r>
      <w:r w:rsidRPr="008F4439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8F4439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8F4439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F4439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8F4439">
        <w:fldChar w:fldCharType="begin"/>
      </w:r>
      <w:r w:rsidR="00FB1A61" w:rsidRPr="008F4439">
        <w:instrText xml:space="preserve"> REF _Ref465675151 \r \h  \* MERGEFORMAT </w:instrText>
      </w:r>
      <w:r w:rsidR="00FB1A61" w:rsidRPr="008F4439">
        <w:fldChar w:fldCharType="separate"/>
      </w:r>
      <w:r w:rsidR="00DD092B" w:rsidRPr="008F4439">
        <w:rPr>
          <w:bCs w:val="0"/>
          <w:sz w:val="24"/>
          <w:szCs w:val="24"/>
        </w:rPr>
        <w:t>3.10.2</w:t>
      </w:r>
      <w:r w:rsidR="00FB1A61" w:rsidRPr="008F4439">
        <w:fldChar w:fldCharType="end"/>
      </w:r>
      <w:r w:rsidRPr="008F4439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8F4439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F4439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8F4439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8F4439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8F4439">
        <w:fldChar w:fldCharType="begin"/>
      </w:r>
      <w:r w:rsidR="00FB1A61" w:rsidRPr="008F4439">
        <w:instrText xml:space="preserve"> REF _Ref468875938 \r \h  \* MERGEFORMAT </w:instrText>
      </w:r>
      <w:r w:rsidR="00FB1A61" w:rsidRPr="008F4439">
        <w:fldChar w:fldCharType="separate"/>
      </w:r>
      <w:r w:rsidR="00DD092B" w:rsidRPr="008F4439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8F4439">
        <w:fldChar w:fldCharType="end"/>
      </w:r>
      <w:r w:rsidRPr="008F4439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8F4439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F4439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8F4439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F4439">
        <w:rPr>
          <w:sz w:val="24"/>
          <w:szCs w:val="24"/>
        </w:rPr>
        <w:t xml:space="preserve">Участник, предложивший </w:t>
      </w:r>
      <w:r w:rsidRPr="008F443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F4439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8F4439">
        <w:rPr>
          <w:sz w:val="24"/>
          <w:szCs w:val="24"/>
        </w:rPr>
        <w:t>пп</w:t>
      </w:r>
      <w:proofErr w:type="spellEnd"/>
      <w:r w:rsidRPr="008F4439">
        <w:rPr>
          <w:sz w:val="24"/>
          <w:szCs w:val="24"/>
        </w:rPr>
        <w:t xml:space="preserve">. </w:t>
      </w:r>
      <w:r w:rsidR="00FB1A61" w:rsidRPr="008F4439">
        <w:fldChar w:fldCharType="begin"/>
      </w:r>
      <w:r w:rsidR="00FB1A61" w:rsidRPr="008F4439">
        <w:instrText xml:space="preserve"> REF _Ref465437572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3.12.2</w:t>
      </w:r>
      <w:r w:rsidR="00FB1A61" w:rsidRPr="008F4439">
        <w:fldChar w:fldCharType="end"/>
      </w:r>
      <w:r w:rsidRPr="008F4439">
        <w:rPr>
          <w:sz w:val="24"/>
          <w:szCs w:val="24"/>
        </w:rPr>
        <w:t>-</w:t>
      </w:r>
      <w:r w:rsidR="00FB1A61" w:rsidRPr="008F4439">
        <w:fldChar w:fldCharType="begin"/>
      </w:r>
      <w:r w:rsidR="00FB1A61" w:rsidRPr="008F4439">
        <w:instrText xml:space="preserve"> REF _Ref465440181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3.12.4</w:t>
      </w:r>
      <w:r w:rsidR="00FB1A61" w:rsidRPr="008F4439">
        <w:fldChar w:fldCharType="end"/>
      </w:r>
      <w:r w:rsidRPr="008F4439">
        <w:rPr>
          <w:sz w:val="24"/>
          <w:szCs w:val="24"/>
        </w:rPr>
        <w:t>.</w:t>
      </w:r>
    </w:p>
    <w:p w:rsidR="00BC1324" w:rsidRPr="008F4439" w:rsidRDefault="00BC1324" w:rsidP="009C57E6">
      <w:pPr>
        <w:numPr>
          <w:ilvl w:val="2"/>
          <w:numId w:val="77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F4439">
        <w:rPr>
          <w:sz w:val="24"/>
          <w:szCs w:val="24"/>
        </w:rPr>
        <w:t>В случае</w:t>
      </w:r>
      <w:proofErr w:type="gramStart"/>
      <w:r w:rsidRPr="008F4439">
        <w:rPr>
          <w:sz w:val="24"/>
          <w:szCs w:val="24"/>
        </w:rPr>
        <w:t>,</w:t>
      </w:r>
      <w:proofErr w:type="gramEnd"/>
      <w:r w:rsidRPr="008F4439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8F443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F4439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8F4439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8F4439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8F4439" w:rsidRDefault="00BC1324" w:rsidP="009C57E6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8F4439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8F4439" w:rsidRPr="00DD092B" w:rsidRDefault="00BC1324" w:rsidP="00BC132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</w:pPr>
      <w:r w:rsidRPr="008F4439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8F4439">
        <w:rPr>
          <w:sz w:val="24"/>
          <w:szCs w:val="24"/>
        </w:rPr>
        <w:t>пп</w:t>
      </w:r>
      <w:proofErr w:type="spellEnd"/>
      <w:r w:rsidRPr="008F4439">
        <w:rPr>
          <w:sz w:val="24"/>
          <w:szCs w:val="24"/>
        </w:rPr>
        <w:t xml:space="preserve">. </w:t>
      </w:r>
      <w:r w:rsidR="00FB1A61" w:rsidRPr="008F4439">
        <w:fldChar w:fldCharType="begin"/>
      </w:r>
      <w:r w:rsidR="00FB1A61" w:rsidRPr="008F4439">
        <w:instrText xml:space="preserve"> REF _Ref465437572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3.12.2</w:t>
      </w:r>
      <w:r w:rsidR="00FB1A61" w:rsidRPr="008F4439">
        <w:fldChar w:fldCharType="end"/>
      </w:r>
      <w:r w:rsidRPr="008F4439">
        <w:rPr>
          <w:sz w:val="24"/>
          <w:szCs w:val="24"/>
        </w:rPr>
        <w:t>-</w:t>
      </w:r>
      <w:r w:rsidR="00FB1A61" w:rsidRPr="008F4439">
        <w:fldChar w:fldCharType="begin"/>
      </w:r>
      <w:r w:rsidR="00FB1A61" w:rsidRPr="008F4439">
        <w:instrText xml:space="preserve"> REF _Ref465440181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3.12.4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 не 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</w:t>
      </w:r>
      <w:r w:rsidRPr="00DD092B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8F443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</w:t>
      </w:r>
      <w:r w:rsidR="00717F60" w:rsidRPr="008F4439">
        <w:rPr>
          <w:bCs w:val="0"/>
          <w:color w:val="000000"/>
          <w:sz w:val="24"/>
          <w:szCs w:val="24"/>
        </w:rPr>
        <w:t xml:space="preserve">его адрес оформленные приложения к проекту </w:t>
      </w:r>
      <w:r w:rsidRPr="008F4439">
        <w:rPr>
          <w:bCs w:val="0"/>
          <w:color w:val="000000"/>
          <w:sz w:val="24"/>
          <w:szCs w:val="24"/>
        </w:rPr>
        <w:t>Договор</w:t>
      </w:r>
      <w:r w:rsidR="00717F60" w:rsidRPr="008F443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8F4439">
        <w:rPr>
          <w:bCs w:val="0"/>
          <w:color w:val="000000"/>
          <w:sz w:val="24"/>
          <w:szCs w:val="24"/>
        </w:rPr>
        <w:t>Д</w:t>
      </w:r>
      <w:r w:rsidR="00717F60" w:rsidRPr="008F4439">
        <w:rPr>
          <w:bCs w:val="0"/>
          <w:color w:val="000000"/>
          <w:sz w:val="24"/>
          <w:szCs w:val="24"/>
        </w:rPr>
        <w:t>окументации</w:t>
      </w:r>
      <w:r w:rsidR="00DF639D" w:rsidRPr="008F443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8F4439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8F443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8F4439">
        <w:rPr>
          <w:sz w:val="24"/>
          <w:szCs w:val="24"/>
        </w:rPr>
        <w:t xml:space="preserve">Условия </w:t>
      </w:r>
      <w:proofErr w:type="gramStart"/>
      <w:r w:rsidRPr="008F4439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8F4439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8F4439">
        <w:fldChar w:fldCharType="begin"/>
      </w:r>
      <w:r w:rsidR="00FB1A61" w:rsidRPr="008F4439">
        <w:instrText xml:space="preserve"> REF _Ref465670219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3.10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8F4439">
        <w:fldChar w:fldCharType="begin"/>
      </w:r>
      <w:r w:rsidR="00FB1A61" w:rsidRPr="008F4439">
        <w:instrText xml:space="preserve"> REF _Ref465437572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3.12.2</w:t>
      </w:r>
      <w:r w:rsidR="00FB1A61" w:rsidRPr="008F4439">
        <w:fldChar w:fldCharType="end"/>
      </w:r>
      <w:r w:rsidRPr="008F4439">
        <w:rPr>
          <w:sz w:val="24"/>
          <w:szCs w:val="24"/>
        </w:rPr>
        <w:t>-</w:t>
      </w:r>
      <w:r w:rsidR="00FB1A61" w:rsidRPr="008F4439">
        <w:fldChar w:fldCharType="begin"/>
      </w:r>
      <w:r w:rsidR="00FB1A61" w:rsidRPr="008F4439">
        <w:instrText xml:space="preserve"> REF _Ref465440181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3.12.4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 </w:t>
      </w:r>
      <w:r w:rsidRPr="008F4439">
        <w:rPr>
          <w:bCs w:val="0"/>
          <w:sz w:val="24"/>
          <w:szCs w:val="24"/>
        </w:rPr>
        <w:t xml:space="preserve">Конкурсной </w:t>
      </w:r>
      <w:r w:rsidRPr="008F4439">
        <w:rPr>
          <w:sz w:val="24"/>
          <w:szCs w:val="24"/>
        </w:rPr>
        <w:t>Документации.</w:t>
      </w:r>
    </w:p>
    <w:p w:rsidR="00717F60" w:rsidRPr="008F4439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8F4439">
        <w:rPr>
          <w:sz w:val="24"/>
          <w:szCs w:val="24"/>
        </w:rPr>
        <w:t>Участник</w:t>
      </w:r>
      <w:r w:rsidR="00717F60" w:rsidRPr="008F4439">
        <w:rPr>
          <w:sz w:val="24"/>
          <w:szCs w:val="24"/>
        </w:rPr>
        <w:t xml:space="preserve"> запроса предложений</w:t>
      </w:r>
      <w:r w:rsidR="0087407B" w:rsidRPr="008F4439">
        <w:rPr>
          <w:sz w:val="24"/>
          <w:szCs w:val="24"/>
        </w:rPr>
        <w:t xml:space="preserve">, чья </w:t>
      </w:r>
      <w:r w:rsidR="004B5EB3" w:rsidRPr="008F4439">
        <w:rPr>
          <w:sz w:val="24"/>
          <w:szCs w:val="24"/>
        </w:rPr>
        <w:t>Заявк</w:t>
      </w:r>
      <w:r w:rsidR="0087407B" w:rsidRPr="008F4439">
        <w:rPr>
          <w:sz w:val="24"/>
          <w:szCs w:val="24"/>
        </w:rPr>
        <w:t xml:space="preserve">а </w:t>
      </w:r>
      <w:r w:rsidR="00717F60" w:rsidRPr="008F4439">
        <w:rPr>
          <w:sz w:val="24"/>
          <w:szCs w:val="24"/>
        </w:rPr>
        <w:t xml:space="preserve">утрачивает статус </w:t>
      </w:r>
      <w:proofErr w:type="gramStart"/>
      <w:r w:rsidR="00696966" w:rsidRPr="008F4439">
        <w:rPr>
          <w:sz w:val="24"/>
          <w:szCs w:val="24"/>
        </w:rPr>
        <w:t>наилучшей</w:t>
      </w:r>
      <w:proofErr w:type="gramEnd"/>
      <w:r w:rsidR="00717F60" w:rsidRPr="008F4439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8F4439">
        <w:rPr>
          <w:sz w:val="24"/>
          <w:szCs w:val="24"/>
        </w:rPr>
        <w:t>Договор</w:t>
      </w:r>
      <w:r w:rsidR="00717F60" w:rsidRPr="008F4439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F4439">
        <w:rPr>
          <w:bCs w:val="0"/>
          <w:sz w:val="24"/>
          <w:szCs w:val="24"/>
        </w:rPr>
        <w:t>не подписал по итогам проведения запроса</w:t>
      </w:r>
      <w:r w:rsidRPr="00DD092B">
        <w:rPr>
          <w:bCs w:val="0"/>
          <w:sz w:val="24"/>
          <w:szCs w:val="24"/>
        </w:rPr>
        <w:t xml:space="preserve">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8F443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8F4439">
        <w:rPr>
          <w:sz w:val="24"/>
          <w:szCs w:val="24"/>
        </w:rPr>
        <w:t xml:space="preserve">Договора (раздел </w:t>
      </w:r>
      <w:r w:rsidR="00FB1A61" w:rsidRPr="008F4439">
        <w:fldChar w:fldCharType="begin"/>
      </w:r>
      <w:r w:rsidR="00FB1A61" w:rsidRPr="008F4439">
        <w:instrText xml:space="preserve"> REF _Ref440272931 \r \h  \* MERGEFORMAT </w:instrText>
      </w:r>
      <w:r w:rsidR="00FB1A61" w:rsidRPr="008F4439">
        <w:fldChar w:fldCharType="separate"/>
      </w:r>
      <w:r w:rsidR="00DD092B" w:rsidRPr="008F4439">
        <w:t>2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) и подпункте </w:t>
      </w:r>
      <w:r w:rsidR="00FB1A61" w:rsidRPr="008F4439">
        <w:fldChar w:fldCharType="begin"/>
      </w:r>
      <w:r w:rsidR="00FB1A61" w:rsidRPr="008F4439">
        <w:instrText xml:space="preserve"> REF _Ref465437572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3.12.2</w:t>
      </w:r>
      <w:r w:rsidR="00FB1A61" w:rsidRPr="008F4439">
        <w:fldChar w:fldCharType="end"/>
      </w:r>
      <w:r w:rsidRPr="008F4439">
        <w:rPr>
          <w:sz w:val="24"/>
          <w:szCs w:val="24"/>
        </w:rPr>
        <w:t>, не требуется.</w:t>
      </w:r>
    </w:p>
    <w:p w:rsidR="00BC1324" w:rsidRPr="008F443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8F4439">
        <w:rPr>
          <w:sz w:val="24"/>
          <w:szCs w:val="24"/>
        </w:rPr>
        <w:t xml:space="preserve">Участник, предложивший </w:t>
      </w:r>
      <w:r w:rsidRPr="008F443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F4439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8F443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F4439">
        <w:rPr>
          <w:sz w:val="24"/>
          <w:szCs w:val="24"/>
        </w:rPr>
        <w:lastRenderedPageBreak/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8F4439">
        <w:rPr>
          <w:bCs w:val="0"/>
          <w:sz w:val="24"/>
          <w:szCs w:val="24"/>
        </w:rPr>
        <w:t>Заказчика</w:t>
      </w:r>
      <w:r w:rsidR="00DA2790" w:rsidRPr="008F4439">
        <w:rPr>
          <w:bCs w:val="0"/>
          <w:sz w:val="24"/>
          <w:szCs w:val="24"/>
        </w:rPr>
        <w:t xml:space="preserve"> (п. </w:t>
      </w:r>
      <w:r w:rsidR="00FB1A61" w:rsidRPr="008F4439">
        <w:fldChar w:fldCharType="begin"/>
      </w:r>
      <w:r w:rsidR="00FB1A61" w:rsidRPr="008F4439">
        <w:instrText xml:space="preserve"> REF _Ref468973864 \r \h  \* MERGEFORMAT </w:instrText>
      </w:r>
      <w:r w:rsidR="00FB1A61" w:rsidRPr="008F4439">
        <w:fldChar w:fldCharType="separate"/>
      </w:r>
      <w:r w:rsidR="00DA2790" w:rsidRPr="008F4439">
        <w:rPr>
          <w:bCs w:val="0"/>
          <w:sz w:val="24"/>
          <w:szCs w:val="24"/>
        </w:rPr>
        <w:t>3.3.14.4.4</w:t>
      </w:r>
      <w:r w:rsidR="00FB1A61" w:rsidRPr="008F4439">
        <w:fldChar w:fldCharType="end"/>
      </w:r>
      <w:r w:rsidR="00DA2790" w:rsidRPr="008F4439">
        <w:rPr>
          <w:bCs w:val="0"/>
          <w:sz w:val="24"/>
          <w:szCs w:val="24"/>
        </w:rPr>
        <w:t>)</w:t>
      </w:r>
      <w:r w:rsidRPr="008F4439">
        <w:rPr>
          <w:bCs w:val="0"/>
          <w:sz w:val="24"/>
          <w:szCs w:val="24"/>
        </w:rPr>
        <w:t xml:space="preserve">. Выбор </w:t>
      </w:r>
      <w:proofErr w:type="gramStart"/>
      <w:r w:rsidRPr="008F4439">
        <w:rPr>
          <w:bCs w:val="0"/>
          <w:sz w:val="24"/>
          <w:szCs w:val="24"/>
        </w:rPr>
        <w:t xml:space="preserve">способа </w:t>
      </w:r>
      <w:r w:rsidRPr="008F4439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8F4439">
        <w:rPr>
          <w:sz w:val="24"/>
          <w:szCs w:val="24"/>
        </w:rPr>
        <w:t xml:space="preserve"> по Договору</w:t>
      </w:r>
      <w:r w:rsidRPr="008F4439">
        <w:rPr>
          <w:bCs w:val="0"/>
          <w:sz w:val="24"/>
          <w:szCs w:val="24"/>
        </w:rPr>
        <w:t xml:space="preserve">, осуществляется </w:t>
      </w:r>
      <w:r w:rsidR="00B43879" w:rsidRPr="008F4439">
        <w:rPr>
          <w:bCs w:val="0"/>
          <w:sz w:val="24"/>
          <w:szCs w:val="24"/>
        </w:rPr>
        <w:t>Участником/Победителем.</w:t>
      </w:r>
      <w:r w:rsidRPr="008F4439">
        <w:rPr>
          <w:bCs w:val="0"/>
          <w:sz w:val="24"/>
          <w:szCs w:val="24"/>
        </w:rPr>
        <w:t xml:space="preserve"> Условия и содержание </w:t>
      </w:r>
      <w:r w:rsidRPr="008F443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8F4439">
        <w:fldChar w:fldCharType="begin"/>
      </w:r>
      <w:r w:rsidR="00FB1A61" w:rsidRPr="008F4439">
        <w:instrText xml:space="preserve"> REF _Ref440272931 \r \h  \* MERGEFORMAT </w:instrText>
      </w:r>
      <w:r w:rsidR="00FB1A61" w:rsidRPr="008F4439">
        <w:fldChar w:fldCharType="separate"/>
      </w:r>
      <w:r w:rsidR="00DD092B" w:rsidRPr="008F4439">
        <w:t>2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) с учетом требований, изложенных в подпункте </w:t>
      </w:r>
      <w:r w:rsidR="00FB1A61" w:rsidRPr="008F4439">
        <w:fldChar w:fldCharType="begin"/>
      </w:r>
      <w:r w:rsidR="00FB1A61" w:rsidRPr="008F4439">
        <w:instrText xml:space="preserve"> REF _Ref465437572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3.12.2</w:t>
      </w:r>
      <w:r w:rsidR="00FB1A61" w:rsidRPr="008F4439">
        <w:fldChar w:fldCharType="end"/>
      </w:r>
      <w:r w:rsidRPr="008F4439">
        <w:rPr>
          <w:sz w:val="24"/>
          <w:szCs w:val="24"/>
        </w:rPr>
        <w:t xml:space="preserve">, а также на этапе </w:t>
      </w:r>
      <w:proofErr w:type="spellStart"/>
      <w:r w:rsidRPr="008F4439">
        <w:rPr>
          <w:sz w:val="24"/>
          <w:szCs w:val="24"/>
        </w:rPr>
        <w:t>преддговорных</w:t>
      </w:r>
      <w:proofErr w:type="spellEnd"/>
      <w:r w:rsidRPr="008F4439">
        <w:rPr>
          <w:sz w:val="24"/>
          <w:szCs w:val="24"/>
        </w:rPr>
        <w:t xml:space="preserve"> переговоров (п. </w:t>
      </w:r>
      <w:r w:rsidR="00FB1A61" w:rsidRPr="008F4439">
        <w:fldChar w:fldCharType="begin"/>
      </w:r>
      <w:r w:rsidR="00FB1A61" w:rsidRPr="008F4439">
        <w:instrText xml:space="preserve"> REF _Ref468875974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3.11</w:t>
      </w:r>
      <w:r w:rsidR="00FB1A61" w:rsidRPr="008F4439">
        <w:fldChar w:fldCharType="end"/>
      </w:r>
      <w:r w:rsidRPr="008F4439">
        <w:rPr>
          <w:sz w:val="24"/>
          <w:szCs w:val="24"/>
        </w:rPr>
        <w:t>).</w:t>
      </w:r>
    </w:p>
    <w:p w:rsidR="00BC1324" w:rsidRPr="008F443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8F4439">
        <w:rPr>
          <w:bCs w:val="0"/>
          <w:sz w:val="24"/>
          <w:szCs w:val="24"/>
        </w:rPr>
        <w:t xml:space="preserve">Непредставление </w:t>
      </w:r>
      <w:r w:rsidRPr="008F443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8F4439">
        <w:rPr>
          <w:bCs w:val="0"/>
          <w:sz w:val="24"/>
          <w:szCs w:val="24"/>
        </w:rPr>
        <w:t xml:space="preserve"> до заключения Договора </w:t>
      </w:r>
      <w:r w:rsidRPr="008F443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8F4439">
        <w:fldChar w:fldCharType="begin"/>
      </w:r>
      <w:r w:rsidR="00FB1A61" w:rsidRPr="008F4439">
        <w:instrText xml:space="preserve"> REF _Ref468875995 \r \h  \* MERGEFORMAT </w:instrText>
      </w:r>
      <w:r w:rsidR="00FB1A61" w:rsidRPr="008F4439">
        <w:fldChar w:fldCharType="separate"/>
      </w:r>
      <w:r w:rsidR="00DD092B" w:rsidRPr="008F4439">
        <w:rPr>
          <w:sz w:val="24"/>
          <w:szCs w:val="24"/>
        </w:rPr>
        <w:t>3.11.6</w:t>
      </w:r>
      <w:r w:rsidR="00FB1A61" w:rsidRPr="008F4439">
        <w:fldChar w:fldCharType="end"/>
      </w:r>
      <w:r w:rsidRPr="008F443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133604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8F4439" w:rsidRDefault="008F4439" w:rsidP="008F4439">
      <w:pPr>
        <w:spacing w:line="240" w:lineRule="auto"/>
        <w:ind w:firstLine="0"/>
        <w:rPr>
          <w:i/>
          <w:sz w:val="24"/>
          <w:szCs w:val="24"/>
        </w:rPr>
      </w:pPr>
      <w:r w:rsidRPr="008F4439">
        <w:rPr>
          <w:i/>
          <w:sz w:val="24"/>
          <w:szCs w:val="24"/>
        </w:rPr>
        <w:t>услуги по мойке автотранспорта для нужд ПАО «МРСК Центра» (филиала «Смоленскэнерго»)</w:t>
      </w:r>
      <w:r>
        <w:rPr>
          <w:i/>
          <w:sz w:val="24"/>
          <w:szCs w:val="24"/>
        </w:rPr>
        <w:t>,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8F4439">
        <w:trPr>
          <w:trHeight w:val="9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8F4439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8F4439">
              <w:t xml:space="preserve"> </w:t>
            </w:r>
            <w:r w:rsidRPr="001361CC">
              <w:t>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9C57E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9C57E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9C57E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9C57E6">
      <w:pPr>
        <w:pStyle w:val="3"/>
        <w:numPr>
          <w:ilvl w:val="3"/>
          <w:numId w:val="73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9C57E6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9C57E6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9C57E6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9C57E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9C57E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9C57E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9C57E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9C57E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9C57E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4983"/>
        <w:gridCol w:w="3121"/>
        <w:gridCol w:w="3121"/>
        <w:gridCol w:w="3589"/>
      </w:tblGrid>
      <w:tr w:rsidR="00491992" w:rsidRPr="00843BBD" w:rsidTr="008F4439">
        <w:trPr>
          <w:cantSplit/>
          <w:trHeight w:val="381"/>
        </w:trPr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F4439" w:rsidRDefault="008F4439" w:rsidP="00BC1324">
            <w:pPr>
              <w:pStyle w:val="aff0"/>
              <w:spacing w:before="0" w:after="0"/>
              <w:jc w:val="center"/>
              <w:rPr>
                <w:b/>
                <w:i/>
                <w:color w:val="000000"/>
              </w:rPr>
            </w:pPr>
            <w:r w:rsidRPr="008F4439">
              <w:rPr>
                <w:b/>
                <w:i/>
                <w:color w:val="000000"/>
                <w:sz w:val="24"/>
                <w:szCs w:val="24"/>
              </w:rPr>
              <w:t>Услуги по мойке автотранспорта для нужд ПАО «МРСК Центра» (филиала «Смоленскэнерго»)</w:t>
            </w:r>
          </w:p>
        </w:tc>
      </w:tr>
      <w:tr w:rsidR="000F1AE7" w:rsidRPr="00324FAE" w:rsidTr="000F1AE7">
        <w:trPr>
          <w:trHeight w:val="944"/>
        </w:trPr>
        <w:tc>
          <w:tcPr>
            <w:tcW w:w="578" w:type="dxa"/>
            <w:vAlign w:val="center"/>
          </w:tcPr>
          <w:p w:rsidR="000F1AE7" w:rsidRPr="000F1AE7" w:rsidRDefault="000F1AE7" w:rsidP="000F1AE7">
            <w:pPr>
              <w:pStyle w:val="aff0"/>
              <w:spacing w:before="0" w:after="0"/>
              <w:jc w:val="center"/>
              <w:rPr>
                <w:sz w:val="24"/>
                <w:szCs w:val="24"/>
              </w:rPr>
            </w:pPr>
            <w:r w:rsidRPr="000F1AE7">
              <w:rPr>
                <w:sz w:val="24"/>
                <w:szCs w:val="24"/>
              </w:rPr>
              <w:t xml:space="preserve">№ </w:t>
            </w:r>
            <w:proofErr w:type="gramStart"/>
            <w:r w:rsidRPr="000F1AE7">
              <w:rPr>
                <w:sz w:val="24"/>
                <w:szCs w:val="24"/>
              </w:rPr>
              <w:t>п</w:t>
            </w:r>
            <w:proofErr w:type="gramEnd"/>
            <w:r w:rsidRPr="000F1AE7">
              <w:rPr>
                <w:sz w:val="24"/>
                <w:szCs w:val="24"/>
              </w:rPr>
              <w:t>/п</w:t>
            </w:r>
          </w:p>
        </w:tc>
        <w:tc>
          <w:tcPr>
            <w:tcW w:w="4525" w:type="dxa"/>
            <w:vAlign w:val="center"/>
          </w:tcPr>
          <w:p w:rsidR="000F1AE7" w:rsidRPr="000F1AE7" w:rsidRDefault="000F1AE7" w:rsidP="000F1A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1AE7">
              <w:rPr>
                <w:sz w:val="24"/>
                <w:szCs w:val="24"/>
              </w:rPr>
              <w:t>Вид услуг</w:t>
            </w:r>
          </w:p>
        </w:tc>
        <w:tc>
          <w:tcPr>
            <w:tcW w:w="2835" w:type="dxa"/>
            <w:vAlign w:val="center"/>
          </w:tcPr>
          <w:p w:rsidR="000F1AE7" w:rsidRPr="000F1AE7" w:rsidRDefault="000F1AE7" w:rsidP="000F1A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1AE7">
              <w:rPr>
                <w:sz w:val="24"/>
                <w:szCs w:val="24"/>
              </w:rPr>
              <w:t>Предельная стоимость услуги (единичная расценка), руб. без НДС.</w:t>
            </w:r>
          </w:p>
        </w:tc>
        <w:tc>
          <w:tcPr>
            <w:tcW w:w="2835" w:type="dxa"/>
            <w:vAlign w:val="center"/>
          </w:tcPr>
          <w:p w:rsidR="000F1AE7" w:rsidRPr="000F1AE7" w:rsidRDefault="000F1AE7" w:rsidP="000F1A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1AE7">
              <w:rPr>
                <w:sz w:val="24"/>
                <w:szCs w:val="24"/>
              </w:rPr>
              <w:t>Предельная стоимость услуги (единичная расценка), руб. с НДС.</w:t>
            </w:r>
          </w:p>
        </w:tc>
        <w:tc>
          <w:tcPr>
            <w:tcW w:w="3260" w:type="dxa"/>
            <w:vAlign w:val="center"/>
          </w:tcPr>
          <w:p w:rsidR="000F1AE7" w:rsidRPr="000F1AE7" w:rsidRDefault="000F1AE7" w:rsidP="000F1AE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1AE7">
              <w:rPr>
                <w:sz w:val="24"/>
                <w:szCs w:val="24"/>
              </w:rPr>
              <w:t>Примечания</w:t>
            </w:r>
          </w:p>
        </w:tc>
      </w:tr>
      <w:tr w:rsidR="000F1AE7" w:rsidRPr="00324FAE" w:rsidTr="000F1AE7">
        <w:trPr>
          <w:trHeight w:hRule="exact" w:val="567"/>
        </w:trPr>
        <w:tc>
          <w:tcPr>
            <w:tcW w:w="578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41"/>
              <w:jc w:val="left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25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Комплексная мойка (салон + кузов) легкового автомобиля</w:t>
            </w: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0F1AE7" w:rsidRPr="00324FAE" w:rsidTr="000F1AE7">
        <w:trPr>
          <w:trHeight w:hRule="exact" w:val="567"/>
        </w:trPr>
        <w:tc>
          <w:tcPr>
            <w:tcW w:w="578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41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25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Мойка двигателя легкового автомобиля</w:t>
            </w: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0F1AE7" w:rsidRPr="00324FAE" w:rsidTr="000F1AE7">
        <w:trPr>
          <w:trHeight w:hRule="exact" w:val="567"/>
        </w:trPr>
        <w:tc>
          <w:tcPr>
            <w:tcW w:w="578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41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25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Мойка кузова легкового автомобиля</w:t>
            </w: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0F1AE7" w:rsidRPr="00324FAE" w:rsidTr="000F1AE7">
        <w:trPr>
          <w:trHeight w:hRule="exact" w:val="567"/>
        </w:trPr>
        <w:tc>
          <w:tcPr>
            <w:tcW w:w="578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41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25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Мойка салона легкового автомобиля</w:t>
            </w: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0F1AE7" w:rsidRPr="00843BBD" w:rsidTr="000F1AE7">
        <w:trPr>
          <w:trHeight w:hRule="exact" w:val="567"/>
        </w:trPr>
        <w:tc>
          <w:tcPr>
            <w:tcW w:w="578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41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25" w:type="dxa"/>
            <w:vAlign w:val="center"/>
          </w:tcPr>
          <w:p w:rsidR="000F1AE7" w:rsidRPr="000F1AE7" w:rsidRDefault="000F1AE7" w:rsidP="000F1AE7">
            <w:pPr>
              <w:tabs>
                <w:tab w:val="num" w:pos="1440"/>
              </w:tabs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0F1AE7">
              <w:rPr>
                <w:color w:val="000000"/>
                <w:sz w:val="24"/>
                <w:szCs w:val="24"/>
              </w:rPr>
              <w:t>Химчистка салона легкового автомобиля</w:t>
            </w: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835" w:type="dxa"/>
          </w:tcPr>
          <w:p w:rsidR="000F1AE7" w:rsidRPr="000F1AE7" w:rsidRDefault="000F1AE7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260" w:type="dxa"/>
          </w:tcPr>
          <w:p w:rsidR="000F1AE7" w:rsidRPr="000F1AE7" w:rsidRDefault="000F1AE7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C57E6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C57E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495D65" w:rsidRDefault="00495D65" w:rsidP="00B8118F">
            <w:pPr>
              <w:pStyle w:val="aff0"/>
              <w:jc w:val="center"/>
              <w:rPr>
                <w:b/>
                <w:i/>
                <w:color w:val="000000"/>
              </w:rPr>
            </w:pPr>
            <w:r w:rsidRPr="00495D65">
              <w:rPr>
                <w:b/>
                <w:i/>
                <w:color w:val="000000"/>
                <w:sz w:val="24"/>
                <w:szCs w:val="24"/>
              </w:rPr>
              <w:t>Услуги по мойке автотранспорта для нужд ПАО «МРСК Центра» (филиала «Смоленскэнерго»)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C57E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C57E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C57E6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C57E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C57E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9C57E6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495D65" w:rsidRDefault="00C5024F" w:rsidP="00C5024F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95D65">
        <w:rPr>
          <w:sz w:val="24"/>
          <w:szCs w:val="24"/>
        </w:rPr>
        <w:t xml:space="preserve">Участник, подавший Заявку на участие в </w:t>
      </w:r>
      <w:r w:rsidR="00495D65" w:rsidRPr="00495D65">
        <w:rPr>
          <w:sz w:val="24"/>
          <w:szCs w:val="24"/>
        </w:rPr>
        <w:t>открытом запросе предложений на право заключения Договора на оказание услуг по мойке автотранспорта для нужд ПАО «МРСК Центра» (филиала «Смоленскэнерго»)</w:t>
      </w:r>
      <w:r w:rsidR="00495D65">
        <w:rPr>
          <w:sz w:val="24"/>
          <w:szCs w:val="24"/>
        </w:rPr>
        <w:t xml:space="preserve"> </w:t>
      </w:r>
      <w:r w:rsidRPr="00495D65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495D65">
        <w:rPr>
          <w:sz w:val="24"/>
          <w:szCs w:val="24"/>
        </w:rPr>
        <w:t xml:space="preserve">в Заявку </w:t>
      </w:r>
      <w:r w:rsidRPr="00495D65">
        <w:rPr>
          <w:sz w:val="24"/>
          <w:szCs w:val="24"/>
        </w:rPr>
        <w:t>в течение срока ее действия после истечения срока окончания приема Заявок;</w:t>
      </w:r>
      <w:proofErr w:type="gramEnd"/>
      <w:r w:rsidRPr="00495D65">
        <w:rPr>
          <w:sz w:val="24"/>
          <w:szCs w:val="24"/>
        </w:rPr>
        <w:t xml:space="preserve"> 2) предоставлять достоверные и </w:t>
      </w:r>
      <w:r w:rsidR="00AF12BB" w:rsidRPr="00495D65">
        <w:rPr>
          <w:sz w:val="24"/>
          <w:szCs w:val="24"/>
        </w:rPr>
        <w:t xml:space="preserve">нефальсифицированные </w:t>
      </w:r>
      <w:r w:rsidRPr="00495D65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495D6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495D65">
        <w:rPr>
          <w:sz w:val="24"/>
          <w:szCs w:val="24"/>
        </w:rPr>
        <w:t xml:space="preserve">; </w:t>
      </w:r>
      <w:r w:rsidR="00AF12BB" w:rsidRPr="00495D65">
        <w:rPr>
          <w:sz w:val="24"/>
          <w:szCs w:val="24"/>
        </w:rPr>
        <w:t>4</w:t>
      </w:r>
      <w:r w:rsidRPr="00495D6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495D6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495D65">
        <w:rPr>
          <w:sz w:val="24"/>
          <w:szCs w:val="24"/>
        </w:rPr>
        <w:t xml:space="preserve"> (</w:t>
      </w:r>
      <w:r w:rsidRPr="00495D6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495D65">
        <w:rPr>
          <w:sz w:val="24"/>
          <w:szCs w:val="24"/>
        </w:rPr>
        <w:t>)</w:t>
      </w:r>
    </w:p>
    <w:p w:rsidR="007A6A39" w:rsidRPr="00495D65" w:rsidRDefault="00C5024F" w:rsidP="00311F48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95D6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495D65" w:rsidRPr="00495D65">
        <w:rPr>
          <w:sz w:val="24"/>
          <w:szCs w:val="24"/>
        </w:rPr>
        <w:t xml:space="preserve">открытом запросе предложений на право заключения Договора на оказание услуг по мойке автотранспорта для нужд ПАО «МРСК Центра» (филиала «Смоленскэнерго»), </w:t>
      </w:r>
      <w:r w:rsidR="007A6A39" w:rsidRPr="00495D65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</w:t>
      </w:r>
      <w:proofErr w:type="gramEnd"/>
      <w:r w:rsidR="007A6A39" w:rsidRPr="00495D65">
        <w:rPr>
          <w:sz w:val="24"/>
          <w:szCs w:val="24"/>
        </w:rPr>
        <w:t xml:space="preserve"> об уплате неустойки.</w:t>
      </w:r>
    </w:p>
    <w:p w:rsidR="007A6A39" w:rsidRPr="00EA1723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 xml:space="preserve">) предоставит финансовое </w:t>
      </w:r>
      <w:r w:rsidRPr="00663EEB">
        <w:rPr>
          <w:sz w:val="24"/>
          <w:szCs w:val="24"/>
        </w:rPr>
        <w:lastRenderedPageBreak/>
        <w:t>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9C57E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495D65" w:rsidP="00AF12BB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Расписка </w:t>
      </w:r>
      <w:r w:rsidR="00AF12BB" w:rsidRPr="00047DE1">
        <w:rPr>
          <w:b/>
          <w:sz w:val="24"/>
          <w:szCs w:val="24"/>
        </w:rPr>
        <w:t>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9C57E6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9C57E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C57E6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315" w:rsidRDefault="00715315">
      <w:pPr>
        <w:spacing w:line="240" w:lineRule="auto"/>
      </w:pPr>
      <w:r>
        <w:separator/>
      </w:r>
    </w:p>
  </w:endnote>
  <w:endnote w:type="continuationSeparator" w:id="0">
    <w:p w:rsidR="00715315" w:rsidRDefault="007153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439" w:rsidRDefault="008F44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Pr="00FA0376" w:rsidRDefault="008F44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35148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8F4439" w:rsidRPr="00EE0539" w:rsidRDefault="008F44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F4439">
      <w:rPr>
        <w:sz w:val="18"/>
        <w:szCs w:val="18"/>
      </w:rPr>
      <w:t>Договора на оказание услуг по мойке автотранспорта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315" w:rsidRDefault="00715315">
      <w:pPr>
        <w:spacing w:line="240" w:lineRule="auto"/>
      </w:pPr>
      <w:r>
        <w:separator/>
      </w:r>
    </w:p>
  </w:footnote>
  <w:footnote w:type="continuationSeparator" w:id="0">
    <w:p w:rsidR="00715315" w:rsidRDefault="00715315">
      <w:pPr>
        <w:spacing w:line="240" w:lineRule="auto"/>
      </w:pPr>
      <w:r>
        <w:continuationSeparator/>
      </w:r>
    </w:p>
  </w:footnote>
  <w:footnote w:id="1">
    <w:p w:rsidR="008F4439" w:rsidRPr="00B36685" w:rsidRDefault="008F443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F4439" w:rsidRDefault="008F4439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F4439" w:rsidRDefault="008F4439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F4439" w:rsidRDefault="008F44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Pr="00930031" w:rsidRDefault="008F44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439" w:rsidRDefault="008F44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9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2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4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5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6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4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6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4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7"/>
  </w:num>
  <w:num w:numId="22">
    <w:abstractNumId w:val="132"/>
  </w:num>
  <w:num w:numId="23">
    <w:abstractNumId w:val="101"/>
  </w:num>
  <w:num w:numId="24">
    <w:abstractNumId w:val="134"/>
  </w:num>
  <w:num w:numId="25">
    <w:abstractNumId w:val="121"/>
  </w:num>
  <w:num w:numId="26">
    <w:abstractNumId w:val="113"/>
  </w:num>
  <w:num w:numId="27">
    <w:abstractNumId w:val="77"/>
  </w:num>
  <w:num w:numId="28">
    <w:abstractNumId w:val="100"/>
  </w:num>
  <w:num w:numId="29">
    <w:abstractNumId w:val="135"/>
  </w:num>
  <w:num w:numId="30">
    <w:abstractNumId w:val="96"/>
  </w:num>
  <w:num w:numId="31">
    <w:abstractNumId w:val="97"/>
  </w:num>
  <w:num w:numId="32">
    <w:abstractNumId w:val="119"/>
  </w:num>
  <w:num w:numId="33">
    <w:abstractNumId w:val="139"/>
  </w:num>
  <w:num w:numId="34">
    <w:abstractNumId w:val="125"/>
  </w:num>
  <w:num w:numId="35">
    <w:abstractNumId w:val="112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10"/>
  </w:num>
  <w:num w:numId="41">
    <w:abstractNumId w:val="84"/>
  </w:num>
  <w:num w:numId="42">
    <w:abstractNumId w:val="79"/>
  </w:num>
  <w:num w:numId="43">
    <w:abstractNumId w:val="137"/>
  </w:num>
  <w:num w:numId="44">
    <w:abstractNumId w:val="103"/>
  </w:num>
  <w:num w:numId="45">
    <w:abstractNumId w:val="130"/>
  </w:num>
  <w:num w:numId="46">
    <w:abstractNumId w:val="0"/>
  </w:num>
  <w:num w:numId="47">
    <w:abstractNumId w:val="114"/>
  </w:num>
  <w:num w:numId="48">
    <w:abstractNumId w:val="128"/>
  </w:num>
  <w:num w:numId="49">
    <w:abstractNumId w:val="131"/>
  </w:num>
  <w:num w:numId="50">
    <w:abstractNumId w:val="122"/>
  </w:num>
  <w:num w:numId="51">
    <w:abstractNumId w:val="144"/>
  </w:num>
  <w:num w:numId="52">
    <w:abstractNumId w:val="81"/>
  </w:num>
  <w:num w:numId="53">
    <w:abstractNumId w:val="133"/>
  </w:num>
  <w:num w:numId="54">
    <w:abstractNumId w:val="104"/>
  </w:num>
  <w:num w:numId="55">
    <w:abstractNumId w:val="102"/>
  </w:num>
  <w:num w:numId="56">
    <w:abstractNumId w:val="83"/>
  </w:num>
  <w:num w:numId="57">
    <w:abstractNumId w:val="85"/>
  </w:num>
  <w:num w:numId="58">
    <w:abstractNumId w:val="73"/>
  </w:num>
  <w:num w:numId="59">
    <w:abstractNumId w:val="107"/>
  </w:num>
  <w:num w:numId="60">
    <w:abstractNumId w:val="118"/>
  </w:num>
  <w:num w:numId="61">
    <w:abstractNumId w:val="74"/>
  </w:num>
  <w:num w:numId="62">
    <w:abstractNumId w:val="93"/>
  </w:num>
  <w:num w:numId="63">
    <w:abstractNumId w:val="75"/>
  </w:num>
  <w:num w:numId="64">
    <w:abstractNumId w:val="140"/>
  </w:num>
  <w:num w:numId="65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36"/>
    <w:lvlOverride w:ilvl="0">
      <w:startOverride w:val="1"/>
    </w:lvlOverride>
  </w:num>
  <w:num w:numId="67">
    <w:abstractNumId w:val="78"/>
  </w:num>
  <w:num w:numId="68">
    <w:abstractNumId w:val="142"/>
  </w:num>
  <w:num w:numId="69">
    <w:abstractNumId w:val="87"/>
  </w:num>
  <w:num w:numId="70">
    <w:abstractNumId w:val="115"/>
  </w:num>
  <w:num w:numId="71">
    <w:abstractNumId w:val="99"/>
  </w:num>
  <w:num w:numId="72">
    <w:abstractNumId w:val="117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9"/>
  </w:num>
  <w:num w:numId="75">
    <w:abstractNumId w:val="141"/>
  </w:num>
  <w:num w:numId="76">
    <w:abstractNumId w:val="91"/>
  </w:num>
  <w:num w:numId="77">
    <w:abstractNumId w:val="116"/>
  </w:num>
  <w:num w:numId="78">
    <w:abstractNumId w:val="89"/>
  </w:num>
  <w:num w:numId="79">
    <w:abstractNumId w:val="138"/>
  </w:num>
  <w:num w:numId="80">
    <w:abstractNumId w:val="13"/>
  </w:num>
  <w:num w:numId="81">
    <w:abstractNumId w:val="20"/>
  </w:num>
  <w:num w:numId="82">
    <w:abstractNumId w:val="70"/>
  </w:num>
  <w:num w:numId="83">
    <w:abstractNumId w:val="123"/>
  </w:num>
  <w:num w:numId="84">
    <w:abstractNumId w:val="92"/>
  </w:num>
  <w:num w:numId="85">
    <w:abstractNumId w:val="111"/>
  </w:num>
  <w:num w:numId="86">
    <w:abstractNumId w:val="120"/>
  </w:num>
  <w:num w:numId="87">
    <w:abstractNumId w:val="124"/>
  </w:num>
  <w:num w:numId="88">
    <w:abstractNumId w:val="94"/>
  </w:num>
  <w:num w:numId="89">
    <w:abstractNumId w:val="108"/>
  </w:num>
  <w:num w:numId="90">
    <w:abstractNumId w:val="109"/>
  </w:num>
  <w:num w:numId="91">
    <w:abstractNumId w:val="126"/>
  </w:num>
  <w:num w:numId="92">
    <w:abstractNumId w:val="143"/>
  </w:num>
  <w:num w:numId="93">
    <w:abstractNumId w:val="10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AE7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3604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A26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6378"/>
    <w:rsid w:val="003D726B"/>
    <w:rsid w:val="003D77C4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148"/>
    <w:rsid w:val="00435355"/>
    <w:rsid w:val="004360F5"/>
    <w:rsid w:val="004406A6"/>
    <w:rsid w:val="00440928"/>
    <w:rsid w:val="00443E0B"/>
    <w:rsid w:val="0045798A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5D65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0BE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315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1028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439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3A4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57E6"/>
    <w:rsid w:val="009C744E"/>
    <w:rsid w:val="009C7620"/>
    <w:rsid w:val="009D40BC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5E2D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214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C20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48B6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C79D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B48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1F30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13360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Lebedev.AAL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9E78E-229E-4B34-9A43-9E480A9B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26359</Words>
  <Characters>150252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176259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Кудрявцева Татьяна Владимировна</cp:lastModifiedBy>
  <cp:revision>133</cp:revision>
  <cp:lastPrinted>2015-12-29T14:27:00Z</cp:lastPrinted>
  <dcterms:created xsi:type="dcterms:W3CDTF">2016-01-13T12:36:00Z</dcterms:created>
  <dcterms:modified xsi:type="dcterms:W3CDTF">2016-12-27T10:10:00Z</dcterms:modified>
</cp:coreProperties>
</file>