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74168A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4168A" w:rsidRPr="000D67AD" w:rsidRDefault="007416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4168A" w:rsidRPr="000D67AD" w:rsidRDefault="007416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4168A" w:rsidRPr="000D67AD" w:rsidRDefault="007416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4168A" w:rsidRPr="000D67AD" w:rsidRDefault="007416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4168A" w:rsidRPr="000D67AD" w:rsidRDefault="007416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4168A" w:rsidRPr="000D67AD" w:rsidRDefault="007416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4168A" w:rsidRPr="000D67AD" w:rsidRDefault="0074168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4168A" w:rsidRPr="000D67AD" w:rsidRDefault="0074168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4168A" w:rsidRPr="000D67AD" w:rsidRDefault="007416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4168A" w:rsidRPr="00D81BEF" w:rsidRDefault="007416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46CB2675" wp14:editId="7A8F30F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92664" w:rsidRPr="00D92664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92664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9266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9266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EE65B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 xml:space="preserve">на право заключения </w:t>
      </w:r>
      <w:r w:rsidR="007556FF" w:rsidRPr="00D92664">
        <w:rPr>
          <w:b/>
          <w:sz w:val="24"/>
          <w:szCs w:val="24"/>
        </w:rPr>
        <w:t>Договор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</w:t>
      </w:r>
      <w:r w:rsidR="00D92664" w:rsidRPr="00D92664">
        <w:rPr>
          <w:b/>
          <w:sz w:val="24"/>
          <w:szCs w:val="24"/>
        </w:rPr>
        <w:t xml:space="preserve">на поставку </w:t>
      </w:r>
      <w:r w:rsidR="00A22FA7">
        <w:rPr>
          <w:b/>
          <w:sz w:val="24"/>
          <w:szCs w:val="24"/>
        </w:rPr>
        <w:t>проходных изоляторов</w:t>
      </w:r>
      <w:r w:rsidR="007556FF" w:rsidRPr="00D92664">
        <w:rPr>
          <w:b/>
          <w:sz w:val="24"/>
          <w:szCs w:val="24"/>
        </w:rPr>
        <w:t xml:space="preserve"> </w:t>
      </w:r>
    </w:p>
    <w:p w:rsidR="00717F60" w:rsidRPr="00D92664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>для нужд ПАО «МРСК Центра» (филиал</w:t>
      </w:r>
      <w:r w:rsidR="00D92664" w:rsidRPr="00D92664">
        <w:rPr>
          <w:b/>
          <w:sz w:val="24"/>
          <w:szCs w:val="24"/>
        </w:rPr>
        <w:t>а</w:t>
      </w:r>
      <w:r w:rsidRPr="00D92664">
        <w:rPr>
          <w:b/>
          <w:sz w:val="24"/>
          <w:szCs w:val="24"/>
        </w:rPr>
        <w:t xml:space="preserve"> «</w:t>
      </w:r>
      <w:r w:rsidR="00D92664" w:rsidRPr="00D92664">
        <w:rPr>
          <w:b/>
          <w:sz w:val="24"/>
          <w:szCs w:val="24"/>
        </w:rPr>
        <w:t>Яр</w:t>
      </w:r>
      <w:r w:rsidRPr="00D92664">
        <w:rPr>
          <w:b/>
          <w:sz w:val="24"/>
          <w:szCs w:val="24"/>
        </w:rPr>
        <w:t>энерго»)</w:t>
      </w:r>
    </w:p>
    <w:p w:rsidR="007556FF" w:rsidRPr="00D9266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9266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>,</w:t>
      </w:r>
      <w:r w:rsidRPr="00D9266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92664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92664">
        <w:rPr>
          <w:iCs/>
          <w:sz w:val="24"/>
          <w:szCs w:val="24"/>
        </w:rPr>
        <w:t xml:space="preserve">специалист </w:t>
      </w:r>
      <w:r w:rsidR="00EE65B1">
        <w:rPr>
          <w:iCs/>
          <w:sz w:val="24"/>
          <w:szCs w:val="24"/>
        </w:rPr>
        <w:t>1</w:t>
      </w:r>
      <w:r w:rsidR="00D92664">
        <w:rPr>
          <w:iCs/>
          <w:sz w:val="24"/>
          <w:szCs w:val="24"/>
        </w:rPr>
        <w:t xml:space="preserve"> категории отдела закупочной деятельности управления логистики и </w:t>
      </w:r>
      <w:r w:rsidR="00D92664" w:rsidRPr="00D92664">
        <w:rPr>
          <w:iCs/>
          <w:sz w:val="24"/>
          <w:szCs w:val="24"/>
        </w:rPr>
        <w:t>МТО филиала</w:t>
      </w:r>
      <w:r w:rsidR="007556FF" w:rsidRPr="00D92664">
        <w:rPr>
          <w:iCs/>
          <w:sz w:val="24"/>
          <w:szCs w:val="24"/>
        </w:rPr>
        <w:t xml:space="preserve"> ПАО «МРСК Центра»</w:t>
      </w:r>
      <w:r w:rsidR="00D92664" w:rsidRPr="00D92664">
        <w:rPr>
          <w:iCs/>
          <w:sz w:val="24"/>
          <w:szCs w:val="24"/>
        </w:rPr>
        <w:t xml:space="preserve"> - «Ярэнерго»</w:t>
      </w:r>
      <w:r w:rsidR="007556FF" w:rsidRPr="00D92664">
        <w:rPr>
          <w:iCs/>
          <w:sz w:val="24"/>
          <w:szCs w:val="24"/>
        </w:rPr>
        <w:t xml:space="preserve"> </w:t>
      </w:r>
      <w:r w:rsidR="00D81BEF">
        <w:rPr>
          <w:iCs/>
          <w:sz w:val="24"/>
          <w:szCs w:val="24"/>
        </w:rPr>
        <w:t>Митрофанова Е.Н.</w:t>
      </w:r>
      <w:r w:rsidR="00D81BEF" w:rsidRPr="00261CD4">
        <w:rPr>
          <w:iCs/>
          <w:sz w:val="24"/>
          <w:szCs w:val="24"/>
        </w:rPr>
        <w:t>, контактные телефоны: (4852) 78-14-</w:t>
      </w:r>
      <w:r w:rsidR="00D81BEF">
        <w:rPr>
          <w:iCs/>
          <w:sz w:val="24"/>
          <w:szCs w:val="24"/>
        </w:rPr>
        <w:t>54</w:t>
      </w:r>
      <w:r w:rsidR="00D81BEF" w:rsidRPr="00261CD4">
        <w:rPr>
          <w:iCs/>
          <w:sz w:val="24"/>
          <w:szCs w:val="24"/>
        </w:rPr>
        <w:t xml:space="preserve">, </w:t>
      </w:r>
      <w:r w:rsidR="00D81BE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D81BEF" w:rsidRPr="00130793">
          <w:rPr>
            <w:rStyle w:val="a7"/>
          </w:rPr>
          <w:t>mitrofanova.en@mrsk-1.ru</w:t>
        </w:r>
      </w:hyperlink>
      <w:r w:rsidR="00D81BEF" w:rsidRPr="00261CD4">
        <w:rPr>
          <w:iCs/>
          <w:sz w:val="24"/>
          <w:szCs w:val="24"/>
        </w:rPr>
        <w:t>,</w:t>
      </w:r>
      <w:r w:rsidR="00D81BEF">
        <w:rPr>
          <w:iCs/>
          <w:sz w:val="24"/>
          <w:szCs w:val="24"/>
        </w:rPr>
        <w:t xml:space="preserve"> </w:t>
      </w:r>
      <w:r w:rsidR="00D81BEF" w:rsidRPr="00261CD4">
        <w:rPr>
          <w:iCs/>
          <w:sz w:val="24"/>
          <w:szCs w:val="24"/>
        </w:rPr>
        <w:t>ответственное лицо –</w:t>
      </w:r>
      <w:r w:rsidR="00D81BEF" w:rsidRPr="00261CD4">
        <w:rPr>
          <w:sz w:val="24"/>
          <w:szCs w:val="24"/>
        </w:rPr>
        <w:t xml:space="preserve"> </w:t>
      </w:r>
      <w:r w:rsidR="00D81BEF">
        <w:rPr>
          <w:sz w:val="24"/>
          <w:szCs w:val="24"/>
        </w:rPr>
        <w:t>Митрофанова Екатерина</w:t>
      </w:r>
      <w:r w:rsidR="00D81BEF" w:rsidRPr="00261CD4">
        <w:rPr>
          <w:sz w:val="24"/>
          <w:szCs w:val="24"/>
        </w:rPr>
        <w:t>, контактны</w:t>
      </w:r>
      <w:r w:rsidR="0043228F">
        <w:rPr>
          <w:sz w:val="24"/>
          <w:szCs w:val="24"/>
        </w:rPr>
        <w:t>й</w:t>
      </w:r>
      <w:r w:rsidR="00D81BEF" w:rsidRPr="00261CD4">
        <w:rPr>
          <w:sz w:val="24"/>
          <w:szCs w:val="24"/>
        </w:rPr>
        <w:t xml:space="preserve"> телефон - (4852) 78-14-7</w:t>
      </w:r>
      <w:r w:rsidR="00A22FA7">
        <w:rPr>
          <w:sz w:val="24"/>
          <w:szCs w:val="24"/>
        </w:rPr>
        <w:t>4</w:t>
      </w:r>
      <w:r w:rsidR="00D81BEF" w:rsidRPr="00261CD4">
        <w:rPr>
          <w:sz w:val="24"/>
          <w:szCs w:val="24"/>
        </w:rPr>
        <w:t>, адрес электронной почты:</w:t>
      </w:r>
      <w:r w:rsidR="0043228F">
        <w:rPr>
          <w:sz w:val="24"/>
          <w:szCs w:val="24"/>
        </w:rPr>
        <w:t xml:space="preserve"> </w:t>
      </w:r>
      <w:hyperlink r:id="rId19" w:history="1">
        <w:r w:rsidR="00D81BEF" w:rsidRPr="00130793">
          <w:rPr>
            <w:rStyle w:val="a7"/>
          </w:rPr>
          <w:t>mitrofanova.en@mrsk-1.ru</w:t>
        </w:r>
      </w:hyperlink>
      <w:r w:rsidR="00D92664" w:rsidRPr="00D92664">
        <w:rPr>
          <w:sz w:val="24"/>
          <w:szCs w:val="24"/>
          <w:u w:val="single"/>
        </w:rPr>
        <w:t>.</w:t>
      </w:r>
      <w:r w:rsidR="00D81BEF">
        <w:rPr>
          <w:sz w:val="24"/>
          <w:szCs w:val="24"/>
        </w:rPr>
        <w:t xml:space="preserve"> </w:t>
      </w:r>
      <w:r w:rsidR="004B5EB3" w:rsidRPr="00D92664">
        <w:rPr>
          <w:iCs/>
          <w:sz w:val="24"/>
          <w:szCs w:val="24"/>
        </w:rPr>
        <w:t>Извещени</w:t>
      </w:r>
      <w:r w:rsidRPr="00D92664">
        <w:rPr>
          <w:iCs/>
          <w:sz w:val="24"/>
          <w:szCs w:val="24"/>
        </w:rPr>
        <w:t>ем</w:t>
      </w:r>
      <w:r w:rsidRPr="00D92664">
        <w:rPr>
          <w:sz w:val="24"/>
          <w:szCs w:val="24"/>
        </w:rPr>
        <w:t xml:space="preserve"> о проведении открытого </w:t>
      </w:r>
      <w:r w:rsidRPr="00D92664">
        <w:rPr>
          <w:iCs/>
          <w:sz w:val="24"/>
          <w:szCs w:val="24"/>
        </w:rPr>
        <w:t>запроса</w:t>
      </w:r>
      <w:proofErr w:type="gramEnd"/>
      <w:r w:rsidRPr="00D92664">
        <w:rPr>
          <w:iCs/>
          <w:sz w:val="24"/>
          <w:szCs w:val="24"/>
        </w:rPr>
        <w:t xml:space="preserve"> </w:t>
      </w:r>
      <w:proofErr w:type="gramStart"/>
      <w:r w:rsidRPr="00D92664">
        <w:rPr>
          <w:iCs/>
          <w:sz w:val="24"/>
          <w:szCs w:val="24"/>
        </w:rPr>
        <w:t>предложений</w:t>
      </w:r>
      <w:r w:rsidRPr="00D92664">
        <w:rPr>
          <w:sz w:val="24"/>
          <w:szCs w:val="24"/>
        </w:rPr>
        <w:t xml:space="preserve">, опубликованным </w:t>
      </w:r>
      <w:r w:rsidRPr="00D92664">
        <w:rPr>
          <w:b/>
          <w:sz w:val="24"/>
          <w:szCs w:val="24"/>
        </w:rPr>
        <w:t>«</w:t>
      </w:r>
      <w:r w:rsidR="00A22FA7">
        <w:rPr>
          <w:b/>
          <w:sz w:val="24"/>
          <w:szCs w:val="24"/>
        </w:rPr>
        <w:t>2</w:t>
      </w:r>
      <w:r w:rsidR="00D81BEF">
        <w:rPr>
          <w:b/>
          <w:sz w:val="24"/>
          <w:szCs w:val="24"/>
        </w:rPr>
        <w:t>7</w:t>
      </w:r>
      <w:r w:rsidRPr="00D92664">
        <w:rPr>
          <w:b/>
          <w:sz w:val="24"/>
          <w:szCs w:val="24"/>
        </w:rPr>
        <w:t xml:space="preserve">» </w:t>
      </w:r>
      <w:r w:rsidR="00D81BEF">
        <w:rPr>
          <w:b/>
          <w:sz w:val="24"/>
          <w:szCs w:val="24"/>
        </w:rPr>
        <w:t>апреля</w:t>
      </w:r>
      <w:r w:rsidRPr="00D92664">
        <w:rPr>
          <w:b/>
          <w:sz w:val="24"/>
          <w:szCs w:val="24"/>
        </w:rPr>
        <w:t xml:space="preserve"> </w:t>
      </w:r>
      <w:r w:rsidR="0042517C" w:rsidRPr="00D92664">
        <w:rPr>
          <w:b/>
          <w:sz w:val="24"/>
          <w:szCs w:val="24"/>
        </w:rPr>
        <w:t>2018</w:t>
      </w:r>
      <w:r w:rsidRPr="00D92664">
        <w:rPr>
          <w:b/>
          <w:sz w:val="24"/>
          <w:szCs w:val="24"/>
        </w:rPr>
        <w:t xml:space="preserve"> г.</w:t>
      </w:r>
      <w:r w:rsidRPr="00D9266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92664">
          <w:rPr>
            <w:rStyle w:val="a7"/>
            <w:color w:val="auto"/>
            <w:sz w:val="24"/>
            <w:szCs w:val="24"/>
          </w:rPr>
          <w:t>www.zakupki.</w:t>
        </w:r>
        <w:r w:rsidR="00345CCA" w:rsidRPr="00D9266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92664">
          <w:rPr>
            <w:rStyle w:val="a7"/>
            <w:color w:val="auto"/>
            <w:sz w:val="24"/>
            <w:szCs w:val="24"/>
          </w:rPr>
          <w:t>.ru</w:t>
        </w:r>
      </w:hyperlink>
      <w:r w:rsidRPr="00D92664">
        <w:rPr>
          <w:sz w:val="24"/>
          <w:szCs w:val="24"/>
        </w:rPr>
        <w:t>),</w:t>
      </w:r>
      <w:r w:rsidR="009D7F01" w:rsidRPr="00D92664">
        <w:rPr>
          <w:iCs/>
          <w:sz w:val="24"/>
          <w:szCs w:val="24"/>
        </w:rPr>
        <w:t xml:space="preserve"> </w:t>
      </w:r>
      <w:r w:rsidR="009D7F01" w:rsidRPr="00D92664">
        <w:rPr>
          <w:sz w:val="24"/>
          <w:szCs w:val="24"/>
        </w:rPr>
        <w:t xml:space="preserve">на сайте </w:t>
      </w:r>
      <w:r w:rsidR="007556FF" w:rsidRPr="00D92664">
        <w:rPr>
          <w:iCs/>
          <w:sz w:val="24"/>
          <w:szCs w:val="24"/>
        </w:rPr>
        <w:t>ПАО «МРСК Центра»</w:t>
      </w:r>
      <w:r w:rsidR="009D7F01" w:rsidRPr="00D92664">
        <w:rPr>
          <w:sz w:val="24"/>
          <w:szCs w:val="24"/>
        </w:rPr>
        <w:t xml:space="preserve"> (</w:t>
      </w:r>
      <w:hyperlink r:id="rId21" w:history="1">
        <w:r w:rsidR="007556FF" w:rsidRPr="00D9266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92664">
        <w:rPr>
          <w:sz w:val="24"/>
          <w:szCs w:val="24"/>
        </w:rPr>
        <w:t>)</w:t>
      </w:r>
      <w:r w:rsidR="00702B2C" w:rsidRPr="00D92664">
        <w:rPr>
          <w:sz w:val="24"/>
          <w:szCs w:val="24"/>
        </w:rPr>
        <w:t>, на сайте ЭТП, указанном</w:t>
      </w:r>
      <w:r w:rsidR="00702B2C" w:rsidRPr="00382A07">
        <w:rPr>
          <w:sz w:val="24"/>
          <w:szCs w:val="24"/>
        </w:rPr>
        <w:t xml:space="preserve">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 xml:space="preserve">ласило юридических </w:t>
      </w:r>
      <w:r w:rsidRPr="00D92664">
        <w:rPr>
          <w:sz w:val="24"/>
          <w:szCs w:val="24"/>
        </w:rPr>
        <w:t>лиц</w:t>
      </w:r>
      <w:r w:rsidR="005B75A6" w:rsidRPr="00D92664">
        <w:rPr>
          <w:sz w:val="24"/>
          <w:szCs w:val="24"/>
        </w:rPr>
        <w:t xml:space="preserve"> и физических лиц (в т.</w:t>
      </w:r>
      <w:r w:rsidR="003129D4" w:rsidRPr="00D92664">
        <w:rPr>
          <w:sz w:val="24"/>
          <w:szCs w:val="24"/>
        </w:rPr>
        <w:t xml:space="preserve"> </w:t>
      </w:r>
      <w:r w:rsidR="005B75A6" w:rsidRPr="00D92664">
        <w:rPr>
          <w:sz w:val="24"/>
          <w:szCs w:val="24"/>
        </w:rPr>
        <w:t>ч. индивидуальных предпринимателей)</w:t>
      </w:r>
      <w:r w:rsidR="009D7F01" w:rsidRPr="00D92664">
        <w:rPr>
          <w:sz w:val="24"/>
          <w:szCs w:val="24"/>
        </w:rPr>
        <w:t xml:space="preserve"> </w:t>
      </w:r>
      <w:r w:rsidR="00D15381" w:rsidRPr="00D92664">
        <w:rPr>
          <w:sz w:val="24"/>
          <w:szCs w:val="24"/>
        </w:rPr>
        <w:t xml:space="preserve">(далее – Участники) </w:t>
      </w:r>
      <w:r w:rsidR="004B5EB3" w:rsidRPr="00D92664">
        <w:rPr>
          <w:sz w:val="24"/>
          <w:szCs w:val="24"/>
        </w:rPr>
        <w:t>к участию в процедуре О</w:t>
      </w:r>
      <w:r w:rsidRPr="00D9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92664">
        <w:rPr>
          <w:sz w:val="24"/>
          <w:szCs w:val="24"/>
        </w:rPr>
        <w:t xml:space="preserve">на право заключения </w:t>
      </w:r>
      <w:r w:rsidR="00702B2C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 xml:space="preserve">на поставку </w:t>
      </w:r>
      <w:r w:rsidR="00A22FA7">
        <w:rPr>
          <w:sz w:val="24"/>
          <w:szCs w:val="24"/>
        </w:rPr>
        <w:t>проходных</w:t>
      </w:r>
      <w:proofErr w:type="gramEnd"/>
      <w:r w:rsidR="00A22FA7">
        <w:rPr>
          <w:sz w:val="24"/>
          <w:szCs w:val="24"/>
        </w:rPr>
        <w:t xml:space="preserve"> </w:t>
      </w:r>
      <w:proofErr w:type="gramStart"/>
      <w:r w:rsidR="00A22FA7">
        <w:rPr>
          <w:sz w:val="24"/>
          <w:szCs w:val="24"/>
        </w:rPr>
        <w:t>изоляторов</w:t>
      </w:r>
      <w:r w:rsidR="00702B2C" w:rsidRPr="00D92664">
        <w:rPr>
          <w:sz w:val="24"/>
          <w:szCs w:val="24"/>
        </w:rPr>
        <w:t xml:space="preserve"> для нужд ПАО «МРСК Центра» </w:t>
      </w:r>
      <w:r w:rsidR="00862664" w:rsidRPr="00D92664">
        <w:rPr>
          <w:sz w:val="24"/>
          <w:szCs w:val="24"/>
        </w:rPr>
        <w:t>(филиала</w:t>
      </w:r>
      <w:r w:rsidR="00D92664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«Ярэнерго», расположенного по адресу:</w:t>
      </w:r>
      <w:proofErr w:type="gramEnd"/>
      <w:r w:rsidR="00862664" w:rsidRPr="00D92664">
        <w:rPr>
          <w:sz w:val="24"/>
          <w:szCs w:val="24"/>
        </w:rPr>
        <w:t xml:space="preserve"> </w:t>
      </w:r>
      <w:proofErr w:type="gramStart"/>
      <w:r w:rsidR="00862664" w:rsidRPr="00D92664">
        <w:rPr>
          <w:sz w:val="24"/>
          <w:szCs w:val="24"/>
        </w:rPr>
        <w:t>РФ, 150003, г. Ярославль, ул. Во</w:t>
      </w:r>
      <w:r w:rsidR="00D92664" w:rsidRPr="00D92664">
        <w:rPr>
          <w:sz w:val="24"/>
          <w:szCs w:val="24"/>
        </w:rPr>
        <w:t>й</w:t>
      </w:r>
      <w:r w:rsidR="00862664" w:rsidRPr="00D92664">
        <w:rPr>
          <w:sz w:val="24"/>
          <w:szCs w:val="24"/>
        </w:rPr>
        <w:t>нова, д. 12)</w:t>
      </w:r>
      <w:r w:rsidRPr="00D9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92664">
        <w:rPr>
          <w:sz w:val="24"/>
          <w:szCs w:val="24"/>
        </w:rPr>
        <w:t xml:space="preserve">Настоящий </w:t>
      </w:r>
      <w:r w:rsidR="004B5EB3" w:rsidRPr="00D92664">
        <w:rPr>
          <w:sz w:val="24"/>
          <w:szCs w:val="24"/>
        </w:rPr>
        <w:t>З</w:t>
      </w:r>
      <w:r w:rsidRPr="00D926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92664">
        <w:rPr>
          <w:sz w:val="24"/>
          <w:szCs w:val="24"/>
        </w:rPr>
        <w:t>электронной торговой площадк</w:t>
      </w:r>
      <w:r w:rsidR="00414AB1" w:rsidRPr="00D92664">
        <w:rPr>
          <w:sz w:val="24"/>
          <w:szCs w:val="24"/>
        </w:rPr>
        <w:t>и</w:t>
      </w:r>
      <w:r w:rsidR="00702B2C" w:rsidRPr="00D92664">
        <w:rPr>
          <w:sz w:val="24"/>
          <w:szCs w:val="24"/>
        </w:rPr>
        <w:t xml:space="preserve"> </w:t>
      </w:r>
      <w:r w:rsidR="001D24DF" w:rsidRPr="00261CD4">
        <w:rPr>
          <w:sz w:val="24"/>
          <w:szCs w:val="24"/>
        </w:rPr>
        <w:t xml:space="preserve">ПАО «Россети» </w:t>
      </w:r>
      <w:hyperlink r:id="rId22" w:history="1">
        <w:r w:rsidR="001D24DF" w:rsidRPr="00261CD4">
          <w:rPr>
            <w:rStyle w:val="a7"/>
            <w:sz w:val="24"/>
            <w:szCs w:val="24"/>
          </w:rPr>
          <w:t>etp.rosseti.ru</w:t>
        </w:r>
      </w:hyperlink>
      <w:r w:rsidR="00862664" w:rsidRPr="00D92664">
        <w:rPr>
          <w:sz w:val="24"/>
          <w:szCs w:val="24"/>
        </w:rPr>
        <w:t xml:space="preserve"> </w:t>
      </w:r>
      <w:r w:rsidR="00702B2C" w:rsidRPr="00D92664">
        <w:rPr>
          <w:sz w:val="24"/>
          <w:szCs w:val="24"/>
        </w:rPr>
        <w:t>(далее — ЭТП)</w:t>
      </w:r>
      <w:r w:rsidR="005B75A6" w:rsidRPr="00D92664">
        <w:rPr>
          <w:sz w:val="24"/>
          <w:szCs w:val="24"/>
        </w:rPr>
        <w:t>.</w:t>
      </w:r>
      <w:bookmarkEnd w:id="14"/>
      <w:r w:rsidR="001D24DF">
        <w:rPr>
          <w:sz w:val="24"/>
          <w:szCs w:val="24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D9266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92664">
        <w:rPr>
          <w:sz w:val="24"/>
          <w:szCs w:val="24"/>
        </w:rPr>
        <w:t>Предмет З</w:t>
      </w:r>
      <w:r w:rsidR="00717F60" w:rsidRPr="00D92664">
        <w:rPr>
          <w:sz w:val="24"/>
          <w:szCs w:val="24"/>
        </w:rPr>
        <w:t>апроса предложений</w:t>
      </w:r>
      <w:r w:rsidR="00702B2C" w:rsidRPr="00D92664">
        <w:rPr>
          <w:sz w:val="24"/>
          <w:szCs w:val="24"/>
        </w:rPr>
        <w:t>:</w:t>
      </w:r>
      <w:bookmarkEnd w:id="16"/>
    </w:p>
    <w:p w:rsidR="00A40714" w:rsidRPr="00D9266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92664">
        <w:rPr>
          <w:b/>
          <w:sz w:val="24"/>
          <w:szCs w:val="24"/>
          <w:u w:val="single"/>
        </w:rPr>
        <w:t>Лот №1:</w:t>
      </w:r>
      <w:r w:rsidR="00717F60" w:rsidRPr="00D92664">
        <w:rPr>
          <w:sz w:val="24"/>
          <w:szCs w:val="24"/>
        </w:rPr>
        <w:t xml:space="preserve"> право заключения </w:t>
      </w:r>
      <w:r w:rsidR="00123C70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A40714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 xml:space="preserve">на поставку </w:t>
      </w:r>
      <w:r w:rsidR="00A22FA7">
        <w:rPr>
          <w:sz w:val="24"/>
          <w:szCs w:val="24"/>
        </w:rPr>
        <w:t>проходных изоляторов</w:t>
      </w:r>
      <w:r w:rsidR="00702B2C" w:rsidRPr="00D92664">
        <w:rPr>
          <w:sz w:val="24"/>
          <w:szCs w:val="24"/>
        </w:rPr>
        <w:t xml:space="preserve"> для нужд ПАО «МРСК Центра» (филиал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</w:t>
      </w:r>
      <w:r w:rsidR="00702B2C" w:rsidRPr="00D92664">
        <w:rPr>
          <w:sz w:val="24"/>
          <w:szCs w:val="24"/>
        </w:rPr>
        <w:t>)</w:t>
      </w:r>
      <w:bookmarkEnd w:id="17"/>
      <w:r w:rsidR="00702B2C" w:rsidRPr="00D92664">
        <w:rPr>
          <w:sz w:val="24"/>
          <w:szCs w:val="24"/>
        </w:rPr>
        <w:t>.</w:t>
      </w:r>
    </w:p>
    <w:p w:rsidR="008C4223" w:rsidRPr="00D9266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sz w:val="24"/>
          <w:szCs w:val="24"/>
        </w:rPr>
        <w:t xml:space="preserve">Количество лотов: </w:t>
      </w:r>
      <w:r w:rsidRPr="00D92664">
        <w:rPr>
          <w:b/>
          <w:sz w:val="24"/>
          <w:szCs w:val="24"/>
        </w:rPr>
        <w:t>1 (один)</w:t>
      </w:r>
      <w:r w:rsidRPr="00D92664">
        <w:rPr>
          <w:sz w:val="24"/>
          <w:szCs w:val="24"/>
        </w:rPr>
        <w:t>.</w:t>
      </w:r>
    </w:p>
    <w:bookmarkEnd w:id="18"/>
    <w:p w:rsidR="009D7F01" w:rsidRPr="00D9266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92664">
        <w:rPr>
          <w:sz w:val="24"/>
          <w:szCs w:val="24"/>
          <w:lang w:eastAsia="ru-RU"/>
        </w:rPr>
        <w:t>.</w:t>
      </w:r>
    </w:p>
    <w:p w:rsidR="00804801" w:rsidRPr="001D24DF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92664">
        <w:rPr>
          <w:sz w:val="24"/>
          <w:szCs w:val="24"/>
        </w:rPr>
        <w:t xml:space="preserve">Частичное </w:t>
      </w:r>
      <w:r w:rsidRPr="001D24DF">
        <w:rPr>
          <w:sz w:val="24"/>
          <w:szCs w:val="24"/>
        </w:rPr>
        <w:t>выполнение</w:t>
      </w:r>
      <w:r w:rsidR="002946EF" w:rsidRPr="001D24DF">
        <w:rPr>
          <w:sz w:val="24"/>
          <w:szCs w:val="24"/>
        </w:rPr>
        <w:t xml:space="preserve"> </w:t>
      </w:r>
      <w:r w:rsidR="004D17BD" w:rsidRPr="001D24DF">
        <w:rPr>
          <w:sz w:val="24"/>
          <w:szCs w:val="24"/>
        </w:rPr>
        <w:t xml:space="preserve">поставок, </w:t>
      </w:r>
      <w:r w:rsidR="00AD3EBC" w:rsidRPr="001D24DF">
        <w:rPr>
          <w:sz w:val="24"/>
          <w:szCs w:val="24"/>
        </w:rPr>
        <w:t>работ (услуг)</w:t>
      </w:r>
      <w:r w:rsidRPr="001D24DF">
        <w:rPr>
          <w:sz w:val="24"/>
          <w:szCs w:val="24"/>
        </w:rPr>
        <w:t xml:space="preserve"> не допускается.</w:t>
      </w:r>
    </w:p>
    <w:p w:rsidR="00717F60" w:rsidRPr="001D24DF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19" w:name="_Ref440270637"/>
      <w:r w:rsidRPr="001D24DF">
        <w:rPr>
          <w:sz w:val="24"/>
          <w:szCs w:val="24"/>
        </w:rPr>
        <w:t>Сроки</w:t>
      </w:r>
      <w:r w:rsidR="00717F60" w:rsidRPr="001D24DF">
        <w:rPr>
          <w:sz w:val="24"/>
          <w:szCs w:val="24"/>
        </w:rPr>
        <w:t xml:space="preserve"> </w:t>
      </w:r>
      <w:r w:rsidR="002946EF" w:rsidRPr="001D24DF">
        <w:rPr>
          <w:sz w:val="24"/>
          <w:szCs w:val="24"/>
        </w:rPr>
        <w:t xml:space="preserve">выполнения </w:t>
      </w:r>
      <w:r w:rsidR="00702B2C" w:rsidRPr="001D24DF">
        <w:rPr>
          <w:sz w:val="24"/>
          <w:szCs w:val="24"/>
        </w:rPr>
        <w:t>поставок</w:t>
      </w:r>
      <w:r w:rsidR="00717F60" w:rsidRPr="001D24DF">
        <w:rPr>
          <w:sz w:val="24"/>
          <w:szCs w:val="24"/>
        </w:rPr>
        <w:t xml:space="preserve">: </w:t>
      </w:r>
      <w:r w:rsidR="00450B0F" w:rsidRPr="00450B0F">
        <w:rPr>
          <w:b/>
          <w:sz w:val="24"/>
          <w:szCs w:val="24"/>
        </w:rPr>
        <w:t>45</w:t>
      </w:r>
      <w:r w:rsidR="001D24DF" w:rsidRPr="001D24DF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1D24DF">
        <w:rPr>
          <w:b/>
          <w:sz w:val="24"/>
          <w:szCs w:val="24"/>
        </w:rPr>
        <w:t>.</w:t>
      </w:r>
      <w:bookmarkEnd w:id="19"/>
    </w:p>
    <w:p w:rsidR="008D2928" w:rsidRPr="006F639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1D24DF">
        <w:rPr>
          <w:sz w:val="24"/>
          <w:szCs w:val="24"/>
        </w:rPr>
        <w:t xml:space="preserve">Отгрузочные реквизиты/базис поставки: </w:t>
      </w:r>
      <w:r w:rsidR="008D2928" w:rsidRPr="001D24DF">
        <w:rPr>
          <w:sz w:val="24"/>
          <w:szCs w:val="24"/>
        </w:rPr>
        <w:t xml:space="preserve">на условиях DDP (Согласно ИНКОТЕРМС </w:t>
      </w:r>
      <w:r w:rsidR="00DA1402" w:rsidRPr="001D24DF">
        <w:rPr>
          <w:sz w:val="24"/>
          <w:szCs w:val="24"/>
        </w:rPr>
        <w:t>2010</w:t>
      </w:r>
      <w:r w:rsidR="008D2928" w:rsidRPr="001D24DF">
        <w:rPr>
          <w:sz w:val="24"/>
          <w:szCs w:val="24"/>
        </w:rPr>
        <w:t>) по адресам филиал</w:t>
      </w:r>
      <w:r w:rsidR="00D92664" w:rsidRPr="001D24DF">
        <w:rPr>
          <w:sz w:val="24"/>
          <w:szCs w:val="24"/>
        </w:rPr>
        <w:t>а</w:t>
      </w:r>
      <w:r w:rsidR="008D2928" w:rsidRPr="001D24DF">
        <w:rPr>
          <w:sz w:val="24"/>
          <w:szCs w:val="24"/>
        </w:rPr>
        <w:t xml:space="preserve"> ПАО «МРСК Центра»</w:t>
      </w:r>
      <w:bookmarkEnd w:id="20"/>
      <w:r w:rsidR="002556E6" w:rsidRPr="001D24DF">
        <w:rPr>
          <w:sz w:val="24"/>
          <w:szCs w:val="24"/>
        </w:rPr>
        <w:t>, указанным в Приложении №1 к настоящей Документации</w:t>
      </w:r>
      <w:r w:rsidR="002556E6" w:rsidRPr="006F639D">
        <w:rPr>
          <w:sz w:val="24"/>
          <w:szCs w:val="24"/>
        </w:rPr>
        <w:t>.</w:t>
      </w:r>
    </w:p>
    <w:p w:rsidR="00717F60" w:rsidRPr="00A22FA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F639D">
        <w:rPr>
          <w:iCs/>
          <w:sz w:val="24"/>
          <w:szCs w:val="24"/>
        </w:rPr>
        <w:t xml:space="preserve">Форма и порядок оплаты: </w:t>
      </w:r>
      <w:bookmarkEnd w:id="21"/>
      <w:r w:rsidR="006F639D" w:rsidRPr="006F639D">
        <w:rPr>
          <w:iCs/>
          <w:sz w:val="24"/>
          <w:szCs w:val="24"/>
        </w:rPr>
        <w:t xml:space="preserve">безналичный расчет, в течение 30 (тридцати) </w:t>
      </w:r>
      <w:r w:rsidR="00A22FA7">
        <w:rPr>
          <w:iCs/>
          <w:sz w:val="24"/>
          <w:szCs w:val="24"/>
        </w:rPr>
        <w:t>рабочих</w:t>
      </w:r>
      <w:r w:rsidR="006F639D" w:rsidRPr="006F639D">
        <w:rPr>
          <w:iCs/>
          <w:sz w:val="24"/>
          <w:szCs w:val="24"/>
        </w:rPr>
        <w:t xml:space="preserve"> дней с момента подписания Сторонами накладной, предоставления счета-фактуры  и иных документов, предусмотренных </w:t>
      </w:r>
      <w:r w:rsidR="006F639D" w:rsidRPr="00A22FA7">
        <w:rPr>
          <w:iCs/>
          <w:sz w:val="24"/>
          <w:szCs w:val="24"/>
        </w:rPr>
        <w:t>договором</w:t>
      </w:r>
      <w:r w:rsidR="0035634C" w:rsidRPr="00A22FA7">
        <w:rPr>
          <w:iCs/>
          <w:sz w:val="24"/>
          <w:szCs w:val="24"/>
        </w:rPr>
        <w:t>.</w:t>
      </w:r>
      <w:r w:rsidR="00A22FA7" w:rsidRPr="00A22FA7">
        <w:rPr>
          <w:iCs/>
          <w:sz w:val="24"/>
          <w:szCs w:val="24"/>
        </w:rPr>
        <w:t xml:space="preserve"> В случае</w:t>
      </w:r>
      <w:proofErr w:type="gramStart"/>
      <w:r w:rsidR="00A22FA7" w:rsidRPr="00A22FA7">
        <w:rPr>
          <w:iCs/>
          <w:sz w:val="24"/>
          <w:szCs w:val="24"/>
        </w:rPr>
        <w:t>,</w:t>
      </w:r>
      <w:proofErr w:type="gramEnd"/>
      <w:r w:rsidR="00A22FA7" w:rsidRPr="00A22FA7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</w:r>
      <w:r w:rsidR="00A22FA7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F639D">
        <w:rPr>
          <w:iCs/>
          <w:sz w:val="24"/>
          <w:szCs w:val="24"/>
        </w:rPr>
        <w:t xml:space="preserve">Порядок проведения </w:t>
      </w:r>
      <w:r w:rsidR="00C05EF6" w:rsidRPr="006F639D">
        <w:rPr>
          <w:iCs/>
          <w:sz w:val="24"/>
          <w:szCs w:val="24"/>
        </w:rPr>
        <w:t>запроса предложений</w:t>
      </w:r>
      <w:r w:rsidR="00C05EF6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3E74E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305A1" w:rsidRPr="006305A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80464" w:rsidRPr="00A22FA7" w:rsidRDefault="00717F60" w:rsidP="0043228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10" w:name="_Ref472411304"/>
      <w:r w:rsidRPr="00A22FA7">
        <w:rPr>
          <w:bCs w:val="0"/>
          <w:sz w:val="24"/>
          <w:szCs w:val="24"/>
        </w:rPr>
        <w:t xml:space="preserve">Начальная (максимальная) цена </w:t>
      </w:r>
      <w:r w:rsidR="00123C70" w:rsidRPr="00A22FA7">
        <w:rPr>
          <w:bCs w:val="0"/>
          <w:sz w:val="24"/>
          <w:szCs w:val="24"/>
        </w:rPr>
        <w:t>Договор</w:t>
      </w:r>
      <w:r w:rsidRPr="00A22FA7">
        <w:rPr>
          <w:bCs w:val="0"/>
          <w:sz w:val="24"/>
          <w:szCs w:val="24"/>
        </w:rPr>
        <w:t>а</w:t>
      </w:r>
      <w:r w:rsidR="00216641" w:rsidRPr="00A22FA7">
        <w:rPr>
          <w:bCs w:val="0"/>
          <w:sz w:val="24"/>
          <w:szCs w:val="24"/>
        </w:rPr>
        <w:t>:</w:t>
      </w:r>
      <w:bookmarkEnd w:id="410"/>
      <w:r w:rsidR="0043228F" w:rsidRPr="00A22FA7">
        <w:rPr>
          <w:bCs w:val="0"/>
          <w:sz w:val="24"/>
          <w:szCs w:val="24"/>
        </w:rPr>
        <w:t xml:space="preserve"> </w:t>
      </w:r>
      <w:r w:rsidR="00A22FA7" w:rsidRPr="00A22FA7">
        <w:rPr>
          <w:b/>
          <w:sz w:val="24"/>
          <w:szCs w:val="24"/>
        </w:rPr>
        <w:t>655 875,00</w:t>
      </w:r>
      <w:r w:rsidR="00A22FA7" w:rsidRPr="00A22FA7">
        <w:rPr>
          <w:sz w:val="24"/>
          <w:szCs w:val="24"/>
        </w:rPr>
        <w:t xml:space="preserve"> (шестьсот пятьдесят пять тысяч восемьсот семьдесят пять) рублей 00 копеек РФ, без учета НДС; НДС составляет </w:t>
      </w:r>
      <w:r w:rsidR="00A22FA7" w:rsidRPr="00A22FA7">
        <w:rPr>
          <w:b/>
          <w:sz w:val="24"/>
          <w:szCs w:val="24"/>
        </w:rPr>
        <w:t>118 057,50</w:t>
      </w:r>
      <w:r w:rsidR="00A22FA7" w:rsidRPr="00A22FA7">
        <w:rPr>
          <w:sz w:val="24"/>
          <w:szCs w:val="24"/>
        </w:rPr>
        <w:t xml:space="preserve"> (сто восемнадцать тысяч пятьдесят семь) рублей 00 копеек РФ; </w:t>
      </w:r>
      <w:r w:rsidR="00A22FA7" w:rsidRPr="00A22FA7">
        <w:rPr>
          <w:b/>
          <w:sz w:val="24"/>
          <w:szCs w:val="24"/>
        </w:rPr>
        <w:t>773 932,50</w:t>
      </w:r>
      <w:r w:rsidR="00A22FA7" w:rsidRPr="00A22FA7">
        <w:rPr>
          <w:sz w:val="24"/>
          <w:szCs w:val="24"/>
        </w:rPr>
        <w:t xml:space="preserve"> (семьсот семьдесят три тысячи девятьсот тридцать два) рубля 00 копеек РФ, с учетом НДС</w:t>
      </w:r>
      <w:r w:rsidR="0048433C" w:rsidRPr="00A22FA7">
        <w:rPr>
          <w:sz w:val="24"/>
          <w:szCs w:val="24"/>
        </w:rPr>
        <w:t>.</w:t>
      </w:r>
    </w:p>
    <w:p w:rsidR="004F657D" w:rsidRPr="009B30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9B30E9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9B30E9">
        <w:rPr>
          <w:sz w:val="24"/>
          <w:szCs w:val="24"/>
        </w:rPr>
        <w:t>Договора (Лота)</w:t>
      </w:r>
      <w:r w:rsidR="004F657D" w:rsidRPr="009B30E9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F639D" w:rsidRPr="006F639D" w:rsidRDefault="006F639D" w:rsidP="006F639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F639D">
        <w:rPr>
          <w:sz w:val="24"/>
          <w:szCs w:val="24"/>
          <w:lang w:eastAsia="ru-RU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F2C7A" w:rsidRPr="009F2C7A">
        <w:rPr>
          <w:bCs w:val="0"/>
          <w:sz w:val="24"/>
          <w:szCs w:val="24"/>
        </w:rPr>
        <w:t xml:space="preserve">сумму </w:t>
      </w:r>
      <w:r w:rsidR="0074168A">
        <w:rPr>
          <w:bCs w:val="0"/>
          <w:sz w:val="24"/>
          <w:szCs w:val="24"/>
        </w:rPr>
        <w:t>3</w:t>
      </w:r>
      <w:r w:rsidR="009F2C7A" w:rsidRPr="009F2C7A">
        <w:rPr>
          <w:bCs w:val="0"/>
          <w:sz w:val="24"/>
          <w:szCs w:val="24"/>
        </w:rPr>
        <w:t>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 xml:space="preserve">). Выбор способа обеспечения исполнения </w:t>
      </w:r>
      <w:r w:rsidRPr="00DB5A15">
        <w:rPr>
          <w:sz w:val="24"/>
          <w:szCs w:val="24"/>
        </w:rPr>
        <w:lastRenderedPageBreak/>
        <w:t>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7A34F1">
        <w:rPr>
          <w:sz w:val="24"/>
          <w:szCs w:val="24"/>
        </w:rPr>
        <w:t>3</w:t>
      </w:r>
      <w:bookmarkStart w:id="534" w:name="_GoBack"/>
      <w:bookmarkEnd w:id="534"/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D92664">
        <w:rPr>
          <w:sz w:val="24"/>
          <w:szCs w:val="24"/>
        </w:rPr>
        <w:t xml:space="preserve">по </w:t>
      </w:r>
      <w:r w:rsidRPr="00D9266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92664">
        <w:rPr>
          <w:sz w:val="24"/>
          <w:szCs w:val="24"/>
        </w:rPr>
        <w:t>(</w:t>
      </w:r>
      <w:r w:rsidRPr="00D92664">
        <w:rPr>
          <w:sz w:val="24"/>
          <w:szCs w:val="24"/>
          <w:lang w:eastAsia="ru-RU"/>
        </w:rPr>
        <w:t xml:space="preserve">подраздел </w:t>
      </w:r>
      <w:r w:rsidR="00007625" w:rsidRPr="00D92664">
        <w:fldChar w:fldCharType="begin"/>
      </w:r>
      <w:r w:rsidR="00007625" w:rsidRPr="00D92664">
        <w:instrText xml:space="preserve"> REF _Ref441574460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  <w:lang w:eastAsia="ru-RU"/>
        </w:rPr>
        <w:t>5.13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92664">
        <w:fldChar w:fldCharType="begin"/>
      </w:r>
      <w:r w:rsidR="00007625" w:rsidRPr="00D92664">
        <w:instrText xml:space="preserve"> REF _Ref440289953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</w:rPr>
        <w:t>3.4.1.3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 настоящей Документации, по адресу: </w:t>
      </w:r>
      <w:r w:rsidR="00DC32FC" w:rsidRPr="00D92664">
        <w:rPr>
          <w:sz w:val="24"/>
          <w:szCs w:val="24"/>
        </w:rPr>
        <w:t xml:space="preserve">РФ, </w:t>
      </w:r>
      <w:r w:rsidR="00D92664" w:rsidRPr="00D92664">
        <w:rPr>
          <w:bCs/>
          <w:sz w:val="24"/>
          <w:szCs w:val="24"/>
        </w:rPr>
        <w:t>150003, г. Ярославль, ул. Северная подстанция, д.9</w:t>
      </w:r>
      <w:r w:rsidR="0048433C">
        <w:rPr>
          <w:bCs/>
          <w:sz w:val="24"/>
          <w:szCs w:val="24"/>
        </w:rPr>
        <w:t xml:space="preserve"> (кабинет отдела закупок)</w:t>
      </w:r>
      <w:r w:rsidR="00DC32FC" w:rsidRPr="00D92664">
        <w:rPr>
          <w:sz w:val="24"/>
          <w:szCs w:val="24"/>
        </w:rPr>
        <w:t xml:space="preserve">, исполнительный сотрудник </w:t>
      </w:r>
      <w:r w:rsidR="00D92664" w:rsidRPr="00D92664">
        <w:rPr>
          <w:sz w:val="24"/>
          <w:szCs w:val="24"/>
        </w:rPr>
        <w:t>–</w:t>
      </w:r>
      <w:r w:rsidR="00DC32FC" w:rsidRPr="00D92664">
        <w:rPr>
          <w:sz w:val="24"/>
          <w:szCs w:val="24"/>
        </w:rPr>
        <w:t xml:space="preserve"> </w:t>
      </w:r>
      <w:r w:rsidR="0048433C">
        <w:rPr>
          <w:sz w:val="24"/>
          <w:szCs w:val="24"/>
        </w:rPr>
        <w:t>Митрофанова Екатерина Николаевна</w:t>
      </w:r>
      <w:r w:rsidR="00DC32FC" w:rsidRPr="00D92664">
        <w:rPr>
          <w:sz w:val="24"/>
          <w:szCs w:val="24"/>
        </w:rPr>
        <w:t>, контактный телефон (4</w:t>
      </w:r>
      <w:r w:rsidR="00D92664" w:rsidRPr="00D92664">
        <w:rPr>
          <w:sz w:val="24"/>
          <w:szCs w:val="24"/>
        </w:rPr>
        <w:t>852</w:t>
      </w:r>
      <w:r w:rsidR="00DC32FC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DC32FC" w:rsidRPr="00D92664">
        <w:rPr>
          <w:sz w:val="24"/>
          <w:szCs w:val="24"/>
        </w:rPr>
        <w:t>-</w:t>
      </w:r>
      <w:r w:rsidR="0048433C">
        <w:rPr>
          <w:sz w:val="24"/>
          <w:szCs w:val="24"/>
        </w:rPr>
        <w:t>54</w:t>
      </w:r>
      <w:r w:rsidRPr="00D92664">
        <w:rPr>
          <w:sz w:val="24"/>
          <w:szCs w:val="24"/>
        </w:rPr>
        <w:t>. Оригинал соглашения о неустойке должен быть надежно</w:t>
      </w:r>
      <w:r w:rsidRPr="00382A07">
        <w:rPr>
          <w:sz w:val="24"/>
          <w:szCs w:val="24"/>
        </w:rPr>
        <w:t xml:space="preserve">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>Предоставление оригинала соглашения о неустойке без Расписки сдачи-</w:t>
      </w:r>
      <w:r w:rsidRPr="00382A07">
        <w:rPr>
          <w:sz w:val="24"/>
          <w:szCs w:val="24"/>
        </w:rPr>
        <w:lastRenderedPageBreak/>
        <w:t xml:space="preserve">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92664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92664">
        <w:rPr>
          <w:rFonts w:eastAsia="Calibri"/>
          <w:szCs w:val="24"/>
          <w:lang w:eastAsia="en-US"/>
        </w:rPr>
        <w:t xml:space="preserve"> копию </w:t>
      </w:r>
      <w:r w:rsidRPr="00D92664">
        <w:rPr>
          <w:szCs w:val="24"/>
        </w:rPr>
        <w:t>платежного</w:t>
      </w:r>
      <w:r w:rsidRPr="00D9266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92664">
        <w:fldChar w:fldCharType="begin"/>
      </w:r>
      <w:r w:rsidR="00007625" w:rsidRPr="00D92664">
        <w:instrText xml:space="preserve"> REF _Ref55335823 \r \h  \* MERGEFORMAT </w:instrText>
      </w:r>
      <w:r w:rsidR="00007625" w:rsidRPr="00D92664">
        <w:fldChar w:fldCharType="separate"/>
      </w:r>
      <w:r w:rsidR="006305A1" w:rsidRPr="00D92664">
        <w:rPr>
          <w:rFonts w:eastAsia="Calibri"/>
          <w:szCs w:val="24"/>
          <w:lang w:eastAsia="en-US"/>
        </w:rPr>
        <w:t>5.6</w:t>
      </w:r>
      <w:r w:rsidR="00007625" w:rsidRPr="00D92664">
        <w:fldChar w:fldCharType="end"/>
      </w:r>
      <w:r w:rsidRPr="00D9266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92664" w:rsidRPr="00D92664">
        <w:rPr>
          <w:rFonts w:eastAsia="Calibri"/>
          <w:szCs w:val="24"/>
          <w:lang w:eastAsia="en-US"/>
        </w:rPr>
        <w:t xml:space="preserve">специалисту </w:t>
      </w:r>
      <w:r w:rsidR="0048433C">
        <w:rPr>
          <w:rFonts w:eastAsia="Calibri"/>
          <w:szCs w:val="24"/>
          <w:lang w:eastAsia="en-US"/>
        </w:rPr>
        <w:t>1</w:t>
      </w:r>
      <w:r w:rsidR="00D92664" w:rsidRPr="00D92664">
        <w:rPr>
          <w:rFonts w:eastAsia="Calibri"/>
          <w:szCs w:val="24"/>
          <w:lang w:eastAsia="en-US"/>
        </w:rPr>
        <w:t xml:space="preserve"> категории отдела закупочной деятельности управления логистики и МТО филиала</w:t>
      </w:r>
      <w:r w:rsidRPr="00D92664">
        <w:rPr>
          <w:rFonts w:eastAsia="Calibri"/>
          <w:szCs w:val="24"/>
          <w:lang w:eastAsia="en-US"/>
        </w:rPr>
        <w:t xml:space="preserve"> ПАО «МРСК Центра»</w:t>
      </w:r>
      <w:r w:rsidR="00D92664" w:rsidRPr="00D92664">
        <w:rPr>
          <w:rFonts w:eastAsia="Calibri"/>
          <w:szCs w:val="24"/>
          <w:lang w:eastAsia="en-US"/>
        </w:rPr>
        <w:t xml:space="preserve"> - «Ярэнерго»</w:t>
      </w:r>
      <w:r w:rsidRPr="00D92664">
        <w:rPr>
          <w:rFonts w:eastAsia="Calibri"/>
          <w:szCs w:val="24"/>
          <w:lang w:eastAsia="en-US"/>
        </w:rPr>
        <w:t xml:space="preserve"> </w:t>
      </w:r>
      <w:r w:rsidR="0048433C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Pr="00D92664">
        <w:rPr>
          <w:rFonts w:eastAsia="Calibri"/>
          <w:szCs w:val="24"/>
          <w:lang w:eastAsia="en-US"/>
        </w:rPr>
        <w:t xml:space="preserve"> - контактный телефон (4</w:t>
      </w:r>
      <w:r w:rsidR="00D92664" w:rsidRPr="00D92664">
        <w:rPr>
          <w:rFonts w:eastAsia="Calibri"/>
          <w:szCs w:val="24"/>
          <w:lang w:eastAsia="en-US"/>
        </w:rPr>
        <w:t>852</w:t>
      </w:r>
      <w:r w:rsidRPr="00D92664">
        <w:rPr>
          <w:rFonts w:eastAsia="Calibri"/>
          <w:szCs w:val="24"/>
          <w:lang w:eastAsia="en-US"/>
        </w:rPr>
        <w:t>) 7</w:t>
      </w:r>
      <w:r w:rsidR="00D92664" w:rsidRPr="00D92664">
        <w:rPr>
          <w:rFonts w:eastAsia="Calibri"/>
          <w:szCs w:val="24"/>
          <w:lang w:eastAsia="en-US"/>
        </w:rPr>
        <w:t>8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14</w:t>
      </w:r>
      <w:r w:rsidRPr="00D92664">
        <w:rPr>
          <w:rFonts w:eastAsia="Calibri"/>
          <w:szCs w:val="24"/>
          <w:lang w:eastAsia="en-US"/>
        </w:rPr>
        <w:t>-</w:t>
      </w:r>
      <w:r w:rsidR="0048433C">
        <w:rPr>
          <w:rFonts w:eastAsia="Calibri"/>
          <w:szCs w:val="24"/>
          <w:lang w:eastAsia="en-US"/>
        </w:rPr>
        <w:t>54</w:t>
      </w:r>
      <w:r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48433C" w:rsidRPr="00500A1C">
          <w:rPr>
            <w:rStyle w:val="a7"/>
          </w:rPr>
          <w:t>mitrofanova.en@mrsk-1.ru</w:t>
        </w:r>
      </w:hyperlink>
      <w:r w:rsidRPr="00D9266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92664">
        <w:rPr>
          <w:szCs w:val="24"/>
        </w:rPr>
        <w:t>до момента истечения срока окончания</w:t>
      </w:r>
      <w:r w:rsidRPr="00DB5A15">
        <w:rPr>
          <w:szCs w:val="24"/>
        </w:rPr>
        <w:t xml:space="preserve">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  <w:r w:rsidR="0048433C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D92664" w:rsidRPr="00E4300E" w:rsidRDefault="00D92664" w:rsidP="00D9266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D92664" w:rsidRPr="00E4300E" w:rsidRDefault="00D92664" w:rsidP="00D92664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92664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нескольких </w:t>
      </w:r>
      <w:r w:rsidRPr="00D92664">
        <w:rPr>
          <w:bCs w:val="0"/>
          <w:sz w:val="24"/>
          <w:szCs w:val="24"/>
        </w:rPr>
        <w:t>частей (томов) на ЭТП не допускается.</w:t>
      </w:r>
    </w:p>
    <w:p w:rsidR="00717F60" w:rsidRPr="00D92664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D92664">
        <w:rPr>
          <w:bCs w:val="0"/>
          <w:sz w:val="24"/>
          <w:szCs w:val="24"/>
        </w:rPr>
        <w:t>Заявк</w:t>
      </w:r>
      <w:r w:rsidR="00717F60" w:rsidRPr="00D92664">
        <w:rPr>
          <w:bCs w:val="0"/>
          <w:sz w:val="24"/>
          <w:szCs w:val="24"/>
        </w:rPr>
        <w:t xml:space="preserve">и на ЭТП могут быть поданы до </w:t>
      </w:r>
      <w:r w:rsidR="002B5044" w:rsidRPr="00D92664">
        <w:rPr>
          <w:b/>
          <w:bCs w:val="0"/>
          <w:sz w:val="24"/>
          <w:szCs w:val="24"/>
        </w:rPr>
        <w:t xml:space="preserve">12 часов 00 минут </w:t>
      </w:r>
      <w:r w:rsidR="00A22FA7">
        <w:rPr>
          <w:b/>
          <w:bCs w:val="0"/>
          <w:sz w:val="24"/>
          <w:szCs w:val="24"/>
        </w:rPr>
        <w:t>14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D92664" w:rsidRPr="00D92664">
        <w:rPr>
          <w:b/>
          <w:bCs w:val="0"/>
          <w:sz w:val="24"/>
          <w:szCs w:val="24"/>
        </w:rPr>
        <w:t>ма</w:t>
      </w:r>
      <w:r w:rsidR="0048433C">
        <w:rPr>
          <w:b/>
          <w:bCs w:val="0"/>
          <w:sz w:val="24"/>
          <w:szCs w:val="24"/>
        </w:rPr>
        <w:t>я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42517C" w:rsidRPr="00D92664">
        <w:rPr>
          <w:b/>
          <w:bCs w:val="0"/>
          <w:sz w:val="24"/>
          <w:szCs w:val="24"/>
        </w:rPr>
        <w:t>2018</w:t>
      </w:r>
      <w:r w:rsidR="002B5044" w:rsidRPr="00D92664">
        <w:rPr>
          <w:b/>
          <w:bCs w:val="0"/>
          <w:sz w:val="24"/>
          <w:szCs w:val="24"/>
        </w:rPr>
        <w:t xml:space="preserve"> года</w:t>
      </w:r>
      <w:r w:rsidR="00BC2634" w:rsidRPr="00D92664">
        <w:rPr>
          <w:b/>
          <w:bCs w:val="0"/>
          <w:sz w:val="24"/>
          <w:szCs w:val="24"/>
        </w:rPr>
        <w:t xml:space="preserve">, </w:t>
      </w:r>
      <w:r w:rsidR="00BC2634" w:rsidRPr="00D9266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92664">
        <w:rPr>
          <w:bCs w:val="0"/>
          <w:spacing w:val="-2"/>
          <w:sz w:val="24"/>
          <w:szCs w:val="24"/>
        </w:rPr>
        <w:t>(под</w:t>
      </w:r>
      <w:r w:rsidR="00BC2634" w:rsidRPr="00D92664">
        <w:rPr>
          <w:bCs w:val="0"/>
          <w:sz w:val="24"/>
          <w:szCs w:val="24"/>
        </w:rPr>
        <w:t xml:space="preserve">раздел </w:t>
      </w:r>
      <w:r w:rsidR="00007625" w:rsidRPr="00D92664">
        <w:fldChar w:fldCharType="begin"/>
      </w:r>
      <w:r w:rsidR="00007625" w:rsidRPr="00D92664">
        <w:instrText xml:space="preserve"> REF _Ref55336310 \r \h  \* MERGEFORMAT </w:instrText>
      </w:r>
      <w:r w:rsidR="00007625" w:rsidRPr="00D92664">
        <w:fldChar w:fldCharType="separate"/>
      </w:r>
      <w:r w:rsidR="006305A1" w:rsidRPr="00D92664">
        <w:rPr>
          <w:bCs w:val="0"/>
          <w:sz w:val="24"/>
          <w:szCs w:val="24"/>
        </w:rPr>
        <w:t>5.1</w:t>
      </w:r>
      <w:r w:rsidR="00007625" w:rsidRPr="00D92664">
        <w:fldChar w:fldCharType="end"/>
      </w:r>
      <w:r w:rsidR="00BC2634" w:rsidRPr="00D92664">
        <w:rPr>
          <w:bCs w:val="0"/>
          <w:sz w:val="24"/>
          <w:szCs w:val="24"/>
          <w:lang w:eastAsia="ru-RU"/>
        </w:rPr>
        <w:t>)</w:t>
      </w:r>
      <w:r w:rsidR="00BC2634" w:rsidRPr="00D9266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92664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lastRenderedPageBreak/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382A07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991C07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D92664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92664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lastRenderedPageBreak/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4168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4168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41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4168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4168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4168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41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74168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90B" w:rsidRDefault="001F690B">
      <w:pPr>
        <w:spacing w:line="240" w:lineRule="auto"/>
      </w:pPr>
      <w:r>
        <w:separator/>
      </w:r>
    </w:p>
  </w:endnote>
  <w:endnote w:type="continuationSeparator" w:id="0">
    <w:p w:rsidR="001F690B" w:rsidRDefault="001F690B">
      <w:pPr>
        <w:spacing w:line="240" w:lineRule="auto"/>
      </w:pPr>
      <w:r>
        <w:continuationSeparator/>
      </w:r>
    </w:p>
  </w:endnote>
  <w:endnote w:id="1">
    <w:p w:rsidR="0074168A" w:rsidRPr="001D6DBB" w:rsidRDefault="0074168A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168A" w:rsidRDefault="0074168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Pr="00FA0376" w:rsidRDefault="0074168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A34F1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74168A" w:rsidRPr="00EE0539" w:rsidRDefault="0074168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92664">
      <w:rPr>
        <w:sz w:val="18"/>
        <w:szCs w:val="18"/>
      </w:rPr>
      <w:t xml:space="preserve">заключения Договора на поставку </w:t>
    </w:r>
    <w:r>
      <w:rPr>
        <w:sz w:val="18"/>
        <w:szCs w:val="18"/>
      </w:rPr>
      <w:t>проходных изоляторов</w:t>
    </w:r>
    <w:r w:rsidRPr="00D92664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90B" w:rsidRDefault="001F690B">
      <w:pPr>
        <w:spacing w:line="240" w:lineRule="auto"/>
      </w:pPr>
      <w:r>
        <w:separator/>
      </w:r>
    </w:p>
  </w:footnote>
  <w:footnote w:type="continuationSeparator" w:id="0">
    <w:p w:rsidR="001F690B" w:rsidRDefault="001F690B">
      <w:pPr>
        <w:spacing w:line="240" w:lineRule="auto"/>
      </w:pPr>
      <w:r>
        <w:continuationSeparator/>
      </w:r>
    </w:p>
  </w:footnote>
  <w:footnote w:id="1">
    <w:p w:rsidR="0074168A" w:rsidRPr="00B36685" w:rsidRDefault="0074168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4168A" w:rsidRDefault="0074168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4168A" w:rsidRDefault="0074168A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4168A" w:rsidRPr="00F83889" w:rsidRDefault="0074168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4168A" w:rsidRPr="00F83889" w:rsidRDefault="0074168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4168A" w:rsidRPr="00F83889" w:rsidRDefault="0074168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4168A" w:rsidRPr="00F83889" w:rsidRDefault="0074168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4168A" w:rsidRDefault="0074168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Pr="00930031" w:rsidRDefault="0074168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8A" w:rsidRDefault="0074168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C3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26457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86B55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24DF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90B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E74E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228F"/>
    <w:rsid w:val="004349A2"/>
    <w:rsid w:val="004360F5"/>
    <w:rsid w:val="004406A6"/>
    <w:rsid w:val="00440928"/>
    <w:rsid w:val="00441E01"/>
    <w:rsid w:val="00443E0B"/>
    <w:rsid w:val="00447981"/>
    <w:rsid w:val="00450B0F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33C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39D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68A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34F1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542C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3FBC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0E9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14BD"/>
    <w:rsid w:val="009E24FD"/>
    <w:rsid w:val="009E319E"/>
    <w:rsid w:val="009E3750"/>
    <w:rsid w:val="009E3C1F"/>
    <w:rsid w:val="009E5AF9"/>
    <w:rsid w:val="009E7216"/>
    <w:rsid w:val="009F03AB"/>
    <w:rsid w:val="009F2C7A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2FA7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114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925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424C"/>
    <w:rsid w:val="00D75CA2"/>
    <w:rsid w:val="00D77DCB"/>
    <w:rsid w:val="00D80639"/>
    <w:rsid w:val="00D81BEF"/>
    <w:rsid w:val="00D82D37"/>
    <w:rsid w:val="00D83180"/>
    <w:rsid w:val="00D84AC7"/>
    <w:rsid w:val="00D90031"/>
    <w:rsid w:val="00D904EF"/>
    <w:rsid w:val="00D92448"/>
    <w:rsid w:val="00D92664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E65B1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66A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F674B-7C39-4D6D-A384-BB9DB54E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89</Pages>
  <Words>29924</Words>
  <Characters>170570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200094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72</cp:revision>
  <cp:lastPrinted>2015-12-29T14:27:00Z</cp:lastPrinted>
  <dcterms:created xsi:type="dcterms:W3CDTF">2016-12-02T12:44:00Z</dcterms:created>
  <dcterms:modified xsi:type="dcterms:W3CDTF">2018-04-26T11:45:00Z</dcterms:modified>
</cp:coreProperties>
</file>