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5344B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77224" w:rsidRPr="000D67AD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77224" w:rsidRPr="0042340E" w:rsidRDefault="0057722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2340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2340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2340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340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2340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2340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2340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33BDF76B" wp14:editId="19C9964B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77224" w:rsidRPr="00795A7E" w:rsidRDefault="00577224" w:rsidP="00577224">
      <w:pPr>
        <w:ind w:left="5670" w:firstLine="0"/>
        <w:jc w:val="center"/>
        <w:rPr>
          <w:sz w:val="24"/>
          <w:szCs w:val="24"/>
        </w:rPr>
      </w:pPr>
      <w:r w:rsidRPr="00795A7E">
        <w:rPr>
          <w:sz w:val="24"/>
          <w:szCs w:val="24"/>
        </w:rPr>
        <w:t>УТВЕРЖДАЮ: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Председатель закупочной комиссии -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Начальник Управления логистики и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материально-технического обеспечения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филиала ПАО «МРСК Центра» - «Тверьэнерго»</w:t>
      </w:r>
    </w:p>
    <w:p w:rsidR="00577224" w:rsidRPr="00795A7E" w:rsidRDefault="00577224" w:rsidP="00577224">
      <w:pPr>
        <w:spacing w:line="240" w:lineRule="auto"/>
        <w:jc w:val="right"/>
      </w:pP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>____________________ Д.П. Туний</w:t>
      </w:r>
    </w:p>
    <w:p w:rsidR="00577224" w:rsidRPr="00795A7E" w:rsidRDefault="00577224" w:rsidP="00577224">
      <w:pPr>
        <w:spacing w:line="240" w:lineRule="auto"/>
        <w:jc w:val="right"/>
        <w:rPr>
          <w:sz w:val="24"/>
          <w:szCs w:val="24"/>
        </w:rPr>
      </w:pPr>
    </w:p>
    <w:p w:rsidR="00577224" w:rsidRPr="00795A7E" w:rsidRDefault="00577224" w:rsidP="00577224">
      <w:pPr>
        <w:ind w:left="5670" w:firstLine="0"/>
        <w:jc w:val="right"/>
        <w:rPr>
          <w:sz w:val="24"/>
          <w:szCs w:val="24"/>
        </w:rPr>
      </w:pPr>
      <w:r w:rsidRPr="00795A7E">
        <w:rPr>
          <w:sz w:val="24"/>
          <w:szCs w:val="24"/>
        </w:rPr>
        <w:t xml:space="preserve"> «____» ___________________ 2016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577224" w:rsidRPr="001574C8" w:rsidRDefault="00577224" w:rsidP="00577224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574C8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77224" w:rsidRPr="001574C8" w:rsidRDefault="00577224" w:rsidP="00577224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D21D3" w:rsidRPr="00BF3059" w:rsidRDefault="00FD21D3" w:rsidP="00FD21D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F305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D21D3" w:rsidRPr="00BF3059" w:rsidRDefault="00FD21D3" w:rsidP="00FD21D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F3059">
        <w:rPr>
          <w:b/>
          <w:sz w:val="24"/>
          <w:szCs w:val="24"/>
        </w:rPr>
        <w:t>на право заключения Договора на поставку воды</w:t>
      </w:r>
      <w:r>
        <w:rPr>
          <w:b/>
          <w:sz w:val="24"/>
          <w:szCs w:val="24"/>
        </w:rPr>
        <w:t xml:space="preserve"> питьевой</w:t>
      </w:r>
      <w:r w:rsidRPr="00BF3059">
        <w:rPr>
          <w:b/>
          <w:sz w:val="24"/>
          <w:szCs w:val="24"/>
        </w:rPr>
        <w:t xml:space="preserve"> бутилированной для нужд ПАО «МРСК Центра» (филиала «Тверьэнерго»)</w:t>
      </w:r>
    </w:p>
    <w:p w:rsidR="00577224" w:rsidRPr="00C12FA4" w:rsidRDefault="00577224" w:rsidP="0057722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77224" w:rsidRPr="00C12FA4" w:rsidRDefault="00577224" w:rsidP="0057722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77224" w:rsidRDefault="0057722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77224" w:rsidRPr="00C12FA4" w:rsidRDefault="0057722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77224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B5707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35A97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4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7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7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8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9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10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12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13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B57071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B57071">
        <w:rPr>
          <w:noProof/>
        </w:rPr>
      </w:r>
      <w:r w:rsidR="00B57071">
        <w:rPr>
          <w:noProof/>
        </w:rPr>
        <w:fldChar w:fldCharType="separate"/>
      </w:r>
      <w:r w:rsidR="00B35A97">
        <w:rPr>
          <w:noProof/>
        </w:rPr>
        <w:t>26</w:t>
      </w:r>
      <w:r w:rsidR="00B57071">
        <w:rPr>
          <w:noProof/>
        </w:rPr>
        <w:fldChar w:fldCharType="end"/>
      </w:r>
    </w:p>
    <w:p w:rsidR="00717F60" w:rsidRPr="00E71A48" w:rsidRDefault="00B5707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645B7D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645B7D">
        <w:rPr>
          <w:szCs w:val="24"/>
        </w:rPr>
        <w:lastRenderedPageBreak/>
        <w:t>Общие положения</w:t>
      </w:r>
      <w:bookmarkEnd w:id="7"/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645B7D">
        <w:t>Общие сведения о процедуре запроса предложений</w:t>
      </w:r>
      <w:bookmarkEnd w:id="9"/>
    </w:p>
    <w:p w:rsidR="005B75A6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645B7D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45B7D">
        <w:rPr>
          <w:iCs/>
          <w:sz w:val="24"/>
          <w:szCs w:val="24"/>
        </w:rPr>
        <w:t>– ПАО «МРСК Центра» (далее – Заказчик или Организатор)</w:t>
      </w:r>
      <w:r w:rsidRPr="00645B7D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45B7D">
        <w:rPr>
          <w:iCs/>
          <w:sz w:val="24"/>
          <w:szCs w:val="24"/>
        </w:rPr>
        <w:t xml:space="preserve"> РФ, 127018, г. Москва, ул. 2-я Ямская, 4</w:t>
      </w:r>
      <w:r w:rsidR="00EC1043" w:rsidRPr="00645B7D">
        <w:rPr>
          <w:iCs/>
          <w:sz w:val="24"/>
          <w:szCs w:val="24"/>
        </w:rPr>
        <w:t>, с</w:t>
      </w:r>
      <w:r w:rsidRPr="00645B7D">
        <w:rPr>
          <w:iCs/>
          <w:sz w:val="24"/>
          <w:szCs w:val="24"/>
        </w:rPr>
        <w:t xml:space="preserve">екретарь Закупочной комиссии – </w:t>
      </w:r>
      <w:r w:rsidR="007556FF" w:rsidRPr="00645B7D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577224" w:rsidRPr="00645B7D">
        <w:rPr>
          <w:iCs/>
          <w:sz w:val="24"/>
          <w:szCs w:val="24"/>
        </w:rPr>
        <w:t xml:space="preserve">- «Тверьэнерго» Королева Е.М., контактный телефон: (4822) 33-62-21, </w:t>
      </w:r>
      <w:r w:rsidR="00577224" w:rsidRPr="00645B7D">
        <w:rPr>
          <w:sz w:val="24"/>
          <w:szCs w:val="24"/>
        </w:rPr>
        <w:t xml:space="preserve">адрес электронной почты: </w:t>
      </w:r>
      <w:hyperlink r:id="rId18" w:history="1">
        <w:r w:rsidR="00577224" w:rsidRPr="00645B7D">
          <w:rPr>
            <w:rStyle w:val="a7"/>
            <w:iCs/>
            <w:sz w:val="24"/>
            <w:szCs w:val="24"/>
            <w:lang w:val="en-US"/>
          </w:rPr>
          <w:t>Koroleva</w:t>
        </w:r>
        <w:r w:rsidR="00577224" w:rsidRPr="00645B7D">
          <w:rPr>
            <w:rStyle w:val="a7"/>
            <w:iCs/>
            <w:sz w:val="24"/>
            <w:szCs w:val="24"/>
          </w:rPr>
          <w:t>.</w:t>
        </w:r>
        <w:r w:rsidR="00577224" w:rsidRPr="00645B7D">
          <w:rPr>
            <w:rStyle w:val="a7"/>
            <w:iCs/>
            <w:sz w:val="24"/>
            <w:szCs w:val="24"/>
            <w:lang w:val="en-US"/>
          </w:rPr>
          <w:t>EM</w:t>
        </w:r>
        <w:r w:rsidR="00577224" w:rsidRPr="00645B7D">
          <w:rPr>
            <w:rStyle w:val="a7"/>
            <w:sz w:val="24"/>
            <w:szCs w:val="24"/>
          </w:rPr>
          <w:t>@mrsk-1.ru</w:t>
        </w:r>
      </w:hyperlink>
      <w:r w:rsidR="00577224" w:rsidRPr="00645B7D">
        <w:rPr>
          <w:iCs/>
          <w:sz w:val="24"/>
          <w:szCs w:val="24"/>
        </w:rPr>
        <w:t>, ответственное лицо –</w:t>
      </w:r>
      <w:r w:rsidR="00577224" w:rsidRPr="00645B7D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577224" w:rsidRPr="00645B7D">
          <w:rPr>
            <w:rStyle w:val="a7"/>
            <w:sz w:val="24"/>
            <w:szCs w:val="24"/>
            <w:lang w:val="en-US"/>
          </w:rPr>
          <w:t>Fomin</w:t>
        </w:r>
        <w:r w:rsidR="00577224" w:rsidRPr="00645B7D">
          <w:rPr>
            <w:rStyle w:val="a7"/>
            <w:sz w:val="24"/>
            <w:szCs w:val="24"/>
          </w:rPr>
          <w:t>.</w:t>
        </w:r>
        <w:r w:rsidR="00577224" w:rsidRPr="00645B7D">
          <w:rPr>
            <w:rStyle w:val="a7"/>
            <w:sz w:val="24"/>
            <w:szCs w:val="24"/>
            <w:lang w:val="en-US"/>
          </w:rPr>
          <w:t>RV</w:t>
        </w:r>
        <w:r w:rsidR="00577224" w:rsidRPr="00645B7D">
          <w:rPr>
            <w:rStyle w:val="a7"/>
            <w:sz w:val="24"/>
            <w:szCs w:val="24"/>
          </w:rPr>
          <w:t>@mrsk-1.ru</w:t>
        </w:r>
      </w:hyperlink>
      <w:r w:rsidR="00577224" w:rsidRPr="00645B7D">
        <w:rPr>
          <w:rStyle w:val="a7"/>
          <w:sz w:val="24"/>
          <w:szCs w:val="24"/>
        </w:rPr>
        <w:t>.</w:t>
      </w:r>
      <w:r w:rsidR="00862664" w:rsidRPr="00645B7D">
        <w:rPr>
          <w:sz w:val="24"/>
          <w:szCs w:val="24"/>
        </w:rPr>
        <w:t xml:space="preserve"> </w:t>
      </w:r>
      <w:proofErr w:type="gramStart"/>
      <w:r w:rsidR="004B5EB3" w:rsidRPr="00645B7D">
        <w:rPr>
          <w:iCs/>
          <w:sz w:val="24"/>
          <w:szCs w:val="24"/>
        </w:rPr>
        <w:t>Извещени</w:t>
      </w:r>
      <w:r w:rsidRPr="00645B7D">
        <w:rPr>
          <w:iCs/>
          <w:sz w:val="24"/>
          <w:szCs w:val="24"/>
        </w:rPr>
        <w:t>ем</w:t>
      </w:r>
      <w:r w:rsidRPr="00645B7D">
        <w:rPr>
          <w:sz w:val="24"/>
          <w:szCs w:val="24"/>
        </w:rPr>
        <w:t xml:space="preserve"> о проведении открытого </w:t>
      </w:r>
      <w:r w:rsidRPr="00645B7D">
        <w:rPr>
          <w:iCs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опубликованным </w:t>
      </w:r>
      <w:r w:rsidRPr="00645B7D">
        <w:rPr>
          <w:b/>
          <w:sz w:val="24"/>
          <w:szCs w:val="24"/>
        </w:rPr>
        <w:t>«</w:t>
      </w:r>
      <w:r w:rsidR="00FD21D3" w:rsidRPr="00645B7D">
        <w:rPr>
          <w:b/>
          <w:sz w:val="24"/>
          <w:szCs w:val="24"/>
        </w:rPr>
        <w:t>21</w:t>
      </w:r>
      <w:r w:rsidRPr="00645B7D">
        <w:rPr>
          <w:b/>
          <w:sz w:val="24"/>
          <w:szCs w:val="24"/>
        </w:rPr>
        <w:t xml:space="preserve">» </w:t>
      </w:r>
      <w:r w:rsidR="00577224" w:rsidRPr="00645B7D">
        <w:rPr>
          <w:b/>
          <w:sz w:val="24"/>
          <w:szCs w:val="24"/>
        </w:rPr>
        <w:t>ноября</w:t>
      </w:r>
      <w:r w:rsidRPr="00645B7D">
        <w:rPr>
          <w:b/>
          <w:sz w:val="24"/>
          <w:szCs w:val="24"/>
        </w:rPr>
        <w:t xml:space="preserve"> 20</w:t>
      </w:r>
      <w:r w:rsidR="00C12FA4" w:rsidRPr="00645B7D">
        <w:rPr>
          <w:b/>
          <w:sz w:val="24"/>
          <w:szCs w:val="24"/>
        </w:rPr>
        <w:t>1</w:t>
      </w:r>
      <w:r w:rsidR="00862664" w:rsidRPr="00645B7D">
        <w:rPr>
          <w:b/>
          <w:sz w:val="24"/>
          <w:szCs w:val="24"/>
        </w:rPr>
        <w:t>6</w:t>
      </w:r>
      <w:r w:rsidRPr="00645B7D">
        <w:rPr>
          <w:b/>
          <w:sz w:val="24"/>
          <w:szCs w:val="24"/>
        </w:rPr>
        <w:t xml:space="preserve"> г.</w:t>
      </w:r>
      <w:r w:rsidRPr="00645B7D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45B7D">
          <w:rPr>
            <w:rStyle w:val="a7"/>
            <w:sz w:val="24"/>
            <w:szCs w:val="24"/>
          </w:rPr>
          <w:t>www.zakupki.</w:t>
        </w:r>
        <w:r w:rsidR="00345CCA" w:rsidRPr="00645B7D">
          <w:rPr>
            <w:rStyle w:val="a7"/>
            <w:sz w:val="24"/>
            <w:szCs w:val="24"/>
            <w:lang w:val="en-US"/>
          </w:rPr>
          <w:t>gov</w:t>
        </w:r>
        <w:r w:rsidR="00345CCA" w:rsidRPr="00645B7D">
          <w:rPr>
            <w:rStyle w:val="a7"/>
            <w:sz w:val="24"/>
            <w:szCs w:val="24"/>
          </w:rPr>
          <w:t>.ru</w:t>
        </w:r>
      </w:hyperlink>
      <w:r w:rsidRPr="00645B7D">
        <w:rPr>
          <w:sz w:val="24"/>
          <w:szCs w:val="24"/>
        </w:rPr>
        <w:t>),</w:t>
      </w:r>
      <w:r w:rsidR="009D7F01" w:rsidRPr="00645B7D">
        <w:rPr>
          <w:iCs/>
          <w:sz w:val="24"/>
          <w:szCs w:val="24"/>
        </w:rPr>
        <w:t xml:space="preserve"> </w:t>
      </w:r>
      <w:r w:rsidR="009D7F01" w:rsidRPr="00645B7D">
        <w:rPr>
          <w:sz w:val="24"/>
          <w:szCs w:val="24"/>
        </w:rPr>
        <w:t xml:space="preserve">на сайте </w:t>
      </w:r>
      <w:r w:rsidR="007556FF" w:rsidRPr="00645B7D">
        <w:rPr>
          <w:iCs/>
          <w:sz w:val="24"/>
          <w:szCs w:val="24"/>
        </w:rPr>
        <w:t>ПАО «МРСК Центра»</w:t>
      </w:r>
      <w:r w:rsidR="009D7F01" w:rsidRPr="00645B7D">
        <w:rPr>
          <w:sz w:val="24"/>
          <w:szCs w:val="24"/>
        </w:rPr>
        <w:t xml:space="preserve"> (</w:t>
      </w:r>
      <w:hyperlink r:id="rId21" w:history="1">
        <w:proofErr w:type="gramEnd"/>
        <w:r w:rsidR="007556FF" w:rsidRPr="00645B7D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645B7D">
        <w:rPr>
          <w:sz w:val="24"/>
          <w:szCs w:val="24"/>
        </w:rPr>
        <w:t>)</w:t>
      </w:r>
      <w:r w:rsidR="00702B2C" w:rsidRPr="00645B7D">
        <w:rPr>
          <w:sz w:val="24"/>
          <w:szCs w:val="24"/>
        </w:rPr>
        <w:t xml:space="preserve">, на сайте ЭТП, указанном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_Ref440269836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1.1.2</w:t>
      </w:r>
      <w:r w:rsidR="00577224" w:rsidRPr="00645B7D">
        <w:rPr>
          <w:sz w:val="24"/>
          <w:szCs w:val="24"/>
        </w:rPr>
        <w:fldChar w:fldCharType="end"/>
      </w:r>
      <w:r w:rsidR="00702B2C" w:rsidRPr="00645B7D">
        <w:rPr>
          <w:sz w:val="24"/>
          <w:szCs w:val="24"/>
        </w:rPr>
        <w:t xml:space="preserve"> настоящей Документации, </w:t>
      </w:r>
      <w:r w:rsidR="009A7733" w:rsidRPr="00645B7D">
        <w:rPr>
          <w:iCs/>
          <w:sz w:val="24"/>
          <w:szCs w:val="24"/>
        </w:rPr>
        <w:t xml:space="preserve"> </w:t>
      </w:r>
      <w:r w:rsidRPr="00645B7D">
        <w:rPr>
          <w:iCs/>
          <w:sz w:val="24"/>
          <w:szCs w:val="24"/>
        </w:rPr>
        <w:t>приг</w:t>
      </w:r>
      <w:r w:rsidRPr="00645B7D">
        <w:rPr>
          <w:sz w:val="24"/>
          <w:szCs w:val="24"/>
        </w:rPr>
        <w:t>ласило юридических лиц</w:t>
      </w:r>
      <w:r w:rsidR="005B75A6" w:rsidRPr="00645B7D">
        <w:rPr>
          <w:sz w:val="24"/>
          <w:szCs w:val="24"/>
        </w:rPr>
        <w:t xml:space="preserve"> и физических лиц (в т.</w:t>
      </w:r>
      <w:r w:rsidR="003129D4" w:rsidRPr="00645B7D">
        <w:rPr>
          <w:sz w:val="24"/>
          <w:szCs w:val="24"/>
        </w:rPr>
        <w:t xml:space="preserve"> </w:t>
      </w:r>
      <w:r w:rsidR="005B75A6" w:rsidRPr="00645B7D">
        <w:rPr>
          <w:sz w:val="24"/>
          <w:szCs w:val="24"/>
        </w:rPr>
        <w:t>ч. индивидуальных предпринимателей)</w:t>
      </w:r>
      <w:r w:rsidR="00FD21D3" w:rsidRPr="00645B7D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D21D3" w:rsidRPr="00645B7D">
        <w:rPr>
          <w:sz w:val="24"/>
          <w:szCs w:val="24"/>
        </w:rPr>
        <w:t xml:space="preserve"> </w:t>
      </w:r>
      <w:proofErr w:type="gramStart"/>
      <w:r w:rsidR="00FD21D3" w:rsidRPr="00645B7D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645B7D">
        <w:rPr>
          <w:sz w:val="24"/>
          <w:szCs w:val="24"/>
        </w:rPr>
        <w:t xml:space="preserve"> </w:t>
      </w:r>
      <w:r w:rsidR="00D15381" w:rsidRPr="00645B7D">
        <w:rPr>
          <w:sz w:val="24"/>
          <w:szCs w:val="24"/>
        </w:rPr>
        <w:t xml:space="preserve">(далее – Участники) </w:t>
      </w:r>
      <w:r w:rsidR="004B5EB3" w:rsidRPr="00645B7D">
        <w:rPr>
          <w:sz w:val="24"/>
          <w:szCs w:val="24"/>
        </w:rPr>
        <w:t>к участию в процедуре О</w:t>
      </w:r>
      <w:r w:rsidRPr="00645B7D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45B7D">
        <w:rPr>
          <w:sz w:val="24"/>
          <w:szCs w:val="24"/>
        </w:rPr>
        <w:t xml:space="preserve">на право заключения </w:t>
      </w:r>
      <w:r w:rsidR="00702B2C" w:rsidRPr="00645B7D">
        <w:rPr>
          <w:sz w:val="24"/>
          <w:szCs w:val="24"/>
        </w:rPr>
        <w:t xml:space="preserve">Договоров на </w:t>
      </w:r>
      <w:bookmarkEnd w:id="11"/>
      <w:bookmarkEnd w:id="12"/>
      <w:bookmarkEnd w:id="13"/>
      <w:r w:rsidR="00FD21D3" w:rsidRPr="00645B7D">
        <w:rPr>
          <w:sz w:val="24"/>
          <w:szCs w:val="24"/>
        </w:rPr>
        <w:t>поставку воды бутилированной</w:t>
      </w:r>
      <w:r w:rsidR="00577224" w:rsidRPr="00645B7D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577224" w:rsidRPr="00645B7D">
        <w:rPr>
          <w:sz w:val="24"/>
          <w:szCs w:val="24"/>
        </w:rPr>
        <w:t xml:space="preserve"> РФ, 170006, г. Тверь, ул. Бебеля, 1).</w:t>
      </w:r>
    </w:p>
    <w:p w:rsidR="00717F60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45B7D">
        <w:rPr>
          <w:sz w:val="24"/>
          <w:szCs w:val="24"/>
        </w:rPr>
        <w:t xml:space="preserve">Настоящий </w:t>
      </w:r>
      <w:r w:rsidR="004B5EB3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45B7D">
        <w:rPr>
          <w:sz w:val="24"/>
          <w:szCs w:val="24"/>
        </w:rPr>
        <w:t>электронной торговой площадк</w:t>
      </w:r>
      <w:r w:rsidR="00414AB1" w:rsidRPr="00645B7D">
        <w:rPr>
          <w:sz w:val="24"/>
          <w:szCs w:val="24"/>
        </w:rPr>
        <w:t>и</w:t>
      </w:r>
      <w:r w:rsidR="00702B2C" w:rsidRPr="00645B7D">
        <w:rPr>
          <w:sz w:val="24"/>
          <w:szCs w:val="24"/>
        </w:rPr>
        <w:t xml:space="preserve"> </w:t>
      </w:r>
      <w:r w:rsidR="000D70B6" w:rsidRPr="00645B7D">
        <w:rPr>
          <w:sz w:val="24"/>
          <w:szCs w:val="24"/>
        </w:rPr>
        <w:t>П</w:t>
      </w:r>
      <w:r w:rsidR="00702B2C" w:rsidRPr="00645B7D">
        <w:rPr>
          <w:sz w:val="24"/>
          <w:szCs w:val="24"/>
        </w:rPr>
        <w:t xml:space="preserve">АО «Россети» </w:t>
      </w:r>
      <w:hyperlink r:id="rId22" w:history="1">
        <w:r w:rsidR="00862664" w:rsidRPr="00645B7D">
          <w:rPr>
            <w:rStyle w:val="a7"/>
            <w:sz w:val="24"/>
            <w:szCs w:val="24"/>
          </w:rPr>
          <w:t>etp.rosseti.ru</w:t>
        </w:r>
      </w:hyperlink>
      <w:r w:rsidR="00862664" w:rsidRPr="00645B7D">
        <w:rPr>
          <w:sz w:val="24"/>
          <w:szCs w:val="24"/>
        </w:rPr>
        <w:t xml:space="preserve"> </w:t>
      </w:r>
      <w:r w:rsidR="00702B2C" w:rsidRPr="00645B7D">
        <w:rPr>
          <w:sz w:val="24"/>
          <w:szCs w:val="24"/>
        </w:rPr>
        <w:t>(далее — ЭТП)</w:t>
      </w:r>
      <w:r w:rsidR="005B75A6" w:rsidRPr="00645B7D">
        <w:rPr>
          <w:sz w:val="24"/>
          <w:szCs w:val="24"/>
        </w:rPr>
        <w:t>.</w:t>
      </w:r>
      <w:bookmarkEnd w:id="14"/>
    </w:p>
    <w:p w:rsidR="00717F60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45B7D">
        <w:rPr>
          <w:sz w:val="24"/>
          <w:szCs w:val="24"/>
        </w:rPr>
        <w:t>Заказчик</w:t>
      </w:r>
      <w:r w:rsidR="00702B2C" w:rsidRPr="00645B7D">
        <w:rPr>
          <w:sz w:val="24"/>
          <w:szCs w:val="24"/>
        </w:rPr>
        <w:t xml:space="preserve">: </w:t>
      </w:r>
      <w:r w:rsidRPr="00645B7D">
        <w:rPr>
          <w:sz w:val="24"/>
          <w:szCs w:val="24"/>
        </w:rPr>
        <w:t xml:space="preserve"> </w:t>
      </w:r>
      <w:r w:rsidR="00702B2C" w:rsidRPr="00645B7D">
        <w:rPr>
          <w:iCs/>
          <w:sz w:val="24"/>
          <w:szCs w:val="24"/>
        </w:rPr>
        <w:t>ПАО «МРСК Центра».</w:t>
      </w:r>
      <w:r w:rsidRPr="00645B7D">
        <w:rPr>
          <w:rStyle w:val="aa"/>
          <w:sz w:val="24"/>
          <w:szCs w:val="24"/>
        </w:rPr>
        <w:t xml:space="preserve"> </w:t>
      </w:r>
      <w:bookmarkEnd w:id="15"/>
    </w:p>
    <w:p w:rsidR="008C4223" w:rsidRPr="00645B7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45B7D">
        <w:rPr>
          <w:sz w:val="24"/>
          <w:szCs w:val="24"/>
        </w:rPr>
        <w:t>Предмет З</w:t>
      </w:r>
      <w:r w:rsidR="00717F60" w:rsidRPr="00645B7D">
        <w:rPr>
          <w:sz w:val="24"/>
          <w:szCs w:val="24"/>
        </w:rPr>
        <w:t>апроса предложений</w:t>
      </w:r>
      <w:r w:rsidR="00702B2C" w:rsidRPr="00645B7D">
        <w:rPr>
          <w:sz w:val="24"/>
          <w:szCs w:val="24"/>
        </w:rPr>
        <w:t>:</w:t>
      </w:r>
      <w:bookmarkEnd w:id="16"/>
    </w:p>
    <w:bookmarkEnd w:id="17"/>
    <w:p w:rsidR="00A40714" w:rsidRPr="00645B7D" w:rsidRDefault="00577224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Право заключения Договора </w:t>
      </w:r>
      <w:r w:rsidRPr="00645B7D">
        <w:rPr>
          <w:snapToGrid w:val="0"/>
          <w:sz w:val="24"/>
          <w:szCs w:val="24"/>
        </w:rPr>
        <w:t xml:space="preserve">на </w:t>
      </w:r>
      <w:r w:rsidR="00FD21D3" w:rsidRPr="00645B7D">
        <w:rPr>
          <w:sz w:val="24"/>
          <w:szCs w:val="24"/>
        </w:rPr>
        <w:t xml:space="preserve">поставку воды бутилированной </w:t>
      </w:r>
      <w:r w:rsidRPr="00645B7D">
        <w:rPr>
          <w:sz w:val="24"/>
          <w:szCs w:val="24"/>
        </w:rPr>
        <w:t>для нужд ПАО «МРСК Центра» (филиала «Тверьэнерго»</w:t>
      </w:r>
      <w:r w:rsidR="00702B2C" w:rsidRPr="00645B7D">
        <w:rPr>
          <w:sz w:val="24"/>
          <w:szCs w:val="24"/>
        </w:rPr>
        <w:t>.</w:t>
      </w:r>
      <w:proofErr w:type="gramEnd"/>
    </w:p>
    <w:p w:rsidR="008C4223" w:rsidRPr="00645B7D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 xml:space="preserve">Количество лотов: </w:t>
      </w:r>
      <w:r w:rsidRPr="00645B7D">
        <w:rPr>
          <w:b/>
          <w:sz w:val="24"/>
          <w:szCs w:val="24"/>
        </w:rPr>
        <w:t>1 (один)</w:t>
      </w:r>
      <w:r w:rsidRPr="00645B7D">
        <w:rPr>
          <w:sz w:val="24"/>
          <w:szCs w:val="24"/>
        </w:rPr>
        <w:t>.</w:t>
      </w:r>
    </w:p>
    <w:bookmarkEnd w:id="18"/>
    <w:p w:rsidR="009D7F01" w:rsidRPr="00645B7D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45B7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45B7D">
        <w:rPr>
          <w:sz w:val="24"/>
          <w:szCs w:val="24"/>
          <w:lang w:eastAsia="ru-RU"/>
        </w:rPr>
        <w:t>.</w:t>
      </w:r>
    </w:p>
    <w:p w:rsidR="00804801" w:rsidRPr="00645B7D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45B7D">
        <w:rPr>
          <w:sz w:val="24"/>
          <w:szCs w:val="24"/>
        </w:rPr>
        <w:t>Частичное выполнение</w:t>
      </w:r>
      <w:r w:rsidR="002946EF" w:rsidRPr="00645B7D">
        <w:rPr>
          <w:sz w:val="24"/>
          <w:szCs w:val="24"/>
        </w:rPr>
        <w:t xml:space="preserve"> </w:t>
      </w:r>
      <w:r w:rsidR="004D17BD" w:rsidRPr="00645B7D">
        <w:rPr>
          <w:sz w:val="24"/>
          <w:szCs w:val="24"/>
        </w:rPr>
        <w:t xml:space="preserve">поставок, </w:t>
      </w:r>
      <w:r w:rsidR="00AD3EBC" w:rsidRPr="00645B7D">
        <w:rPr>
          <w:sz w:val="24"/>
          <w:szCs w:val="24"/>
        </w:rPr>
        <w:t>работ (услуг)</w:t>
      </w:r>
      <w:r w:rsidRPr="00645B7D">
        <w:rPr>
          <w:sz w:val="24"/>
          <w:szCs w:val="24"/>
        </w:rPr>
        <w:t xml:space="preserve"> не допускается.</w:t>
      </w:r>
    </w:p>
    <w:p w:rsidR="00717F60" w:rsidRPr="00645B7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45B7D">
        <w:rPr>
          <w:sz w:val="24"/>
          <w:szCs w:val="24"/>
        </w:rPr>
        <w:t>Сроки</w:t>
      </w:r>
      <w:r w:rsidR="00717F60" w:rsidRPr="00645B7D">
        <w:rPr>
          <w:sz w:val="24"/>
          <w:szCs w:val="24"/>
        </w:rPr>
        <w:t xml:space="preserve"> </w:t>
      </w:r>
      <w:r w:rsidR="002946EF" w:rsidRPr="00645B7D">
        <w:rPr>
          <w:sz w:val="24"/>
          <w:szCs w:val="24"/>
        </w:rPr>
        <w:t xml:space="preserve">выполнения </w:t>
      </w:r>
      <w:r w:rsidR="00702B2C" w:rsidRPr="00645B7D">
        <w:rPr>
          <w:sz w:val="24"/>
          <w:szCs w:val="24"/>
        </w:rPr>
        <w:t>поставок</w:t>
      </w:r>
      <w:r w:rsidR="00717F60" w:rsidRPr="00645B7D">
        <w:rPr>
          <w:sz w:val="24"/>
          <w:szCs w:val="24"/>
        </w:rPr>
        <w:t xml:space="preserve">: </w:t>
      </w:r>
      <w:bookmarkStart w:id="20" w:name="_GoBack"/>
      <w:bookmarkEnd w:id="19"/>
      <w:r w:rsidR="00FD21D3" w:rsidRPr="00645B7D">
        <w:rPr>
          <w:sz w:val="24"/>
          <w:szCs w:val="24"/>
          <w:lang w:val="en-US"/>
        </w:rPr>
        <w:t>c</w:t>
      </w:r>
      <w:r w:rsidR="00FD21D3" w:rsidRPr="00645B7D">
        <w:rPr>
          <w:sz w:val="24"/>
          <w:szCs w:val="24"/>
        </w:rPr>
        <w:t xml:space="preserve"> момента заключения договора </w:t>
      </w:r>
      <w:r w:rsidR="008E0518">
        <w:rPr>
          <w:sz w:val="24"/>
          <w:szCs w:val="24"/>
        </w:rPr>
        <w:t>по 31.12.2017 года</w:t>
      </w:r>
      <w:bookmarkEnd w:id="20"/>
      <w:r w:rsidR="00FD21D3" w:rsidRPr="00645B7D">
        <w:rPr>
          <w:sz w:val="24"/>
          <w:szCs w:val="24"/>
        </w:rPr>
        <w:t xml:space="preserve">. Поставка продукции производится партиями </w:t>
      </w:r>
      <w:proofErr w:type="gramStart"/>
      <w:r w:rsidR="00FD21D3" w:rsidRPr="00645B7D">
        <w:rPr>
          <w:sz w:val="24"/>
          <w:szCs w:val="24"/>
        </w:rPr>
        <w:t>согласно заявок</w:t>
      </w:r>
      <w:proofErr w:type="gramEnd"/>
      <w:r w:rsidR="00FD21D3" w:rsidRPr="00645B7D">
        <w:rPr>
          <w:sz w:val="24"/>
          <w:szCs w:val="24"/>
        </w:rPr>
        <w:t xml:space="preserve"> Заказчика не позднее 3 (трех) часов с момента подачи заявки;</w:t>
      </w:r>
    </w:p>
    <w:p w:rsidR="008D2928" w:rsidRPr="00645B7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645B7D">
        <w:rPr>
          <w:sz w:val="24"/>
          <w:szCs w:val="24"/>
        </w:rPr>
        <w:t xml:space="preserve">Отгрузочные реквизиты/базис поставки: </w:t>
      </w:r>
      <w:r w:rsidR="008D2928" w:rsidRPr="00645B7D">
        <w:rPr>
          <w:sz w:val="24"/>
          <w:szCs w:val="24"/>
        </w:rPr>
        <w:t xml:space="preserve">на условиях DDP (Согласно ИНКОТЕРМС </w:t>
      </w:r>
      <w:r w:rsidR="00DA1402" w:rsidRPr="00645B7D">
        <w:rPr>
          <w:sz w:val="24"/>
          <w:szCs w:val="24"/>
        </w:rPr>
        <w:t>2010</w:t>
      </w:r>
      <w:r w:rsidR="008D2928" w:rsidRPr="00645B7D">
        <w:rPr>
          <w:sz w:val="24"/>
          <w:szCs w:val="24"/>
        </w:rPr>
        <w:t>) по адресам филиалов ПАО «МРСК Центра»:</w:t>
      </w:r>
      <w:bookmarkEnd w:id="21"/>
      <w:r w:rsidR="002556E6" w:rsidRPr="00645B7D">
        <w:rPr>
          <w:sz w:val="24"/>
          <w:szCs w:val="24"/>
        </w:rPr>
        <w:t xml:space="preserve"> </w:t>
      </w:r>
      <w:r w:rsidR="00FD21D3" w:rsidRPr="00645B7D">
        <w:rPr>
          <w:sz w:val="24"/>
          <w:szCs w:val="24"/>
        </w:rPr>
        <w:t>РФ, 170006, г. Тверь, ул. Бебеля, д.1.</w:t>
      </w:r>
    </w:p>
    <w:p w:rsidR="00717F60" w:rsidRPr="00645B7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45B7D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D21D3" w:rsidRPr="00645B7D">
        <w:rPr>
          <w:iCs/>
          <w:sz w:val="24"/>
          <w:szCs w:val="24"/>
        </w:rPr>
        <w:t>календарных</w:t>
      </w:r>
      <w:r w:rsidRPr="00645B7D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645B7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45B7D">
        <w:rPr>
          <w:iCs/>
          <w:sz w:val="24"/>
          <w:szCs w:val="24"/>
        </w:rPr>
        <w:t xml:space="preserve">Порядок проведения </w:t>
      </w:r>
      <w:r w:rsidR="00C05EF6" w:rsidRPr="00645B7D">
        <w:rPr>
          <w:iCs/>
          <w:sz w:val="24"/>
          <w:szCs w:val="24"/>
        </w:rPr>
        <w:t xml:space="preserve">запроса предложений </w:t>
      </w:r>
      <w:r w:rsidRPr="00645B7D">
        <w:rPr>
          <w:iCs/>
          <w:sz w:val="24"/>
          <w:szCs w:val="24"/>
        </w:rPr>
        <w:t xml:space="preserve">и участия в нем, а также </w:t>
      </w:r>
      <w:r w:rsidRPr="00645B7D">
        <w:rPr>
          <w:iCs/>
          <w:sz w:val="24"/>
          <w:szCs w:val="24"/>
        </w:rPr>
        <w:lastRenderedPageBreak/>
        <w:t xml:space="preserve">инструкции по подготовке </w:t>
      </w:r>
      <w:r w:rsidRPr="00645B7D">
        <w:rPr>
          <w:sz w:val="24"/>
          <w:szCs w:val="24"/>
        </w:rPr>
        <w:t>заявок</w:t>
      </w:r>
      <w:r w:rsidRPr="00645B7D">
        <w:rPr>
          <w:iCs/>
          <w:sz w:val="24"/>
          <w:szCs w:val="24"/>
        </w:rPr>
        <w:t>, приведены в разделе</w:t>
      </w:r>
      <w:r w:rsidR="00E71A48" w:rsidRPr="00645B7D">
        <w:rPr>
          <w:iCs/>
          <w:sz w:val="24"/>
          <w:szCs w:val="24"/>
        </w:rPr>
        <w:t xml:space="preserve"> </w:t>
      </w:r>
      <w:r w:rsidR="00B57071" w:rsidRPr="00645B7D">
        <w:rPr>
          <w:iCs/>
          <w:sz w:val="24"/>
          <w:szCs w:val="24"/>
        </w:rPr>
        <w:fldChar w:fldCharType="begin"/>
      </w:r>
      <w:r w:rsidR="00E71A48" w:rsidRPr="00645B7D">
        <w:rPr>
          <w:iCs/>
          <w:sz w:val="24"/>
          <w:szCs w:val="24"/>
        </w:rPr>
        <w:instrText xml:space="preserve"> REF _Ref311232052 \r \h </w:instrText>
      </w:r>
      <w:r w:rsidR="00304D35" w:rsidRPr="00645B7D">
        <w:rPr>
          <w:iCs/>
          <w:sz w:val="24"/>
          <w:szCs w:val="24"/>
        </w:rPr>
        <w:instrText xml:space="preserve"> \* MERGEFORMAT </w:instrText>
      </w:r>
      <w:r w:rsidR="00B57071" w:rsidRPr="00645B7D">
        <w:rPr>
          <w:iCs/>
          <w:sz w:val="24"/>
          <w:szCs w:val="24"/>
        </w:rPr>
      </w:r>
      <w:r w:rsidR="00B57071" w:rsidRPr="00645B7D">
        <w:rPr>
          <w:iCs/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</w:rPr>
        <w:t>3</w:t>
      </w:r>
      <w:r w:rsidR="00B57071" w:rsidRPr="00645B7D">
        <w:rPr>
          <w:iCs/>
          <w:sz w:val="24"/>
          <w:szCs w:val="24"/>
        </w:rPr>
        <w:fldChar w:fldCharType="end"/>
      </w:r>
      <w:r w:rsidR="00E71A48" w:rsidRPr="00645B7D">
        <w:rPr>
          <w:iCs/>
          <w:sz w:val="24"/>
          <w:szCs w:val="24"/>
        </w:rPr>
        <w:t xml:space="preserve"> </w:t>
      </w:r>
      <w:r w:rsidRPr="00645B7D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45B7D">
        <w:rPr>
          <w:iCs/>
          <w:sz w:val="24"/>
          <w:szCs w:val="24"/>
        </w:rPr>
        <w:t>Д</w:t>
      </w:r>
      <w:r w:rsidRPr="00645B7D">
        <w:rPr>
          <w:iCs/>
          <w:sz w:val="24"/>
          <w:szCs w:val="24"/>
        </w:rPr>
        <w:t xml:space="preserve">окументации). </w:t>
      </w:r>
      <w:r w:rsidRPr="00645B7D">
        <w:rPr>
          <w:sz w:val="24"/>
          <w:szCs w:val="24"/>
        </w:rPr>
        <w:t xml:space="preserve">Подробные требования к выполняемым </w:t>
      </w:r>
      <w:r w:rsidR="00077FB6" w:rsidRPr="00645B7D">
        <w:rPr>
          <w:sz w:val="24"/>
          <w:szCs w:val="24"/>
        </w:rPr>
        <w:t xml:space="preserve">поставкам </w:t>
      </w:r>
      <w:r w:rsidRPr="00645B7D">
        <w:rPr>
          <w:sz w:val="24"/>
          <w:szCs w:val="24"/>
        </w:rPr>
        <w:t>изложены в</w:t>
      </w:r>
      <w:r w:rsidR="00953802" w:rsidRPr="00645B7D">
        <w:rPr>
          <w:sz w:val="24"/>
          <w:szCs w:val="24"/>
        </w:rPr>
        <w:t xml:space="preserve"> разделе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_Ref440270568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4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  <w:r w:rsidR="004B5EB3" w:rsidRPr="00645B7D">
        <w:rPr>
          <w:sz w:val="24"/>
          <w:szCs w:val="24"/>
        </w:rPr>
        <w:t xml:space="preserve"> Проект</w:t>
      </w:r>
      <w:r w:rsidR="004B5EB3" w:rsidRPr="00645B7D">
        <w:rPr>
          <w:iCs/>
          <w:sz w:val="24"/>
          <w:szCs w:val="24"/>
        </w:rPr>
        <w:t xml:space="preserve"> </w:t>
      </w:r>
      <w:r w:rsidR="00123C70" w:rsidRPr="00645B7D">
        <w:rPr>
          <w:iCs/>
          <w:sz w:val="24"/>
          <w:szCs w:val="24"/>
        </w:rPr>
        <w:t>Договор</w:t>
      </w:r>
      <w:r w:rsidRPr="00645B7D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45B7D">
        <w:rPr>
          <w:iCs/>
          <w:sz w:val="24"/>
          <w:szCs w:val="24"/>
        </w:rPr>
        <w:t>З</w:t>
      </w:r>
      <w:r w:rsidR="00C05EF6" w:rsidRPr="00645B7D">
        <w:rPr>
          <w:iCs/>
          <w:sz w:val="24"/>
          <w:szCs w:val="24"/>
        </w:rPr>
        <w:t>апроса предложений</w:t>
      </w:r>
      <w:r w:rsidRPr="00645B7D">
        <w:rPr>
          <w:iCs/>
          <w:sz w:val="24"/>
          <w:szCs w:val="24"/>
        </w:rPr>
        <w:t xml:space="preserve">, приведен в 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_Ref305973574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2</w:t>
      </w:r>
      <w:r w:rsidR="00577224" w:rsidRPr="00645B7D">
        <w:rPr>
          <w:sz w:val="24"/>
          <w:szCs w:val="24"/>
        </w:rPr>
        <w:fldChar w:fldCharType="end"/>
      </w:r>
      <w:r w:rsidR="004B5EB3" w:rsidRPr="00645B7D">
        <w:rPr>
          <w:iCs/>
          <w:sz w:val="24"/>
          <w:szCs w:val="24"/>
        </w:rPr>
        <w:t>.</w:t>
      </w:r>
      <w:r w:rsidRPr="00645B7D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45B7D">
        <w:rPr>
          <w:iCs/>
          <w:sz w:val="24"/>
          <w:szCs w:val="24"/>
        </w:rPr>
        <w:t>подготовить и подать в составе Заявк</w:t>
      </w:r>
      <w:r w:rsidR="00953802" w:rsidRPr="00645B7D">
        <w:rPr>
          <w:iCs/>
          <w:sz w:val="24"/>
          <w:szCs w:val="24"/>
        </w:rPr>
        <w:t xml:space="preserve">и, приведены в разделе </w:t>
      </w:r>
      <w:r w:rsidR="00B57071" w:rsidRPr="00645B7D">
        <w:rPr>
          <w:iCs/>
          <w:sz w:val="24"/>
          <w:szCs w:val="24"/>
        </w:rPr>
        <w:fldChar w:fldCharType="begin"/>
      </w:r>
      <w:r w:rsidR="008D2928" w:rsidRPr="00645B7D">
        <w:rPr>
          <w:iCs/>
          <w:sz w:val="24"/>
          <w:szCs w:val="24"/>
        </w:rPr>
        <w:instrText xml:space="preserve"> REF _Ref440270602 \r \h </w:instrText>
      </w:r>
      <w:r w:rsidR="00304D35" w:rsidRPr="00645B7D">
        <w:rPr>
          <w:iCs/>
          <w:sz w:val="24"/>
          <w:szCs w:val="24"/>
        </w:rPr>
        <w:instrText xml:space="preserve"> \* MERGEFORMAT </w:instrText>
      </w:r>
      <w:r w:rsidR="00B57071" w:rsidRPr="00645B7D">
        <w:rPr>
          <w:iCs/>
          <w:sz w:val="24"/>
          <w:szCs w:val="24"/>
        </w:rPr>
      </w:r>
      <w:r w:rsidR="00B57071" w:rsidRPr="00645B7D">
        <w:rPr>
          <w:iCs/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</w:rPr>
        <w:t>5</w:t>
      </w:r>
      <w:r w:rsidR="00B57071" w:rsidRPr="00645B7D">
        <w:rPr>
          <w:iCs/>
          <w:sz w:val="24"/>
          <w:szCs w:val="24"/>
        </w:rPr>
        <w:fldChar w:fldCharType="end"/>
      </w:r>
      <w:r w:rsidR="004B5EB3" w:rsidRPr="00645B7D">
        <w:rPr>
          <w:sz w:val="24"/>
          <w:szCs w:val="24"/>
        </w:rPr>
        <w:t>.</w:t>
      </w:r>
    </w:p>
    <w:p w:rsidR="002A47D1" w:rsidRPr="00645B7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_Ref440270637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1.1.5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_Ref440270651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1.1.6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_Ref440270663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1.1.7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645B7D">
        <w:rPr>
          <w:sz w:val="24"/>
          <w:szCs w:val="24"/>
        </w:rPr>
        <w:t>о</w:t>
      </w:r>
      <w:proofErr w:type="gramStart"/>
      <w:r w:rsidR="00A154B7" w:rsidRPr="00645B7D">
        <w:rPr>
          <w:sz w:val="24"/>
          <w:szCs w:val="24"/>
        </w:rPr>
        <w:t>м(</w:t>
      </w:r>
      <w:proofErr w:type="gramEnd"/>
      <w:r w:rsidRPr="00645B7D">
        <w:rPr>
          <w:sz w:val="24"/>
          <w:szCs w:val="24"/>
        </w:rPr>
        <w:t>их</w:t>
      </w:r>
      <w:r w:rsidR="00A154B7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 xml:space="preserve"> задани</w:t>
      </w:r>
      <w:r w:rsidR="00A154B7" w:rsidRPr="00645B7D">
        <w:rPr>
          <w:sz w:val="24"/>
          <w:szCs w:val="24"/>
        </w:rPr>
        <w:t>и(</w:t>
      </w:r>
      <w:r w:rsidRPr="00645B7D">
        <w:rPr>
          <w:sz w:val="24"/>
          <w:szCs w:val="24"/>
        </w:rPr>
        <w:t>ях</w:t>
      </w:r>
      <w:r w:rsidR="00A154B7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 xml:space="preserve">) </w:t>
      </w:r>
      <w:r w:rsidR="00032CFB" w:rsidRPr="00645B7D">
        <w:rPr>
          <w:sz w:val="24"/>
          <w:szCs w:val="24"/>
        </w:rPr>
        <w:t>и/или в Приложении №2 (проекте Договора)</w:t>
      </w:r>
      <w:r w:rsidR="00032CFB" w:rsidRPr="00645B7D">
        <w:rPr>
          <w:bCs w:val="0"/>
          <w:iCs/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_Ref440270637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1.1.5</w:t>
      </w:r>
      <w:r w:rsidR="00B57071" w:rsidRPr="00645B7D">
        <w:rPr>
          <w:sz w:val="24"/>
          <w:szCs w:val="24"/>
        </w:rPr>
        <w:fldChar w:fldCharType="end"/>
      </w:r>
      <w:r w:rsidR="008D292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_Ref440270651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1.1.6</w:t>
      </w:r>
      <w:r w:rsidR="00B57071" w:rsidRPr="00645B7D">
        <w:rPr>
          <w:sz w:val="24"/>
          <w:szCs w:val="24"/>
        </w:rPr>
        <w:fldChar w:fldCharType="end"/>
      </w:r>
      <w:r w:rsidR="008D292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8D2928" w:rsidRPr="00645B7D">
        <w:rPr>
          <w:sz w:val="24"/>
          <w:szCs w:val="24"/>
        </w:rPr>
        <w:instrText xml:space="preserve"> REF _Ref440270663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1.1.7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Документации.</w:t>
      </w:r>
    </w:p>
    <w:p w:rsidR="002A47D1" w:rsidRPr="00645B7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645B7D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645B7D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_Ref440270637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iCs/>
          <w:sz w:val="24"/>
          <w:szCs w:val="24"/>
        </w:rPr>
        <w:t>1.1.5</w:t>
      </w:r>
      <w:r w:rsidR="00577224" w:rsidRPr="00645B7D">
        <w:rPr>
          <w:sz w:val="24"/>
          <w:szCs w:val="24"/>
        </w:rPr>
        <w:fldChar w:fldCharType="end"/>
      </w:r>
      <w:r w:rsidR="00DA1402" w:rsidRPr="00645B7D">
        <w:rPr>
          <w:bCs w:val="0"/>
          <w:iCs/>
          <w:sz w:val="24"/>
          <w:szCs w:val="24"/>
        </w:rPr>
        <w:t xml:space="preserve"> и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_Ref440270663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1.1.7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645B7D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4120568"/>
      <w:r w:rsidRPr="00645B7D">
        <w:t>Правовой статус документов</w:t>
      </w:r>
      <w:bookmarkEnd w:id="27"/>
      <w:bookmarkEnd w:id="28"/>
      <w:bookmarkEnd w:id="29"/>
      <w:bookmarkEnd w:id="30"/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>Запрос предложений</w:t>
      </w:r>
      <w:r w:rsidRPr="00645B7D">
        <w:rPr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проводится в соответствии с </w:t>
      </w:r>
      <w:r w:rsidR="0022360B" w:rsidRPr="00645B7D">
        <w:rPr>
          <w:bCs w:val="0"/>
          <w:sz w:val="24"/>
          <w:szCs w:val="24"/>
        </w:rPr>
        <w:t>Единым Стандартом закупок ПАО «Россети»</w:t>
      </w:r>
      <w:r w:rsidR="003303E9" w:rsidRPr="00645B7D">
        <w:rPr>
          <w:bCs w:val="0"/>
          <w:sz w:val="24"/>
          <w:szCs w:val="24"/>
        </w:rPr>
        <w:t xml:space="preserve"> (Положение о закупках)</w:t>
      </w:r>
      <w:r w:rsidR="00721B30" w:rsidRPr="00645B7D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645B7D">
        <w:rPr>
          <w:bCs w:val="0"/>
          <w:sz w:val="24"/>
          <w:szCs w:val="24"/>
        </w:rPr>
        <w:t>П</w:t>
      </w:r>
      <w:r w:rsidR="00721B30" w:rsidRPr="00645B7D">
        <w:rPr>
          <w:bCs w:val="0"/>
          <w:sz w:val="24"/>
          <w:szCs w:val="24"/>
        </w:rPr>
        <w:t xml:space="preserve">АО «МРСК Центра» (Протокол № </w:t>
      </w:r>
      <w:r w:rsidR="0022360B" w:rsidRPr="00645B7D">
        <w:rPr>
          <w:bCs w:val="0"/>
          <w:sz w:val="24"/>
          <w:szCs w:val="24"/>
        </w:rPr>
        <w:t>27</w:t>
      </w:r>
      <w:r w:rsidR="00721B30" w:rsidRPr="00645B7D">
        <w:rPr>
          <w:bCs w:val="0"/>
          <w:sz w:val="24"/>
          <w:szCs w:val="24"/>
        </w:rPr>
        <w:t>/1</w:t>
      </w:r>
      <w:r w:rsidR="0022360B" w:rsidRPr="00645B7D">
        <w:rPr>
          <w:bCs w:val="0"/>
          <w:sz w:val="24"/>
          <w:szCs w:val="24"/>
        </w:rPr>
        <w:t>5</w:t>
      </w:r>
      <w:r w:rsidR="00721B30" w:rsidRPr="00645B7D">
        <w:rPr>
          <w:bCs w:val="0"/>
          <w:sz w:val="24"/>
          <w:szCs w:val="24"/>
        </w:rPr>
        <w:t xml:space="preserve"> от «</w:t>
      </w:r>
      <w:r w:rsidR="0022360B" w:rsidRPr="00645B7D">
        <w:rPr>
          <w:bCs w:val="0"/>
          <w:sz w:val="24"/>
          <w:szCs w:val="24"/>
        </w:rPr>
        <w:t>29</w:t>
      </w:r>
      <w:r w:rsidR="00721B30" w:rsidRPr="00645B7D">
        <w:rPr>
          <w:bCs w:val="0"/>
          <w:sz w:val="24"/>
          <w:szCs w:val="24"/>
        </w:rPr>
        <w:t xml:space="preserve">» </w:t>
      </w:r>
      <w:r w:rsidR="0022360B" w:rsidRPr="00645B7D">
        <w:rPr>
          <w:bCs w:val="0"/>
          <w:sz w:val="24"/>
          <w:szCs w:val="24"/>
        </w:rPr>
        <w:t>декабря</w:t>
      </w:r>
      <w:r w:rsidR="00721B30" w:rsidRPr="00645B7D">
        <w:rPr>
          <w:bCs w:val="0"/>
          <w:sz w:val="24"/>
          <w:szCs w:val="24"/>
        </w:rPr>
        <w:t xml:space="preserve"> 201</w:t>
      </w:r>
      <w:r w:rsidR="0022360B" w:rsidRPr="00645B7D">
        <w:rPr>
          <w:bCs w:val="0"/>
          <w:sz w:val="24"/>
          <w:szCs w:val="24"/>
        </w:rPr>
        <w:t>5</w:t>
      </w:r>
      <w:r w:rsidR="00721B30" w:rsidRPr="00645B7D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645B7D">
        <w:rPr>
          <w:sz w:val="24"/>
          <w:szCs w:val="24"/>
        </w:rPr>
        <w:t>.</w:t>
      </w:r>
      <w:proofErr w:type="gramEnd"/>
    </w:p>
    <w:p w:rsidR="00717F60" w:rsidRPr="00645B7D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645B7D">
        <w:rPr>
          <w:bCs w:val="0"/>
          <w:sz w:val="24"/>
          <w:szCs w:val="24"/>
        </w:rPr>
        <w:t>ый</w:t>
      </w:r>
      <w:r w:rsidRPr="00645B7D">
        <w:rPr>
          <w:bCs w:val="0"/>
          <w:sz w:val="24"/>
          <w:szCs w:val="24"/>
        </w:rPr>
        <w:t xml:space="preserve"> </w:t>
      </w:r>
      <w:r w:rsidR="00721B30" w:rsidRPr="00645B7D">
        <w:rPr>
          <w:bCs w:val="0"/>
          <w:sz w:val="24"/>
          <w:szCs w:val="24"/>
        </w:rPr>
        <w:t>открытый запрос предложений</w:t>
      </w:r>
      <w:r w:rsidRPr="00645B7D">
        <w:rPr>
          <w:bCs w:val="0"/>
          <w:sz w:val="24"/>
          <w:szCs w:val="24"/>
        </w:rPr>
        <w:t xml:space="preserve"> проводится согласно </w:t>
      </w:r>
      <w:r w:rsidR="004E3ED2" w:rsidRPr="00645B7D">
        <w:rPr>
          <w:bCs w:val="0"/>
          <w:sz w:val="24"/>
          <w:szCs w:val="24"/>
        </w:rPr>
        <w:t xml:space="preserve">Стандарту закупок </w:t>
      </w:r>
      <w:r w:rsidR="00E74632" w:rsidRPr="00645B7D">
        <w:rPr>
          <w:bCs w:val="0"/>
          <w:sz w:val="24"/>
          <w:szCs w:val="24"/>
        </w:rPr>
        <w:t>ПАО</w:t>
      </w:r>
      <w:r w:rsidR="004E3ED2" w:rsidRPr="00645B7D">
        <w:rPr>
          <w:bCs w:val="0"/>
          <w:sz w:val="24"/>
          <w:szCs w:val="24"/>
        </w:rPr>
        <w:t xml:space="preserve"> «Россети»</w:t>
      </w:r>
      <w:r w:rsidRPr="00645B7D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645B7D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645B7D">
        <w:rPr>
          <w:bCs w:val="0"/>
          <w:sz w:val="24"/>
          <w:szCs w:val="24"/>
        </w:rPr>
        <w:t>Т</w:t>
      </w:r>
      <w:r w:rsidR="004B5EB3" w:rsidRPr="00645B7D">
        <w:rPr>
          <w:bCs w:val="0"/>
          <w:sz w:val="24"/>
          <w:szCs w:val="24"/>
        </w:rPr>
        <w:t>аким образом, данная процедура З</w:t>
      </w:r>
      <w:r w:rsidR="00717F60" w:rsidRPr="00645B7D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>Опубликованное в соответствии с п.</w:t>
      </w:r>
      <w:r w:rsidR="00D421AA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_Ref305973033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</w:t>
      </w:r>
      <w:r w:rsidR="004B5EB3" w:rsidRPr="00645B7D">
        <w:rPr>
          <w:sz w:val="24"/>
          <w:szCs w:val="24"/>
        </w:rPr>
        <w:t>Извещени</w:t>
      </w:r>
      <w:r w:rsidRPr="00645B7D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 xml:space="preserve">окументацией, являются </w:t>
      </w:r>
      <w:r w:rsidRPr="00645B7D">
        <w:rPr>
          <w:bCs w:val="0"/>
          <w:sz w:val="24"/>
          <w:szCs w:val="24"/>
        </w:rPr>
        <w:t xml:space="preserve">приглашением делать оферты и </w:t>
      </w:r>
      <w:r w:rsidRPr="00645B7D">
        <w:rPr>
          <w:sz w:val="24"/>
          <w:szCs w:val="24"/>
        </w:rPr>
        <w:t xml:space="preserve">должны рассматриваться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645B7D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а </w:t>
      </w:r>
      <w:r w:rsidR="009C744E"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645B7D">
        <w:rPr>
          <w:bCs w:val="0"/>
          <w:sz w:val="24"/>
          <w:szCs w:val="24"/>
        </w:rPr>
        <w:t>запроса предложений</w:t>
      </w:r>
      <w:r w:rsidR="00717F60" w:rsidRPr="00645B7D">
        <w:rPr>
          <w:sz w:val="24"/>
          <w:szCs w:val="24"/>
        </w:rPr>
        <w:t xml:space="preserve"> в соо</w:t>
      </w:r>
      <w:r w:rsidR="00717F60" w:rsidRPr="00645B7D">
        <w:rPr>
          <w:bCs w:val="0"/>
          <w:sz w:val="24"/>
          <w:szCs w:val="24"/>
        </w:rPr>
        <w:t>тветствии с этим.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Заключенный</w:t>
      </w:r>
      <w:r w:rsidR="00AD3EBC" w:rsidRPr="00645B7D">
        <w:rPr>
          <w:sz w:val="24"/>
          <w:szCs w:val="24"/>
        </w:rPr>
        <w:t xml:space="preserve"> по результатам запроса предложений и пред</w:t>
      </w:r>
      <w:r w:rsidR="009D7F01" w:rsidRPr="00645B7D">
        <w:rPr>
          <w:sz w:val="24"/>
          <w:szCs w:val="24"/>
        </w:rPr>
        <w:t>д</w:t>
      </w:r>
      <w:r w:rsidR="00123C70" w:rsidRPr="00645B7D">
        <w:rPr>
          <w:sz w:val="24"/>
          <w:szCs w:val="24"/>
        </w:rPr>
        <w:t>оговор</w:t>
      </w:r>
      <w:r w:rsidR="00AD3EBC" w:rsidRPr="00645B7D">
        <w:rPr>
          <w:sz w:val="24"/>
          <w:szCs w:val="24"/>
        </w:rPr>
        <w:t xml:space="preserve">ных переговоров </w:t>
      </w:r>
      <w:r w:rsidR="00123C70" w:rsidRPr="00645B7D">
        <w:rPr>
          <w:sz w:val="24"/>
          <w:szCs w:val="24"/>
        </w:rPr>
        <w:t>Договор</w:t>
      </w:r>
      <w:r w:rsidR="00AD3EBC" w:rsidRPr="00645B7D">
        <w:rPr>
          <w:sz w:val="24"/>
          <w:szCs w:val="24"/>
        </w:rPr>
        <w:t xml:space="preserve"> фиксирует все достигн</w:t>
      </w:r>
      <w:r w:rsidR="00AD3EBC" w:rsidRPr="00645B7D">
        <w:rPr>
          <w:bCs w:val="0"/>
          <w:sz w:val="24"/>
          <w:szCs w:val="24"/>
        </w:rPr>
        <w:t xml:space="preserve">утые сторонами </w:t>
      </w:r>
      <w:r w:rsidR="00123C70" w:rsidRPr="00645B7D">
        <w:rPr>
          <w:bCs w:val="0"/>
          <w:sz w:val="24"/>
          <w:szCs w:val="24"/>
        </w:rPr>
        <w:t>Договор</w:t>
      </w:r>
      <w:r w:rsidR="00AD3EBC" w:rsidRPr="00645B7D">
        <w:rPr>
          <w:bCs w:val="0"/>
          <w:sz w:val="24"/>
          <w:szCs w:val="24"/>
        </w:rPr>
        <w:t>енности.</w:t>
      </w:r>
    </w:p>
    <w:p w:rsidR="00717F60" w:rsidRPr="00645B7D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645B7D">
        <w:rPr>
          <w:sz w:val="24"/>
          <w:szCs w:val="24"/>
        </w:rPr>
        <w:t>При определении</w:t>
      </w:r>
      <w:r w:rsidR="004B5EB3" w:rsidRPr="00645B7D">
        <w:rPr>
          <w:sz w:val="24"/>
          <w:szCs w:val="24"/>
        </w:rPr>
        <w:t xml:space="preserve"> условий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 xml:space="preserve">а с </w:t>
      </w:r>
      <w:r w:rsidR="009C744E" w:rsidRPr="00645B7D">
        <w:rPr>
          <w:sz w:val="24"/>
          <w:szCs w:val="24"/>
        </w:rPr>
        <w:t>Участник</w:t>
      </w:r>
      <w:r w:rsidR="004B5EB3" w:rsidRPr="00645B7D">
        <w:rPr>
          <w:sz w:val="24"/>
          <w:szCs w:val="24"/>
        </w:rPr>
        <w:t>ом запроса предложений, чья Заявк</w:t>
      </w:r>
      <w:r w:rsidRPr="00645B7D">
        <w:rPr>
          <w:sz w:val="24"/>
          <w:szCs w:val="24"/>
        </w:rPr>
        <w:t xml:space="preserve">а признана </w:t>
      </w:r>
      <w:r w:rsidR="00717F60" w:rsidRPr="00645B7D">
        <w:rPr>
          <w:sz w:val="24"/>
          <w:szCs w:val="24"/>
        </w:rPr>
        <w:t>наилучшей</w:t>
      </w:r>
      <w:r w:rsidRPr="00645B7D">
        <w:rPr>
          <w:sz w:val="24"/>
          <w:szCs w:val="24"/>
        </w:rPr>
        <w:t>, используются следующие документы с</w:t>
      </w:r>
      <w:r w:rsidRPr="00645B7D">
        <w:rPr>
          <w:sz w:val="24"/>
          <w:szCs w:val="24"/>
          <w:lang w:val="en-US"/>
        </w:rPr>
        <w:t> </w:t>
      </w:r>
      <w:r w:rsidRPr="00645B7D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645B7D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645B7D">
        <w:rPr>
          <w:sz w:val="24"/>
          <w:szCs w:val="24"/>
        </w:rPr>
        <w:lastRenderedPageBreak/>
        <w:t>П</w:t>
      </w:r>
      <w:r w:rsidR="00717F60" w:rsidRPr="00645B7D">
        <w:rPr>
          <w:sz w:val="24"/>
          <w:szCs w:val="24"/>
        </w:rPr>
        <w:t>ротоколы пред</w:t>
      </w:r>
      <w:r w:rsidR="00F85CCF" w:rsidRPr="00645B7D">
        <w:rPr>
          <w:sz w:val="24"/>
          <w:szCs w:val="24"/>
        </w:rPr>
        <w:t>д</w:t>
      </w:r>
      <w:r w:rsidR="00123C70" w:rsidRPr="00645B7D">
        <w:rPr>
          <w:sz w:val="24"/>
          <w:szCs w:val="24"/>
        </w:rPr>
        <w:t>оговор</w:t>
      </w:r>
      <w:r w:rsidR="00717F60" w:rsidRPr="00645B7D">
        <w:rPr>
          <w:sz w:val="24"/>
          <w:szCs w:val="24"/>
        </w:rPr>
        <w:t xml:space="preserve">ных переговоров между Заказчиком и </w:t>
      </w:r>
      <w:r w:rsidR="009C744E" w:rsidRPr="00645B7D">
        <w:rPr>
          <w:sz w:val="24"/>
          <w:szCs w:val="24"/>
        </w:rPr>
        <w:t>Участник</w:t>
      </w:r>
      <w:r w:rsidR="00886684" w:rsidRPr="00645B7D">
        <w:rPr>
          <w:sz w:val="24"/>
          <w:szCs w:val="24"/>
        </w:rPr>
        <w:t xml:space="preserve">ом запроса предложений, чья </w:t>
      </w:r>
      <w:r w:rsidRPr="00645B7D">
        <w:rPr>
          <w:sz w:val="24"/>
          <w:szCs w:val="24"/>
        </w:rPr>
        <w:t>Заявк</w:t>
      </w:r>
      <w:r w:rsidR="00886684" w:rsidRPr="00645B7D">
        <w:rPr>
          <w:sz w:val="24"/>
          <w:szCs w:val="24"/>
        </w:rPr>
        <w:t xml:space="preserve">а признана лучшей </w:t>
      </w:r>
      <w:r w:rsidR="00717F60" w:rsidRPr="00645B7D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е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запроса предложений, чья </w:t>
      </w:r>
      <w:r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</w:t>
      </w:r>
      <w:r w:rsidR="00717F60" w:rsidRPr="00645B7D">
        <w:rPr>
          <w:sz w:val="24"/>
          <w:szCs w:val="24"/>
        </w:rPr>
        <w:t>);</w:t>
      </w:r>
    </w:p>
    <w:p w:rsidR="00717F60" w:rsidRPr="00645B7D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45B7D">
        <w:rPr>
          <w:sz w:val="24"/>
          <w:szCs w:val="24"/>
        </w:rPr>
        <w:t>Извещени</w:t>
      </w:r>
      <w:r w:rsidR="00717F60" w:rsidRPr="00645B7D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645B7D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а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="00717F60"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717F60" w:rsidRPr="00645B7D">
        <w:rPr>
          <w:sz w:val="24"/>
          <w:szCs w:val="24"/>
        </w:rPr>
        <w:t xml:space="preserve"> со всеми дополнениями и разъяснениями</w:t>
      </w:r>
      <w:r w:rsidR="00E963D9" w:rsidRPr="00645B7D">
        <w:rPr>
          <w:sz w:val="24"/>
          <w:szCs w:val="24"/>
        </w:rPr>
        <w:t>;</w:t>
      </w:r>
    </w:p>
    <w:p w:rsidR="00717F60" w:rsidRPr="00645B7D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Иные документы Организатора 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Во всем, что не урегулировано </w:t>
      </w:r>
      <w:r w:rsidR="004B5EB3" w:rsidRPr="00645B7D">
        <w:rPr>
          <w:sz w:val="24"/>
          <w:szCs w:val="24"/>
        </w:rPr>
        <w:t>Извещени</w:t>
      </w:r>
      <w:r w:rsidRPr="00645B7D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645B7D">
        <w:rPr>
          <w:sz w:val="24"/>
          <w:szCs w:val="24"/>
        </w:rPr>
        <w:t>действующим законодательством</w:t>
      </w:r>
      <w:r w:rsidRPr="00645B7D">
        <w:rPr>
          <w:sz w:val="24"/>
          <w:szCs w:val="24"/>
        </w:rPr>
        <w:t xml:space="preserve"> Российской Федерации.</w:t>
      </w:r>
    </w:p>
    <w:p w:rsidR="00717F60" w:rsidRPr="00645B7D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Если в отношении сторон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645B7D">
        <w:rPr>
          <w:sz w:val="24"/>
          <w:szCs w:val="24"/>
        </w:rPr>
        <w:t xml:space="preserve"> </w:t>
      </w:r>
      <w:r w:rsidR="007D07A7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 xml:space="preserve">окументация (и проект </w:t>
      </w:r>
      <w:r w:rsidR="004B5EB3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 xml:space="preserve">оговора как ее часть) и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а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Pr="00645B7D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4120569"/>
      <w:bookmarkEnd w:id="33"/>
      <w:r w:rsidRPr="00645B7D">
        <w:t>Особые положения в связи с проведением Запроса предложений на ЭТП</w:t>
      </w:r>
      <w:bookmarkEnd w:id="34"/>
    </w:p>
    <w:p w:rsidR="00717F60" w:rsidRPr="00645B7D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color w:val="000000"/>
          <w:sz w:val="24"/>
          <w:szCs w:val="24"/>
        </w:rPr>
        <w:t xml:space="preserve">Для участия в </w:t>
      </w:r>
      <w:r w:rsidR="004B5EB3" w:rsidRPr="00645B7D">
        <w:rPr>
          <w:color w:val="000000"/>
          <w:sz w:val="24"/>
          <w:szCs w:val="24"/>
        </w:rPr>
        <w:t>З</w:t>
      </w:r>
      <w:r w:rsidRPr="00645B7D">
        <w:rPr>
          <w:color w:val="000000"/>
          <w:sz w:val="24"/>
          <w:szCs w:val="24"/>
        </w:rPr>
        <w:t xml:space="preserve">апросе предложений лицо </w:t>
      </w:r>
      <w:r w:rsidR="0099066F" w:rsidRPr="00645B7D">
        <w:rPr>
          <w:color w:val="000000"/>
          <w:sz w:val="24"/>
          <w:szCs w:val="24"/>
        </w:rPr>
        <w:t xml:space="preserve">должно </w:t>
      </w:r>
      <w:r w:rsidRPr="00645B7D">
        <w:rPr>
          <w:color w:val="000000"/>
          <w:sz w:val="24"/>
          <w:szCs w:val="24"/>
        </w:rPr>
        <w:t xml:space="preserve">быть </w:t>
      </w:r>
      <w:r w:rsidR="0099066F" w:rsidRPr="00645B7D">
        <w:rPr>
          <w:color w:val="000000"/>
          <w:sz w:val="24"/>
          <w:szCs w:val="24"/>
        </w:rPr>
        <w:t xml:space="preserve">зарегистрировано </w:t>
      </w:r>
      <w:r w:rsidRPr="00645B7D">
        <w:rPr>
          <w:sz w:val="24"/>
          <w:szCs w:val="24"/>
        </w:rPr>
        <w:t xml:space="preserve">в системе </w:t>
      </w:r>
      <w:r w:rsidRPr="00645B7D">
        <w:rPr>
          <w:color w:val="000000"/>
          <w:sz w:val="24"/>
          <w:szCs w:val="24"/>
        </w:rPr>
        <w:t xml:space="preserve">ЭТП </w:t>
      </w:r>
      <w:r w:rsidRPr="00645B7D">
        <w:rPr>
          <w:sz w:val="24"/>
          <w:szCs w:val="24"/>
        </w:rPr>
        <w:t xml:space="preserve">в качестве </w:t>
      </w:r>
      <w:r w:rsidR="004B5EB3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частника данной системы, т.е. </w:t>
      </w:r>
      <w:r w:rsidR="0099066F" w:rsidRPr="00645B7D">
        <w:rPr>
          <w:sz w:val="24"/>
          <w:szCs w:val="24"/>
        </w:rPr>
        <w:t xml:space="preserve">должно </w:t>
      </w:r>
      <w:r w:rsidRPr="00645B7D">
        <w:rPr>
          <w:sz w:val="24"/>
          <w:szCs w:val="24"/>
        </w:rPr>
        <w:t xml:space="preserve">заключить соответствующий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 xml:space="preserve"> с оператором системы </w:t>
      </w:r>
      <w:r w:rsidRPr="00645B7D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645B7D">
        <w:rPr>
          <w:sz w:val="24"/>
          <w:szCs w:val="24"/>
        </w:rPr>
        <w:t xml:space="preserve">, а также </w:t>
      </w:r>
      <w:r w:rsidRPr="00645B7D">
        <w:rPr>
          <w:color w:val="000000"/>
          <w:sz w:val="24"/>
          <w:szCs w:val="24"/>
        </w:rPr>
        <w:t>должн</w:t>
      </w:r>
      <w:r w:rsidR="0099066F" w:rsidRPr="00645B7D">
        <w:rPr>
          <w:color w:val="000000"/>
          <w:sz w:val="24"/>
          <w:szCs w:val="24"/>
        </w:rPr>
        <w:t>о</w:t>
      </w:r>
      <w:r w:rsidRPr="00645B7D">
        <w:rPr>
          <w:color w:val="000000"/>
          <w:sz w:val="24"/>
          <w:szCs w:val="24"/>
        </w:rPr>
        <w:t xml:space="preserve"> быть </w:t>
      </w:r>
      <w:r w:rsidR="0099066F" w:rsidRPr="00645B7D">
        <w:rPr>
          <w:color w:val="000000"/>
          <w:sz w:val="24"/>
          <w:szCs w:val="24"/>
        </w:rPr>
        <w:t>зарегистрировано</w:t>
      </w:r>
      <w:r w:rsidR="0099066F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системой ЭТП в качестве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645B7D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645B7D">
        <w:rPr>
          <w:color w:val="000000"/>
          <w:sz w:val="24"/>
          <w:szCs w:val="24"/>
        </w:rPr>
        <w:t>Участник</w:t>
      </w:r>
      <w:r w:rsidR="00717F60" w:rsidRPr="00645B7D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645B7D">
        <w:rPr>
          <w:color w:val="000000"/>
          <w:sz w:val="24"/>
          <w:szCs w:val="24"/>
        </w:rPr>
        <w:t>Заявк</w:t>
      </w:r>
      <w:r w:rsidR="00717F60" w:rsidRPr="00645B7D">
        <w:rPr>
          <w:color w:val="000000"/>
          <w:sz w:val="24"/>
          <w:szCs w:val="24"/>
        </w:rPr>
        <w:t xml:space="preserve">и в электронном виде на ЭТП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_Ref191386109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color w:val="000000"/>
          <w:sz w:val="24"/>
          <w:szCs w:val="24"/>
        </w:rPr>
        <w:t>3.3.2</w:t>
      </w:r>
      <w:r w:rsidR="00577224" w:rsidRPr="00645B7D">
        <w:rPr>
          <w:sz w:val="24"/>
          <w:szCs w:val="24"/>
        </w:rPr>
        <w:fldChar w:fldCharType="end"/>
      </w:r>
      <w:r w:rsidR="00721B30" w:rsidRPr="00645B7D">
        <w:rPr>
          <w:color w:val="000000"/>
          <w:sz w:val="24"/>
          <w:szCs w:val="24"/>
        </w:rPr>
        <w:t>)</w:t>
      </w:r>
      <w:r w:rsidR="008D1B83" w:rsidRPr="00645B7D">
        <w:rPr>
          <w:bCs w:val="0"/>
          <w:color w:val="000000"/>
          <w:sz w:val="24"/>
          <w:szCs w:val="24"/>
        </w:rPr>
        <w:t xml:space="preserve"> , </w:t>
      </w:r>
      <w:r w:rsidR="008D1B83" w:rsidRPr="00645B7D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B57071" w:rsidRPr="00645B7D">
        <w:rPr>
          <w:sz w:val="24"/>
          <w:szCs w:val="24"/>
        </w:rPr>
        <w:fldChar w:fldCharType="begin"/>
      </w:r>
      <w:r w:rsidR="008D1B83" w:rsidRPr="00645B7D">
        <w:rPr>
          <w:bCs w:val="0"/>
          <w:sz w:val="24"/>
          <w:szCs w:val="24"/>
        </w:rPr>
        <w:instrText xml:space="preserve"> REF _Ref442188512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B57071" w:rsidRPr="00645B7D">
        <w:rPr>
          <w:sz w:val="24"/>
          <w:szCs w:val="24"/>
        </w:rPr>
        <w:fldChar w:fldCharType="begin"/>
      </w:r>
      <w:r w:rsidR="008E58DC" w:rsidRPr="00645B7D">
        <w:rPr>
          <w:sz w:val="24"/>
          <w:szCs w:val="24"/>
        </w:rPr>
        <w:instrText xml:space="preserve"> REF _Ref303587815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_Ref442187883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color w:val="000000"/>
          <w:sz w:val="24"/>
          <w:szCs w:val="24"/>
        </w:rPr>
        <w:t>.</w:t>
      </w:r>
      <w:r w:rsidR="00717F60" w:rsidRPr="00645B7D">
        <w:rPr>
          <w:color w:val="000000"/>
          <w:sz w:val="24"/>
          <w:szCs w:val="24"/>
        </w:rPr>
        <w:t xml:space="preserve"> </w:t>
      </w:r>
      <w:r w:rsidR="0036334A" w:rsidRPr="00645B7D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645B7D">
        <w:rPr>
          <w:color w:val="000000"/>
          <w:sz w:val="24"/>
          <w:szCs w:val="24"/>
        </w:rPr>
        <w:t>.</w:t>
      </w:r>
    </w:p>
    <w:p w:rsidR="00717F60" w:rsidRPr="00645B7D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645B7D">
        <w:rPr>
          <w:color w:val="000000"/>
          <w:sz w:val="24"/>
          <w:szCs w:val="24"/>
        </w:rPr>
        <w:t>З</w:t>
      </w:r>
      <w:r w:rsidRPr="00645B7D">
        <w:rPr>
          <w:color w:val="000000"/>
          <w:sz w:val="24"/>
          <w:szCs w:val="24"/>
        </w:rPr>
        <w:t xml:space="preserve">апроса предложений через </w:t>
      </w:r>
      <w:r w:rsidRPr="00645B7D">
        <w:rPr>
          <w:sz w:val="24"/>
          <w:szCs w:val="24"/>
        </w:rPr>
        <w:t>ЭТП определяются правилами ее работы.</w:t>
      </w:r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4120570"/>
      <w:bookmarkEnd w:id="35"/>
      <w:r w:rsidRPr="00645B7D">
        <w:t>Обжалование</w:t>
      </w:r>
      <w:bookmarkEnd w:id="36"/>
    </w:p>
    <w:p w:rsidR="00717F60" w:rsidRPr="00645B7D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645B7D">
        <w:rPr>
          <w:sz w:val="24"/>
          <w:szCs w:val="24"/>
        </w:rPr>
        <w:t xml:space="preserve">Все споры и </w:t>
      </w:r>
      <w:r w:rsidRPr="00645B7D">
        <w:rPr>
          <w:color w:val="000000"/>
          <w:sz w:val="24"/>
          <w:szCs w:val="24"/>
        </w:rPr>
        <w:t>разногласия</w:t>
      </w:r>
      <w:r w:rsidRPr="00645B7D">
        <w:rPr>
          <w:sz w:val="24"/>
          <w:szCs w:val="24"/>
        </w:rPr>
        <w:t xml:space="preserve">, возникающие в связи с проведением </w:t>
      </w:r>
      <w:r w:rsidRPr="00645B7D">
        <w:rPr>
          <w:color w:val="000000"/>
          <w:sz w:val="24"/>
          <w:szCs w:val="24"/>
        </w:rPr>
        <w:t xml:space="preserve">запроса </w:t>
      </w:r>
      <w:r w:rsidRPr="00645B7D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запроса предложений своих обязатель</w:t>
      </w:r>
      <w:proofErr w:type="gramStart"/>
      <w:r w:rsidRPr="00645B7D">
        <w:rPr>
          <w:sz w:val="24"/>
          <w:szCs w:val="24"/>
        </w:rPr>
        <w:t>ств в св</w:t>
      </w:r>
      <w:proofErr w:type="gramEnd"/>
      <w:r w:rsidRPr="00645B7D">
        <w:rPr>
          <w:sz w:val="24"/>
          <w:szCs w:val="24"/>
        </w:rPr>
        <w:t xml:space="preserve">язи с проведением </w:t>
      </w:r>
      <w:r w:rsidR="004B5EB3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645B7D">
        <w:rPr>
          <w:sz w:val="24"/>
          <w:szCs w:val="24"/>
        </w:rPr>
        <w:t xml:space="preserve">, при этом уполномоченным представителем </w:t>
      </w:r>
      <w:r w:rsidR="00721B30" w:rsidRPr="00645B7D">
        <w:rPr>
          <w:sz w:val="24"/>
          <w:szCs w:val="24"/>
        </w:rPr>
        <w:t>ПАО «МРСК Центра»</w:t>
      </w:r>
      <w:r w:rsidR="0099066F" w:rsidRPr="00645B7D">
        <w:rPr>
          <w:sz w:val="24"/>
          <w:szCs w:val="24"/>
        </w:rPr>
        <w:t xml:space="preserve"> в рамках данного пункта выступает Закупочная комиссия</w:t>
      </w:r>
      <w:r w:rsidRPr="00645B7D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645B7D">
        <w:rPr>
          <w:sz w:val="24"/>
          <w:szCs w:val="24"/>
        </w:rPr>
        <w:t>10</w:t>
      </w:r>
      <w:r w:rsidRPr="00645B7D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645B7D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645B7D">
        <w:rPr>
          <w:sz w:val="24"/>
          <w:szCs w:val="24"/>
        </w:rPr>
        <w:t>Если претензионный порядок, указанный в 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_Ref191386164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 xml:space="preserve"> 1.4.1 </w:t>
      </w:r>
      <w:r w:rsidR="00577224" w:rsidRPr="00645B7D">
        <w:rPr>
          <w:sz w:val="24"/>
          <w:szCs w:val="24"/>
        </w:rPr>
        <w:fldChar w:fldCharType="end"/>
      </w:r>
      <w:r w:rsidR="00D421AA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не привел к разрешению разногласий,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и запроса предложений имеют право оспорить решение </w:t>
      </w:r>
      <w:r w:rsidRPr="00645B7D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645B7D">
        <w:rPr>
          <w:sz w:val="24"/>
          <w:szCs w:val="24"/>
        </w:rPr>
        <w:t xml:space="preserve">закупочную </w:t>
      </w:r>
      <w:r w:rsidRPr="00645B7D">
        <w:rPr>
          <w:sz w:val="24"/>
          <w:szCs w:val="24"/>
        </w:rPr>
        <w:t xml:space="preserve">комиссию </w:t>
      </w:r>
      <w:r w:rsidR="00721B30" w:rsidRPr="00645B7D">
        <w:rPr>
          <w:sz w:val="24"/>
          <w:szCs w:val="24"/>
        </w:rPr>
        <w:t>ПАО «МРСК Центра»</w:t>
      </w:r>
      <w:r w:rsidRPr="00645B7D">
        <w:rPr>
          <w:sz w:val="24"/>
          <w:szCs w:val="24"/>
        </w:rPr>
        <w:t>.</w:t>
      </w:r>
      <w:bookmarkEnd w:id="39"/>
    </w:p>
    <w:p w:rsidR="00717F60" w:rsidRPr="00645B7D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 вправе обжаловать в антимонопольн</w:t>
      </w:r>
      <w:r w:rsidR="00E722B6" w:rsidRPr="00645B7D">
        <w:rPr>
          <w:sz w:val="24"/>
          <w:szCs w:val="24"/>
        </w:rPr>
        <w:t>ом</w:t>
      </w:r>
      <w:r w:rsidR="00717F60" w:rsidRPr="00645B7D">
        <w:rPr>
          <w:sz w:val="24"/>
          <w:szCs w:val="24"/>
        </w:rPr>
        <w:t xml:space="preserve"> орган</w:t>
      </w:r>
      <w:r w:rsidR="00E722B6" w:rsidRPr="00645B7D">
        <w:rPr>
          <w:sz w:val="24"/>
          <w:szCs w:val="24"/>
        </w:rPr>
        <w:t>е</w:t>
      </w:r>
      <w:r w:rsidR="00717F60" w:rsidRPr="00645B7D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645B7D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645B7D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_Ref306978606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 xml:space="preserve"> 1.4.2 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645B7D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645B7D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4120571"/>
      <w:bookmarkEnd w:id="40"/>
      <w:r w:rsidRPr="00645B7D">
        <w:t>Прочие положения</w:t>
      </w:r>
      <w:bookmarkEnd w:id="41"/>
    </w:p>
    <w:p w:rsidR="00717F60" w:rsidRPr="00645B7D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645B7D">
        <w:rPr>
          <w:sz w:val="24"/>
          <w:szCs w:val="24"/>
        </w:rPr>
        <w:t>Заявк</w:t>
      </w:r>
      <w:r w:rsidR="00717F60" w:rsidRPr="00645B7D">
        <w:rPr>
          <w:sz w:val="24"/>
          <w:szCs w:val="24"/>
        </w:rPr>
        <w:t xml:space="preserve">и, а Организатор </w:t>
      </w:r>
      <w:r w:rsidR="00717F60" w:rsidRPr="00645B7D">
        <w:rPr>
          <w:color w:val="000000"/>
          <w:sz w:val="24"/>
          <w:szCs w:val="24"/>
        </w:rPr>
        <w:t>запроса предложений</w:t>
      </w:r>
      <w:r w:rsidR="00717F60" w:rsidRPr="00645B7D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645B7D">
        <w:rPr>
          <w:sz w:val="24"/>
          <w:szCs w:val="24"/>
        </w:rPr>
        <w:t>З</w:t>
      </w:r>
      <w:r w:rsidR="00717F60" w:rsidRPr="00645B7D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645B7D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и, не допускается.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Предполагается,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645B7D">
        <w:rPr>
          <w:sz w:val="24"/>
          <w:szCs w:val="24"/>
        </w:rPr>
        <w:t>п</w:t>
      </w:r>
      <w:r w:rsidRPr="00645B7D">
        <w:rPr>
          <w:sz w:val="24"/>
          <w:szCs w:val="24"/>
        </w:rPr>
        <w:t>о запрос</w:t>
      </w:r>
      <w:r w:rsidR="00AE0F91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 предложений, или же подача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</w:t>
      </w:r>
      <w:proofErr w:type="gramEnd"/>
      <w:r w:rsidRPr="00645B7D">
        <w:rPr>
          <w:sz w:val="24"/>
          <w:szCs w:val="24"/>
        </w:rPr>
        <w:t xml:space="preserve"> и может привести к отклонению его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Организатор </w:t>
      </w:r>
      <w:r w:rsidRPr="00645B7D">
        <w:rPr>
          <w:color w:val="000000"/>
          <w:sz w:val="24"/>
          <w:szCs w:val="24"/>
        </w:rPr>
        <w:t>запроса</w:t>
      </w:r>
      <w:r w:rsidRPr="00645B7D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645B7D">
        <w:rPr>
          <w:color w:val="000000"/>
          <w:sz w:val="24"/>
          <w:szCs w:val="24"/>
        </w:rPr>
        <w:t>Заявк</w:t>
      </w:r>
      <w:r w:rsidRPr="00645B7D">
        <w:rPr>
          <w:color w:val="000000"/>
          <w:sz w:val="24"/>
          <w:szCs w:val="24"/>
        </w:rPr>
        <w:t>ах</w:t>
      </w:r>
      <w:r w:rsidRPr="00645B7D">
        <w:rPr>
          <w:sz w:val="24"/>
          <w:szCs w:val="24"/>
        </w:rPr>
        <w:t xml:space="preserve"> Предоставление этой информации другим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Организатор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по решению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комиссии, отклонит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у, если он установит,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 вознаграждение в любой форме: </w:t>
      </w:r>
      <w:r w:rsidR="006561C2" w:rsidRPr="00645B7D">
        <w:rPr>
          <w:sz w:val="24"/>
          <w:szCs w:val="24"/>
        </w:rPr>
        <w:t xml:space="preserve">поставку, </w:t>
      </w:r>
      <w:r w:rsidRPr="00645B7D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комиссией решения по определению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</w:t>
      </w:r>
      <w:r w:rsidRPr="00645B7D">
        <w:rPr>
          <w:sz w:val="24"/>
          <w:szCs w:val="24"/>
        </w:rPr>
        <w:t>.</w:t>
      </w:r>
      <w:proofErr w:type="gramEnd"/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lastRenderedPageBreak/>
        <w:t xml:space="preserve">Организатор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по решению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комиссии, отклонит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645B7D">
        <w:rPr>
          <w:sz w:val="24"/>
          <w:szCs w:val="24"/>
        </w:rPr>
        <w:t>Участник</w:t>
      </w:r>
      <w:r w:rsidR="004C5164" w:rsidRPr="00645B7D">
        <w:rPr>
          <w:sz w:val="24"/>
          <w:szCs w:val="24"/>
        </w:rPr>
        <w:t xml:space="preserve">а </w:t>
      </w:r>
      <w:r w:rsidRPr="00645B7D">
        <w:rPr>
          <w:sz w:val="24"/>
          <w:szCs w:val="24"/>
        </w:rPr>
        <w:t>запроса предложений</w:t>
      </w:r>
      <w:r w:rsidR="004C5164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</w:t>
      </w:r>
      <w:r w:rsidRPr="00645B7D">
        <w:rPr>
          <w:sz w:val="24"/>
          <w:szCs w:val="24"/>
        </w:rPr>
        <w:t>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Организатор </w:t>
      </w:r>
      <w:r w:rsidRPr="00645B7D">
        <w:rPr>
          <w:color w:val="00000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по решению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комиссии, вправе отклонить 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645B7D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645B7D">
        <w:rPr>
          <w:color w:val="000000"/>
          <w:sz w:val="24"/>
          <w:szCs w:val="24"/>
        </w:rPr>
        <w:t>закупочной</w:t>
      </w:r>
      <w:r w:rsidRPr="00645B7D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ом </w:t>
      </w:r>
      <w:r w:rsidRPr="00645B7D">
        <w:rPr>
          <w:color w:val="000000"/>
          <w:sz w:val="24"/>
          <w:szCs w:val="24"/>
        </w:rPr>
        <w:t>Запроса предложений</w:t>
      </w:r>
      <w:r w:rsidR="0099066F" w:rsidRPr="00645B7D">
        <w:rPr>
          <w:color w:val="000000"/>
          <w:sz w:val="24"/>
          <w:szCs w:val="24"/>
        </w:rPr>
        <w:t>.</w:t>
      </w:r>
      <w:r w:rsidRPr="00645B7D">
        <w:rPr>
          <w:sz w:val="24"/>
          <w:szCs w:val="24"/>
        </w:rPr>
        <w:t xml:space="preserve"> В случае</w:t>
      </w:r>
      <w:proofErr w:type="gramStart"/>
      <w:r w:rsidRPr="00645B7D">
        <w:rPr>
          <w:sz w:val="24"/>
          <w:szCs w:val="24"/>
        </w:rPr>
        <w:t>,</w:t>
      </w:r>
      <w:proofErr w:type="gramEnd"/>
      <w:r w:rsidRPr="00645B7D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645B7D">
        <w:rPr>
          <w:bCs w:val="0"/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, но до подписания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645B7D">
        <w:rPr>
          <w:sz w:val="24"/>
          <w:szCs w:val="24"/>
        </w:rPr>
        <w:t xml:space="preserve"> комиссия информирует об этом Ц</w:t>
      </w:r>
      <w:r w:rsidR="009A7733" w:rsidRPr="00645B7D">
        <w:rPr>
          <w:sz w:val="24"/>
          <w:szCs w:val="24"/>
        </w:rPr>
        <w:t>З</w:t>
      </w:r>
      <w:r w:rsidR="00C74146" w:rsidRPr="00645B7D">
        <w:rPr>
          <w:sz w:val="24"/>
          <w:szCs w:val="24"/>
        </w:rPr>
        <w:t>О</w:t>
      </w:r>
      <w:r w:rsidR="009A7733" w:rsidRPr="00645B7D">
        <w:rPr>
          <w:sz w:val="24"/>
          <w:szCs w:val="24"/>
        </w:rPr>
        <w:t xml:space="preserve"> </w:t>
      </w:r>
      <w:r w:rsidR="00721B30" w:rsidRPr="00645B7D">
        <w:rPr>
          <w:sz w:val="24"/>
          <w:szCs w:val="24"/>
        </w:rPr>
        <w:t>ПАО «МРСК Центра»</w:t>
      </w:r>
      <w:r w:rsidRPr="00645B7D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645B7D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Предполагается, что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>окументации</w:t>
      </w:r>
      <w:r w:rsidR="00AE0F91" w:rsidRPr="00645B7D">
        <w:rPr>
          <w:sz w:val="24"/>
          <w:szCs w:val="24"/>
        </w:rPr>
        <w:t xml:space="preserve"> по запросу предложений</w:t>
      </w:r>
      <w:r w:rsidRPr="00645B7D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ами запросов (в соответствии с п.</w:t>
      </w:r>
      <w:r w:rsidR="00D560EA" w:rsidRPr="00645B7D" w:rsidDel="00D560EA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_Ref306114966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Документации).</w:t>
      </w:r>
    </w:p>
    <w:p w:rsidR="00717F60" w:rsidRPr="00645B7D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В соответствии с </w:t>
      </w:r>
      <w:r w:rsidR="004B5EB3" w:rsidRPr="00645B7D">
        <w:rPr>
          <w:sz w:val="24"/>
          <w:szCs w:val="24"/>
        </w:rPr>
        <w:t>Извещени</w:t>
      </w:r>
      <w:r w:rsidRPr="00645B7D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ами запроса предложений. </w:t>
      </w:r>
      <w:proofErr w:type="gramStart"/>
      <w:r w:rsidRPr="00645B7D">
        <w:rPr>
          <w:sz w:val="24"/>
          <w:szCs w:val="24"/>
        </w:rPr>
        <w:t xml:space="preserve">Все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645B7D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4120572"/>
      <w:bookmarkStart w:id="53" w:name="_Ref306144164"/>
      <w:r w:rsidRPr="00645B7D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645B7D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r w:rsidRPr="00645B7D">
        <w:rPr>
          <w:b w:val="0"/>
          <w:szCs w:val="24"/>
        </w:rPr>
        <w:t>Участник</w:t>
      </w:r>
      <w:r w:rsidR="002D4BC6" w:rsidRPr="00645B7D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57071" w:rsidRPr="00645B7D">
        <w:rPr>
          <w:b w:val="0"/>
          <w:szCs w:val="24"/>
        </w:rPr>
        <w:fldChar w:fldCharType="begin"/>
      </w:r>
      <w:r w:rsidR="002D4BC6" w:rsidRPr="00645B7D">
        <w:rPr>
          <w:b w:val="0"/>
          <w:szCs w:val="24"/>
        </w:rPr>
        <w:instrText xml:space="preserve"> REF _Ref440275279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1.1.4</w:t>
      </w:r>
      <w:r w:rsidR="00B57071" w:rsidRPr="00645B7D">
        <w:rPr>
          <w:b w:val="0"/>
          <w:szCs w:val="24"/>
        </w:rPr>
        <w:fldChar w:fldCharType="end"/>
      </w:r>
      <w:r w:rsidR="002D4BC6" w:rsidRPr="00645B7D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r w:rsidR="002D4BC6" w:rsidRPr="00645B7D">
        <w:rPr>
          <w:b w:val="0"/>
          <w:szCs w:val="24"/>
        </w:rPr>
        <w:t xml:space="preserve"> </w:t>
      </w:r>
    </w:p>
    <w:p w:rsidR="002D4BC6" w:rsidRPr="00645B7D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1" w:name="_Toc440357070"/>
      <w:bookmarkStart w:id="62" w:name="_Toc440359625"/>
      <w:bookmarkStart w:id="63" w:name="_Toc440632088"/>
      <w:bookmarkStart w:id="64" w:name="_Toc440875909"/>
      <w:bookmarkStart w:id="65" w:name="_Toc441130937"/>
      <w:bookmarkStart w:id="66" w:name="_Toc447269752"/>
      <w:bookmarkStart w:id="67" w:name="_Toc464120574"/>
      <w:r w:rsidRPr="00645B7D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_Ref305973147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3.3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2D4BC6" w:rsidRPr="00645B7D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8" w:name="_Toc440357071"/>
      <w:bookmarkStart w:id="69" w:name="_Toc440359626"/>
      <w:bookmarkStart w:id="70" w:name="_Toc440632089"/>
      <w:bookmarkStart w:id="71" w:name="_Toc440875910"/>
      <w:bookmarkStart w:id="72" w:name="_Toc441130938"/>
      <w:bookmarkStart w:id="73" w:name="_Toc447269753"/>
      <w:bookmarkStart w:id="74" w:name="_Toc464120575"/>
      <w:r w:rsidRPr="00645B7D">
        <w:rPr>
          <w:b w:val="0"/>
          <w:szCs w:val="24"/>
        </w:rPr>
        <w:t xml:space="preserve">Письмо о подаче оферты 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_Ref55336310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5.1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645B7D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57072"/>
      <w:bookmarkStart w:id="76" w:name="_Toc440359627"/>
      <w:bookmarkStart w:id="77" w:name="_Toc440632090"/>
      <w:bookmarkStart w:id="78" w:name="_Toc440875911"/>
      <w:bookmarkStart w:id="79" w:name="_Toc441130939"/>
      <w:bookmarkStart w:id="80" w:name="_Toc447269754"/>
      <w:bookmarkStart w:id="81" w:name="_Toc464120576"/>
      <w:r w:rsidRPr="00645B7D">
        <w:rPr>
          <w:b w:val="0"/>
          <w:szCs w:val="24"/>
        </w:rPr>
        <w:t xml:space="preserve">Сводная таблица стоимости </w:t>
      </w:r>
      <w:r w:rsidR="00F04258" w:rsidRPr="00645B7D">
        <w:rPr>
          <w:b w:val="0"/>
          <w:szCs w:val="24"/>
        </w:rPr>
        <w:t>поставок</w:t>
      </w:r>
      <w:r w:rsidR="00F04258" w:rsidRPr="00645B7D">
        <w:rPr>
          <w:bCs w:val="0"/>
          <w:szCs w:val="24"/>
        </w:rPr>
        <w:t xml:space="preserve"> </w:t>
      </w:r>
      <w:r w:rsidRPr="00645B7D">
        <w:rPr>
          <w:b w:val="0"/>
          <w:szCs w:val="24"/>
        </w:rPr>
        <w:t xml:space="preserve">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_Ref440284918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5.2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 xml:space="preserve">), Техническое предложение 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_Ref86826666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5.3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>)</w:t>
      </w:r>
      <w:r w:rsidR="00AE556B" w:rsidRPr="00645B7D">
        <w:rPr>
          <w:b w:val="0"/>
          <w:szCs w:val="24"/>
        </w:rPr>
        <w:t>,</w:t>
      </w:r>
      <w:r w:rsidRPr="00645B7D">
        <w:rPr>
          <w:b w:val="0"/>
          <w:szCs w:val="24"/>
        </w:rPr>
        <w:t xml:space="preserve"> </w:t>
      </w:r>
      <w:r w:rsidR="00DF0D8B" w:rsidRPr="00645B7D">
        <w:rPr>
          <w:b w:val="0"/>
          <w:bCs w:val="0"/>
          <w:szCs w:val="24"/>
        </w:rPr>
        <w:t xml:space="preserve">График выполнения поставок </w:t>
      </w:r>
      <w:r w:rsidRPr="00645B7D">
        <w:rPr>
          <w:b w:val="0"/>
          <w:szCs w:val="24"/>
        </w:rPr>
        <w:t xml:space="preserve">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_Ref440284947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5.4</w:t>
      </w:r>
      <w:r w:rsidR="00577224" w:rsidRPr="00645B7D">
        <w:rPr>
          <w:szCs w:val="24"/>
        </w:rPr>
        <w:fldChar w:fldCharType="end"/>
      </w:r>
      <w:r w:rsidRPr="00645B7D">
        <w:rPr>
          <w:b w:val="0"/>
          <w:szCs w:val="24"/>
        </w:rPr>
        <w:t>)</w:t>
      </w:r>
      <w:r w:rsidR="00AE556B" w:rsidRPr="00645B7D">
        <w:rPr>
          <w:b w:val="0"/>
          <w:szCs w:val="24"/>
        </w:rPr>
        <w:t xml:space="preserve"> и Протокол разногласий к проекту Договора (подраздел </w:t>
      </w:r>
      <w:r w:rsidR="00577224" w:rsidRPr="00645B7D">
        <w:rPr>
          <w:szCs w:val="24"/>
        </w:rPr>
        <w:fldChar w:fldCharType="begin"/>
      </w:r>
      <w:r w:rsidR="00577224" w:rsidRPr="00645B7D">
        <w:rPr>
          <w:szCs w:val="24"/>
        </w:rPr>
        <w:instrText xml:space="preserve"> REF _Ref93264992 \r \h  \* MERGEFORMAT </w:instrText>
      </w:r>
      <w:r w:rsidR="00577224" w:rsidRPr="00645B7D">
        <w:rPr>
          <w:szCs w:val="24"/>
        </w:rPr>
      </w:r>
      <w:r w:rsidR="00577224" w:rsidRPr="00645B7D">
        <w:rPr>
          <w:szCs w:val="24"/>
        </w:rPr>
        <w:fldChar w:fldCharType="separate"/>
      </w:r>
      <w:r w:rsidR="00B35A97" w:rsidRPr="00645B7D">
        <w:rPr>
          <w:b w:val="0"/>
          <w:szCs w:val="24"/>
        </w:rPr>
        <w:t>5.5</w:t>
      </w:r>
      <w:r w:rsidR="00577224" w:rsidRPr="00645B7D">
        <w:rPr>
          <w:szCs w:val="24"/>
        </w:rPr>
        <w:fldChar w:fldCharType="end"/>
      </w:r>
      <w:r w:rsidR="00AE556B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5"/>
      <w:bookmarkEnd w:id="76"/>
      <w:bookmarkEnd w:id="77"/>
      <w:bookmarkEnd w:id="78"/>
      <w:bookmarkEnd w:id="79"/>
      <w:bookmarkEnd w:id="80"/>
      <w:bookmarkEnd w:id="81"/>
      <w:r w:rsidR="00AE556B" w:rsidRPr="00645B7D">
        <w:rPr>
          <w:b w:val="0"/>
          <w:szCs w:val="24"/>
        </w:rPr>
        <w:t xml:space="preserve"> </w:t>
      </w:r>
    </w:p>
    <w:p w:rsidR="002D4BC6" w:rsidRPr="00645B7D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2" w:name="_Toc440357073"/>
      <w:bookmarkStart w:id="83" w:name="_Toc440359628"/>
      <w:bookmarkStart w:id="84" w:name="_Toc440632091"/>
      <w:bookmarkStart w:id="85" w:name="_Toc440875912"/>
      <w:bookmarkStart w:id="86" w:name="_Toc441130940"/>
      <w:bookmarkStart w:id="87" w:name="_Toc447269755"/>
      <w:bookmarkStart w:id="88" w:name="_Toc464120577"/>
      <w:r w:rsidRPr="00645B7D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57071" w:rsidRPr="00645B7D">
        <w:rPr>
          <w:b w:val="0"/>
          <w:szCs w:val="24"/>
        </w:rPr>
        <w:fldChar w:fldCharType="begin"/>
      </w:r>
      <w:r w:rsidRPr="00645B7D">
        <w:rPr>
          <w:b w:val="0"/>
          <w:szCs w:val="24"/>
        </w:rPr>
        <w:instrText xml:space="preserve"> REF _Ref440285128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3.3.14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645B7D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645B7D">
        <w:rPr>
          <w:b w:val="0"/>
          <w:szCs w:val="24"/>
        </w:rPr>
        <w:t>ь</w:t>
      </w:r>
      <w:r w:rsidRPr="00645B7D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645B7D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9" w:name="_Toc440357074"/>
      <w:bookmarkStart w:id="90" w:name="_Toc440359629"/>
      <w:bookmarkStart w:id="91" w:name="_Toc440632092"/>
      <w:bookmarkStart w:id="92" w:name="_Toc440875913"/>
      <w:bookmarkStart w:id="93" w:name="_Toc441130941"/>
      <w:bookmarkStart w:id="94" w:name="_Toc447269756"/>
      <w:bookmarkStart w:id="95" w:name="_Toc464120578"/>
      <w:r w:rsidRPr="00645B7D">
        <w:rPr>
          <w:b w:val="0"/>
          <w:szCs w:val="24"/>
        </w:rPr>
        <w:t xml:space="preserve">Оценка заявок (подраздел </w:t>
      </w:r>
      <w:r w:rsidR="00B57071" w:rsidRPr="00645B7D">
        <w:rPr>
          <w:b w:val="0"/>
          <w:szCs w:val="24"/>
        </w:rPr>
        <w:fldChar w:fldCharType="begin"/>
      </w:r>
      <w:r w:rsidRPr="00645B7D">
        <w:rPr>
          <w:b w:val="0"/>
          <w:szCs w:val="24"/>
        </w:rPr>
        <w:instrText xml:space="preserve"> REF _Ref305973250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3.5.1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 xml:space="preserve">) и подведение итогов запроса предложений (подраздел </w:t>
      </w:r>
      <w:r w:rsidR="00B57071" w:rsidRPr="00645B7D">
        <w:rPr>
          <w:b w:val="0"/>
          <w:szCs w:val="24"/>
        </w:rPr>
        <w:fldChar w:fldCharType="begin"/>
      </w:r>
      <w:r w:rsidRPr="00645B7D">
        <w:rPr>
          <w:b w:val="0"/>
          <w:szCs w:val="24"/>
        </w:rPr>
        <w:instrText xml:space="preserve"> REF _Ref303681924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3.8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E420A2" w:rsidRPr="00645B7D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645B7D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45B7D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6" w:name="_Проект_договора"/>
      <w:bookmarkStart w:id="97" w:name="_Ref305973574"/>
      <w:bookmarkStart w:id="98" w:name="_Ref440272931"/>
      <w:bookmarkStart w:id="99" w:name="_Ref440274025"/>
      <w:bookmarkStart w:id="100" w:name="_Ref440292752"/>
      <w:bookmarkStart w:id="101" w:name="_Toc464120579"/>
      <w:bookmarkEnd w:id="53"/>
      <w:bookmarkEnd w:id="96"/>
      <w:r w:rsidRPr="00645B7D">
        <w:rPr>
          <w:szCs w:val="24"/>
        </w:rPr>
        <w:lastRenderedPageBreak/>
        <w:t xml:space="preserve">Проект </w:t>
      </w:r>
      <w:r w:rsidR="00123C70" w:rsidRPr="00645B7D">
        <w:rPr>
          <w:szCs w:val="24"/>
        </w:rPr>
        <w:t>Договор</w:t>
      </w:r>
      <w:r w:rsidRPr="00645B7D">
        <w:rPr>
          <w:szCs w:val="24"/>
        </w:rPr>
        <w:t>а</w:t>
      </w:r>
      <w:bookmarkEnd w:id="97"/>
      <w:r w:rsidR="00953802" w:rsidRPr="00645B7D">
        <w:rPr>
          <w:szCs w:val="24"/>
        </w:rPr>
        <w:t xml:space="preserve">. </w:t>
      </w:r>
      <w:r w:rsidR="00953802" w:rsidRPr="00645B7D">
        <w:rPr>
          <w:bCs w:val="0"/>
          <w:szCs w:val="24"/>
        </w:rPr>
        <w:t>Антикоррупционная оговорка, включаемая в проект договора</w:t>
      </w:r>
      <w:bookmarkEnd w:id="98"/>
      <w:bookmarkEnd w:id="99"/>
      <w:bookmarkEnd w:id="100"/>
      <w:bookmarkEnd w:id="101"/>
    </w:p>
    <w:p w:rsidR="00953802" w:rsidRPr="00645B7D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2" w:name="_Toc464120580"/>
      <w:r w:rsidRPr="00645B7D">
        <w:t>Проект договора</w:t>
      </w:r>
      <w:bookmarkEnd w:id="102"/>
    </w:p>
    <w:p w:rsidR="00953802" w:rsidRPr="00645B7D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03" w:name="_Toc439238031"/>
      <w:bookmarkStart w:id="104" w:name="_Toc439238153"/>
      <w:bookmarkStart w:id="105" w:name="_Toc439252705"/>
      <w:bookmarkStart w:id="106" w:name="_Toc439323563"/>
      <w:bookmarkStart w:id="107" w:name="_Toc439323679"/>
      <w:bookmarkStart w:id="108" w:name="_Toc440357077"/>
      <w:bookmarkStart w:id="109" w:name="_Toc440359632"/>
      <w:bookmarkStart w:id="110" w:name="_Toc440632095"/>
      <w:bookmarkStart w:id="111" w:name="_Toc440875916"/>
      <w:bookmarkStart w:id="112" w:name="_Toc441130944"/>
      <w:bookmarkStart w:id="113" w:name="_Toc447269759"/>
      <w:bookmarkStart w:id="114" w:name="_Toc464120581"/>
      <w:r w:rsidRPr="00645B7D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645B7D">
        <w:rPr>
          <w:b w:val="0"/>
          <w:szCs w:val="24"/>
        </w:rPr>
        <w:t>ментации по запросу предложений</w:t>
      </w:r>
      <w:r w:rsidRPr="00645B7D">
        <w:rPr>
          <w:b w:val="0"/>
          <w:szCs w:val="24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53802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15" w:name="_Toc439238032"/>
      <w:bookmarkStart w:id="116" w:name="_Toc439238154"/>
      <w:bookmarkStart w:id="117" w:name="_Toc439252706"/>
      <w:bookmarkStart w:id="118" w:name="_Toc439323564"/>
      <w:bookmarkStart w:id="119" w:name="_Toc439323680"/>
      <w:bookmarkStart w:id="120" w:name="_Toc440357078"/>
      <w:bookmarkStart w:id="121" w:name="_Toc440359633"/>
      <w:bookmarkStart w:id="122" w:name="_Toc440632096"/>
      <w:bookmarkStart w:id="123" w:name="_Toc440875917"/>
      <w:bookmarkStart w:id="124" w:name="_Toc441130945"/>
      <w:bookmarkStart w:id="125" w:name="_Toc447269760"/>
      <w:bookmarkStart w:id="126" w:name="_Toc464120582"/>
      <w:r w:rsidRPr="00645B7D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645B7D">
        <w:rPr>
          <w:b w:val="0"/>
          <w:szCs w:val="24"/>
        </w:rPr>
        <w:t>раздел</w:t>
      </w:r>
      <w:r w:rsidRPr="00645B7D">
        <w:rPr>
          <w:b w:val="0"/>
          <w:szCs w:val="24"/>
        </w:rPr>
        <w:t xml:space="preserve"> </w:t>
      </w:r>
      <w:r w:rsidR="00B57071" w:rsidRPr="00645B7D">
        <w:rPr>
          <w:b w:val="0"/>
          <w:szCs w:val="24"/>
        </w:rPr>
        <w:fldChar w:fldCharType="begin"/>
      </w:r>
      <w:r w:rsidR="008D2928" w:rsidRPr="00645B7D">
        <w:rPr>
          <w:b w:val="0"/>
          <w:szCs w:val="24"/>
        </w:rPr>
        <w:instrText xml:space="preserve"> REF _Ref93264992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5.5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 и приложить его к своей Заявке.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357079"/>
      <w:bookmarkStart w:id="133" w:name="_Toc440359634"/>
      <w:bookmarkStart w:id="134" w:name="_Toc440632097"/>
      <w:bookmarkStart w:id="135" w:name="_Toc440875918"/>
      <w:bookmarkStart w:id="136" w:name="_Toc441130946"/>
      <w:bookmarkStart w:id="137" w:name="_Toc447269761"/>
      <w:bookmarkStart w:id="138" w:name="_Toc464120583"/>
      <w:r w:rsidRPr="00645B7D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53802" w:rsidRPr="00645B7D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9" w:name="_Toc464120584"/>
      <w:r w:rsidRPr="00645B7D">
        <w:rPr>
          <w:bCs w:val="0"/>
        </w:rPr>
        <w:t>Антикоррупционная оговорка, включаемая в проект договора</w:t>
      </w:r>
      <w:bookmarkEnd w:id="139"/>
    </w:p>
    <w:p w:rsidR="00953802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0" w:name="_Toc439238157"/>
      <w:bookmarkStart w:id="141" w:name="_Toc439252709"/>
      <w:bookmarkStart w:id="142" w:name="_Toc439323567"/>
      <w:bookmarkStart w:id="143" w:name="_Toc439323683"/>
      <w:bookmarkStart w:id="144" w:name="_Toc440357081"/>
      <w:bookmarkStart w:id="145" w:name="_Toc440359636"/>
      <w:bookmarkStart w:id="146" w:name="_Toc440632099"/>
      <w:bookmarkStart w:id="147" w:name="_Toc440875920"/>
      <w:bookmarkStart w:id="148" w:name="_Toc441130948"/>
      <w:bookmarkStart w:id="149" w:name="_Toc447269763"/>
      <w:bookmarkStart w:id="150" w:name="_Toc464120585"/>
      <w:r w:rsidRPr="00645B7D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7071" w:rsidRPr="00645B7D">
        <w:rPr>
          <w:b w:val="0"/>
          <w:szCs w:val="24"/>
        </w:rPr>
        <w:fldChar w:fldCharType="begin"/>
      </w:r>
      <w:r w:rsidR="008D2928" w:rsidRPr="00645B7D">
        <w:rPr>
          <w:b w:val="0"/>
          <w:szCs w:val="24"/>
        </w:rPr>
        <w:instrText xml:space="preserve"> REF _Ref440270867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2.2.3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1" w:name="_Toc439238158"/>
      <w:bookmarkStart w:id="152" w:name="_Toc439252710"/>
      <w:bookmarkStart w:id="153" w:name="_Toc439323568"/>
      <w:bookmarkStart w:id="154" w:name="_Toc439323684"/>
      <w:bookmarkStart w:id="155" w:name="_Toc440357082"/>
      <w:bookmarkStart w:id="156" w:name="_Toc440359637"/>
      <w:bookmarkStart w:id="157" w:name="_Toc440632100"/>
      <w:bookmarkStart w:id="158" w:name="_Toc440875921"/>
      <w:bookmarkStart w:id="159" w:name="_Toc441130949"/>
      <w:bookmarkStart w:id="160" w:name="_Toc447269764"/>
      <w:bookmarkStart w:id="161" w:name="_Toc464120586"/>
      <w:r w:rsidRPr="00645B7D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645B7D">
        <w:rPr>
          <w:b w:val="0"/>
          <w:szCs w:val="24"/>
        </w:rPr>
        <w:t>к</w:t>
      </w:r>
      <w:r w:rsidRPr="00645B7D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645B7D">
        <w:rPr>
          <w:b w:val="0"/>
          <w:szCs w:val="24"/>
        </w:rPr>
        <w:t>утере данным Участником статуса Победителя</w:t>
      </w:r>
      <w:r w:rsidRPr="00645B7D">
        <w:rPr>
          <w:b w:val="0"/>
          <w:szCs w:val="24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645B7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2" w:name="_Toc439238159"/>
      <w:bookmarkStart w:id="163" w:name="_Toc439252711"/>
      <w:bookmarkStart w:id="164" w:name="_Toc439323569"/>
      <w:bookmarkStart w:id="165" w:name="_Toc439323685"/>
      <w:bookmarkStart w:id="166" w:name="_Ref440270867"/>
      <w:bookmarkStart w:id="167" w:name="_Toc440357083"/>
      <w:bookmarkStart w:id="168" w:name="_Toc440359638"/>
      <w:bookmarkStart w:id="169" w:name="_Toc440632101"/>
      <w:bookmarkStart w:id="170" w:name="_Toc440875922"/>
      <w:bookmarkStart w:id="171" w:name="_Toc441130950"/>
      <w:bookmarkStart w:id="172" w:name="_Toc447269765"/>
      <w:bookmarkStart w:id="173" w:name="_Toc464120587"/>
      <w:r w:rsidRPr="00645B7D">
        <w:rPr>
          <w:b w:val="0"/>
          <w:szCs w:val="24"/>
        </w:rPr>
        <w:t>Текст Антикоррупционной оговорки: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53802" w:rsidRPr="00645B7D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645B7D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645B7D">
        <w:rPr>
          <w:b/>
          <w:i/>
          <w:sz w:val="24"/>
          <w:szCs w:val="24"/>
        </w:rPr>
        <w:t>АНТИКОРРУПЦИОННАЯ ОГОВОРКА</w:t>
      </w:r>
    </w:p>
    <w:p w:rsidR="007418AA" w:rsidRPr="00645B7D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1. </w:t>
      </w:r>
      <w:proofErr w:type="gramStart"/>
      <w:r w:rsidRPr="00645B7D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645B7D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645B7D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2. </w:t>
      </w:r>
      <w:proofErr w:type="gramStart"/>
      <w:r w:rsidRPr="00645B7D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645B7D">
        <w:rPr>
          <w:sz w:val="24"/>
          <w:szCs w:val="24"/>
        </w:rPr>
        <w:t xml:space="preserve"> ПАО «Россети» по адресу - </w:t>
      </w:r>
      <w:hyperlink r:id="rId28" w:history="1">
        <w:r w:rsidRPr="00645B7D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645B7D">
        <w:rPr>
          <w:sz w:val="24"/>
          <w:szCs w:val="24"/>
        </w:rPr>
        <w:t>, ПАО «МРСК Центра» по адресу -</w:t>
      </w:r>
      <w:r w:rsidRPr="00645B7D">
        <w:rPr>
          <w:rFonts w:eastAsia="Calibri"/>
          <w:sz w:val="24"/>
          <w:szCs w:val="24"/>
        </w:rPr>
        <w:t xml:space="preserve"> </w:t>
      </w:r>
      <w:r w:rsidRPr="00645B7D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645B7D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645B7D">
        <w:rPr>
          <w:sz w:val="24"/>
          <w:szCs w:val="24"/>
        </w:rPr>
        <w:t>требований</w:t>
      </w:r>
      <w:proofErr w:type="gramEnd"/>
      <w:r w:rsidRPr="00645B7D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3. </w:t>
      </w:r>
      <w:proofErr w:type="gramStart"/>
      <w:r w:rsidRPr="00645B7D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645B7D">
        <w:rPr>
          <w:i/>
          <w:sz w:val="24"/>
          <w:szCs w:val="24"/>
        </w:rPr>
        <w:t>.</w:t>
      </w:r>
      <w:proofErr w:type="gramEnd"/>
    </w:p>
    <w:p w:rsidR="007418AA" w:rsidRPr="00645B7D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645B7D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645B7D">
        <w:rPr>
          <w:sz w:val="24"/>
          <w:szCs w:val="24"/>
          <w:lang w:val="en-US"/>
        </w:rPr>
        <w:t> </w:t>
      </w:r>
      <w:r w:rsidRPr="00645B7D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645B7D">
        <w:rPr>
          <w:b/>
          <w:sz w:val="24"/>
          <w:szCs w:val="24"/>
        </w:rPr>
        <w:t xml:space="preserve"> </w:t>
      </w:r>
      <w:r w:rsidRPr="00645B7D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645B7D">
        <w:rPr>
          <w:sz w:val="24"/>
          <w:szCs w:val="24"/>
        </w:rPr>
        <w:t>с даты направления</w:t>
      </w:r>
      <w:proofErr w:type="gramEnd"/>
      <w:r w:rsidRPr="00645B7D">
        <w:rPr>
          <w:sz w:val="24"/>
          <w:szCs w:val="24"/>
        </w:rPr>
        <w:t xml:space="preserve"> письменного уведомления.</w:t>
      </w:r>
    </w:p>
    <w:p w:rsidR="007418AA" w:rsidRPr="00645B7D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645B7D">
        <w:rPr>
          <w:sz w:val="24"/>
          <w:szCs w:val="24"/>
        </w:rPr>
        <w:t>5. </w:t>
      </w:r>
      <w:proofErr w:type="gramStart"/>
      <w:r w:rsidRPr="00645B7D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645B7D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645B7D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645B7D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645B7D">
        <w:rPr>
          <w:sz w:val="24"/>
          <w:szCs w:val="24"/>
        </w:rPr>
        <w:t>был</w:t>
      </w:r>
      <w:proofErr w:type="gramEnd"/>
      <w:r w:rsidRPr="00645B7D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645B7D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645B7D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645B7D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645B7D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645B7D">
        <w:rPr>
          <w:sz w:val="24"/>
          <w:szCs w:val="24"/>
        </w:rPr>
        <w:t>** </w:t>
      </w:r>
      <w:r w:rsidRPr="00645B7D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645B7D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645B7D" w:rsidRDefault="00FB666F" w:rsidP="00FB666F">
      <w:pPr>
        <w:pStyle w:val="11"/>
        <w:rPr>
          <w:sz w:val="24"/>
        </w:rPr>
      </w:pPr>
    </w:p>
    <w:p w:rsidR="00717F60" w:rsidRPr="00645B7D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4" w:name="_Ref303622434"/>
      <w:bookmarkStart w:id="175" w:name="_Ref303624273"/>
      <w:bookmarkStart w:id="176" w:name="_Ref303682476"/>
      <w:bookmarkStart w:id="177" w:name="_Ref303683017"/>
      <w:bookmarkEnd w:id="174"/>
      <w:bookmarkEnd w:id="175"/>
      <w:bookmarkEnd w:id="176"/>
      <w:bookmarkEnd w:id="177"/>
    </w:p>
    <w:p w:rsidR="00717F60" w:rsidRPr="00645B7D" w:rsidRDefault="00717F60" w:rsidP="00E71A48">
      <w:pPr>
        <w:spacing w:line="264" w:lineRule="auto"/>
        <w:rPr>
          <w:sz w:val="24"/>
          <w:szCs w:val="24"/>
        </w:rPr>
        <w:sectPr w:rsidR="00717F60" w:rsidRPr="00645B7D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45B7D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8" w:name="_Ref303711222"/>
      <w:bookmarkStart w:id="179" w:name="_Ref311232052"/>
      <w:bookmarkStart w:id="180" w:name="_Toc464120588"/>
      <w:r w:rsidRPr="00645B7D">
        <w:rPr>
          <w:szCs w:val="24"/>
        </w:rPr>
        <w:lastRenderedPageBreak/>
        <w:t xml:space="preserve">Порядок проведения </w:t>
      </w:r>
      <w:r w:rsidR="00440928" w:rsidRPr="00645B7D">
        <w:rPr>
          <w:szCs w:val="24"/>
        </w:rPr>
        <w:t>З</w:t>
      </w:r>
      <w:r w:rsidRPr="00645B7D">
        <w:rPr>
          <w:szCs w:val="24"/>
        </w:rPr>
        <w:t xml:space="preserve">апроса предложений. Инструкции по подготовке </w:t>
      </w:r>
      <w:bookmarkEnd w:id="178"/>
      <w:r w:rsidR="00D51A0B" w:rsidRPr="00645B7D">
        <w:rPr>
          <w:szCs w:val="24"/>
        </w:rPr>
        <w:t>Заявок</w:t>
      </w:r>
      <w:bookmarkEnd w:id="179"/>
      <w:bookmarkEnd w:id="180"/>
    </w:p>
    <w:p w:rsidR="00717F60" w:rsidRPr="00645B7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64120589"/>
      <w:r w:rsidRPr="00645B7D">
        <w:t xml:space="preserve">Общий порядок проведения </w:t>
      </w:r>
      <w:r w:rsidR="00440928" w:rsidRPr="00645B7D">
        <w:t>З</w:t>
      </w:r>
      <w:r w:rsidRPr="00645B7D">
        <w:t>апроса предложений</w:t>
      </w:r>
      <w:bookmarkEnd w:id="181"/>
    </w:p>
    <w:p w:rsidR="00717F60" w:rsidRPr="00645B7D" w:rsidRDefault="00717F60" w:rsidP="00953802">
      <w:pPr>
        <w:pStyle w:val="3"/>
        <w:rPr>
          <w:bCs w:val="0"/>
          <w:szCs w:val="24"/>
        </w:rPr>
      </w:pPr>
      <w:bookmarkStart w:id="182" w:name="_Toc439323688"/>
      <w:bookmarkStart w:id="183" w:name="_Toc440357086"/>
      <w:bookmarkStart w:id="184" w:name="_Toc440359641"/>
      <w:bookmarkStart w:id="185" w:name="_Toc440632104"/>
      <w:bookmarkStart w:id="186" w:name="_Toc440875925"/>
      <w:bookmarkStart w:id="187" w:name="_Toc441130953"/>
      <w:bookmarkStart w:id="188" w:name="_Toc447269768"/>
      <w:bookmarkStart w:id="189" w:name="_Toc464120590"/>
      <w:r w:rsidRPr="00645B7D">
        <w:rPr>
          <w:szCs w:val="24"/>
        </w:rPr>
        <w:t>Запрос</w:t>
      </w:r>
      <w:r w:rsidRPr="00645B7D">
        <w:rPr>
          <w:bCs w:val="0"/>
          <w:szCs w:val="24"/>
        </w:rPr>
        <w:t xml:space="preserve"> предложений проводится в следующем порядке: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публикация </w:t>
      </w:r>
      <w:r w:rsidR="004B5EB3" w:rsidRPr="00645B7D">
        <w:rPr>
          <w:bCs w:val="0"/>
          <w:sz w:val="24"/>
          <w:szCs w:val="24"/>
        </w:rPr>
        <w:t>Извещени</w:t>
      </w:r>
      <w:r w:rsidRPr="00645B7D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_Ref305973033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),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подготовка</w:t>
      </w:r>
      <w:r w:rsidR="009D7F01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_Ref305973147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__RefNumPara__444_922829174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28_922829174"/>
      <w:bookmarkEnd w:id="190"/>
      <w:r w:rsidRPr="00645B7D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 (подразделы </w:t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__RefNumPara__828_922829174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_Ref305973214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</w:t>
      </w:r>
      <w:r w:rsidR="00577224" w:rsidRPr="00645B7D">
        <w:rPr>
          <w:sz w:val="24"/>
          <w:szCs w:val="24"/>
        </w:rPr>
        <w:fldChar w:fldCharType="end"/>
      </w:r>
      <w:r w:rsidR="00096E9D" w:rsidRPr="00645B7D">
        <w:rPr>
          <w:bCs w:val="0"/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_Ref303683883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2_922829174"/>
      <w:bookmarkEnd w:id="191"/>
      <w:r w:rsidRPr="00645B7D">
        <w:rPr>
          <w:bCs w:val="0"/>
          <w:sz w:val="24"/>
          <w:szCs w:val="24"/>
        </w:rPr>
        <w:t xml:space="preserve">оценка </w:t>
      </w:r>
      <w:r w:rsidR="00D51A0B" w:rsidRPr="00645B7D">
        <w:rPr>
          <w:bCs w:val="0"/>
          <w:sz w:val="24"/>
          <w:szCs w:val="24"/>
        </w:rPr>
        <w:t xml:space="preserve">Заявок </w:t>
      </w:r>
      <w:r w:rsidR="00F86B89" w:rsidRPr="00645B7D">
        <w:rPr>
          <w:bCs w:val="0"/>
          <w:sz w:val="24"/>
          <w:szCs w:val="24"/>
        </w:rPr>
        <w:t xml:space="preserve">и проведение переговоров </w:t>
      </w:r>
      <w:r w:rsidRPr="00645B7D">
        <w:rPr>
          <w:bCs w:val="0"/>
          <w:sz w:val="24"/>
          <w:szCs w:val="24"/>
        </w:rPr>
        <w:t xml:space="preserve">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_Ref305973250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3.5</w:t>
      </w:r>
      <w:r w:rsidR="00B35A97" w:rsidRPr="00645B7D">
        <w:rPr>
          <w:sz w:val="24"/>
          <w:szCs w:val="24"/>
        </w:rPr>
        <w:t>.1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__RefNumPara__832_922829174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4_922829174"/>
      <w:bookmarkEnd w:id="192"/>
      <w:r w:rsidRPr="00645B7D">
        <w:rPr>
          <w:bCs w:val="0"/>
          <w:sz w:val="24"/>
          <w:szCs w:val="24"/>
        </w:rPr>
        <w:t>аукционная процедура понижени</w:t>
      </w:r>
      <w:r w:rsidR="003E170D" w:rsidRPr="00645B7D">
        <w:rPr>
          <w:bCs w:val="0"/>
          <w:sz w:val="24"/>
          <w:szCs w:val="24"/>
        </w:rPr>
        <w:t>я</w:t>
      </w:r>
      <w:r w:rsidRPr="00645B7D">
        <w:rPr>
          <w:bCs w:val="0"/>
          <w:sz w:val="24"/>
          <w:szCs w:val="24"/>
        </w:rPr>
        <w:t xml:space="preserve"> цены</w:t>
      </w:r>
      <w:r w:rsidR="00717F60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(</w:t>
      </w:r>
      <w:r w:rsidR="00717F60" w:rsidRPr="00645B7D">
        <w:rPr>
          <w:bCs w:val="0"/>
          <w:sz w:val="24"/>
          <w:szCs w:val="24"/>
        </w:rPr>
        <w:t>переторжк</w:t>
      </w:r>
      <w:r w:rsidRPr="00645B7D">
        <w:rPr>
          <w:bCs w:val="0"/>
          <w:sz w:val="24"/>
          <w:szCs w:val="24"/>
        </w:rPr>
        <w:t>а)</w:t>
      </w:r>
      <w:r w:rsidR="00717F60" w:rsidRPr="00645B7D">
        <w:rPr>
          <w:bCs w:val="0"/>
          <w:sz w:val="24"/>
          <w:szCs w:val="24"/>
        </w:rPr>
        <w:t xml:space="preserve"> (при необходимости)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_Ref303250967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</w:t>
      </w:r>
      <w:r w:rsidR="00B35A97" w:rsidRPr="00645B7D">
        <w:rPr>
          <w:sz w:val="24"/>
          <w:szCs w:val="24"/>
        </w:rPr>
        <w:t>.4.4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="00717F60" w:rsidRPr="00645B7D">
        <w:rPr>
          <w:bCs w:val="0"/>
          <w:sz w:val="24"/>
          <w:szCs w:val="24"/>
        </w:rPr>
        <w:instrText xml:space="preserve"> REF __RefNumPara__834_922829174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3" w:name="__RefNumPara__836_922829174"/>
      <w:bookmarkEnd w:id="193"/>
      <w:r w:rsidRPr="00645B7D">
        <w:rPr>
          <w:bCs w:val="0"/>
          <w:sz w:val="24"/>
          <w:szCs w:val="24"/>
        </w:rPr>
        <w:t xml:space="preserve">подведение итогов </w:t>
      </w:r>
      <w:r w:rsidR="00440928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_Ref303681924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3.8</w:t>
      </w:r>
      <w:r w:rsidR="00577224" w:rsidRPr="00645B7D">
        <w:rPr>
          <w:sz w:val="24"/>
          <w:szCs w:val="24"/>
        </w:rPr>
        <w:fldChar w:fldCharType="end"/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__RefNumPara__836_922829174 \h </w:instrText>
      </w:r>
      <w:r w:rsidR="00C70F61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проведение пред</w:t>
      </w:r>
      <w:r w:rsidR="00CF531D" w:rsidRPr="00645B7D">
        <w:rPr>
          <w:bCs w:val="0"/>
          <w:sz w:val="24"/>
          <w:szCs w:val="24"/>
        </w:rPr>
        <w:t>д</w:t>
      </w:r>
      <w:r w:rsidR="00123C70" w:rsidRPr="00645B7D">
        <w:rPr>
          <w:bCs w:val="0"/>
          <w:sz w:val="24"/>
          <w:szCs w:val="24"/>
        </w:rPr>
        <w:t>оговор</w:t>
      </w:r>
      <w:r w:rsidRPr="00645B7D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(подраздел</w:t>
      </w:r>
      <w:r w:rsidR="00096E9D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_Ref303683929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</w:t>
      </w:r>
      <w:r w:rsidR="00577224" w:rsidRPr="00645B7D">
        <w:rPr>
          <w:sz w:val="24"/>
          <w:szCs w:val="24"/>
        </w:rPr>
        <w:fldChar w:fldCharType="end"/>
      </w:r>
      <w:r w:rsidR="00096E9D" w:rsidRPr="00645B7D">
        <w:rPr>
          <w:bCs w:val="0"/>
          <w:sz w:val="24"/>
          <w:szCs w:val="24"/>
        </w:rPr>
        <w:t>)</w:t>
      </w:r>
    </w:p>
    <w:p w:rsidR="00BE7342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645B7D">
        <w:rPr>
          <w:bCs w:val="0"/>
          <w:sz w:val="24"/>
          <w:szCs w:val="24"/>
        </w:rPr>
        <w:t>Участника</w:t>
      </w:r>
      <w:r w:rsidR="00F030B1" w:rsidRPr="00645B7D">
        <w:rPr>
          <w:bCs w:val="0"/>
          <w:sz w:val="24"/>
          <w:szCs w:val="24"/>
        </w:rPr>
        <w:t xml:space="preserve"> </w:t>
      </w:r>
      <w:r w:rsidR="00CF39D0" w:rsidRPr="00645B7D">
        <w:rPr>
          <w:bCs w:val="0"/>
          <w:sz w:val="24"/>
          <w:szCs w:val="24"/>
        </w:rPr>
        <w:t xml:space="preserve">(при необходимости) </w:t>
      </w:r>
      <w:r w:rsidRPr="00645B7D">
        <w:rPr>
          <w:bCs w:val="0"/>
          <w:sz w:val="24"/>
          <w:szCs w:val="24"/>
        </w:rPr>
        <w:t>по 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у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_Ref306140410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3.11</w:t>
      </w:r>
      <w:r w:rsidR="00577224" w:rsidRPr="00645B7D">
        <w:rPr>
          <w:sz w:val="24"/>
          <w:szCs w:val="24"/>
        </w:rPr>
        <w:fldChar w:fldCharType="end"/>
      </w:r>
      <w:r w:rsidR="00BE7342"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уведомление о результатах </w:t>
      </w:r>
      <w:r w:rsidR="00440928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_Ref306140451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="0099066F" w:rsidRPr="00645B7D">
        <w:rPr>
          <w:bCs w:val="0"/>
          <w:sz w:val="24"/>
          <w:szCs w:val="24"/>
        </w:rPr>
        <w:t>.</w:t>
      </w:r>
    </w:p>
    <w:p w:rsidR="0099066F" w:rsidRPr="00645B7D" w:rsidRDefault="0099066F" w:rsidP="00953802">
      <w:pPr>
        <w:pStyle w:val="3"/>
        <w:rPr>
          <w:szCs w:val="24"/>
          <w:lang w:eastAsia="ru-RU"/>
        </w:rPr>
      </w:pPr>
      <w:bookmarkStart w:id="194" w:name="_Toc439323689"/>
      <w:bookmarkStart w:id="195" w:name="_Toc440357087"/>
      <w:bookmarkStart w:id="196" w:name="_Toc440359642"/>
      <w:bookmarkStart w:id="197" w:name="_Toc440632105"/>
      <w:bookmarkStart w:id="198" w:name="_Toc440875926"/>
      <w:bookmarkStart w:id="199" w:name="_Toc441130954"/>
      <w:bookmarkStart w:id="200" w:name="_Toc447269769"/>
      <w:bookmarkStart w:id="201" w:name="_Toc464120591"/>
      <w:r w:rsidRPr="00645B7D">
        <w:rPr>
          <w:szCs w:val="24"/>
          <w:lang w:eastAsia="ru-RU"/>
        </w:rPr>
        <w:t xml:space="preserve">В </w:t>
      </w:r>
      <w:r w:rsidRPr="00645B7D">
        <w:rPr>
          <w:bCs w:val="0"/>
          <w:szCs w:val="24"/>
        </w:rPr>
        <w:t>процессе</w:t>
      </w:r>
      <w:r w:rsidRPr="00645B7D">
        <w:rPr>
          <w:szCs w:val="24"/>
          <w:lang w:eastAsia="ru-RU"/>
        </w:rPr>
        <w:t xml:space="preserve"> проведения </w:t>
      </w:r>
      <w:r w:rsidR="00440928" w:rsidRPr="00645B7D">
        <w:rPr>
          <w:szCs w:val="24"/>
          <w:lang w:eastAsia="ru-RU"/>
        </w:rPr>
        <w:t>З</w:t>
      </w:r>
      <w:r w:rsidRPr="00645B7D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изменения, вносимые в </w:t>
      </w:r>
      <w:r w:rsidR="004B5EB3" w:rsidRPr="00645B7D">
        <w:rPr>
          <w:sz w:val="24"/>
          <w:szCs w:val="24"/>
          <w:lang w:eastAsia="ru-RU"/>
        </w:rPr>
        <w:t>Извещени</w:t>
      </w:r>
      <w:r w:rsidRPr="00645B7D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645B7D">
        <w:rPr>
          <w:sz w:val="24"/>
          <w:szCs w:val="24"/>
          <w:lang w:eastAsia="ru-RU"/>
        </w:rPr>
        <w:t>запросе предложений</w:t>
      </w:r>
      <w:r w:rsidRPr="00645B7D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разъяснения </w:t>
      </w:r>
      <w:r w:rsidR="004B5EB3" w:rsidRPr="00645B7D">
        <w:rPr>
          <w:sz w:val="24"/>
          <w:szCs w:val="24"/>
          <w:lang w:eastAsia="ru-RU"/>
        </w:rPr>
        <w:t>Извещени</w:t>
      </w:r>
      <w:r w:rsidRPr="00645B7D">
        <w:rPr>
          <w:sz w:val="24"/>
          <w:szCs w:val="24"/>
          <w:lang w:eastAsia="ru-RU"/>
        </w:rPr>
        <w:t xml:space="preserve">я о проведении </w:t>
      </w:r>
      <w:r w:rsidR="0089163E" w:rsidRPr="00645B7D">
        <w:rPr>
          <w:sz w:val="24"/>
          <w:szCs w:val="24"/>
          <w:lang w:eastAsia="ru-RU"/>
        </w:rPr>
        <w:t>запроса предложений</w:t>
      </w:r>
      <w:r w:rsidRPr="00645B7D">
        <w:rPr>
          <w:sz w:val="24"/>
          <w:szCs w:val="24"/>
          <w:lang w:eastAsia="ru-RU"/>
        </w:rPr>
        <w:t xml:space="preserve">, </w:t>
      </w:r>
      <w:r w:rsidR="0089163E" w:rsidRPr="00645B7D">
        <w:rPr>
          <w:sz w:val="24"/>
          <w:szCs w:val="24"/>
          <w:lang w:eastAsia="ru-RU"/>
        </w:rPr>
        <w:t>Д</w:t>
      </w:r>
      <w:r w:rsidRPr="00645B7D">
        <w:rPr>
          <w:sz w:val="24"/>
          <w:szCs w:val="24"/>
          <w:lang w:eastAsia="ru-RU"/>
        </w:rPr>
        <w:t xml:space="preserve">окументации </w:t>
      </w:r>
      <w:r w:rsidR="0089163E" w:rsidRPr="00645B7D">
        <w:rPr>
          <w:sz w:val="24"/>
          <w:szCs w:val="24"/>
          <w:lang w:eastAsia="ru-RU"/>
        </w:rPr>
        <w:t xml:space="preserve">по запросу предложений </w:t>
      </w:r>
      <w:r w:rsidRPr="00645B7D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отказ от проведения </w:t>
      </w:r>
      <w:r w:rsidR="00027C2B" w:rsidRPr="00645B7D">
        <w:rPr>
          <w:sz w:val="24"/>
          <w:szCs w:val="24"/>
          <w:lang w:eastAsia="ru-RU"/>
        </w:rPr>
        <w:t>З</w:t>
      </w:r>
      <w:r w:rsidR="0089163E" w:rsidRPr="00645B7D">
        <w:rPr>
          <w:sz w:val="24"/>
          <w:szCs w:val="24"/>
          <w:lang w:eastAsia="ru-RU"/>
        </w:rPr>
        <w:t xml:space="preserve">апроса предложений </w:t>
      </w:r>
      <w:r w:rsidRPr="00645B7D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645B7D">
        <w:rPr>
          <w:sz w:val="24"/>
          <w:szCs w:val="24"/>
          <w:lang w:eastAsia="ru-RU"/>
        </w:rPr>
        <w:t>З</w:t>
      </w:r>
      <w:r w:rsidR="0089163E" w:rsidRPr="00645B7D">
        <w:rPr>
          <w:sz w:val="24"/>
          <w:szCs w:val="24"/>
          <w:lang w:eastAsia="ru-RU"/>
        </w:rPr>
        <w:t>апроса предложений</w:t>
      </w:r>
      <w:r w:rsidRPr="00645B7D">
        <w:rPr>
          <w:sz w:val="24"/>
          <w:szCs w:val="24"/>
          <w:lang w:eastAsia="ru-RU"/>
        </w:rPr>
        <w:t>;</w:t>
      </w:r>
    </w:p>
    <w:p w:rsidR="0099066F" w:rsidRPr="00645B7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645B7D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П</w:t>
      </w:r>
      <w:r w:rsidR="0099066F" w:rsidRPr="00645B7D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645B7D">
        <w:rPr>
          <w:sz w:val="24"/>
          <w:szCs w:val="24"/>
          <w:lang w:eastAsia="ru-RU"/>
        </w:rPr>
        <w:t>З</w:t>
      </w:r>
      <w:r w:rsidR="0089163E" w:rsidRPr="00645B7D">
        <w:rPr>
          <w:sz w:val="24"/>
          <w:szCs w:val="24"/>
          <w:lang w:eastAsia="ru-RU"/>
        </w:rPr>
        <w:t xml:space="preserve">апроса предложений </w:t>
      </w:r>
      <w:r w:rsidR="0099066F" w:rsidRPr="00645B7D">
        <w:rPr>
          <w:sz w:val="24"/>
          <w:szCs w:val="24"/>
          <w:lang w:eastAsia="ru-RU"/>
        </w:rPr>
        <w:t xml:space="preserve">и </w:t>
      </w:r>
      <w:r w:rsidR="00DA1402" w:rsidRPr="00645B7D">
        <w:rPr>
          <w:sz w:val="24"/>
          <w:szCs w:val="24"/>
        </w:rPr>
        <w:t xml:space="preserve">подписанные членами </w:t>
      </w:r>
      <w:r w:rsidR="002946EF" w:rsidRPr="00645B7D">
        <w:rPr>
          <w:sz w:val="24"/>
          <w:szCs w:val="24"/>
          <w:lang w:eastAsia="ru-RU"/>
        </w:rPr>
        <w:t xml:space="preserve">Закупочной </w:t>
      </w:r>
      <w:r w:rsidR="0099066F" w:rsidRPr="00645B7D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645B7D">
        <w:rPr>
          <w:sz w:val="24"/>
          <w:szCs w:val="24"/>
          <w:lang w:eastAsia="ru-RU"/>
        </w:rPr>
        <w:t>П</w:t>
      </w:r>
      <w:r w:rsidR="0099066F" w:rsidRPr="00645B7D">
        <w:rPr>
          <w:sz w:val="24"/>
          <w:szCs w:val="24"/>
          <w:lang w:eastAsia="ru-RU"/>
        </w:rPr>
        <w:t>ротоколов.</w:t>
      </w:r>
    </w:p>
    <w:p w:rsidR="00717F60" w:rsidRPr="00645B7D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645B7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Ref303250835"/>
      <w:bookmarkStart w:id="203" w:name="_Ref305973033"/>
      <w:bookmarkStart w:id="204" w:name="_Toc464120592"/>
      <w:bookmarkStart w:id="205" w:name="_Ref191386178"/>
      <w:r w:rsidRPr="00645B7D">
        <w:t xml:space="preserve">Публикация </w:t>
      </w:r>
      <w:r w:rsidR="004B5EB3" w:rsidRPr="00645B7D">
        <w:t>Извещени</w:t>
      </w:r>
      <w:r w:rsidRPr="00645B7D">
        <w:t>я о проведении запроса предложений и Документации</w:t>
      </w:r>
      <w:bookmarkEnd w:id="202"/>
      <w:r w:rsidRPr="00645B7D">
        <w:t xml:space="preserve"> по запросу предложений</w:t>
      </w:r>
      <w:bookmarkEnd w:id="203"/>
      <w:bookmarkEnd w:id="204"/>
    </w:p>
    <w:p w:rsidR="00717F60" w:rsidRPr="00645B7D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>Извещени</w:t>
      </w:r>
      <w:r w:rsidR="00717F60" w:rsidRPr="00645B7D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645B7D">
        <w:rPr>
          <w:sz w:val="24"/>
          <w:szCs w:val="24"/>
        </w:rPr>
        <w:t xml:space="preserve">опубликованы </w:t>
      </w:r>
      <w:r w:rsidR="00717F60" w:rsidRPr="00645B7D">
        <w:rPr>
          <w:sz w:val="24"/>
          <w:szCs w:val="24"/>
        </w:rPr>
        <w:t xml:space="preserve">в порядке, указанном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_Ref302563524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1.1.1</w:t>
      </w:r>
      <w:r w:rsidR="00577224" w:rsidRPr="00645B7D">
        <w:rPr>
          <w:sz w:val="24"/>
          <w:szCs w:val="24"/>
        </w:rPr>
        <w:fldChar w:fldCharType="end"/>
      </w:r>
      <w:r w:rsidR="004C5DD3" w:rsidRPr="00645B7D">
        <w:rPr>
          <w:sz w:val="24"/>
          <w:szCs w:val="24"/>
        </w:rPr>
        <w:t xml:space="preserve"> </w:t>
      </w:r>
      <w:r w:rsidR="004C5DD3" w:rsidRPr="00645B7D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645B7D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645B7D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645B7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6" w:name="__RefNumPara__444_922829174"/>
      <w:bookmarkStart w:id="207" w:name="_Ref191386216"/>
      <w:bookmarkStart w:id="208" w:name="_Ref305973147"/>
      <w:bookmarkStart w:id="209" w:name="_Toc464120593"/>
      <w:bookmarkEnd w:id="205"/>
      <w:bookmarkEnd w:id="206"/>
      <w:r w:rsidRPr="00645B7D">
        <w:lastRenderedPageBreak/>
        <w:t xml:space="preserve">Подготовка </w:t>
      </w:r>
      <w:bookmarkEnd w:id="207"/>
      <w:r w:rsidRPr="00645B7D">
        <w:t>Заявок</w:t>
      </w:r>
      <w:bookmarkEnd w:id="208"/>
      <w:bookmarkEnd w:id="209"/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10" w:name="_Ref306114638"/>
      <w:bookmarkStart w:id="211" w:name="_Toc440357090"/>
      <w:bookmarkStart w:id="212" w:name="_Toc440359645"/>
      <w:bookmarkStart w:id="213" w:name="_Toc440632108"/>
      <w:bookmarkStart w:id="214" w:name="_Toc440875929"/>
      <w:bookmarkStart w:id="215" w:name="_Toc441130957"/>
      <w:bookmarkStart w:id="216" w:name="_Toc447269772"/>
      <w:bookmarkStart w:id="217" w:name="_Toc464120594"/>
      <w:r w:rsidRPr="00645B7D">
        <w:rPr>
          <w:szCs w:val="24"/>
        </w:rPr>
        <w:t xml:space="preserve">Общие требования к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е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645B7D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 должен подготовить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у, включающую в себя:</w:t>
      </w:r>
    </w:p>
    <w:p w:rsidR="00717F60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645B7D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645B7D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645B7D">
        <w:rPr>
          <w:bCs w:val="0"/>
          <w:spacing w:val="-2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577224" w:rsidRPr="00645B7D">
        <w:rPr>
          <w:sz w:val="24"/>
          <w:szCs w:val="24"/>
        </w:rPr>
        <w:fldChar w:fldCharType="end"/>
      </w:r>
      <w:r w:rsidR="00D80639" w:rsidRPr="00645B7D">
        <w:rPr>
          <w:bCs w:val="0"/>
          <w:sz w:val="24"/>
          <w:szCs w:val="24"/>
          <w:lang w:eastAsia="ru-RU"/>
        </w:rPr>
        <w:t>)</w:t>
      </w:r>
      <w:r w:rsidR="00B71B9D" w:rsidRPr="00645B7D">
        <w:rPr>
          <w:bCs w:val="0"/>
          <w:sz w:val="24"/>
          <w:szCs w:val="24"/>
          <w:lang w:eastAsia="ru-RU"/>
        </w:rPr>
        <w:t>;</w:t>
      </w:r>
    </w:p>
    <w:p w:rsidR="00B71B9D" w:rsidRPr="00645B7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Сводную таблицу стоимости </w:t>
      </w:r>
      <w:r w:rsidR="00F04258" w:rsidRPr="00645B7D">
        <w:rPr>
          <w:bCs w:val="0"/>
          <w:sz w:val="24"/>
          <w:szCs w:val="24"/>
        </w:rPr>
        <w:t xml:space="preserve">поставок </w:t>
      </w:r>
      <w:r w:rsidRPr="00645B7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45B7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645B7D">
        <w:rPr>
          <w:bCs w:val="0"/>
          <w:sz w:val="24"/>
          <w:szCs w:val="24"/>
        </w:rPr>
        <w:t xml:space="preserve"> 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_Ref440271072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717F60" w:rsidRPr="00645B7D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45B7D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645B7D">
        <w:rPr>
          <w:sz w:val="24"/>
          <w:szCs w:val="24"/>
        </w:rPr>
        <w:t>Документации</w:t>
      </w:r>
      <w:r w:rsidR="00DA6907" w:rsidRPr="00645B7D">
        <w:rPr>
          <w:bCs w:val="0"/>
          <w:spacing w:val="-1"/>
          <w:sz w:val="24"/>
          <w:szCs w:val="24"/>
        </w:rPr>
        <w:t xml:space="preserve"> </w:t>
      </w:r>
      <w:r w:rsidR="00E17CEB" w:rsidRPr="00645B7D">
        <w:rPr>
          <w:bCs w:val="0"/>
          <w:spacing w:val="-1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E17CEB" w:rsidRPr="00645B7D">
        <w:rPr>
          <w:bCs w:val="0"/>
          <w:spacing w:val="-1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_Ref440270984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pacing w:val="-1"/>
          <w:sz w:val="24"/>
          <w:szCs w:val="24"/>
        </w:rPr>
        <w:t>5.10</w:t>
      </w:r>
      <w:r w:rsidR="00577224" w:rsidRPr="00645B7D">
        <w:rPr>
          <w:sz w:val="24"/>
          <w:szCs w:val="24"/>
        </w:rPr>
        <w:fldChar w:fldCharType="end"/>
      </w:r>
      <w:r w:rsidR="00DA6907" w:rsidRPr="00645B7D">
        <w:rPr>
          <w:bCs w:val="0"/>
          <w:spacing w:val="-1"/>
          <w:sz w:val="24"/>
          <w:szCs w:val="24"/>
        </w:rPr>
        <w:t>)</w:t>
      </w:r>
      <w:r w:rsidR="00E17CEB" w:rsidRPr="00645B7D">
        <w:rPr>
          <w:bCs w:val="0"/>
          <w:spacing w:val="-1"/>
          <w:sz w:val="24"/>
          <w:szCs w:val="24"/>
        </w:rPr>
        <w:t>;</w:t>
      </w:r>
      <w:r w:rsidR="00F030B1" w:rsidRPr="00645B7D">
        <w:rPr>
          <w:bCs w:val="0"/>
          <w:spacing w:val="-1"/>
          <w:sz w:val="24"/>
          <w:szCs w:val="24"/>
        </w:rPr>
        <w:t xml:space="preserve"> </w:t>
      </w:r>
    </w:p>
    <w:p w:rsidR="00717F60" w:rsidRPr="00645B7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График </w:t>
      </w:r>
      <w:r w:rsidR="00F030B1" w:rsidRPr="00645B7D">
        <w:rPr>
          <w:bCs w:val="0"/>
          <w:sz w:val="24"/>
          <w:szCs w:val="24"/>
        </w:rPr>
        <w:t xml:space="preserve">выполнения </w:t>
      </w:r>
      <w:r w:rsidR="00512B0F" w:rsidRPr="00645B7D">
        <w:rPr>
          <w:bCs w:val="0"/>
          <w:sz w:val="24"/>
          <w:szCs w:val="24"/>
        </w:rPr>
        <w:t>поставок</w:t>
      </w:r>
      <w:r w:rsidR="006561C2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по</w:t>
      </w:r>
      <w:r w:rsidR="00717F60" w:rsidRPr="00645B7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645B7D">
        <w:rPr>
          <w:bCs w:val="0"/>
          <w:sz w:val="24"/>
          <w:szCs w:val="24"/>
        </w:rPr>
        <w:t>Д</w:t>
      </w:r>
      <w:r w:rsidR="00717F60" w:rsidRPr="00645B7D">
        <w:rPr>
          <w:bCs w:val="0"/>
          <w:sz w:val="24"/>
          <w:szCs w:val="24"/>
        </w:rPr>
        <w:t>окументации 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717F60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_Ref440271036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5.4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);</w:t>
      </w:r>
    </w:p>
    <w:p w:rsidR="00420F24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требованиям настоящей </w:t>
      </w:r>
      <w:r w:rsidR="00AE0F91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(подраздел</w:t>
      </w:r>
      <w:r w:rsidR="00420F24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_Ref191386407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</w:t>
      </w:r>
      <w:r w:rsidR="00577224" w:rsidRPr="00645B7D">
        <w:rPr>
          <w:sz w:val="24"/>
          <w:szCs w:val="24"/>
        </w:rPr>
        <w:fldChar w:fldCharType="end"/>
      </w:r>
      <w:r w:rsidR="00FF4BD0" w:rsidRPr="00645B7D">
        <w:rPr>
          <w:bCs w:val="0"/>
          <w:sz w:val="24"/>
          <w:szCs w:val="24"/>
        </w:rPr>
        <w:t>)</w:t>
      </w:r>
      <w:r w:rsidR="00B71B9D" w:rsidRPr="00645B7D">
        <w:rPr>
          <w:bCs w:val="0"/>
          <w:sz w:val="24"/>
          <w:szCs w:val="24"/>
        </w:rPr>
        <w:t>;</w:t>
      </w:r>
    </w:p>
    <w:p w:rsidR="00717F60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_Ref93264992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5.5</w:t>
      </w:r>
      <w:r w:rsidR="00577224" w:rsidRPr="00645B7D">
        <w:rPr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</w:rPr>
        <w:t>);</w:t>
      </w:r>
    </w:p>
    <w:p w:rsidR="00717F60" w:rsidRPr="00645B7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645B7D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8" w:name="_Ref303683384"/>
      <w:r w:rsidRPr="00645B7D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645B7D">
        <w:rPr>
          <w:bCs w:val="0"/>
          <w:sz w:val="24"/>
          <w:szCs w:val="24"/>
        </w:rPr>
        <w:t>:</w:t>
      </w:r>
      <w:bookmarkEnd w:id="218"/>
    </w:p>
    <w:p w:rsidR="00717F60" w:rsidRPr="00645B7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Письмо о подаче оферты (</w:t>
      </w:r>
      <w:r w:rsidR="00A154B7" w:rsidRPr="00645B7D">
        <w:rPr>
          <w:bCs w:val="0"/>
          <w:spacing w:val="-2"/>
          <w:sz w:val="24"/>
          <w:szCs w:val="24"/>
        </w:rPr>
        <w:t>под</w:t>
      </w:r>
      <w:r w:rsidR="00A154B7" w:rsidRPr="00645B7D">
        <w:rPr>
          <w:bCs w:val="0"/>
          <w:sz w:val="24"/>
          <w:szCs w:val="24"/>
        </w:rPr>
        <w:t>раздел</w:t>
      </w:r>
      <w:r w:rsidR="00F86B89"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645B7D">
        <w:rPr>
          <w:sz w:val="24"/>
          <w:szCs w:val="24"/>
        </w:rPr>
        <w:t xml:space="preserve">Антикоррупционные обязательства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_Ref440271964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);</w:t>
      </w:r>
    </w:p>
    <w:p w:rsidR="00F463E8" w:rsidRPr="00645B7D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Докумен</w:t>
      </w:r>
      <w:proofErr w:type="gramStart"/>
      <w:r w:rsidRPr="00645B7D">
        <w:rPr>
          <w:sz w:val="24"/>
          <w:szCs w:val="24"/>
        </w:rPr>
        <w:t>т(</w:t>
      </w:r>
      <w:proofErr w:type="gramEnd"/>
      <w:r w:rsidRPr="00645B7D">
        <w:rPr>
          <w:sz w:val="24"/>
          <w:szCs w:val="24"/>
        </w:rPr>
        <w:t xml:space="preserve">ы) в соответствии с пп.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_Ref440279062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б)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sz w:val="24"/>
          <w:szCs w:val="24"/>
        </w:rPr>
        <w:t>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Техническое предложение 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_Ref86826666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</w:t>
      </w:r>
      <w:r w:rsidRPr="00645B7D">
        <w:rPr>
          <w:sz w:val="24"/>
          <w:szCs w:val="24"/>
        </w:rPr>
        <w:t>свидетельства производителей 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_Ref440275030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5.10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) </w:t>
      </w:r>
      <w:r w:rsidRPr="00645B7D">
        <w:rPr>
          <w:bCs w:val="0"/>
          <w:spacing w:val="-1"/>
          <w:sz w:val="24"/>
          <w:szCs w:val="24"/>
        </w:rPr>
        <w:t>либо копии дилерских договоров</w:t>
      </w:r>
      <w:r w:rsidRPr="00645B7D">
        <w:rPr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оформляются отдельным архивом «Техническое предложение Участника __________»;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Сводная таблица стоимости поставок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_Ref440274913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График выполнения поставок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_Ref440274902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D6398A" w:rsidRPr="00645B7D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Протокол разногласий к проекту Договора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_Ref93264992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bCs w:val="0"/>
          <w:sz w:val="24"/>
          <w:szCs w:val="24"/>
        </w:rPr>
        <w:t>;</w:t>
      </w:r>
    </w:p>
    <w:p w:rsidR="0040431D" w:rsidRPr="00645B7D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Анкета Участника запроса предложений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>раздел</w:t>
      </w:r>
      <w:r w:rsidRPr="00645B7D">
        <w:rPr>
          <w:bCs w:val="0"/>
          <w:sz w:val="24"/>
          <w:szCs w:val="24"/>
          <w:lang w:eastAsia="ru-RU"/>
        </w:rPr>
        <w:t xml:space="preserve"> </w:t>
      </w:r>
      <w:r w:rsidR="00B57071" w:rsidRPr="00645B7D">
        <w:rPr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5.6.1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 </w:t>
      </w:r>
      <w:r w:rsidRPr="00645B7D">
        <w:rPr>
          <w:sz w:val="24"/>
          <w:szCs w:val="24"/>
        </w:rPr>
        <w:t xml:space="preserve">с </w:t>
      </w:r>
      <w:r w:rsidRPr="00645B7D">
        <w:rPr>
          <w:bCs w:val="0"/>
          <w:sz w:val="24"/>
          <w:szCs w:val="24"/>
        </w:rPr>
        <w:t xml:space="preserve">приложением </w:t>
      </w:r>
      <w:proofErr w:type="gramStart"/>
      <w:r w:rsidRPr="00645B7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645B7D">
        <w:rPr>
          <w:bCs w:val="0"/>
          <w:sz w:val="24"/>
          <w:szCs w:val="24"/>
        </w:rPr>
        <w:t xml:space="preserve"> предложений, выполненного в формате MS Word;</w:t>
      </w:r>
    </w:p>
    <w:p w:rsidR="0040431D" w:rsidRPr="00645B7D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B57071" w:rsidRPr="00645B7D">
        <w:rPr>
          <w:sz w:val="24"/>
          <w:szCs w:val="24"/>
        </w:rPr>
        <w:fldChar w:fldCharType="begin"/>
      </w:r>
      <w:r w:rsidRPr="00645B7D">
        <w:rPr>
          <w:sz w:val="24"/>
          <w:szCs w:val="24"/>
        </w:rPr>
        <w:instrText xml:space="preserve"> REF _Ref444164241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5.6.2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645B7D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645B7D">
        <w:rPr>
          <w:bCs w:val="0"/>
          <w:sz w:val="24"/>
          <w:szCs w:val="24"/>
        </w:rPr>
        <w:t>»</w:t>
      </w:r>
      <w:r w:rsidRPr="00645B7D">
        <w:rPr>
          <w:sz w:val="24"/>
          <w:szCs w:val="24"/>
        </w:rPr>
        <w:t>)</w:t>
      </w:r>
      <w:r w:rsidR="000A545B" w:rsidRPr="00645B7D">
        <w:rPr>
          <w:sz w:val="24"/>
          <w:szCs w:val="24"/>
        </w:rPr>
        <w:t>. В случае</w:t>
      </w:r>
      <w:proofErr w:type="gramStart"/>
      <w:r w:rsidR="000A545B" w:rsidRPr="00645B7D">
        <w:rPr>
          <w:sz w:val="24"/>
          <w:szCs w:val="24"/>
        </w:rPr>
        <w:t>,</w:t>
      </w:r>
      <w:proofErr w:type="gramEnd"/>
      <w:r w:rsidR="000A545B" w:rsidRPr="00645B7D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645B7D">
        <w:rPr>
          <w:sz w:val="24"/>
          <w:szCs w:val="24"/>
        </w:rPr>
        <w:t>письмо</w:t>
      </w:r>
      <w:r w:rsidR="000A545B" w:rsidRPr="00645B7D">
        <w:rPr>
          <w:sz w:val="24"/>
          <w:szCs w:val="24"/>
        </w:rPr>
        <w:t xml:space="preserve"> в </w:t>
      </w:r>
      <w:r w:rsidR="00970C8F" w:rsidRPr="00645B7D">
        <w:rPr>
          <w:sz w:val="24"/>
          <w:szCs w:val="24"/>
        </w:rPr>
        <w:t>произвольной</w:t>
      </w:r>
      <w:r w:rsidR="000A545B" w:rsidRPr="00645B7D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645B7D">
        <w:rPr>
          <w:bCs w:val="0"/>
          <w:sz w:val="24"/>
          <w:szCs w:val="24"/>
        </w:rPr>
        <w:t>;</w:t>
      </w:r>
    </w:p>
    <w:p w:rsidR="00717F60" w:rsidRPr="00645B7D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645B7D">
        <w:rPr>
          <w:bCs w:val="0"/>
          <w:sz w:val="24"/>
          <w:szCs w:val="24"/>
        </w:rPr>
        <w:t xml:space="preserve">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bCs w:val="0"/>
          <w:sz w:val="24"/>
          <w:szCs w:val="24"/>
        </w:rPr>
        <w:t>, за исключением документ</w:t>
      </w:r>
      <w:r w:rsidR="00B30304" w:rsidRPr="00645B7D">
        <w:rPr>
          <w:bCs w:val="0"/>
          <w:sz w:val="24"/>
          <w:szCs w:val="24"/>
        </w:rPr>
        <w:t>ов</w:t>
      </w:r>
      <w:r w:rsidR="00F463E8" w:rsidRPr="00645B7D">
        <w:rPr>
          <w:bCs w:val="0"/>
          <w:sz w:val="24"/>
          <w:szCs w:val="24"/>
        </w:rPr>
        <w:t>, указанн</w:t>
      </w:r>
      <w:r w:rsidR="00B30304" w:rsidRPr="00645B7D">
        <w:rPr>
          <w:bCs w:val="0"/>
          <w:sz w:val="24"/>
          <w:szCs w:val="24"/>
        </w:rPr>
        <w:t>ых</w:t>
      </w:r>
      <w:r w:rsidR="00F463E8" w:rsidRPr="00645B7D">
        <w:rPr>
          <w:bCs w:val="0"/>
          <w:sz w:val="24"/>
          <w:szCs w:val="24"/>
        </w:rPr>
        <w:t xml:space="preserve"> в </w:t>
      </w:r>
      <w:r w:rsidR="00F463E8" w:rsidRPr="00645B7D">
        <w:rPr>
          <w:sz w:val="24"/>
          <w:szCs w:val="24"/>
        </w:rPr>
        <w:t xml:space="preserve">пп.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_Ref440279062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б)</w:t>
      </w:r>
      <w:r w:rsidR="00577224" w:rsidRPr="00645B7D">
        <w:rPr>
          <w:sz w:val="24"/>
          <w:szCs w:val="24"/>
        </w:rPr>
        <w:fldChar w:fldCharType="end"/>
      </w:r>
      <w:r w:rsidR="00F958E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fldChar w:fldCharType="begin"/>
      </w:r>
      <w:r w:rsidR="007801CA" w:rsidRPr="00645B7D">
        <w:rPr>
          <w:sz w:val="24"/>
          <w:szCs w:val="24"/>
        </w:rPr>
        <w:instrText xml:space="preserve"> REF _Ref440372460 \r \h 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д)</w:t>
      </w:r>
      <w:r w:rsidR="00B57071" w:rsidRPr="00645B7D">
        <w:rPr>
          <w:sz w:val="24"/>
          <w:szCs w:val="24"/>
        </w:rPr>
        <w:fldChar w:fldCharType="end"/>
      </w:r>
      <w:r w:rsidR="00F958E8"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_Ref440372474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м)</w:t>
      </w:r>
      <w:r w:rsidR="00577224" w:rsidRPr="00645B7D">
        <w:rPr>
          <w:sz w:val="24"/>
          <w:szCs w:val="24"/>
        </w:rPr>
        <w:fldChar w:fldCharType="end"/>
      </w:r>
      <w:r w:rsidR="00F958E8" w:rsidRPr="00645B7D">
        <w:rPr>
          <w:sz w:val="24"/>
          <w:szCs w:val="24"/>
        </w:rPr>
        <w:t xml:space="preserve">, </w:t>
      </w:r>
      <w:r w:rsidR="00B57071" w:rsidRPr="00645B7D">
        <w:rPr>
          <w:sz w:val="24"/>
          <w:szCs w:val="24"/>
        </w:rPr>
        <w:lastRenderedPageBreak/>
        <w:fldChar w:fldCharType="begin"/>
      </w:r>
      <w:r w:rsidR="007801CA" w:rsidRPr="00645B7D">
        <w:rPr>
          <w:sz w:val="24"/>
          <w:szCs w:val="24"/>
        </w:rPr>
        <w:instrText xml:space="preserve"> REF _Ref440372477 \r \h 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н)</w:t>
      </w:r>
      <w:r w:rsidR="00B57071" w:rsidRPr="00645B7D">
        <w:rPr>
          <w:sz w:val="24"/>
          <w:szCs w:val="24"/>
        </w:rPr>
        <w:fldChar w:fldCharType="end"/>
      </w:r>
      <w:r w:rsidR="00A24167"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="00F463E8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D90031" w:rsidRPr="00645B7D">
        <w:rPr>
          <w:bCs w:val="0"/>
          <w:sz w:val="24"/>
          <w:szCs w:val="24"/>
        </w:rPr>
        <w:t>)</w:t>
      </w:r>
      <w:r w:rsidR="00AD3EBC" w:rsidRPr="00645B7D">
        <w:rPr>
          <w:bCs w:val="0"/>
          <w:sz w:val="24"/>
          <w:szCs w:val="24"/>
        </w:rPr>
        <w:t>;</w:t>
      </w:r>
    </w:p>
    <w:p w:rsidR="000E746F" w:rsidRPr="00645B7D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_Ref464116309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3.3.10.7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  <w:r w:rsidRPr="00645B7D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пп</w:t>
      </w:r>
      <w:r w:rsidRPr="00645B7D">
        <w:rPr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_Ref464462953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о)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и </w:t>
      </w:r>
      <w:r w:rsidR="00B57071" w:rsidRPr="00645B7D">
        <w:rPr>
          <w:sz w:val="24"/>
          <w:szCs w:val="24"/>
        </w:rPr>
        <w:fldChar w:fldCharType="begin"/>
      </w:r>
      <w:r w:rsidR="007801CA" w:rsidRPr="00645B7D">
        <w:rPr>
          <w:sz w:val="24"/>
          <w:szCs w:val="24"/>
        </w:rPr>
        <w:instrText xml:space="preserve"> REF _Ref464462966 \r \h 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ц)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, подаются Лидером коллективного участника</w:t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9" w:name="_Ref306004660"/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и такого </w:t>
      </w: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а отклоняются без рассмотрения по существу.</w:t>
      </w:r>
      <w:bookmarkEnd w:id="219"/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Все формы, указанные в 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_Ref440270602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645B7D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_Ref191386419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3.3.2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</w:t>
      </w:r>
      <w:r w:rsidR="008D1B83" w:rsidRPr="00645B7D">
        <w:rPr>
          <w:bCs w:val="0"/>
          <w:color w:val="000000"/>
          <w:sz w:val="24"/>
          <w:szCs w:val="24"/>
        </w:rPr>
        <w:t xml:space="preserve">, </w:t>
      </w:r>
      <w:r w:rsidR="008D1B83" w:rsidRPr="00645B7D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B57071" w:rsidRPr="00645B7D">
        <w:rPr>
          <w:sz w:val="24"/>
          <w:szCs w:val="24"/>
        </w:rPr>
        <w:fldChar w:fldCharType="begin"/>
      </w:r>
      <w:r w:rsidR="008D1B83" w:rsidRPr="00645B7D">
        <w:rPr>
          <w:bCs w:val="0"/>
          <w:sz w:val="24"/>
          <w:szCs w:val="24"/>
        </w:rPr>
        <w:instrText xml:space="preserve"> REF _Ref442188512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B57071" w:rsidRPr="00645B7D">
        <w:rPr>
          <w:sz w:val="24"/>
          <w:szCs w:val="24"/>
        </w:rPr>
        <w:fldChar w:fldCharType="begin"/>
      </w:r>
      <w:r w:rsidR="004C0021" w:rsidRPr="00645B7D">
        <w:rPr>
          <w:sz w:val="24"/>
          <w:szCs w:val="24"/>
        </w:rPr>
        <w:instrText xml:space="preserve"> REF _Ref303587815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_Ref442187883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color w:val="000000"/>
          <w:sz w:val="24"/>
          <w:szCs w:val="24"/>
        </w:rPr>
        <w:t>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0" w:name="_Ref55279015"/>
      <w:bookmarkStart w:id="221" w:name="_Ref55279017"/>
      <w:r w:rsidRPr="00645B7D">
        <w:rPr>
          <w:bCs w:val="0"/>
          <w:sz w:val="24"/>
          <w:szCs w:val="24"/>
        </w:rPr>
        <w:t xml:space="preserve">Каждый документ, входящий в </w:t>
      </w:r>
      <w:r w:rsidR="001D6802" w:rsidRPr="00645B7D">
        <w:rPr>
          <w:bCs w:val="0"/>
          <w:sz w:val="24"/>
          <w:szCs w:val="24"/>
        </w:rPr>
        <w:t>Заявку</w:t>
      </w:r>
      <w:r w:rsidRPr="00645B7D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645B7D">
        <w:rPr>
          <w:bCs w:val="0"/>
          <w:sz w:val="24"/>
          <w:szCs w:val="24"/>
        </w:rPr>
        <w:t>образом</w:t>
      </w:r>
      <w:proofErr w:type="gramEnd"/>
      <w:r w:rsidRPr="00645B7D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645B7D">
        <w:rPr>
          <w:bCs w:val="0"/>
          <w:sz w:val="24"/>
          <w:szCs w:val="24"/>
        </w:rPr>
        <w:t xml:space="preserve">. </w:t>
      </w:r>
      <w:r w:rsidR="00123A9F" w:rsidRPr="00645B7D">
        <w:rPr>
          <w:sz w:val="24"/>
          <w:szCs w:val="24"/>
        </w:rPr>
        <w:t xml:space="preserve">В последнем случае копия </w:t>
      </w:r>
      <w:r w:rsidR="007C6A7B" w:rsidRPr="00645B7D">
        <w:rPr>
          <w:bCs w:val="0"/>
          <w:sz w:val="24"/>
          <w:szCs w:val="24"/>
        </w:rPr>
        <w:t xml:space="preserve">доверенности </w:t>
      </w:r>
      <w:r w:rsidR="00123A9F" w:rsidRPr="00645B7D">
        <w:rPr>
          <w:sz w:val="24"/>
          <w:szCs w:val="24"/>
        </w:rPr>
        <w:t>прикладывается к Заявке</w:t>
      </w:r>
      <w:r w:rsidRPr="00645B7D">
        <w:rPr>
          <w:bCs w:val="0"/>
          <w:sz w:val="24"/>
          <w:szCs w:val="24"/>
        </w:rPr>
        <w:t>.</w:t>
      </w:r>
      <w:bookmarkEnd w:id="220"/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2" w:name="_Ref195087786"/>
      <w:r w:rsidRPr="00645B7D">
        <w:rPr>
          <w:bCs w:val="0"/>
          <w:sz w:val="24"/>
          <w:szCs w:val="24"/>
        </w:rPr>
        <w:t xml:space="preserve">Каждый документ, входящий в </w:t>
      </w:r>
      <w:r w:rsidR="001D6802" w:rsidRPr="00645B7D">
        <w:rPr>
          <w:bCs w:val="0"/>
          <w:sz w:val="24"/>
          <w:szCs w:val="24"/>
        </w:rPr>
        <w:t>Заявку</w:t>
      </w:r>
      <w:r w:rsidRPr="00645B7D">
        <w:rPr>
          <w:bCs w:val="0"/>
          <w:sz w:val="24"/>
          <w:szCs w:val="24"/>
        </w:rPr>
        <w:t>, должен быть скреплен печатью Участника.</w:t>
      </w:r>
      <w:bookmarkEnd w:id="221"/>
      <w:bookmarkEnd w:id="222"/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645B7D">
        <w:rPr>
          <w:sz w:val="24"/>
          <w:szCs w:val="24"/>
        </w:rPr>
        <w:t>Заявку</w:t>
      </w:r>
      <w:r w:rsidRPr="00645B7D">
        <w:rPr>
          <w:sz w:val="24"/>
          <w:szCs w:val="24"/>
        </w:rPr>
        <w:t xml:space="preserve"> </w:t>
      </w:r>
      <w:r w:rsidR="000E5AC7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>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3" w:name="_Ref440271182"/>
      <w:proofErr w:type="gramStart"/>
      <w:r w:rsidRPr="00645B7D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645B7D">
        <w:rPr>
          <w:bCs w:val="0"/>
          <w:spacing w:val="-1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pacing w:val="-1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_Ref86826666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pacing w:val="-1"/>
          <w:sz w:val="24"/>
          <w:szCs w:val="24"/>
        </w:rPr>
        <w:t>5.3</w:t>
      </w:r>
      <w:r w:rsidR="00577224" w:rsidRPr="00645B7D">
        <w:rPr>
          <w:sz w:val="24"/>
          <w:szCs w:val="24"/>
        </w:rPr>
        <w:fldChar w:fldCharType="end"/>
      </w:r>
      <w:r w:rsidR="00B71B9D" w:rsidRPr="00645B7D">
        <w:rPr>
          <w:bCs w:val="0"/>
          <w:spacing w:val="-1"/>
          <w:sz w:val="24"/>
          <w:szCs w:val="24"/>
        </w:rPr>
        <w:t>)</w:t>
      </w:r>
      <w:r w:rsidRPr="00645B7D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645B7D">
        <w:rPr>
          <w:sz w:val="24"/>
          <w:szCs w:val="24"/>
        </w:rPr>
        <w:t xml:space="preserve"> </w:t>
      </w:r>
      <w:bookmarkEnd w:id="223"/>
      <w:r w:rsidR="001D1162" w:rsidRPr="00645B7D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Если в Техническом предложении </w:t>
      </w:r>
      <w:r w:rsidR="00B71B9D" w:rsidRPr="00645B7D">
        <w:rPr>
          <w:bCs w:val="0"/>
          <w:spacing w:val="-1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pacing w:val="-1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_Ref86826666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pacing w:val="-1"/>
          <w:sz w:val="24"/>
          <w:szCs w:val="24"/>
        </w:rPr>
        <w:t>5.3</w:t>
      </w:r>
      <w:r w:rsidR="00577224" w:rsidRPr="00645B7D">
        <w:rPr>
          <w:sz w:val="24"/>
          <w:szCs w:val="24"/>
        </w:rPr>
        <w:fldChar w:fldCharType="end"/>
      </w:r>
      <w:r w:rsidR="00B71B9D" w:rsidRPr="00645B7D">
        <w:rPr>
          <w:bCs w:val="0"/>
          <w:spacing w:val="-1"/>
          <w:sz w:val="24"/>
          <w:szCs w:val="24"/>
        </w:rPr>
        <w:t>)</w:t>
      </w:r>
      <w:r w:rsidRPr="00645B7D">
        <w:rPr>
          <w:sz w:val="24"/>
          <w:szCs w:val="24"/>
        </w:rPr>
        <w:t xml:space="preserve"> вместо информации, изложенной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_Ref440271182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3.3.1.9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645B7D">
        <w:rPr>
          <w:sz w:val="24"/>
          <w:szCs w:val="24"/>
        </w:rPr>
        <w:t>Заявка Участника будет отклонена</w:t>
      </w:r>
      <w:r w:rsidRPr="00645B7D">
        <w:rPr>
          <w:sz w:val="24"/>
          <w:szCs w:val="24"/>
        </w:rPr>
        <w:t>.</w:t>
      </w:r>
    </w:p>
    <w:p w:rsidR="00BD40A3" w:rsidRPr="00645B7D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Участник в </w:t>
      </w:r>
      <w:r w:rsidR="00F1041E" w:rsidRPr="00645B7D">
        <w:rPr>
          <w:bCs w:val="0"/>
          <w:sz w:val="24"/>
          <w:szCs w:val="24"/>
        </w:rPr>
        <w:t>Сводн</w:t>
      </w:r>
      <w:r w:rsidR="000E5AC7" w:rsidRPr="00645B7D">
        <w:rPr>
          <w:bCs w:val="0"/>
          <w:sz w:val="24"/>
          <w:szCs w:val="24"/>
        </w:rPr>
        <w:t>ой</w:t>
      </w:r>
      <w:r w:rsidR="00F1041E" w:rsidRPr="00645B7D">
        <w:rPr>
          <w:bCs w:val="0"/>
          <w:sz w:val="24"/>
          <w:szCs w:val="24"/>
        </w:rPr>
        <w:t xml:space="preserve"> таблиц</w:t>
      </w:r>
      <w:r w:rsidR="000E5AC7" w:rsidRPr="00645B7D">
        <w:rPr>
          <w:bCs w:val="0"/>
          <w:sz w:val="24"/>
          <w:szCs w:val="24"/>
        </w:rPr>
        <w:t>е</w:t>
      </w:r>
      <w:r w:rsidR="00F1041E" w:rsidRPr="00645B7D">
        <w:rPr>
          <w:bCs w:val="0"/>
          <w:sz w:val="24"/>
          <w:szCs w:val="24"/>
        </w:rPr>
        <w:t xml:space="preserve"> стоимости</w:t>
      </w:r>
      <w:r w:rsidRPr="00645B7D">
        <w:rPr>
          <w:sz w:val="24"/>
          <w:szCs w:val="24"/>
        </w:rPr>
        <w:t xml:space="preserve"> </w:t>
      </w:r>
      <w:r w:rsidR="00F04258" w:rsidRPr="00645B7D">
        <w:rPr>
          <w:bCs w:val="0"/>
          <w:sz w:val="24"/>
          <w:szCs w:val="24"/>
        </w:rPr>
        <w:t xml:space="preserve">поставок </w:t>
      </w:r>
      <w:r w:rsidR="00B71B9D" w:rsidRPr="00645B7D">
        <w:rPr>
          <w:bCs w:val="0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_Ref440271072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5.2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645B7D">
        <w:rPr>
          <w:bCs w:val="0"/>
          <w:sz w:val="24"/>
          <w:szCs w:val="24"/>
        </w:rPr>
        <w:t xml:space="preserve">выполнения поставок (раздел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_Ref440271036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5.4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645B7D">
        <w:rPr>
          <w:bCs w:val="0"/>
          <w:spacing w:val="-2"/>
          <w:sz w:val="24"/>
          <w:szCs w:val="24"/>
        </w:rPr>
        <w:t>(</w:t>
      </w:r>
      <w:r w:rsidR="003F3A69" w:rsidRPr="00645B7D">
        <w:rPr>
          <w:bCs w:val="0"/>
          <w:spacing w:val="-2"/>
          <w:sz w:val="24"/>
          <w:szCs w:val="24"/>
        </w:rPr>
        <w:t>под</w:t>
      </w:r>
      <w:r w:rsidR="003F3A69" w:rsidRPr="00645B7D">
        <w:rPr>
          <w:bCs w:val="0"/>
          <w:sz w:val="24"/>
          <w:szCs w:val="24"/>
        </w:rPr>
        <w:t>раздел</w:t>
      </w:r>
      <w:r w:rsidR="00B71B9D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_Ref55336310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645B7D">
        <w:rPr>
          <w:bCs w:val="0"/>
          <w:spacing w:val="-2"/>
          <w:sz w:val="24"/>
          <w:szCs w:val="24"/>
        </w:rPr>
        <w:t>(</w:t>
      </w:r>
      <w:r w:rsidR="00B71B9D" w:rsidRPr="00645B7D">
        <w:rPr>
          <w:bCs w:val="0"/>
          <w:sz w:val="24"/>
          <w:szCs w:val="24"/>
        </w:rPr>
        <w:t xml:space="preserve">раздел </w:t>
      </w:r>
      <w:r w:rsidR="00B57071" w:rsidRPr="00645B7D">
        <w:rPr>
          <w:bCs w:val="0"/>
          <w:sz w:val="24"/>
          <w:szCs w:val="24"/>
        </w:rPr>
        <w:fldChar w:fldCharType="begin"/>
      </w:r>
      <w:r w:rsidR="00B71B9D" w:rsidRPr="00645B7D">
        <w:rPr>
          <w:bCs w:val="0"/>
          <w:sz w:val="24"/>
          <w:szCs w:val="24"/>
        </w:rPr>
        <w:instrText xml:space="preserve"> REF _Ref55336310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B57071" w:rsidRPr="00645B7D">
        <w:rPr>
          <w:bCs w:val="0"/>
          <w:sz w:val="24"/>
          <w:szCs w:val="24"/>
        </w:rPr>
        <w:fldChar w:fldCharType="end"/>
      </w:r>
      <w:r w:rsidR="00B71B9D"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sz w:val="24"/>
          <w:szCs w:val="24"/>
        </w:rPr>
        <w:t>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24" w:name="_Ref115076752"/>
      <w:bookmarkStart w:id="225" w:name="_Ref191386109"/>
      <w:bookmarkStart w:id="226" w:name="_Ref191386419"/>
      <w:bookmarkStart w:id="227" w:name="_Toc440357091"/>
      <w:bookmarkStart w:id="228" w:name="_Toc440359646"/>
      <w:bookmarkStart w:id="229" w:name="_Toc440632109"/>
      <w:bookmarkStart w:id="230" w:name="_Toc440875930"/>
      <w:bookmarkStart w:id="231" w:name="_Toc441130958"/>
      <w:bookmarkStart w:id="232" w:name="_Toc447269773"/>
      <w:bookmarkStart w:id="233" w:name="_Toc464120595"/>
      <w:r w:rsidRPr="00645B7D">
        <w:rPr>
          <w:szCs w:val="24"/>
        </w:rPr>
        <w:lastRenderedPageBreak/>
        <w:t xml:space="preserve">Порядок подготовки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 через </w:t>
      </w:r>
      <w:bookmarkEnd w:id="224"/>
      <w:bookmarkEnd w:id="225"/>
      <w:bookmarkEnd w:id="226"/>
      <w:r w:rsidRPr="00645B7D">
        <w:rPr>
          <w:szCs w:val="24"/>
        </w:rPr>
        <w:t>ЭТП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645B7D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и при оформлении </w:t>
      </w:r>
      <w:r w:rsidR="004B5EB3" w:rsidRPr="00645B7D">
        <w:rPr>
          <w:bCs w:val="0"/>
          <w:sz w:val="24"/>
          <w:szCs w:val="24"/>
        </w:rPr>
        <w:t>Заявк</w:t>
      </w:r>
      <w:r w:rsidR="00FE5731" w:rsidRPr="00645B7D">
        <w:rPr>
          <w:bCs w:val="0"/>
          <w:sz w:val="24"/>
          <w:szCs w:val="24"/>
        </w:rPr>
        <w:t xml:space="preserve">и </w:t>
      </w:r>
      <w:r w:rsidR="00717F60" w:rsidRPr="00645B7D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645B7D">
        <w:rPr>
          <w:bCs w:val="0"/>
          <w:sz w:val="24"/>
          <w:szCs w:val="24"/>
        </w:rPr>
        <w:t>Д</w:t>
      </w:r>
      <w:r w:rsidR="00717F60" w:rsidRPr="00645B7D">
        <w:rPr>
          <w:bCs w:val="0"/>
          <w:sz w:val="24"/>
          <w:szCs w:val="24"/>
        </w:rPr>
        <w:t>окументацией по запросу предложений.</w:t>
      </w:r>
    </w:p>
    <w:p w:rsidR="00717F60" w:rsidRPr="00645B7D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файлы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и, размещенные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645B7D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Правила оформления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34" w:name="_Ref115076807"/>
      <w:bookmarkStart w:id="235" w:name="_Toc440357092"/>
      <w:bookmarkStart w:id="236" w:name="_Toc440359647"/>
      <w:bookmarkStart w:id="237" w:name="_Toc440632110"/>
      <w:bookmarkStart w:id="238" w:name="_Toc440875931"/>
      <w:bookmarkStart w:id="239" w:name="_Toc441130959"/>
      <w:bookmarkStart w:id="240" w:name="_Toc447269774"/>
      <w:bookmarkStart w:id="241" w:name="_Toc464120596"/>
      <w:r w:rsidRPr="00645B7D">
        <w:rPr>
          <w:szCs w:val="24"/>
        </w:rPr>
        <w:t xml:space="preserve">Порядок подготовки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 xml:space="preserve">и в письменной </w:t>
      </w:r>
      <w:r w:rsidR="00673FC7" w:rsidRPr="00645B7D">
        <w:rPr>
          <w:szCs w:val="24"/>
        </w:rPr>
        <w:t xml:space="preserve">(бумажной) </w:t>
      </w:r>
      <w:r w:rsidRPr="00645B7D">
        <w:rPr>
          <w:szCs w:val="24"/>
        </w:rPr>
        <w:t>форме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645B7D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191386548"/>
      <w:r w:rsidRPr="00645B7D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45B7D">
        <w:rPr>
          <w:sz w:val="24"/>
          <w:szCs w:val="24"/>
        </w:rPr>
        <w:t xml:space="preserve">(бумажной) </w:t>
      </w:r>
      <w:r w:rsidRPr="00645B7D">
        <w:rPr>
          <w:bCs w:val="0"/>
          <w:sz w:val="24"/>
          <w:szCs w:val="24"/>
        </w:rPr>
        <w:t>форме не предусмотрено</w:t>
      </w:r>
      <w:r w:rsidR="008D1B83" w:rsidRPr="00645B7D">
        <w:rPr>
          <w:bCs w:val="0"/>
          <w:color w:val="000000"/>
          <w:sz w:val="24"/>
          <w:szCs w:val="24"/>
        </w:rPr>
        <w:t xml:space="preserve">, </w:t>
      </w:r>
      <w:r w:rsidR="008D1B83" w:rsidRPr="00645B7D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B57071" w:rsidRPr="00645B7D">
        <w:rPr>
          <w:sz w:val="24"/>
          <w:szCs w:val="24"/>
        </w:rPr>
        <w:fldChar w:fldCharType="begin"/>
      </w:r>
      <w:r w:rsidR="008D1B83" w:rsidRPr="00645B7D">
        <w:rPr>
          <w:bCs w:val="0"/>
          <w:sz w:val="24"/>
          <w:szCs w:val="24"/>
        </w:rPr>
        <w:instrText xml:space="preserve"> REF _Ref442188512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B57071" w:rsidRPr="00645B7D">
        <w:rPr>
          <w:sz w:val="24"/>
          <w:szCs w:val="24"/>
        </w:rPr>
        <w:fldChar w:fldCharType="begin"/>
      </w:r>
      <w:r w:rsidR="008E58DC" w:rsidRPr="00645B7D">
        <w:rPr>
          <w:sz w:val="24"/>
          <w:szCs w:val="24"/>
        </w:rPr>
        <w:instrText xml:space="preserve"> REF _Ref303587815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B57071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_Ref442187883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color w:val="000000"/>
          <w:sz w:val="24"/>
          <w:szCs w:val="24"/>
        </w:rPr>
        <w:t>.</w:t>
      </w:r>
      <w:bookmarkEnd w:id="242"/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43" w:name="_Ref306008743"/>
      <w:bookmarkStart w:id="244" w:name="_Toc440357093"/>
      <w:bookmarkStart w:id="245" w:name="_Toc440359648"/>
      <w:bookmarkStart w:id="246" w:name="_Toc440632111"/>
      <w:bookmarkStart w:id="247" w:name="_Toc440875932"/>
      <w:bookmarkStart w:id="248" w:name="_Toc441130960"/>
      <w:bookmarkStart w:id="249" w:name="_Toc447269775"/>
      <w:bookmarkStart w:id="250" w:name="_Toc464120597"/>
      <w:r w:rsidRPr="00645B7D">
        <w:rPr>
          <w:szCs w:val="24"/>
        </w:rPr>
        <w:t xml:space="preserve">Требования к сроку действия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717F60" w:rsidRPr="00645B7D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1" w:name="_Ref303683455"/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645B7D">
        <w:rPr>
          <w:bCs w:val="0"/>
          <w:sz w:val="24"/>
          <w:szCs w:val="24"/>
        </w:rPr>
        <w:t>90</w:t>
      </w:r>
      <w:r w:rsidR="00717F60" w:rsidRPr="00645B7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645B7D">
        <w:rPr>
          <w:bCs w:val="0"/>
          <w:sz w:val="24"/>
          <w:szCs w:val="24"/>
        </w:rPr>
        <w:t xml:space="preserve">подачи </w:t>
      </w:r>
      <w:r w:rsidR="00717F60" w:rsidRPr="00645B7D">
        <w:rPr>
          <w:bCs w:val="0"/>
          <w:sz w:val="24"/>
          <w:szCs w:val="24"/>
        </w:rPr>
        <w:t>Заявок</w:t>
      </w:r>
      <w:r w:rsidR="003F5CDB" w:rsidRPr="00645B7D">
        <w:rPr>
          <w:bCs w:val="0"/>
          <w:sz w:val="24"/>
          <w:szCs w:val="24"/>
        </w:rPr>
        <w:t xml:space="preserve"> (п. </w:t>
      </w:r>
      <w:r w:rsidR="00B57071" w:rsidRPr="00645B7D">
        <w:rPr>
          <w:bCs w:val="0"/>
          <w:sz w:val="24"/>
          <w:szCs w:val="24"/>
        </w:rPr>
        <w:fldChar w:fldCharType="begin"/>
      </w:r>
      <w:r w:rsidR="003F5CDB" w:rsidRPr="00645B7D">
        <w:rPr>
          <w:bCs w:val="0"/>
          <w:sz w:val="24"/>
          <w:szCs w:val="24"/>
        </w:rPr>
        <w:instrText xml:space="preserve"> REF _Ref440289953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B57071" w:rsidRPr="00645B7D">
        <w:rPr>
          <w:bCs w:val="0"/>
          <w:sz w:val="24"/>
          <w:szCs w:val="24"/>
        </w:rPr>
        <w:fldChar w:fldCharType="end"/>
      </w:r>
      <w:r w:rsidR="003F5CDB" w:rsidRPr="00645B7D">
        <w:rPr>
          <w:bCs w:val="0"/>
          <w:sz w:val="24"/>
          <w:szCs w:val="24"/>
        </w:rPr>
        <w:t>)</w:t>
      </w:r>
      <w:r w:rsidR="00717F60" w:rsidRPr="00645B7D">
        <w:rPr>
          <w:bCs w:val="0"/>
          <w:sz w:val="24"/>
          <w:szCs w:val="24"/>
        </w:rPr>
        <w:t>.</w:t>
      </w:r>
      <w:bookmarkEnd w:id="251"/>
    </w:p>
    <w:p w:rsidR="00717F60" w:rsidRPr="00645B7D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52" w:name="_Toc440357094"/>
      <w:bookmarkStart w:id="253" w:name="_Toc440359649"/>
      <w:bookmarkStart w:id="254" w:name="_Toc440632112"/>
      <w:bookmarkStart w:id="255" w:name="_Toc440875933"/>
      <w:bookmarkStart w:id="256" w:name="_Toc441130961"/>
      <w:bookmarkStart w:id="257" w:name="_Toc447269776"/>
      <w:bookmarkStart w:id="258" w:name="_Toc464120598"/>
      <w:r w:rsidRPr="00645B7D">
        <w:rPr>
          <w:szCs w:val="24"/>
        </w:rPr>
        <w:t xml:space="preserve">Требования к языку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645B7D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3.3.5.1. </w:t>
      </w:r>
      <w:r w:rsidR="00717F60" w:rsidRPr="00645B7D">
        <w:rPr>
          <w:bCs w:val="0"/>
          <w:sz w:val="24"/>
          <w:szCs w:val="24"/>
        </w:rPr>
        <w:t xml:space="preserve">Все документы, входящие в </w:t>
      </w:r>
      <w:r w:rsidR="004B5EB3"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645B7D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645B7D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59" w:name="_Toc440357095"/>
      <w:bookmarkStart w:id="260" w:name="_Toc440359650"/>
      <w:bookmarkStart w:id="261" w:name="_Toc440632113"/>
      <w:bookmarkStart w:id="262" w:name="_Toc440875934"/>
      <w:bookmarkStart w:id="263" w:name="_Toc441130962"/>
      <w:bookmarkStart w:id="264" w:name="_Toc447269777"/>
      <w:bookmarkStart w:id="265" w:name="_Toc464120599"/>
      <w:r w:rsidRPr="00645B7D">
        <w:rPr>
          <w:szCs w:val="24"/>
        </w:rPr>
        <w:t xml:space="preserve">Требования к валюте </w:t>
      </w:r>
      <w:r w:rsidR="004B5EB3" w:rsidRPr="00645B7D">
        <w:rPr>
          <w:szCs w:val="24"/>
        </w:rPr>
        <w:t>Заявк</w:t>
      </w:r>
      <w:r w:rsidRPr="00645B7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645B7D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Все суммы денежных сре</w:t>
      </w:r>
      <w:proofErr w:type="gramStart"/>
      <w:r w:rsidRPr="00645B7D">
        <w:rPr>
          <w:bCs w:val="0"/>
          <w:sz w:val="24"/>
          <w:szCs w:val="24"/>
        </w:rPr>
        <w:t>дств в д</w:t>
      </w:r>
      <w:proofErr w:type="gramEnd"/>
      <w:r w:rsidRPr="00645B7D">
        <w:rPr>
          <w:bCs w:val="0"/>
          <w:sz w:val="24"/>
          <w:szCs w:val="24"/>
        </w:rPr>
        <w:t xml:space="preserve">окументах, входящих в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у, должны быть выражены в </w:t>
      </w:r>
      <w:r w:rsidR="002B5717" w:rsidRPr="00645B7D">
        <w:rPr>
          <w:bCs w:val="0"/>
          <w:sz w:val="24"/>
          <w:szCs w:val="24"/>
        </w:rPr>
        <w:t>рублях РФ</w:t>
      </w:r>
      <w:r w:rsidRPr="00645B7D">
        <w:rPr>
          <w:bCs w:val="0"/>
          <w:sz w:val="24"/>
          <w:szCs w:val="24"/>
        </w:rPr>
        <w:t>, за исключением нижеследующего.</w:t>
      </w:r>
    </w:p>
    <w:p w:rsidR="00717F60" w:rsidRPr="00645B7D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645B7D">
        <w:rPr>
          <w:bCs w:val="0"/>
          <w:sz w:val="24"/>
          <w:szCs w:val="24"/>
        </w:rPr>
        <w:t xml:space="preserve">рубли РФ </w:t>
      </w:r>
      <w:r w:rsidRPr="00645B7D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45B7D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Цена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 фиксируется в </w:t>
      </w:r>
      <w:r w:rsidR="002B5717" w:rsidRPr="00645B7D">
        <w:rPr>
          <w:bCs w:val="0"/>
          <w:sz w:val="24"/>
          <w:szCs w:val="24"/>
        </w:rPr>
        <w:t xml:space="preserve">рублях РФ </w:t>
      </w:r>
      <w:r w:rsidRPr="00645B7D">
        <w:rPr>
          <w:bCs w:val="0"/>
          <w:sz w:val="24"/>
          <w:szCs w:val="24"/>
        </w:rPr>
        <w:t xml:space="preserve">и не подлежит изменению при </w:t>
      </w:r>
      <w:r w:rsidRPr="00645B7D">
        <w:rPr>
          <w:bCs w:val="0"/>
          <w:sz w:val="24"/>
          <w:szCs w:val="24"/>
        </w:rPr>
        <w:lastRenderedPageBreak/>
        <w:t>изменении официального курса валюты.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266" w:name="_Toc440357096"/>
      <w:bookmarkStart w:id="267" w:name="_Toc440359651"/>
      <w:bookmarkStart w:id="268" w:name="_Toc440632114"/>
      <w:bookmarkStart w:id="269" w:name="_Toc440875935"/>
      <w:bookmarkStart w:id="270" w:name="_Toc441130963"/>
      <w:bookmarkStart w:id="271" w:name="_Toc447269778"/>
      <w:bookmarkStart w:id="272" w:name="_Toc464120600"/>
      <w:r w:rsidRPr="00645B7D">
        <w:rPr>
          <w:szCs w:val="24"/>
        </w:rPr>
        <w:t xml:space="preserve">Начальная (максимальная) цена </w:t>
      </w:r>
      <w:r w:rsidR="00123C70" w:rsidRPr="00645B7D">
        <w:rPr>
          <w:szCs w:val="24"/>
        </w:rPr>
        <w:t>Договор</w:t>
      </w:r>
      <w:r w:rsidRPr="00645B7D">
        <w:rPr>
          <w:szCs w:val="24"/>
        </w:rPr>
        <w:t>а (цена лота)</w:t>
      </w:r>
      <w:bookmarkEnd w:id="266"/>
      <w:bookmarkEnd w:id="267"/>
      <w:bookmarkEnd w:id="268"/>
      <w:bookmarkEnd w:id="269"/>
      <w:bookmarkEnd w:id="270"/>
      <w:bookmarkEnd w:id="271"/>
      <w:bookmarkEnd w:id="272"/>
    </w:p>
    <w:p w:rsidR="00216641" w:rsidRPr="00645B7D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73" w:name="_Ref465698749"/>
      <w:r w:rsidRPr="00645B7D">
        <w:rPr>
          <w:bCs w:val="0"/>
          <w:sz w:val="24"/>
          <w:szCs w:val="24"/>
        </w:rPr>
        <w:t xml:space="preserve">Начальная (максимальная) цена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</w:t>
      </w:r>
      <w:r w:rsidR="00216641" w:rsidRPr="00645B7D">
        <w:rPr>
          <w:bCs w:val="0"/>
          <w:sz w:val="24"/>
          <w:szCs w:val="24"/>
        </w:rPr>
        <w:t>:</w:t>
      </w:r>
      <w:bookmarkEnd w:id="273"/>
    </w:p>
    <w:p w:rsidR="00717F60" w:rsidRPr="00645B7D" w:rsidRDefault="00FD21D3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45B7D">
        <w:rPr>
          <w:b/>
          <w:sz w:val="24"/>
          <w:szCs w:val="24"/>
        </w:rPr>
        <w:t>699 899</w:t>
      </w:r>
      <w:r w:rsidRPr="00645B7D">
        <w:rPr>
          <w:sz w:val="24"/>
          <w:szCs w:val="24"/>
        </w:rPr>
        <w:t xml:space="preserve"> (Шестьсот девяносто девять тысяч восемьсот девяносто девять) рублей 00 копеек РФ, без учета НДС; НДС составляет </w:t>
      </w:r>
      <w:r w:rsidRPr="00645B7D">
        <w:rPr>
          <w:b/>
          <w:sz w:val="24"/>
          <w:szCs w:val="24"/>
        </w:rPr>
        <w:t>125 981</w:t>
      </w:r>
      <w:r w:rsidRPr="00645B7D">
        <w:rPr>
          <w:sz w:val="24"/>
          <w:szCs w:val="24"/>
        </w:rPr>
        <w:t xml:space="preserve"> (Сто двадцать пять тысяч девятьсот восемьдесят один) рубль 82 копейки РФ; </w:t>
      </w:r>
      <w:r w:rsidRPr="00645B7D">
        <w:rPr>
          <w:b/>
          <w:sz w:val="24"/>
          <w:szCs w:val="24"/>
        </w:rPr>
        <w:t xml:space="preserve">825 880 </w:t>
      </w:r>
      <w:r w:rsidRPr="00645B7D">
        <w:rPr>
          <w:sz w:val="24"/>
          <w:szCs w:val="24"/>
        </w:rPr>
        <w:t>(Восемьсот двадцать пять тысяч восемьсот восемьдесят) рублей 82 копейки РФ, с учетом НДС.</w:t>
      </w:r>
    </w:p>
    <w:p w:rsidR="004F657D" w:rsidRPr="00645B7D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645B7D">
        <w:rPr>
          <w:bCs w:val="0"/>
          <w:sz w:val="24"/>
          <w:szCs w:val="24"/>
        </w:rPr>
        <w:t>.</w:t>
      </w:r>
    </w:p>
    <w:p w:rsidR="00546518" w:rsidRPr="00645B7D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645B7D">
        <w:rPr>
          <w:sz w:val="24"/>
          <w:szCs w:val="24"/>
        </w:rPr>
        <w:t>.</w:t>
      </w:r>
    </w:p>
    <w:p w:rsidR="004F657D" w:rsidRPr="00645B7D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Цена в письме о подаче оферты </w:t>
      </w:r>
      <w:r w:rsidR="003F3A69" w:rsidRPr="00645B7D">
        <w:rPr>
          <w:bCs w:val="0"/>
          <w:spacing w:val="-2"/>
          <w:sz w:val="24"/>
          <w:szCs w:val="24"/>
        </w:rPr>
        <w:t>(под</w:t>
      </w:r>
      <w:r w:rsidR="003F3A69" w:rsidRPr="00645B7D">
        <w:rPr>
          <w:bCs w:val="0"/>
          <w:sz w:val="24"/>
          <w:szCs w:val="24"/>
        </w:rPr>
        <w:t xml:space="preserve">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_Ref55336310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577224" w:rsidRPr="00645B7D">
        <w:rPr>
          <w:sz w:val="24"/>
          <w:szCs w:val="24"/>
        </w:rPr>
        <w:fldChar w:fldCharType="end"/>
      </w:r>
      <w:r w:rsidR="003F3A69" w:rsidRPr="00645B7D">
        <w:rPr>
          <w:bCs w:val="0"/>
          <w:sz w:val="24"/>
          <w:szCs w:val="24"/>
          <w:lang w:eastAsia="ru-RU"/>
        </w:rPr>
        <w:t>)</w:t>
      </w:r>
      <w:r w:rsidRPr="00645B7D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645B7D">
        <w:rPr>
          <w:bCs w:val="0"/>
          <w:sz w:val="24"/>
          <w:szCs w:val="24"/>
        </w:rPr>
        <w:t xml:space="preserve">п. </w:t>
      </w:r>
      <w:r w:rsidR="00B57071" w:rsidRPr="00645B7D">
        <w:rPr>
          <w:bCs w:val="0"/>
          <w:sz w:val="24"/>
          <w:szCs w:val="24"/>
        </w:rPr>
        <w:fldChar w:fldCharType="begin"/>
      </w:r>
      <w:r w:rsidR="00347FE8" w:rsidRPr="00645B7D">
        <w:rPr>
          <w:bCs w:val="0"/>
          <w:sz w:val="24"/>
          <w:szCs w:val="24"/>
        </w:rPr>
        <w:instrText xml:space="preserve"> REF _Ref465698749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3.3.7.1</w:t>
      </w:r>
      <w:r w:rsidR="00B57071" w:rsidRPr="00645B7D">
        <w:rPr>
          <w:bCs w:val="0"/>
          <w:sz w:val="24"/>
          <w:szCs w:val="24"/>
        </w:rPr>
        <w:fldChar w:fldCharType="end"/>
      </w:r>
      <w:r w:rsidR="007C6A7B" w:rsidRPr="00645B7D">
        <w:rPr>
          <w:bCs w:val="0"/>
          <w:sz w:val="24"/>
          <w:szCs w:val="24"/>
        </w:rPr>
        <w:t xml:space="preserve"> и </w:t>
      </w:r>
      <w:r w:rsidR="007C6A7B" w:rsidRPr="00645B7D">
        <w:rPr>
          <w:sz w:val="24"/>
          <w:szCs w:val="24"/>
        </w:rPr>
        <w:t>на «котировочной доске» ЭТП</w:t>
      </w:r>
      <w:r w:rsidRPr="00645B7D">
        <w:rPr>
          <w:bCs w:val="0"/>
          <w:sz w:val="24"/>
          <w:szCs w:val="24"/>
        </w:rPr>
        <w:t>. В противном случае Заявк</w:t>
      </w:r>
      <w:r w:rsidR="003F5CDB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Участника будет отклонен</w:t>
      </w:r>
      <w:r w:rsidR="003F5CDB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645B7D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Начальная (максимальная) цена, указанная в </w:t>
      </w:r>
      <w:r w:rsidRPr="00645B7D">
        <w:rPr>
          <w:bCs w:val="0"/>
          <w:sz w:val="24"/>
          <w:szCs w:val="24"/>
        </w:rPr>
        <w:t xml:space="preserve">п. </w:t>
      </w:r>
      <w:r w:rsidR="00B57071" w:rsidRPr="00645B7D">
        <w:rPr>
          <w:bCs w:val="0"/>
          <w:sz w:val="24"/>
          <w:szCs w:val="24"/>
        </w:rPr>
        <w:fldChar w:fldCharType="begin"/>
      </w:r>
      <w:r w:rsidRPr="00645B7D">
        <w:rPr>
          <w:bCs w:val="0"/>
          <w:sz w:val="24"/>
          <w:szCs w:val="24"/>
        </w:rPr>
        <w:instrText xml:space="preserve"> REF _Ref465698749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3.3.7.1</w:t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645B7D">
        <w:rPr>
          <w:bCs w:val="0"/>
          <w:sz w:val="24"/>
          <w:szCs w:val="24"/>
        </w:rPr>
        <w:t>Сводной таблице стоимости поставок (</w:t>
      </w:r>
      <w:r w:rsidRPr="00645B7D">
        <w:rPr>
          <w:bCs w:val="0"/>
          <w:spacing w:val="-2"/>
          <w:sz w:val="24"/>
          <w:szCs w:val="24"/>
        </w:rPr>
        <w:t>под</w:t>
      </w:r>
      <w:r w:rsidRPr="00645B7D">
        <w:rPr>
          <w:bCs w:val="0"/>
          <w:sz w:val="24"/>
          <w:szCs w:val="24"/>
        </w:rPr>
        <w:t xml:space="preserve">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_Ref440271072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B57071" w:rsidRPr="00645B7D">
        <w:rPr>
          <w:sz w:val="24"/>
          <w:szCs w:val="24"/>
        </w:rPr>
        <w:fldChar w:fldCharType="begin"/>
      </w:r>
      <w:r w:rsidRPr="00645B7D">
        <w:rPr>
          <w:sz w:val="24"/>
          <w:szCs w:val="24"/>
        </w:rPr>
        <w:instrText xml:space="preserve"> REF _Ref306138385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3.6.4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645B7D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_Ref306138385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645B7D">
        <w:rPr>
          <w:bCs w:val="0"/>
          <w:sz w:val="24"/>
          <w:szCs w:val="24"/>
        </w:rPr>
        <w:t xml:space="preserve">стоимости за единицу продукции </w:t>
      </w:r>
      <w:r w:rsidRPr="00645B7D">
        <w:rPr>
          <w:bCs w:val="0"/>
          <w:sz w:val="24"/>
          <w:szCs w:val="24"/>
        </w:rPr>
        <w:t>без учета НДС.</w:t>
      </w:r>
    </w:p>
    <w:p w:rsidR="004F657D" w:rsidRPr="00645B7D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>Начальная (</w:t>
      </w:r>
      <w:r w:rsidR="007C6A7B" w:rsidRPr="00645B7D">
        <w:rPr>
          <w:sz w:val="24"/>
          <w:szCs w:val="24"/>
        </w:rPr>
        <w:t>максимальная</w:t>
      </w:r>
      <w:r w:rsidRPr="00645B7D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645B7D">
        <w:rPr>
          <w:bCs w:val="0"/>
          <w:sz w:val="24"/>
          <w:szCs w:val="24"/>
        </w:rPr>
        <w:t>.</w:t>
      </w:r>
      <w:proofErr w:type="gramEnd"/>
    </w:p>
    <w:p w:rsidR="002A5B42" w:rsidRPr="00645B7D" w:rsidRDefault="00717F60" w:rsidP="00E71A48">
      <w:pPr>
        <w:pStyle w:val="3"/>
        <w:spacing w:line="264" w:lineRule="auto"/>
        <w:rPr>
          <w:szCs w:val="24"/>
        </w:rPr>
      </w:pPr>
      <w:bookmarkStart w:id="274" w:name="_Ref191386407"/>
      <w:bookmarkStart w:id="275" w:name="_Ref191386526"/>
      <w:bookmarkStart w:id="276" w:name="_Toc440357097"/>
      <w:bookmarkStart w:id="277" w:name="_Toc440359652"/>
      <w:bookmarkStart w:id="278" w:name="_Toc440632115"/>
      <w:bookmarkStart w:id="279" w:name="_Toc440875936"/>
      <w:bookmarkStart w:id="280" w:name="_Toc441130964"/>
      <w:bookmarkStart w:id="281" w:name="_Toc447269779"/>
      <w:bookmarkStart w:id="282" w:name="_Toc464120601"/>
      <w:bookmarkStart w:id="283" w:name="_Ref303624481"/>
      <w:r w:rsidRPr="00645B7D">
        <w:rPr>
          <w:szCs w:val="24"/>
        </w:rPr>
        <w:t xml:space="preserve">Требования к </w:t>
      </w:r>
      <w:r w:rsidR="009C744E" w:rsidRPr="00645B7D">
        <w:rPr>
          <w:szCs w:val="24"/>
        </w:rPr>
        <w:t>Участник</w:t>
      </w:r>
      <w:r w:rsidRPr="00645B7D">
        <w:rPr>
          <w:szCs w:val="24"/>
        </w:rPr>
        <w:t>у. Подтверждение соответствия предъявляемым требованиям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r w:rsidRPr="00645B7D">
        <w:rPr>
          <w:szCs w:val="24"/>
        </w:rPr>
        <w:t xml:space="preserve"> </w:t>
      </w:r>
    </w:p>
    <w:p w:rsidR="00E71628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4" w:name="_Ref93090116"/>
      <w:bookmarkStart w:id="285" w:name="_Ref191386482"/>
      <w:bookmarkStart w:id="286" w:name="_Ref440291364"/>
      <w:bookmarkEnd w:id="283"/>
      <w:r w:rsidRPr="00645B7D">
        <w:rPr>
          <w:bCs w:val="0"/>
          <w:sz w:val="24"/>
          <w:szCs w:val="24"/>
        </w:rPr>
        <w:t xml:space="preserve">Требования к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ам</w:t>
      </w:r>
      <w:bookmarkEnd w:id="284"/>
      <w:r w:rsidRPr="00645B7D">
        <w:rPr>
          <w:bCs w:val="0"/>
          <w:sz w:val="24"/>
          <w:szCs w:val="24"/>
        </w:rPr>
        <w:t>:</w:t>
      </w:r>
      <w:bookmarkStart w:id="287" w:name="_Ref306004833"/>
      <w:bookmarkEnd w:id="285"/>
      <w:r w:rsidR="000F4365" w:rsidRPr="00645B7D">
        <w:rPr>
          <w:bCs w:val="0"/>
          <w:sz w:val="24"/>
          <w:szCs w:val="24"/>
        </w:rPr>
        <w:t xml:space="preserve"> у</w:t>
      </w:r>
      <w:r w:rsidRPr="00645B7D">
        <w:rPr>
          <w:bCs w:val="0"/>
          <w:sz w:val="24"/>
          <w:szCs w:val="24"/>
        </w:rPr>
        <w:t xml:space="preserve">частвовать в процедуре </w:t>
      </w:r>
      <w:r w:rsidR="009C744E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45B7D">
        <w:rPr>
          <w:bCs w:val="0"/>
          <w:color w:val="000000"/>
          <w:sz w:val="24"/>
          <w:szCs w:val="24"/>
        </w:rPr>
        <w:t>физическое</w:t>
      </w:r>
      <w:r w:rsidRPr="00645B7D">
        <w:rPr>
          <w:bCs w:val="0"/>
          <w:sz w:val="24"/>
          <w:szCs w:val="24"/>
        </w:rPr>
        <w:t xml:space="preserve"> лицо </w:t>
      </w:r>
      <w:r w:rsidR="00E71628" w:rsidRPr="00645B7D">
        <w:rPr>
          <w:bCs w:val="0"/>
          <w:sz w:val="24"/>
          <w:szCs w:val="24"/>
        </w:rPr>
        <w:t>(в т.</w:t>
      </w:r>
      <w:r w:rsidR="003129D4" w:rsidRPr="00645B7D">
        <w:rPr>
          <w:bCs w:val="0"/>
          <w:sz w:val="24"/>
          <w:szCs w:val="24"/>
        </w:rPr>
        <w:t xml:space="preserve"> </w:t>
      </w:r>
      <w:r w:rsidR="00E71628" w:rsidRPr="00645B7D">
        <w:rPr>
          <w:bCs w:val="0"/>
          <w:sz w:val="24"/>
          <w:szCs w:val="24"/>
        </w:rPr>
        <w:t xml:space="preserve">ч. </w:t>
      </w:r>
      <w:r w:rsidRPr="00645B7D">
        <w:rPr>
          <w:bCs w:val="0"/>
          <w:sz w:val="24"/>
          <w:szCs w:val="24"/>
        </w:rPr>
        <w:t>индивидуальный предприниматель</w:t>
      </w:r>
      <w:r w:rsidR="00E71628" w:rsidRPr="00645B7D">
        <w:rPr>
          <w:bCs w:val="0"/>
          <w:sz w:val="24"/>
          <w:szCs w:val="24"/>
        </w:rPr>
        <w:t>)</w:t>
      </w:r>
      <w:r w:rsidR="0042340E">
        <w:rPr>
          <w:bCs w:val="0"/>
          <w:sz w:val="24"/>
          <w:szCs w:val="24"/>
        </w:rPr>
        <w:t xml:space="preserve">, </w:t>
      </w:r>
      <w:r w:rsidR="0042340E" w:rsidRPr="0042340E">
        <w:rPr>
          <w:sz w:val="24"/>
          <w:szCs w:val="24"/>
        </w:rPr>
        <w:t>являющееся субъектом малого и среднего предпринимательства</w:t>
      </w:r>
      <w:r w:rsidRPr="0042340E">
        <w:rPr>
          <w:bCs w:val="0"/>
          <w:sz w:val="24"/>
          <w:szCs w:val="24"/>
        </w:rPr>
        <w:t>.</w:t>
      </w:r>
      <w:r w:rsidRPr="00645B7D">
        <w:rPr>
          <w:bCs w:val="0"/>
          <w:sz w:val="24"/>
          <w:szCs w:val="24"/>
        </w:rPr>
        <w:t xml:space="preserve"> </w:t>
      </w:r>
      <w:r w:rsidR="003F330D" w:rsidRPr="00645B7D">
        <w:rPr>
          <w:bCs w:val="0"/>
          <w:sz w:val="24"/>
          <w:szCs w:val="24"/>
        </w:rPr>
        <w:t>Привлечение со</w:t>
      </w:r>
      <w:r w:rsidR="00036006" w:rsidRPr="00645B7D">
        <w:rPr>
          <w:bCs w:val="0"/>
          <w:sz w:val="24"/>
          <w:szCs w:val="24"/>
        </w:rPr>
        <w:t xml:space="preserve">поставщиков в соответствии с пунктом </w:t>
      </w:r>
      <w:r w:rsidR="00B57071" w:rsidRPr="00645B7D">
        <w:rPr>
          <w:bCs w:val="0"/>
          <w:sz w:val="24"/>
          <w:szCs w:val="24"/>
        </w:rPr>
        <w:fldChar w:fldCharType="begin"/>
      </w:r>
      <w:r w:rsidR="003F3A69" w:rsidRPr="00645B7D">
        <w:rPr>
          <w:bCs w:val="0"/>
          <w:sz w:val="24"/>
          <w:szCs w:val="24"/>
        </w:rPr>
        <w:instrText xml:space="preserve"> REF _Ref440271628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3.3.9</w:t>
      </w:r>
      <w:r w:rsidR="00B57071" w:rsidRPr="00645B7D">
        <w:rPr>
          <w:bCs w:val="0"/>
          <w:sz w:val="24"/>
          <w:szCs w:val="24"/>
        </w:rPr>
        <w:fldChar w:fldCharType="end"/>
      </w:r>
      <w:r w:rsidR="00036006" w:rsidRPr="00645B7D">
        <w:rPr>
          <w:bCs w:val="0"/>
          <w:sz w:val="24"/>
          <w:szCs w:val="24"/>
        </w:rPr>
        <w:t xml:space="preserve"> не допускается. </w:t>
      </w:r>
      <w:proofErr w:type="gramStart"/>
      <w:r w:rsidRPr="00645B7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45B7D">
        <w:rPr>
          <w:bCs w:val="0"/>
          <w:sz w:val="24"/>
          <w:szCs w:val="24"/>
        </w:rPr>
        <w:t>У</w:t>
      </w:r>
      <w:r w:rsidRPr="00645B7D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_Ref191386461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3.3.10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. При проведении запроса предложений на ЭТП, такое</w:t>
      </w:r>
      <w:r w:rsidRPr="00645B7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ЭТП, а также в качестве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проводимого запроса </w:t>
      </w:r>
      <w:r w:rsidRPr="00645B7D">
        <w:rPr>
          <w:sz w:val="24"/>
          <w:szCs w:val="24"/>
        </w:rPr>
        <w:lastRenderedPageBreak/>
        <w:t>предложений.</w:t>
      </w:r>
      <w:bookmarkEnd w:id="286"/>
      <w:bookmarkEnd w:id="287"/>
      <w:proofErr w:type="gramEnd"/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8" w:name="_Ref303669127"/>
      <w:r w:rsidRPr="00645B7D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,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8"/>
    </w:p>
    <w:p w:rsidR="00717F60" w:rsidRPr="00645B7D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9" w:name="_Ref306032455"/>
      <w:r w:rsidRPr="00645B7D">
        <w:rPr>
          <w:bCs w:val="0"/>
          <w:color w:val="000000"/>
          <w:sz w:val="24"/>
          <w:szCs w:val="24"/>
        </w:rPr>
        <w:t xml:space="preserve">должен </w:t>
      </w:r>
      <w:bookmarkStart w:id="290" w:name="_Ref303669099"/>
      <w:r w:rsidRPr="00645B7D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645B7D">
        <w:rPr>
          <w:sz w:val="24"/>
          <w:szCs w:val="24"/>
          <w:lang w:eastAsia="ru-RU"/>
        </w:rPr>
        <w:t>исполнения</w:t>
      </w:r>
      <w:r w:rsidRPr="00645B7D">
        <w:rPr>
          <w:bCs w:val="0"/>
          <w:color w:val="000000"/>
          <w:sz w:val="24"/>
          <w:szCs w:val="24"/>
        </w:rPr>
        <w:t xml:space="preserve"> </w:t>
      </w:r>
      <w:r w:rsidR="00123C70" w:rsidRPr="00645B7D">
        <w:rPr>
          <w:bCs w:val="0"/>
          <w:color w:val="000000"/>
          <w:sz w:val="24"/>
          <w:szCs w:val="24"/>
        </w:rPr>
        <w:t>Договор</w:t>
      </w:r>
      <w:r w:rsidRPr="00645B7D">
        <w:rPr>
          <w:bCs w:val="0"/>
          <w:color w:val="000000"/>
          <w:sz w:val="24"/>
          <w:szCs w:val="24"/>
        </w:rPr>
        <w:t xml:space="preserve">а </w:t>
      </w:r>
      <w:r w:rsidR="009D7F01" w:rsidRPr="00645B7D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645B7D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645B7D">
        <w:rPr>
          <w:color w:val="000000"/>
          <w:sz w:val="24"/>
          <w:szCs w:val="24"/>
        </w:rPr>
        <w:t xml:space="preserve">; </w:t>
      </w:r>
      <w:bookmarkEnd w:id="289"/>
      <w:bookmarkEnd w:id="290"/>
    </w:p>
    <w:p w:rsidR="00717F60" w:rsidRPr="00645B7D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645B7D">
        <w:rPr>
          <w:bCs w:val="0"/>
          <w:sz w:val="24"/>
          <w:szCs w:val="24"/>
        </w:rPr>
        <w:t>Участник</w:t>
      </w:r>
      <w:r w:rsidR="00D4486F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не должен быть наложен арест, </w:t>
      </w:r>
      <w:r w:rsidRPr="00645B7D">
        <w:rPr>
          <w:sz w:val="24"/>
          <w:szCs w:val="24"/>
          <w:lang w:eastAsia="ru-RU"/>
        </w:rPr>
        <w:t>экономическая</w:t>
      </w:r>
      <w:r w:rsidRPr="00645B7D">
        <w:rPr>
          <w:bCs w:val="0"/>
          <w:sz w:val="24"/>
          <w:szCs w:val="24"/>
        </w:rPr>
        <w:t xml:space="preserve"> деятельность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645B7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1" w:name="_Ref306032457"/>
      <w:proofErr w:type="gramStart"/>
      <w:r w:rsidRPr="00645B7D">
        <w:rPr>
          <w:sz w:val="24"/>
          <w:szCs w:val="24"/>
          <w:lang w:eastAsia="ru-RU"/>
        </w:rPr>
        <w:t xml:space="preserve">не быть включенным в </w:t>
      </w:r>
      <w:r w:rsidRPr="00645B7D">
        <w:rPr>
          <w:rFonts w:eastAsia="Arial Unicode MS"/>
          <w:sz w:val="24"/>
          <w:szCs w:val="24"/>
          <w:lang w:eastAsia="ru-RU"/>
        </w:rPr>
        <w:t>Реестр</w:t>
      </w:r>
      <w:r w:rsidRPr="00645B7D">
        <w:rPr>
          <w:sz w:val="24"/>
          <w:szCs w:val="24"/>
          <w:lang w:eastAsia="ru-RU"/>
        </w:rPr>
        <w:t xml:space="preserve"> недобросовестных поставщиков</w:t>
      </w:r>
      <w:r w:rsidRPr="00645B7D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45B7D">
        <w:rPr>
          <w:sz w:val="24"/>
          <w:szCs w:val="24"/>
          <w:lang w:eastAsia="ru-RU"/>
        </w:rPr>
        <w:t xml:space="preserve"> либо в </w:t>
      </w:r>
      <w:r w:rsidRPr="00645B7D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645B7D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45B7D">
        <w:rPr>
          <w:rFonts w:eastAsia="Arial Unicode MS"/>
          <w:sz w:val="24"/>
          <w:szCs w:val="24"/>
          <w:lang w:eastAsia="ru-RU"/>
        </w:rPr>
        <w:t>;</w:t>
      </w:r>
      <w:bookmarkEnd w:id="291"/>
      <w:proofErr w:type="gramEnd"/>
    </w:p>
    <w:p w:rsidR="009D7F01" w:rsidRPr="00645B7D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45B7D">
        <w:rPr>
          <w:color w:val="000000"/>
          <w:sz w:val="24"/>
          <w:szCs w:val="24"/>
          <w:lang w:eastAsia="ru-RU"/>
        </w:rPr>
        <w:t>обладать необходи</w:t>
      </w:r>
      <w:r w:rsidR="00D4486F" w:rsidRPr="00645B7D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645B7D">
        <w:rPr>
          <w:color w:val="000000"/>
          <w:sz w:val="24"/>
          <w:szCs w:val="24"/>
          <w:lang w:eastAsia="ru-RU"/>
        </w:rPr>
        <w:t xml:space="preserve"> и репутацие</w:t>
      </w:r>
      <w:r w:rsidR="006732CC" w:rsidRPr="00645B7D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45B7D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45B7D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45B7D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45B7D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45B7D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45B7D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45B7D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45B7D">
        <w:rPr>
          <w:color w:val="000000"/>
          <w:sz w:val="24"/>
          <w:szCs w:val="24"/>
          <w:lang w:eastAsia="ru-RU"/>
        </w:rPr>
        <w:t>)</w:t>
      </w:r>
      <w:r w:rsidR="00036006" w:rsidRPr="00645B7D">
        <w:rPr>
          <w:color w:val="000000"/>
          <w:sz w:val="24"/>
          <w:szCs w:val="24"/>
          <w:lang w:eastAsia="ru-RU"/>
        </w:rPr>
        <w:t xml:space="preserve">. </w:t>
      </w:r>
    </w:p>
    <w:p w:rsidR="009D7F01" w:rsidRPr="0042340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45B7D">
        <w:rPr>
          <w:sz w:val="24"/>
          <w:szCs w:val="24"/>
        </w:rPr>
        <w:t>я(</w:t>
      </w:r>
      <w:proofErr w:type="gramEnd"/>
      <w:r w:rsidRPr="00645B7D">
        <w:rPr>
          <w:sz w:val="24"/>
          <w:szCs w:val="24"/>
        </w:rPr>
        <w:t xml:space="preserve">ей) </w:t>
      </w:r>
      <w:r w:rsidRPr="0042340E">
        <w:rPr>
          <w:sz w:val="24"/>
          <w:szCs w:val="24"/>
        </w:rPr>
        <w:t>данной продукции</w:t>
      </w:r>
      <w:r w:rsidR="009D7F01" w:rsidRPr="0042340E">
        <w:rPr>
          <w:sz w:val="24"/>
          <w:szCs w:val="24"/>
          <w:lang w:eastAsia="ru-RU"/>
        </w:rPr>
        <w:t>;</w:t>
      </w:r>
    </w:p>
    <w:p w:rsidR="0042340E" w:rsidRPr="0042340E" w:rsidRDefault="0042340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2340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645B7D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645B7D">
        <w:rPr>
          <w:sz w:val="24"/>
          <w:szCs w:val="24"/>
          <w:lang w:eastAsia="ru-RU"/>
        </w:rPr>
        <w:t>ог</w:t>
      </w:r>
      <w:proofErr w:type="gramStart"/>
      <w:r w:rsidR="003776BB" w:rsidRPr="00645B7D">
        <w:rPr>
          <w:sz w:val="24"/>
          <w:szCs w:val="24"/>
          <w:lang w:eastAsia="ru-RU"/>
        </w:rPr>
        <w:t>о(</w:t>
      </w:r>
      <w:proofErr w:type="gramEnd"/>
      <w:r w:rsidRPr="00645B7D">
        <w:rPr>
          <w:sz w:val="24"/>
          <w:szCs w:val="24"/>
          <w:lang w:eastAsia="ru-RU"/>
        </w:rPr>
        <w:t>их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задани</w:t>
      </w:r>
      <w:r w:rsidR="003776BB" w:rsidRPr="00645B7D">
        <w:rPr>
          <w:sz w:val="24"/>
          <w:szCs w:val="24"/>
          <w:lang w:eastAsia="ru-RU"/>
        </w:rPr>
        <w:t>я(</w:t>
      </w:r>
      <w:r w:rsidRPr="00645B7D">
        <w:rPr>
          <w:sz w:val="24"/>
          <w:szCs w:val="24"/>
          <w:lang w:eastAsia="ru-RU"/>
        </w:rPr>
        <w:t>й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>, изложены в Приложении №1 (Техническ</w:t>
      </w:r>
      <w:r w:rsidR="003776BB" w:rsidRPr="00645B7D">
        <w:rPr>
          <w:sz w:val="24"/>
          <w:szCs w:val="24"/>
          <w:lang w:eastAsia="ru-RU"/>
        </w:rPr>
        <w:t>ом(</w:t>
      </w:r>
      <w:r w:rsidRPr="00645B7D">
        <w:rPr>
          <w:sz w:val="24"/>
          <w:szCs w:val="24"/>
          <w:lang w:eastAsia="ru-RU"/>
        </w:rPr>
        <w:t>их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задани</w:t>
      </w:r>
      <w:r w:rsidR="003776BB" w:rsidRPr="00645B7D">
        <w:rPr>
          <w:sz w:val="24"/>
          <w:szCs w:val="24"/>
          <w:lang w:eastAsia="ru-RU"/>
        </w:rPr>
        <w:t>и(</w:t>
      </w:r>
      <w:r w:rsidRPr="00645B7D">
        <w:rPr>
          <w:sz w:val="24"/>
          <w:szCs w:val="24"/>
          <w:lang w:eastAsia="ru-RU"/>
        </w:rPr>
        <w:t>ях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645B7D">
        <w:rPr>
          <w:sz w:val="24"/>
          <w:szCs w:val="24"/>
          <w:lang w:eastAsia="ru-RU"/>
        </w:rPr>
        <w:t>ог</w:t>
      </w:r>
      <w:proofErr w:type="gramStart"/>
      <w:r w:rsidR="003776BB" w:rsidRPr="00645B7D">
        <w:rPr>
          <w:sz w:val="24"/>
          <w:szCs w:val="24"/>
          <w:lang w:eastAsia="ru-RU"/>
        </w:rPr>
        <w:t>о(</w:t>
      </w:r>
      <w:proofErr w:type="gramEnd"/>
      <w:r w:rsidRPr="00645B7D">
        <w:rPr>
          <w:sz w:val="24"/>
          <w:szCs w:val="24"/>
          <w:lang w:eastAsia="ru-RU"/>
        </w:rPr>
        <w:t>их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задани</w:t>
      </w:r>
      <w:r w:rsidR="003776BB" w:rsidRPr="00645B7D">
        <w:rPr>
          <w:sz w:val="24"/>
          <w:szCs w:val="24"/>
          <w:lang w:eastAsia="ru-RU"/>
        </w:rPr>
        <w:t>я(</w:t>
      </w:r>
      <w:r w:rsidRPr="00645B7D">
        <w:rPr>
          <w:sz w:val="24"/>
          <w:szCs w:val="24"/>
          <w:lang w:eastAsia="ru-RU"/>
        </w:rPr>
        <w:t>й</w:t>
      </w:r>
      <w:r w:rsidR="003776BB" w:rsidRPr="00645B7D">
        <w:rPr>
          <w:sz w:val="24"/>
          <w:szCs w:val="24"/>
          <w:lang w:eastAsia="ru-RU"/>
        </w:rPr>
        <w:t>)</w:t>
      </w:r>
      <w:r w:rsidRPr="00645B7D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645B7D">
        <w:rPr>
          <w:sz w:val="24"/>
          <w:szCs w:val="24"/>
          <w:lang w:eastAsia="ru-RU"/>
        </w:rPr>
        <w:t>Заявку</w:t>
      </w:r>
      <w:r w:rsidRPr="00645B7D">
        <w:rPr>
          <w:sz w:val="24"/>
          <w:szCs w:val="24"/>
          <w:lang w:eastAsia="ru-RU"/>
        </w:rPr>
        <w:t xml:space="preserve"> Участника.</w:t>
      </w:r>
    </w:p>
    <w:p w:rsidR="00DA1402" w:rsidRPr="00645B7D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2" w:name="_Ref306005578"/>
      <w:proofErr w:type="gramStart"/>
      <w:r w:rsidRPr="00645B7D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645B7D">
        <w:rPr>
          <w:sz w:val="24"/>
          <w:szCs w:val="24"/>
        </w:rPr>
        <w:t>ресурсов или недостающих ресурсов</w:t>
      </w:r>
      <w:r w:rsidRPr="00645B7D">
        <w:rPr>
          <w:sz w:val="24"/>
          <w:szCs w:val="24"/>
        </w:rPr>
        <w:t>, с обязательным</w:t>
      </w:r>
      <w:proofErr w:type="gramEnd"/>
      <w:r w:rsidRPr="00645B7D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645B7D">
        <w:rPr>
          <w:sz w:val="24"/>
          <w:szCs w:val="24"/>
        </w:rPr>
        <w:lastRenderedPageBreak/>
        <w:t>предоставляются документы</w:t>
      </w:r>
      <w:proofErr w:type="gramEnd"/>
      <w:r w:rsidRPr="00645B7D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645B7D">
        <w:rPr>
          <w:color w:val="000000"/>
          <w:sz w:val="24"/>
          <w:szCs w:val="24"/>
        </w:rPr>
        <w:t>.</w:t>
      </w:r>
    </w:p>
    <w:p w:rsidR="00717F60" w:rsidRPr="00645B7D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3" w:name="_Ref303587815"/>
      <w:r w:rsidRPr="00645B7D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_Ref440291364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-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_Ref303669127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3.3.8.2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:</w:t>
      </w:r>
      <w:bookmarkEnd w:id="292"/>
      <w:bookmarkEnd w:id="293"/>
      <w:r w:rsidR="005B074F" w:rsidRPr="00645B7D">
        <w:rPr>
          <w:bCs w:val="0"/>
          <w:sz w:val="24"/>
          <w:szCs w:val="24"/>
        </w:rPr>
        <w:t xml:space="preserve"> </w:t>
      </w:r>
    </w:p>
    <w:p w:rsidR="00553A57" w:rsidRPr="00645B7D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З</w:t>
      </w:r>
      <w:r w:rsidR="00553A57" w:rsidRPr="00645B7D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645B7D">
        <w:rPr>
          <w:sz w:val="24"/>
          <w:szCs w:val="24"/>
        </w:rPr>
        <w:t xml:space="preserve"> (для юридических лиц)</w:t>
      </w:r>
      <w:r w:rsidR="00553A57" w:rsidRPr="00645B7D">
        <w:rPr>
          <w:sz w:val="24"/>
          <w:szCs w:val="24"/>
        </w:rPr>
        <w:t>;</w:t>
      </w:r>
    </w:p>
    <w:p w:rsidR="00553A57" w:rsidRPr="00645B7D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279062"/>
      <w:proofErr w:type="gramStart"/>
      <w:r w:rsidRPr="00645B7D">
        <w:rPr>
          <w:i/>
          <w:sz w:val="24"/>
          <w:szCs w:val="24"/>
        </w:rPr>
        <w:t>для Участников, зарегистрированных на территории РФ:</w:t>
      </w:r>
      <w:r w:rsidRPr="00645B7D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645B7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645B7D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645B7D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645B7D">
        <w:rPr>
          <w:sz w:val="24"/>
          <w:szCs w:val="24"/>
        </w:rPr>
        <w:t>а(</w:t>
      </w:r>
      <w:proofErr w:type="gramEnd"/>
      <w:r w:rsidRPr="00645B7D">
        <w:rPr>
          <w:sz w:val="24"/>
          <w:szCs w:val="24"/>
        </w:rPr>
        <w:t xml:space="preserve">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45B7D">
        <w:rPr>
          <w:i/>
          <w:sz w:val="24"/>
          <w:szCs w:val="24"/>
        </w:rPr>
        <w:t>Для Участников и их собственников – иностранных лиц:</w:t>
      </w:r>
      <w:r w:rsidRPr="00645B7D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645B7D">
        <w:rPr>
          <w:sz w:val="24"/>
          <w:szCs w:val="24"/>
        </w:rPr>
        <w:t>;</w:t>
      </w:r>
      <w:bookmarkEnd w:id="294"/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45B7D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Информационное письмо о налич</w:t>
      </w:r>
      <w:proofErr w:type="gramStart"/>
      <w:r w:rsidRPr="00645B7D">
        <w:rPr>
          <w:sz w:val="24"/>
          <w:szCs w:val="24"/>
        </w:rPr>
        <w:t>ии у У</w:t>
      </w:r>
      <w:proofErr w:type="gramEnd"/>
      <w:r w:rsidRPr="00645B7D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645B7D">
        <w:rPr>
          <w:sz w:val="24"/>
          <w:szCs w:val="24"/>
        </w:rPr>
        <w:t xml:space="preserve"> (</w:t>
      </w:r>
      <w:r w:rsidR="003F3A69" w:rsidRPr="00645B7D">
        <w:rPr>
          <w:sz w:val="24"/>
          <w:szCs w:val="24"/>
        </w:rPr>
        <w:t>подраздел</w:t>
      </w:r>
      <w:r w:rsidR="00A600E3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_Ref440271993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5.9</w:t>
      </w:r>
      <w:r w:rsidR="00577224" w:rsidRPr="00645B7D">
        <w:rPr>
          <w:sz w:val="24"/>
          <w:szCs w:val="24"/>
        </w:rPr>
        <w:fldChar w:fldCharType="end"/>
      </w:r>
      <w:r w:rsidR="00A600E3" w:rsidRPr="00645B7D">
        <w:rPr>
          <w:sz w:val="24"/>
          <w:szCs w:val="24"/>
        </w:rPr>
        <w:t>)</w:t>
      </w:r>
      <w:r w:rsidR="00F82225" w:rsidRPr="00645B7D">
        <w:rPr>
          <w:sz w:val="24"/>
          <w:szCs w:val="24"/>
        </w:rPr>
        <w:t>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60"/>
      <w:r w:rsidRPr="00645B7D">
        <w:rPr>
          <w:sz w:val="24"/>
          <w:szCs w:val="24"/>
        </w:rPr>
        <w:t>Антикоррупционные обязательства</w:t>
      </w:r>
      <w:r w:rsidR="00A154B7" w:rsidRPr="00645B7D">
        <w:rPr>
          <w:sz w:val="24"/>
          <w:szCs w:val="24"/>
        </w:rPr>
        <w:t xml:space="preserve"> </w:t>
      </w:r>
      <w:r w:rsidR="00A154B7" w:rsidRPr="00645B7D">
        <w:rPr>
          <w:bCs w:val="0"/>
          <w:sz w:val="24"/>
          <w:szCs w:val="24"/>
        </w:rPr>
        <w:t>по форме, приведенн</w:t>
      </w:r>
      <w:r w:rsidR="00F80103" w:rsidRPr="00645B7D">
        <w:rPr>
          <w:bCs w:val="0"/>
          <w:sz w:val="24"/>
          <w:szCs w:val="24"/>
        </w:rPr>
        <w:t>ой</w:t>
      </w:r>
      <w:r w:rsidR="00A154B7" w:rsidRPr="00645B7D">
        <w:rPr>
          <w:bCs w:val="0"/>
          <w:sz w:val="24"/>
          <w:szCs w:val="24"/>
        </w:rPr>
        <w:t xml:space="preserve"> в настоящей Документации</w:t>
      </w:r>
      <w:r w:rsidR="00A600E3" w:rsidRPr="00645B7D">
        <w:rPr>
          <w:sz w:val="24"/>
          <w:szCs w:val="24"/>
        </w:rPr>
        <w:t xml:space="preserve"> (</w:t>
      </w:r>
      <w:r w:rsidR="003F3A69" w:rsidRPr="00645B7D">
        <w:rPr>
          <w:sz w:val="24"/>
          <w:szCs w:val="24"/>
        </w:rPr>
        <w:t>подраздел</w:t>
      </w:r>
      <w:r w:rsidR="00A600E3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_Ref440271964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5.1.3</w:t>
      </w:r>
      <w:r w:rsidR="00577224" w:rsidRPr="00645B7D">
        <w:rPr>
          <w:sz w:val="24"/>
          <w:szCs w:val="24"/>
        </w:rPr>
        <w:fldChar w:fldCharType="end"/>
      </w:r>
      <w:r w:rsidR="00A600E3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  <w:bookmarkEnd w:id="295"/>
    </w:p>
    <w:p w:rsidR="009948B4" w:rsidRPr="00645B7D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Информаци</w:t>
      </w:r>
      <w:r w:rsidR="00DA1402" w:rsidRPr="00645B7D">
        <w:rPr>
          <w:sz w:val="24"/>
          <w:szCs w:val="24"/>
        </w:rPr>
        <w:t>ю</w:t>
      </w:r>
      <w:r w:rsidRPr="00645B7D">
        <w:rPr>
          <w:sz w:val="24"/>
          <w:szCs w:val="24"/>
        </w:rPr>
        <w:t xml:space="preserve"> о собственниках </w:t>
      </w:r>
      <w:r w:rsidR="007705A5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645B7D">
        <w:rPr>
          <w:sz w:val="24"/>
          <w:szCs w:val="24"/>
        </w:rPr>
        <w:t>подраздел</w:t>
      </w:r>
      <w:r w:rsidR="007705A5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_Ref440272035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Согласие на обработку персональных данных</w:t>
      </w:r>
      <w:r w:rsidR="00A600E3" w:rsidRPr="00645B7D">
        <w:rPr>
          <w:sz w:val="24"/>
          <w:szCs w:val="24"/>
        </w:rPr>
        <w:t xml:space="preserve"> </w:t>
      </w:r>
      <w:r w:rsidR="00A92723" w:rsidRPr="00645B7D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645B7D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645B7D">
        <w:rPr>
          <w:sz w:val="24"/>
          <w:szCs w:val="24"/>
        </w:rPr>
        <w:t>(</w:t>
      </w:r>
      <w:r w:rsidR="003F3A69" w:rsidRPr="00645B7D">
        <w:rPr>
          <w:sz w:val="24"/>
          <w:szCs w:val="24"/>
        </w:rPr>
        <w:t>подраздел</w:t>
      </w:r>
      <w:r w:rsidR="00A600E3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_Ref440272051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5.12</w:t>
      </w:r>
      <w:r w:rsidR="00577224" w:rsidRPr="00645B7D">
        <w:rPr>
          <w:sz w:val="24"/>
          <w:szCs w:val="24"/>
        </w:rPr>
        <w:fldChar w:fldCharType="end"/>
      </w:r>
      <w:r w:rsidR="00A600E3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</w:p>
    <w:p w:rsidR="00F82225" w:rsidRPr="00645B7D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>Копи</w:t>
      </w:r>
      <w:r w:rsidR="00DA1402" w:rsidRPr="00645B7D">
        <w:rPr>
          <w:sz w:val="24"/>
          <w:szCs w:val="24"/>
        </w:rPr>
        <w:t>ю</w:t>
      </w:r>
      <w:r w:rsidR="00F82225" w:rsidRPr="00645B7D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45B7D">
        <w:rPr>
          <w:sz w:val="24"/>
          <w:szCs w:val="24"/>
        </w:rPr>
        <w:t>Заявок</w:t>
      </w:r>
      <w:r w:rsidR="00F82225" w:rsidRPr="00645B7D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645B7D">
        <w:rPr>
          <w:sz w:val="24"/>
          <w:szCs w:val="24"/>
        </w:rPr>
        <w:t xml:space="preserve"> (</w:t>
      </w:r>
      <w:r w:rsidR="00E45C56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645B7D">
        <w:rPr>
          <w:sz w:val="24"/>
          <w:szCs w:val="24"/>
        </w:rPr>
        <w:t>)</w:t>
      </w:r>
      <w:r w:rsidR="00F82225" w:rsidRPr="00645B7D">
        <w:rPr>
          <w:sz w:val="24"/>
          <w:szCs w:val="24"/>
        </w:rPr>
        <w:t>;</w:t>
      </w:r>
      <w:proofErr w:type="gramEnd"/>
    </w:p>
    <w:p w:rsidR="00F82225" w:rsidRPr="00645B7D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Копи</w:t>
      </w:r>
      <w:r w:rsidR="00DA1402" w:rsidRPr="00645B7D">
        <w:rPr>
          <w:sz w:val="24"/>
          <w:szCs w:val="24"/>
        </w:rPr>
        <w:t>ю</w:t>
      </w:r>
      <w:r w:rsidR="00F82225" w:rsidRPr="00645B7D">
        <w:rPr>
          <w:sz w:val="24"/>
          <w:szCs w:val="24"/>
        </w:rPr>
        <w:t xml:space="preserve"> справки</w:t>
      </w:r>
      <w:r w:rsidR="00B016D1" w:rsidRPr="00645B7D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645B7D">
        <w:rPr>
          <w:sz w:val="24"/>
          <w:szCs w:val="24"/>
        </w:rPr>
        <w:t>форма</w:t>
      </w:r>
      <w:proofErr w:type="gramEnd"/>
      <w:r w:rsidR="00F82225" w:rsidRPr="00645B7D">
        <w:rPr>
          <w:sz w:val="24"/>
          <w:szCs w:val="24"/>
        </w:rPr>
        <w:t xml:space="preserve"> которой утверждена Приказом ФНС России от </w:t>
      </w:r>
      <w:r w:rsidR="00BD1BD4" w:rsidRPr="00645B7D">
        <w:rPr>
          <w:sz w:val="24"/>
          <w:szCs w:val="24"/>
        </w:rPr>
        <w:t>05.06.2015 N ММВ-7-17/227</w:t>
      </w:r>
      <w:r w:rsidR="00F82225" w:rsidRPr="00645B7D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45B7D">
        <w:rPr>
          <w:sz w:val="24"/>
          <w:szCs w:val="24"/>
        </w:rPr>
        <w:t>Заявок</w:t>
      </w:r>
      <w:r w:rsidR="00F82225" w:rsidRPr="00645B7D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645B7D">
        <w:rPr>
          <w:sz w:val="24"/>
          <w:szCs w:val="24"/>
        </w:rPr>
        <w:t xml:space="preserve"> (</w:t>
      </w:r>
      <w:r w:rsidR="00DA1402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645B7D">
        <w:rPr>
          <w:sz w:val="24"/>
          <w:szCs w:val="24"/>
        </w:rPr>
        <w:t>)</w:t>
      </w:r>
      <w:r w:rsidR="00F82225" w:rsidRPr="00645B7D">
        <w:rPr>
          <w:sz w:val="24"/>
          <w:szCs w:val="24"/>
        </w:rPr>
        <w:t>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645B7D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45B7D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645B7D">
        <w:rPr>
          <w:sz w:val="24"/>
          <w:szCs w:val="24"/>
        </w:rPr>
        <w:t xml:space="preserve"> от 29.07.1998 N 34н;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645B7D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Копии Налоговой </w:t>
      </w:r>
      <w:hyperlink r:id="rId34" w:history="1">
        <w:r w:rsidRPr="00645B7D">
          <w:rPr>
            <w:sz w:val="24"/>
            <w:szCs w:val="24"/>
          </w:rPr>
          <w:t>декларации</w:t>
        </w:r>
      </w:hyperlink>
      <w:r w:rsidRPr="00645B7D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45B7D">
        <w:rPr>
          <w:sz w:val="24"/>
          <w:szCs w:val="24"/>
        </w:rPr>
        <w:t>Уведомление о применении УСНО;</w:t>
      </w:r>
    </w:p>
    <w:p w:rsidR="00F82225" w:rsidRPr="00645B7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45B7D">
        <w:rPr>
          <w:b/>
          <w:sz w:val="24"/>
          <w:szCs w:val="24"/>
          <w:u w:val="single"/>
        </w:rPr>
        <w:t>Для индивидуальных предпринимателей:</w:t>
      </w:r>
      <w:r w:rsidRPr="00645B7D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645B7D">
        <w:rPr>
          <w:sz w:val="24"/>
          <w:szCs w:val="24"/>
        </w:rPr>
        <w:t>аналогичные</w:t>
      </w:r>
      <w:proofErr w:type="gramEnd"/>
      <w:r w:rsidRPr="00645B7D">
        <w:rPr>
          <w:sz w:val="24"/>
          <w:szCs w:val="24"/>
        </w:rPr>
        <w:t xml:space="preserve"> по сути и содержанию вышеуказанным;</w:t>
      </w:r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645B7D">
        <w:rPr>
          <w:sz w:val="24"/>
          <w:szCs w:val="24"/>
        </w:rPr>
        <w:t xml:space="preserve"> (</w:t>
      </w:r>
      <w:r w:rsidR="00DA1402" w:rsidRPr="00645B7D">
        <w:rPr>
          <w:sz w:val="24"/>
          <w:szCs w:val="24"/>
        </w:rPr>
        <w:t xml:space="preserve">желательное </w:t>
      </w:r>
      <w:r w:rsidR="00DA1402" w:rsidRPr="00645B7D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BC19F9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</w:p>
    <w:p w:rsidR="00F82225" w:rsidRPr="00645B7D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4"/>
      <w:r w:rsidRPr="00645B7D">
        <w:rPr>
          <w:sz w:val="24"/>
          <w:szCs w:val="24"/>
        </w:rPr>
        <w:t>Анкет</w:t>
      </w:r>
      <w:r w:rsidR="00DA1402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 Участника закупки</w:t>
      </w:r>
      <w:r w:rsidR="00A154B7" w:rsidRPr="00645B7D">
        <w:rPr>
          <w:sz w:val="24"/>
          <w:szCs w:val="24"/>
        </w:rPr>
        <w:t xml:space="preserve">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45B7D">
        <w:rPr>
          <w:sz w:val="24"/>
          <w:szCs w:val="24"/>
        </w:rPr>
        <w:t xml:space="preserve"> </w:t>
      </w:r>
      <w:r w:rsidR="009948B4" w:rsidRPr="00645B7D">
        <w:rPr>
          <w:sz w:val="24"/>
          <w:szCs w:val="24"/>
        </w:rPr>
        <w:t>(</w:t>
      </w:r>
      <w:r w:rsidR="003F3A69" w:rsidRPr="00645B7D">
        <w:rPr>
          <w:sz w:val="24"/>
          <w:szCs w:val="24"/>
        </w:rPr>
        <w:t>подраздел</w:t>
      </w:r>
      <w:r w:rsidR="009948B4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_Ref440272119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5.6.1</w:t>
      </w:r>
      <w:r w:rsidR="00577224" w:rsidRPr="00645B7D">
        <w:rPr>
          <w:sz w:val="24"/>
          <w:szCs w:val="24"/>
        </w:rPr>
        <w:fldChar w:fldCharType="end"/>
      </w:r>
      <w:r w:rsidR="009948B4" w:rsidRPr="00645B7D">
        <w:rPr>
          <w:sz w:val="24"/>
          <w:szCs w:val="24"/>
        </w:rPr>
        <w:t>)</w:t>
      </w:r>
      <w:r w:rsidR="005436EC" w:rsidRPr="00645B7D">
        <w:rPr>
          <w:sz w:val="24"/>
          <w:szCs w:val="24"/>
        </w:rPr>
        <w:t xml:space="preserve"> с приложением </w:t>
      </w:r>
      <w:proofErr w:type="gramStart"/>
      <w:r w:rsidR="005436EC" w:rsidRPr="00645B7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45B7D">
        <w:rPr>
          <w:bCs w:val="0"/>
          <w:sz w:val="24"/>
          <w:szCs w:val="24"/>
        </w:rPr>
        <w:t xml:space="preserve"> предложений, выполненн</w:t>
      </w:r>
      <w:r w:rsidR="00067238" w:rsidRPr="00645B7D">
        <w:rPr>
          <w:bCs w:val="0"/>
          <w:sz w:val="24"/>
          <w:szCs w:val="24"/>
        </w:rPr>
        <w:t>ого</w:t>
      </w:r>
      <w:r w:rsidR="005436EC" w:rsidRPr="00645B7D">
        <w:rPr>
          <w:bCs w:val="0"/>
          <w:sz w:val="24"/>
          <w:szCs w:val="24"/>
        </w:rPr>
        <w:t xml:space="preserve"> в формате MS Word</w:t>
      </w:r>
      <w:r w:rsidR="00F82225" w:rsidRPr="00645B7D">
        <w:rPr>
          <w:sz w:val="24"/>
          <w:szCs w:val="24"/>
        </w:rPr>
        <w:t>;</w:t>
      </w:r>
      <w:bookmarkEnd w:id="296"/>
    </w:p>
    <w:p w:rsidR="00F82225" w:rsidRPr="00645B7D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0372477"/>
      <w:proofErr w:type="gramStart"/>
      <w:r w:rsidRPr="00645B7D">
        <w:rPr>
          <w:sz w:val="24"/>
          <w:szCs w:val="24"/>
        </w:rPr>
        <w:t>Деклараци</w:t>
      </w:r>
      <w:r w:rsidR="00DA1402" w:rsidRPr="00645B7D">
        <w:rPr>
          <w:sz w:val="24"/>
          <w:szCs w:val="24"/>
        </w:rPr>
        <w:t>ю</w:t>
      </w:r>
      <w:r w:rsidRPr="00645B7D">
        <w:rPr>
          <w:sz w:val="24"/>
          <w:szCs w:val="24"/>
        </w:rPr>
        <w:t xml:space="preserve"> о соответствии </w:t>
      </w:r>
      <w:r w:rsidR="009948B4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645B7D">
        <w:rPr>
          <w:sz w:val="24"/>
          <w:szCs w:val="24"/>
        </w:rPr>
        <w:t xml:space="preserve">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645B7D">
        <w:rPr>
          <w:sz w:val="24"/>
          <w:szCs w:val="24"/>
        </w:rPr>
        <w:t xml:space="preserve">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_Ref440272147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5.6.2</w:t>
      </w:r>
      <w:r w:rsidR="00577224" w:rsidRPr="00645B7D">
        <w:rPr>
          <w:sz w:val="24"/>
          <w:szCs w:val="24"/>
        </w:rPr>
        <w:fldChar w:fldCharType="end"/>
      </w:r>
      <w:r w:rsidR="003F3A69" w:rsidRPr="00645B7D">
        <w:rPr>
          <w:sz w:val="24"/>
          <w:szCs w:val="24"/>
        </w:rPr>
        <w:t>)</w:t>
      </w:r>
      <w:r w:rsidR="00F74202" w:rsidRPr="00645B7D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645B7D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645B7D">
        <w:rPr>
          <w:sz w:val="24"/>
          <w:szCs w:val="24"/>
        </w:rPr>
        <w:t xml:space="preserve"> </w:t>
      </w:r>
      <w:proofErr w:type="gramStart"/>
      <w:r w:rsidR="00DA1402" w:rsidRPr="00645B7D">
        <w:rPr>
          <w:sz w:val="24"/>
          <w:szCs w:val="24"/>
        </w:rPr>
        <w:t>развитии</w:t>
      </w:r>
      <w:proofErr w:type="gramEnd"/>
      <w:r w:rsidR="00DA1402" w:rsidRPr="00645B7D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645B7D">
        <w:rPr>
          <w:sz w:val="24"/>
          <w:szCs w:val="24"/>
        </w:rPr>
        <w:t>В случае</w:t>
      </w:r>
      <w:proofErr w:type="gramStart"/>
      <w:r w:rsidR="000A545B" w:rsidRPr="00645B7D">
        <w:rPr>
          <w:sz w:val="24"/>
          <w:szCs w:val="24"/>
        </w:rPr>
        <w:t>,</w:t>
      </w:r>
      <w:proofErr w:type="gramEnd"/>
      <w:r w:rsidR="000A545B" w:rsidRPr="00645B7D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645B7D">
        <w:rPr>
          <w:sz w:val="24"/>
          <w:szCs w:val="24"/>
        </w:rPr>
        <w:t xml:space="preserve">письмо </w:t>
      </w:r>
      <w:r w:rsidR="000A545B" w:rsidRPr="00645B7D">
        <w:rPr>
          <w:sz w:val="24"/>
          <w:szCs w:val="24"/>
        </w:rPr>
        <w:t xml:space="preserve">в </w:t>
      </w:r>
      <w:r w:rsidR="00970C8F" w:rsidRPr="00645B7D">
        <w:rPr>
          <w:sz w:val="24"/>
          <w:szCs w:val="24"/>
        </w:rPr>
        <w:t>произвольной</w:t>
      </w:r>
      <w:r w:rsidR="000A545B" w:rsidRPr="00645B7D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645B7D">
        <w:rPr>
          <w:sz w:val="24"/>
          <w:szCs w:val="24"/>
        </w:rPr>
        <w:t>;</w:t>
      </w:r>
      <w:bookmarkEnd w:id="297"/>
    </w:p>
    <w:p w:rsidR="00DA1402" w:rsidRPr="00645B7D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8" w:name="_Ref464462953"/>
      <w:proofErr w:type="gramStart"/>
      <w:r w:rsidRPr="00645B7D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645B7D">
        <w:rPr>
          <w:sz w:val="24"/>
          <w:szCs w:val="24"/>
        </w:rPr>
        <w:t>Запроса предложений</w:t>
      </w:r>
      <w:r w:rsidRPr="00645B7D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645B7D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_Ref464120879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5.10</w:t>
      </w:r>
      <w:r w:rsidR="00577224" w:rsidRPr="00645B7D">
        <w:rPr>
          <w:sz w:val="24"/>
          <w:szCs w:val="24"/>
        </w:rPr>
        <w:fldChar w:fldCharType="end"/>
      </w:r>
      <w:r w:rsidR="004C0021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  <w:bookmarkEnd w:id="298"/>
    </w:p>
    <w:p w:rsidR="00920CB0" w:rsidRPr="00645B7D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Справк</w:t>
      </w:r>
      <w:r w:rsidR="00DA1402" w:rsidRPr="00645B7D">
        <w:rPr>
          <w:sz w:val="24"/>
          <w:szCs w:val="24"/>
        </w:rPr>
        <w:t>у</w:t>
      </w:r>
      <w:r w:rsidRPr="00645B7D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645B7D">
        <w:rPr>
          <w:sz w:val="24"/>
          <w:szCs w:val="24"/>
        </w:rPr>
        <w:t xml:space="preserve"> (</w:t>
      </w:r>
      <w:r w:rsidR="003C2207" w:rsidRPr="00645B7D">
        <w:rPr>
          <w:sz w:val="24"/>
          <w:szCs w:val="24"/>
        </w:rPr>
        <w:t>подраздел</w:t>
      </w:r>
      <w:r w:rsidR="005111C8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_Ref449017073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5.7</w:t>
      </w:r>
      <w:r w:rsidR="00577224" w:rsidRPr="00645B7D">
        <w:rPr>
          <w:sz w:val="24"/>
          <w:szCs w:val="24"/>
        </w:rPr>
        <w:fldChar w:fldCharType="end"/>
      </w:r>
      <w:r w:rsidR="009948B4" w:rsidRPr="00645B7D">
        <w:rPr>
          <w:sz w:val="24"/>
          <w:szCs w:val="24"/>
        </w:rPr>
        <w:t>)</w:t>
      </w:r>
      <w:r w:rsidR="00920CB0" w:rsidRPr="00645B7D">
        <w:rPr>
          <w:sz w:val="24"/>
          <w:szCs w:val="24"/>
        </w:rPr>
        <w:t>;</w:t>
      </w:r>
    </w:p>
    <w:p w:rsidR="007705A5" w:rsidRPr="00645B7D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645B7D">
        <w:rPr>
          <w:sz w:val="24"/>
          <w:szCs w:val="24"/>
        </w:rPr>
        <w:t>— Справка о кадровых ресурсах (</w:t>
      </w:r>
      <w:r w:rsidR="003C2207" w:rsidRPr="00645B7D">
        <w:rPr>
          <w:sz w:val="24"/>
          <w:szCs w:val="24"/>
        </w:rPr>
        <w:t>подраздел</w:t>
      </w:r>
      <w:r w:rsidR="007705A5"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_Ref55336398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5.8</w:t>
      </w:r>
      <w:r w:rsidR="00577224" w:rsidRPr="00645B7D">
        <w:rPr>
          <w:sz w:val="24"/>
          <w:szCs w:val="24"/>
        </w:rPr>
        <w:fldChar w:fldCharType="end"/>
      </w:r>
      <w:r w:rsidR="007705A5" w:rsidRPr="00645B7D">
        <w:rPr>
          <w:sz w:val="24"/>
          <w:szCs w:val="24"/>
        </w:rPr>
        <w:t>);</w:t>
      </w:r>
    </w:p>
    <w:p w:rsidR="00920CB0" w:rsidRPr="00645B7D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Pr="00645B7D">
        <w:rPr>
          <w:sz w:val="24"/>
          <w:szCs w:val="24"/>
        </w:rPr>
        <w:t>);</w:t>
      </w:r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42188512"/>
      <w:r w:rsidRPr="00645B7D">
        <w:rPr>
          <w:sz w:val="24"/>
          <w:szCs w:val="24"/>
        </w:rPr>
        <w:t xml:space="preserve">Соглашение о неустойке </w:t>
      </w:r>
      <w:r w:rsidR="00A154B7" w:rsidRPr="00645B7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>(</w:t>
      </w:r>
      <w:r w:rsidR="003C2207" w:rsidRPr="00645B7D">
        <w:rPr>
          <w:sz w:val="24"/>
          <w:szCs w:val="24"/>
        </w:rPr>
        <w:t>подраздел</w:t>
      </w:r>
      <w:r w:rsidRPr="00645B7D">
        <w:rPr>
          <w:sz w:val="24"/>
          <w:szCs w:val="24"/>
        </w:rPr>
        <w:t xml:space="preserve"> </w:t>
      </w:r>
      <w:r w:rsidR="00B57071" w:rsidRPr="00645B7D">
        <w:rPr>
          <w:sz w:val="24"/>
          <w:szCs w:val="24"/>
        </w:rPr>
        <w:fldChar w:fldCharType="begin"/>
      </w:r>
      <w:r w:rsidR="003C2207" w:rsidRPr="00645B7D">
        <w:rPr>
          <w:sz w:val="24"/>
          <w:szCs w:val="24"/>
        </w:rPr>
        <w:instrText xml:space="preserve"> REF _Ref440272256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5.13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);</w:t>
      </w:r>
      <w:bookmarkEnd w:id="299"/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645B7D">
        <w:rPr>
          <w:sz w:val="24"/>
          <w:szCs w:val="24"/>
        </w:rPr>
        <w:t xml:space="preserve">, </w:t>
      </w:r>
      <w:r w:rsidR="00A154B7" w:rsidRPr="00645B7D">
        <w:rPr>
          <w:bCs w:val="0"/>
          <w:sz w:val="24"/>
          <w:szCs w:val="24"/>
        </w:rPr>
        <w:t xml:space="preserve">по форме и в </w:t>
      </w:r>
      <w:r w:rsidR="00A154B7" w:rsidRPr="00645B7D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645B7D">
        <w:rPr>
          <w:sz w:val="24"/>
          <w:szCs w:val="24"/>
        </w:rPr>
        <w:t xml:space="preserve"> (</w:t>
      </w:r>
      <w:r w:rsidR="003C2207" w:rsidRPr="00645B7D">
        <w:rPr>
          <w:sz w:val="24"/>
          <w:szCs w:val="24"/>
        </w:rPr>
        <w:t>подраздел</w:t>
      </w:r>
      <w:r w:rsidRPr="00645B7D">
        <w:rPr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_Ref440272274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</w:t>
      </w:r>
      <w:r w:rsidR="00DA7E38" w:rsidRPr="00645B7D">
        <w:rPr>
          <w:sz w:val="24"/>
          <w:szCs w:val="24"/>
        </w:rPr>
        <w:t xml:space="preserve"> (</w:t>
      </w:r>
      <w:r w:rsidR="00E45C56" w:rsidRPr="00645B7D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645B7D">
        <w:rPr>
          <w:sz w:val="24"/>
          <w:szCs w:val="24"/>
        </w:rPr>
        <w:t>)</w:t>
      </w:r>
      <w:r w:rsidRPr="00645B7D">
        <w:rPr>
          <w:sz w:val="24"/>
          <w:szCs w:val="24"/>
        </w:rPr>
        <w:t>;</w:t>
      </w:r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крупной) – справку в произвольной форме;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>(Примечание:</w:t>
      </w:r>
      <w:proofErr w:type="gramEnd"/>
      <w:r w:rsidRPr="00645B7D">
        <w:rPr>
          <w:i/>
          <w:sz w:val="24"/>
          <w:szCs w:val="24"/>
        </w:rPr>
        <w:t xml:space="preserve"> Таковыми документами являются: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645B7D">
        <w:rPr>
          <w:i/>
          <w:sz w:val="24"/>
          <w:szCs w:val="24"/>
        </w:rPr>
        <w:t>Участника</w:t>
      </w:r>
      <w:r w:rsidRPr="00645B7D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45B7D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645B7D">
        <w:rPr>
          <w:i/>
          <w:sz w:val="24"/>
          <w:szCs w:val="24"/>
        </w:rPr>
        <w:t>Участник</w:t>
      </w:r>
      <w:r w:rsidRPr="00645B7D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45B7D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645B7D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645B7D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 xml:space="preserve">заверенный </w:t>
      </w:r>
      <w:r w:rsidR="00D15381" w:rsidRPr="00645B7D">
        <w:rPr>
          <w:sz w:val="24"/>
          <w:szCs w:val="24"/>
        </w:rPr>
        <w:t>Участником</w:t>
      </w:r>
      <w:r w:rsidRPr="00645B7D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645B7D">
        <w:rPr>
          <w:sz w:val="24"/>
          <w:szCs w:val="24"/>
        </w:rPr>
        <w:t>Участника</w:t>
      </w:r>
      <w:r w:rsidRPr="00645B7D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>(Примечание:</w:t>
      </w:r>
      <w:proofErr w:type="gramEnd"/>
      <w:r w:rsidRPr="00645B7D">
        <w:rPr>
          <w:i/>
          <w:sz w:val="24"/>
          <w:szCs w:val="24"/>
        </w:rPr>
        <w:t xml:space="preserve"> Таковыми документами являются:</w:t>
      </w:r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645B7D">
        <w:rPr>
          <w:i/>
          <w:sz w:val="24"/>
          <w:szCs w:val="24"/>
        </w:rPr>
        <w:t>Участника</w:t>
      </w:r>
      <w:r w:rsidRPr="00645B7D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645B7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645B7D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645B7D">
        <w:rPr>
          <w:i/>
          <w:sz w:val="24"/>
          <w:szCs w:val="24"/>
        </w:rPr>
        <w:lastRenderedPageBreak/>
        <w:t xml:space="preserve">подтверждающий, что </w:t>
      </w:r>
      <w:r w:rsidR="00D15381" w:rsidRPr="00645B7D">
        <w:rPr>
          <w:i/>
          <w:sz w:val="24"/>
          <w:szCs w:val="24"/>
        </w:rPr>
        <w:t>Участник</w:t>
      </w:r>
      <w:r w:rsidRPr="00645B7D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645B7D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645B7D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645B7D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00" w:name="_Ref464462966"/>
      <w:r w:rsidRPr="00645B7D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00"/>
    </w:p>
    <w:p w:rsidR="00BD40A3" w:rsidRPr="00645B7D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645B7D">
        <w:rPr>
          <w:sz w:val="24"/>
          <w:szCs w:val="24"/>
        </w:rPr>
        <w:t xml:space="preserve">Копию (выписку </w:t>
      </w:r>
      <w:r w:rsidR="00BD40A3" w:rsidRPr="00645B7D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645B7D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45B7D">
        <w:rPr>
          <w:sz w:val="24"/>
          <w:szCs w:val="24"/>
        </w:rPr>
        <w:t>Иные документы, которые</w:t>
      </w:r>
      <w:r w:rsidR="007705A5" w:rsidRPr="00645B7D">
        <w:rPr>
          <w:sz w:val="24"/>
          <w:szCs w:val="24"/>
        </w:rPr>
        <w:t>,</w:t>
      </w:r>
      <w:r w:rsidRPr="00645B7D">
        <w:rPr>
          <w:sz w:val="24"/>
          <w:szCs w:val="24"/>
        </w:rPr>
        <w:t xml:space="preserve"> по мнению Участника</w:t>
      </w:r>
      <w:r w:rsidR="007705A5" w:rsidRPr="00645B7D">
        <w:rPr>
          <w:sz w:val="24"/>
          <w:szCs w:val="24"/>
        </w:rPr>
        <w:t>,</w:t>
      </w:r>
      <w:r w:rsidRPr="00645B7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645B7D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645B7D">
        <w:rPr>
          <w:bCs w:val="0"/>
          <w:sz w:val="24"/>
          <w:szCs w:val="24"/>
        </w:rPr>
        <w:t>Заявку</w:t>
      </w:r>
      <w:r w:rsidRPr="00645B7D">
        <w:rPr>
          <w:bCs w:val="0"/>
          <w:sz w:val="24"/>
          <w:szCs w:val="24"/>
        </w:rPr>
        <w:t xml:space="preserve"> </w:t>
      </w:r>
      <w:r w:rsidR="00B20653" w:rsidRPr="00645B7D">
        <w:rPr>
          <w:bCs w:val="0"/>
          <w:sz w:val="24"/>
          <w:szCs w:val="24"/>
        </w:rPr>
        <w:t>Участника</w:t>
      </w:r>
      <w:r w:rsidRPr="00645B7D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645B7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45B7D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645B7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45B7D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45B7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45B7D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645B7D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645B7D">
        <w:rPr>
          <w:bCs w:val="0"/>
          <w:sz w:val="24"/>
          <w:szCs w:val="24"/>
        </w:rPr>
        <w:t xml:space="preserve"> </w:t>
      </w:r>
      <w:r w:rsidR="00DA1402" w:rsidRPr="00645B7D">
        <w:rPr>
          <w:bCs w:val="0"/>
          <w:sz w:val="24"/>
          <w:szCs w:val="24"/>
        </w:rPr>
        <w:t>правоустанавливающих документов</w:t>
      </w:r>
      <w:r w:rsidR="00A44B30"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к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е.</w:t>
      </w:r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 случае</w:t>
      </w:r>
      <w:proofErr w:type="gramStart"/>
      <w:r w:rsidRPr="00645B7D">
        <w:rPr>
          <w:bCs w:val="0"/>
          <w:sz w:val="24"/>
          <w:szCs w:val="24"/>
        </w:rPr>
        <w:t>,</w:t>
      </w:r>
      <w:proofErr w:type="gramEnd"/>
      <w:r w:rsidRPr="00645B7D">
        <w:rPr>
          <w:bCs w:val="0"/>
          <w:sz w:val="24"/>
          <w:szCs w:val="24"/>
        </w:rPr>
        <w:t xml:space="preserve"> если по каким-либо причинам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 данному требованию.</w:t>
      </w:r>
    </w:p>
    <w:p w:rsidR="00717F60" w:rsidRPr="00645B7D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 </w:t>
      </w:r>
      <w:proofErr w:type="gramStart"/>
      <w:r w:rsidRPr="00645B7D">
        <w:rPr>
          <w:sz w:val="24"/>
          <w:szCs w:val="24"/>
        </w:rPr>
        <w:t>предоставляет аналогичные документы</w:t>
      </w:r>
      <w:proofErr w:type="gramEnd"/>
      <w:r w:rsidRPr="00645B7D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645B7D">
        <w:rPr>
          <w:sz w:val="24"/>
          <w:szCs w:val="24"/>
        </w:rPr>
        <w:t>З</w:t>
      </w:r>
      <w:r w:rsidR="00F81E4D" w:rsidRPr="00645B7D">
        <w:rPr>
          <w:sz w:val="24"/>
          <w:szCs w:val="24"/>
        </w:rPr>
        <w:t xml:space="preserve">акупочная </w:t>
      </w:r>
      <w:r w:rsidRPr="00645B7D">
        <w:rPr>
          <w:sz w:val="24"/>
          <w:szCs w:val="24"/>
        </w:rPr>
        <w:t xml:space="preserve">комиссия вправе не рассматривать документы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01" w:name="_Ref191386451"/>
      <w:bookmarkStart w:id="302" w:name="_Ref440271628"/>
      <w:bookmarkStart w:id="303" w:name="_Toc440357098"/>
      <w:bookmarkStart w:id="304" w:name="_Toc440359653"/>
      <w:bookmarkStart w:id="305" w:name="_Toc440632116"/>
      <w:bookmarkStart w:id="306" w:name="_Toc440875937"/>
      <w:bookmarkStart w:id="307" w:name="_Toc441130965"/>
      <w:bookmarkStart w:id="308" w:name="_Toc447269780"/>
      <w:bookmarkStart w:id="309" w:name="_Toc464120602"/>
      <w:r w:rsidRPr="00645B7D">
        <w:rPr>
          <w:szCs w:val="24"/>
        </w:rPr>
        <w:t xml:space="preserve">Привлечение </w:t>
      </w:r>
      <w:bookmarkEnd w:id="301"/>
      <w:r w:rsidR="005B074F" w:rsidRPr="00645B7D">
        <w:rPr>
          <w:szCs w:val="24"/>
        </w:rPr>
        <w:t>сопоставщиков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5B074F" w:rsidRPr="00645B7D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Привлечение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ами</w:t>
      </w:r>
      <w:r w:rsidR="00717F60" w:rsidRPr="00645B7D">
        <w:rPr>
          <w:bCs w:val="0"/>
          <w:sz w:val="24"/>
          <w:szCs w:val="24"/>
        </w:rPr>
        <w:t xml:space="preserve"> запроса предложений </w:t>
      </w:r>
      <w:r w:rsidR="005B074F" w:rsidRPr="00645B7D">
        <w:rPr>
          <w:bCs w:val="0"/>
          <w:sz w:val="24"/>
          <w:szCs w:val="24"/>
        </w:rPr>
        <w:t>сопоставщиков</w:t>
      </w:r>
      <w:r w:rsidRPr="00645B7D">
        <w:rPr>
          <w:bCs w:val="0"/>
          <w:sz w:val="24"/>
          <w:szCs w:val="24"/>
        </w:rPr>
        <w:t xml:space="preserve"> не </w:t>
      </w:r>
      <w:r w:rsidRPr="00645B7D">
        <w:rPr>
          <w:bCs w:val="0"/>
          <w:sz w:val="24"/>
          <w:szCs w:val="24"/>
        </w:rPr>
        <w:lastRenderedPageBreak/>
        <w:t>допускается.</w:t>
      </w:r>
      <w:r w:rsidR="003F6889" w:rsidRPr="00645B7D">
        <w:rPr>
          <w:bCs w:val="0"/>
          <w:sz w:val="24"/>
          <w:szCs w:val="24"/>
        </w:rPr>
        <w:t xml:space="preserve"> 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10" w:name="_Ref191386461"/>
      <w:bookmarkStart w:id="311" w:name="_Toc440357099"/>
      <w:bookmarkStart w:id="312" w:name="_Toc440359654"/>
      <w:bookmarkStart w:id="313" w:name="_Toc440632117"/>
      <w:bookmarkStart w:id="314" w:name="_Toc440875938"/>
      <w:bookmarkStart w:id="315" w:name="_Toc441130966"/>
      <w:bookmarkStart w:id="316" w:name="_Toc447269781"/>
      <w:bookmarkStart w:id="317" w:name="_Toc464120603"/>
      <w:r w:rsidRPr="00645B7D">
        <w:rPr>
          <w:szCs w:val="24"/>
        </w:rPr>
        <w:t xml:space="preserve">Участие в запросе предложений коллективных </w:t>
      </w:r>
      <w:r w:rsidR="009C744E" w:rsidRPr="00645B7D">
        <w:rPr>
          <w:szCs w:val="24"/>
        </w:rPr>
        <w:t>Участник</w:t>
      </w:r>
      <w:r w:rsidRPr="00645B7D">
        <w:rPr>
          <w:szCs w:val="24"/>
        </w:rPr>
        <w:t>ов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645B7D" w:rsidDel="009C744E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_Ref191386482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645B7D">
        <w:rPr>
          <w:bCs w:val="0"/>
          <w:sz w:val="24"/>
          <w:szCs w:val="24"/>
        </w:rPr>
        <w:t xml:space="preserve">поставки, </w:t>
      </w:r>
      <w:r w:rsidR="0007043F" w:rsidRPr="00645B7D">
        <w:rPr>
          <w:sz w:val="24"/>
          <w:szCs w:val="24"/>
        </w:rPr>
        <w:t>работы</w:t>
      </w:r>
      <w:r w:rsidR="0091430E" w:rsidRPr="00645B7D">
        <w:rPr>
          <w:sz w:val="24"/>
          <w:szCs w:val="24"/>
        </w:rPr>
        <w:t xml:space="preserve">, </w:t>
      </w:r>
      <w:r w:rsidR="0007043F" w:rsidRPr="00645B7D">
        <w:rPr>
          <w:sz w:val="24"/>
          <w:szCs w:val="24"/>
        </w:rPr>
        <w:t>услуги</w:t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Если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а подается коллективным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_Ref191386407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645B7D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окументации, изложенным в п. </w:t>
      </w:r>
      <w:r w:rsidR="00B57071" w:rsidRPr="00645B7D">
        <w:rPr>
          <w:bCs w:val="0"/>
          <w:sz w:val="24"/>
          <w:szCs w:val="24"/>
        </w:rPr>
        <w:fldChar w:fldCharType="begin"/>
      </w:r>
      <w:r w:rsidR="000F4365" w:rsidRPr="00645B7D">
        <w:rPr>
          <w:bCs w:val="0"/>
          <w:sz w:val="24"/>
          <w:szCs w:val="24"/>
        </w:rPr>
        <w:instrText xml:space="preserve"> REF _Ref440291364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3.3.8.1</w:t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8" w:name="_Ref306032591"/>
      <w:r w:rsidRPr="00645B7D">
        <w:rPr>
          <w:bCs w:val="0"/>
          <w:sz w:val="24"/>
          <w:szCs w:val="24"/>
        </w:rPr>
        <w:t>Юридические лица</w:t>
      </w:r>
      <w:r w:rsidR="001F0956" w:rsidRPr="00645B7D">
        <w:rPr>
          <w:bCs w:val="0"/>
          <w:sz w:val="24"/>
          <w:szCs w:val="24"/>
        </w:rPr>
        <w:t>, физические лица</w:t>
      </w:r>
      <w:r w:rsidR="00A15A79" w:rsidRPr="00645B7D">
        <w:rPr>
          <w:bCs w:val="0"/>
          <w:sz w:val="24"/>
          <w:szCs w:val="24"/>
        </w:rPr>
        <w:t>,</w:t>
      </w:r>
      <w:r w:rsidRPr="00645B7D">
        <w:rPr>
          <w:bCs w:val="0"/>
          <w:sz w:val="24"/>
          <w:szCs w:val="24"/>
        </w:rPr>
        <w:t xml:space="preserve"> </w:t>
      </w:r>
      <w:r w:rsidR="001F0956" w:rsidRPr="00645B7D">
        <w:rPr>
          <w:bCs w:val="0"/>
          <w:sz w:val="24"/>
          <w:szCs w:val="24"/>
        </w:rPr>
        <w:t xml:space="preserve">в том числе </w:t>
      </w:r>
      <w:r w:rsidRPr="00645B7D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645B7D">
        <w:rPr>
          <w:bCs w:val="0"/>
          <w:sz w:val="24"/>
          <w:szCs w:val="24"/>
        </w:rPr>
        <w:t xml:space="preserve">оссийской </w:t>
      </w:r>
      <w:r w:rsidRPr="00645B7D">
        <w:rPr>
          <w:bCs w:val="0"/>
          <w:sz w:val="24"/>
          <w:szCs w:val="24"/>
        </w:rPr>
        <w:t>Ф</w:t>
      </w:r>
      <w:r w:rsidR="007F3FB7" w:rsidRPr="00645B7D">
        <w:rPr>
          <w:bCs w:val="0"/>
          <w:sz w:val="24"/>
          <w:szCs w:val="24"/>
        </w:rPr>
        <w:t>едерации</w:t>
      </w:r>
      <w:r w:rsidRPr="00645B7D">
        <w:rPr>
          <w:bCs w:val="0"/>
          <w:sz w:val="24"/>
          <w:szCs w:val="24"/>
        </w:rPr>
        <w:t>, и отвечающее следующим требованиям:</w:t>
      </w:r>
      <w:bookmarkEnd w:id="318"/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9" w:name="_Ref307563248"/>
      <w:r w:rsidRPr="00645B7D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645B7D">
        <w:rPr>
          <w:bCs w:val="0"/>
          <w:sz w:val="24"/>
          <w:szCs w:val="24"/>
        </w:rPr>
        <w:t>З</w:t>
      </w:r>
      <w:r w:rsidRPr="00645B7D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а;</w:t>
      </w:r>
      <w:bookmarkEnd w:id="319"/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645B7D">
        <w:rPr>
          <w:bCs w:val="0"/>
          <w:sz w:val="24"/>
          <w:szCs w:val="24"/>
        </w:rPr>
        <w:t xml:space="preserve">поставок, </w:t>
      </w:r>
      <w:r w:rsidR="0007043F" w:rsidRPr="00645B7D">
        <w:rPr>
          <w:sz w:val="24"/>
          <w:szCs w:val="24"/>
        </w:rPr>
        <w:t>работ</w:t>
      </w:r>
      <w:r w:rsidR="0091430E" w:rsidRPr="00645B7D">
        <w:rPr>
          <w:sz w:val="24"/>
          <w:szCs w:val="24"/>
        </w:rPr>
        <w:t>,</w:t>
      </w:r>
      <w:r w:rsidR="009C744E" w:rsidRPr="00645B7D">
        <w:rPr>
          <w:sz w:val="24"/>
          <w:szCs w:val="24"/>
        </w:rPr>
        <w:t xml:space="preserve"> </w:t>
      </w:r>
      <w:r w:rsidR="0091430E" w:rsidRPr="00645B7D">
        <w:rPr>
          <w:sz w:val="24"/>
          <w:szCs w:val="24"/>
        </w:rPr>
        <w:t>услуг</w:t>
      </w:r>
      <w:r w:rsidR="000E024A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между членами коллективного </w:t>
      </w:r>
      <w:r w:rsidR="009C744E" w:rsidRPr="00645B7D">
        <w:rPr>
          <w:bCs w:val="0"/>
          <w:sz w:val="24"/>
          <w:szCs w:val="24"/>
        </w:rPr>
        <w:t>У</w:t>
      </w:r>
      <w:r w:rsidRPr="00645B7D">
        <w:rPr>
          <w:bCs w:val="0"/>
          <w:sz w:val="24"/>
          <w:szCs w:val="24"/>
        </w:rPr>
        <w:t>частника;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645B7D">
        <w:rPr>
          <w:bCs w:val="0"/>
          <w:sz w:val="24"/>
          <w:szCs w:val="24"/>
        </w:rPr>
        <w:t>,</w:t>
      </w:r>
      <w:proofErr w:type="gramEnd"/>
      <w:r w:rsidRPr="00645B7D">
        <w:rPr>
          <w:bCs w:val="0"/>
          <w:sz w:val="24"/>
          <w:szCs w:val="24"/>
        </w:rPr>
        <w:t xml:space="preserve"> чем срок действия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а;</w:t>
      </w:r>
    </w:p>
    <w:p w:rsidR="00717F60" w:rsidRPr="00645B7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20" w:name="_Ref307563262"/>
      <w:r w:rsidRPr="00645B7D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20"/>
      <w:r w:rsidRPr="00645B7D">
        <w:rPr>
          <w:bCs w:val="0"/>
          <w:sz w:val="24"/>
          <w:szCs w:val="24"/>
        </w:rPr>
        <w:t xml:space="preserve"> </w:t>
      </w:r>
    </w:p>
    <w:p w:rsidR="00DB109A" w:rsidRPr="00645B7D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645B7D">
        <w:rPr>
          <w:bCs w:val="0"/>
          <w:sz w:val="24"/>
          <w:szCs w:val="24"/>
        </w:rPr>
        <w:t>а</w:t>
      </w:r>
      <w:r w:rsidRPr="00645B7D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645B7D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_Ref307563248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val="en-US"/>
        </w:rPr>
        <w:t>a</w:t>
      </w:r>
      <w:r w:rsidR="00B35A97" w:rsidRPr="00645B7D">
        <w:rPr>
          <w:bCs w:val="0"/>
          <w:sz w:val="24"/>
          <w:szCs w:val="24"/>
        </w:rPr>
        <w:t>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-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_Ref307563262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val="en-US"/>
        </w:rPr>
        <w:t>g</w:t>
      </w:r>
      <w:r w:rsidR="00B35A97" w:rsidRPr="00645B7D">
        <w:rPr>
          <w:bCs w:val="0"/>
          <w:sz w:val="24"/>
          <w:szCs w:val="24"/>
        </w:rPr>
        <w:t>)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_Ref306032591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3.3.10.4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645B7D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45B7D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645B7D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1" w:name="_Ref464116309"/>
      <w:proofErr w:type="gramStart"/>
      <w:r w:rsidRPr="00645B7D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готовит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у с учетом следующих дополнительных требований:</w:t>
      </w:r>
      <w:bookmarkEnd w:id="321"/>
      <w:proofErr w:type="gramEnd"/>
    </w:p>
    <w:p w:rsidR="00717F60" w:rsidRPr="00645B7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_Ref303669127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3.3.8.2</w:t>
      </w:r>
      <w:r w:rsidR="00577224" w:rsidRPr="00645B7D">
        <w:rPr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</w:t>
      </w:r>
      <w:r w:rsidR="00B35A97" w:rsidRPr="00645B7D">
        <w:rPr>
          <w:bCs w:val="0"/>
          <w:sz w:val="24"/>
          <w:szCs w:val="24"/>
        </w:rPr>
        <w:t>. Документы, указанные в пп</w:t>
      </w:r>
      <w:r w:rsidR="00B35A97" w:rsidRPr="00645B7D">
        <w:rPr>
          <w:sz w:val="24"/>
          <w:szCs w:val="24"/>
        </w:rPr>
        <w:t xml:space="preserve">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_Ref464462953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о)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 xml:space="preserve"> и </w:t>
      </w:r>
      <w:r w:rsidR="00B35A97" w:rsidRPr="00645B7D">
        <w:rPr>
          <w:sz w:val="24"/>
          <w:szCs w:val="24"/>
        </w:rPr>
        <w:fldChar w:fldCharType="begin"/>
      </w:r>
      <w:r w:rsidR="00B35A97" w:rsidRPr="00645B7D">
        <w:rPr>
          <w:sz w:val="24"/>
          <w:szCs w:val="24"/>
        </w:rPr>
        <w:instrText xml:space="preserve"> REF _Ref464462966 \r \h  \* MERGEFORMAT </w:instrText>
      </w:r>
      <w:r w:rsidR="00B35A97" w:rsidRPr="00645B7D">
        <w:rPr>
          <w:sz w:val="24"/>
          <w:szCs w:val="24"/>
        </w:rPr>
      </w:r>
      <w:r w:rsidR="00B35A97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ц)</w:t>
      </w:r>
      <w:r w:rsidR="00B35A97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sz w:val="24"/>
          <w:szCs w:val="24"/>
        </w:rPr>
        <w:t>, подаются Лидером коллективного участника</w:t>
      </w:r>
      <w:r w:rsidR="00717F60" w:rsidRPr="00645B7D">
        <w:rPr>
          <w:bCs w:val="0"/>
          <w:sz w:val="24"/>
          <w:szCs w:val="24"/>
        </w:rPr>
        <w:t>;</w:t>
      </w:r>
    </w:p>
    <w:p w:rsidR="00717F60" w:rsidRPr="00645B7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Заявк</w:t>
      </w:r>
      <w:r w:rsidR="00AD3EBC" w:rsidRPr="00645B7D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="00AD3EBC" w:rsidRPr="00645B7D">
        <w:rPr>
          <w:bCs w:val="0"/>
          <w:sz w:val="24"/>
          <w:szCs w:val="24"/>
        </w:rPr>
        <w:t>а;</w:t>
      </w:r>
    </w:p>
    <w:p w:rsidR="00717F60" w:rsidRPr="00645B7D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состав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 дополнительн</w:t>
      </w:r>
      <w:r w:rsidR="00717F60" w:rsidRPr="00645B7D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а;</w:t>
      </w:r>
    </w:p>
    <w:p w:rsidR="00717F60" w:rsidRPr="00645B7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645B7D">
        <w:rPr>
          <w:bCs w:val="0"/>
          <w:sz w:val="24"/>
          <w:szCs w:val="24"/>
        </w:rPr>
        <w:t>и</w:t>
      </w:r>
      <w:r w:rsidR="00717F60" w:rsidRPr="00645B7D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645B7D">
        <w:rPr>
          <w:bCs w:val="0"/>
          <w:sz w:val="24"/>
          <w:szCs w:val="24"/>
        </w:rPr>
        <w:t xml:space="preserve">выполнения </w:t>
      </w:r>
      <w:r w:rsidR="005B074F" w:rsidRPr="00645B7D">
        <w:rPr>
          <w:bCs w:val="0"/>
          <w:sz w:val="24"/>
          <w:szCs w:val="24"/>
        </w:rPr>
        <w:t>работ/оказания услуг/</w:t>
      </w:r>
      <w:r w:rsidR="0007043F" w:rsidRPr="00645B7D">
        <w:rPr>
          <w:bCs w:val="0"/>
          <w:sz w:val="24"/>
          <w:szCs w:val="24"/>
        </w:rPr>
        <w:t>поставок</w:t>
      </w:r>
      <w:r w:rsidR="005B074F" w:rsidRPr="00645B7D">
        <w:rPr>
          <w:bCs w:val="0"/>
          <w:sz w:val="24"/>
          <w:szCs w:val="24"/>
        </w:rPr>
        <w:t xml:space="preserve"> товаров</w:t>
      </w:r>
      <w:proofErr w:type="gramEnd"/>
      <w:r w:rsidR="0007043F" w:rsidRPr="00645B7D">
        <w:rPr>
          <w:bCs w:val="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 xml:space="preserve">между членами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645B7D">
        <w:rPr>
          <w:bCs w:val="0"/>
          <w:sz w:val="24"/>
          <w:szCs w:val="24"/>
        </w:rPr>
        <w:t>под</w:t>
      </w:r>
      <w:r w:rsidR="00717F60" w:rsidRPr="00645B7D">
        <w:rPr>
          <w:bCs w:val="0"/>
          <w:sz w:val="24"/>
          <w:szCs w:val="24"/>
        </w:rPr>
        <w:t>раздел</w:t>
      </w:r>
      <w:r w:rsidR="003C2207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3C2207" w:rsidRPr="00645B7D">
        <w:rPr>
          <w:bCs w:val="0"/>
          <w:sz w:val="24"/>
          <w:szCs w:val="24"/>
        </w:rPr>
        <w:instrText xml:space="preserve"> REF _Ref440272510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5.16</w:t>
      </w:r>
      <w:r w:rsidR="00B57071" w:rsidRPr="00645B7D">
        <w:rPr>
          <w:bCs w:val="0"/>
          <w:sz w:val="24"/>
          <w:szCs w:val="24"/>
        </w:rPr>
        <w:fldChar w:fldCharType="end"/>
      </w:r>
      <w:r w:rsidR="00717F60" w:rsidRPr="00645B7D">
        <w:rPr>
          <w:bCs w:val="0"/>
          <w:sz w:val="24"/>
          <w:szCs w:val="24"/>
        </w:rPr>
        <w:t>)</w:t>
      </w:r>
      <w:r w:rsidR="00AE556B" w:rsidRPr="00645B7D">
        <w:rPr>
          <w:bCs w:val="0"/>
          <w:sz w:val="24"/>
          <w:szCs w:val="24"/>
        </w:rPr>
        <w:t xml:space="preserve">. Указанная форма </w:t>
      </w:r>
      <w:r w:rsidR="00AE556B" w:rsidRPr="00645B7D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645B7D">
        <w:rPr>
          <w:bCs w:val="0"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645B7D">
        <w:rPr>
          <w:sz w:val="24"/>
          <w:szCs w:val="24"/>
        </w:rPr>
        <w:t xml:space="preserve">объемов выполняемых </w:t>
      </w:r>
      <w:r w:rsidR="0007043F" w:rsidRPr="00645B7D">
        <w:rPr>
          <w:bCs w:val="0"/>
          <w:sz w:val="24"/>
          <w:szCs w:val="24"/>
        </w:rPr>
        <w:t xml:space="preserve">поставок, </w:t>
      </w:r>
      <w:r w:rsidR="0007043F" w:rsidRPr="00645B7D">
        <w:rPr>
          <w:sz w:val="24"/>
          <w:szCs w:val="24"/>
        </w:rPr>
        <w:t>работ</w:t>
      </w:r>
      <w:r w:rsidR="0091430E" w:rsidRPr="00645B7D">
        <w:rPr>
          <w:sz w:val="24"/>
          <w:szCs w:val="24"/>
        </w:rPr>
        <w:t>,</w:t>
      </w:r>
      <w:r w:rsidR="00F85CCF" w:rsidRPr="00645B7D">
        <w:rPr>
          <w:sz w:val="24"/>
          <w:szCs w:val="24"/>
        </w:rPr>
        <w:t xml:space="preserve"> </w:t>
      </w:r>
      <w:r w:rsidR="0007043F" w:rsidRPr="00645B7D">
        <w:rPr>
          <w:sz w:val="24"/>
          <w:szCs w:val="24"/>
        </w:rPr>
        <w:t>услуг</w:t>
      </w:r>
      <w:r w:rsidR="00BE62BA" w:rsidRPr="00645B7D">
        <w:rPr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между членами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а. Не подлежащие суммированию показатели</w:t>
      </w:r>
      <w:r w:rsidR="00EE2EFB" w:rsidRPr="00645B7D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645B7D">
        <w:rPr>
          <w:bCs w:val="0"/>
          <w:sz w:val="24"/>
          <w:szCs w:val="24"/>
        </w:rPr>
        <w:t>указанных</w:t>
      </w:r>
      <w:proofErr w:type="gramEnd"/>
      <w:r w:rsidR="00EE2EFB" w:rsidRPr="00645B7D">
        <w:rPr>
          <w:bCs w:val="0"/>
          <w:sz w:val="24"/>
          <w:szCs w:val="24"/>
        </w:rPr>
        <w:t xml:space="preserve"> </w:t>
      </w:r>
      <w:r w:rsidR="00D77DCB" w:rsidRPr="00645B7D">
        <w:rPr>
          <w:bCs w:val="0"/>
          <w:sz w:val="24"/>
          <w:szCs w:val="24"/>
        </w:rPr>
        <w:t>п.</w:t>
      </w:r>
      <w:r w:rsidR="009C744E" w:rsidRPr="00645B7D">
        <w:rPr>
          <w:bCs w:val="0"/>
          <w:sz w:val="24"/>
          <w:szCs w:val="24"/>
        </w:rPr>
        <w:t xml:space="preserve"> </w:t>
      </w:r>
      <w:r w:rsidR="00B57071" w:rsidRPr="00645B7D">
        <w:rPr>
          <w:bCs w:val="0"/>
          <w:sz w:val="24"/>
          <w:szCs w:val="24"/>
        </w:rPr>
        <w:fldChar w:fldCharType="begin"/>
      </w:r>
      <w:r w:rsidR="000F4365" w:rsidRPr="00645B7D">
        <w:rPr>
          <w:bCs w:val="0"/>
          <w:sz w:val="24"/>
          <w:szCs w:val="24"/>
        </w:rPr>
        <w:instrText xml:space="preserve"> REF _Ref440291364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3.3.8.1</w:t>
      </w:r>
      <w:r w:rsidR="00B57071" w:rsidRPr="00645B7D">
        <w:rPr>
          <w:bCs w:val="0"/>
          <w:sz w:val="24"/>
          <w:szCs w:val="24"/>
        </w:rPr>
        <w:fldChar w:fldCharType="end"/>
      </w:r>
      <w:r w:rsidR="00D77DCB" w:rsidRPr="00645B7D">
        <w:rPr>
          <w:bCs w:val="0"/>
          <w:sz w:val="24"/>
          <w:szCs w:val="24"/>
        </w:rPr>
        <w:t xml:space="preserve">) </w:t>
      </w:r>
      <w:r w:rsidRPr="00645B7D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645B7D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22" w:name="_Ref306114966"/>
      <w:bookmarkStart w:id="323" w:name="_Toc440357100"/>
      <w:bookmarkStart w:id="324" w:name="_Toc440359655"/>
      <w:bookmarkStart w:id="325" w:name="_Toc440632118"/>
      <w:bookmarkStart w:id="326" w:name="_Toc440875939"/>
      <w:bookmarkStart w:id="327" w:name="_Toc441130967"/>
      <w:bookmarkStart w:id="328" w:name="_Toc447269782"/>
      <w:bookmarkStart w:id="329" w:name="_Toc464120604"/>
      <w:r w:rsidRPr="00645B7D">
        <w:rPr>
          <w:szCs w:val="24"/>
        </w:rPr>
        <w:t>Разъяснение Документации по запросу предложений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645B7D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45B7D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645B7D">
        <w:rPr>
          <w:bCs w:val="0"/>
          <w:iCs/>
          <w:sz w:val="24"/>
          <w:szCs w:val="24"/>
        </w:rPr>
        <w:t>Заявк</w:t>
      </w:r>
      <w:r w:rsidRPr="00645B7D">
        <w:rPr>
          <w:bCs w:val="0"/>
          <w:iCs/>
          <w:sz w:val="24"/>
          <w:szCs w:val="24"/>
        </w:rPr>
        <w:t xml:space="preserve">и </w:t>
      </w:r>
      <w:r w:rsidR="009C744E" w:rsidRPr="00645B7D">
        <w:rPr>
          <w:bCs w:val="0"/>
          <w:iCs/>
          <w:sz w:val="24"/>
          <w:szCs w:val="24"/>
        </w:rPr>
        <w:t>Участник</w:t>
      </w:r>
      <w:r w:rsidRPr="00645B7D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645B7D">
        <w:rPr>
          <w:bCs w:val="0"/>
          <w:sz w:val="24"/>
          <w:szCs w:val="24"/>
        </w:rPr>
        <w:t>окументации по запросу предложений</w:t>
      </w:r>
      <w:r w:rsidRPr="00645B7D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iCs/>
          <w:sz w:val="24"/>
          <w:szCs w:val="24"/>
        </w:rPr>
        <w:t>окументации должны быть направ</w:t>
      </w:r>
      <w:r w:rsidR="003B4C1B" w:rsidRPr="00645B7D">
        <w:rPr>
          <w:bCs w:val="0"/>
          <w:iCs/>
          <w:sz w:val="24"/>
          <w:szCs w:val="24"/>
        </w:rPr>
        <w:t>лены через ЭТП или в письменной</w:t>
      </w:r>
      <w:r w:rsidR="00673FC7" w:rsidRPr="00645B7D">
        <w:rPr>
          <w:sz w:val="24"/>
          <w:szCs w:val="24"/>
        </w:rPr>
        <w:t xml:space="preserve"> </w:t>
      </w:r>
      <w:r w:rsidRPr="00645B7D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645B7D">
        <w:rPr>
          <w:bCs w:val="0"/>
          <w:iCs/>
          <w:sz w:val="24"/>
          <w:szCs w:val="24"/>
        </w:rPr>
        <w:t>Участник</w:t>
      </w:r>
      <w:r w:rsidRPr="00645B7D">
        <w:rPr>
          <w:bCs w:val="0"/>
          <w:iCs/>
          <w:sz w:val="24"/>
          <w:szCs w:val="24"/>
        </w:rPr>
        <w:t>а.</w:t>
      </w:r>
    </w:p>
    <w:p w:rsidR="00717F60" w:rsidRPr="00645B7D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и.</w:t>
      </w:r>
    </w:p>
    <w:p w:rsidR="00717F60" w:rsidRPr="00645B7D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45B7D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645B7D">
        <w:rPr>
          <w:bCs w:val="0"/>
          <w:sz w:val="24"/>
          <w:szCs w:val="24"/>
        </w:rPr>
        <w:t>окументации по запросу предложений</w:t>
      </w:r>
      <w:r w:rsidRPr="00645B7D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645B7D">
        <w:rPr>
          <w:bCs w:val="0"/>
          <w:iCs/>
          <w:sz w:val="24"/>
          <w:szCs w:val="24"/>
        </w:rPr>
        <w:t>,</w:t>
      </w:r>
      <w:proofErr w:type="gramEnd"/>
      <w:r w:rsidRPr="00645B7D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645B7D">
        <w:rPr>
          <w:bCs w:val="0"/>
          <w:iCs/>
          <w:sz w:val="24"/>
          <w:szCs w:val="24"/>
        </w:rPr>
        <w:t>внесение изменений в Д</w:t>
      </w:r>
      <w:r w:rsidR="007441D3" w:rsidRPr="00645B7D">
        <w:rPr>
          <w:bCs w:val="0"/>
          <w:sz w:val="24"/>
          <w:szCs w:val="24"/>
        </w:rPr>
        <w:t xml:space="preserve">окументацию по запросу </w:t>
      </w:r>
      <w:r w:rsidR="007441D3" w:rsidRPr="00645B7D">
        <w:rPr>
          <w:bCs w:val="0"/>
          <w:sz w:val="24"/>
          <w:szCs w:val="24"/>
        </w:rPr>
        <w:lastRenderedPageBreak/>
        <w:t>предложений</w:t>
      </w:r>
      <w:r w:rsidR="007441D3" w:rsidRPr="00645B7D">
        <w:rPr>
          <w:bCs w:val="0"/>
          <w:iCs/>
          <w:sz w:val="24"/>
          <w:szCs w:val="24"/>
        </w:rPr>
        <w:t xml:space="preserve">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_Ref440969765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iCs/>
          <w:sz w:val="24"/>
          <w:szCs w:val="24"/>
        </w:rPr>
        <w:t>3.3.12</w:t>
      </w:r>
      <w:r w:rsidR="00577224" w:rsidRPr="00645B7D">
        <w:rPr>
          <w:sz w:val="24"/>
          <w:szCs w:val="24"/>
        </w:rPr>
        <w:fldChar w:fldCharType="end"/>
      </w:r>
      <w:r w:rsidR="007441D3" w:rsidRPr="00645B7D">
        <w:rPr>
          <w:bCs w:val="0"/>
          <w:iCs/>
          <w:sz w:val="24"/>
          <w:szCs w:val="24"/>
        </w:rPr>
        <w:t xml:space="preserve">) и, при необходимости, </w:t>
      </w:r>
      <w:r w:rsidRPr="00645B7D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_Ref440289401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iCs/>
          <w:sz w:val="24"/>
          <w:szCs w:val="24"/>
        </w:rPr>
        <w:t>3.3.13</w:t>
      </w:r>
      <w:r w:rsidR="00577224" w:rsidRPr="00645B7D">
        <w:rPr>
          <w:sz w:val="24"/>
          <w:szCs w:val="24"/>
        </w:rPr>
        <w:fldChar w:fldCharType="end"/>
      </w:r>
      <w:r w:rsidR="00400D7D" w:rsidRPr="00645B7D">
        <w:rPr>
          <w:bCs w:val="0"/>
          <w:iCs/>
          <w:sz w:val="24"/>
          <w:szCs w:val="24"/>
        </w:rPr>
        <w:t xml:space="preserve"> </w:t>
      </w:r>
      <w:r w:rsidR="007D07A7"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iCs/>
          <w:sz w:val="24"/>
          <w:szCs w:val="24"/>
        </w:rPr>
        <w:t>окументации</w:t>
      </w:r>
      <w:r w:rsidR="007D07A7" w:rsidRPr="00645B7D">
        <w:rPr>
          <w:bCs w:val="0"/>
          <w:iCs/>
          <w:sz w:val="24"/>
          <w:szCs w:val="24"/>
        </w:rPr>
        <w:t xml:space="preserve"> по запросу предложений</w:t>
      </w:r>
      <w:r w:rsidRPr="00645B7D">
        <w:rPr>
          <w:bCs w:val="0"/>
          <w:iCs/>
          <w:sz w:val="24"/>
          <w:szCs w:val="24"/>
        </w:rPr>
        <w:t>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30" w:name="_Toc440357101"/>
      <w:bookmarkStart w:id="331" w:name="_Toc440359656"/>
      <w:bookmarkStart w:id="332" w:name="_Toc440632119"/>
      <w:bookmarkStart w:id="333" w:name="_Toc440875940"/>
      <w:bookmarkStart w:id="334" w:name="_Ref440969765"/>
      <w:bookmarkStart w:id="335" w:name="_Toc441130968"/>
      <w:bookmarkStart w:id="336" w:name="_Toc447269783"/>
      <w:bookmarkStart w:id="337" w:name="_Toc464120605"/>
      <w:r w:rsidRPr="00645B7D">
        <w:rPr>
          <w:szCs w:val="24"/>
        </w:rPr>
        <w:t>Внесение изменений в Документацию по запросу предложений.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DE2870" w:rsidRPr="00645B7D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645B7D">
        <w:rPr>
          <w:bCs w:val="0"/>
          <w:iCs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645B7D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38" w:name="_Ref440289401"/>
      <w:bookmarkStart w:id="339" w:name="_Toc440357102"/>
      <w:bookmarkStart w:id="340" w:name="_Toc440359657"/>
      <w:bookmarkStart w:id="341" w:name="_Toc440632120"/>
      <w:bookmarkStart w:id="342" w:name="_Toc440875941"/>
      <w:bookmarkStart w:id="343" w:name="_Toc441130969"/>
      <w:bookmarkStart w:id="344" w:name="_Toc447269784"/>
      <w:bookmarkStart w:id="345" w:name="_Toc464120606"/>
      <w:r w:rsidRPr="00645B7D">
        <w:rPr>
          <w:szCs w:val="24"/>
        </w:rPr>
        <w:t>Продление срока окончания приема Заявок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645B7D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645B7D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и, оформившие свое участие в запросе </w:t>
      </w:r>
      <w:r w:rsidRPr="00645B7D">
        <w:rPr>
          <w:sz w:val="24"/>
          <w:szCs w:val="24"/>
        </w:rPr>
        <w:t xml:space="preserve">предложений </w:t>
      </w:r>
      <w:r w:rsidRPr="00645B7D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6" w:name="_Ref191386249"/>
    </w:p>
    <w:p w:rsidR="00AC1995" w:rsidRPr="00645B7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7" w:name="_Toc299701566"/>
      <w:bookmarkStart w:id="348" w:name="_Ref306176386"/>
      <w:bookmarkStart w:id="349" w:name="_Ref440285128"/>
      <w:bookmarkStart w:id="350" w:name="_Toc440357103"/>
      <w:bookmarkStart w:id="351" w:name="_Toc440359658"/>
      <w:bookmarkStart w:id="352" w:name="_Toc440632121"/>
      <w:bookmarkStart w:id="353" w:name="_Toc440875942"/>
      <w:bookmarkStart w:id="354" w:name="_Toc441130970"/>
      <w:bookmarkStart w:id="355" w:name="_Toc447269785"/>
      <w:bookmarkStart w:id="356" w:name="_Toc464120607"/>
      <w:r w:rsidRPr="00645B7D">
        <w:rPr>
          <w:bCs w:val="0"/>
          <w:szCs w:val="24"/>
          <w:lang w:eastAsia="ru-RU"/>
        </w:rPr>
        <w:t xml:space="preserve">Обеспечение </w:t>
      </w:r>
      <w:proofErr w:type="gramStart"/>
      <w:r w:rsidRPr="00645B7D">
        <w:rPr>
          <w:szCs w:val="24"/>
        </w:rPr>
        <w:t>исполнения</w:t>
      </w:r>
      <w:r w:rsidRPr="00645B7D">
        <w:rPr>
          <w:bCs w:val="0"/>
          <w:szCs w:val="24"/>
          <w:lang w:eastAsia="ru-RU"/>
        </w:rPr>
        <w:t xml:space="preserve"> </w:t>
      </w:r>
      <w:r w:rsidR="00D12816" w:rsidRPr="00645B7D">
        <w:rPr>
          <w:bCs w:val="0"/>
          <w:szCs w:val="24"/>
          <w:lang w:eastAsia="ru-RU"/>
        </w:rPr>
        <w:t xml:space="preserve">обязательств </w:t>
      </w:r>
      <w:r w:rsidR="009C744E" w:rsidRPr="00645B7D">
        <w:rPr>
          <w:bCs w:val="0"/>
          <w:szCs w:val="24"/>
          <w:lang w:eastAsia="ru-RU"/>
        </w:rPr>
        <w:t>Участник</w:t>
      </w:r>
      <w:r w:rsidRPr="00645B7D">
        <w:rPr>
          <w:bCs w:val="0"/>
          <w:szCs w:val="24"/>
          <w:lang w:eastAsia="ru-RU"/>
        </w:rPr>
        <w:t>а запроса предложений</w:t>
      </w:r>
      <w:proofErr w:type="gramEnd"/>
      <w:r w:rsidRPr="00645B7D">
        <w:rPr>
          <w:bCs w:val="0"/>
          <w:szCs w:val="24"/>
          <w:lang w:eastAsia="ru-RU"/>
        </w:rPr>
        <w:t>.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932C0A" w:rsidRPr="00645B7D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932C0A" w:rsidRPr="00645B7D">
        <w:rPr>
          <w:bCs w:val="0"/>
          <w:sz w:val="24"/>
          <w:szCs w:val="24"/>
        </w:rPr>
        <w:t xml:space="preserve"> </w:t>
      </w:r>
      <w:r w:rsidR="0089163E" w:rsidRPr="00645B7D">
        <w:rPr>
          <w:bCs w:val="0"/>
          <w:sz w:val="24"/>
          <w:szCs w:val="24"/>
        </w:rPr>
        <w:t xml:space="preserve">запроса предложений </w:t>
      </w:r>
      <w:r w:rsidR="00932C0A" w:rsidRPr="00645B7D">
        <w:rPr>
          <w:bCs w:val="0"/>
          <w:sz w:val="24"/>
          <w:szCs w:val="24"/>
        </w:rPr>
        <w:t xml:space="preserve">в составе своей </w:t>
      </w:r>
      <w:r w:rsidR="004B5EB3" w:rsidRPr="00645B7D">
        <w:rPr>
          <w:bCs w:val="0"/>
          <w:sz w:val="24"/>
          <w:szCs w:val="24"/>
        </w:rPr>
        <w:t>Заявк</w:t>
      </w:r>
      <w:r w:rsidR="00932C0A" w:rsidRPr="00645B7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645B7D">
        <w:rPr>
          <w:bCs w:val="0"/>
          <w:sz w:val="24"/>
          <w:szCs w:val="24"/>
        </w:rPr>
        <w:t>запросе предложений</w:t>
      </w:r>
      <w:r w:rsidR="00932C0A" w:rsidRPr="00645B7D">
        <w:rPr>
          <w:bCs w:val="0"/>
          <w:sz w:val="24"/>
          <w:szCs w:val="24"/>
        </w:rPr>
        <w:t xml:space="preserve"> и подачей </w:t>
      </w:r>
      <w:r w:rsidR="004B5EB3" w:rsidRPr="00645B7D">
        <w:rPr>
          <w:bCs w:val="0"/>
          <w:sz w:val="24"/>
          <w:szCs w:val="24"/>
        </w:rPr>
        <w:t>Заявк</w:t>
      </w:r>
      <w:r w:rsidR="00932C0A" w:rsidRPr="00645B7D">
        <w:rPr>
          <w:bCs w:val="0"/>
          <w:sz w:val="24"/>
          <w:szCs w:val="24"/>
        </w:rPr>
        <w:t xml:space="preserve">и, на сумму </w:t>
      </w:r>
      <w:r w:rsidR="0042340E">
        <w:rPr>
          <w:bCs w:val="0"/>
          <w:sz w:val="24"/>
          <w:szCs w:val="24"/>
        </w:rPr>
        <w:t>2</w:t>
      </w:r>
      <w:r w:rsidR="00932C0A" w:rsidRPr="00645B7D">
        <w:rPr>
          <w:bCs w:val="0"/>
          <w:sz w:val="24"/>
          <w:szCs w:val="24"/>
        </w:rPr>
        <w:t xml:space="preserve">% от стоимости </w:t>
      </w:r>
      <w:r w:rsidR="004B5EB3" w:rsidRPr="00645B7D">
        <w:rPr>
          <w:bCs w:val="0"/>
          <w:sz w:val="24"/>
          <w:szCs w:val="24"/>
        </w:rPr>
        <w:t>Заявк</w:t>
      </w:r>
      <w:r w:rsidR="00932C0A" w:rsidRPr="00645B7D">
        <w:rPr>
          <w:bCs w:val="0"/>
          <w:sz w:val="24"/>
          <w:szCs w:val="24"/>
        </w:rPr>
        <w:t xml:space="preserve">и, с учетом НДС. 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Обеспечение </w:t>
      </w:r>
      <w:proofErr w:type="gramStart"/>
      <w:r w:rsidRPr="00645B7D">
        <w:rPr>
          <w:bCs w:val="0"/>
          <w:sz w:val="24"/>
          <w:szCs w:val="24"/>
        </w:rPr>
        <w:t xml:space="preserve">исполнения обязательств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</w:t>
      </w:r>
      <w:r w:rsidR="0089163E" w:rsidRPr="00645B7D">
        <w:rPr>
          <w:bCs w:val="0"/>
          <w:sz w:val="24"/>
          <w:szCs w:val="24"/>
        </w:rPr>
        <w:t>запроса предложений</w:t>
      </w:r>
      <w:proofErr w:type="gramEnd"/>
      <w:r w:rsidR="0089163E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>должно иметь форму неустойки.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6390343"/>
      <w:r w:rsidRPr="00645B7D">
        <w:rPr>
          <w:bCs w:val="0"/>
          <w:sz w:val="24"/>
          <w:szCs w:val="24"/>
        </w:rPr>
        <w:t>Форма соглашения о неустойке должна</w:t>
      </w:r>
      <w:r w:rsidR="00ED01BF" w:rsidRPr="00645B7D">
        <w:rPr>
          <w:bCs w:val="0"/>
          <w:sz w:val="24"/>
          <w:szCs w:val="24"/>
        </w:rPr>
        <w:t xml:space="preserve"> соответствовать требованиям ст</w:t>
      </w:r>
      <w:r w:rsidRPr="00645B7D">
        <w:rPr>
          <w:bCs w:val="0"/>
          <w:sz w:val="24"/>
          <w:szCs w:val="24"/>
        </w:rPr>
        <w:t>.330, 331 Гражданского кодекса Российской Федерации</w:t>
      </w:r>
      <w:bookmarkEnd w:id="357"/>
      <w:r w:rsidR="003C2207" w:rsidRPr="00645B7D">
        <w:rPr>
          <w:bCs w:val="0"/>
          <w:sz w:val="24"/>
          <w:szCs w:val="24"/>
        </w:rPr>
        <w:t xml:space="preserve"> и быть подготовлена по </w:t>
      </w:r>
      <w:r w:rsidR="005818B2" w:rsidRPr="00645B7D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45B7D">
        <w:rPr>
          <w:bCs w:val="0"/>
          <w:sz w:val="24"/>
          <w:szCs w:val="24"/>
        </w:rPr>
        <w:t xml:space="preserve"> (</w:t>
      </w:r>
      <w:r w:rsidR="003C2207" w:rsidRPr="00645B7D">
        <w:rPr>
          <w:bCs w:val="0"/>
          <w:sz w:val="24"/>
          <w:szCs w:val="24"/>
          <w:lang w:eastAsia="ru-RU"/>
        </w:rPr>
        <w:t xml:space="preserve">подраздел </w:t>
      </w:r>
      <w:r w:rsidR="00B57071" w:rsidRPr="00645B7D">
        <w:rPr>
          <w:bCs w:val="0"/>
          <w:sz w:val="24"/>
          <w:szCs w:val="24"/>
          <w:lang w:eastAsia="ru-RU"/>
        </w:rPr>
        <w:fldChar w:fldCharType="begin"/>
      </w:r>
      <w:r w:rsidR="003C2207" w:rsidRPr="00645B7D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04D35" w:rsidRPr="00645B7D">
        <w:rPr>
          <w:bCs w:val="0"/>
          <w:sz w:val="24"/>
          <w:szCs w:val="24"/>
          <w:lang w:eastAsia="ru-RU"/>
        </w:rPr>
        <w:instrText xml:space="preserve"> \* MERGEFORMAT </w:instrText>
      </w:r>
      <w:r w:rsidR="00B57071" w:rsidRPr="00645B7D">
        <w:rPr>
          <w:bCs w:val="0"/>
          <w:sz w:val="24"/>
          <w:szCs w:val="24"/>
          <w:lang w:eastAsia="ru-RU"/>
        </w:rPr>
      </w:r>
      <w:r w:rsidR="00B57071" w:rsidRPr="00645B7D">
        <w:rPr>
          <w:bCs w:val="0"/>
          <w:sz w:val="24"/>
          <w:szCs w:val="24"/>
          <w:lang w:eastAsia="ru-RU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5.13</w:t>
      </w:r>
      <w:r w:rsidR="00B57071" w:rsidRPr="00645B7D">
        <w:rPr>
          <w:bCs w:val="0"/>
          <w:sz w:val="24"/>
          <w:szCs w:val="24"/>
          <w:lang w:eastAsia="ru-RU"/>
        </w:rPr>
        <w:fldChar w:fldCharType="end"/>
      </w:r>
      <w:r w:rsidR="003C2207" w:rsidRPr="00645B7D">
        <w:rPr>
          <w:bCs w:val="0"/>
          <w:sz w:val="24"/>
          <w:szCs w:val="24"/>
        </w:rPr>
        <w:t>)</w:t>
      </w:r>
      <w:r w:rsidR="000A6857" w:rsidRPr="00645B7D">
        <w:rPr>
          <w:bCs w:val="0"/>
          <w:sz w:val="24"/>
          <w:szCs w:val="24"/>
        </w:rPr>
        <w:t>.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8" w:name="_Ref307586570"/>
      <w:r w:rsidRPr="00645B7D">
        <w:rPr>
          <w:bCs w:val="0"/>
          <w:sz w:val="24"/>
          <w:szCs w:val="24"/>
        </w:rPr>
        <w:t>В соглашении о неустойке должно быть указано</w:t>
      </w:r>
      <w:bookmarkStart w:id="359" w:name="_Ref305753174"/>
      <w:r w:rsidRPr="00645B7D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645B7D">
        <w:rPr>
          <w:bCs w:val="0"/>
          <w:sz w:val="24"/>
          <w:szCs w:val="24"/>
        </w:rPr>
        <w:t>запросе предложений</w:t>
      </w:r>
      <w:r w:rsidRPr="00645B7D">
        <w:rPr>
          <w:bCs w:val="0"/>
          <w:sz w:val="24"/>
          <w:szCs w:val="24"/>
        </w:rPr>
        <w:t>:</w:t>
      </w:r>
      <w:bookmarkEnd w:id="358"/>
      <w:bookmarkEnd w:id="359"/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изменения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_Ref306008743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645B7D">
        <w:rPr>
          <w:bCs w:val="0"/>
          <w:sz w:val="24"/>
          <w:szCs w:val="24"/>
        </w:rPr>
        <w:t>, предоставление подложных документов</w:t>
      </w:r>
      <w:r w:rsidRPr="00645B7D">
        <w:rPr>
          <w:bCs w:val="0"/>
          <w:sz w:val="24"/>
          <w:szCs w:val="24"/>
        </w:rPr>
        <w:t xml:space="preserve">, приведенных в составе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и;</w:t>
      </w:r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отказа </w:t>
      </w:r>
      <w:r w:rsidR="009C744E" w:rsidRPr="00645B7D">
        <w:rPr>
          <w:bCs w:val="0"/>
          <w:sz w:val="24"/>
          <w:szCs w:val="24"/>
        </w:rPr>
        <w:t>Участник</w:t>
      </w:r>
      <w:r w:rsidR="004C5164" w:rsidRPr="00645B7D">
        <w:rPr>
          <w:bCs w:val="0"/>
          <w:sz w:val="24"/>
          <w:szCs w:val="24"/>
        </w:rPr>
        <w:t xml:space="preserve">а </w:t>
      </w:r>
      <w:r w:rsidR="007D07A7" w:rsidRPr="00645B7D">
        <w:rPr>
          <w:bCs w:val="0"/>
          <w:sz w:val="24"/>
          <w:szCs w:val="24"/>
        </w:rPr>
        <w:t xml:space="preserve">запроса </w:t>
      </w:r>
      <w:r w:rsidR="00D536DC" w:rsidRPr="00645B7D">
        <w:rPr>
          <w:bCs w:val="0"/>
          <w:sz w:val="24"/>
          <w:szCs w:val="24"/>
        </w:rPr>
        <w:t>предложений</w:t>
      </w:r>
      <w:r w:rsidR="004C5164" w:rsidRPr="00645B7D">
        <w:rPr>
          <w:bCs w:val="0"/>
          <w:sz w:val="24"/>
          <w:szCs w:val="24"/>
        </w:rPr>
        <w:t xml:space="preserve">, </w:t>
      </w:r>
      <w:r w:rsidR="004C5164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D536DC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либо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</w:t>
      </w:r>
      <w:r w:rsidR="00D536DC" w:rsidRPr="00645B7D">
        <w:rPr>
          <w:bCs w:val="0"/>
          <w:sz w:val="24"/>
          <w:szCs w:val="24"/>
        </w:rPr>
        <w:t>запроса предложений</w:t>
      </w:r>
      <w:r w:rsidRPr="00645B7D">
        <w:rPr>
          <w:bCs w:val="0"/>
          <w:sz w:val="24"/>
          <w:szCs w:val="24"/>
        </w:rPr>
        <w:t>, давшего предпоследн</w:t>
      </w:r>
      <w:r w:rsidR="00FE5731" w:rsidRPr="00645B7D">
        <w:rPr>
          <w:bCs w:val="0"/>
          <w:sz w:val="24"/>
          <w:szCs w:val="24"/>
        </w:rPr>
        <w:t>юю</w:t>
      </w:r>
      <w:r w:rsidRPr="00645B7D">
        <w:rPr>
          <w:bCs w:val="0"/>
          <w:sz w:val="24"/>
          <w:szCs w:val="24"/>
        </w:rPr>
        <w:t xml:space="preserve"> </w:t>
      </w:r>
      <w:r w:rsidR="004B5EB3" w:rsidRPr="00645B7D">
        <w:rPr>
          <w:bCs w:val="0"/>
          <w:sz w:val="24"/>
          <w:szCs w:val="24"/>
        </w:rPr>
        <w:t>Заявк</w:t>
      </w:r>
      <w:r w:rsidR="00FE5731" w:rsidRPr="00645B7D">
        <w:rPr>
          <w:bCs w:val="0"/>
          <w:sz w:val="24"/>
          <w:szCs w:val="24"/>
        </w:rPr>
        <w:t xml:space="preserve">у </w:t>
      </w:r>
      <w:r w:rsidRPr="00645B7D">
        <w:rPr>
          <w:bCs w:val="0"/>
          <w:sz w:val="24"/>
          <w:szCs w:val="24"/>
        </w:rPr>
        <w:t xml:space="preserve">по цене при условии уклонения </w:t>
      </w:r>
      <w:r w:rsidR="009C744E" w:rsidRPr="00645B7D">
        <w:rPr>
          <w:bCs w:val="0"/>
          <w:sz w:val="24"/>
          <w:szCs w:val="24"/>
        </w:rPr>
        <w:t>Участник</w:t>
      </w:r>
      <w:r w:rsidR="004C5164" w:rsidRPr="00645B7D">
        <w:rPr>
          <w:bCs w:val="0"/>
          <w:sz w:val="24"/>
          <w:szCs w:val="24"/>
        </w:rPr>
        <w:t xml:space="preserve">а </w:t>
      </w:r>
      <w:r w:rsidR="00FE5731" w:rsidRPr="00645B7D">
        <w:rPr>
          <w:bCs w:val="0"/>
          <w:sz w:val="24"/>
          <w:szCs w:val="24"/>
        </w:rPr>
        <w:t>запроса предложений</w:t>
      </w:r>
      <w:r w:rsidR="004C5164" w:rsidRPr="00645B7D">
        <w:rPr>
          <w:bCs w:val="0"/>
          <w:sz w:val="24"/>
          <w:szCs w:val="24"/>
        </w:rPr>
        <w:t xml:space="preserve">, </w:t>
      </w:r>
      <w:r w:rsidR="004C5164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FE5731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от заключения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 либо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</w:t>
      </w:r>
      <w:r w:rsidR="007A439E" w:rsidRPr="00645B7D">
        <w:rPr>
          <w:bCs w:val="0"/>
          <w:sz w:val="24"/>
          <w:szCs w:val="24"/>
        </w:rPr>
        <w:t>запроса предложений</w:t>
      </w:r>
      <w:r w:rsidRPr="00645B7D">
        <w:rPr>
          <w:bCs w:val="0"/>
          <w:sz w:val="24"/>
          <w:szCs w:val="24"/>
        </w:rPr>
        <w:t xml:space="preserve">, признанного единственным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</w:t>
      </w:r>
      <w:r w:rsidR="007D07A7" w:rsidRPr="00645B7D">
        <w:rPr>
          <w:bCs w:val="0"/>
          <w:sz w:val="24"/>
          <w:szCs w:val="24"/>
        </w:rPr>
        <w:t xml:space="preserve"> по запросу предложений</w:t>
      </w:r>
      <w:r w:rsidRPr="00645B7D">
        <w:rPr>
          <w:bCs w:val="0"/>
          <w:sz w:val="24"/>
          <w:szCs w:val="24"/>
        </w:rPr>
        <w:t xml:space="preserve">, заключить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 в установленном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окументацией порядке (п</w:t>
      </w:r>
      <w:r w:rsidR="00403042" w:rsidRPr="00645B7D">
        <w:rPr>
          <w:bCs w:val="0"/>
          <w:sz w:val="24"/>
          <w:szCs w:val="24"/>
        </w:rPr>
        <w:t>.</w:t>
      </w:r>
      <w:r w:rsidR="00B57071" w:rsidRPr="00645B7D">
        <w:rPr>
          <w:bCs w:val="0"/>
          <w:sz w:val="24"/>
          <w:szCs w:val="24"/>
        </w:rPr>
        <w:fldChar w:fldCharType="begin"/>
      </w:r>
      <w:r w:rsidR="00414CAF" w:rsidRPr="00645B7D">
        <w:rPr>
          <w:bCs w:val="0"/>
          <w:sz w:val="24"/>
          <w:szCs w:val="24"/>
        </w:rPr>
        <w:instrText xml:space="preserve"> REF _Ref303683929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</w:t>
      </w:r>
      <w:r w:rsidR="00B57071" w:rsidRPr="00645B7D">
        <w:rPr>
          <w:bCs w:val="0"/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);</w:t>
      </w:r>
      <w:proofErr w:type="gramEnd"/>
    </w:p>
    <w:p w:rsidR="00932C0A" w:rsidRPr="00645B7D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отказа </w:t>
      </w:r>
      <w:r w:rsidR="009C744E" w:rsidRPr="00645B7D">
        <w:rPr>
          <w:bCs w:val="0"/>
          <w:sz w:val="24"/>
          <w:szCs w:val="24"/>
        </w:rPr>
        <w:t>Участник</w:t>
      </w:r>
      <w:r w:rsidR="004C5164" w:rsidRPr="00645B7D">
        <w:rPr>
          <w:bCs w:val="0"/>
          <w:sz w:val="24"/>
          <w:szCs w:val="24"/>
        </w:rPr>
        <w:t xml:space="preserve">а </w:t>
      </w:r>
      <w:r w:rsidR="007A439E" w:rsidRPr="00645B7D">
        <w:rPr>
          <w:bCs w:val="0"/>
          <w:sz w:val="24"/>
          <w:szCs w:val="24"/>
        </w:rPr>
        <w:t>запроса предложений</w:t>
      </w:r>
      <w:r w:rsidR="004C5164" w:rsidRPr="00645B7D">
        <w:rPr>
          <w:bCs w:val="0"/>
          <w:sz w:val="24"/>
          <w:szCs w:val="24"/>
        </w:rPr>
        <w:t xml:space="preserve">, </w:t>
      </w:r>
      <w:r w:rsidR="004C5164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4C5164" w:rsidRPr="00645B7D">
        <w:rPr>
          <w:sz w:val="24"/>
          <w:szCs w:val="24"/>
        </w:rPr>
        <w:t>а признана лучшей,</w:t>
      </w:r>
      <w:r w:rsidR="007A439E" w:rsidRPr="00645B7D">
        <w:rPr>
          <w:bCs w:val="0"/>
          <w:sz w:val="24"/>
          <w:szCs w:val="24"/>
        </w:rPr>
        <w:t xml:space="preserve"> </w:t>
      </w:r>
      <w:r w:rsidRPr="00645B7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у</w:t>
      </w:r>
      <w:r w:rsidR="00311F48" w:rsidRPr="00645B7D">
        <w:rPr>
          <w:bCs w:val="0"/>
          <w:sz w:val="24"/>
          <w:szCs w:val="24"/>
        </w:rPr>
        <w:t>.</w:t>
      </w:r>
    </w:p>
    <w:p w:rsidR="00932C0A" w:rsidRPr="00645B7D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60" w:name="_Ref307563802"/>
      <w:r w:rsidRPr="00645B7D">
        <w:rPr>
          <w:bCs w:val="0"/>
          <w:sz w:val="24"/>
          <w:szCs w:val="24"/>
        </w:rPr>
        <w:t xml:space="preserve">В случаях, указанных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_Ref305753174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3.3.14.4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обязан выплатить Заказчику </w:t>
      </w:r>
      <w:r w:rsidRPr="00645B7D">
        <w:rPr>
          <w:bCs w:val="0"/>
          <w:sz w:val="24"/>
          <w:szCs w:val="24"/>
        </w:rPr>
        <w:lastRenderedPageBreak/>
        <w:t xml:space="preserve">неустойку в размере </w:t>
      </w:r>
      <w:bookmarkEnd w:id="360"/>
      <w:r w:rsidR="0042340E">
        <w:rPr>
          <w:bCs w:val="0"/>
          <w:sz w:val="24"/>
          <w:szCs w:val="24"/>
        </w:rPr>
        <w:t>2</w:t>
      </w:r>
      <w:r w:rsidR="000A7A8E" w:rsidRPr="00645B7D">
        <w:rPr>
          <w:bCs w:val="0"/>
          <w:sz w:val="24"/>
          <w:szCs w:val="24"/>
        </w:rPr>
        <w:t>% от стоимости Заявки, с учетом НДС.</w:t>
      </w:r>
    </w:p>
    <w:p w:rsidR="00932C0A" w:rsidRPr="00645B7D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299109207"/>
      <w:bookmarkStart w:id="362" w:name="_Ref307563826"/>
      <w:r w:rsidRPr="00645B7D">
        <w:rPr>
          <w:bCs w:val="0"/>
          <w:sz w:val="24"/>
          <w:szCs w:val="24"/>
        </w:rPr>
        <w:t>Участник</w:t>
      </w:r>
      <w:r w:rsidR="00932C0A" w:rsidRPr="00645B7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1"/>
      <w:bookmarkEnd w:id="362"/>
    </w:p>
    <w:p w:rsidR="008D1B83" w:rsidRPr="00645B7D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_Ref440272256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645B7D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645B7D">
        <w:rPr>
          <w:bCs w:val="0"/>
          <w:sz w:val="24"/>
          <w:szCs w:val="24"/>
        </w:rPr>
        <w:t>(</w:t>
      </w:r>
      <w:r w:rsidRPr="00645B7D">
        <w:rPr>
          <w:bCs w:val="0"/>
          <w:sz w:val="24"/>
          <w:szCs w:val="24"/>
          <w:lang w:eastAsia="ru-RU"/>
        </w:rPr>
        <w:t xml:space="preserve">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_Ref441574460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  <w:lang w:eastAsia="ru-RU"/>
        </w:rPr>
        <w:t>5.14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 настоящей Документации, по адресу:</w:t>
      </w:r>
      <w:proofErr w:type="gramStart"/>
      <w:r w:rsidRPr="00645B7D">
        <w:rPr>
          <w:bCs w:val="0"/>
          <w:sz w:val="24"/>
          <w:szCs w:val="24"/>
        </w:rPr>
        <w:t xml:space="preserve"> </w:t>
      </w:r>
      <w:r w:rsidR="00291C9E" w:rsidRPr="00645B7D">
        <w:rPr>
          <w:bCs w:val="0"/>
          <w:sz w:val="24"/>
          <w:szCs w:val="24"/>
        </w:rPr>
        <w:t>:</w:t>
      </w:r>
      <w:proofErr w:type="gramEnd"/>
      <w:r w:rsidR="00291C9E" w:rsidRPr="00645B7D">
        <w:rPr>
          <w:bCs w:val="0"/>
          <w:sz w:val="24"/>
          <w:szCs w:val="24"/>
        </w:rPr>
        <w:t xml:space="preserve"> 170006, г. Тверь, наб. реки Тьмаки, дом 26 каб. №3, исполнительные сотрудники – Королева Елена Михайловна, контактный телефон (4822) 33-62-21, </w:t>
      </w:r>
      <w:r w:rsidR="00291C9E" w:rsidRPr="00645B7D">
        <w:rPr>
          <w:sz w:val="24"/>
          <w:szCs w:val="24"/>
        </w:rPr>
        <w:t>Фомин Роман Владимирович, контактный телефон - (4822) 33-62-35</w:t>
      </w:r>
      <w:r w:rsidRPr="00645B7D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>Пометка «</w:t>
      </w:r>
      <w:r w:rsidRPr="00645B7D">
        <w:rPr>
          <w:bCs w:val="0"/>
          <w:sz w:val="24"/>
          <w:szCs w:val="24"/>
        </w:rPr>
        <w:t xml:space="preserve"> Соглашение о неустойке</w:t>
      </w:r>
      <w:r w:rsidRPr="00645B7D">
        <w:rPr>
          <w:sz w:val="24"/>
          <w:szCs w:val="24"/>
        </w:rPr>
        <w:t>»;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_Ref191386085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;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645B7D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предмет Договора в соответствии с пунктом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_Ref303323780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1.1.4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.</w:t>
      </w:r>
    </w:p>
    <w:p w:rsidR="008D1B83" w:rsidRPr="00645B7D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645B7D">
        <w:rPr>
          <w:bCs w:val="0"/>
          <w:sz w:val="24"/>
          <w:szCs w:val="24"/>
        </w:rPr>
        <w:t>Предоставление</w:t>
      </w:r>
      <w:r w:rsidRPr="00645B7D">
        <w:rPr>
          <w:sz w:val="24"/>
          <w:szCs w:val="24"/>
        </w:rPr>
        <w:t xml:space="preserve"> оригинала </w:t>
      </w:r>
      <w:r w:rsidRPr="00645B7D">
        <w:rPr>
          <w:bCs w:val="0"/>
          <w:sz w:val="24"/>
          <w:szCs w:val="24"/>
        </w:rPr>
        <w:t>соглашения о неустойке</w:t>
      </w:r>
      <w:r w:rsidRPr="00645B7D">
        <w:rPr>
          <w:sz w:val="24"/>
          <w:szCs w:val="24"/>
        </w:rPr>
        <w:t xml:space="preserve"> без Расписки сдачи-приемки </w:t>
      </w:r>
      <w:r w:rsidRPr="00645B7D">
        <w:rPr>
          <w:bCs w:val="0"/>
          <w:sz w:val="24"/>
          <w:szCs w:val="24"/>
        </w:rPr>
        <w:t>соглашения о неустойке</w:t>
      </w:r>
      <w:r w:rsidRPr="00645B7D">
        <w:rPr>
          <w:sz w:val="24"/>
          <w:szCs w:val="24"/>
        </w:rPr>
        <w:t xml:space="preserve"> будет считаться Организатором как не предоставление </w:t>
      </w:r>
      <w:r w:rsidRPr="00645B7D">
        <w:rPr>
          <w:bCs w:val="0"/>
          <w:sz w:val="24"/>
          <w:szCs w:val="24"/>
        </w:rPr>
        <w:t>соглашения о неустойке</w:t>
      </w:r>
      <w:r w:rsidRPr="00645B7D">
        <w:rPr>
          <w:sz w:val="24"/>
          <w:szCs w:val="24"/>
        </w:rPr>
        <w:t xml:space="preserve">, и повлечет за собой последствия, указанные в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_Ref442188624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3.3.14.9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 настоящей Документации.</w:t>
      </w:r>
    </w:p>
    <w:p w:rsidR="00932C0A" w:rsidRPr="00645B7D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3" w:name="_Ref442188624"/>
      <w:r w:rsidRPr="00645B7D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645B7D">
        <w:rPr>
          <w:sz w:val="24"/>
          <w:szCs w:val="24"/>
        </w:rPr>
        <w:t>ств тр</w:t>
      </w:r>
      <w:proofErr w:type="gramEnd"/>
      <w:r w:rsidRPr="00645B7D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645B7D">
        <w:rPr>
          <w:bCs w:val="0"/>
          <w:sz w:val="24"/>
          <w:szCs w:val="24"/>
        </w:rPr>
        <w:t>.</w:t>
      </w:r>
      <w:bookmarkEnd w:id="363"/>
    </w:p>
    <w:p w:rsidR="00717F60" w:rsidRPr="00645B7D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4" w:name="_Ref305973214"/>
      <w:bookmarkStart w:id="365" w:name="_Toc464120608"/>
      <w:r w:rsidRPr="00645B7D">
        <w:t>Подача Заявок и их прием</w:t>
      </w:r>
      <w:bookmarkStart w:id="366" w:name="_Ref56229451"/>
      <w:bookmarkEnd w:id="346"/>
      <w:bookmarkEnd w:id="364"/>
      <w:bookmarkEnd w:id="365"/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67" w:name="_Toc439323707"/>
      <w:bookmarkStart w:id="368" w:name="_Toc440357105"/>
      <w:bookmarkStart w:id="369" w:name="_Toc440359660"/>
      <w:bookmarkStart w:id="370" w:name="_Toc440632123"/>
      <w:bookmarkStart w:id="371" w:name="_Toc440875944"/>
      <w:bookmarkStart w:id="372" w:name="_Toc441130972"/>
      <w:bookmarkStart w:id="373" w:name="_Toc447269787"/>
      <w:bookmarkStart w:id="374" w:name="_Toc464120609"/>
      <w:r w:rsidRPr="00645B7D">
        <w:rPr>
          <w:szCs w:val="24"/>
        </w:rPr>
        <w:t>Подача Заявок через ЭТП</w:t>
      </w:r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645B7D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45B7D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ом через ЭТП в отсканированном виде</w:t>
      </w:r>
      <w:r w:rsidR="005436EC" w:rsidRPr="00645B7D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45B7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45B7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645B7D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645B7D">
        <w:rPr>
          <w:bCs w:val="0"/>
          <w:sz w:val="24"/>
          <w:szCs w:val="24"/>
        </w:rPr>
        <w:t xml:space="preserve">электронных </w:t>
      </w:r>
      <w:r w:rsidRPr="00645B7D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45B7D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440289953"/>
      <w:r w:rsidRPr="00645B7D">
        <w:rPr>
          <w:bCs w:val="0"/>
          <w:sz w:val="24"/>
          <w:szCs w:val="24"/>
        </w:rPr>
        <w:t>Заявк</w:t>
      </w:r>
      <w:r w:rsidR="00717F60" w:rsidRPr="00645B7D">
        <w:rPr>
          <w:bCs w:val="0"/>
          <w:sz w:val="24"/>
          <w:szCs w:val="24"/>
        </w:rPr>
        <w:t xml:space="preserve">и на ЭТП могут быть поданы до </w:t>
      </w:r>
      <w:r w:rsidR="002B5044" w:rsidRPr="00645B7D">
        <w:rPr>
          <w:b/>
          <w:bCs w:val="0"/>
          <w:sz w:val="24"/>
          <w:szCs w:val="24"/>
        </w:rPr>
        <w:t xml:space="preserve">12 часов 00 минут </w:t>
      </w:r>
      <w:r w:rsidR="00FD21D3" w:rsidRPr="00645B7D">
        <w:rPr>
          <w:b/>
          <w:bCs w:val="0"/>
          <w:sz w:val="24"/>
          <w:szCs w:val="24"/>
        </w:rPr>
        <w:t>02</w:t>
      </w:r>
      <w:r w:rsidR="002B5044" w:rsidRPr="00645B7D">
        <w:rPr>
          <w:b/>
          <w:bCs w:val="0"/>
          <w:sz w:val="24"/>
          <w:szCs w:val="24"/>
        </w:rPr>
        <w:t xml:space="preserve"> </w:t>
      </w:r>
      <w:r w:rsidR="00FD21D3" w:rsidRPr="00645B7D">
        <w:rPr>
          <w:b/>
          <w:bCs w:val="0"/>
          <w:sz w:val="24"/>
          <w:szCs w:val="24"/>
        </w:rPr>
        <w:t xml:space="preserve">декабря </w:t>
      </w:r>
      <w:r w:rsidR="002B5044" w:rsidRPr="00645B7D">
        <w:rPr>
          <w:b/>
          <w:bCs w:val="0"/>
          <w:sz w:val="24"/>
          <w:szCs w:val="24"/>
        </w:rPr>
        <w:t>2016 года</w:t>
      </w:r>
      <w:r w:rsidR="00BC2634" w:rsidRPr="00645B7D">
        <w:rPr>
          <w:b/>
          <w:bCs w:val="0"/>
          <w:sz w:val="24"/>
          <w:szCs w:val="24"/>
        </w:rPr>
        <w:t xml:space="preserve">, </w:t>
      </w:r>
      <w:r w:rsidR="00BC2634" w:rsidRPr="00645B7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645B7D">
        <w:rPr>
          <w:bCs w:val="0"/>
          <w:spacing w:val="-2"/>
          <w:sz w:val="24"/>
          <w:szCs w:val="24"/>
        </w:rPr>
        <w:t>(под</w:t>
      </w:r>
      <w:r w:rsidR="00BC2634" w:rsidRPr="00645B7D">
        <w:rPr>
          <w:bCs w:val="0"/>
          <w:sz w:val="24"/>
          <w:szCs w:val="24"/>
        </w:rPr>
        <w:t xml:space="preserve">раздел </w:t>
      </w:r>
      <w:r w:rsidR="00B57071" w:rsidRPr="00645B7D">
        <w:rPr>
          <w:bCs w:val="0"/>
          <w:sz w:val="24"/>
          <w:szCs w:val="24"/>
        </w:rPr>
        <w:fldChar w:fldCharType="begin"/>
      </w:r>
      <w:r w:rsidR="00BC2634" w:rsidRPr="00645B7D">
        <w:rPr>
          <w:bCs w:val="0"/>
          <w:sz w:val="24"/>
          <w:szCs w:val="24"/>
        </w:rPr>
        <w:instrText xml:space="preserve"> REF _Ref55336310 \r \h </w:instrText>
      </w:r>
      <w:r w:rsidR="00304D35" w:rsidRPr="00645B7D">
        <w:rPr>
          <w:bCs w:val="0"/>
          <w:sz w:val="24"/>
          <w:szCs w:val="24"/>
        </w:rPr>
        <w:instrText xml:space="preserve"> \* MERGEFORMAT </w:instrText>
      </w:r>
      <w:r w:rsidR="00B57071" w:rsidRPr="00645B7D">
        <w:rPr>
          <w:bCs w:val="0"/>
          <w:sz w:val="24"/>
          <w:szCs w:val="24"/>
        </w:rPr>
      </w:r>
      <w:r w:rsidR="00B57071" w:rsidRPr="00645B7D">
        <w:rPr>
          <w:bCs w:val="0"/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5.1</w:t>
      </w:r>
      <w:r w:rsidR="00B57071" w:rsidRPr="00645B7D">
        <w:rPr>
          <w:bCs w:val="0"/>
          <w:sz w:val="24"/>
          <w:szCs w:val="24"/>
        </w:rPr>
        <w:fldChar w:fldCharType="end"/>
      </w:r>
      <w:r w:rsidR="00BC2634" w:rsidRPr="00645B7D">
        <w:rPr>
          <w:bCs w:val="0"/>
          <w:sz w:val="24"/>
          <w:szCs w:val="24"/>
          <w:lang w:eastAsia="ru-RU"/>
        </w:rPr>
        <w:t>)</w:t>
      </w:r>
      <w:r w:rsidR="00BC2634" w:rsidRPr="00645B7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45B7D">
        <w:rPr>
          <w:bCs w:val="0"/>
          <w:i/>
          <w:sz w:val="24"/>
          <w:szCs w:val="24"/>
        </w:rPr>
        <w:t>.</w:t>
      </w:r>
      <w:bookmarkEnd w:id="375"/>
    </w:p>
    <w:p w:rsidR="00953987" w:rsidRPr="00645B7D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6" w:name="_Ref115077798"/>
      <w:bookmarkStart w:id="377" w:name="_Toc439323708"/>
      <w:bookmarkStart w:id="378" w:name="_Toc440357106"/>
      <w:bookmarkStart w:id="379" w:name="_Toc440359661"/>
      <w:bookmarkStart w:id="380" w:name="_Toc440632124"/>
      <w:bookmarkStart w:id="381" w:name="_Toc440875945"/>
      <w:bookmarkStart w:id="382" w:name="_Toc441130973"/>
      <w:bookmarkStart w:id="383" w:name="_Toc447269788"/>
      <w:r w:rsidRPr="00645B7D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645B7D">
        <w:rPr>
          <w:bCs w:val="0"/>
          <w:sz w:val="24"/>
          <w:szCs w:val="24"/>
        </w:rPr>
        <w:lastRenderedPageBreak/>
        <w:t xml:space="preserve">Участниками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84" w:name="_Toc464120610"/>
      <w:r w:rsidRPr="00645B7D">
        <w:rPr>
          <w:szCs w:val="24"/>
        </w:rPr>
        <w:t xml:space="preserve">Подача Заявок в письменной </w:t>
      </w:r>
      <w:r w:rsidR="00673FC7" w:rsidRPr="00645B7D">
        <w:rPr>
          <w:szCs w:val="24"/>
        </w:rPr>
        <w:t xml:space="preserve">(бумажной) </w:t>
      </w:r>
      <w:r w:rsidRPr="00645B7D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bookmarkEnd w:id="366"/>
    <w:p w:rsidR="00717F60" w:rsidRPr="00645B7D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Подача Участником Заявки в письменной</w:t>
      </w:r>
      <w:r w:rsidR="00673FC7" w:rsidRPr="00645B7D">
        <w:rPr>
          <w:bCs w:val="0"/>
          <w:sz w:val="24"/>
          <w:szCs w:val="24"/>
        </w:rPr>
        <w:t xml:space="preserve"> </w:t>
      </w:r>
      <w:r w:rsidR="00673FC7" w:rsidRPr="00645B7D">
        <w:rPr>
          <w:sz w:val="24"/>
          <w:szCs w:val="24"/>
        </w:rPr>
        <w:t>(бумажной)</w:t>
      </w:r>
      <w:r w:rsidRPr="00645B7D">
        <w:rPr>
          <w:bCs w:val="0"/>
          <w:sz w:val="24"/>
          <w:szCs w:val="24"/>
        </w:rPr>
        <w:t xml:space="preserve"> форме не предусмотрена</w:t>
      </w:r>
      <w:r w:rsidR="008D1B83" w:rsidRPr="00645B7D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_Ref442188512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т)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_Ref303587815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3.3.8.3</w:t>
      </w:r>
      <w:r w:rsidR="00577224" w:rsidRPr="00645B7D">
        <w:rPr>
          <w:sz w:val="24"/>
          <w:szCs w:val="24"/>
        </w:rPr>
        <w:fldChar w:fldCharType="end"/>
      </w:r>
      <w:r w:rsidR="008D1B83" w:rsidRPr="00645B7D">
        <w:rPr>
          <w:sz w:val="24"/>
          <w:szCs w:val="24"/>
        </w:rPr>
        <w:t xml:space="preserve"> и подразделе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_Ref441574649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.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5" w:name="_Ref303683883"/>
      <w:bookmarkStart w:id="386" w:name="_Toc464120611"/>
      <w:r w:rsidRPr="00645B7D">
        <w:t xml:space="preserve">Изменение и отзыв </w:t>
      </w:r>
      <w:r w:rsidR="004B5EB3" w:rsidRPr="00645B7D">
        <w:t>Заявк</w:t>
      </w:r>
      <w:r w:rsidRPr="00645B7D">
        <w:t>и</w:t>
      </w:r>
      <w:bookmarkEnd w:id="385"/>
      <w:bookmarkEnd w:id="386"/>
    </w:p>
    <w:p w:rsidR="00622B69" w:rsidRPr="00645B7D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7" w:name="_Ref305973250"/>
      <w:r w:rsidRPr="00645B7D">
        <w:rPr>
          <w:bCs w:val="0"/>
          <w:sz w:val="24"/>
          <w:szCs w:val="24"/>
        </w:rPr>
        <w:t xml:space="preserve">До окончания срока подачи заявок 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645B7D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45B7D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645B7D">
        <w:rPr>
          <w:bCs w:val="0"/>
          <w:sz w:val="24"/>
          <w:szCs w:val="24"/>
        </w:rPr>
        <w:t xml:space="preserve">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 через ЭТП</w:t>
      </w:r>
      <w:r w:rsidRPr="00645B7D">
        <w:rPr>
          <w:color w:val="000000"/>
          <w:sz w:val="24"/>
          <w:szCs w:val="24"/>
        </w:rPr>
        <w:t xml:space="preserve"> </w:t>
      </w:r>
      <w:r w:rsidRPr="00645B7D">
        <w:rPr>
          <w:sz w:val="24"/>
          <w:szCs w:val="24"/>
        </w:rPr>
        <w:t>определяется правилами данной системы</w:t>
      </w:r>
      <w:r w:rsidRPr="00645B7D">
        <w:rPr>
          <w:bCs w:val="0"/>
          <w:sz w:val="24"/>
          <w:szCs w:val="24"/>
        </w:rPr>
        <w:t>.</w:t>
      </w:r>
    </w:p>
    <w:p w:rsidR="00622B69" w:rsidRPr="00645B7D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После окончания срока подачи Заявок </w:t>
      </w:r>
      <w:r w:rsidRPr="00645B7D">
        <w:rPr>
          <w:bCs w:val="0"/>
          <w:sz w:val="24"/>
          <w:szCs w:val="24"/>
        </w:rPr>
        <w:t xml:space="preserve">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_Ref440289953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3.4.1.3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</w:t>
      </w:r>
      <w:r w:rsidRPr="00645B7D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_Ref55279015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3.3.1.6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,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_Ref195087786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3.3.1.7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, в письменной форме.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8" w:name="_Toc464120612"/>
      <w:r w:rsidRPr="00645B7D">
        <w:t>Оценка Заявок и проведение переговоров</w:t>
      </w:r>
      <w:bookmarkEnd w:id="387"/>
      <w:bookmarkEnd w:id="388"/>
      <w:r w:rsidRPr="00645B7D">
        <w:t xml:space="preserve"> 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89" w:name="_Toc439323711"/>
      <w:bookmarkStart w:id="390" w:name="_Toc440357109"/>
      <w:bookmarkStart w:id="391" w:name="_Toc440359664"/>
      <w:bookmarkStart w:id="392" w:name="_Toc440632127"/>
      <w:bookmarkStart w:id="393" w:name="_Toc440875948"/>
      <w:bookmarkStart w:id="394" w:name="_Toc441130976"/>
      <w:bookmarkStart w:id="395" w:name="_Toc447269791"/>
      <w:bookmarkStart w:id="396" w:name="_Toc464120613"/>
      <w:r w:rsidRPr="00645B7D">
        <w:rPr>
          <w:szCs w:val="24"/>
        </w:rPr>
        <w:t>Общие положения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645B7D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645B7D">
        <w:rPr>
          <w:bCs w:val="0"/>
          <w:sz w:val="24"/>
          <w:szCs w:val="24"/>
        </w:rPr>
        <w:t>Организатором.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645B7D">
        <w:rPr>
          <w:bCs w:val="0"/>
          <w:sz w:val="24"/>
          <w:szCs w:val="24"/>
        </w:rPr>
        <w:t>,</w:t>
      </w:r>
      <w:r w:rsidR="008F7BD0" w:rsidRPr="00645B7D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645B7D">
        <w:rPr>
          <w:iCs/>
          <w:sz w:val="24"/>
          <w:szCs w:val="24"/>
        </w:rPr>
        <w:t>ПАО «МРСК Центра»</w:t>
      </w:r>
      <w:r w:rsidR="001A3C31" w:rsidRPr="00645B7D">
        <w:rPr>
          <w:sz w:val="24"/>
          <w:szCs w:val="24"/>
        </w:rPr>
        <w:t>,</w:t>
      </w:r>
      <w:r w:rsidR="008F7BD0" w:rsidRPr="00645B7D">
        <w:rPr>
          <w:sz w:val="24"/>
          <w:szCs w:val="24"/>
        </w:rPr>
        <w:t xml:space="preserve"> ЭТП</w:t>
      </w:r>
      <w:r w:rsidR="001A3C31" w:rsidRPr="00645B7D">
        <w:rPr>
          <w:sz w:val="24"/>
          <w:szCs w:val="24"/>
        </w:rPr>
        <w:t>.</w:t>
      </w:r>
    </w:p>
    <w:p w:rsidR="00717F60" w:rsidRPr="00645B7D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645B7D">
        <w:rPr>
          <w:bCs w:val="0"/>
          <w:sz w:val="24"/>
          <w:szCs w:val="24"/>
        </w:rPr>
        <w:t>Договор</w:t>
      </w:r>
      <w:r w:rsidR="00717F60" w:rsidRPr="00645B7D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645B7D">
        <w:rPr>
          <w:bCs w:val="0"/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>ов.</w:t>
      </w:r>
    </w:p>
    <w:p w:rsidR="00717F60" w:rsidRPr="00645B7D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_Ref93089454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3.6.2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_Ref303670674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 и оценочную стадию (пункт</w:t>
      </w:r>
      <w:r w:rsidR="007F3FB7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_Ref306138385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3.6.4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).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397" w:name="_Ref93089454"/>
      <w:bookmarkStart w:id="398" w:name="_Toc439323712"/>
      <w:bookmarkStart w:id="399" w:name="_Toc440357110"/>
      <w:bookmarkStart w:id="400" w:name="_Toc440359665"/>
      <w:bookmarkStart w:id="401" w:name="_Toc440632128"/>
      <w:bookmarkStart w:id="402" w:name="_Toc440875949"/>
      <w:bookmarkStart w:id="403" w:name="_Toc441130977"/>
      <w:bookmarkStart w:id="404" w:name="_Toc447269792"/>
      <w:bookmarkStart w:id="405" w:name="_Toc464120614"/>
      <w:r w:rsidRPr="00645B7D">
        <w:rPr>
          <w:szCs w:val="24"/>
        </w:rPr>
        <w:lastRenderedPageBreak/>
        <w:t>Отборочная стадия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45B7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правильность оформления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и и </w:t>
      </w:r>
      <w:r w:rsidR="00930B86" w:rsidRPr="00645B7D">
        <w:rPr>
          <w:bCs w:val="0"/>
          <w:sz w:val="24"/>
          <w:szCs w:val="24"/>
        </w:rPr>
        <w:t>ее</w:t>
      </w:r>
      <w:r w:rsidRPr="00645B7D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45B7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45B7D">
        <w:rPr>
          <w:bCs w:val="0"/>
          <w:sz w:val="24"/>
          <w:szCs w:val="24"/>
        </w:rPr>
        <w:t xml:space="preserve">соответствие </w:t>
      </w:r>
      <w:r w:rsidR="003A59B8" w:rsidRPr="00645B7D">
        <w:rPr>
          <w:bCs w:val="0"/>
          <w:sz w:val="24"/>
          <w:szCs w:val="24"/>
        </w:rPr>
        <w:t xml:space="preserve">Заявки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645B7D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45B7D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645B7D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а; </w:t>
      </w:r>
    </w:p>
    <w:p w:rsidR="00717F60" w:rsidRPr="00645B7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с</w:t>
      </w:r>
      <w:r w:rsidR="003A59B8" w:rsidRPr="00645B7D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45B7D">
        <w:rPr>
          <w:b/>
          <w:bCs w:val="0"/>
          <w:i/>
          <w:sz w:val="24"/>
          <w:szCs w:val="24"/>
        </w:rPr>
        <w:t>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4419"/>
      <w:r w:rsidRPr="00645B7D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ов разъясн</w:t>
      </w:r>
      <w:r w:rsidR="00DA7E38" w:rsidRPr="00645B7D">
        <w:rPr>
          <w:sz w:val="24"/>
          <w:szCs w:val="24"/>
        </w:rPr>
        <w:t>ения или дополнения их Заявок</w:t>
      </w:r>
      <w:r w:rsidRPr="00645B7D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</w:t>
      </w:r>
      <w:r w:rsidR="00076D8B" w:rsidRPr="00645B7D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645B7D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>апроса предложений.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При проверке правильности оформления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и. Закупочная комиссия с письменного согласия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7" w:name="_Ref55307002"/>
      <w:r w:rsidRPr="00645B7D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645B7D">
        <w:rPr>
          <w:sz w:val="24"/>
          <w:szCs w:val="24"/>
        </w:rPr>
        <w:t>отклонит</w:t>
      </w:r>
      <w:r w:rsidRPr="00645B7D">
        <w:rPr>
          <w:sz w:val="24"/>
          <w:szCs w:val="24"/>
        </w:rPr>
        <w:t xml:space="preserve">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и, которые:</w:t>
      </w:r>
      <w:bookmarkEnd w:id="406"/>
      <w:bookmarkEnd w:id="407"/>
    </w:p>
    <w:p w:rsidR="00C138CC" w:rsidRPr="00645B7D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645B7D">
        <w:rPr>
          <w:sz w:val="24"/>
          <w:szCs w:val="24"/>
        </w:rPr>
        <w:t>;</w:t>
      </w:r>
    </w:p>
    <w:p w:rsidR="00C138CC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645B7D">
        <w:rPr>
          <w:sz w:val="24"/>
          <w:szCs w:val="24"/>
        </w:rPr>
        <w:t>числе</w:t>
      </w:r>
      <w:proofErr w:type="gramEnd"/>
      <w:r w:rsidRPr="00645B7D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_Ref444179578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5.11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 xml:space="preserve">); </w:t>
      </w:r>
    </w:p>
    <w:p w:rsidR="00C138CC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_Ref306176386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;</w:t>
      </w:r>
    </w:p>
    <w:p w:rsidR="00C138CC" w:rsidRPr="00645B7D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645B7D">
        <w:rPr>
          <w:sz w:val="24"/>
          <w:szCs w:val="24"/>
        </w:rPr>
        <w:t>;</w:t>
      </w:r>
    </w:p>
    <w:p w:rsidR="00C138CC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645B7D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45B7D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645B7D">
        <w:rPr>
          <w:sz w:val="24"/>
          <w:szCs w:val="24"/>
        </w:rPr>
        <w:t xml:space="preserve"> согласился Участник;</w:t>
      </w:r>
    </w:p>
    <w:p w:rsidR="00953987" w:rsidRPr="00645B7D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proofErr w:type="gramStart"/>
      <w:r w:rsidRPr="00645B7D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645B7D">
        <w:rPr>
          <w:rFonts w:ascii="Times New Roman" w:hAnsi="Times New Roman" w:cs="Times New Roman"/>
        </w:rPr>
        <w:t>;</w:t>
      </w:r>
      <w:proofErr w:type="gramEnd"/>
    </w:p>
    <w:p w:rsidR="00D4486F" w:rsidRPr="00645B7D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645B7D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645B7D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645B7D">
        <w:rPr>
          <w:rFonts w:ascii="Times New Roman" w:hAnsi="Times New Roman" w:cs="Times New Roman"/>
        </w:rPr>
        <w:t>содержат недостоверные сведения.</w:t>
      </w:r>
    </w:p>
    <w:p w:rsidR="00717F60" w:rsidRPr="00645B7D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645B7D">
        <w:rPr>
          <w:sz w:val="24"/>
          <w:szCs w:val="24"/>
        </w:rPr>
        <w:t xml:space="preserve">или документов (представлении подложных документов), </w:t>
      </w:r>
      <w:r w:rsidRPr="00645B7D">
        <w:rPr>
          <w:sz w:val="24"/>
          <w:szCs w:val="24"/>
        </w:rPr>
        <w:t xml:space="preserve">приведенных в составе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и, Заказчик имеет право удержать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 финансовое обеспечение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7F3FB7" w:rsidRPr="00645B7D">
        <w:rPr>
          <w:sz w:val="24"/>
          <w:szCs w:val="24"/>
        </w:rPr>
        <w:t xml:space="preserve">(п.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_Ref306176386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3.3.14</w:t>
      </w:r>
      <w:r w:rsidR="00577224" w:rsidRPr="00645B7D">
        <w:rPr>
          <w:sz w:val="24"/>
          <w:szCs w:val="24"/>
        </w:rPr>
        <w:fldChar w:fldCharType="end"/>
      </w:r>
      <w:r w:rsidR="007F3FB7" w:rsidRPr="00645B7D">
        <w:rPr>
          <w:sz w:val="24"/>
          <w:szCs w:val="24"/>
        </w:rPr>
        <w:t xml:space="preserve">). </w:t>
      </w:r>
      <w:r w:rsidRPr="00645B7D">
        <w:rPr>
          <w:sz w:val="24"/>
          <w:szCs w:val="24"/>
        </w:rPr>
        <w:t xml:space="preserve"> 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408" w:name="_Ref303670674"/>
      <w:bookmarkStart w:id="409" w:name="_Toc439323713"/>
      <w:bookmarkStart w:id="410" w:name="_Toc440357111"/>
      <w:bookmarkStart w:id="411" w:name="_Toc440359666"/>
      <w:bookmarkStart w:id="412" w:name="_Toc440632129"/>
      <w:bookmarkStart w:id="413" w:name="_Toc440875950"/>
      <w:bookmarkStart w:id="414" w:name="_Toc441130978"/>
      <w:bookmarkStart w:id="415" w:name="_Toc447269793"/>
      <w:bookmarkStart w:id="416" w:name="_Toc464120615"/>
      <w:r w:rsidRPr="00645B7D">
        <w:rPr>
          <w:szCs w:val="24"/>
        </w:rPr>
        <w:t>Проведение переговоров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717F60" w:rsidRPr="00645B7D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После предварительного рассмотрения и оценки </w:t>
      </w:r>
      <w:r w:rsidR="00FE5731" w:rsidRPr="00645B7D">
        <w:rPr>
          <w:sz w:val="24"/>
          <w:szCs w:val="24"/>
        </w:rPr>
        <w:t xml:space="preserve">Заявок </w:t>
      </w:r>
      <w:r w:rsidRPr="00645B7D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ов,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>и.</w:t>
      </w:r>
    </w:p>
    <w:p w:rsidR="00717F60" w:rsidRPr="00645B7D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45B7D">
        <w:rPr>
          <w:sz w:val="24"/>
          <w:szCs w:val="24"/>
        </w:rPr>
        <w:t>Заявк</w:t>
      </w:r>
      <w:r w:rsidR="00FE5731" w:rsidRPr="00645B7D">
        <w:rPr>
          <w:sz w:val="24"/>
          <w:szCs w:val="24"/>
        </w:rPr>
        <w:t xml:space="preserve">и </w:t>
      </w:r>
      <w:r w:rsidRPr="00645B7D">
        <w:rPr>
          <w:sz w:val="24"/>
          <w:szCs w:val="24"/>
        </w:rPr>
        <w:t xml:space="preserve">не подлежат обсуждению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ом.</w:t>
      </w:r>
    </w:p>
    <w:p w:rsidR="00717F60" w:rsidRPr="00645B7D" w:rsidRDefault="00717F60" w:rsidP="00E71A48">
      <w:pPr>
        <w:pStyle w:val="3"/>
        <w:spacing w:line="264" w:lineRule="auto"/>
        <w:rPr>
          <w:szCs w:val="24"/>
        </w:rPr>
      </w:pPr>
      <w:bookmarkStart w:id="417" w:name="_Ref306138385"/>
      <w:bookmarkStart w:id="418" w:name="_Toc439323714"/>
      <w:bookmarkStart w:id="419" w:name="_Toc440357112"/>
      <w:bookmarkStart w:id="420" w:name="_Toc440359667"/>
      <w:bookmarkStart w:id="421" w:name="_Toc440632130"/>
      <w:bookmarkStart w:id="422" w:name="_Toc440875951"/>
      <w:bookmarkStart w:id="423" w:name="_Toc441130979"/>
      <w:bookmarkStart w:id="424" w:name="_Toc447269794"/>
      <w:bookmarkStart w:id="425" w:name="_Toc464120616"/>
      <w:r w:rsidRPr="00645B7D">
        <w:rPr>
          <w:szCs w:val="24"/>
        </w:rPr>
        <w:t>Оценочная стадия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D0EA7" w:rsidRPr="00645B7D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В</w:t>
      </w:r>
      <w:r w:rsidR="00D275BB" w:rsidRPr="00645B7D">
        <w:rPr>
          <w:sz w:val="24"/>
          <w:szCs w:val="24"/>
        </w:rPr>
        <w:t xml:space="preserve"> </w:t>
      </w:r>
      <w:r w:rsidRPr="00645B7D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645B7D">
        <w:rPr>
          <w:sz w:val="24"/>
          <w:szCs w:val="24"/>
        </w:rPr>
        <w:t xml:space="preserve">. Порядок проведения оценочной стадии, </w:t>
      </w:r>
      <w:r w:rsidRPr="00645B7D">
        <w:rPr>
          <w:sz w:val="24"/>
          <w:szCs w:val="24"/>
        </w:rPr>
        <w:t>критери</w:t>
      </w:r>
      <w:r w:rsidR="00D275BB" w:rsidRPr="00645B7D">
        <w:rPr>
          <w:sz w:val="24"/>
          <w:szCs w:val="24"/>
        </w:rPr>
        <w:t>и</w:t>
      </w:r>
      <w:r w:rsidRPr="00645B7D">
        <w:rPr>
          <w:sz w:val="24"/>
          <w:szCs w:val="24"/>
        </w:rPr>
        <w:t xml:space="preserve"> и их весов</w:t>
      </w:r>
      <w:r w:rsidR="00D275BB" w:rsidRPr="00645B7D">
        <w:rPr>
          <w:sz w:val="24"/>
          <w:szCs w:val="24"/>
        </w:rPr>
        <w:t>ые</w:t>
      </w:r>
      <w:r w:rsidRPr="00645B7D">
        <w:rPr>
          <w:sz w:val="24"/>
          <w:szCs w:val="24"/>
        </w:rPr>
        <w:t xml:space="preserve"> коэффициент</w:t>
      </w:r>
      <w:r w:rsidR="00D275BB" w:rsidRPr="00645B7D">
        <w:rPr>
          <w:sz w:val="24"/>
          <w:szCs w:val="24"/>
        </w:rPr>
        <w:t>ы изложены в Приложении №3 к настоящей Документации.</w:t>
      </w:r>
      <w:r w:rsidRPr="00645B7D">
        <w:rPr>
          <w:sz w:val="24"/>
          <w:szCs w:val="24"/>
        </w:rPr>
        <w:t xml:space="preserve"> </w:t>
      </w:r>
    </w:p>
    <w:p w:rsidR="00717F60" w:rsidRPr="00645B7D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Закупочная комиссия ранжирует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 xml:space="preserve">ами. </w:t>
      </w:r>
    </w:p>
    <w:p w:rsidR="00717F60" w:rsidRPr="00645B7D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B7D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45B7D">
        <w:rPr>
          <w:sz w:val="24"/>
          <w:szCs w:val="24"/>
        </w:rPr>
        <w:t>Заявк</w:t>
      </w:r>
      <w:r w:rsidRPr="00645B7D">
        <w:rPr>
          <w:sz w:val="24"/>
          <w:szCs w:val="24"/>
        </w:rPr>
        <w:t xml:space="preserve">и не подлежат обсуждению с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ом.</w:t>
      </w:r>
    </w:p>
    <w:p w:rsidR="00347FE8" w:rsidRPr="00645B7D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26" w:name="_Ref303250967"/>
      <w:bookmarkStart w:id="427" w:name="_Toc305697378"/>
      <w:bookmarkStart w:id="428" w:name="_Toc464120617"/>
      <w:bookmarkStart w:id="429" w:name="_Toc255985696"/>
      <w:r w:rsidRPr="00645B7D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645B7D" w:rsidRDefault="00F15392" w:rsidP="00E71A48">
      <w:pPr>
        <w:pStyle w:val="2"/>
        <w:spacing w:line="264" w:lineRule="auto"/>
      </w:pPr>
      <w:r w:rsidRPr="00645B7D">
        <w:t>Аукционная процедура понижени</w:t>
      </w:r>
      <w:r w:rsidR="00E60F8E" w:rsidRPr="00645B7D">
        <w:t>я</w:t>
      </w:r>
      <w:r w:rsidRPr="00645B7D">
        <w:t xml:space="preserve"> цены (переторжка)</w:t>
      </w:r>
      <w:bookmarkEnd w:id="426"/>
      <w:bookmarkEnd w:id="427"/>
      <w:bookmarkEnd w:id="428"/>
      <w:r w:rsidRPr="00645B7D">
        <w:t xml:space="preserve"> </w:t>
      </w:r>
    </w:p>
    <w:bookmarkEnd w:id="429"/>
    <w:p w:rsidR="00F15392" w:rsidRPr="00645B7D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Организатором </w:t>
      </w:r>
      <w:r w:rsidR="00C05EF6" w:rsidRPr="00645B7D">
        <w:rPr>
          <w:sz w:val="24"/>
          <w:szCs w:val="24"/>
          <w:lang w:eastAsia="ru-RU"/>
        </w:rPr>
        <w:t>запроса предложений</w:t>
      </w:r>
      <w:r w:rsidRPr="00645B7D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645B7D">
        <w:rPr>
          <w:sz w:val="24"/>
          <w:szCs w:val="24"/>
          <w:lang w:eastAsia="ru-RU"/>
        </w:rPr>
        <w:t xml:space="preserve">аукционной </w:t>
      </w:r>
      <w:r w:rsidRPr="00645B7D">
        <w:rPr>
          <w:sz w:val="24"/>
          <w:szCs w:val="24"/>
          <w:lang w:eastAsia="ru-RU"/>
        </w:rPr>
        <w:t>процедуры</w:t>
      </w:r>
      <w:r w:rsidR="003417F7" w:rsidRPr="00645B7D">
        <w:rPr>
          <w:sz w:val="24"/>
          <w:szCs w:val="24"/>
          <w:lang w:eastAsia="ru-RU"/>
        </w:rPr>
        <w:t xml:space="preserve"> понижения цены -</w:t>
      </w:r>
      <w:r w:rsidRPr="00645B7D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645B7D">
        <w:rPr>
          <w:sz w:val="24"/>
          <w:szCs w:val="24"/>
          <w:lang w:eastAsia="ru-RU"/>
        </w:rPr>
        <w:t>Участник</w:t>
      </w:r>
      <w:r w:rsidRPr="00645B7D">
        <w:rPr>
          <w:sz w:val="24"/>
          <w:szCs w:val="24"/>
          <w:lang w:eastAsia="ru-RU"/>
        </w:rPr>
        <w:t xml:space="preserve">ам </w:t>
      </w:r>
      <w:r w:rsidR="00C05EF6" w:rsidRPr="00645B7D">
        <w:rPr>
          <w:sz w:val="24"/>
          <w:szCs w:val="24"/>
          <w:lang w:eastAsia="ru-RU"/>
        </w:rPr>
        <w:t>запроса предложений</w:t>
      </w:r>
      <w:r w:rsidRPr="00645B7D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645B7D">
        <w:rPr>
          <w:sz w:val="24"/>
          <w:szCs w:val="24"/>
          <w:lang w:eastAsia="ru-RU"/>
        </w:rPr>
        <w:t>Заявок</w:t>
      </w:r>
      <w:r w:rsidRPr="00645B7D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е, цены.</w:t>
      </w:r>
    </w:p>
    <w:p w:rsidR="00F15392" w:rsidRPr="00645B7D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645B7D">
        <w:rPr>
          <w:sz w:val="24"/>
          <w:szCs w:val="24"/>
          <w:lang w:eastAsia="ru-RU"/>
        </w:rPr>
        <w:t>.</w:t>
      </w:r>
    </w:p>
    <w:p w:rsidR="00F15392" w:rsidRPr="00645B7D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2987"/>
      <w:r w:rsidRPr="00645B7D">
        <w:rPr>
          <w:sz w:val="24"/>
          <w:szCs w:val="24"/>
          <w:lang w:eastAsia="ru-RU"/>
        </w:rPr>
        <w:t>Участник</w:t>
      </w:r>
      <w:r w:rsidR="00F15392" w:rsidRPr="00645B7D">
        <w:rPr>
          <w:sz w:val="24"/>
          <w:szCs w:val="24"/>
          <w:lang w:eastAsia="ru-RU"/>
        </w:rPr>
        <w:t xml:space="preserve"> </w:t>
      </w:r>
      <w:r w:rsidR="00C05EF6" w:rsidRPr="00645B7D">
        <w:rPr>
          <w:sz w:val="24"/>
          <w:szCs w:val="24"/>
          <w:lang w:eastAsia="ru-RU"/>
        </w:rPr>
        <w:t>запроса предложений</w:t>
      </w:r>
      <w:r w:rsidR="00F15392" w:rsidRPr="00645B7D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645B7D">
        <w:rPr>
          <w:sz w:val="24"/>
          <w:szCs w:val="24"/>
          <w:lang w:eastAsia="ru-RU"/>
        </w:rPr>
        <w:t>Заявк</w:t>
      </w:r>
      <w:r w:rsidR="00BD05FA" w:rsidRPr="00645B7D">
        <w:rPr>
          <w:sz w:val="24"/>
          <w:szCs w:val="24"/>
          <w:lang w:eastAsia="ru-RU"/>
        </w:rPr>
        <w:t>а</w:t>
      </w:r>
      <w:r w:rsidR="00F15392" w:rsidRPr="00645B7D">
        <w:rPr>
          <w:sz w:val="24"/>
          <w:szCs w:val="24"/>
          <w:lang w:eastAsia="ru-RU"/>
        </w:rPr>
        <w:t xml:space="preserve">, </w:t>
      </w:r>
      <w:r w:rsidR="00F15392" w:rsidRPr="00645B7D">
        <w:rPr>
          <w:i/>
          <w:sz w:val="24"/>
          <w:szCs w:val="24"/>
          <w:lang w:eastAsia="ru-RU"/>
        </w:rPr>
        <w:t>по которо</w:t>
      </w:r>
      <w:r w:rsidR="00BD05FA" w:rsidRPr="00645B7D">
        <w:rPr>
          <w:i/>
          <w:sz w:val="24"/>
          <w:szCs w:val="24"/>
          <w:lang w:eastAsia="ru-RU"/>
        </w:rPr>
        <w:t>й</w:t>
      </w:r>
      <w:r w:rsidR="00F15392" w:rsidRPr="00645B7D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645B7D">
        <w:rPr>
          <w:sz w:val="24"/>
          <w:szCs w:val="24"/>
          <w:lang w:eastAsia="ru-RU"/>
        </w:rPr>
        <w:t xml:space="preserve"> остается </w:t>
      </w:r>
      <w:r w:rsidR="00BC23FF" w:rsidRPr="00645B7D">
        <w:rPr>
          <w:sz w:val="24"/>
          <w:szCs w:val="24"/>
          <w:lang w:eastAsia="ru-RU"/>
        </w:rPr>
        <w:t xml:space="preserve">действующей </w:t>
      </w:r>
      <w:r w:rsidR="00F15392" w:rsidRPr="00645B7D">
        <w:rPr>
          <w:sz w:val="24"/>
          <w:szCs w:val="24"/>
          <w:lang w:eastAsia="ru-RU"/>
        </w:rPr>
        <w:t>с ранее объявленной ценой.</w:t>
      </w:r>
      <w:bookmarkEnd w:id="430"/>
    </w:p>
    <w:p w:rsidR="00F15392" w:rsidRPr="00645B7D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lastRenderedPageBreak/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645B7D">
        <w:rPr>
          <w:sz w:val="24"/>
          <w:szCs w:val="24"/>
          <w:lang w:eastAsia="ru-RU"/>
        </w:rPr>
        <w:t>.</w:t>
      </w:r>
    </w:p>
    <w:p w:rsidR="00F15392" w:rsidRPr="00645B7D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1" w:name="_Ref306353005"/>
      <w:r w:rsidRPr="00645B7D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645B7D">
        <w:rPr>
          <w:iCs/>
          <w:sz w:val="24"/>
          <w:szCs w:val="24"/>
          <w:lang w:eastAsia="ru-RU"/>
        </w:rPr>
        <w:t xml:space="preserve">. </w:t>
      </w:r>
      <w:r w:rsidRPr="00645B7D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1"/>
    </w:p>
    <w:p w:rsidR="00F15392" w:rsidRPr="00645B7D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645B7D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645B7D">
        <w:rPr>
          <w:iCs/>
          <w:sz w:val="24"/>
          <w:szCs w:val="24"/>
          <w:lang w:eastAsia="ru-RU"/>
        </w:rPr>
        <w:t>Участник</w:t>
      </w:r>
      <w:r w:rsidRPr="00645B7D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645B7D">
        <w:rPr>
          <w:iCs/>
          <w:sz w:val="24"/>
          <w:szCs w:val="24"/>
          <w:lang w:eastAsia="ru-RU"/>
        </w:rPr>
        <w:t>»</w:t>
      </w:r>
      <w:r w:rsidRPr="00645B7D">
        <w:rPr>
          <w:iCs/>
          <w:sz w:val="24"/>
          <w:szCs w:val="24"/>
          <w:lang w:eastAsia="ru-RU"/>
        </w:rPr>
        <w:t xml:space="preserve"> цену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645B7D">
        <w:rPr>
          <w:iCs/>
          <w:sz w:val="24"/>
          <w:szCs w:val="24"/>
          <w:lang w:eastAsia="ru-RU"/>
        </w:rPr>
        <w:t>Участник</w:t>
      </w:r>
      <w:r w:rsidRPr="00645B7D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645B7D">
        <w:rPr>
          <w:iCs/>
          <w:sz w:val="24"/>
          <w:szCs w:val="24"/>
          <w:lang w:eastAsia="ru-RU"/>
        </w:rPr>
        <w:t>.</w:t>
      </w:r>
      <w:r w:rsidRPr="00645B7D">
        <w:rPr>
          <w:iCs/>
          <w:sz w:val="24"/>
          <w:szCs w:val="24"/>
          <w:lang w:eastAsia="ru-RU"/>
        </w:rPr>
        <w:t xml:space="preserve"> </w:t>
      </w:r>
      <w:r w:rsidR="00076D8B" w:rsidRPr="00645B7D">
        <w:rPr>
          <w:iCs/>
          <w:sz w:val="24"/>
          <w:szCs w:val="24"/>
          <w:lang w:eastAsia="ru-RU"/>
        </w:rPr>
        <w:t>И</w:t>
      </w:r>
      <w:r w:rsidRPr="00645B7D">
        <w:rPr>
          <w:iCs/>
          <w:sz w:val="24"/>
          <w:szCs w:val="24"/>
          <w:lang w:eastAsia="ru-RU"/>
        </w:rPr>
        <w:t xml:space="preserve">зменение цены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645B7D">
        <w:rPr>
          <w:iCs/>
          <w:sz w:val="24"/>
          <w:szCs w:val="24"/>
          <w:lang w:eastAsia="ru-RU"/>
        </w:rPr>
        <w:t>Заявк</w:t>
      </w:r>
      <w:r w:rsidRPr="00645B7D">
        <w:rPr>
          <w:iCs/>
          <w:sz w:val="24"/>
          <w:szCs w:val="24"/>
          <w:lang w:eastAsia="ru-RU"/>
        </w:rPr>
        <w:t>и</w:t>
      </w:r>
      <w:r w:rsidR="00076D8B" w:rsidRPr="00645B7D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645B7D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645B7D">
        <w:rPr>
          <w:sz w:val="24"/>
          <w:szCs w:val="24"/>
          <w:lang w:eastAsia="ru-RU"/>
        </w:rPr>
        <w:t xml:space="preserve"> в </w:t>
      </w:r>
      <w:r w:rsidRPr="00645B7D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645B7D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45B7D">
        <w:rPr>
          <w:iCs/>
          <w:sz w:val="24"/>
          <w:szCs w:val="24"/>
        </w:rPr>
        <w:t>Приглашенные Участники принимают в ней участи</w:t>
      </w:r>
      <w:r w:rsidR="00F80103" w:rsidRPr="00645B7D">
        <w:rPr>
          <w:iCs/>
          <w:sz w:val="24"/>
          <w:szCs w:val="24"/>
        </w:rPr>
        <w:t>е</w:t>
      </w:r>
      <w:r w:rsidRPr="00645B7D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645B7D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645B7D">
        <w:rPr>
          <w:iCs/>
          <w:sz w:val="24"/>
          <w:szCs w:val="24"/>
          <w:lang w:eastAsia="ru-RU"/>
        </w:rPr>
        <w:t xml:space="preserve"> с учетом положений пункта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_Ref465850029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  <w:lang w:eastAsia="ru-RU"/>
        </w:rPr>
        <w:t>3.7.9</w:t>
      </w:r>
      <w:r w:rsidR="00577224" w:rsidRPr="00645B7D">
        <w:rPr>
          <w:sz w:val="24"/>
          <w:szCs w:val="24"/>
        </w:rPr>
        <w:fldChar w:fldCharType="end"/>
      </w:r>
      <w:r w:rsidR="00B35A97" w:rsidRPr="00645B7D">
        <w:rPr>
          <w:iCs/>
          <w:sz w:val="24"/>
          <w:szCs w:val="24"/>
          <w:lang w:eastAsia="ru-RU"/>
        </w:rPr>
        <w:t xml:space="preserve">. Решение </w:t>
      </w:r>
      <w:r w:rsidR="00B35A97" w:rsidRPr="00645B7D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645B7D">
        <w:rPr>
          <w:iCs/>
          <w:sz w:val="24"/>
          <w:szCs w:val="24"/>
          <w:lang w:eastAsia="ru-RU"/>
        </w:rPr>
        <w:t xml:space="preserve">. </w:t>
      </w:r>
    </w:p>
    <w:p w:rsidR="00685336" w:rsidRPr="00645B7D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45B7D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_Ref306352987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  <w:lang w:eastAsia="ru-RU"/>
        </w:rPr>
        <w:t>3.7.3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iCs/>
          <w:sz w:val="24"/>
          <w:szCs w:val="24"/>
          <w:lang w:eastAsia="ru-RU"/>
        </w:rPr>
        <w:t xml:space="preserve"> -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_Ref306353005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  <w:lang w:eastAsia="ru-RU"/>
        </w:rPr>
        <w:t>3.7.5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iCs/>
          <w:sz w:val="24"/>
          <w:szCs w:val="24"/>
          <w:lang w:eastAsia="ru-RU"/>
        </w:rPr>
        <w:t>.</w:t>
      </w:r>
    </w:p>
    <w:p w:rsidR="00F15392" w:rsidRPr="00645B7D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>Участник</w:t>
      </w:r>
      <w:r w:rsidR="00F15392" w:rsidRPr="00645B7D">
        <w:rPr>
          <w:sz w:val="24"/>
          <w:szCs w:val="24"/>
          <w:lang w:eastAsia="ru-RU"/>
        </w:rPr>
        <w:t xml:space="preserve"> </w:t>
      </w:r>
      <w:r w:rsidR="00C86793" w:rsidRPr="00645B7D">
        <w:rPr>
          <w:sz w:val="24"/>
          <w:szCs w:val="24"/>
          <w:lang w:eastAsia="ru-RU"/>
        </w:rPr>
        <w:t>запроса предложений</w:t>
      </w:r>
      <w:r w:rsidR="00F15392" w:rsidRPr="00645B7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645B7D">
        <w:rPr>
          <w:sz w:val="24"/>
          <w:szCs w:val="24"/>
          <w:lang w:eastAsia="ru-RU"/>
        </w:rPr>
        <w:t xml:space="preserve"> </w:t>
      </w:r>
      <w:r w:rsidR="00BC19F9" w:rsidRPr="00645B7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45B7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45B7D">
        <w:rPr>
          <w:sz w:val="24"/>
          <w:szCs w:val="24"/>
          <w:lang w:eastAsia="ru-RU"/>
        </w:rPr>
        <w:t>Заявк</w:t>
      </w:r>
      <w:r w:rsidR="00F15392" w:rsidRPr="00645B7D">
        <w:rPr>
          <w:sz w:val="24"/>
          <w:szCs w:val="24"/>
          <w:lang w:eastAsia="ru-RU"/>
        </w:rPr>
        <w:t>и.</w:t>
      </w:r>
    </w:p>
    <w:p w:rsidR="00953987" w:rsidRPr="00645B7D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2" w:name="_Ref465850029"/>
      <w:r w:rsidRPr="00645B7D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2"/>
    </w:p>
    <w:p w:rsidR="00953987" w:rsidRPr="00645B7D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645B7D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645B7D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По решению </w:t>
      </w:r>
      <w:r w:rsidR="00685336" w:rsidRPr="00645B7D">
        <w:rPr>
          <w:sz w:val="24"/>
          <w:szCs w:val="24"/>
          <w:lang w:eastAsia="ru-RU"/>
        </w:rPr>
        <w:t xml:space="preserve">Закупочной </w:t>
      </w:r>
      <w:r w:rsidRPr="00645B7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3" w:name="_Ref303681924"/>
      <w:bookmarkStart w:id="434" w:name="_Ref303683914"/>
      <w:bookmarkStart w:id="435" w:name="_Toc464120618"/>
      <w:r w:rsidRPr="00645B7D">
        <w:t xml:space="preserve">Подведение итогов </w:t>
      </w:r>
      <w:r w:rsidR="00DF639D" w:rsidRPr="00645B7D">
        <w:t>З</w:t>
      </w:r>
      <w:r w:rsidRPr="00645B7D">
        <w:t>апроса предложений</w:t>
      </w:r>
      <w:bookmarkEnd w:id="433"/>
      <w:bookmarkEnd w:id="434"/>
      <w:bookmarkEnd w:id="435"/>
    </w:p>
    <w:p w:rsidR="00717F60" w:rsidRPr="00645B7D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6" w:name="_Ref440290296"/>
      <w:r w:rsidRPr="00645B7D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645B7D">
        <w:rPr>
          <w:sz w:val="24"/>
          <w:szCs w:val="24"/>
          <w:lang w:eastAsia="ru-RU"/>
        </w:rPr>
        <w:t>определению</w:t>
      </w:r>
      <w:r w:rsidRPr="00645B7D">
        <w:rPr>
          <w:sz w:val="24"/>
          <w:szCs w:val="24"/>
        </w:rPr>
        <w:t xml:space="preserve"> </w:t>
      </w:r>
      <w:r w:rsidR="004D431C" w:rsidRPr="00645B7D">
        <w:rPr>
          <w:sz w:val="24"/>
          <w:szCs w:val="24"/>
        </w:rPr>
        <w:t xml:space="preserve">лучшей </w:t>
      </w:r>
      <w:r w:rsidR="004B5EB3" w:rsidRPr="00645B7D">
        <w:rPr>
          <w:sz w:val="24"/>
          <w:szCs w:val="24"/>
        </w:rPr>
        <w:t>Заявк</w:t>
      </w:r>
      <w:r w:rsidR="004D431C" w:rsidRPr="00645B7D">
        <w:rPr>
          <w:sz w:val="24"/>
          <w:szCs w:val="24"/>
        </w:rPr>
        <w:t>и запроса предложений</w:t>
      </w:r>
      <w:r w:rsidRPr="00645B7D">
        <w:rPr>
          <w:sz w:val="24"/>
          <w:szCs w:val="24"/>
        </w:rPr>
        <w:t xml:space="preserve">, либо по завершению данной процедуры </w:t>
      </w:r>
      <w:r w:rsidR="00DF639D" w:rsidRPr="00645B7D">
        <w:rPr>
          <w:sz w:val="24"/>
          <w:szCs w:val="24"/>
        </w:rPr>
        <w:t>З</w:t>
      </w:r>
      <w:r w:rsidRPr="00645B7D">
        <w:rPr>
          <w:sz w:val="24"/>
          <w:szCs w:val="24"/>
        </w:rPr>
        <w:t xml:space="preserve">апроса предложений без определения </w:t>
      </w:r>
      <w:r w:rsidR="009C744E" w:rsidRPr="00645B7D">
        <w:rPr>
          <w:sz w:val="24"/>
          <w:szCs w:val="24"/>
        </w:rPr>
        <w:t>Участник</w:t>
      </w:r>
      <w:r w:rsidR="004D431C" w:rsidRPr="00645B7D">
        <w:rPr>
          <w:sz w:val="24"/>
          <w:szCs w:val="24"/>
        </w:rPr>
        <w:t xml:space="preserve">а, чья </w:t>
      </w:r>
      <w:r w:rsidR="004B5EB3" w:rsidRPr="00645B7D">
        <w:rPr>
          <w:sz w:val="24"/>
          <w:szCs w:val="24"/>
        </w:rPr>
        <w:t>Заявк</w:t>
      </w:r>
      <w:r w:rsidR="004D431C" w:rsidRPr="00645B7D">
        <w:rPr>
          <w:sz w:val="24"/>
          <w:szCs w:val="24"/>
        </w:rPr>
        <w:t xml:space="preserve">а признана лучшей, </w:t>
      </w:r>
      <w:r w:rsidRPr="00645B7D">
        <w:rPr>
          <w:sz w:val="24"/>
          <w:szCs w:val="24"/>
        </w:rPr>
        <w:t xml:space="preserve">и заключения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>а:</w:t>
      </w:r>
      <w:bookmarkEnd w:id="436"/>
    </w:p>
    <w:p w:rsidR="00717F60" w:rsidRPr="00645B7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случае если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а какого-либо из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ов полностью удовлетворит </w:t>
      </w:r>
      <w:r w:rsidRPr="00645B7D">
        <w:rPr>
          <w:bCs w:val="0"/>
          <w:sz w:val="24"/>
          <w:szCs w:val="24"/>
        </w:rPr>
        <w:lastRenderedPageBreak/>
        <w:t>Закупочную комиссию</w:t>
      </w:r>
      <w:r w:rsidR="0087407B" w:rsidRPr="00645B7D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645B7D">
        <w:rPr>
          <w:bCs w:val="0"/>
          <w:sz w:val="24"/>
          <w:szCs w:val="24"/>
        </w:rPr>
        <w:t>наилучшей</w:t>
      </w:r>
      <w:proofErr w:type="gramEnd"/>
      <w:r w:rsidRPr="00645B7D">
        <w:rPr>
          <w:bCs w:val="0"/>
          <w:sz w:val="24"/>
          <w:szCs w:val="24"/>
        </w:rPr>
        <w:t xml:space="preserve">.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645B7D">
        <w:rPr>
          <w:bCs w:val="0"/>
          <w:sz w:val="24"/>
          <w:szCs w:val="24"/>
        </w:rPr>
        <w:t>Заявк</w:t>
      </w:r>
      <w:r w:rsidR="0087407B" w:rsidRPr="00645B7D">
        <w:rPr>
          <w:bCs w:val="0"/>
          <w:sz w:val="24"/>
          <w:szCs w:val="24"/>
        </w:rPr>
        <w:t>и лучшей</w:t>
      </w:r>
      <w:r w:rsidRPr="00645B7D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645B7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в случае если </w:t>
      </w:r>
      <w:r w:rsidR="001716DB" w:rsidRPr="00645B7D">
        <w:rPr>
          <w:bCs w:val="0"/>
          <w:sz w:val="24"/>
          <w:szCs w:val="24"/>
        </w:rPr>
        <w:t xml:space="preserve">ни одна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645B7D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45B7D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645B7D">
        <w:rPr>
          <w:sz w:val="24"/>
          <w:szCs w:val="24"/>
        </w:rPr>
        <w:t xml:space="preserve">, который подписывается </w:t>
      </w:r>
      <w:r w:rsidR="00953987" w:rsidRPr="00645B7D">
        <w:rPr>
          <w:sz w:val="24"/>
          <w:szCs w:val="24"/>
        </w:rPr>
        <w:t>членами</w:t>
      </w:r>
      <w:r w:rsidR="00E60F8E" w:rsidRPr="00645B7D">
        <w:rPr>
          <w:sz w:val="24"/>
          <w:szCs w:val="24"/>
        </w:rPr>
        <w:t xml:space="preserve"> Закупочной комиссии</w:t>
      </w:r>
      <w:r w:rsidRPr="00645B7D">
        <w:rPr>
          <w:sz w:val="24"/>
          <w:szCs w:val="24"/>
        </w:rPr>
        <w:t>.</w:t>
      </w:r>
    </w:p>
    <w:p w:rsidR="00717F60" w:rsidRPr="00645B7D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645B7D">
        <w:rPr>
          <w:sz w:val="24"/>
          <w:szCs w:val="24"/>
        </w:rPr>
        <w:t>Участник</w:t>
      </w:r>
      <w:r w:rsidR="00717F60" w:rsidRPr="00645B7D">
        <w:rPr>
          <w:bCs w:val="0"/>
          <w:sz w:val="24"/>
          <w:szCs w:val="24"/>
        </w:rPr>
        <w:t xml:space="preserve"> </w:t>
      </w:r>
      <w:r w:rsidR="0087407B" w:rsidRPr="00645B7D">
        <w:rPr>
          <w:bCs w:val="0"/>
          <w:sz w:val="24"/>
          <w:szCs w:val="24"/>
        </w:rPr>
        <w:t xml:space="preserve">запроса предложений </w:t>
      </w:r>
      <w:r w:rsidR="00717F60" w:rsidRPr="00645B7D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645B7D">
        <w:rPr>
          <w:sz w:val="24"/>
          <w:szCs w:val="24"/>
        </w:rPr>
        <w:t>Заявк</w:t>
      </w:r>
      <w:r w:rsidR="0087407B" w:rsidRPr="00645B7D">
        <w:rPr>
          <w:sz w:val="24"/>
          <w:szCs w:val="24"/>
        </w:rPr>
        <w:t>и лучшей</w:t>
      </w:r>
      <w:r w:rsidR="0087407B" w:rsidRPr="00645B7D">
        <w:rPr>
          <w:bCs w:val="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>функционалом ЭТП</w:t>
      </w:r>
      <w:r w:rsidR="00717F60" w:rsidRPr="00645B7D">
        <w:rPr>
          <w:bCs w:val="0"/>
          <w:color w:val="00000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>согласно правилам данной ЭТП.</w:t>
      </w:r>
    </w:p>
    <w:p w:rsidR="00717F60" w:rsidRPr="00645B7D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 </w:t>
      </w:r>
      <w:r w:rsidR="001716DB" w:rsidRPr="00645B7D">
        <w:rPr>
          <w:sz w:val="24"/>
          <w:szCs w:val="24"/>
        </w:rPr>
        <w:t xml:space="preserve">завершения или </w:t>
      </w:r>
      <w:r w:rsidRPr="00645B7D">
        <w:rPr>
          <w:sz w:val="24"/>
          <w:szCs w:val="24"/>
        </w:rPr>
        <w:t>прекращени</w:t>
      </w:r>
      <w:r w:rsidR="001716DB" w:rsidRPr="00645B7D">
        <w:rPr>
          <w:sz w:val="24"/>
          <w:szCs w:val="24"/>
        </w:rPr>
        <w:t>я</w:t>
      </w:r>
      <w:r w:rsidRPr="00645B7D">
        <w:rPr>
          <w:sz w:val="24"/>
          <w:szCs w:val="24"/>
        </w:rPr>
        <w:t xml:space="preserve"> процедуры запроса предложений </w:t>
      </w:r>
      <w:r w:rsidR="009C744E" w:rsidRPr="00645B7D">
        <w:rPr>
          <w:sz w:val="24"/>
          <w:szCs w:val="24"/>
        </w:rPr>
        <w:t>Участник</w:t>
      </w:r>
      <w:r w:rsidRPr="00645B7D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645B7D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7" w:name="_Ref303251044"/>
      <w:bookmarkStart w:id="438" w:name="_Toc464120619"/>
      <w:bookmarkStart w:id="439" w:name="_Ref191386295"/>
      <w:r w:rsidRPr="00645B7D">
        <w:t xml:space="preserve">Признание запроса предложений </w:t>
      </w:r>
      <w:proofErr w:type="gramStart"/>
      <w:r w:rsidRPr="00645B7D">
        <w:t>несостоявшимся</w:t>
      </w:r>
      <w:bookmarkEnd w:id="437"/>
      <w:bookmarkEnd w:id="438"/>
      <w:proofErr w:type="gramEnd"/>
    </w:p>
    <w:p w:rsidR="00717F60" w:rsidRPr="00645B7D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40" w:name="_Ref303277595"/>
      <w:r w:rsidRPr="00645B7D">
        <w:rPr>
          <w:bCs w:val="0"/>
          <w:sz w:val="24"/>
          <w:szCs w:val="24"/>
        </w:rPr>
        <w:t>Запрос предложений</w:t>
      </w:r>
      <w:r w:rsidRPr="00645B7D">
        <w:rPr>
          <w:sz w:val="24"/>
          <w:szCs w:val="24"/>
        </w:rPr>
        <w:t xml:space="preserve"> признается несостоявшимся в случаях:</w:t>
      </w:r>
      <w:bookmarkEnd w:id="440"/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1" w:name="_Ref298429652"/>
      <w:r w:rsidRPr="00645B7D">
        <w:rPr>
          <w:bCs/>
          <w:sz w:val="24"/>
          <w:szCs w:val="24"/>
        </w:rPr>
        <w:t xml:space="preserve">подана </w:t>
      </w:r>
      <w:r w:rsidRPr="00645B7D">
        <w:rPr>
          <w:sz w:val="24"/>
          <w:szCs w:val="24"/>
          <w:lang w:eastAsia="ru-RU"/>
        </w:rPr>
        <w:t xml:space="preserve">только одна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а;</w:t>
      </w:r>
      <w:bookmarkEnd w:id="441"/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не подана ни одна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а;</w:t>
      </w:r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645B7D">
        <w:rPr>
          <w:sz w:val="24"/>
          <w:szCs w:val="24"/>
          <w:lang w:eastAsia="ru-RU"/>
        </w:rPr>
        <w:t>Участник</w:t>
      </w:r>
      <w:r w:rsidRPr="00645B7D">
        <w:rPr>
          <w:sz w:val="24"/>
          <w:szCs w:val="24"/>
          <w:lang w:eastAsia="ru-RU"/>
        </w:rPr>
        <w:t xml:space="preserve">ам, подавшим </w:t>
      </w:r>
      <w:r w:rsidR="004B5EB3" w:rsidRPr="00645B7D">
        <w:rPr>
          <w:sz w:val="24"/>
          <w:szCs w:val="24"/>
          <w:lang w:eastAsia="ru-RU"/>
        </w:rPr>
        <w:t>Заявк</w:t>
      </w:r>
      <w:r w:rsidRPr="00645B7D">
        <w:rPr>
          <w:sz w:val="24"/>
          <w:szCs w:val="24"/>
          <w:lang w:eastAsia="ru-RU"/>
        </w:rPr>
        <w:t>и;</w:t>
      </w:r>
    </w:p>
    <w:p w:rsidR="00717F60" w:rsidRPr="00645B7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645B7D">
        <w:rPr>
          <w:sz w:val="24"/>
          <w:szCs w:val="24"/>
          <w:lang w:eastAsia="ru-RU"/>
        </w:rPr>
        <w:t>принято решение о допуске</w:t>
      </w:r>
      <w:r w:rsidRPr="00645B7D">
        <w:rPr>
          <w:bCs/>
          <w:sz w:val="24"/>
          <w:szCs w:val="24"/>
        </w:rPr>
        <w:t xml:space="preserve"> только одного </w:t>
      </w:r>
      <w:r w:rsidR="009C744E" w:rsidRPr="00645B7D">
        <w:rPr>
          <w:bCs/>
          <w:sz w:val="24"/>
          <w:szCs w:val="24"/>
        </w:rPr>
        <w:t>Участник</w:t>
      </w:r>
      <w:r w:rsidRPr="00645B7D">
        <w:rPr>
          <w:bCs/>
          <w:sz w:val="24"/>
          <w:szCs w:val="24"/>
        </w:rPr>
        <w:t>а.</w:t>
      </w:r>
    </w:p>
    <w:p w:rsidR="00F20C7B" w:rsidRPr="00645B7D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2" w:name="_Ref311220495"/>
      <w:r w:rsidRPr="00645B7D">
        <w:rPr>
          <w:bCs w:val="0"/>
          <w:sz w:val="24"/>
          <w:szCs w:val="24"/>
          <w:lang w:eastAsia="ru-RU"/>
        </w:rPr>
        <w:t xml:space="preserve">В </w:t>
      </w:r>
      <w:r w:rsidRPr="00645B7D">
        <w:rPr>
          <w:bCs w:val="0"/>
          <w:sz w:val="24"/>
          <w:szCs w:val="24"/>
        </w:rPr>
        <w:t>случае</w:t>
      </w:r>
      <w:proofErr w:type="gramStart"/>
      <w:r w:rsidRPr="00645B7D">
        <w:rPr>
          <w:bCs w:val="0"/>
          <w:sz w:val="24"/>
          <w:szCs w:val="24"/>
          <w:lang w:eastAsia="ru-RU"/>
        </w:rPr>
        <w:t>,</w:t>
      </w:r>
      <w:proofErr w:type="gramEnd"/>
      <w:r w:rsidRPr="00645B7D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2"/>
    </w:p>
    <w:p w:rsidR="00F20C7B" w:rsidRPr="00645B7D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645B7D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645B7D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645B7D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645B7D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  <w:lang w:eastAsia="ru-RU"/>
        </w:rPr>
        <w:t xml:space="preserve">признать </w:t>
      </w:r>
      <w:r w:rsidR="002514DE" w:rsidRPr="00645B7D">
        <w:rPr>
          <w:bCs w:val="0"/>
          <w:sz w:val="24"/>
          <w:szCs w:val="24"/>
          <w:lang w:eastAsia="ru-RU"/>
        </w:rPr>
        <w:t>запрос предложений</w:t>
      </w:r>
      <w:r w:rsidR="00DA4ADE" w:rsidRPr="00645B7D">
        <w:rPr>
          <w:bCs w:val="0"/>
          <w:sz w:val="24"/>
          <w:szCs w:val="24"/>
          <w:lang w:eastAsia="ru-RU"/>
        </w:rPr>
        <w:t xml:space="preserve"> несостоявшим</w:t>
      </w:r>
      <w:r w:rsidRPr="00645B7D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645B7D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645B7D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645B7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3" w:name="_Ref303683929"/>
      <w:bookmarkStart w:id="444" w:name="_Toc464120620"/>
      <w:r w:rsidRPr="00645B7D">
        <w:t>Проведение пред</w:t>
      </w:r>
      <w:r w:rsidR="006353B1" w:rsidRPr="00645B7D">
        <w:t>д</w:t>
      </w:r>
      <w:r w:rsidR="00123C70" w:rsidRPr="00645B7D">
        <w:t>оговор</w:t>
      </w:r>
      <w:r w:rsidRPr="00645B7D">
        <w:t xml:space="preserve">ных переговоров (по необходимости) и подписание </w:t>
      </w:r>
      <w:r w:rsidR="00123C70" w:rsidRPr="00645B7D">
        <w:t>Договор</w:t>
      </w:r>
      <w:r w:rsidRPr="00645B7D">
        <w:t>а</w:t>
      </w:r>
      <w:bookmarkEnd w:id="439"/>
      <w:bookmarkEnd w:id="443"/>
      <w:bookmarkEnd w:id="444"/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645B7D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645B7D">
        <w:rPr>
          <w:bCs w:val="0"/>
          <w:i/>
          <w:sz w:val="24"/>
          <w:szCs w:val="24"/>
        </w:rPr>
        <w:t>Извещени</w:t>
      </w:r>
      <w:r w:rsidRPr="00645B7D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645B7D">
        <w:rPr>
          <w:bCs w:val="0"/>
          <w:i/>
          <w:sz w:val="24"/>
          <w:szCs w:val="24"/>
        </w:rPr>
        <w:t>Заявк</w:t>
      </w:r>
      <w:r w:rsidRPr="00645B7D">
        <w:rPr>
          <w:bCs w:val="0"/>
          <w:i/>
          <w:sz w:val="24"/>
          <w:szCs w:val="24"/>
        </w:rPr>
        <w:t>и</w:t>
      </w:r>
      <w:r w:rsidR="0087407B" w:rsidRPr="00645B7D">
        <w:rPr>
          <w:bCs w:val="0"/>
          <w:i/>
          <w:sz w:val="24"/>
          <w:szCs w:val="24"/>
        </w:rPr>
        <w:t>, признанной лучшей,</w:t>
      </w:r>
      <w:r w:rsidRPr="00645B7D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645B7D">
        <w:rPr>
          <w:bCs w:val="0"/>
          <w:i/>
          <w:sz w:val="24"/>
          <w:szCs w:val="24"/>
        </w:rPr>
        <w:t>д</w:t>
      </w:r>
      <w:r w:rsidR="00123C70" w:rsidRPr="00645B7D">
        <w:rPr>
          <w:bCs w:val="0"/>
          <w:i/>
          <w:sz w:val="24"/>
          <w:szCs w:val="24"/>
        </w:rPr>
        <w:t>оговор</w:t>
      </w:r>
      <w:r w:rsidRPr="00645B7D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645B7D">
        <w:rPr>
          <w:bCs w:val="0"/>
          <w:i/>
          <w:sz w:val="24"/>
          <w:szCs w:val="24"/>
        </w:rPr>
        <w:t>й части</w:t>
      </w:r>
      <w:r w:rsidRPr="00645B7D">
        <w:rPr>
          <w:bCs w:val="0"/>
          <w:i/>
          <w:sz w:val="24"/>
          <w:szCs w:val="24"/>
        </w:rPr>
        <w:t xml:space="preserve"> </w:t>
      </w:r>
      <w:r w:rsidR="004B5EB3" w:rsidRPr="00645B7D">
        <w:rPr>
          <w:bCs w:val="0"/>
          <w:i/>
          <w:sz w:val="24"/>
          <w:szCs w:val="24"/>
        </w:rPr>
        <w:t>Заявк</w:t>
      </w:r>
      <w:r w:rsidRPr="00645B7D">
        <w:rPr>
          <w:bCs w:val="0"/>
          <w:i/>
          <w:sz w:val="24"/>
          <w:szCs w:val="24"/>
        </w:rPr>
        <w:t>и</w:t>
      </w:r>
      <w:r w:rsidR="0087407B" w:rsidRPr="00645B7D">
        <w:rPr>
          <w:bCs w:val="0"/>
          <w:i/>
          <w:sz w:val="24"/>
          <w:szCs w:val="24"/>
        </w:rPr>
        <w:t>, признанной лучшей</w:t>
      </w:r>
      <w:r w:rsidRPr="00645B7D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645B7D">
        <w:rPr>
          <w:bCs w:val="0"/>
          <w:i/>
          <w:sz w:val="24"/>
          <w:szCs w:val="24"/>
        </w:rPr>
        <w:t>Участник</w:t>
      </w:r>
      <w:r w:rsidR="0087407B" w:rsidRPr="00645B7D">
        <w:rPr>
          <w:bCs w:val="0"/>
          <w:i/>
          <w:sz w:val="24"/>
          <w:szCs w:val="24"/>
        </w:rPr>
        <w:t xml:space="preserve">у </w:t>
      </w:r>
      <w:r w:rsidRPr="00645B7D">
        <w:rPr>
          <w:bCs w:val="0"/>
          <w:i/>
          <w:sz w:val="24"/>
          <w:szCs w:val="24"/>
        </w:rPr>
        <w:t>запроса предложений</w:t>
      </w:r>
      <w:r w:rsidR="0087407B" w:rsidRPr="00645B7D">
        <w:rPr>
          <w:bCs w:val="0"/>
          <w:i/>
          <w:sz w:val="24"/>
          <w:szCs w:val="24"/>
        </w:rPr>
        <w:t xml:space="preserve">, </w:t>
      </w:r>
      <w:r w:rsidR="0087407B" w:rsidRPr="00645B7D">
        <w:rPr>
          <w:i/>
          <w:sz w:val="24"/>
          <w:szCs w:val="24"/>
        </w:rPr>
        <w:t xml:space="preserve">чья </w:t>
      </w:r>
      <w:r w:rsidR="004B5EB3" w:rsidRPr="00645B7D">
        <w:rPr>
          <w:i/>
          <w:sz w:val="24"/>
          <w:szCs w:val="24"/>
        </w:rPr>
        <w:t>Заявк</w:t>
      </w:r>
      <w:r w:rsidR="0087407B" w:rsidRPr="00645B7D">
        <w:rPr>
          <w:i/>
          <w:sz w:val="24"/>
          <w:szCs w:val="24"/>
        </w:rPr>
        <w:t>а признана лучшей,</w:t>
      </w:r>
      <w:r w:rsidRPr="00645B7D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645B7D">
        <w:rPr>
          <w:bCs w:val="0"/>
          <w:sz w:val="24"/>
          <w:szCs w:val="24"/>
        </w:rPr>
        <w:t>.</w:t>
      </w:r>
      <w:proofErr w:type="gramEnd"/>
    </w:p>
    <w:p w:rsidR="00717F60" w:rsidRPr="00645B7D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645B7D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645B7D">
        <w:rPr>
          <w:rStyle w:val="adskobk"/>
          <w:i/>
          <w:sz w:val="24"/>
          <w:szCs w:val="24"/>
        </w:rPr>
        <w:t>д</w:t>
      </w:r>
      <w:r w:rsidR="00123C70" w:rsidRPr="00645B7D">
        <w:rPr>
          <w:rStyle w:val="adskobk"/>
          <w:i/>
          <w:sz w:val="24"/>
          <w:szCs w:val="24"/>
        </w:rPr>
        <w:t>оговор</w:t>
      </w:r>
      <w:r w:rsidRPr="00645B7D">
        <w:rPr>
          <w:rStyle w:val="adskobk"/>
          <w:i/>
          <w:sz w:val="24"/>
          <w:szCs w:val="24"/>
        </w:rPr>
        <w:t>ных переговоров</w:t>
      </w:r>
      <w:r w:rsidR="00E60F8E" w:rsidRPr="00645B7D">
        <w:rPr>
          <w:rStyle w:val="adskobk"/>
          <w:i/>
          <w:sz w:val="24"/>
          <w:szCs w:val="24"/>
        </w:rPr>
        <w:t>,</w:t>
      </w:r>
      <w:r w:rsidR="00E60F8E" w:rsidRPr="00645B7D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645B7D">
        <w:rPr>
          <w:rStyle w:val="adskobk"/>
          <w:i/>
          <w:sz w:val="24"/>
          <w:szCs w:val="24"/>
        </w:rPr>
        <w:t>.</w:t>
      </w:r>
    </w:p>
    <w:p w:rsidR="00717F60" w:rsidRPr="00645B7D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5" w:name="_Ref294695403"/>
      <w:bookmarkStart w:id="446" w:name="_Ref306320315"/>
      <w:r w:rsidRPr="00645B7D">
        <w:rPr>
          <w:bCs w:val="0"/>
          <w:sz w:val="24"/>
          <w:szCs w:val="24"/>
        </w:rPr>
        <w:t>Договор</w:t>
      </w:r>
      <w:r w:rsidR="00717F60" w:rsidRPr="00645B7D">
        <w:rPr>
          <w:bCs w:val="0"/>
          <w:sz w:val="24"/>
          <w:szCs w:val="24"/>
        </w:rPr>
        <w:t xml:space="preserve"> между Заказчиком и </w:t>
      </w:r>
      <w:r w:rsidR="009C744E" w:rsidRPr="00645B7D">
        <w:rPr>
          <w:bCs w:val="0"/>
          <w:sz w:val="24"/>
          <w:szCs w:val="24"/>
        </w:rPr>
        <w:t>Участник</w:t>
      </w:r>
      <w:r w:rsidR="0087407B" w:rsidRPr="00645B7D">
        <w:rPr>
          <w:bCs w:val="0"/>
          <w:sz w:val="24"/>
          <w:szCs w:val="24"/>
        </w:rPr>
        <w:t xml:space="preserve">ом, чья </w:t>
      </w:r>
      <w:r w:rsidR="004B5EB3" w:rsidRPr="00645B7D">
        <w:rPr>
          <w:bCs w:val="0"/>
          <w:sz w:val="24"/>
          <w:szCs w:val="24"/>
        </w:rPr>
        <w:t>Заявк</w:t>
      </w:r>
      <w:r w:rsidR="0087407B" w:rsidRPr="00645B7D">
        <w:rPr>
          <w:bCs w:val="0"/>
          <w:sz w:val="24"/>
          <w:szCs w:val="24"/>
        </w:rPr>
        <w:t xml:space="preserve">а признана лучшей, </w:t>
      </w:r>
      <w:r w:rsidR="00717F60" w:rsidRPr="00645B7D">
        <w:rPr>
          <w:bCs w:val="0"/>
          <w:sz w:val="24"/>
          <w:szCs w:val="24"/>
        </w:rPr>
        <w:t>подписывается в течение 20 дней</w:t>
      </w:r>
      <w:r w:rsidR="006F758C" w:rsidRPr="00645B7D">
        <w:rPr>
          <w:bCs w:val="0"/>
          <w:sz w:val="24"/>
          <w:szCs w:val="24"/>
        </w:rPr>
        <w:t xml:space="preserve"> </w:t>
      </w:r>
      <w:r w:rsidR="00717F60" w:rsidRPr="00645B7D">
        <w:rPr>
          <w:bCs w:val="0"/>
          <w:sz w:val="24"/>
          <w:szCs w:val="24"/>
        </w:rPr>
        <w:t xml:space="preserve">с момента определения </w:t>
      </w:r>
      <w:r w:rsidR="0087407B" w:rsidRPr="00645B7D">
        <w:rPr>
          <w:bCs w:val="0"/>
          <w:sz w:val="24"/>
          <w:szCs w:val="24"/>
        </w:rPr>
        <w:t xml:space="preserve">лучшей </w:t>
      </w:r>
      <w:r w:rsidR="004B5EB3" w:rsidRPr="00645B7D">
        <w:rPr>
          <w:bCs w:val="0"/>
          <w:sz w:val="24"/>
          <w:szCs w:val="24"/>
        </w:rPr>
        <w:t>Заявк</w:t>
      </w:r>
      <w:r w:rsidR="0087407B" w:rsidRPr="00645B7D">
        <w:rPr>
          <w:bCs w:val="0"/>
          <w:sz w:val="24"/>
          <w:szCs w:val="24"/>
        </w:rPr>
        <w:t>и</w:t>
      </w:r>
      <w:r w:rsidR="00717F60" w:rsidRPr="00645B7D">
        <w:rPr>
          <w:bCs w:val="0"/>
          <w:sz w:val="24"/>
          <w:szCs w:val="24"/>
        </w:rPr>
        <w:t>.</w:t>
      </w:r>
      <w:r w:rsidR="00717F60" w:rsidRPr="00645B7D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645B7D">
        <w:rPr>
          <w:bCs w:val="0"/>
          <w:color w:val="000000"/>
          <w:sz w:val="24"/>
          <w:szCs w:val="24"/>
        </w:rPr>
        <w:t xml:space="preserve">Для </w:t>
      </w:r>
      <w:r w:rsidR="009C744E" w:rsidRPr="00645B7D">
        <w:rPr>
          <w:bCs w:val="0"/>
          <w:color w:val="000000"/>
          <w:sz w:val="24"/>
          <w:szCs w:val="24"/>
        </w:rPr>
        <w:t>Участник</w:t>
      </w:r>
      <w:r w:rsidR="0087407B" w:rsidRPr="00645B7D">
        <w:rPr>
          <w:bCs w:val="0"/>
          <w:color w:val="000000"/>
          <w:sz w:val="24"/>
          <w:szCs w:val="24"/>
        </w:rPr>
        <w:t xml:space="preserve">а, </w:t>
      </w:r>
      <w:r w:rsidR="0087407B" w:rsidRPr="00645B7D">
        <w:rPr>
          <w:sz w:val="24"/>
          <w:szCs w:val="24"/>
        </w:rPr>
        <w:t xml:space="preserve">чья </w:t>
      </w:r>
      <w:r w:rsidR="004B5EB3" w:rsidRPr="00645B7D">
        <w:rPr>
          <w:sz w:val="24"/>
          <w:szCs w:val="24"/>
        </w:rPr>
        <w:t>Заявк</w:t>
      </w:r>
      <w:r w:rsidR="0087407B" w:rsidRPr="00645B7D">
        <w:rPr>
          <w:sz w:val="24"/>
          <w:szCs w:val="24"/>
        </w:rPr>
        <w:t>а признана лучшей,</w:t>
      </w:r>
      <w:r w:rsidR="0087407B" w:rsidRPr="00645B7D">
        <w:rPr>
          <w:bCs w:val="0"/>
          <w:color w:val="000000"/>
          <w:sz w:val="24"/>
          <w:szCs w:val="24"/>
        </w:rPr>
        <w:t xml:space="preserve"> </w:t>
      </w:r>
      <w:r w:rsidR="00717F60" w:rsidRPr="00645B7D">
        <w:rPr>
          <w:bCs w:val="0"/>
          <w:color w:val="000000"/>
          <w:sz w:val="24"/>
          <w:szCs w:val="24"/>
        </w:rPr>
        <w:t xml:space="preserve">срок для подписания </w:t>
      </w:r>
      <w:r w:rsidRPr="00645B7D">
        <w:rPr>
          <w:bCs w:val="0"/>
          <w:color w:val="000000"/>
          <w:sz w:val="24"/>
          <w:szCs w:val="24"/>
        </w:rPr>
        <w:t>Договор</w:t>
      </w:r>
      <w:r w:rsidR="00717F60" w:rsidRPr="00645B7D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645B7D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645B7D">
        <w:rPr>
          <w:bCs w:val="0"/>
          <w:color w:val="000000"/>
          <w:sz w:val="24"/>
          <w:szCs w:val="24"/>
        </w:rPr>
        <w:t>Договор</w:t>
      </w:r>
      <w:r w:rsidR="00717F60" w:rsidRPr="00645B7D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645B7D">
        <w:rPr>
          <w:bCs w:val="0"/>
          <w:color w:val="000000"/>
          <w:sz w:val="24"/>
          <w:szCs w:val="24"/>
        </w:rPr>
        <w:t>Договор</w:t>
      </w:r>
      <w:r w:rsidR="00717F60" w:rsidRPr="00645B7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645B7D">
        <w:rPr>
          <w:bCs w:val="0"/>
          <w:color w:val="000000"/>
          <w:sz w:val="24"/>
          <w:szCs w:val="24"/>
        </w:rPr>
        <w:t>Д</w:t>
      </w:r>
      <w:r w:rsidR="00717F60" w:rsidRPr="00645B7D">
        <w:rPr>
          <w:bCs w:val="0"/>
          <w:color w:val="000000"/>
          <w:sz w:val="24"/>
          <w:szCs w:val="24"/>
        </w:rPr>
        <w:t>окументации</w:t>
      </w:r>
      <w:r w:rsidR="00DF639D" w:rsidRPr="00645B7D">
        <w:rPr>
          <w:bCs w:val="0"/>
          <w:color w:val="000000"/>
          <w:sz w:val="24"/>
          <w:szCs w:val="24"/>
        </w:rPr>
        <w:t>.</w:t>
      </w:r>
      <w:bookmarkEnd w:id="445"/>
      <w:bookmarkEnd w:id="446"/>
      <w:r w:rsidR="00717F60" w:rsidRPr="00645B7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645B7D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7" w:name="_Ref305979053"/>
      <w:r w:rsidRPr="00645B7D">
        <w:rPr>
          <w:sz w:val="24"/>
          <w:szCs w:val="24"/>
        </w:rPr>
        <w:t>Участник</w:t>
      </w:r>
      <w:r w:rsidR="00717F60" w:rsidRPr="00645B7D">
        <w:rPr>
          <w:sz w:val="24"/>
          <w:szCs w:val="24"/>
        </w:rPr>
        <w:t xml:space="preserve"> запроса предложений</w:t>
      </w:r>
      <w:r w:rsidR="0087407B" w:rsidRPr="00645B7D">
        <w:rPr>
          <w:sz w:val="24"/>
          <w:szCs w:val="24"/>
        </w:rPr>
        <w:t xml:space="preserve">, чья </w:t>
      </w:r>
      <w:r w:rsidR="004B5EB3" w:rsidRPr="00645B7D">
        <w:rPr>
          <w:sz w:val="24"/>
          <w:szCs w:val="24"/>
        </w:rPr>
        <w:t>Заявк</w:t>
      </w:r>
      <w:r w:rsidR="0087407B" w:rsidRPr="00645B7D">
        <w:rPr>
          <w:sz w:val="24"/>
          <w:szCs w:val="24"/>
        </w:rPr>
        <w:t xml:space="preserve">а </w:t>
      </w:r>
      <w:r w:rsidR="00717F60" w:rsidRPr="00645B7D">
        <w:rPr>
          <w:sz w:val="24"/>
          <w:szCs w:val="24"/>
        </w:rPr>
        <w:t xml:space="preserve">утрачивает статус </w:t>
      </w:r>
      <w:proofErr w:type="gramStart"/>
      <w:r w:rsidR="00696966" w:rsidRPr="00645B7D">
        <w:rPr>
          <w:sz w:val="24"/>
          <w:szCs w:val="24"/>
        </w:rPr>
        <w:t>наилучшей</w:t>
      </w:r>
      <w:proofErr w:type="gramEnd"/>
      <w:r w:rsidR="00717F60" w:rsidRPr="00645B7D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645B7D">
        <w:rPr>
          <w:sz w:val="24"/>
          <w:szCs w:val="24"/>
        </w:rPr>
        <w:t>Договор</w:t>
      </w:r>
      <w:r w:rsidR="00717F60" w:rsidRPr="00645B7D">
        <w:rPr>
          <w:sz w:val="24"/>
          <w:szCs w:val="24"/>
        </w:rPr>
        <w:t>а в следующих случаях:</w:t>
      </w:r>
      <w:bookmarkEnd w:id="447"/>
    </w:p>
    <w:p w:rsidR="00717F60" w:rsidRPr="00645B7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 на условиях, определяемых в п.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_Ref294695546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 xml:space="preserve"> 1.2.6 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и/или в срок, определенный в п.</w:t>
      </w:r>
      <w:r w:rsidR="001716DB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_Ref294695403 \n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3.10.3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>;</w:t>
      </w:r>
    </w:p>
    <w:p w:rsidR="00717F60" w:rsidRPr="00645B7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 xml:space="preserve">у в течение установленного в </w:t>
      </w:r>
      <w:r w:rsidR="007D07A7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645B7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645B7D">
        <w:rPr>
          <w:bCs w:val="0"/>
          <w:sz w:val="24"/>
          <w:szCs w:val="24"/>
        </w:rPr>
        <w:t>Договор</w:t>
      </w:r>
      <w:r w:rsidRPr="00645B7D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645B7D">
        <w:rPr>
          <w:bCs w:val="0"/>
          <w:sz w:val="24"/>
          <w:szCs w:val="24"/>
        </w:rPr>
        <w:t>При наступ</w:t>
      </w:r>
      <w:r w:rsidR="00CF6A0E" w:rsidRPr="00645B7D">
        <w:rPr>
          <w:bCs w:val="0"/>
          <w:sz w:val="24"/>
          <w:szCs w:val="24"/>
        </w:rPr>
        <w:t>лении случаев, определенных в п.</w:t>
      </w:r>
      <w:r w:rsidR="001716DB" w:rsidRPr="00645B7D">
        <w:rPr>
          <w:bCs w:val="0"/>
          <w:sz w:val="24"/>
          <w:szCs w:val="24"/>
        </w:rPr>
        <w:t xml:space="preserve">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_Ref305979053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bCs w:val="0"/>
          <w:sz w:val="24"/>
          <w:szCs w:val="24"/>
        </w:rPr>
        <w:t>3.10.4</w:t>
      </w:r>
      <w:r w:rsidR="00577224" w:rsidRPr="00645B7D">
        <w:rPr>
          <w:sz w:val="24"/>
          <w:szCs w:val="24"/>
        </w:rPr>
        <w:fldChar w:fldCharType="end"/>
      </w:r>
      <w:r w:rsidRPr="00645B7D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645B7D">
        <w:rPr>
          <w:bCs w:val="0"/>
          <w:sz w:val="24"/>
          <w:szCs w:val="24"/>
        </w:rPr>
        <w:t>Заявк</w:t>
      </w:r>
      <w:r w:rsidRPr="00645B7D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645B7D">
        <w:rPr>
          <w:bCs w:val="0"/>
          <w:sz w:val="24"/>
          <w:szCs w:val="24"/>
        </w:rPr>
        <w:t>Участник</w:t>
      </w:r>
      <w:r w:rsidRPr="00645B7D">
        <w:rPr>
          <w:bCs w:val="0"/>
          <w:sz w:val="24"/>
          <w:szCs w:val="24"/>
        </w:rPr>
        <w:t xml:space="preserve">а, </w:t>
      </w:r>
      <w:r w:rsidR="00D663E3" w:rsidRPr="00645B7D">
        <w:rPr>
          <w:bCs w:val="0"/>
          <w:sz w:val="24"/>
          <w:szCs w:val="24"/>
        </w:rPr>
        <w:t xml:space="preserve">чья </w:t>
      </w:r>
      <w:r w:rsidR="004B5EB3" w:rsidRPr="00645B7D">
        <w:rPr>
          <w:bCs w:val="0"/>
          <w:sz w:val="24"/>
          <w:szCs w:val="24"/>
        </w:rPr>
        <w:t>Заявк</w:t>
      </w:r>
      <w:r w:rsidR="00D663E3" w:rsidRPr="00645B7D">
        <w:rPr>
          <w:bCs w:val="0"/>
          <w:sz w:val="24"/>
          <w:szCs w:val="24"/>
        </w:rPr>
        <w:t xml:space="preserve">а утратила </w:t>
      </w:r>
      <w:r w:rsidRPr="00645B7D">
        <w:rPr>
          <w:bCs w:val="0"/>
          <w:sz w:val="24"/>
          <w:szCs w:val="24"/>
        </w:rPr>
        <w:t xml:space="preserve">статус </w:t>
      </w:r>
      <w:r w:rsidR="00D663E3" w:rsidRPr="00645B7D">
        <w:rPr>
          <w:bCs w:val="0"/>
          <w:sz w:val="24"/>
          <w:szCs w:val="24"/>
        </w:rPr>
        <w:t>лучшей</w:t>
      </w:r>
      <w:r w:rsidRPr="00645B7D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645B7D">
        <w:rPr>
          <w:bCs w:val="0"/>
          <w:sz w:val="24"/>
          <w:szCs w:val="24"/>
        </w:rPr>
        <w:t>З</w:t>
      </w:r>
      <w:r w:rsidR="00C74146" w:rsidRPr="00645B7D">
        <w:rPr>
          <w:bCs w:val="0"/>
          <w:sz w:val="24"/>
          <w:szCs w:val="24"/>
        </w:rPr>
        <w:t>О</w:t>
      </w:r>
      <w:r w:rsidRPr="00645B7D">
        <w:rPr>
          <w:bCs w:val="0"/>
          <w:sz w:val="24"/>
          <w:szCs w:val="24"/>
        </w:rPr>
        <w:t xml:space="preserve"> </w:t>
      </w:r>
      <w:r w:rsidR="00E74632" w:rsidRPr="00645B7D">
        <w:rPr>
          <w:bCs w:val="0"/>
          <w:sz w:val="24"/>
          <w:szCs w:val="24"/>
        </w:rPr>
        <w:t>ПАО</w:t>
      </w:r>
      <w:r w:rsidRPr="00645B7D">
        <w:rPr>
          <w:bCs w:val="0"/>
          <w:sz w:val="24"/>
          <w:szCs w:val="24"/>
        </w:rPr>
        <w:t xml:space="preserve"> «</w:t>
      </w:r>
      <w:r w:rsidR="00C12FA4" w:rsidRPr="00645B7D">
        <w:rPr>
          <w:bCs w:val="0"/>
          <w:sz w:val="24"/>
          <w:szCs w:val="24"/>
        </w:rPr>
        <w:t>МРСК Центра</w:t>
      </w:r>
      <w:r w:rsidRPr="00645B7D">
        <w:rPr>
          <w:bCs w:val="0"/>
          <w:sz w:val="24"/>
          <w:szCs w:val="24"/>
        </w:rPr>
        <w:t xml:space="preserve">». </w:t>
      </w:r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645B7D">
        <w:rPr>
          <w:sz w:val="24"/>
          <w:szCs w:val="24"/>
        </w:rPr>
        <w:t xml:space="preserve">В случае признания </w:t>
      </w:r>
      <w:r w:rsidR="004B5EB3" w:rsidRPr="00645B7D">
        <w:rPr>
          <w:sz w:val="24"/>
          <w:szCs w:val="24"/>
        </w:rPr>
        <w:t>Заявк</w:t>
      </w:r>
      <w:r w:rsidR="00EB1E5E" w:rsidRPr="00645B7D">
        <w:rPr>
          <w:sz w:val="24"/>
          <w:szCs w:val="24"/>
        </w:rPr>
        <w:t xml:space="preserve">и </w:t>
      </w:r>
      <w:r w:rsidR="009C744E" w:rsidRPr="00645B7D">
        <w:rPr>
          <w:sz w:val="24"/>
          <w:szCs w:val="24"/>
        </w:rPr>
        <w:t>Участник</w:t>
      </w:r>
      <w:r w:rsidR="00EB1E5E" w:rsidRPr="00645B7D">
        <w:rPr>
          <w:sz w:val="24"/>
          <w:szCs w:val="24"/>
        </w:rPr>
        <w:t>а лучшей</w:t>
      </w:r>
      <w:r w:rsidRPr="00645B7D">
        <w:rPr>
          <w:sz w:val="24"/>
          <w:szCs w:val="24"/>
        </w:rPr>
        <w:t xml:space="preserve">, заключение </w:t>
      </w:r>
      <w:r w:rsidR="00DF639D" w:rsidRPr="00645B7D">
        <w:rPr>
          <w:sz w:val="24"/>
          <w:szCs w:val="24"/>
        </w:rPr>
        <w:t>Д</w:t>
      </w:r>
      <w:r w:rsidRPr="00645B7D">
        <w:rPr>
          <w:sz w:val="24"/>
          <w:szCs w:val="24"/>
        </w:rPr>
        <w:t>оговора с</w:t>
      </w:r>
      <w:r w:rsidR="00EB1E5E" w:rsidRPr="00645B7D">
        <w:rPr>
          <w:sz w:val="24"/>
          <w:szCs w:val="24"/>
        </w:rPr>
        <w:t xml:space="preserve"> данным </w:t>
      </w:r>
      <w:r w:rsidR="009C744E" w:rsidRPr="00645B7D">
        <w:rPr>
          <w:sz w:val="24"/>
          <w:szCs w:val="24"/>
        </w:rPr>
        <w:t>Участник</w:t>
      </w:r>
      <w:r w:rsidR="00EB1E5E" w:rsidRPr="00645B7D">
        <w:rPr>
          <w:sz w:val="24"/>
          <w:szCs w:val="24"/>
        </w:rPr>
        <w:t>ом</w:t>
      </w:r>
      <w:r w:rsidRPr="00645B7D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645B7D">
        <w:rPr>
          <w:sz w:val="24"/>
          <w:szCs w:val="24"/>
        </w:rPr>
        <w:t>ПАО «МРСК Центра»</w:t>
      </w:r>
      <w:r w:rsidRPr="00645B7D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645B7D">
        <w:rPr>
          <w:sz w:val="24"/>
          <w:szCs w:val="24"/>
        </w:rPr>
        <w:t>Договор</w:t>
      </w:r>
      <w:r w:rsidRPr="00645B7D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645B7D">
        <w:rPr>
          <w:sz w:val="24"/>
          <w:szCs w:val="24"/>
        </w:rPr>
        <w:t>ПАО</w:t>
      </w:r>
      <w:r w:rsidRPr="00645B7D">
        <w:rPr>
          <w:sz w:val="24"/>
          <w:szCs w:val="24"/>
        </w:rPr>
        <w:t xml:space="preserve"> «</w:t>
      </w:r>
      <w:r w:rsidR="00C12FA4" w:rsidRPr="00645B7D">
        <w:rPr>
          <w:sz w:val="24"/>
          <w:szCs w:val="24"/>
        </w:rPr>
        <w:t>МРСК Центра</w:t>
      </w:r>
      <w:r w:rsidRPr="00645B7D">
        <w:rPr>
          <w:sz w:val="24"/>
          <w:szCs w:val="24"/>
        </w:rPr>
        <w:t>».</w:t>
      </w:r>
    </w:p>
    <w:p w:rsidR="00717F60" w:rsidRPr="00645B7D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8" w:name="_Ref191386314"/>
      <w:r w:rsidRPr="00645B7D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645B7D">
        <w:rPr>
          <w:bCs w:val="0"/>
          <w:sz w:val="24"/>
          <w:szCs w:val="24"/>
        </w:rPr>
        <w:t>Д</w:t>
      </w:r>
      <w:r w:rsidRPr="00645B7D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645B7D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645B7D">
        <w:rPr>
          <w:bCs w:val="0"/>
          <w:color w:val="000000"/>
          <w:sz w:val="24"/>
          <w:szCs w:val="24"/>
        </w:rPr>
        <w:t xml:space="preserve"> 10%, </w:t>
      </w:r>
      <w:r w:rsidRPr="00645B7D">
        <w:rPr>
          <w:bCs w:val="0"/>
          <w:sz w:val="24"/>
          <w:szCs w:val="24"/>
        </w:rPr>
        <w:t xml:space="preserve">не меняя при этом цену единицы </w:t>
      </w:r>
      <w:r w:rsidRPr="00645B7D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645B7D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9" w:name="_Toc181693189"/>
      <w:bookmarkStart w:id="450" w:name="_Ref190680463"/>
      <w:bookmarkStart w:id="451" w:name="_Ref306140410"/>
      <w:bookmarkStart w:id="452" w:name="_Ref306142159"/>
      <w:bookmarkStart w:id="453" w:name="_Toc464120621"/>
      <w:bookmarkStart w:id="454" w:name="_Ref303102866"/>
      <w:bookmarkStart w:id="455" w:name="_Toc305835589"/>
      <w:bookmarkStart w:id="456" w:name="_Ref303683952"/>
      <w:bookmarkStart w:id="457" w:name="__RefNumPara__840_922829174"/>
      <w:bookmarkEnd w:id="448"/>
      <w:r w:rsidRPr="00645B7D">
        <w:t xml:space="preserve">Обеспечение исполнения обязательств </w:t>
      </w:r>
      <w:r w:rsidR="0088633C" w:rsidRPr="00645B7D">
        <w:t>Поставщика</w:t>
      </w:r>
      <w:r w:rsidR="00972AAA" w:rsidRPr="00645B7D">
        <w:t xml:space="preserve"> </w:t>
      </w:r>
      <w:r w:rsidRPr="00645B7D">
        <w:t>по </w:t>
      </w:r>
      <w:r w:rsidR="00123C70" w:rsidRPr="00645B7D">
        <w:t>Договор</w:t>
      </w:r>
      <w:r w:rsidRPr="00645B7D">
        <w:t>у</w:t>
      </w:r>
      <w:bookmarkEnd w:id="449"/>
      <w:bookmarkEnd w:id="450"/>
      <w:bookmarkEnd w:id="451"/>
      <w:bookmarkEnd w:id="452"/>
      <w:bookmarkEnd w:id="453"/>
      <w:r w:rsidRPr="00645B7D">
        <w:t xml:space="preserve"> </w:t>
      </w:r>
      <w:bookmarkEnd w:id="454"/>
      <w:bookmarkEnd w:id="455"/>
    </w:p>
    <w:p w:rsidR="00932C0A" w:rsidRPr="00645B7D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45B7D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 w:rsidRPr="00645B7D">
        <w:rPr>
          <w:sz w:val="24"/>
          <w:szCs w:val="24"/>
        </w:rPr>
        <w:t>проекте Договора</w:t>
      </w:r>
      <w:r w:rsidRPr="00645B7D">
        <w:rPr>
          <w:sz w:val="24"/>
          <w:szCs w:val="24"/>
        </w:rPr>
        <w:t xml:space="preserve"> (</w:t>
      </w:r>
      <w:r w:rsidR="005818B2" w:rsidRPr="00645B7D">
        <w:rPr>
          <w:sz w:val="24"/>
          <w:szCs w:val="24"/>
        </w:rPr>
        <w:t xml:space="preserve">раздел </w:t>
      </w:r>
      <w:r w:rsidR="00B57071" w:rsidRPr="00645B7D">
        <w:rPr>
          <w:sz w:val="24"/>
          <w:szCs w:val="24"/>
        </w:rPr>
        <w:fldChar w:fldCharType="begin"/>
      </w:r>
      <w:r w:rsidR="005818B2" w:rsidRPr="00645B7D">
        <w:rPr>
          <w:sz w:val="24"/>
          <w:szCs w:val="24"/>
        </w:rPr>
        <w:instrText xml:space="preserve"> REF _Ref440272931 \r \h </w:instrText>
      </w:r>
      <w:r w:rsidR="00304D35" w:rsidRPr="00645B7D">
        <w:rPr>
          <w:sz w:val="24"/>
          <w:szCs w:val="24"/>
        </w:rPr>
        <w:instrText xml:space="preserve"> \* MERGEFORMAT </w:instrText>
      </w:r>
      <w:r w:rsidR="00B57071" w:rsidRPr="00645B7D">
        <w:rPr>
          <w:sz w:val="24"/>
          <w:szCs w:val="24"/>
        </w:rPr>
      </w:r>
      <w:r w:rsidR="00B57071" w:rsidRPr="00645B7D">
        <w:rPr>
          <w:sz w:val="24"/>
          <w:szCs w:val="24"/>
        </w:rPr>
        <w:fldChar w:fldCharType="separate"/>
      </w:r>
      <w:r w:rsidR="00B35A97" w:rsidRPr="00645B7D">
        <w:rPr>
          <w:sz w:val="24"/>
          <w:szCs w:val="24"/>
        </w:rPr>
        <w:t>2</w:t>
      </w:r>
      <w:r w:rsidR="00B57071" w:rsidRPr="00645B7D">
        <w:rPr>
          <w:sz w:val="24"/>
          <w:szCs w:val="24"/>
        </w:rPr>
        <w:fldChar w:fldCharType="end"/>
      </w:r>
      <w:r w:rsidRPr="00645B7D">
        <w:rPr>
          <w:sz w:val="24"/>
          <w:szCs w:val="24"/>
        </w:rPr>
        <w:t>), не требуется.</w:t>
      </w:r>
    </w:p>
    <w:p w:rsidR="00932C0A" w:rsidRPr="00645B7D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8" w:name="_Ref303694483"/>
      <w:bookmarkStart w:id="459" w:name="_Toc305835590"/>
      <w:bookmarkStart w:id="460" w:name="_Ref306140451"/>
      <w:bookmarkStart w:id="461" w:name="_Toc464120622"/>
      <w:r w:rsidRPr="00645B7D">
        <w:t xml:space="preserve">Уведомление о результатах </w:t>
      </w:r>
      <w:bookmarkEnd w:id="458"/>
      <w:bookmarkEnd w:id="459"/>
      <w:r w:rsidRPr="00645B7D">
        <w:t>запроса предложений</w:t>
      </w:r>
      <w:bookmarkEnd w:id="460"/>
      <w:bookmarkEnd w:id="461"/>
    </w:p>
    <w:bookmarkEnd w:id="456"/>
    <w:p w:rsidR="00ED5C7C" w:rsidRPr="00645B7D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3.12.1</w:t>
      </w:r>
      <w:r w:rsidRPr="00645B7D">
        <w:rPr>
          <w:bCs w:val="0"/>
          <w:sz w:val="24"/>
          <w:szCs w:val="24"/>
          <w:lang w:eastAsia="ru-RU"/>
        </w:rPr>
        <w:tab/>
      </w:r>
      <w:r w:rsidR="00ED5C7C" w:rsidRPr="00645B7D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645B7D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645B7D">
        <w:rPr>
          <w:iCs/>
          <w:sz w:val="24"/>
          <w:szCs w:val="24"/>
        </w:rPr>
        <w:t>Извещение</w:t>
      </w:r>
      <w:r w:rsidR="00D56F8C" w:rsidRPr="00645B7D">
        <w:rPr>
          <w:sz w:val="24"/>
          <w:szCs w:val="24"/>
        </w:rPr>
        <w:t xml:space="preserve"> о проведении открытого </w:t>
      </w:r>
      <w:r w:rsidR="00D56F8C" w:rsidRPr="00645B7D">
        <w:rPr>
          <w:iCs/>
          <w:sz w:val="24"/>
          <w:szCs w:val="24"/>
        </w:rPr>
        <w:t xml:space="preserve">запроса предложений (подраздел </w:t>
      </w:r>
      <w:r w:rsidR="00577224" w:rsidRPr="00645B7D">
        <w:rPr>
          <w:sz w:val="24"/>
          <w:szCs w:val="24"/>
        </w:rPr>
        <w:fldChar w:fldCharType="begin"/>
      </w:r>
      <w:r w:rsidR="00577224" w:rsidRPr="00645B7D">
        <w:rPr>
          <w:sz w:val="24"/>
          <w:szCs w:val="24"/>
        </w:rPr>
        <w:instrText xml:space="preserve"> REF _Ref191386085 \r \h  \* MERGEFORMAT </w:instrText>
      </w:r>
      <w:r w:rsidR="00577224" w:rsidRPr="00645B7D">
        <w:rPr>
          <w:sz w:val="24"/>
          <w:szCs w:val="24"/>
        </w:rPr>
      </w:r>
      <w:r w:rsidR="00577224" w:rsidRPr="00645B7D">
        <w:rPr>
          <w:sz w:val="24"/>
          <w:szCs w:val="24"/>
        </w:rPr>
        <w:fldChar w:fldCharType="separate"/>
      </w:r>
      <w:r w:rsidR="00B35A97" w:rsidRPr="00645B7D">
        <w:rPr>
          <w:iCs/>
          <w:sz w:val="24"/>
          <w:szCs w:val="24"/>
        </w:rPr>
        <w:t>1.1.1</w:t>
      </w:r>
      <w:r w:rsidR="00577224" w:rsidRPr="00645B7D">
        <w:rPr>
          <w:sz w:val="24"/>
          <w:szCs w:val="24"/>
        </w:rPr>
        <w:fldChar w:fldCharType="end"/>
      </w:r>
      <w:r w:rsidR="00D56F8C" w:rsidRPr="00645B7D">
        <w:rPr>
          <w:iCs/>
          <w:sz w:val="24"/>
          <w:szCs w:val="24"/>
        </w:rPr>
        <w:t>)</w:t>
      </w:r>
      <w:r w:rsidR="00D56F8C" w:rsidRPr="00645B7D">
        <w:rPr>
          <w:sz w:val="24"/>
          <w:szCs w:val="24"/>
        </w:rPr>
        <w:t>,</w:t>
      </w:r>
      <w:r w:rsidR="00D56F8C" w:rsidRPr="00645B7D">
        <w:rPr>
          <w:bCs w:val="0"/>
          <w:sz w:val="24"/>
          <w:szCs w:val="24"/>
          <w:lang w:eastAsia="ru-RU"/>
        </w:rPr>
        <w:t xml:space="preserve">  </w:t>
      </w:r>
      <w:r w:rsidR="00ED5C7C" w:rsidRPr="00645B7D">
        <w:rPr>
          <w:bCs w:val="0"/>
          <w:sz w:val="24"/>
          <w:szCs w:val="24"/>
          <w:lang w:eastAsia="ru-RU"/>
        </w:rPr>
        <w:t xml:space="preserve">для всех </w:t>
      </w:r>
      <w:r w:rsidR="00D15381" w:rsidRPr="00645B7D">
        <w:rPr>
          <w:bCs w:val="0"/>
          <w:sz w:val="24"/>
          <w:szCs w:val="24"/>
          <w:lang w:eastAsia="ru-RU"/>
        </w:rPr>
        <w:t>Участников</w:t>
      </w:r>
      <w:r w:rsidR="00ED5C7C" w:rsidRPr="00645B7D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645B7D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645B7D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645B7D">
        <w:rPr>
          <w:bCs w:val="0"/>
          <w:sz w:val="24"/>
          <w:szCs w:val="24"/>
          <w:lang w:eastAsia="ru-RU"/>
        </w:rPr>
        <w:t>Заявки</w:t>
      </w:r>
      <w:r w:rsidRPr="00645B7D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645B7D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645B7D">
        <w:rPr>
          <w:bCs w:val="0"/>
          <w:sz w:val="24"/>
          <w:szCs w:val="24"/>
          <w:lang w:eastAsia="ru-RU"/>
        </w:rPr>
        <w:t>3.12.2</w:t>
      </w:r>
      <w:r w:rsidRPr="00645B7D">
        <w:rPr>
          <w:bCs w:val="0"/>
          <w:sz w:val="24"/>
          <w:szCs w:val="24"/>
          <w:lang w:eastAsia="ru-RU"/>
        </w:rPr>
        <w:tab/>
      </w:r>
      <w:r w:rsidR="00ED5C7C" w:rsidRPr="00645B7D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645B7D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645B7D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645B7D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645B7D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45B7D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2" w:name="_Ref440270568"/>
      <w:bookmarkStart w:id="463" w:name="_Ref440274159"/>
      <w:bookmarkStart w:id="464" w:name="_Ref440292555"/>
      <w:bookmarkStart w:id="465" w:name="_Ref440292779"/>
      <w:bookmarkStart w:id="466" w:name="_Toc464120623"/>
      <w:r w:rsidRPr="00645B7D">
        <w:rPr>
          <w:szCs w:val="24"/>
        </w:rPr>
        <w:lastRenderedPageBreak/>
        <w:t>Техническая часть</w:t>
      </w:r>
      <w:bookmarkEnd w:id="462"/>
      <w:bookmarkEnd w:id="463"/>
      <w:bookmarkEnd w:id="464"/>
      <w:bookmarkEnd w:id="465"/>
      <w:bookmarkEnd w:id="466"/>
      <w:r w:rsidRPr="00645B7D">
        <w:rPr>
          <w:szCs w:val="24"/>
        </w:rPr>
        <w:t xml:space="preserve"> </w:t>
      </w:r>
    </w:p>
    <w:p w:rsidR="002B5044" w:rsidRPr="00645B7D" w:rsidRDefault="002B5044" w:rsidP="002A47D1">
      <w:pPr>
        <w:pStyle w:val="2"/>
        <w:ind w:left="1701" w:hanging="1134"/>
      </w:pPr>
      <w:bookmarkStart w:id="467" w:name="_Toc176064096"/>
      <w:bookmarkStart w:id="468" w:name="_Toc176338524"/>
      <w:bookmarkStart w:id="469" w:name="_Toc180399752"/>
      <w:bookmarkStart w:id="470" w:name="_Toc191205941"/>
      <w:bookmarkStart w:id="471" w:name="_Toc194315544"/>
      <w:bookmarkStart w:id="472" w:name="_Toc423421725"/>
      <w:bookmarkStart w:id="473" w:name="_Toc464120624"/>
      <w:r w:rsidRPr="00645B7D">
        <w:t>Общие требования к условиям поставки продукции</w:t>
      </w:r>
      <w:bookmarkStart w:id="474" w:name="_Toc176064097"/>
      <w:bookmarkStart w:id="475" w:name="_Toc176338525"/>
      <w:bookmarkStart w:id="476" w:name="_Toc180399753"/>
      <w:bookmarkStart w:id="477" w:name="_Toc189457101"/>
      <w:bookmarkStart w:id="478" w:name="_Toc189461737"/>
      <w:bookmarkStart w:id="479" w:name="_Toc189462011"/>
      <w:bookmarkStart w:id="480" w:name="_Toc191273610"/>
      <w:bookmarkStart w:id="481" w:name="_Toc167189319"/>
      <w:bookmarkStart w:id="482" w:name="_Toc168725254"/>
      <w:bookmarkEnd w:id="467"/>
      <w:bookmarkEnd w:id="468"/>
      <w:bookmarkEnd w:id="469"/>
      <w:bookmarkEnd w:id="470"/>
      <w:bookmarkEnd w:id="471"/>
      <w:bookmarkEnd w:id="472"/>
      <w:bookmarkEnd w:id="473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3" w:name="_Toc439166308"/>
      <w:bookmarkStart w:id="484" w:name="_Toc439170656"/>
      <w:bookmarkStart w:id="485" w:name="_Toc439172758"/>
      <w:bookmarkStart w:id="486" w:name="_Toc439173202"/>
      <w:bookmarkStart w:id="487" w:name="_Toc439238196"/>
      <w:bookmarkStart w:id="488" w:name="_Toc439252748"/>
      <w:bookmarkStart w:id="489" w:name="_Toc439323606"/>
      <w:bookmarkStart w:id="490" w:name="_Toc439323722"/>
      <w:bookmarkStart w:id="491" w:name="_Toc440357120"/>
      <w:bookmarkStart w:id="492" w:name="_Toc440359675"/>
      <w:bookmarkStart w:id="493" w:name="_Toc440632139"/>
      <w:bookmarkStart w:id="494" w:name="_Toc440875960"/>
      <w:bookmarkStart w:id="495" w:name="_Toc441130988"/>
      <w:bookmarkStart w:id="496" w:name="_Toc447269803"/>
      <w:bookmarkStart w:id="497" w:name="_Toc464120625"/>
      <w:r w:rsidRPr="00645B7D">
        <w:rPr>
          <w:b w:val="0"/>
          <w:szCs w:val="24"/>
        </w:rPr>
        <w:t>Продукция должна быть новой и ранее неиспользованной.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8" w:name="_Toc439166309"/>
      <w:bookmarkStart w:id="499" w:name="_Toc439170657"/>
      <w:bookmarkStart w:id="500" w:name="_Toc439172759"/>
      <w:bookmarkStart w:id="501" w:name="_Toc439173203"/>
      <w:bookmarkStart w:id="502" w:name="_Toc439238197"/>
      <w:bookmarkStart w:id="503" w:name="_Toc439252749"/>
      <w:bookmarkStart w:id="504" w:name="_Toc439323607"/>
      <w:bookmarkStart w:id="505" w:name="_Toc439323723"/>
      <w:bookmarkStart w:id="506" w:name="_Toc440357121"/>
      <w:bookmarkStart w:id="507" w:name="_Toc440359676"/>
      <w:bookmarkStart w:id="508" w:name="_Toc440632140"/>
      <w:bookmarkStart w:id="509" w:name="_Toc440875961"/>
      <w:bookmarkStart w:id="510" w:name="_Toc441130989"/>
      <w:bookmarkStart w:id="511" w:name="_Toc447269804"/>
      <w:bookmarkStart w:id="512" w:name="_Toc464120626"/>
      <w:r w:rsidRPr="00645B7D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2B5044" w:rsidRPr="00645B7D" w:rsidRDefault="002B5044" w:rsidP="0021751A">
      <w:pPr>
        <w:pStyle w:val="2"/>
        <w:ind w:left="1701" w:hanging="1134"/>
      </w:pPr>
      <w:bookmarkStart w:id="513" w:name="_Toc423421726"/>
      <w:bookmarkStart w:id="514" w:name="_Ref450646963"/>
      <w:bookmarkStart w:id="515" w:name="_Toc464120627"/>
      <w:r w:rsidRPr="00645B7D">
        <w:t>Перечень, объемы и характеристики закупаемой продукции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513"/>
      <w:bookmarkEnd w:id="514"/>
      <w:bookmarkEnd w:id="515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6" w:name="_Toc439166311"/>
      <w:bookmarkStart w:id="517" w:name="_Toc439170659"/>
      <w:bookmarkStart w:id="518" w:name="_Toc439172761"/>
      <w:bookmarkStart w:id="519" w:name="_Toc439173205"/>
      <w:bookmarkStart w:id="520" w:name="_Toc439238199"/>
      <w:bookmarkStart w:id="521" w:name="_Toc439252751"/>
      <w:bookmarkStart w:id="522" w:name="_Toc439323609"/>
      <w:bookmarkStart w:id="523" w:name="_Toc439323725"/>
      <w:bookmarkStart w:id="524" w:name="_Toc440357123"/>
      <w:bookmarkStart w:id="525" w:name="_Toc440359678"/>
      <w:bookmarkStart w:id="526" w:name="_Toc440632142"/>
      <w:bookmarkStart w:id="527" w:name="_Toc440875963"/>
      <w:bookmarkStart w:id="528" w:name="_Toc441130991"/>
      <w:bookmarkStart w:id="529" w:name="_Toc447269806"/>
      <w:bookmarkStart w:id="530" w:name="_Toc464120628"/>
      <w:r w:rsidRPr="00645B7D">
        <w:rPr>
          <w:b w:val="0"/>
          <w:szCs w:val="24"/>
        </w:rPr>
        <w:t>Техническ</w:t>
      </w:r>
      <w:r w:rsidR="003776BB" w:rsidRPr="00645B7D">
        <w:rPr>
          <w:b w:val="0"/>
          <w:szCs w:val="24"/>
        </w:rPr>
        <w:t>о</w:t>
      </w:r>
      <w:proofErr w:type="gramStart"/>
      <w:r w:rsidR="003776BB" w:rsidRPr="00645B7D">
        <w:rPr>
          <w:b w:val="0"/>
          <w:szCs w:val="24"/>
        </w:rPr>
        <w:t>е(</w:t>
      </w:r>
      <w:proofErr w:type="gramEnd"/>
      <w:r w:rsidRPr="00645B7D">
        <w:rPr>
          <w:b w:val="0"/>
          <w:szCs w:val="24"/>
        </w:rPr>
        <w:t>ие</w:t>
      </w:r>
      <w:r w:rsidR="003776BB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задани</w:t>
      </w:r>
      <w:r w:rsidR="003776BB" w:rsidRPr="00645B7D">
        <w:rPr>
          <w:b w:val="0"/>
          <w:szCs w:val="24"/>
        </w:rPr>
        <w:t>е(</w:t>
      </w:r>
      <w:r w:rsidRPr="00645B7D">
        <w:rPr>
          <w:b w:val="0"/>
          <w:szCs w:val="24"/>
        </w:rPr>
        <w:t>я</w:t>
      </w:r>
      <w:r w:rsidR="003776BB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</w:t>
      </w:r>
      <w:r w:rsidR="00A154B7" w:rsidRPr="00645B7D">
        <w:rPr>
          <w:b w:val="0"/>
          <w:szCs w:val="24"/>
        </w:rPr>
        <w:t xml:space="preserve">по Лоту №1 (подраздел </w:t>
      </w:r>
      <w:r w:rsidR="00B57071" w:rsidRPr="00645B7D">
        <w:rPr>
          <w:b w:val="0"/>
          <w:szCs w:val="24"/>
        </w:rPr>
        <w:fldChar w:fldCharType="begin"/>
      </w:r>
      <w:r w:rsidR="00A154B7" w:rsidRPr="00645B7D">
        <w:rPr>
          <w:b w:val="0"/>
          <w:szCs w:val="24"/>
        </w:rPr>
        <w:instrText xml:space="preserve"> REF _Ref440275279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1.1.4</w:t>
      </w:r>
      <w:r w:rsidR="00B57071" w:rsidRPr="00645B7D">
        <w:rPr>
          <w:b w:val="0"/>
          <w:szCs w:val="24"/>
        </w:rPr>
        <w:fldChar w:fldCharType="end"/>
      </w:r>
      <w:r w:rsidR="00A154B7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изложен</w:t>
      </w:r>
      <w:r w:rsidR="00F463E8" w:rsidRPr="00645B7D">
        <w:rPr>
          <w:b w:val="0"/>
          <w:szCs w:val="24"/>
        </w:rPr>
        <w:t>о(</w:t>
      </w:r>
      <w:r w:rsidRPr="00645B7D">
        <w:rPr>
          <w:b w:val="0"/>
          <w:szCs w:val="24"/>
        </w:rPr>
        <w:t>ы</w:t>
      </w:r>
      <w:r w:rsidR="00F463E8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>ам вместе с ней в качестве отдельного документа.</w:t>
      </w:r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</w:p>
    <w:p w:rsidR="00951E53" w:rsidRPr="00645B7D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31" w:name="_Toc464120629"/>
      <w:bookmarkStart w:id="532" w:name="_Ref194832984"/>
      <w:bookmarkStart w:id="533" w:name="_Ref197686508"/>
      <w:bookmarkStart w:id="534" w:name="_Toc423421727"/>
      <w:r w:rsidRPr="00645B7D">
        <w:rPr>
          <w:b w:val="0"/>
          <w:color w:val="000000"/>
          <w:szCs w:val="24"/>
        </w:rPr>
        <w:t>Объем закупаемой продукции, приведенный в Приложение №1 к настоящей Документации,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31"/>
    </w:p>
    <w:p w:rsidR="002B5044" w:rsidRPr="00645B7D" w:rsidRDefault="002B5044" w:rsidP="0021751A">
      <w:pPr>
        <w:pStyle w:val="2"/>
        <w:ind w:left="1701" w:hanging="1134"/>
      </w:pPr>
      <w:bookmarkStart w:id="535" w:name="_Toc464120630"/>
      <w:r w:rsidRPr="00645B7D">
        <w:t>Требование к поставляемой продукции</w:t>
      </w:r>
      <w:bookmarkEnd w:id="532"/>
      <w:bookmarkEnd w:id="533"/>
      <w:bookmarkEnd w:id="534"/>
      <w:bookmarkEnd w:id="535"/>
    </w:p>
    <w:p w:rsidR="002B5044" w:rsidRPr="00645B7D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6" w:name="_Toc439166313"/>
      <w:bookmarkStart w:id="537" w:name="_Toc439170661"/>
      <w:bookmarkStart w:id="538" w:name="_Toc439172763"/>
      <w:bookmarkStart w:id="539" w:name="_Toc439173207"/>
      <w:bookmarkStart w:id="540" w:name="_Toc439238201"/>
      <w:bookmarkStart w:id="541" w:name="_Toc439252753"/>
      <w:bookmarkStart w:id="542" w:name="_Toc439323611"/>
      <w:bookmarkStart w:id="543" w:name="_Toc439323727"/>
      <w:bookmarkStart w:id="544" w:name="_Toc440357125"/>
      <w:bookmarkStart w:id="545" w:name="_Toc440359680"/>
      <w:bookmarkStart w:id="546" w:name="_Toc440632144"/>
      <w:bookmarkStart w:id="547" w:name="_Toc440875965"/>
      <w:bookmarkStart w:id="548" w:name="_Toc441130993"/>
      <w:bookmarkStart w:id="549" w:name="_Toc447269808"/>
      <w:bookmarkStart w:id="550" w:name="_Toc464120631"/>
      <w:bookmarkStart w:id="551" w:name="_Ref194833053"/>
      <w:bookmarkStart w:id="552" w:name="_Ref223496951"/>
      <w:bookmarkStart w:id="553" w:name="_Ref223496970"/>
      <w:r w:rsidRPr="00645B7D">
        <w:rPr>
          <w:b w:val="0"/>
          <w:szCs w:val="24"/>
        </w:rPr>
        <w:t>Участник</w:t>
      </w:r>
      <w:r w:rsidR="002B5044" w:rsidRPr="00645B7D">
        <w:rPr>
          <w:b w:val="0"/>
          <w:szCs w:val="24"/>
        </w:rPr>
        <w:t xml:space="preserve"> в составе свое</w:t>
      </w:r>
      <w:r w:rsidR="00841A6F" w:rsidRPr="00645B7D">
        <w:rPr>
          <w:b w:val="0"/>
          <w:szCs w:val="24"/>
        </w:rPr>
        <w:t>й</w:t>
      </w:r>
      <w:r w:rsidR="002B5044" w:rsidRPr="00645B7D">
        <w:rPr>
          <w:b w:val="0"/>
          <w:szCs w:val="24"/>
        </w:rPr>
        <w:t xml:space="preserve"> </w:t>
      </w:r>
      <w:r w:rsidR="00841A6F" w:rsidRPr="00645B7D">
        <w:rPr>
          <w:b w:val="0"/>
          <w:szCs w:val="24"/>
        </w:rPr>
        <w:t>Заявки</w:t>
      </w:r>
      <w:r w:rsidR="002B5044" w:rsidRPr="00645B7D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645B7D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645B7D">
        <w:rPr>
          <w:b w:val="0"/>
          <w:szCs w:val="24"/>
        </w:rPr>
        <w:t>).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4" w:name="_Toc439166314"/>
      <w:bookmarkStart w:id="555" w:name="_Toc439170662"/>
      <w:bookmarkStart w:id="556" w:name="_Toc439172764"/>
      <w:bookmarkStart w:id="557" w:name="_Toc439173208"/>
      <w:bookmarkStart w:id="558" w:name="_Toc439238202"/>
      <w:bookmarkStart w:id="559" w:name="_Toc439252754"/>
      <w:bookmarkStart w:id="560" w:name="_Toc439323612"/>
      <w:bookmarkStart w:id="561" w:name="_Toc439323728"/>
      <w:bookmarkStart w:id="562" w:name="_Toc440357126"/>
      <w:bookmarkStart w:id="563" w:name="_Toc440359681"/>
      <w:bookmarkStart w:id="564" w:name="_Toc440632145"/>
      <w:bookmarkStart w:id="565" w:name="_Toc440875966"/>
      <w:bookmarkStart w:id="566" w:name="_Toc441130994"/>
      <w:bookmarkStart w:id="567" w:name="_Toc447269809"/>
      <w:bookmarkStart w:id="568" w:name="_Toc464120632"/>
      <w:r w:rsidRPr="00645B7D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645B7D">
        <w:rPr>
          <w:b w:val="0"/>
          <w:szCs w:val="24"/>
          <w:lang w:eastAsia="ru-RU"/>
        </w:rPr>
        <w:t>Техническог</w:t>
      </w:r>
      <w:proofErr w:type="gramStart"/>
      <w:r w:rsidR="003776BB" w:rsidRPr="00645B7D">
        <w:rPr>
          <w:b w:val="0"/>
          <w:szCs w:val="24"/>
          <w:lang w:eastAsia="ru-RU"/>
        </w:rPr>
        <w:t>о(</w:t>
      </w:r>
      <w:proofErr w:type="gramEnd"/>
      <w:r w:rsidR="003776BB" w:rsidRPr="00645B7D">
        <w:rPr>
          <w:b w:val="0"/>
          <w:szCs w:val="24"/>
          <w:lang w:eastAsia="ru-RU"/>
        </w:rPr>
        <w:t>их) задания(й), изложены в Приложении №1 (Техническом(их) задании(ях)) к настоящей Документации. При несоблюдении требований Техническог</w:t>
      </w:r>
      <w:proofErr w:type="gramStart"/>
      <w:r w:rsidR="003776BB" w:rsidRPr="00645B7D">
        <w:rPr>
          <w:b w:val="0"/>
          <w:szCs w:val="24"/>
          <w:lang w:eastAsia="ru-RU"/>
        </w:rPr>
        <w:t>о(</w:t>
      </w:r>
      <w:proofErr w:type="gramEnd"/>
      <w:r w:rsidR="003776BB" w:rsidRPr="00645B7D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645B7D">
        <w:rPr>
          <w:b w:val="0"/>
          <w:szCs w:val="24"/>
        </w:rPr>
        <w:t>.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2B5044" w:rsidRPr="00645B7D" w:rsidRDefault="002B5044" w:rsidP="0021751A">
      <w:pPr>
        <w:pStyle w:val="2"/>
        <w:ind w:left="1701" w:hanging="1134"/>
      </w:pPr>
      <w:bookmarkStart w:id="569" w:name="_Ref247513861"/>
      <w:bookmarkStart w:id="570" w:name="_Toc423421728"/>
      <w:bookmarkStart w:id="571" w:name="_Toc464120633"/>
      <w:r w:rsidRPr="00645B7D">
        <w:t xml:space="preserve">Требование к </w:t>
      </w:r>
      <w:r w:rsidR="0021751A" w:rsidRPr="00645B7D">
        <w:t>Участник</w:t>
      </w:r>
      <w:r w:rsidRPr="00645B7D">
        <w:t>у</w:t>
      </w:r>
      <w:bookmarkEnd w:id="551"/>
      <w:bookmarkEnd w:id="552"/>
      <w:bookmarkEnd w:id="553"/>
      <w:r w:rsidRPr="00645B7D">
        <w:t>.</w:t>
      </w:r>
      <w:bookmarkEnd w:id="569"/>
      <w:bookmarkEnd w:id="570"/>
      <w:bookmarkEnd w:id="571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2" w:name="_Toc439166317"/>
      <w:bookmarkStart w:id="573" w:name="_Toc439170665"/>
      <w:bookmarkStart w:id="574" w:name="_Toc439172767"/>
      <w:bookmarkStart w:id="575" w:name="_Toc439173211"/>
      <w:bookmarkStart w:id="576" w:name="_Toc439238205"/>
      <w:bookmarkStart w:id="577" w:name="_Toc439252756"/>
      <w:bookmarkStart w:id="578" w:name="_Toc439323614"/>
      <w:bookmarkStart w:id="579" w:name="_Toc439323730"/>
      <w:bookmarkStart w:id="580" w:name="_Ref440292618"/>
      <w:bookmarkStart w:id="581" w:name="_Toc440357128"/>
      <w:bookmarkStart w:id="582" w:name="_Toc440359683"/>
      <w:bookmarkStart w:id="583" w:name="_Toc440632147"/>
      <w:bookmarkStart w:id="584" w:name="_Toc440875968"/>
      <w:bookmarkStart w:id="585" w:name="_Toc441130996"/>
      <w:bookmarkStart w:id="586" w:name="_Toc447269811"/>
      <w:bookmarkStart w:id="587" w:name="_Toc464120634"/>
      <w:r w:rsidRPr="00645B7D">
        <w:rPr>
          <w:b w:val="0"/>
          <w:szCs w:val="24"/>
        </w:rPr>
        <w:t xml:space="preserve">В составе </w:t>
      </w:r>
      <w:r w:rsidR="0094713A" w:rsidRPr="00645B7D">
        <w:rPr>
          <w:b w:val="0"/>
          <w:szCs w:val="24"/>
        </w:rPr>
        <w:t>своей Заявки</w:t>
      </w:r>
      <w:r w:rsidRPr="00645B7D">
        <w:rPr>
          <w:b w:val="0"/>
          <w:szCs w:val="24"/>
        </w:rPr>
        <w:t xml:space="preserve">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 xml:space="preserve"> должен предоставить руководств</w:t>
      </w:r>
      <w:proofErr w:type="gramStart"/>
      <w:r w:rsidRPr="00645B7D">
        <w:rPr>
          <w:b w:val="0"/>
          <w:szCs w:val="24"/>
        </w:rPr>
        <w:t>о(</w:t>
      </w:r>
      <w:proofErr w:type="gramEnd"/>
      <w:r w:rsidRPr="00645B7D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645B7D">
        <w:rPr>
          <w:b w:val="0"/>
          <w:szCs w:val="24"/>
        </w:rPr>
        <w:t>Участник</w:t>
      </w:r>
      <w:r w:rsidR="0094713A" w:rsidRPr="00645B7D">
        <w:rPr>
          <w:b w:val="0"/>
          <w:szCs w:val="24"/>
        </w:rPr>
        <w:t>ом оборудования в Т</w:t>
      </w:r>
      <w:r w:rsidRPr="00645B7D">
        <w:rPr>
          <w:b w:val="0"/>
          <w:szCs w:val="24"/>
        </w:rPr>
        <w:t>ехническом предложении (</w:t>
      </w:r>
      <w:r w:rsidR="00D56F8C" w:rsidRPr="00645B7D">
        <w:rPr>
          <w:b w:val="0"/>
          <w:szCs w:val="24"/>
        </w:rPr>
        <w:t>подраздел</w:t>
      </w:r>
      <w:r w:rsidR="0094713A" w:rsidRPr="00645B7D">
        <w:rPr>
          <w:b w:val="0"/>
          <w:szCs w:val="24"/>
        </w:rPr>
        <w:t xml:space="preserve"> </w:t>
      </w:r>
      <w:r w:rsidR="00B57071" w:rsidRPr="00645B7D">
        <w:rPr>
          <w:b w:val="0"/>
          <w:szCs w:val="24"/>
        </w:rPr>
        <w:fldChar w:fldCharType="begin"/>
      </w:r>
      <w:r w:rsidR="00D56F8C" w:rsidRPr="00645B7D">
        <w:rPr>
          <w:b w:val="0"/>
          <w:szCs w:val="24"/>
        </w:rPr>
        <w:instrText xml:space="preserve"> REF _Ref86826666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5.3</w:t>
      </w:r>
      <w:r w:rsidR="00B57071" w:rsidRPr="00645B7D">
        <w:rPr>
          <w:b w:val="0"/>
          <w:szCs w:val="24"/>
        </w:rPr>
        <w:fldChar w:fldCharType="end"/>
      </w:r>
      <w:r w:rsidRPr="00645B7D">
        <w:rPr>
          <w:b w:val="0"/>
          <w:szCs w:val="24"/>
        </w:rPr>
        <w:t>).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2B5044" w:rsidRPr="00645B7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8" w:name="_Toc439166318"/>
      <w:bookmarkStart w:id="589" w:name="_Toc439170666"/>
      <w:bookmarkStart w:id="590" w:name="_Toc439172768"/>
      <w:bookmarkStart w:id="591" w:name="_Toc439173212"/>
      <w:bookmarkStart w:id="592" w:name="_Toc439238206"/>
      <w:bookmarkStart w:id="593" w:name="_Toc439252757"/>
      <w:bookmarkStart w:id="594" w:name="_Toc439323615"/>
      <w:bookmarkStart w:id="595" w:name="_Toc439323731"/>
      <w:bookmarkStart w:id="596" w:name="_Toc440357129"/>
      <w:bookmarkStart w:id="597" w:name="_Toc440359684"/>
      <w:bookmarkStart w:id="598" w:name="_Toc440632148"/>
      <w:bookmarkStart w:id="599" w:name="_Toc440875969"/>
      <w:bookmarkStart w:id="600" w:name="_Toc441130997"/>
      <w:bookmarkStart w:id="601" w:name="_Toc447269812"/>
      <w:bookmarkStart w:id="602" w:name="_Toc464120635"/>
      <w:r w:rsidRPr="00645B7D">
        <w:rPr>
          <w:b w:val="0"/>
          <w:szCs w:val="24"/>
        </w:rPr>
        <w:t xml:space="preserve">Непредставление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645B7D">
        <w:rPr>
          <w:b w:val="0"/>
          <w:szCs w:val="24"/>
        </w:rPr>
        <w:t>ом</w:t>
      </w:r>
      <w:r w:rsidRPr="00645B7D">
        <w:rPr>
          <w:b w:val="0"/>
          <w:szCs w:val="24"/>
        </w:rPr>
        <w:t xml:space="preserve"> предложени</w:t>
      </w:r>
      <w:r w:rsidR="0094713A" w:rsidRPr="00645B7D">
        <w:rPr>
          <w:b w:val="0"/>
          <w:szCs w:val="24"/>
        </w:rPr>
        <w:t>и</w:t>
      </w:r>
      <w:r w:rsidRPr="00645B7D">
        <w:rPr>
          <w:b w:val="0"/>
          <w:szCs w:val="24"/>
        </w:rPr>
        <w:t xml:space="preserve"> </w:t>
      </w:r>
      <w:r w:rsidR="00D56F8C" w:rsidRPr="00645B7D">
        <w:rPr>
          <w:b w:val="0"/>
          <w:szCs w:val="24"/>
        </w:rPr>
        <w:t xml:space="preserve">(подраздел </w:t>
      </w:r>
      <w:r w:rsidR="00B57071" w:rsidRPr="00645B7D">
        <w:rPr>
          <w:b w:val="0"/>
          <w:szCs w:val="24"/>
        </w:rPr>
        <w:fldChar w:fldCharType="begin"/>
      </w:r>
      <w:r w:rsidR="00D56F8C" w:rsidRPr="00645B7D">
        <w:rPr>
          <w:b w:val="0"/>
          <w:szCs w:val="24"/>
        </w:rPr>
        <w:instrText xml:space="preserve"> REF _Ref86826666 \r \h </w:instrText>
      </w:r>
      <w:r w:rsidR="00304D35" w:rsidRPr="00645B7D">
        <w:rPr>
          <w:b w:val="0"/>
          <w:szCs w:val="24"/>
        </w:rPr>
        <w:instrText xml:space="preserve"> \* MERGEFORMAT </w:instrText>
      </w:r>
      <w:r w:rsidR="00B57071" w:rsidRPr="00645B7D">
        <w:rPr>
          <w:b w:val="0"/>
          <w:szCs w:val="24"/>
        </w:rPr>
      </w:r>
      <w:r w:rsidR="00B57071" w:rsidRPr="00645B7D">
        <w:rPr>
          <w:b w:val="0"/>
          <w:szCs w:val="24"/>
        </w:rPr>
        <w:fldChar w:fldCharType="separate"/>
      </w:r>
      <w:r w:rsidR="00B35A97" w:rsidRPr="00645B7D">
        <w:rPr>
          <w:b w:val="0"/>
          <w:szCs w:val="24"/>
        </w:rPr>
        <w:t>5.3</w:t>
      </w:r>
      <w:r w:rsidR="00B57071" w:rsidRPr="00645B7D">
        <w:rPr>
          <w:b w:val="0"/>
          <w:szCs w:val="24"/>
        </w:rPr>
        <w:fldChar w:fldCharType="end"/>
      </w:r>
      <w:r w:rsidR="00D56F8C" w:rsidRPr="00645B7D">
        <w:rPr>
          <w:b w:val="0"/>
          <w:szCs w:val="24"/>
        </w:rPr>
        <w:t>)</w:t>
      </w:r>
      <w:r w:rsidRPr="00645B7D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645B7D">
        <w:rPr>
          <w:b w:val="0"/>
          <w:szCs w:val="24"/>
        </w:rPr>
        <w:t>Участник</w:t>
      </w:r>
      <w:r w:rsidRPr="00645B7D">
        <w:rPr>
          <w:b w:val="0"/>
          <w:szCs w:val="24"/>
        </w:rPr>
        <w:t>а.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:rsidR="00464832" w:rsidRPr="00645B7D" w:rsidRDefault="00464832" w:rsidP="00464832">
      <w:pPr>
        <w:pStyle w:val="2"/>
        <w:ind w:left="1701" w:hanging="1134"/>
      </w:pPr>
      <w:bookmarkStart w:id="603" w:name="_Toc248219573"/>
      <w:bookmarkStart w:id="604" w:name="_Toc256099315"/>
      <w:bookmarkStart w:id="605" w:name="_Toc423421664"/>
      <w:bookmarkStart w:id="606" w:name="_Toc464120636"/>
      <w:bookmarkEnd w:id="481"/>
      <w:bookmarkEnd w:id="482"/>
      <w:r w:rsidRPr="00645B7D">
        <w:t>Иные требования</w:t>
      </w:r>
      <w:bookmarkEnd w:id="603"/>
      <w:bookmarkEnd w:id="604"/>
      <w:bookmarkEnd w:id="605"/>
      <w:bookmarkEnd w:id="606"/>
    </w:p>
    <w:p w:rsidR="0011726E" w:rsidRPr="00645B7D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7"/>
      <w:bookmarkStart w:id="608" w:name="_Toc447269814"/>
      <w:r w:rsidRPr="00645B7D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645B7D">
        <w:rPr>
          <w:b w:val="0"/>
          <w:szCs w:val="24"/>
        </w:rPr>
        <w:t>.</w:t>
      </w:r>
      <w:bookmarkEnd w:id="607"/>
    </w:p>
    <w:p w:rsidR="002B5044" w:rsidRPr="00645B7D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9" w:name="_Toc464120638"/>
      <w:r w:rsidRPr="00645B7D">
        <w:rPr>
          <w:b w:val="0"/>
          <w:szCs w:val="24"/>
        </w:rPr>
        <w:t>В случае</w:t>
      </w:r>
      <w:proofErr w:type="gramStart"/>
      <w:r w:rsidRPr="00645B7D">
        <w:rPr>
          <w:b w:val="0"/>
          <w:szCs w:val="24"/>
        </w:rPr>
        <w:t>,</w:t>
      </w:r>
      <w:proofErr w:type="gramEnd"/>
      <w:r w:rsidRPr="00645B7D">
        <w:rPr>
          <w:b w:val="0"/>
          <w:szCs w:val="24"/>
        </w:rPr>
        <w:t xml:space="preserve"> если Участником предлагается </w:t>
      </w:r>
      <w:r w:rsidR="00953987" w:rsidRPr="00645B7D">
        <w:rPr>
          <w:b w:val="0"/>
          <w:szCs w:val="24"/>
        </w:rPr>
        <w:t xml:space="preserve">эквивалент </w:t>
      </w:r>
      <w:r w:rsidRPr="00645B7D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645B7D">
        <w:rPr>
          <w:b w:val="0"/>
          <w:szCs w:val="24"/>
        </w:rPr>
        <w:t>поставляемой продукции</w:t>
      </w:r>
      <w:r w:rsidRPr="00645B7D">
        <w:rPr>
          <w:b w:val="0"/>
          <w:szCs w:val="24"/>
        </w:rPr>
        <w:t>, в согласованные с Заказчиком сроки.</w:t>
      </w:r>
      <w:bookmarkEnd w:id="608"/>
      <w:bookmarkEnd w:id="609"/>
    </w:p>
    <w:p w:rsidR="00953987" w:rsidRPr="00645B7D" w:rsidRDefault="00953987" w:rsidP="00953987">
      <w:pPr>
        <w:pStyle w:val="2"/>
        <w:ind w:left="1701" w:hanging="1134"/>
        <w:rPr>
          <w:b w:val="0"/>
        </w:rPr>
      </w:pPr>
      <w:bookmarkStart w:id="610" w:name="_Toc461808930"/>
      <w:bookmarkStart w:id="611" w:name="_Toc464120639"/>
      <w:r w:rsidRPr="00645B7D">
        <w:lastRenderedPageBreak/>
        <w:t>Альтернативные предложения</w:t>
      </w:r>
      <w:bookmarkStart w:id="612" w:name="_Ref56252639"/>
      <w:bookmarkEnd w:id="610"/>
      <w:bookmarkEnd w:id="611"/>
    </w:p>
    <w:p w:rsidR="00953987" w:rsidRPr="00645B7D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3" w:name="_Toc461808802"/>
      <w:bookmarkStart w:id="614" w:name="_Toc461808931"/>
      <w:bookmarkStart w:id="615" w:name="_Toc464120640"/>
      <w:r w:rsidRPr="00645B7D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2"/>
      <w:bookmarkEnd w:id="613"/>
      <w:bookmarkEnd w:id="614"/>
      <w:bookmarkEnd w:id="615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6" w:name="_Ref440270602"/>
      <w:bookmarkStart w:id="617" w:name="_Toc464120641"/>
      <w:bookmarkEnd w:id="5"/>
      <w:bookmarkEnd w:id="4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6"/>
      <w:bookmarkEnd w:id="61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8" w:name="_Ref55336310"/>
      <w:bookmarkStart w:id="619" w:name="_Toc57314672"/>
      <w:bookmarkStart w:id="620" w:name="_Toc69728986"/>
      <w:bookmarkStart w:id="621" w:name="_Toc98253919"/>
      <w:bookmarkStart w:id="622" w:name="_Toc165173847"/>
      <w:bookmarkStart w:id="623" w:name="_Toc423423667"/>
      <w:bookmarkStart w:id="624" w:name="_Toc464120642"/>
      <w:r w:rsidRPr="00F647F7">
        <w:t xml:space="preserve">Письмо о подаче оферты </w:t>
      </w:r>
      <w:bookmarkStart w:id="625" w:name="_Ref22846535"/>
      <w:r w:rsidRPr="00F647F7">
        <w:t>(</w:t>
      </w:r>
      <w:bookmarkEnd w:id="62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8"/>
      <w:bookmarkEnd w:id="619"/>
      <w:bookmarkEnd w:id="620"/>
      <w:bookmarkEnd w:id="621"/>
      <w:bookmarkEnd w:id="622"/>
      <w:bookmarkEnd w:id="623"/>
      <w:bookmarkEnd w:id="624"/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0"/>
      <w:bookmarkStart w:id="627" w:name="_Toc157248174"/>
      <w:bookmarkStart w:id="628" w:name="_Toc157496543"/>
      <w:bookmarkStart w:id="629" w:name="_Toc158206082"/>
      <w:bookmarkStart w:id="630" w:name="_Toc164057767"/>
      <w:bookmarkStart w:id="631" w:name="_Toc164137117"/>
      <w:bookmarkStart w:id="632" w:name="_Toc164161277"/>
      <w:bookmarkStart w:id="633" w:name="_Toc165173848"/>
      <w:bookmarkStart w:id="634" w:name="_Toc439170673"/>
      <w:bookmarkStart w:id="635" w:name="_Toc439172775"/>
      <w:bookmarkStart w:id="636" w:name="_Toc439173219"/>
      <w:bookmarkStart w:id="637" w:name="_Toc439238213"/>
      <w:bookmarkStart w:id="638" w:name="_Toc440357133"/>
      <w:bookmarkStart w:id="639" w:name="_Toc440359688"/>
      <w:bookmarkStart w:id="640" w:name="_Toc447269817"/>
      <w:bookmarkStart w:id="641" w:name="_Toc464120643"/>
      <w:r w:rsidRPr="00C236C0">
        <w:rPr>
          <w:szCs w:val="24"/>
        </w:rPr>
        <w:t>Форма письма о подаче оферты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3" w:name="_Toc98253921"/>
      <w:bookmarkStart w:id="644" w:name="_Toc157248175"/>
      <w:bookmarkStart w:id="645" w:name="_Toc157496544"/>
      <w:bookmarkStart w:id="646" w:name="_Toc158206083"/>
      <w:bookmarkStart w:id="647" w:name="_Toc164057768"/>
      <w:bookmarkStart w:id="648" w:name="_Toc164137118"/>
      <w:bookmarkStart w:id="649" w:name="_Toc164161278"/>
      <w:bookmarkStart w:id="65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51" w:name="_Toc439170674"/>
      <w:bookmarkStart w:id="652" w:name="_Toc439172776"/>
      <w:bookmarkStart w:id="653" w:name="_Toc439173220"/>
      <w:bookmarkStart w:id="654" w:name="_Toc439238214"/>
      <w:bookmarkStart w:id="655" w:name="_Toc439252762"/>
      <w:bookmarkStart w:id="656" w:name="_Toc439323736"/>
      <w:bookmarkStart w:id="657" w:name="_Toc440357134"/>
      <w:bookmarkStart w:id="658" w:name="_Toc440359689"/>
      <w:bookmarkStart w:id="659" w:name="_Toc440632153"/>
      <w:bookmarkStart w:id="660" w:name="_Toc440875973"/>
      <w:bookmarkStart w:id="661" w:name="_Toc441131001"/>
      <w:bookmarkStart w:id="662" w:name="_Toc447269818"/>
      <w:bookmarkStart w:id="663" w:name="_Toc464120644"/>
      <w:r w:rsidRPr="00C236C0">
        <w:rPr>
          <w:szCs w:val="24"/>
        </w:rPr>
        <w:lastRenderedPageBreak/>
        <w:t>Инструкции по заполнению</w:t>
      </w:r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664" w:name="_Ref465698996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  <w:bookmarkEnd w:id="664"/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77224">
        <w:fldChar w:fldCharType="begin"/>
      </w:r>
      <w:r w:rsidR="00577224">
        <w:instrText xml:space="preserve"> REF _Ref306008743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3.3.4</w:t>
      </w:r>
      <w:r w:rsidR="00577224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3.3.1.6</w:t>
      </w:r>
      <w:r w:rsidR="00B5707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3.3.1.7</w:t>
      </w:r>
      <w:r w:rsidR="00B5707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347FE8" w:rsidRPr="00492C8B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>Начальная (предельная) цена, указываемая согласно п.</w:t>
      </w:r>
      <w:r>
        <w:rPr>
          <w:sz w:val="24"/>
          <w:szCs w:val="24"/>
        </w:rPr>
        <w:t xml:space="preserve"> </w:t>
      </w:r>
      <w:r w:rsidR="00B57071">
        <w:fldChar w:fldCharType="begin"/>
      </w:r>
      <w:r>
        <w:rPr>
          <w:sz w:val="24"/>
          <w:szCs w:val="24"/>
        </w:rPr>
        <w:instrText xml:space="preserve"> REF _Ref465698996 \r \h </w:instrText>
      </w:r>
      <w:r w:rsidR="00B57071">
        <w:fldChar w:fldCharType="separate"/>
      </w:r>
      <w:r w:rsidR="00B35A97">
        <w:rPr>
          <w:sz w:val="24"/>
          <w:szCs w:val="24"/>
        </w:rPr>
        <w:t>5.1.2.3</w:t>
      </w:r>
      <w:r w:rsidR="00B57071">
        <w:fldChar w:fldCharType="end"/>
      </w:r>
      <w:r w:rsidRPr="004B74B1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B57071">
        <w:fldChar w:fldCharType="begin"/>
      </w:r>
      <w:r>
        <w:rPr>
          <w:sz w:val="24"/>
          <w:szCs w:val="24"/>
        </w:rPr>
        <w:instrText xml:space="preserve"> REF _Ref465698749 \r \h </w:instrText>
      </w:r>
      <w:r w:rsidR="00B57071">
        <w:fldChar w:fldCharType="separate"/>
      </w:r>
      <w:r w:rsidR="00B35A97">
        <w:rPr>
          <w:sz w:val="24"/>
          <w:szCs w:val="24"/>
        </w:rPr>
        <w:t>3.3.7.1</w:t>
      </w:r>
      <w:r w:rsidR="00B57071">
        <w:fldChar w:fldCharType="end"/>
      </w:r>
      <w:r w:rsidRPr="004B74B1">
        <w:rPr>
          <w:sz w:val="24"/>
          <w:szCs w:val="24"/>
        </w:rPr>
        <w:t xml:space="preserve"> настоящей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5" w:name="_Ref55335821"/>
      <w:bookmarkStart w:id="666" w:name="_Ref55336345"/>
      <w:bookmarkStart w:id="667" w:name="_Toc57314674"/>
      <w:bookmarkStart w:id="668" w:name="_Toc69728988"/>
      <w:bookmarkStart w:id="669" w:name="_Toc98253922"/>
      <w:bookmarkStart w:id="6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71" w:name="_Ref440271964"/>
      <w:bookmarkStart w:id="672" w:name="_Toc440357135"/>
      <w:bookmarkStart w:id="673" w:name="_Toc440359690"/>
      <w:bookmarkStart w:id="674" w:name="_Toc464120645"/>
      <w:r>
        <w:rPr>
          <w:szCs w:val="24"/>
        </w:rPr>
        <w:lastRenderedPageBreak/>
        <w:t>Антикоррупционные обязательства (Форма 1.1).</w:t>
      </w:r>
      <w:bookmarkEnd w:id="671"/>
      <w:bookmarkEnd w:id="672"/>
      <w:bookmarkEnd w:id="673"/>
      <w:bookmarkEnd w:id="674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5" w:name="_Toc439238216"/>
      <w:bookmarkStart w:id="676" w:name="_Toc439252764"/>
      <w:bookmarkStart w:id="677" w:name="_Toc439323738"/>
      <w:bookmarkStart w:id="678" w:name="_Toc440357136"/>
      <w:bookmarkStart w:id="679" w:name="_Toc440359691"/>
      <w:bookmarkStart w:id="680" w:name="_Toc440632155"/>
      <w:bookmarkStart w:id="681" w:name="_Toc440875975"/>
      <w:bookmarkStart w:id="682" w:name="_Toc441131003"/>
      <w:bookmarkStart w:id="683" w:name="_Toc447269820"/>
      <w:bookmarkStart w:id="684" w:name="_Toc464120646"/>
      <w:r w:rsidRPr="004C0021">
        <w:rPr>
          <w:szCs w:val="24"/>
        </w:rPr>
        <w:t>Форма Антикоррупционных обязательств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1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5" w:name="_Toc423423668"/>
      <w:bookmarkStart w:id="686" w:name="_Ref440271072"/>
      <w:bookmarkStart w:id="687" w:name="_Ref440273986"/>
      <w:bookmarkStart w:id="688" w:name="_Ref440274337"/>
      <w:bookmarkStart w:id="689" w:name="_Ref440274913"/>
      <w:bookmarkStart w:id="690" w:name="_Ref440284918"/>
      <w:bookmarkStart w:id="691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5"/>
      <w:bookmarkEnd w:id="666"/>
      <w:bookmarkEnd w:id="667"/>
      <w:bookmarkEnd w:id="668"/>
      <w:bookmarkEnd w:id="669"/>
      <w:bookmarkEnd w:id="670"/>
      <w:bookmarkEnd w:id="685"/>
      <w:bookmarkEnd w:id="686"/>
      <w:bookmarkEnd w:id="687"/>
      <w:bookmarkEnd w:id="688"/>
      <w:bookmarkEnd w:id="689"/>
      <w:bookmarkEnd w:id="690"/>
      <w:bookmarkEnd w:id="69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92" w:name="_Toc98253923"/>
      <w:bookmarkStart w:id="693" w:name="_Toc157248177"/>
      <w:bookmarkStart w:id="694" w:name="_Toc157496546"/>
      <w:bookmarkStart w:id="695" w:name="_Toc158206085"/>
      <w:bookmarkStart w:id="696" w:name="_Toc164057770"/>
      <w:bookmarkStart w:id="697" w:name="_Toc164137120"/>
      <w:bookmarkStart w:id="698" w:name="_Toc164161280"/>
      <w:bookmarkStart w:id="699" w:name="_Toc165173851"/>
      <w:bookmarkStart w:id="700" w:name="_Ref264038986"/>
      <w:bookmarkStart w:id="701" w:name="_Ref264359294"/>
      <w:bookmarkStart w:id="702" w:name="_Toc439170676"/>
      <w:bookmarkStart w:id="703" w:name="_Toc439172778"/>
      <w:bookmarkStart w:id="704" w:name="_Toc439173222"/>
      <w:bookmarkStart w:id="705" w:name="_Toc439238218"/>
      <w:bookmarkStart w:id="706" w:name="_Toc439252766"/>
      <w:bookmarkStart w:id="707" w:name="_Toc439323740"/>
      <w:bookmarkStart w:id="708" w:name="_Toc440357138"/>
      <w:bookmarkStart w:id="709" w:name="_Toc440359693"/>
      <w:bookmarkStart w:id="710" w:name="_Toc440632157"/>
      <w:bookmarkStart w:id="711" w:name="_Toc440875977"/>
      <w:bookmarkStart w:id="712" w:name="_Toc441131005"/>
      <w:bookmarkStart w:id="713" w:name="_Toc447269822"/>
      <w:bookmarkStart w:id="714" w:name="_Toc464120648"/>
      <w:r w:rsidRPr="00C236C0">
        <w:rPr>
          <w:szCs w:val="24"/>
        </w:rPr>
        <w:t xml:space="preserve">Форма 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r w:rsidR="00492C8B">
        <w:rPr>
          <w:szCs w:val="24"/>
        </w:rPr>
        <w:t>Сводной таблицы стоимости</w:t>
      </w:r>
      <w:bookmarkEnd w:id="706"/>
      <w:bookmarkEnd w:id="707"/>
      <w:bookmarkEnd w:id="708"/>
      <w:bookmarkEnd w:id="709"/>
      <w:bookmarkEnd w:id="710"/>
      <w:bookmarkEnd w:id="711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12"/>
      <w:bookmarkEnd w:id="713"/>
      <w:bookmarkEnd w:id="7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347FE8" w:rsidRPr="00347FE8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347FE8">
        <w:rPr>
          <w:b/>
          <w:sz w:val="24"/>
          <w:szCs w:val="24"/>
        </w:rPr>
        <w:t>Сводная таблица стоимости</w:t>
      </w:r>
      <w:r w:rsidRPr="00347FE8">
        <w:rPr>
          <w:sz w:val="24"/>
          <w:szCs w:val="24"/>
        </w:rPr>
        <w:t xml:space="preserve"> </w:t>
      </w:r>
      <w:r w:rsidRPr="00347FE8">
        <w:rPr>
          <w:b/>
          <w:sz w:val="24"/>
          <w:szCs w:val="24"/>
        </w:rPr>
        <w:t>поставок</w:t>
      </w:r>
    </w:p>
    <w:p w:rsidR="00347FE8" w:rsidRDefault="00347FE8" w:rsidP="00347FE8">
      <w:pPr>
        <w:spacing w:line="240" w:lineRule="auto"/>
        <w:rPr>
          <w:color w:val="000000"/>
          <w:sz w:val="24"/>
          <w:szCs w:val="24"/>
        </w:rPr>
      </w:pPr>
      <w:r w:rsidRPr="00347FE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347FE8" w:rsidRPr="00347FE8" w:rsidRDefault="00347FE8" w:rsidP="00347FE8">
      <w:pPr>
        <w:spacing w:line="240" w:lineRule="auto"/>
        <w:rPr>
          <w:color w:val="000000"/>
          <w:sz w:val="24"/>
          <w:szCs w:val="24"/>
        </w:rPr>
      </w:pPr>
    </w:p>
    <w:p w:rsidR="00347FE8" w:rsidRPr="00347FE8" w:rsidRDefault="00347FE8" w:rsidP="00347FE8">
      <w:pPr>
        <w:spacing w:line="240" w:lineRule="auto"/>
        <w:rPr>
          <w:b/>
          <w:sz w:val="24"/>
          <w:szCs w:val="24"/>
        </w:rPr>
      </w:pPr>
      <w:r w:rsidRPr="00347FE8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4B74B1" w:rsidTr="00577224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п</w:t>
            </w:r>
            <w:proofErr w:type="gramEnd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6B5EB4">
              <w:rPr>
                <w:b/>
                <w:bCs w:val="0"/>
                <w:color w:val="000000"/>
                <w:szCs w:val="24"/>
                <w:highlight w:val="yellow"/>
              </w:rPr>
              <w:t>ЭКВИВАЛЕНТ</w:t>
            </w: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  <w:r w:rsidRPr="004B74B1">
              <w:rPr>
                <w:b/>
                <w:color w:val="000000"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4B74B1" w:rsidTr="00577224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4B74B1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4B74B1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4B74B1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4B74B1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4B74B1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4B74B1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4B74B1" w:rsidTr="0057722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4B74B1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B50B01" w:rsidTr="00577224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4B74B1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4B74B1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Default="00347FE8" w:rsidP="00347FE8">
      <w:pPr>
        <w:spacing w:line="240" w:lineRule="auto"/>
        <w:rPr>
          <w:b/>
          <w:szCs w:val="24"/>
        </w:rPr>
      </w:pPr>
    </w:p>
    <w:p w:rsidR="00347FE8" w:rsidRPr="00347FE8" w:rsidRDefault="00347FE8" w:rsidP="00347FE8">
      <w:pPr>
        <w:spacing w:line="240" w:lineRule="auto"/>
        <w:rPr>
          <w:sz w:val="24"/>
          <w:szCs w:val="24"/>
        </w:rPr>
      </w:pPr>
      <w:r w:rsidRPr="00347FE8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347FE8">
        <w:rPr>
          <w:sz w:val="24"/>
          <w:szCs w:val="24"/>
        </w:rPr>
        <w:t>шеф-монтажом</w:t>
      </w:r>
      <w:proofErr w:type="gramEnd"/>
      <w:r w:rsidRPr="00347FE8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lastRenderedPageBreak/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5" w:name="_Toc176765534"/>
      <w:bookmarkStart w:id="716" w:name="_Toc198979983"/>
      <w:bookmarkStart w:id="717" w:name="_Toc217466315"/>
      <w:bookmarkStart w:id="718" w:name="_Toc217702856"/>
      <w:bookmarkStart w:id="719" w:name="_Toc233601974"/>
      <w:bookmarkStart w:id="720" w:name="_Toc263343460"/>
      <w:r w:rsidRPr="00F647F7">
        <w:rPr>
          <w:b w:val="0"/>
          <w:szCs w:val="24"/>
        </w:rPr>
        <w:br w:type="page"/>
      </w:r>
      <w:bookmarkStart w:id="721" w:name="_Toc439170677"/>
      <w:bookmarkStart w:id="722" w:name="_Toc439172779"/>
      <w:bookmarkStart w:id="723" w:name="_Toc439173223"/>
      <w:bookmarkStart w:id="724" w:name="_Toc439238219"/>
      <w:bookmarkStart w:id="725" w:name="_Toc439252767"/>
      <w:bookmarkStart w:id="726" w:name="_Toc439323741"/>
      <w:bookmarkStart w:id="727" w:name="_Toc440357139"/>
      <w:bookmarkStart w:id="728" w:name="_Toc440359694"/>
      <w:bookmarkStart w:id="729" w:name="_Toc440632158"/>
      <w:bookmarkStart w:id="730" w:name="_Toc440875978"/>
      <w:bookmarkStart w:id="731" w:name="_Toc441131006"/>
      <w:bookmarkStart w:id="732" w:name="_Toc447269823"/>
      <w:bookmarkStart w:id="733" w:name="_Toc464120649"/>
      <w:r w:rsidRPr="00C236C0">
        <w:rPr>
          <w:szCs w:val="24"/>
        </w:rPr>
        <w:lastRenderedPageBreak/>
        <w:t>Инструкции по заполнению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577224">
        <w:fldChar w:fldCharType="begin"/>
      </w:r>
      <w:r w:rsidR="00577224">
        <w:instrText xml:space="preserve"> REF _Ref450646963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4.2</w:t>
      </w:r>
      <w:r w:rsidR="00577224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577224">
        <w:fldChar w:fldCharType="begin"/>
      </w:r>
      <w:r w:rsidR="00577224">
        <w:instrText xml:space="preserve"> REF _Ref86826666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5.3</w:t>
      </w:r>
      <w:r w:rsidR="00577224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таблице-1 приводится расчет стоимости</w:t>
      </w:r>
      <w:r w:rsidR="00347FE8">
        <w:rPr>
          <w:sz w:val="24"/>
          <w:szCs w:val="24"/>
        </w:rPr>
        <w:t xml:space="preserve"> продукции. </w:t>
      </w:r>
      <w:proofErr w:type="gramStart"/>
      <w:r w:rsidR="00347FE8">
        <w:rPr>
          <w:sz w:val="24"/>
          <w:szCs w:val="24"/>
        </w:rPr>
        <w:t>Цена единицы  с НДС</w:t>
      </w:r>
      <w:r w:rsidRPr="007252E9">
        <w:rPr>
          <w:sz w:val="24"/>
          <w:szCs w:val="24"/>
        </w:rPr>
        <w:t xml:space="preserve"> в таблице-1 должн</w:t>
      </w:r>
      <w:r w:rsidR="00347FE8">
        <w:rPr>
          <w:sz w:val="24"/>
          <w:szCs w:val="24"/>
        </w:rPr>
        <w:t>а</w:t>
      </w:r>
      <w:r w:rsidRPr="007252E9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577224">
        <w:fldChar w:fldCharType="begin"/>
      </w:r>
      <w:r w:rsidR="00577224">
        <w:instrText xml:space="preserve"> REF _Ref440292752 \r \h  \* MERGEFORMAT </w:instrText>
      </w:r>
      <w:r w:rsidR="00577224">
        <w:fldChar w:fldCharType="separate"/>
      </w:r>
      <w:r w:rsidR="00B35A97" w:rsidRPr="00B35A97">
        <w:t>2</w:t>
      </w:r>
      <w:r w:rsidR="00577224">
        <w:fldChar w:fldCharType="end"/>
      </w:r>
      <w:r w:rsidRPr="007252E9">
        <w:rPr>
          <w:sz w:val="24"/>
          <w:szCs w:val="24"/>
        </w:rPr>
        <w:t xml:space="preserve"> и </w:t>
      </w:r>
      <w:r w:rsidR="00577224">
        <w:fldChar w:fldCharType="begin"/>
      </w:r>
      <w:r w:rsidR="00577224">
        <w:instrText xml:space="preserve"> REF _Ref440292779 \r \h  \* MERGEFORMAT </w:instrText>
      </w:r>
      <w:r w:rsidR="00577224">
        <w:fldChar w:fldCharType="separate"/>
      </w:r>
      <w:r w:rsidR="00B35A97" w:rsidRPr="00B35A97">
        <w:t>4</w:t>
      </w:r>
      <w:r w:rsidR="00577224">
        <w:fldChar w:fldCharType="end"/>
      </w:r>
      <w:r w:rsidRPr="007252E9">
        <w:rPr>
          <w:sz w:val="24"/>
          <w:szCs w:val="24"/>
        </w:rPr>
        <w:t>. Поля «Наименование производителя», «Страна происхождения», «ЕИ</w:t>
      </w:r>
      <w:proofErr w:type="gramEnd"/>
      <w:r w:rsidRPr="007252E9">
        <w:rPr>
          <w:sz w:val="24"/>
          <w:szCs w:val="24"/>
        </w:rPr>
        <w:t>», «Цена единицы без НДС, ру</w:t>
      </w:r>
      <w:r w:rsidR="00347FE8">
        <w:rPr>
          <w:sz w:val="24"/>
          <w:szCs w:val="24"/>
        </w:rPr>
        <w:t>б.», «Цена единицы с НДС, руб.»</w:t>
      </w:r>
      <w:r w:rsidRPr="007252E9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4" w:name="_Ref86826666"/>
      <w:bookmarkStart w:id="735" w:name="_Toc90385112"/>
      <w:bookmarkStart w:id="736" w:name="_Toc98253925"/>
      <w:bookmarkStart w:id="737" w:name="_Toc165173853"/>
      <w:bookmarkStart w:id="738" w:name="_Toc423423669"/>
      <w:bookmarkStart w:id="739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4"/>
      <w:bookmarkEnd w:id="735"/>
      <w:bookmarkEnd w:id="736"/>
      <w:bookmarkEnd w:id="737"/>
      <w:bookmarkEnd w:id="738"/>
      <w:bookmarkEnd w:id="7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40" w:name="_Toc90385113"/>
      <w:bookmarkStart w:id="741" w:name="_Toc98253926"/>
      <w:bookmarkStart w:id="742" w:name="_Toc157248180"/>
      <w:bookmarkStart w:id="743" w:name="_Toc157496549"/>
      <w:bookmarkStart w:id="744" w:name="_Toc158206088"/>
      <w:bookmarkStart w:id="745" w:name="_Toc164057773"/>
      <w:bookmarkStart w:id="746" w:name="_Toc164137123"/>
      <w:bookmarkStart w:id="747" w:name="_Toc164161283"/>
      <w:bookmarkStart w:id="748" w:name="_Toc165173854"/>
      <w:bookmarkStart w:id="749" w:name="_Ref193690005"/>
      <w:bookmarkStart w:id="750" w:name="_Toc439170679"/>
      <w:bookmarkStart w:id="751" w:name="_Toc439172781"/>
      <w:bookmarkStart w:id="752" w:name="_Toc439173225"/>
      <w:bookmarkStart w:id="753" w:name="_Toc439238221"/>
      <w:bookmarkStart w:id="754" w:name="_Toc439252769"/>
      <w:bookmarkStart w:id="755" w:name="_Toc439323743"/>
      <w:bookmarkStart w:id="756" w:name="_Toc440357141"/>
      <w:bookmarkStart w:id="757" w:name="_Toc440359696"/>
      <w:bookmarkStart w:id="758" w:name="_Toc440632160"/>
      <w:bookmarkStart w:id="759" w:name="_Toc440875980"/>
      <w:bookmarkStart w:id="760" w:name="_Toc441131008"/>
      <w:bookmarkStart w:id="761" w:name="_Toc447269825"/>
      <w:bookmarkStart w:id="762" w:name="_Toc464120651"/>
      <w:r w:rsidRPr="00C236C0">
        <w:rPr>
          <w:szCs w:val="24"/>
        </w:rPr>
        <w:t xml:space="preserve">Форма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r w:rsidRPr="00C236C0">
        <w:rPr>
          <w:szCs w:val="24"/>
        </w:rPr>
        <w:t>технического предложения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3" w:name="_Ref55335818"/>
      <w:bookmarkStart w:id="764" w:name="_Ref55336334"/>
      <w:bookmarkStart w:id="765" w:name="_Toc57314673"/>
      <w:bookmarkStart w:id="766" w:name="_Toc69728987"/>
      <w:bookmarkStart w:id="767" w:name="_Toc98253928"/>
      <w:bookmarkStart w:id="768" w:name="_Toc165173856"/>
      <w:bookmarkStart w:id="769" w:name="_Ref194749150"/>
      <w:bookmarkStart w:id="770" w:name="_Ref194750368"/>
      <w:bookmarkStart w:id="771" w:name="_Ref89649494"/>
      <w:bookmarkStart w:id="77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r w:rsidRPr="00970ECD">
              <w:t>энерго»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r w:rsidRPr="00970ECD">
              <w:t>энерго»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3" w:name="_Toc176765537"/>
      <w:bookmarkStart w:id="774" w:name="_Toc198979986"/>
      <w:bookmarkStart w:id="775" w:name="_Toc217466321"/>
      <w:bookmarkStart w:id="776" w:name="_Toc217702859"/>
      <w:bookmarkStart w:id="777" w:name="_Toc233601977"/>
      <w:bookmarkStart w:id="778" w:name="_Toc263343463"/>
      <w:bookmarkStart w:id="779" w:name="_Toc439170680"/>
      <w:bookmarkStart w:id="780" w:name="_Toc439172782"/>
      <w:bookmarkStart w:id="781" w:name="_Toc439173226"/>
      <w:bookmarkStart w:id="782" w:name="_Toc439238222"/>
      <w:bookmarkStart w:id="783" w:name="_Toc439252770"/>
      <w:bookmarkStart w:id="784" w:name="_Toc439323744"/>
      <w:bookmarkStart w:id="785" w:name="_Toc440357142"/>
      <w:bookmarkStart w:id="786" w:name="_Toc440359697"/>
      <w:bookmarkStart w:id="787" w:name="_Toc440632161"/>
      <w:bookmarkStart w:id="788" w:name="_Toc440875981"/>
      <w:bookmarkStart w:id="789" w:name="_Toc441131009"/>
      <w:bookmarkStart w:id="790" w:name="_Toc447269826"/>
      <w:bookmarkStart w:id="791" w:name="_Toc464120652"/>
      <w:r w:rsidRPr="00C236C0">
        <w:rPr>
          <w:szCs w:val="24"/>
        </w:rPr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577224">
        <w:fldChar w:fldCharType="begin"/>
      </w:r>
      <w:r w:rsidR="00577224">
        <w:instrText xml:space="preserve"> REF _Ref440292555 \r \h  \* MERGEFORMAT </w:instrText>
      </w:r>
      <w:r w:rsidR="00577224">
        <w:fldChar w:fldCharType="separate"/>
      </w:r>
      <w:r w:rsidR="00B35A97" w:rsidRPr="00B35A97">
        <w:t>4</w:t>
      </w:r>
      <w:r w:rsidR="00577224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577224">
        <w:fldChar w:fldCharType="begin"/>
      </w:r>
      <w:r w:rsidR="00577224">
        <w:instrText xml:space="preserve"> REF _Ref440271182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3.3.1.9</w:t>
      </w:r>
      <w:r w:rsidR="0057722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7071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4.4.1</w:t>
      </w:r>
      <w:r w:rsidR="00B57071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9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3" w:name="_Toc423423670"/>
      <w:bookmarkStart w:id="794" w:name="_Ref440271036"/>
      <w:bookmarkStart w:id="795" w:name="_Ref440274366"/>
      <w:bookmarkStart w:id="796" w:name="_Ref440274902"/>
      <w:bookmarkStart w:id="797" w:name="_Ref440284947"/>
      <w:bookmarkStart w:id="798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9" w:name="_Toc98253929"/>
      <w:bookmarkStart w:id="800" w:name="_Toc157248183"/>
      <w:bookmarkStart w:id="801" w:name="_Toc157496552"/>
      <w:bookmarkStart w:id="802" w:name="_Toc158206091"/>
      <w:bookmarkStart w:id="803" w:name="_Toc164057776"/>
      <w:bookmarkStart w:id="804" w:name="_Toc164137126"/>
      <w:bookmarkStart w:id="805" w:name="_Toc164161286"/>
      <w:bookmarkStart w:id="806" w:name="_Toc165173857"/>
      <w:bookmarkStart w:id="807" w:name="_Toc439170682"/>
      <w:bookmarkStart w:id="808" w:name="_Toc439172784"/>
      <w:bookmarkStart w:id="809" w:name="_Toc439173228"/>
      <w:bookmarkStart w:id="810" w:name="_Toc439238224"/>
      <w:bookmarkStart w:id="811" w:name="_Toc439252772"/>
      <w:bookmarkStart w:id="812" w:name="_Toc439323746"/>
      <w:bookmarkStart w:id="813" w:name="_Toc440357144"/>
      <w:bookmarkStart w:id="814" w:name="_Toc440359699"/>
      <w:bookmarkStart w:id="815" w:name="_Toc440632163"/>
      <w:bookmarkStart w:id="816" w:name="_Toc440875983"/>
      <w:bookmarkStart w:id="817" w:name="_Toc441131011"/>
      <w:bookmarkStart w:id="818" w:name="_Toc447269828"/>
      <w:bookmarkStart w:id="819" w:name="_Toc464120654"/>
      <w:r w:rsidRPr="004C0021">
        <w:rPr>
          <w:szCs w:val="24"/>
        </w:rPr>
        <w:t xml:space="preserve">Форма </w:t>
      </w:r>
      <w:bookmarkEnd w:id="799"/>
      <w:r w:rsidRPr="004C0021">
        <w:rPr>
          <w:szCs w:val="24"/>
        </w:rPr>
        <w:t xml:space="preserve">графика 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r w:rsidR="00512B0F" w:rsidRPr="004C0021">
        <w:rPr>
          <w:szCs w:val="24"/>
        </w:rPr>
        <w:t>выполнения поставок</w:t>
      </w:r>
      <w:bookmarkEnd w:id="813"/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r w:rsidRPr="00D84EFD">
              <w:t>энерго»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20" w:name="_Toc171070556"/>
      <w:bookmarkStart w:id="821" w:name="_Toc98253927"/>
      <w:bookmarkStart w:id="822" w:name="_Toc176605808"/>
      <w:bookmarkStart w:id="823" w:name="_Toc176611017"/>
      <w:bookmarkStart w:id="824" w:name="_Toc176611073"/>
      <w:bookmarkStart w:id="825" w:name="_Toc176668676"/>
      <w:bookmarkStart w:id="826" w:name="_Toc176684336"/>
      <w:bookmarkStart w:id="827" w:name="_Toc176746279"/>
      <w:bookmarkStart w:id="828" w:name="_Toc176747346"/>
      <w:bookmarkStart w:id="829" w:name="_Toc198979988"/>
      <w:bookmarkStart w:id="830" w:name="_Toc217466324"/>
      <w:bookmarkStart w:id="831" w:name="_Toc217702862"/>
      <w:bookmarkStart w:id="832" w:name="_Toc233601980"/>
      <w:bookmarkStart w:id="833" w:name="_Toc263343466"/>
      <w:r w:rsidRPr="00F647F7">
        <w:rPr>
          <w:b w:val="0"/>
          <w:szCs w:val="24"/>
        </w:rPr>
        <w:br w:type="page"/>
      </w:r>
      <w:bookmarkStart w:id="834" w:name="_Toc439170683"/>
      <w:bookmarkStart w:id="835" w:name="_Toc439172785"/>
      <w:bookmarkStart w:id="836" w:name="_Toc439173229"/>
      <w:bookmarkStart w:id="837" w:name="_Toc439238225"/>
      <w:bookmarkStart w:id="838" w:name="_Toc439252773"/>
      <w:bookmarkStart w:id="839" w:name="_Toc439323747"/>
      <w:bookmarkStart w:id="840" w:name="_Toc440357145"/>
      <w:bookmarkStart w:id="841" w:name="_Toc440359700"/>
      <w:bookmarkStart w:id="842" w:name="_Toc440632164"/>
      <w:bookmarkStart w:id="843" w:name="_Toc440875984"/>
      <w:bookmarkStart w:id="844" w:name="_Toc441131012"/>
      <w:bookmarkStart w:id="845" w:name="_Toc447269829"/>
      <w:bookmarkStart w:id="846" w:name="_Toc464120655"/>
      <w:r w:rsidRPr="004C0021">
        <w:rPr>
          <w:szCs w:val="24"/>
        </w:rPr>
        <w:lastRenderedPageBreak/>
        <w:t>Инструкции по заполнению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5.2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7" w:name="_Hlt22846931"/>
      <w:bookmarkStart w:id="848" w:name="_Ref93264992"/>
      <w:bookmarkStart w:id="849" w:name="_Ref93265116"/>
      <w:bookmarkStart w:id="850" w:name="_Toc98253933"/>
      <w:bookmarkStart w:id="851" w:name="_Toc165173859"/>
      <w:bookmarkStart w:id="852" w:name="_Toc423423671"/>
      <w:bookmarkStart w:id="853" w:name="_Toc464120656"/>
      <w:bookmarkEnd w:id="84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71"/>
      <w:bookmarkEnd w:id="772"/>
      <w:bookmarkEnd w:id="848"/>
      <w:bookmarkEnd w:id="849"/>
      <w:bookmarkEnd w:id="850"/>
      <w:bookmarkEnd w:id="851"/>
      <w:bookmarkEnd w:id="852"/>
      <w:bookmarkEnd w:id="85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4" w:name="_Toc439170685"/>
      <w:bookmarkStart w:id="855" w:name="_Toc439172787"/>
      <w:bookmarkStart w:id="856" w:name="_Toc439173231"/>
      <w:bookmarkStart w:id="857" w:name="_Toc439238227"/>
      <w:bookmarkStart w:id="858" w:name="_Toc439252775"/>
      <w:bookmarkStart w:id="859" w:name="_Toc439323749"/>
      <w:bookmarkStart w:id="860" w:name="_Toc440357147"/>
      <w:bookmarkStart w:id="861" w:name="_Toc440359702"/>
      <w:bookmarkStart w:id="862" w:name="_Toc440632166"/>
      <w:bookmarkStart w:id="863" w:name="_Toc440875986"/>
      <w:bookmarkStart w:id="864" w:name="_Toc441131014"/>
      <w:bookmarkStart w:id="865" w:name="_Toc447269831"/>
      <w:bookmarkStart w:id="866" w:name="_Toc464120657"/>
      <w:bookmarkStart w:id="867" w:name="_Toc157248186"/>
      <w:bookmarkStart w:id="868" w:name="_Toc157496555"/>
      <w:bookmarkStart w:id="869" w:name="_Toc158206094"/>
      <w:bookmarkStart w:id="870" w:name="_Toc164057779"/>
      <w:bookmarkStart w:id="871" w:name="_Toc164137129"/>
      <w:bookmarkStart w:id="872" w:name="_Toc164161289"/>
      <w:bookmarkStart w:id="873" w:name="_Toc165173860"/>
      <w:r w:rsidRPr="004C0021">
        <w:rPr>
          <w:szCs w:val="24"/>
        </w:rPr>
        <w:t>Форма Протокола разногласий к проекту Договора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4C0021">
        <w:rPr>
          <w:szCs w:val="24"/>
        </w:rPr>
        <w:t xml:space="preserve"> 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B57071">
              <w:fldChar w:fldCharType="begin"/>
            </w:r>
            <w:r w:rsidR="0077786C">
              <w:instrText xml:space="preserve"> REF _Ref440272931 \r \h </w:instrText>
            </w:r>
            <w:r w:rsidR="00B57071">
              <w:fldChar w:fldCharType="separate"/>
            </w:r>
            <w:r w:rsidR="00B35A97">
              <w:t>2</w:t>
            </w:r>
            <w:r w:rsidR="00B5707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B57071">
              <w:fldChar w:fldCharType="begin"/>
            </w:r>
            <w:r w:rsidR="0077786C">
              <w:instrText xml:space="preserve"> REF _Ref440272931 \r \h </w:instrText>
            </w:r>
            <w:r w:rsidR="00B57071">
              <w:fldChar w:fldCharType="separate"/>
            </w:r>
            <w:r w:rsidR="00B35A97">
              <w:t>2</w:t>
            </w:r>
            <w:r w:rsidR="00B5707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4" w:name="_Toc439170686"/>
      <w:bookmarkStart w:id="875" w:name="_Toc439172788"/>
      <w:bookmarkStart w:id="876" w:name="_Toc439173232"/>
      <w:bookmarkStart w:id="877" w:name="_Toc439238228"/>
      <w:bookmarkStart w:id="878" w:name="_Toc439252776"/>
      <w:bookmarkStart w:id="879" w:name="_Toc439323750"/>
      <w:bookmarkStart w:id="880" w:name="_Toc440357148"/>
      <w:bookmarkStart w:id="881" w:name="_Toc440359703"/>
      <w:bookmarkStart w:id="882" w:name="_Toc440632167"/>
      <w:bookmarkStart w:id="883" w:name="_Toc440875987"/>
      <w:bookmarkStart w:id="884" w:name="_Toc441131015"/>
      <w:bookmarkStart w:id="885" w:name="_Toc447269832"/>
      <w:bookmarkStart w:id="886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5707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2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5707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 xml:space="preserve"> 1.2.6 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7" w:name="_Ref55335823"/>
      <w:bookmarkStart w:id="888" w:name="_Ref55336359"/>
      <w:bookmarkStart w:id="889" w:name="_Toc57314675"/>
      <w:bookmarkStart w:id="890" w:name="_Toc69728989"/>
      <w:bookmarkStart w:id="891" w:name="_Toc98253939"/>
      <w:bookmarkStart w:id="892" w:name="_Toc165173865"/>
      <w:bookmarkStart w:id="893" w:name="_Toc423423672"/>
      <w:bookmarkStart w:id="894" w:name="_Toc464120659"/>
      <w:bookmarkEnd w:id="642"/>
      <w:r w:rsidRPr="00F647F7">
        <w:lastRenderedPageBreak/>
        <w:t>Анкета (форма 6)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4C0021" w:rsidRDefault="004F4D80" w:rsidP="004F4D80">
      <w:pPr>
        <w:pStyle w:val="3"/>
        <w:rPr>
          <w:szCs w:val="24"/>
        </w:rPr>
      </w:pPr>
      <w:bookmarkStart w:id="895" w:name="_Toc98253940"/>
      <w:bookmarkStart w:id="896" w:name="_Toc157248192"/>
      <w:bookmarkStart w:id="897" w:name="_Toc157496561"/>
      <w:bookmarkStart w:id="898" w:name="_Toc158206100"/>
      <w:bookmarkStart w:id="899" w:name="_Toc164057785"/>
      <w:bookmarkStart w:id="900" w:name="_Toc164137135"/>
      <w:bookmarkStart w:id="901" w:name="_Toc164161295"/>
      <w:bookmarkStart w:id="902" w:name="_Toc165173866"/>
      <w:bookmarkStart w:id="903" w:name="_Toc439170688"/>
      <w:bookmarkStart w:id="904" w:name="_Toc439172790"/>
      <w:bookmarkStart w:id="905" w:name="_Toc439173234"/>
      <w:bookmarkStart w:id="906" w:name="_Toc439238230"/>
      <w:bookmarkStart w:id="907" w:name="_Toc439252778"/>
      <w:bookmarkStart w:id="908" w:name="_Ref440272119"/>
      <w:bookmarkStart w:id="909" w:name="_Toc440357150"/>
      <w:bookmarkStart w:id="910" w:name="_Toc440359705"/>
      <w:bookmarkStart w:id="911" w:name="_Ref444164229"/>
      <w:bookmarkStart w:id="912" w:name="_Toc447269834"/>
      <w:bookmarkStart w:id="913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4" w:name="_Toc439170689"/>
      <w:bookmarkStart w:id="915" w:name="_Toc439172791"/>
      <w:bookmarkStart w:id="916" w:name="_Toc439173235"/>
      <w:bookmarkStart w:id="917" w:name="_Toc439238231"/>
      <w:bookmarkStart w:id="918" w:name="_Toc439252779"/>
      <w:bookmarkStart w:id="919" w:name="_Ref440272147"/>
      <w:bookmarkStart w:id="920" w:name="_Toc440357151"/>
      <w:bookmarkStart w:id="921" w:name="_Toc440359706"/>
      <w:bookmarkStart w:id="922" w:name="_Ref444164176"/>
      <w:bookmarkStart w:id="923" w:name="_Ref444164241"/>
      <w:bookmarkStart w:id="924" w:name="_Toc464120661"/>
      <w:r w:rsidRPr="004C0021">
        <w:rPr>
          <w:szCs w:val="24"/>
        </w:rPr>
        <w:lastRenderedPageBreak/>
        <w:t xml:space="preserve">Форма </w:t>
      </w:r>
      <w:bookmarkEnd w:id="914"/>
      <w:bookmarkEnd w:id="915"/>
      <w:bookmarkEnd w:id="916"/>
      <w:bookmarkEnd w:id="917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5" w:name="_Toc439170690"/>
      <w:bookmarkStart w:id="926" w:name="_Toc439172792"/>
      <w:bookmarkStart w:id="927" w:name="_Toc439173236"/>
      <w:bookmarkStart w:id="928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9" w:name="_Toc125426243"/>
      <w:bookmarkStart w:id="930" w:name="_Toc396984070"/>
      <w:bookmarkStart w:id="931" w:name="_Toc423423673"/>
      <w:bookmarkStart w:id="932" w:name="_Toc439170691"/>
      <w:bookmarkStart w:id="933" w:name="_Toc439172793"/>
      <w:bookmarkStart w:id="934" w:name="_Toc439173237"/>
      <w:bookmarkStart w:id="935" w:name="_Toc439238233"/>
      <w:bookmarkStart w:id="936" w:name="_Toc439252780"/>
      <w:bookmarkStart w:id="937" w:name="_Toc439323754"/>
      <w:bookmarkStart w:id="938" w:name="_Toc440357152"/>
      <w:bookmarkStart w:id="939" w:name="_Toc440359707"/>
      <w:bookmarkStart w:id="940" w:name="_Toc440632171"/>
      <w:bookmarkStart w:id="941" w:name="_Toc440875991"/>
      <w:bookmarkStart w:id="942" w:name="_Toc441131019"/>
      <w:bookmarkStart w:id="943" w:name="_Toc447269836"/>
      <w:bookmarkEnd w:id="925"/>
      <w:bookmarkEnd w:id="926"/>
      <w:bookmarkEnd w:id="927"/>
      <w:bookmarkEnd w:id="928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15 – микропред</w:t>
            </w:r>
            <w:r w:rsidRPr="00726A75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120 в год – микро</w:t>
            </w:r>
            <w:r w:rsidRPr="00726A75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8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4" w:name="_Toc464120662"/>
      <w:r w:rsidRPr="007252E9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577224">
        <w:fldChar w:fldCharType="begin"/>
      </w:r>
      <w:r w:rsidR="00577224">
        <w:instrText xml:space="preserve"> REF _Ref55336310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5.1</w:t>
      </w:r>
      <w:r w:rsidR="00577224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5" w:name="_Ref55336378"/>
      <w:bookmarkStart w:id="946" w:name="_Toc57314676"/>
      <w:bookmarkStart w:id="947" w:name="_Toc69728990"/>
      <w:bookmarkStart w:id="948" w:name="_Toc98253942"/>
      <w:bookmarkStart w:id="949" w:name="_Toc165173868"/>
      <w:bookmarkStart w:id="950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577224">
        <w:fldChar w:fldCharType="begin"/>
      </w:r>
      <w:r w:rsidR="00577224">
        <w:instrText xml:space="preserve"> REF _Ref444164176 \r \h  \* MERGEFORMAT </w:instrText>
      </w:r>
      <w:r w:rsidR="00577224">
        <w:fldChar w:fldCharType="separate"/>
      </w:r>
      <w:r w:rsidR="00B35A97" w:rsidRPr="00B35A97">
        <w:rPr>
          <w:sz w:val="24"/>
          <w:szCs w:val="24"/>
        </w:rPr>
        <w:t>5.6.2</w:t>
      </w:r>
      <w:r w:rsidR="00577224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15660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51" w:name="_Ref449017073"/>
      <w:bookmarkStart w:id="952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D904EF" w:rsidRDefault="004F4D80" w:rsidP="004F4D80">
      <w:pPr>
        <w:pStyle w:val="3"/>
        <w:rPr>
          <w:szCs w:val="24"/>
        </w:rPr>
      </w:pPr>
      <w:bookmarkStart w:id="953" w:name="_Toc98253943"/>
      <w:bookmarkStart w:id="954" w:name="_Toc157248195"/>
      <w:bookmarkStart w:id="955" w:name="_Toc157496564"/>
      <w:bookmarkStart w:id="956" w:name="_Toc158206103"/>
      <w:bookmarkStart w:id="957" w:name="_Toc164057788"/>
      <w:bookmarkStart w:id="958" w:name="_Toc164137138"/>
      <w:bookmarkStart w:id="959" w:name="_Toc164161298"/>
      <w:bookmarkStart w:id="960" w:name="_Toc165173869"/>
      <w:bookmarkStart w:id="961" w:name="_Toc439170693"/>
      <w:bookmarkStart w:id="962" w:name="_Toc439172795"/>
      <w:bookmarkStart w:id="963" w:name="_Toc439173239"/>
      <w:bookmarkStart w:id="964" w:name="_Toc439238235"/>
      <w:bookmarkStart w:id="965" w:name="_Toc439252782"/>
      <w:bookmarkStart w:id="966" w:name="_Toc439323756"/>
      <w:bookmarkStart w:id="967" w:name="_Toc440357154"/>
      <w:bookmarkStart w:id="968" w:name="_Toc440359709"/>
      <w:bookmarkStart w:id="969" w:name="_Toc440632173"/>
      <w:bookmarkStart w:id="970" w:name="_Toc440875993"/>
      <w:bookmarkStart w:id="971" w:name="_Toc441131021"/>
      <w:bookmarkStart w:id="972" w:name="_Toc447269838"/>
      <w:bookmarkStart w:id="973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4" w:name="_Toc98253944"/>
      <w:bookmarkStart w:id="975" w:name="_Toc157248196"/>
      <w:bookmarkStart w:id="976" w:name="_Toc157496565"/>
      <w:bookmarkStart w:id="977" w:name="_Toc158206104"/>
      <w:bookmarkStart w:id="978" w:name="_Toc164057789"/>
      <w:bookmarkStart w:id="979" w:name="_Toc164137139"/>
      <w:bookmarkStart w:id="980" w:name="_Toc164161299"/>
      <w:bookmarkStart w:id="98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2" w:name="_Toc439170694"/>
      <w:bookmarkStart w:id="983" w:name="_Toc439172796"/>
      <w:bookmarkStart w:id="984" w:name="_Toc439173240"/>
      <w:bookmarkStart w:id="985" w:name="_Toc439238236"/>
      <w:bookmarkStart w:id="986" w:name="_Toc439252783"/>
      <w:bookmarkStart w:id="987" w:name="_Toc439323757"/>
      <w:bookmarkStart w:id="988" w:name="_Toc440357155"/>
      <w:bookmarkStart w:id="989" w:name="_Toc440359710"/>
      <w:bookmarkStart w:id="990" w:name="_Toc440632174"/>
      <w:bookmarkStart w:id="991" w:name="_Toc440875994"/>
      <w:bookmarkStart w:id="992" w:name="_Toc441131022"/>
      <w:bookmarkStart w:id="993" w:name="_Toc447269839"/>
      <w:bookmarkStart w:id="994" w:name="_Toc464120665"/>
      <w:r w:rsidRPr="00D904EF">
        <w:rPr>
          <w:szCs w:val="24"/>
        </w:rPr>
        <w:lastRenderedPageBreak/>
        <w:t>Инструкции по заполнению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4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5" w:name="_Ref55336398"/>
      <w:bookmarkStart w:id="996" w:name="_Toc57314678"/>
      <w:bookmarkStart w:id="997" w:name="_Toc69728992"/>
      <w:bookmarkStart w:id="998" w:name="_Toc98253948"/>
      <w:bookmarkStart w:id="999" w:name="_Toc165173874"/>
      <w:bookmarkStart w:id="1000" w:name="_Toc423423676"/>
      <w:bookmarkStart w:id="1001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D904EF" w:rsidRDefault="004F4D80" w:rsidP="004F4D80">
      <w:pPr>
        <w:pStyle w:val="3"/>
        <w:rPr>
          <w:szCs w:val="24"/>
        </w:rPr>
      </w:pPr>
      <w:bookmarkStart w:id="1002" w:name="_Toc98253949"/>
      <w:bookmarkStart w:id="1003" w:name="_Toc157248201"/>
      <w:bookmarkStart w:id="1004" w:name="_Toc157496570"/>
      <w:bookmarkStart w:id="1005" w:name="_Toc158206109"/>
      <w:bookmarkStart w:id="1006" w:name="_Toc164057794"/>
      <w:bookmarkStart w:id="1007" w:name="_Toc164137144"/>
      <w:bookmarkStart w:id="1008" w:name="_Toc164161304"/>
      <w:bookmarkStart w:id="1009" w:name="_Toc165173875"/>
      <w:bookmarkStart w:id="1010" w:name="_Toc439170699"/>
      <w:bookmarkStart w:id="1011" w:name="_Toc439172801"/>
      <w:bookmarkStart w:id="1012" w:name="_Toc439173245"/>
      <w:bookmarkStart w:id="1013" w:name="_Toc439238241"/>
      <w:bookmarkStart w:id="1014" w:name="_Toc439252788"/>
      <w:bookmarkStart w:id="1015" w:name="_Toc439323762"/>
      <w:bookmarkStart w:id="1016" w:name="_Toc440357160"/>
      <w:bookmarkStart w:id="1017" w:name="_Toc440359712"/>
      <w:bookmarkStart w:id="1018" w:name="_Toc440632176"/>
      <w:bookmarkStart w:id="1019" w:name="_Toc440875996"/>
      <w:bookmarkStart w:id="1020" w:name="_Toc441131024"/>
      <w:bookmarkStart w:id="1021" w:name="_Toc447269841"/>
      <w:bookmarkStart w:id="1022" w:name="_Toc464120667"/>
      <w:r w:rsidRPr="00D904EF">
        <w:rPr>
          <w:szCs w:val="24"/>
        </w:rPr>
        <w:t>Форма Справки о кадровых ресурсах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3" w:name="_Toc98253950"/>
      <w:bookmarkStart w:id="1024" w:name="_Toc157248202"/>
      <w:bookmarkStart w:id="1025" w:name="_Toc157496571"/>
      <w:bookmarkStart w:id="1026" w:name="_Toc158206110"/>
      <w:bookmarkStart w:id="1027" w:name="_Toc164057795"/>
      <w:bookmarkStart w:id="1028" w:name="_Toc164137145"/>
      <w:bookmarkStart w:id="1029" w:name="_Toc164161305"/>
      <w:bookmarkStart w:id="103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1" w:name="_Toc439170700"/>
      <w:bookmarkStart w:id="1032" w:name="_Toc439172802"/>
      <w:bookmarkStart w:id="1033" w:name="_Toc439173246"/>
      <w:bookmarkStart w:id="1034" w:name="_Toc439238242"/>
      <w:bookmarkStart w:id="1035" w:name="_Toc439252789"/>
      <w:bookmarkStart w:id="1036" w:name="_Toc439323763"/>
      <w:bookmarkStart w:id="1037" w:name="_Toc440357161"/>
      <w:bookmarkStart w:id="1038" w:name="_Toc440359713"/>
      <w:bookmarkStart w:id="1039" w:name="_Toc440632177"/>
      <w:bookmarkStart w:id="1040" w:name="_Toc440875997"/>
      <w:bookmarkStart w:id="1041" w:name="_Toc441131025"/>
      <w:bookmarkStart w:id="1042" w:name="_Toc447269842"/>
      <w:bookmarkStart w:id="1043" w:name="_Toc464120668"/>
      <w:r w:rsidRPr="00D904EF">
        <w:rPr>
          <w:szCs w:val="24"/>
        </w:rPr>
        <w:lastRenderedPageBreak/>
        <w:t>Инструкции по заполнению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4" w:name="_Toc165173881"/>
      <w:bookmarkStart w:id="1045" w:name="_Ref194749267"/>
      <w:bookmarkStart w:id="1046" w:name="_Toc423423677"/>
      <w:bookmarkStart w:id="1047" w:name="_Ref440271993"/>
      <w:bookmarkStart w:id="1048" w:name="_Ref440274659"/>
      <w:bookmarkStart w:id="1049" w:name="_Toc464120669"/>
      <w:bookmarkStart w:id="1050" w:name="_Ref90381523"/>
      <w:bookmarkStart w:id="1051" w:name="_Toc90385124"/>
      <w:bookmarkStart w:id="1052" w:name="_Ref96861029"/>
      <w:bookmarkStart w:id="1053" w:name="_Toc97651410"/>
      <w:bookmarkStart w:id="105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4"/>
      <w:bookmarkEnd w:id="1045"/>
      <w:bookmarkEnd w:id="1046"/>
      <w:bookmarkEnd w:id="1047"/>
      <w:bookmarkEnd w:id="1048"/>
      <w:bookmarkEnd w:id="1049"/>
    </w:p>
    <w:p w:rsidR="004F4D80" w:rsidRPr="00D904EF" w:rsidRDefault="004F4D80" w:rsidP="004F4D80">
      <w:pPr>
        <w:pStyle w:val="3"/>
        <w:rPr>
          <w:szCs w:val="24"/>
        </w:rPr>
      </w:pPr>
      <w:bookmarkStart w:id="1055" w:name="_Toc97651411"/>
      <w:bookmarkStart w:id="1056" w:name="_Toc98253956"/>
      <w:bookmarkStart w:id="1057" w:name="_Toc157248208"/>
      <w:bookmarkStart w:id="1058" w:name="_Toc157496577"/>
      <w:bookmarkStart w:id="1059" w:name="_Toc158206116"/>
      <w:bookmarkStart w:id="1060" w:name="_Toc164057801"/>
      <w:bookmarkStart w:id="1061" w:name="_Toc164137151"/>
      <w:bookmarkStart w:id="1062" w:name="_Toc164161311"/>
      <w:bookmarkStart w:id="1063" w:name="_Toc165173882"/>
      <w:bookmarkStart w:id="1064" w:name="_Toc439170702"/>
      <w:bookmarkStart w:id="1065" w:name="_Toc439172804"/>
      <w:bookmarkStart w:id="1066" w:name="_Toc439173248"/>
      <w:bookmarkStart w:id="1067" w:name="_Toc439238244"/>
      <w:bookmarkStart w:id="1068" w:name="_Toc439252791"/>
      <w:bookmarkStart w:id="1069" w:name="_Toc439323765"/>
      <w:bookmarkStart w:id="1070" w:name="_Toc440357163"/>
      <w:bookmarkStart w:id="1071" w:name="_Toc440359715"/>
      <w:bookmarkStart w:id="1072" w:name="_Toc440632179"/>
      <w:bookmarkStart w:id="1073" w:name="_Toc440875999"/>
      <w:bookmarkStart w:id="1074" w:name="_Toc441131027"/>
      <w:bookmarkStart w:id="1075" w:name="_Toc447269844"/>
      <w:bookmarkStart w:id="1076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7252E9">
        <w:rPr>
          <w:b/>
          <w:i/>
          <w:sz w:val="24"/>
          <w:szCs w:val="24"/>
        </w:rPr>
        <w:t>аффилированность</w:t>
      </w:r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7252E9">
        <w:rPr>
          <w:b/>
          <w:i/>
          <w:sz w:val="24"/>
          <w:szCs w:val="24"/>
        </w:rPr>
        <w:t>аффилированность</w:t>
      </w:r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7" w:name="_Toc97651412"/>
      <w:bookmarkStart w:id="1078" w:name="_Toc98253957"/>
      <w:bookmarkStart w:id="1079" w:name="_Toc157248209"/>
      <w:bookmarkStart w:id="1080" w:name="_Toc157496578"/>
      <w:bookmarkStart w:id="1081" w:name="_Toc158206117"/>
      <w:bookmarkStart w:id="1082" w:name="_Toc164057802"/>
      <w:bookmarkStart w:id="1083" w:name="_Toc164137152"/>
      <w:bookmarkStart w:id="1084" w:name="_Toc164161312"/>
      <w:bookmarkStart w:id="108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6" w:name="_Toc439170703"/>
      <w:bookmarkStart w:id="1087" w:name="_Toc439172805"/>
      <w:bookmarkStart w:id="1088" w:name="_Toc439173249"/>
      <w:bookmarkStart w:id="1089" w:name="_Toc439238245"/>
      <w:bookmarkStart w:id="1090" w:name="_Toc439252792"/>
      <w:bookmarkStart w:id="1091" w:name="_Toc439323766"/>
      <w:bookmarkStart w:id="1092" w:name="_Toc440357164"/>
      <w:bookmarkStart w:id="1093" w:name="_Toc440359716"/>
      <w:bookmarkStart w:id="1094" w:name="_Toc440632180"/>
      <w:bookmarkStart w:id="1095" w:name="_Toc440876000"/>
      <w:bookmarkStart w:id="1096" w:name="_Toc441131028"/>
      <w:bookmarkStart w:id="1097" w:name="_Toc447269845"/>
      <w:bookmarkStart w:id="1098" w:name="_Toc464120671"/>
      <w:r w:rsidRPr="00D904EF">
        <w:rPr>
          <w:szCs w:val="24"/>
        </w:rPr>
        <w:lastRenderedPageBreak/>
        <w:t>Инструкции по заполнению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257131475"/>
      <w:bookmarkStart w:id="1100" w:name="_Toc351552284"/>
      <w:bookmarkStart w:id="1101" w:name="_Toc396983131"/>
      <w:bookmarkStart w:id="1102" w:name="_Toc423423679"/>
      <w:bookmarkStart w:id="1103" w:name="_Ref440270984"/>
      <w:bookmarkStart w:id="1104" w:name="_Ref440275030"/>
      <w:bookmarkStart w:id="1105" w:name="_Toc464120672"/>
      <w:bookmarkStart w:id="1106" w:name="_Ref464120879"/>
      <w:bookmarkEnd w:id="1050"/>
      <w:bookmarkEnd w:id="1051"/>
      <w:bookmarkEnd w:id="1052"/>
      <w:bookmarkEnd w:id="1053"/>
      <w:bookmarkEnd w:id="1054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9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F647F7" w:rsidRDefault="004F4D80" w:rsidP="004F4D80">
      <w:pPr>
        <w:pStyle w:val="3"/>
        <w:rPr>
          <w:szCs w:val="24"/>
        </w:rPr>
      </w:pPr>
      <w:bookmarkStart w:id="1107" w:name="_Toc439170708"/>
      <w:bookmarkStart w:id="1108" w:name="_Toc439172810"/>
      <w:bookmarkStart w:id="1109" w:name="_Toc439173251"/>
      <w:bookmarkStart w:id="1110" w:name="_Toc439252794"/>
      <w:bookmarkStart w:id="1111" w:name="_Toc439323768"/>
      <w:bookmarkStart w:id="1112" w:name="_Toc440357166"/>
      <w:bookmarkStart w:id="1113" w:name="_Toc440359718"/>
      <w:bookmarkStart w:id="1114" w:name="_Toc440632182"/>
      <w:bookmarkStart w:id="1115" w:name="_Toc440876002"/>
      <w:bookmarkStart w:id="1116" w:name="_Toc441131030"/>
      <w:bookmarkStart w:id="1117" w:name="_Toc447269847"/>
      <w:bookmarkStart w:id="1118" w:name="_Toc464120673"/>
      <w:r w:rsidRPr="00F647F7">
        <w:rPr>
          <w:szCs w:val="24"/>
        </w:rPr>
        <w:t>Форма письма производителя продукции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B57071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9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20" w:name="_Toc423423680"/>
      <w:bookmarkStart w:id="1121" w:name="_Ref440272035"/>
      <w:bookmarkStart w:id="1122" w:name="_Ref440274733"/>
      <w:bookmarkStart w:id="1123" w:name="_Ref444179578"/>
      <w:bookmarkStart w:id="1124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9"/>
      <w:bookmarkEnd w:id="1120"/>
      <w:bookmarkEnd w:id="1121"/>
      <w:bookmarkEnd w:id="1122"/>
      <w:bookmarkEnd w:id="1123"/>
      <w:bookmarkEnd w:id="1124"/>
    </w:p>
    <w:p w:rsidR="004F4D80" w:rsidRPr="004C0021" w:rsidRDefault="004F4D80" w:rsidP="004F4D80">
      <w:pPr>
        <w:pStyle w:val="3"/>
        <w:rPr>
          <w:szCs w:val="24"/>
        </w:rPr>
      </w:pPr>
      <w:bookmarkStart w:id="1125" w:name="_Toc343690584"/>
      <w:bookmarkStart w:id="1126" w:name="_Toc372294428"/>
      <w:bookmarkStart w:id="1127" w:name="_Toc379288896"/>
      <w:bookmarkStart w:id="1128" w:name="_Toc384734780"/>
      <w:bookmarkStart w:id="1129" w:name="_Toc396984078"/>
      <w:bookmarkStart w:id="1130" w:name="_Toc423423681"/>
      <w:bookmarkStart w:id="1131" w:name="_Toc439170710"/>
      <w:bookmarkStart w:id="1132" w:name="_Toc439172812"/>
      <w:bookmarkStart w:id="1133" w:name="_Toc439173253"/>
      <w:bookmarkStart w:id="1134" w:name="_Toc439238249"/>
      <w:bookmarkStart w:id="1135" w:name="_Toc439252796"/>
      <w:bookmarkStart w:id="1136" w:name="_Toc439323770"/>
      <w:bookmarkStart w:id="1137" w:name="_Toc440357168"/>
      <w:bookmarkStart w:id="1138" w:name="_Toc440359720"/>
      <w:bookmarkStart w:id="1139" w:name="_Toc440632184"/>
      <w:bookmarkStart w:id="1140" w:name="_Toc440876004"/>
      <w:bookmarkStart w:id="1141" w:name="_Toc441131032"/>
      <w:bookmarkStart w:id="1142" w:name="_Toc447269849"/>
      <w:bookmarkStart w:id="1143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4" w:name="_Toc343690585"/>
      <w:bookmarkStart w:id="1145" w:name="_Toc372294429"/>
      <w:bookmarkStart w:id="1146" w:name="_Toc379288897"/>
      <w:bookmarkStart w:id="1147" w:name="_Toc384734781"/>
      <w:bookmarkStart w:id="1148" w:name="_Toc396984079"/>
      <w:bookmarkStart w:id="1149" w:name="_Toc423423682"/>
      <w:bookmarkStart w:id="1150" w:name="_Toc439170711"/>
      <w:bookmarkStart w:id="1151" w:name="_Toc439172813"/>
      <w:bookmarkStart w:id="1152" w:name="_Toc439173254"/>
      <w:bookmarkStart w:id="1153" w:name="_Toc439238250"/>
      <w:bookmarkStart w:id="1154" w:name="_Toc439252797"/>
      <w:bookmarkStart w:id="1155" w:name="_Toc439323771"/>
      <w:bookmarkStart w:id="1156" w:name="_Toc440357169"/>
      <w:bookmarkStart w:id="1157" w:name="_Toc440359721"/>
      <w:bookmarkStart w:id="1158" w:name="_Toc440632185"/>
      <w:bookmarkStart w:id="1159" w:name="_Toc440876005"/>
      <w:bookmarkStart w:id="1160" w:name="_Toc441131033"/>
      <w:bookmarkStart w:id="1161" w:name="_Toc447269850"/>
      <w:bookmarkStart w:id="1162" w:name="_Toc464120676"/>
      <w:r w:rsidRPr="00D27071">
        <w:rPr>
          <w:szCs w:val="24"/>
        </w:rPr>
        <w:lastRenderedPageBreak/>
        <w:t>Инструкции по заполнению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3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gramEnd"/>
      <w:r w:rsidRPr="00646A17">
        <w:rPr>
          <w:sz w:val="24"/>
          <w:szCs w:val="24"/>
        </w:rPr>
        <w:t>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4" w:name="_Toc423423683"/>
      <w:bookmarkStart w:id="1165" w:name="_Ref440272051"/>
      <w:bookmarkStart w:id="1166" w:name="_Ref440274744"/>
      <w:bookmarkStart w:id="1167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3"/>
      <w:bookmarkEnd w:id="1164"/>
      <w:bookmarkEnd w:id="1165"/>
      <w:bookmarkEnd w:id="1166"/>
      <w:bookmarkEnd w:id="1167"/>
    </w:p>
    <w:p w:rsidR="004F4D80" w:rsidRPr="00726A75" w:rsidRDefault="004F4D80" w:rsidP="004F4D80">
      <w:pPr>
        <w:pStyle w:val="3"/>
        <w:rPr>
          <w:szCs w:val="24"/>
        </w:rPr>
      </w:pPr>
      <w:bookmarkStart w:id="1168" w:name="_Toc343690587"/>
      <w:bookmarkStart w:id="1169" w:name="_Toc372294431"/>
      <w:bookmarkStart w:id="1170" w:name="_Toc379288899"/>
      <w:bookmarkStart w:id="1171" w:name="_Toc384734783"/>
      <w:bookmarkStart w:id="1172" w:name="_Toc396984081"/>
      <w:bookmarkStart w:id="1173" w:name="_Toc423423684"/>
      <w:bookmarkStart w:id="1174" w:name="_Toc439170713"/>
      <w:bookmarkStart w:id="1175" w:name="_Toc439172815"/>
      <w:bookmarkStart w:id="1176" w:name="_Toc439173256"/>
      <w:bookmarkStart w:id="1177" w:name="_Toc439238252"/>
      <w:bookmarkStart w:id="1178" w:name="_Toc439252799"/>
      <w:bookmarkStart w:id="1179" w:name="_Toc439323773"/>
      <w:bookmarkStart w:id="1180" w:name="_Toc440357171"/>
      <w:bookmarkStart w:id="1181" w:name="_Toc440359723"/>
      <w:bookmarkStart w:id="1182" w:name="_Toc440632187"/>
      <w:bookmarkStart w:id="1183" w:name="_Toc440876007"/>
      <w:bookmarkStart w:id="1184" w:name="_Toc441131035"/>
      <w:bookmarkStart w:id="1185" w:name="_Toc447269852"/>
      <w:bookmarkStart w:id="1186" w:name="_Toc464120678"/>
      <w:r w:rsidRPr="00726A75">
        <w:rPr>
          <w:szCs w:val="24"/>
        </w:rPr>
        <w:t xml:space="preserve">Форма 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r w:rsidR="000D70B6" w:rsidRPr="00726A75">
        <w:rPr>
          <w:szCs w:val="24"/>
        </w:rPr>
        <w:t>Согласия на обработку персональных данных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7" w:name="_Toc439252801"/>
      <w:bookmarkStart w:id="1188" w:name="_Toc439323774"/>
      <w:bookmarkStart w:id="1189" w:name="_Toc440357172"/>
      <w:bookmarkStart w:id="1190" w:name="_Toc440359724"/>
      <w:bookmarkStart w:id="1191" w:name="_Toc440632188"/>
      <w:bookmarkStart w:id="1192" w:name="_Toc440876008"/>
      <w:bookmarkStart w:id="1193" w:name="_Toc441131036"/>
      <w:bookmarkStart w:id="1194" w:name="_Toc447269853"/>
      <w:bookmarkStart w:id="1195" w:name="_Toc464120679"/>
      <w:r w:rsidRPr="007252E9">
        <w:rPr>
          <w:szCs w:val="24"/>
        </w:rPr>
        <w:lastRenderedPageBreak/>
        <w:t>Инструкции по заполнению</w:t>
      </w:r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gramEnd"/>
      <w:r w:rsidRPr="007252E9">
        <w:rPr>
          <w:b/>
          <w:bCs w:val="0"/>
          <w:sz w:val="24"/>
          <w:szCs w:val="24"/>
        </w:rPr>
        <w:t>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>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6" w:name="_Toc461808970"/>
      <w:bookmarkStart w:id="1197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6"/>
      <w:bookmarkEnd w:id="1197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8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8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9" w:name="_Toc461808972"/>
      <w:bookmarkStart w:id="1200" w:name="_Toc464120681"/>
      <w:r w:rsidRPr="007252E9">
        <w:rPr>
          <w:szCs w:val="24"/>
        </w:rPr>
        <w:lastRenderedPageBreak/>
        <w:t>Инструкции по заполнению</w:t>
      </w:r>
      <w:bookmarkEnd w:id="1199"/>
      <w:bookmarkEnd w:id="1200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01" w:name="_Ref440272256"/>
      <w:bookmarkStart w:id="1202" w:name="_Ref440272678"/>
      <w:bookmarkStart w:id="1203" w:name="_Ref440274944"/>
      <w:bookmarkStart w:id="1204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201"/>
      <w:bookmarkEnd w:id="1202"/>
      <w:bookmarkEnd w:id="1203"/>
      <w:bookmarkEnd w:id="1204"/>
    </w:p>
    <w:p w:rsidR="007A6A39" w:rsidRPr="007A6A39" w:rsidRDefault="007A6A39" w:rsidP="007A6A39">
      <w:pPr>
        <w:pStyle w:val="3"/>
        <w:rPr>
          <w:szCs w:val="24"/>
        </w:rPr>
      </w:pPr>
      <w:bookmarkStart w:id="1205" w:name="_Toc439170715"/>
      <w:bookmarkStart w:id="1206" w:name="_Toc439172817"/>
      <w:bookmarkStart w:id="1207" w:name="_Toc439173259"/>
      <w:bookmarkStart w:id="1208" w:name="_Toc439238255"/>
      <w:bookmarkStart w:id="1209" w:name="_Toc439252803"/>
      <w:bookmarkStart w:id="1210" w:name="_Toc439323776"/>
      <w:bookmarkStart w:id="1211" w:name="_Toc440357174"/>
      <w:bookmarkStart w:id="1212" w:name="_Toc440359726"/>
      <w:bookmarkStart w:id="1213" w:name="_Toc440632190"/>
      <w:bookmarkStart w:id="1214" w:name="_Toc440876010"/>
      <w:bookmarkStart w:id="1215" w:name="_Toc441131038"/>
      <w:bookmarkStart w:id="1216" w:name="_Toc447269855"/>
      <w:bookmarkStart w:id="1217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57071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B57071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B57071">
        <w:rPr>
          <w:vertAlign w:val="subscript"/>
        </w:rPr>
      </w:r>
      <w:r w:rsidR="00B57071">
        <w:rPr>
          <w:vertAlign w:val="subscript"/>
        </w:rPr>
        <w:fldChar w:fldCharType="separate"/>
      </w:r>
      <w:r w:rsidR="00B35A97">
        <w:rPr>
          <w:vertAlign w:val="subscript"/>
        </w:rPr>
        <w:t>1.1.4</w:t>
      </w:r>
      <w:r w:rsidR="00B5707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8" w:name="_Toc439170716"/>
      <w:bookmarkStart w:id="1219" w:name="_Toc439172818"/>
      <w:bookmarkStart w:id="1220" w:name="_Toc439173260"/>
      <w:bookmarkStart w:id="1221" w:name="_Toc439238256"/>
      <w:bookmarkStart w:id="1222" w:name="_Toc439252804"/>
      <w:bookmarkStart w:id="1223" w:name="_Toc439323777"/>
      <w:bookmarkStart w:id="1224" w:name="_Toc440357175"/>
      <w:bookmarkStart w:id="1225" w:name="_Toc440359727"/>
      <w:bookmarkStart w:id="1226" w:name="_Toc440632191"/>
      <w:bookmarkStart w:id="1227" w:name="_Toc440876011"/>
      <w:bookmarkStart w:id="1228" w:name="_Toc441131039"/>
      <w:bookmarkStart w:id="1229" w:name="_Toc447269856"/>
      <w:bookmarkStart w:id="1230" w:name="_Toc464120684"/>
      <w:r w:rsidRPr="007857E5">
        <w:rPr>
          <w:szCs w:val="24"/>
        </w:rPr>
        <w:lastRenderedPageBreak/>
        <w:t>Инструкции по заполнению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31" w:name="_Toc426108836"/>
      <w:bookmarkStart w:id="1232" w:name="_Ref441574460"/>
      <w:bookmarkStart w:id="1233" w:name="_Ref441574649"/>
      <w:bookmarkStart w:id="1234" w:name="_Toc441575251"/>
      <w:bookmarkStart w:id="1235" w:name="_Ref442187883"/>
      <w:bookmarkStart w:id="1236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31"/>
      <w:bookmarkEnd w:id="1232"/>
      <w:bookmarkEnd w:id="1233"/>
      <w:bookmarkEnd w:id="1234"/>
      <w:bookmarkEnd w:id="1235"/>
      <w:bookmarkEnd w:id="1236"/>
    </w:p>
    <w:p w:rsidR="00726A75" w:rsidRPr="00CC5A3A" w:rsidRDefault="00726A75" w:rsidP="00726A75">
      <w:pPr>
        <w:pStyle w:val="3"/>
        <w:rPr>
          <w:szCs w:val="24"/>
        </w:rPr>
      </w:pPr>
      <w:bookmarkStart w:id="1237" w:name="_Toc426108837"/>
      <w:bookmarkStart w:id="1238" w:name="_Ref441574456"/>
      <w:bookmarkStart w:id="1239" w:name="_Toc441575252"/>
      <w:bookmarkStart w:id="1240" w:name="_Toc447269864"/>
      <w:bookmarkStart w:id="1241" w:name="_Toc464120686"/>
      <w:r w:rsidRPr="00CC5A3A">
        <w:rPr>
          <w:szCs w:val="24"/>
        </w:rPr>
        <w:t xml:space="preserve">Форма Расписки  сдачи-приемки </w:t>
      </w:r>
      <w:bookmarkEnd w:id="1237"/>
      <w:r w:rsidRPr="00CC5A3A">
        <w:rPr>
          <w:szCs w:val="24"/>
        </w:rPr>
        <w:t>соглашения о неустойке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42" w:name="_Toc426108838"/>
      <w:bookmarkStart w:id="1243" w:name="_Toc441575253"/>
      <w:bookmarkStart w:id="1244" w:name="_Toc447269865"/>
      <w:bookmarkStart w:id="1245" w:name="_Toc464120687"/>
      <w:r w:rsidRPr="00CC5A3A">
        <w:rPr>
          <w:szCs w:val="24"/>
        </w:rPr>
        <w:lastRenderedPageBreak/>
        <w:t>Инструкции по заполнению</w:t>
      </w:r>
      <w:bookmarkEnd w:id="1242"/>
      <w:bookmarkEnd w:id="1243"/>
      <w:bookmarkEnd w:id="1244"/>
      <w:bookmarkEnd w:id="1245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6" w:name="_Ref440272274"/>
      <w:bookmarkStart w:id="1247" w:name="_Ref440274756"/>
      <w:bookmarkStart w:id="1248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6"/>
      <w:bookmarkEnd w:id="1247"/>
      <w:bookmarkEnd w:id="1248"/>
    </w:p>
    <w:p w:rsidR="007857E5" w:rsidRPr="00E47073" w:rsidRDefault="007857E5" w:rsidP="007857E5">
      <w:pPr>
        <w:pStyle w:val="3"/>
        <w:rPr>
          <w:szCs w:val="24"/>
        </w:rPr>
      </w:pPr>
      <w:bookmarkStart w:id="1249" w:name="_Toc439170718"/>
      <w:bookmarkStart w:id="1250" w:name="_Toc439172820"/>
      <w:bookmarkStart w:id="1251" w:name="_Toc439173262"/>
      <w:bookmarkStart w:id="1252" w:name="_Toc439238258"/>
      <w:bookmarkStart w:id="1253" w:name="_Toc439252806"/>
      <w:bookmarkStart w:id="1254" w:name="_Toc439323779"/>
      <w:bookmarkStart w:id="1255" w:name="_Toc440357177"/>
      <w:bookmarkStart w:id="1256" w:name="_Toc440359729"/>
      <w:bookmarkStart w:id="1257" w:name="_Toc440632193"/>
      <w:bookmarkStart w:id="1258" w:name="_Toc440876013"/>
      <w:bookmarkStart w:id="1259" w:name="_Toc441131041"/>
      <w:bookmarkStart w:id="1260" w:name="_Toc447269858"/>
      <w:bookmarkStart w:id="1261" w:name="_Toc464120689"/>
      <w:r w:rsidRPr="00E47073">
        <w:rPr>
          <w:szCs w:val="24"/>
        </w:rPr>
        <w:t xml:space="preserve">Форма </w:t>
      </w:r>
      <w:bookmarkEnd w:id="124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62" w:name="_Toc300142269"/>
      <w:bookmarkStart w:id="1263" w:name="_Toc309735391"/>
      <w:bookmarkStart w:id="126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6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3"/>
      <w:bookmarkEnd w:id="126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5" w:name="_Toc439170719"/>
      <w:bookmarkStart w:id="1266" w:name="_Toc439172821"/>
      <w:bookmarkStart w:id="1267" w:name="_Toc439173263"/>
      <w:bookmarkStart w:id="1268" w:name="_Toc439238259"/>
      <w:bookmarkStart w:id="1269" w:name="_Toc439252807"/>
      <w:bookmarkStart w:id="1270" w:name="_Toc439323780"/>
      <w:bookmarkStart w:id="1271" w:name="_Toc440357178"/>
      <w:bookmarkStart w:id="1272" w:name="_Toc440359730"/>
      <w:bookmarkStart w:id="1273" w:name="_Toc440632194"/>
      <w:bookmarkStart w:id="1274" w:name="_Toc440876014"/>
      <w:bookmarkStart w:id="1275" w:name="_Toc441131042"/>
      <w:bookmarkStart w:id="1276" w:name="_Toc447269859"/>
      <w:bookmarkStart w:id="1277" w:name="_Toc464120690"/>
      <w:r w:rsidRPr="007857E5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8" w:name="_Ref93268095"/>
      <w:bookmarkStart w:id="1279" w:name="_Ref93268099"/>
      <w:bookmarkStart w:id="1280" w:name="_Toc98253958"/>
      <w:bookmarkStart w:id="1281" w:name="_Toc165173884"/>
      <w:bookmarkStart w:id="1282" w:name="_Toc423423678"/>
      <w:bookmarkStart w:id="1283" w:name="_Ref440272510"/>
      <w:bookmarkStart w:id="1284" w:name="_Ref440274961"/>
      <w:bookmarkStart w:id="1285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6" w:name="_Toc90385125"/>
      <w:bookmarkStart w:id="1287" w:name="_Toc439170705"/>
      <w:bookmarkStart w:id="1288" w:name="_Toc439172807"/>
      <w:bookmarkStart w:id="1289" w:name="_Toc439173268"/>
      <w:bookmarkStart w:id="1290" w:name="_Toc439238264"/>
      <w:bookmarkStart w:id="1291" w:name="_Toc439252812"/>
      <w:bookmarkStart w:id="1292" w:name="_Toc439323785"/>
      <w:bookmarkStart w:id="1293" w:name="_Toc440357183"/>
      <w:bookmarkStart w:id="1294" w:name="_Toc440359735"/>
      <w:bookmarkStart w:id="1295" w:name="_Toc440632199"/>
      <w:bookmarkStart w:id="1296" w:name="_Toc440876016"/>
      <w:bookmarkStart w:id="1297" w:name="_Toc441131044"/>
      <w:bookmarkStart w:id="1298" w:name="_Toc447269861"/>
      <w:bookmarkStart w:id="1299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0" w:name="_Toc90385126"/>
      <w:bookmarkStart w:id="1301" w:name="_Toc98253959"/>
      <w:bookmarkStart w:id="1302" w:name="_Toc157248211"/>
      <w:bookmarkStart w:id="1303" w:name="_Toc157496580"/>
      <w:bookmarkStart w:id="1304" w:name="_Toc158206119"/>
      <w:bookmarkStart w:id="1305" w:name="_Toc164057804"/>
      <w:bookmarkStart w:id="1306" w:name="_Toc164137154"/>
      <w:bookmarkStart w:id="1307" w:name="_Toc164161314"/>
      <w:bookmarkStart w:id="13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9" w:name="_Toc439170706"/>
      <w:bookmarkStart w:id="1310" w:name="_Toc439172808"/>
      <w:bookmarkStart w:id="1311" w:name="_Toc439173269"/>
      <w:bookmarkStart w:id="1312" w:name="_Toc439238265"/>
      <w:bookmarkStart w:id="1313" w:name="_Toc439252813"/>
      <w:bookmarkStart w:id="1314" w:name="_Toc439323786"/>
      <w:bookmarkStart w:id="1315" w:name="_Toc440357184"/>
      <w:bookmarkStart w:id="1316" w:name="_Toc440359736"/>
      <w:bookmarkStart w:id="1317" w:name="_Toc440632200"/>
      <w:bookmarkStart w:id="1318" w:name="_Toc440876017"/>
      <w:bookmarkStart w:id="1319" w:name="_Toc441131045"/>
      <w:bookmarkStart w:id="1320" w:name="_Toc447269862"/>
      <w:bookmarkStart w:id="1321" w:name="_Toc464120693"/>
      <w:r w:rsidRPr="00D904EF">
        <w:rPr>
          <w:szCs w:val="24"/>
        </w:rPr>
        <w:lastRenderedPageBreak/>
        <w:t>Инструкции по заполнению</w:t>
      </w:r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3.3.10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5.1</w:t>
      </w:r>
      <w:r w:rsidR="00B5707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5.2</w:t>
      </w:r>
      <w:r w:rsidR="00B5707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B5707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57071">
        <w:rPr>
          <w:sz w:val="24"/>
          <w:szCs w:val="24"/>
        </w:rPr>
      </w:r>
      <w:r w:rsidR="00B57071">
        <w:rPr>
          <w:sz w:val="24"/>
          <w:szCs w:val="24"/>
        </w:rPr>
        <w:fldChar w:fldCharType="separate"/>
      </w:r>
      <w:r w:rsidR="00B35A97">
        <w:rPr>
          <w:sz w:val="24"/>
          <w:szCs w:val="24"/>
        </w:rPr>
        <w:t>5.4</w:t>
      </w:r>
      <w:r w:rsidR="00B5707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B1" w:rsidRDefault="005344B1">
      <w:pPr>
        <w:spacing w:line="240" w:lineRule="auto"/>
      </w:pPr>
      <w:r>
        <w:separator/>
      </w:r>
    </w:p>
  </w:endnote>
  <w:endnote w:type="continuationSeparator" w:id="0">
    <w:p w:rsidR="005344B1" w:rsidRDefault="005344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7224" w:rsidRDefault="005772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Pr="00FA0376" w:rsidRDefault="005772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E051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77224" w:rsidRPr="00EE0539" w:rsidRDefault="00577224" w:rsidP="00577224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574C8">
      <w:rPr>
        <w:sz w:val="18"/>
        <w:szCs w:val="18"/>
      </w:rPr>
      <w:t xml:space="preserve">Договора на </w:t>
    </w:r>
    <w:r w:rsidR="00FD21D3" w:rsidRPr="00FD21D3">
      <w:rPr>
        <w:sz w:val="18"/>
        <w:szCs w:val="18"/>
      </w:rPr>
      <w:t>поставку воды бутилированной</w:t>
    </w:r>
    <w:r w:rsidRPr="001574C8">
      <w:rPr>
        <w:sz w:val="18"/>
        <w:szCs w:val="18"/>
      </w:rPr>
      <w:t xml:space="preserve"> для нужд ПАО «МРСК Центра» (филиала «Тверьэнерго»).</w:t>
    </w:r>
  </w:p>
  <w:p w:rsidR="00577224" w:rsidRPr="00EE0539" w:rsidRDefault="00577224" w:rsidP="00577224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B1" w:rsidRDefault="005344B1">
      <w:pPr>
        <w:spacing w:line="240" w:lineRule="auto"/>
      </w:pPr>
      <w:r>
        <w:separator/>
      </w:r>
    </w:p>
  </w:footnote>
  <w:footnote w:type="continuationSeparator" w:id="0">
    <w:p w:rsidR="005344B1" w:rsidRDefault="005344B1">
      <w:pPr>
        <w:spacing w:line="240" w:lineRule="auto"/>
      </w:pPr>
      <w:r>
        <w:continuationSeparator/>
      </w:r>
    </w:p>
  </w:footnote>
  <w:footnote w:id="1">
    <w:p w:rsidR="00577224" w:rsidRDefault="0057722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Pr="00930031" w:rsidRDefault="005772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224" w:rsidRDefault="005772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27F2500"/>
    <w:multiLevelType w:val="multilevel"/>
    <w:tmpl w:val="77382C0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8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0"/>
  </w:num>
  <w:num w:numId="23">
    <w:abstractNumId w:val="100"/>
  </w:num>
  <w:num w:numId="24">
    <w:abstractNumId w:val="132"/>
  </w:num>
  <w:num w:numId="25">
    <w:abstractNumId w:val="119"/>
  </w:num>
  <w:num w:numId="26">
    <w:abstractNumId w:val="110"/>
  </w:num>
  <w:num w:numId="27">
    <w:abstractNumId w:val="75"/>
  </w:num>
  <w:num w:numId="28">
    <w:abstractNumId w:val="99"/>
  </w:num>
  <w:num w:numId="29">
    <w:abstractNumId w:val="133"/>
  </w:num>
  <w:num w:numId="30">
    <w:abstractNumId w:val="94"/>
  </w:num>
  <w:num w:numId="31">
    <w:abstractNumId w:val="95"/>
  </w:num>
  <w:num w:numId="32">
    <w:abstractNumId w:val="117"/>
  </w:num>
  <w:num w:numId="33">
    <w:abstractNumId w:val="136"/>
  </w:num>
  <w:num w:numId="34">
    <w:abstractNumId w:val="122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5"/>
  </w:num>
  <w:num w:numId="44">
    <w:abstractNumId w:val="102"/>
  </w:num>
  <w:num w:numId="45">
    <w:abstractNumId w:val="128"/>
  </w:num>
  <w:num w:numId="46">
    <w:abstractNumId w:val="0"/>
  </w:num>
  <w:num w:numId="47">
    <w:abstractNumId w:val="111"/>
  </w:num>
  <w:num w:numId="48">
    <w:abstractNumId w:val="125"/>
  </w:num>
  <w:num w:numId="49">
    <w:abstractNumId w:val="129"/>
  </w:num>
  <w:num w:numId="50">
    <w:abstractNumId w:val="120"/>
  </w:num>
  <w:num w:numId="51">
    <w:abstractNumId w:val="141"/>
  </w:num>
  <w:num w:numId="52">
    <w:abstractNumId w:val="124"/>
  </w:num>
  <w:num w:numId="53">
    <w:abstractNumId w:val="91"/>
  </w:num>
  <w:num w:numId="54">
    <w:abstractNumId w:val="79"/>
  </w:num>
  <w:num w:numId="55">
    <w:abstractNumId w:val="131"/>
  </w:num>
  <w:num w:numId="56">
    <w:abstractNumId w:val="101"/>
  </w:num>
  <w:num w:numId="57">
    <w:abstractNumId w:val="81"/>
  </w:num>
  <w:num w:numId="58">
    <w:abstractNumId w:val="83"/>
  </w:num>
  <w:num w:numId="59">
    <w:abstractNumId w:val="71"/>
  </w:num>
  <w:num w:numId="60">
    <w:abstractNumId w:val="105"/>
  </w:num>
  <w:num w:numId="61">
    <w:abstractNumId w:val="116"/>
  </w:num>
  <w:num w:numId="62">
    <w:abstractNumId w:val="72"/>
  </w:num>
  <w:num w:numId="63">
    <w:abstractNumId w:val="89"/>
  </w:num>
  <w:num w:numId="64">
    <w:abstractNumId w:val="73"/>
  </w:num>
  <w:num w:numId="65">
    <w:abstractNumId w:val="137"/>
  </w:num>
  <w:num w:numId="66">
    <w:abstractNumId w:val="98"/>
  </w:num>
  <w:num w:numId="6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7"/>
  </w:num>
  <w:num w:numId="69">
    <w:abstractNumId w:val="134"/>
    <w:lvlOverride w:ilvl="0">
      <w:startOverride w:val="1"/>
    </w:lvlOverride>
  </w:num>
  <w:num w:numId="70">
    <w:abstractNumId w:val="76"/>
  </w:num>
  <w:num w:numId="71">
    <w:abstractNumId w:val="139"/>
  </w:num>
  <w:num w:numId="72">
    <w:abstractNumId w:val="85"/>
  </w:num>
  <w:num w:numId="73">
    <w:abstractNumId w:val="113"/>
  </w:num>
  <w:num w:numId="74">
    <w:abstractNumId w:val="97"/>
  </w:num>
  <w:num w:numId="75">
    <w:abstractNumId w:val="115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6"/>
  </w:num>
  <w:num w:numId="78">
    <w:abstractNumId w:val="138"/>
  </w:num>
  <w:num w:numId="79">
    <w:abstractNumId w:val="88"/>
  </w:num>
  <w:num w:numId="80">
    <w:abstractNumId w:val="114"/>
  </w:num>
  <w:num w:numId="81">
    <w:abstractNumId w:val="140"/>
  </w:num>
  <w:num w:numId="82">
    <w:abstractNumId w:val="118"/>
  </w:num>
  <w:num w:numId="83">
    <w:abstractNumId w:val="108"/>
  </w:num>
  <w:num w:numId="84">
    <w:abstractNumId w:val="112"/>
  </w:num>
  <w:num w:numId="85">
    <w:abstractNumId w:val="93"/>
  </w:num>
  <w:num w:numId="86">
    <w:abstractNumId w:val="106"/>
  </w:num>
  <w:num w:numId="87">
    <w:abstractNumId w:val="103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1"/>
  </w:num>
  <w:num w:numId="94">
    <w:abstractNumId w:val="9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1C9E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4D35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47FE8"/>
    <w:rsid w:val="003524CD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0E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4B1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77224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5B7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55EB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518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57071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1715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BA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D21D3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DCE86-6E44-4D2D-BB46-16749B5A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79</Pages>
  <Words>24357</Words>
  <Characters>138841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162873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40</cp:revision>
  <cp:lastPrinted>2015-12-29T14:27:00Z</cp:lastPrinted>
  <dcterms:created xsi:type="dcterms:W3CDTF">2016-04-01T06:18:00Z</dcterms:created>
  <dcterms:modified xsi:type="dcterms:W3CDTF">2016-11-21T12:24:00Z</dcterms:modified>
</cp:coreProperties>
</file>