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272E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D130C" w:rsidRPr="00041308" w:rsidRDefault="004D130C" w:rsidP="00EC3E7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D130C" w:rsidRPr="00010061" w:rsidRDefault="004D130C" w:rsidP="00EC3E7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D130C" w:rsidRPr="006034C0" w:rsidRDefault="004D130C" w:rsidP="00EC3E7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4D130C" w:rsidRPr="006034C0" w:rsidRDefault="004D130C" w:rsidP="00EC3E77">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4D130C" w:rsidRPr="00010061" w:rsidRDefault="004D130C" w:rsidP="00EC3E77">
                  <w:pPr>
                    <w:ind w:right="-21" w:firstLine="0"/>
                    <w:jc w:val="left"/>
                    <w:rPr>
                      <w:rFonts w:ascii="Helios" w:hAnsi="Helios"/>
                      <w:sz w:val="12"/>
                      <w:szCs w:val="12"/>
                    </w:rPr>
                  </w:pPr>
                  <w:r w:rsidRPr="00010061">
                    <w:rPr>
                      <w:rFonts w:ascii="Helios" w:hAnsi="Helios"/>
                      <w:sz w:val="12"/>
                      <w:szCs w:val="12"/>
                    </w:rPr>
                    <w:t>телефон доверия: +7 (495) 747-92-99</w:t>
                  </w:r>
                </w:p>
                <w:p w:rsidR="004D130C" w:rsidRPr="000C6F17" w:rsidRDefault="004D130C" w:rsidP="00EC3E77">
                  <w:pPr>
                    <w:ind w:right="-21" w:firstLine="0"/>
                    <w:jc w:val="left"/>
                    <w:rPr>
                      <w:rFonts w:ascii="Helios" w:hAnsi="Helios"/>
                      <w:sz w:val="12"/>
                      <w:szCs w:val="12"/>
                    </w:rPr>
                  </w:pPr>
                  <w:proofErr w:type="gramStart"/>
                  <w:r w:rsidRPr="0034173B">
                    <w:rPr>
                      <w:rFonts w:ascii="Helios" w:hAnsi="Helios"/>
                      <w:sz w:val="12"/>
                      <w:szCs w:val="12"/>
                      <w:lang w:val="en-US"/>
                    </w:rPr>
                    <w:t>e</w:t>
                  </w:r>
                  <w:r w:rsidRPr="000C6F17">
                    <w:rPr>
                      <w:rFonts w:ascii="Helios" w:hAnsi="Helios"/>
                      <w:sz w:val="12"/>
                      <w:szCs w:val="12"/>
                    </w:rPr>
                    <w:t>-</w:t>
                  </w:r>
                  <w:r w:rsidRPr="0034173B">
                    <w:rPr>
                      <w:rFonts w:ascii="Helios" w:hAnsi="Helios"/>
                      <w:sz w:val="12"/>
                      <w:szCs w:val="12"/>
                      <w:lang w:val="en-US"/>
                    </w:rPr>
                    <w:t>mail</w:t>
                  </w:r>
                  <w:proofErr w:type="gramEnd"/>
                  <w:r w:rsidRPr="000C6F17">
                    <w:rPr>
                      <w:rFonts w:ascii="Helios" w:hAnsi="Helios"/>
                      <w:sz w:val="12"/>
                      <w:szCs w:val="12"/>
                    </w:rPr>
                    <w:t xml:space="preserve">: </w:t>
                  </w:r>
                  <w:r w:rsidRPr="0034173B">
                    <w:rPr>
                      <w:rFonts w:ascii="Helios" w:hAnsi="Helios"/>
                      <w:sz w:val="12"/>
                      <w:szCs w:val="12"/>
                      <w:lang w:val="en-US"/>
                    </w:rPr>
                    <w:t>kostromaenergo</w:t>
                  </w:r>
                  <w:r w:rsidRPr="000C6F17">
                    <w:rPr>
                      <w:rFonts w:ascii="Helios" w:hAnsi="Helios"/>
                      <w:sz w:val="12"/>
                      <w:szCs w:val="12"/>
                    </w:rPr>
                    <w:t>@</w:t>
                  </w:r>
                  <w:r w:rsidRPr="0034173B">
                    <w:rPr>
                      <w:rFonts w:ascii="Helios" w:hAnsi="Helios"/>
                      <w:sz w:val="12"/>
                      <w:szCs w:val="12"/>
                      <w:lang w:val="en-US"/>
                    </w:rPr>
                    <w:t>mrsk</w:t>
                  </w:r>
                  <w:r w:rsidRPr="000C6F17">
                    <w:rPr>
                      <w:rFonts w:ascii="Helios" w:hAnsi="Helios"/>
                      <w:sz w:val="12"/>
                      <w:szCs w:val="12"/>
                    </w:rPr>
                    <w:t>-1.</w:t>
                  </w:r>
                  <w:r w:rsidRPr="0034173B">
                    <w:rPr>
                      <w:rFonts w:ascii="Helios" w:hAnsi="Helios"/>
                      <w:sz w:val="12"/>
                      <w:szCs w:val="12"/>
                      <w:lang w:val="en-US"/>
                    </w:rPr>
                    <w:t>ru</w:t>
                  </w:r>
                  <w:r w:rsidRPr="000C6F17">
                    <w:rPr>
                      <w:rFonts w:ascii="Helios" w:hAnsi="Helios"/>
                      <w:sz w:val="12"/>
                      <w:szCs w:val="12"/>
                    </w:rPr>
                    <w:t xml:space="preserve">, </w:t>
                  </w:r>
                  <w:r w:rsidRPr="0034173B">
                    <w:rPr>
                      <w:rFonts w:ascii="Helios" w:hAnsi="Helios"/>
                      <w:sz w:val="12"/>
                      <w:szCs w:val="12"/>
                      <w:lang w:val="en-US"/>
                    </w:rPr>
                    <w:t>http</w:t>
                  </w:r>
                  <w:r w:rsidRPr="000C6F17">
                    <w:rPr>
                      <w:rFonts w:ascii="Helios" w:hAnsi="Helios"/>
                      <w:sz w:val="12"/>
                      <w:szCs w:val="12"/>
                    </w:rPr>
                    <w:t>://</w:t>
                  </w:r>
                  <w:r w:rsidRPr="0034173B">
                    <w:rPr>
                      <w:rFonts w:ascii="Helios" w:hAnsi="Helios"/>
                      <w:sz w:val="12"/>
                      <w:szCs w:val="12"/>
                      <w:lang w:val="en-US"/>
                    </w:rPr>
                    <w:t>www</w:t>
                  </w:r>
                  <w:r w:rsidRPr="000C6F17">
                    <w:rPr>
                      <w:rFonts w:ascii="Helios" w:hAnsi="Helios"/>
                      <w:sz w:val="12"/>
                      <w:szCs w:val="12"/>
                    </w:rPr>
                    <w:t>.</w:t>
                  </w:r>
                  <w:r w:rsidRPr="0034173B">
                    <w:rPr>
                      <w:rFonts w:ascii="Helios" w:hAnsi="Helios"/>
                      <w:sz w:val="12"/>
                      <w:szCs w:val="12"/>
                      <w:lang w:val="en-US"/>
                    </w:rPr>
                    <w:t>mrsk</w:t>
                  </w:r>
                  <w:r w:rsidRPr="000C6F17">
                    <w:rPr>
                      <w:rFonts w:ascii="Helios" w:hAnsi="Helios"/>
                      <w:sz w:val="12"/>
                      <w:szCs w:val="12"/>
                    </w:rPr>
                    <w:t>-1.</w:t>
                  </w:r>
                  <w:r w:rsidRPr="0034173B">
                    <w:rPr>
                      <w:rFonts w:ascii="Helios" w:hAnsi="Helios"/>
                      <w:sz w:val="12"/>
                      <w:szCs w:val="12"/>
                      <w:lang w:val="en-US"/>
                    </w:rPr>
                    <w:t>ru</w:t>
                  </w:r>
                </w:p>
                <w:p w:rsidR="004D130C" w:rsidRPr="000C6F17" w:rsidRDefault="004D130C"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C14B3" w:rsidRPr="00CD7FCD" w:rsidRDefault="00EC14B3" w:rsidP="00EC14B3">
      <w:pPr>
        <w:spacing w:line="240" w:lineRule="auto"/>
        <w:jc w:val="right"/>
        <w:rPr>
          <w:sz w:val="24"/>
          <w:szCs w:val="24"/>
        </w:rPr>
      </w:pPr>
      <w:r w:rsidRPr="00CD7FCD">
        <w:rPr>
          <w:sz w:val="24"/>
          <w:szCs w:val="24"/>
        </w:rPr>
        <w:t>Председатель закупочной комиссии -</w:t>
      </w:r>
    </w:p>
    <w:p w:rsidR="00EC14B3" w:rsidRDefault="00EC14B3" w:rsidP="00EC14B3">
      <w:pPr>
        <w:spacing w:line="240" w:lineRule="auto"/>
        <w:jc w:val="right"/>
        <w:rPr>
          <w:sz w:val="24"/>
          <w:szCs w:val="24"/>
        </w:rPr>
      </w:pPr>
      <w:r>
        <w:rPr>
          <w:sz w:val="24"/>
          <w:szCs w:val="24"/>
        </w:rPr>
        <w:t xml:space="preserve">                                                              </w:t>
      </w:r>
      <w:proofErr w:type="spellStart"/>
      <w:r>
        <w:rPr>
          <w:sz w:val="24"/>
          <w:szCs w:val="24"/>
        </w:rPr>
        <w:t>и.о</w:t>
      </w:r>
      <w:proofErr w:type="spellEnd"/>
      <w:r>
        <w:rPr>
          <w:sz w:val="24"/>
          <w:szCs w:val="24"/>
        </w:rPr>
        <w:t xml:space="preserve">. </w:t>
      </w:r>
      <w:r w:rsidRPr="00CD7FCD">
        <w:rPr>
          <w:sz w:val="24"/>
          <w:szCs w:val="24"/>
        </w:rPr>
        <w:t>заместител</w:t>
      </w:r>
      <w:r>
        <w:rPr>
          <w:sz w:val="24"/>
          <w:szCs w:val="24"/>
        </w:rPr>
        <w:t>я</w:t>
      </w:r>
      <w:r w:rsidRPr="00CD7FCD">
        <w:rPr>
          <w:sz w:val="24"/>
          <w:szCs w:val="24"/>
        </w:rPr>
        <w:t xml:space="preserve"> генерального </w:t>
      </w:r>
    </w:p>
    <w:p w:rsidR="00EC14B3" w:rsidRDefault="00EC14B3" w:rsidP="00EC14B3">
      <w:pPr>
        <w:spacing w:line="240" w:lineRule="auto"/>
        <w:jc w:val="right"/>
        <w:rPr>
          <w:sz w:val="24"/>
          <w:szCs w:val="24"/>
        </w:rPr>
      </w:pPr>
      <w:r w:rsidRPr="00CD7FCD">
        <w:rPr>
          <w:sz w:val="24"/>
          <w:szCs w:val="24"/>
        </w:rPr>
        <w:t xml:space="preserve">директора </w:t>
      </w:r>
      <w:r>
        <w:rPr>
          <w:sz w:val="24"/>
          <w:szCs w:val="24"/>
        </w:rPr>
        <w:t xml:space="preserve">– </w:t>
      </w:r>
      <w:r w:rsidRPr="00CD7FCD">
        <w:rPr>
          <w:sz w:val="24"/>
          <w:szCs w:val="24"/>
        </w:rPr>
        <w:t>директор</w:t>
      </w:r>
      <w:r>
        <w:rPr>
          <w:sz w:val="24"/>
          <w:szCs w:val="24"/>
        </w:rPr>
        <w:t xml:space="preserve">а </w:t>
      </w:r>
      <w:r w:rsidRPr="00CD7FCD">
        <w:rPr>
          <w:sz w:val="24"/>
          <w:szCs w:val="24"/>
        </w:rPr>
        <w:t>филиала</w:t>
      </w:r>
    </w:p>
    <w:p w:rsidR="00EC14B3" w:rsidRPr="00CD7FCD" w:rsidRDefault="00EC14B3" w:rsidP="00EC14B3">
      <w:pPr>
        <w:spacing w:line="240" w:lineRule="auto"/>
        <w:jc w:val="right"/>
        <w:rPr>
          <w:sz w:val="24"/>
          <w:szCs w:val="24"/>
        </w:rPr>
      </w:pPr>
      <w:r w:rsidRPr="00CD7FCD">
        <w:rPr>
          <w:sz w:val="24"/>
          <w:szCs w:val="24"/>
        </w:rPr>
        <w:t xml:space="preserve"> </w:t>
      </w:r>
      <w:r>
        <w:rPr>
          <w:sz w:val="24"/>
          <w:szCs w:val="24"/>
        </w:rPr>
        <w:t xml:space="preserve">                                                                </w:t>
      </w:r>
      <w:r w:rsidRPr="00CD7FCD">
        <w:rPr>
          <w:sz w:val="24"/>
          <w:szCs w:val="24"/>
        </w:rPr>
        <w:t>ПАО «МРСК Центра» - «Костромаэнерго»</w:t>
      </w:r>
    </w:p>
    <w:p w:rsidR="00EC14B3" w:rsidRPr="007E4F4E" w:rsidRDefault="00EC14B3" w:rsidP="00EC14B3">
      <w:pPr>
        <w:jc w:val="right"/>
        <w:rPr>
          <w:highlight w:val="yellow"/>
        </w:rPr>
      </w:pPr>
    </w:p>
    <w:p w:rsidR="00EC14B3" w:rsidRPr="00C12FA4" w:rsidRDefault="00EC14B3" w:rsidP="00EC14B3">
      <w:pPr>
        <w:jc w:val="right"/>
        <w:rPr>
          <w:sz w:val="24"/>
          <w:szCs w:val="24"/>
        </w:rPr>
      </w:pPr>
      <w:r w:rsidRPr="00CD7FCD">
        <w:rPr>
          <w:sz w:val="24"/>
          <w:szCs w:val="24"/>
        </w:rPr>
        <w:t xml:space="preserve">____________________ </w:t>
      </w:r>
      <w:r>
        <w:rPr>
          <w:sz w:val="24"/>
          <w:szCs w:val="24"/>
        </w:rPr>
        <w:t>А</w:t>
      </w:r>
      <w:r w:rsidRPr="00040816">
        <w:rPr>
          <w:sz w:val="24"/>
          <w:szCs w:val="24"/>
        </w:rPr>
        <w:t>.С. Глебов</w:t>
      </w:r>
    </w:p>
    <w:p w:rsidR="00EC14B3" w:rsidRPr="008B4CDD" w:rsidRDefault="00EC14B3" w:rsidP="00EC14B3">
      <w:pPr>
        <w:spacing w:before="120"/>
        <w:jc w:val="right"/>
        <w:rPr>
          <w:sz w:val="24"/>
          <w:szCs w:val="24"/>
        </w:rPr>
      </w:pPr>
      <w:r w:rsidRPr="008B4CDD">
        <w:rPr>
          <w:sz w:val="24"/>
          <w:szCs w:val="24"/>
        </w:rPr>
        <w:t xml:space="preserve"> «___» _________</w:t>
      </w:r>
      <w:r>
        <w:rPr>
          <w:sz w:val="24"/>
          <w:szCs w:val="24"/>
        </w:rPr>
        <w:t>__</w:t>
      </w:r>
      <w:r w:rsidRPr="008B4CDD">
        <w:rPr>
          <w:sz w:val="24"/>
          <w:szCs w:val="24"/>
        </w:rPr>
        <w:t xml:space="preserve">___ </w:t>
      </w:r>
      <w:r>
        <w:rPr>
          <w:sz w:val="24"/>
          <w:szCs w:val="24"/>
        </w:rPr>
        <w:t>2017</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31156">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C14B3">
        <w:rPr>
          <w:b/>
          <w:sz w:val="24"/>
          <w:szCs w:val="24"/>
        </w:rPr>
        <w:t xml:space="preserve">заключения </w:t>
      </w:r>
      <w:proofErr w:type="gramStart"/>
      <w:r w:rsidR="00366652" w:rsidRPr="00EC14B3">
        <w:rPr>
          <w:b/>
          <w:sz w:val="24"/>
          <w:szCs w:val="24"/>
        </w:rPr>
        <w:t>Договор</w:t>
      </w:r>
      <w:r w:rsidR="00EC14B3">
        <w:rPr>
          <w:b/>
          <w:sz w:val="24"/>
          <w:szCs w:val="24"/>
        </w:rPr>
        <w:t>а</w:t>
      </w:r>
      <w:proofErr w:type="gramEnd"/>
      <w:r w:rsidR="00366652" w:rsidRPr="00EC14B3">
        <w:rPr>
          <w:b/>
          <w:sz w:val="24"/>
          <w:szCs w:val="24"/>
        </w:rPr>
        <w:t xml:space="preserve"> </w:t>
      </w:r>
      <w:r w:rsidR="00EC14B3" w:rsidRPr="00EC14B3">
        <w:rPr>
          <w:b/>
          <w:sz w:val="24"/>
          <w:szCs w:val="24"/>
        </w:rPr>
        <w:t xml:space="preserve">на </w:t>
      </w:r>
      <w:r w:rsidR="00702D38" w:rsidRPr="00702D38">
        <w:rPr>
          <w:b/>
          <w:sz w:val="24"/>
          <w:szCs w:val="24"/>
        </w:rPr>
        <w:t>выполнение работ по ремонту асфальтового покрытия после ремонта КЛ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EC14B3" w:rsidRPr="00D77FC1" w:rsidRDefault="00EC14B3" w:rsidP="00EC14B3">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11257">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511257">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511257">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511257">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511257">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511257">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511257">
        <w:rPr>
          <w:noProof/>
        </w:rPr>
        <w:t>8</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511257">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511257">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511257">
        <w:rPr>
          <w:noProof/>
        </w:rPr>
        <w:t>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511257">
        <w:rPr>
          <w:noProof/>
        </w:rPr>
        <w:t>11</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511257">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511257">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511257">
        <w:rPr>
          <w:noProof/>
        </w:rPr>
        <w:t>12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511257">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511257">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511257">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511257">
        <w:rPr>
          <w:noProof/>
        </w:rPr>
        <w:t>30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511257">
        <w:rPr>
          <w:noProof/>
        </w:rPr>
        <w:t>33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511257">
        <w:rPr>
          <w:noProof/>
        </w:rPr>
        <w:t>34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511257">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511257">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511257">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511257">
        <w:rPr>
          <w:noProof/>
        </w:rPr>
        <w:t>37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511257">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511257">
        <w:rPr>
          <w:noProof/>
        </w:rPr>
        <w:t>39</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511257">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511257">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511257">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511257">
        <w:rPr>
          <w:noProof/>
        </w:rPr>
        <w:t>40</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511257">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511257">
        <w:rPr>
          <w:noProof/>
        </w:rPr>
        <w:t>41</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511257">
        <w:rPr>
          <w:noProof/>
        </w:rPr>
        <w:t>45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511257">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511257">
        <w:rPr>
          <w:noProof/>
        </w:rPr>
        <w:t>49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511257">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511257">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511257">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511257">
        <w:rPr>
          <w:noProof/>
        </w:rPr>
        <w:t>57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511257">
        <w:rPr>
          <w:noProof/>
        </w:rPr>
        <w:t>58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511257">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511257">
        <w:rPr>
          <w:noProof/>
        </w:rPr>
        <w:t>66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511257">
        <w:rPr>
          <w:noProof/>
        </w:rPr>
        <w:t>68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511257">
        <w:rPr>
          <w:noProof/>
        </w:rPr>
        <w:t>71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511257">
        <w:rPr>
          <w:noProof/>
        </w:rPr>
        <w:t>73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511257">
        <w:rPr>
          <w:noProof/>
        </w:rPr>
        <w:t>76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511257">
        <w:rPr>
          <w:noProof/>
        </w:rPr>
        <w:t>80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511257">
        <w:rPr>
          <w:noProof/>
        </w:rPr>
        <w:t>83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511257">
        <w:rPr>
          <w:noProof/>
        </w:rPr>
        <w:t>85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511257">
        <w:rPr>
          <w:noProof/>
        </w:rPr>
        <w:t>87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511257">
        <w:rPr>
          <w:noProof/>
        </w:rPr>
        <w:t>89</w:t>
      </w:r>
      <w:r w:rsidR="00BF5836">
        <w:rPr>
          <w:noProof/>
        </w:rPr>
        <w:fldChar w:fldCharType="end"/>
      </w:r>
    </w:p>
    <w:p w:rsidR="00717F60" w:rsidRPr="00E71A48" w:rsidRDefault="00BF58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EC14B3" w:rsidRPr="00D80A5F">
        <w:rPr>
          <w:iCs/>
          <w:sz w:val="24"/>
          <w:szCs w:val="24"/>
        </w:rPr>
        <w:t>РФ, 156961, г. Кострома, проспект Мира, 53</w:t>
      </w:r>
      <w:r w:rsidR="00EC14B3">
        <w:rPr>
          <w:iCs/>
          <w:sz w:val="24"/>
          <w:szCs w:val="24"/>
        </w:rPr>
        <w:t>, с</w:t>
      </w:r>
      <w:r w:rsidR="00EC14B3" w:rsidRPr="00702B2C">
        <w:rPr>
          <w:iCs/>
          <w:sz w:val="24"/>
          <w:szCs w:val="24"/>
        </w:rPr>
        <w:t xml:space="preserve">екретарь Закупочной комиссии </w:t>
      </w:r>
      <w:r w:rsidR="00EC14B3">
        <w:rPr>
          <w:iCs/>
          <w:sz w:val="24"/>
          <w:szCs w:val="24"/>
        </w:rPr>
        <w:t xml:space="preserve">и </w:t>
      </w:r>
      <w:r w:rsidR="00EC14B3" w:rsidRPr="00702B2C">
        <w:rPr>
          <w:iCs/>
          <w:sz w:val="24"/>
          <w:szCs w:val="24"/>
        </w:rPr>
        <w:t xml:space="preserve">ответственное лицо – </w:t>
      </w:r>
      <w:r w:rsidR="00EC14B3">
        <w:rPr>
          <w:iCs/>
          <w:sz w:val="24"/>
          <w:szCs w:val="24"/>
        </w:rPr>
        <w:t>специалист 2-й категории отдела</w:t>
      </w:r>
      <w:r w:rsidR="00EC14B3" w:rsidRPr="00702B2C">
        <w:rPr>
          <w:iCs/>
          <w:sz w:val="24"/>
          <w:szCs w:val="24"/>
        </w:rPr>
        <w:t xml:space="preserve"> закупочной деятельности </w:t>
      </w:r>
      <w:r w:rsidR="00EC14B3">
        <w:rPr>
          <w:iCs/>
          <w:sz w:val="24"/>
          <w:szCs w:val="24"/>
        </w:rPr>
        <w:t xml:space="preserve">филиала </w:t>
      </w:r>
      <w:r w:rsidR="00EC14B3" w:rsidRPr="00702B2C">
        <w:rPr>
          <w:iCs/>
          <w:sz w:val="24"/>
          <w:szCs w:val="24"/>
        </w:rPr>
        <w:t>ПАО «МРСК Центра»</w:t>
      </w:r>
      <w:r w:rsidR="00EC14B3">
        <w:rPr>
          <w:iCs/>
          <w:sz w:val="24"/>
          <w:szCs w:val="24"/>
        </w:rPr>
        <w:t xml:space="preserve"> - «Костромаэнерго»</w:t>
      </w:r>
      <w:r w:rsidR="00EC14B3" w:rsidRPr="00702B2C">
        <w:rPr>
          <w:iCs/>
          <w:sz w:val="24"/>
          <w:szCs w:val="24"/>
        </w:rPr>
        <w:t xml:space="preserve"> </w:t>
      </w:r>
      <w:r w:rsidR="00EC14B3">
        <w:rPr>
          <w:iCs/>
          <w:sz w:val="24"/>
          <w:szCs w:val="24"/>
        </w:rPr>
        <w:t>Дейтер И.К., контактный</w:t>
      </w:r>
      <w:r w:rsidR="00EC14B3" w:rsidRPr="00702B2C">
        <w:rPr>
          <w:iCs/>
          <w:sz w:val="24"/>
          <w:szCs w:val="24"/>
        </w:rPr>
        <w:t xml:space="preserve"> теле</w:t>
      </w:r>
      <w:r w:rsidR="00EC14B3">
        <w:rPr>
          <w:iCs/>
          <w:sz w:val="24"/>
          <w:szCs w:val="24"/>
        </w:rPr>
        <w:t>фон</w:t>
      </w:r>
      <w:r w:rsidR="00EC14B3" w:rsidRPr="00702B2C">
        <w:rPr>
          <w:iCs/>
          <w:sz w:val="24"/>
          <w:szCs w:val="24"/>
        </w:rPr>
        <w:t>: (49</w:t>
      </w:r>
      <w:r w:rsidR="00EC14B3">
        <w:rPr>
          <w:iCs/>
          <w:sz w:val="24"/>
          <w:szCs w:val="24"/>
        </w:rPr>
        <w:t>42</w:t>
      </w:r>
      <w:r w:rsidR="00EC14B3" w:rsidRPr="00702B2C">
        <w:rPr>
          <w:iCs/>
          <w:sz w:val="24"/>
          <w:szCs w:val="24"/>
        </w:rPr>
        <w:t xml:space="preserve">) </w:t>
      </w:r>
      <w:r w:rsidR="00EC14B3">
        <w:rPr>
          <w:iCs/>
          <w:sz w:val="24"/>
          <w:szCs w:val="24"/>
        </w:rPr>
        <w:t>396-482</w:t>
      </w:r>
      <w:r w:rsidR="00EC14B3" w:rsidRPr="00702B2C">
        <w:rPr>
          <w:iCs/>
          <w:sz w:val="24"/>
          <w:szCs w:val="24"/>
        </w:rPr>
        <w:t>,</w:t>
      </w:r>
      <w:r w:rsidR="00EC14B3">
        <w:rPr>
          <w:iCs/>
          <w:sz w:val="24"/>
          <w:szCs w:val="24"/>
        </w:rPr>
        <w:t xml:space="preserve"> </w:t>
      </w:r>
      <w:r w:rsidR="00EC14B3">
        <w:rPr>
          <w:sz w:val="24"/>
          <w:szCs w:val="24"/>
        </w:rPr>
        <w:t xml:space="preserve">адрес электронной почты: </w:t>
      </w:r>
      <w:proofErr w:type="spellStart"/>
      <w:proofErr w:type="gramStart"/>
      <w:r w:rsidR="00EC14B3" w:rsidRPr="0084149A">
        <w:rPr>
          <w:rStyle w:val="a7"/>
        </w:rPr>
        <w:t>Deyter</w:t>
      </w:r>
      <w:proofErr w:type="spellEnd"/>
      <w:r w:rsidR="00EC14B3" w:rsidRPr="0084149A">
        <w:rPr>
          <w:rStyle w:val="a7"/>
        </w:rPr>
        <w:t>.</w:t>
      </w:r>
      <w:r w:rsidR="00EC14B3">
        <w:rPr>
          <w:rStyle w:val="a7"/>
          <w:lang w:val="en-US"/>
        </w:rPr>
        <w:t>IK</w:t>
      </w:r>
      <w:r w:rsidR="00EC14B3" w:rsidRPr="00E947C9">
        <w:rPr>
          <w:rStyle w:val="a7"/>
        </w:rPr>
        <w:t>@</w:t>
      </w:r>
      <w:proofErr w:type="spellStart"/>
      <w:r w:rsidR="00EC14B3" w:rsidRPr="00E947C9">
        <w:rPr>
          <w:rStyle w:val="a7"/>
          <w:lang w:val="en-US"/>
        </w:rPr>
        <w:t>mrsk</w:t>
      </w:r>
      <w:proofErr w:type="spellEnd"/>
      <w:r w:rsidR="00EC14B3" w:rsidRPr="00E947C9">
        <w:rPr>
          <w:rStyle w:val="a7"/>
        </w:rPr>
        <w:t>-1.</w:t>
      </w:r>
      <w:proofErr w:type="spellStart"/>
      <w:r w:rsidR="00EC14B3" w:rsidRPr="00E947C9">
        <w:rPr>
          <w:rStyle w:val="a7"/>
          <w:lang w:val="en-US"/>
        </w:rPr>
        <w:t>ru</w:t>
      </w:r>
      <w:proofErr w:type="spellEnd"/>
      <w:r w:rsidR="00467A32" w:rsidRPr="00EC14B3">
        <w:rPr>
          <w:rStyle w:val="a7"/>
          <w:color w:val="auto"/>
        </w:rPr>
        <w:t>)</w:t>
      </w:r>
      <w:r w:rsidR="00EC14B3">
        <w:rPr>
          <w:rStyle w:val="a7"/>
          <w:color w:val="auto"/>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0C6F17">
        <w:rPr>
          <w:sz w:val="24"/>
          <w:szCs w:val="24"/>
        </w:rPr>
        <w:t xml:space="preserve">опубликованным </w:t>
      </w:r>
      <w:r w:rsidRPr="000C6F17">
        <w:rPr>
          <w:b/>
          <w:sz w:val="24"/>
          <w:szCs w:val="24"/>
        </w:rPr>
        <w:t>«</w:t>
      </w:r>
      <w:r w:rsidR="00702D38" w:rsidRPr="000C6F17">
        <w:rPr>
          <w:b/>
          <w:sz w:val="24"/>
          <w:szCs w:val="24"/>
        </w:rPr>
        <w:t>10</w:t>
      </w:r>
      <w:r w:rsidRPr="000C6F17">
        <w:rPr>
          <w:b/>
          <w:sz w:val="24"/>
          <w:szCs w:val="24"/>
        </w:rPr>
        <w:t xml:space="preserve">» </w:t>
      </w:r>
      <w:r w:rsidR="00486BC7" w:rsidRPr="000C6F17">
        <w:rPr>
          <w:b/>
          <w:sz w:val="24"/>
          <w:szCs w:val="24"/>
        </w:rPr>
        <w:t>ноября</w:t>
      </w:r>
      <w:r w:rsidRPr="000C6F17">
        <w:rPr>
          <w:b/>
          <w:sz w:val="24"/>
          <w:szCs w:val="24"/>
        </w:rPr>
        <w:t xml:space="preserve"> </w:t>
      </w:r>
      <w:r w:rsidR="00931156" w:rsidRPr="000C6F17">
        <w:rPr>
          <w:b/>
          <w:sz w:val="24"/>
          <w:szCs w:val="24"/>
        </w:rPr>
        <w:t>2017</w:t>
      </w:r>
      <w:r w:rsidRPr="000C6F17">
        <w:rPr>
          <w:b/>
          <w:sz w:val="24"/>
          <w:szCs w:val="24"/>
        </w:rPr>
        <w:t xml:space="preserve"> г.</w:t>
      </w:r>
      <w:r w:rsidRPr="00862664">
        <w:rPr>
          <w:sz w:val="24"/>
          <w:szCs w:val="24"/>
        </w:rPr>
        <w:t xml:space="preserve"> на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653DA">
        <w:fldChar w:fldCharType="begin"/>
      </w:r>
      <w:r w:rsidR="001653DA">
        <w:instrText xml:space="preserve"> REF _Ref440269836 \r \h  \* MERGEFORMAT </w:instrText>
      </w:r>
      <w:r w:rsidR="001653DA">
        <w:fldChar w:fldCharType="separate"/>
      </w:r>
      <w:r w:rsidR="00E33142" w:rsidRPr="00E33142">
        <w:rPr>
          <w:sz w:val="24"/>
          <w:szCs w:val="24"/>
        </w:rPr>
        <w:t>1.1.2</w:t>
      </w:r>
      <w:r w:rsidR="001653DA">
        <w:fldChar w:fldCharType="end"/>
      </w:r>
      <w:r w:rsidR="00702B2C" w:rsidRPr="00862664">
        <w:rPr>
          <w:sz w:val="24"/>
          <w:szCs w:val="24"/>
        </w:rPr>
        <w:t xml:space="preserve"> настоящей Документации,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4D130C" w:rsidRPr="004D130C">
        <w:rPr>
          <w:sz w:val="24"/>
          <w:szCs w:val="24"/>
        </w:rPr>
        <w:t>являющихся субъектами малого и среднего предпринимательства (соответствующих критериям отнесения к</w:t>
      </w:r>
      <w:proofErr w:type="gramEnd"/>
      <w:r w:rsidR="004D130C" w:rsidRPr="004D130C">
        <w:rPr>
          <w:sz w:val="24"/>
          <w:szCs w:val="24"/>
        </w:rPr>
        <w:t xml:space="preserve"> </w:t>
      </w:r>
      <w:proofErr w:type="gramStart"/>
      <w:r w:rsidR="004D130C" w:rsidRPr="004D130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D130C">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007483">
        <w:rPr>
          <w:sz w:val="24"/>
          <w:szCs w:val="24"/>
        </w:rPr>
        <w:t>Договор</w:t>
      </w:r>
      <w:r w:rsidR="00007483" w:rsidRPr="00007483">
        <w:rPr>
          <w:sz w:val="24"/>
          <w:szCs w:val="24"/>
        </w:rPr>
        <w:t>а</w:t>
      </w:r>
      <w:r w:rsidR="00366652" w:rsidRPr="00007483">
        <w:rPr>
          <w:sz w:val="24"/>
          <w:szCs w:val="24"/>
        </w:rPr>
        <w:t xml:space="preserve"> </w:t>
      </w:r>
      <w:r w:rsidR="00007483" w:rsidRPr="008C0593">
        <w:rPr>
          <w:snapToGrid w:val="0"/>
          <w:sz w:val="24"/>
          <w:szCs w:val="24"/>
        </w:rPr>
        <w:t xml:space="preserve">на </w:t>
      </w:r>
      <w:r w:rsidR="00702D38" w:rsidRPr="008C0593">
        <w:rPr>
          <w:sz w:val="24"/>
          <w:szCs w:val="24"/>
        </w:rPr>
        <w:t xml:space="preserve">выполнение работ по ремонту </w:t>
      </w:r>
      <w:r w:rsidR="00702D38">
        <w:rPr>
          <w:sz w:val="24"/>
          <w:szCs w:val="24"/>
        </w:rPr>
        <w:t xml:space="preserve">асфальтового покрытия после ремонта КЛ </w:t>
      </w:r>
      <w:r w:rsidR="00702D38" w:rsidRPr="00C131B1">
        <w:rPr>
          <w:iCs/>
          <w:sz w:val="24"/>
          <w:szCs w:val="24"/>
          <w:lang w:eastAsia="ru-RU"/>
        </w:rPr>
        <w:t>д</w:t>
      </w:r>
      <w:r w:rsidR="00702D38" w:rsidRPr="005E399E">
        <w:rPr>
          <w:sz w:val="24"/>
          <w:szCs w:val="24"/>
        </w:rPr>
        <w:t>ля нужд ПАО «МРСК Центра» (филиала</w:t>
      </w:r>
      <w:proofErr w:type="gramEnd"/>
      <w:r w:rsidR="00702D38" w:rsidRPr="005E399E">
        <w:rPr>
          <w:sz w:val="24"/>
          <w:szCs w:val="24"/>
        </w:rPr>
        <w:t xml:space="preserve"> «</w:t>
      </w:r>
      <w:r w:rsidR="00702D38">
        <w:rPr>
          <w:sz w:val="24"/>
          <w:szCs w:val="24"/>
        </w:rPr>
        <w:t>Костромаэнерго</w:t>
      </w:r>
      <w:r w:rsidR="00702D38" w:rsidRPr="005E399E">
        <w:rPr>
          <w:sz w:val="24"/>
          <w:szCs w:val="24"/>
        </w:rPr>
        <w:t>»)</w:t>
      </w:r>
      <w:bookmarkEnd w:id="11"/>
      <w:bookmarkEnd w:id="12"/>
      <w:bookmarkEnd w:id="13"/>
      <w:r w:rsidR="0011588D">
        <w:rPr>
          <w:sz w:val="24"/>
          <w:szCs w:val="24"/>
        </w:rPr>
        <w:t xml:space="preserve">, </w:t>
      </w:r>
      <w:proofErr w:type="gramStart"/>
      <w:r w:rsidR="0011588D" w:rsidRPr="00A54D68">
        <w:rPr>
          <w:sz w:val="24"/>
          <w:szCs w:val="24"/>
        </w:rPr>
        <w:t>расположенного</w:t>
      </w:r>
      <w:proofErr w:type="gramEnd"/>
      <w:r w:rsidR="0011588D" w:rsidRPr="00A54D68">
        <w:rPr>
          <w:sz w:val="24"/>
          <w:szCs w:val="24"/>
        </w:rPr>
        <w:t xml:space="preserve"> по адресу: РФ, 156961, г. Кострома, проспект Мира, </w:t>
      </w:r>
      <w:r w:rsidR="0011588D">
        <w:rPr>
          <w:sz w:val="24"/>
          <w:szCs w:val="24"/>
        </w:rPr>
        <w:t>д. 53</w:t>
      </w:r>
      <w:r w:rsidR="0011588D" w:rsidRPr="00862664">
        <w:rPr>
          <w:sz w:val="24"/>
          <w:szCs w:val="24"/>
        </w:rPr>
        <w:t>.</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007483">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007483">
        <w:rPr>
          <w:sz w:val="24"/>
          <w:szCs w:val="24"/>
        </w:rPr>
        <w:t>Договор</w:t>
      </w:r>
      <w:r w:rsidR="00007483" w:rsidRPr="00007483">
        <w:rPr>
          <w:sz w:val="24"/>
          <w:szCs w:val="24"/>
        </w:rPr>
        <w:t>а</w:t>
      </w:r>
      <w:r w:rsidR="00A40714" w:rsidRPr="00007483">
        <w:rPr>
          <w:sz w:val="24"/>
          <w:szCs w:val="24"/>
        </w:rPr>
        <w:t xml:space="preserve"> </w:t>
      </w:r>
      <w:bookmarkEnd w:id="17"/>
      <w:r w:rsidR="00007483" w:rsidRPr="008C0593">
        <w:rPr>
          <w:snapToGrid w:val="0"/>
          <w:sz w:val="24"/>
          <w:szCs w:val="24"/>
        </w:rPr>
        <w:t xml:space="preserve">на </w:t>
      </w:r>
      <w:r w:rsidR="00702D38" w:rsidRPr="008C0593">
        <w:rPr>
          <w:sz w:val="24"/>
          <w:szCs w:val="24"/>
        </w:rPr>
        <w:t xml:space="preserve">выполнение работ по ремонту </w:t>
      </w:r>
      <w:r w:rsidR="00702D38">
        <w:rPr>
          <w:sz w:val="24"/>
          <w:szCs w:val="24"/>
        </w:rPr>
        <w:t xml:space="preserve">асфальтового покрытия после ремонта КЛ </w:t>
      </w:r>
      <w:r w:rsidR="00702D38" w:rsidRPr="00C131B1">
        <w:rPr>
          <w:iCs/>
          <w:sz w:val="24"/>
          <w:szCs w:val="24"/>
          <w:lang w:eastAsia="ru-RU"/>
        </w:rPr>
        <w:t>д</w:t>
      </w:r>
      <w:r w:rsidR="00702D38" w:rsidRPr="005E399E">
        <w:rPr>
          <w:sz w:val="24"/>
          <w:szCs w:val="24"/>
        </w:rPr>
        <w:t>ля нужд ПАО «МРСК Центра» (филиала «</w:t>
      </w:r>
      <w:r w:rsidR="00702D38">
        <w:rPr>
          <w:sz w:val="24"/>
          <w:szCs w:val="24"/>
        </w:rPr>
        <w:t>Костромаэнерго</w:t>
      </w:r>
      <w:r w:rsidR="00702D38" w:rsidRPr="005E399E">
        <w:rPr>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007483">
        <w:rPr>
          <w:b/>
          <w:sz w:val="24"/>
          <w:szCs w:val="24"/>
        </w:rPr>
        <w:t>1 (один)</w:t>
      </w:r>
      <w:r w:rsidRPr="0000748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702D38">
        <w:rPr>
          <w:sz w:val="24"/>
          <w:szCs w:val="24"/>
        </w:rPr>
        <w:t>с</w:t>
      </w:r>
      <w:r w:rsidR="00702D38">
        <w:rPr>
          <w:sz w:val="24"/>
        </w:rPr>
        <w:t xml:space="preserve"> </w:t>
      </w:r>
      <w:r w:rsidR="00702D38" w:rsidRPr="00212B01">
        <w:rPr>
          <w:sz w:val="24"/>
        </w:rPr>
        <w:t>01.05.2018</w:t>
      </w:r>
      <w:r w:rsidR="00702D38">
        <w:rPr>
          <w:sz w:val="24"/>
        </w:rPr>
        <w:t xml:space="preserve"> г. по </w:t>
      </w:r>
      <w:r w:rsidR="00702D38" w:rsidRPr="00212B01">
        <w:rPr>
          <w:sz w:val="24"/>
        </w:rPr>
        <w:t>30.11.2018</w:t>
      </w:r>
      <w:r w:rsidR="00702D38">
        <w:rPr>
          <w:sz w:val="24"/>
        </w:rPr>
        <w:t xml:space="preserve"> г.</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365A91" w:rsidRPr="00365A91">
        <w:rPr>
          <w:sz w:val="24"/>
          <w:szCs w:val="24"/>
        </w:rPr>
        <w:t>в соответствии с требованиями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702D38">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A5339" w:rsidRPr="00AB2CB8">
        <w:rPr>
          <w:sz w:val="24"/>
          <w:szCs w:val="24"/>
        </w:rPr>
        <w:t>,</w:t>
      </w:r>
      <w:r w:rsidR="007638F4" w:rsidRPr="00AB2CB8">
        <w:rPr>
          <w:sz w:val="24"/>
          <w:szCs w:val="24"/>
        </w:rPr>
        <w:t xml:space="preserve"> </w:t>
      </w:r>
      <w:r w:rsidR="001653DA">
        <w:fldChar w:fldCharType="begin"/>
      </w:r>
      <w:r w:rsidR="001653DA">
        <w:instrText xml:space="preserve"> REF _Ref440372326 \r \h  \* MERGEFORMAT </w:instrText>
      </w:r>
      <w:r w:rsidR="001653DA">
        <w:fldChar w:fldCharType="separate"/>
      </w:r>
      <w:r w:rsidR="00E33142" w:rsidRPr="00E33142">
        <w:rPr>
          <w:sz w:val="24"/>
          <w:szCs w:val="24"/>
        </w:rPr>
        <w:t>е)</w:t>
      </w:r>
      <w:r w:rsidR="001653DA">
        <w:fldChar w:fldCharType="end"/>
      </w:r>
      <w:r w:rsidR="007638F4" w:rsidRPr="00AB2CB8">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lastRenderedPageBreak/>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BF6C8F">
        <w:rPr>
          <w:b/>
          <w:bCs w:val="0"/>
          <w:sz w:val="24"/>
          <w:szCs w:val="24"/>
          <w:u w:val="single"/>
        </w:rPr>
        <w:t>По Лоту №1:</w:t>
      </w:r>
      <w:r w:rsidR="00717F60" w:rsidRPr="00BF6C8F">
        <w:rPr>
          <w:bCs w:val="0"/>
          <w:sz w:val="24"/>
          <w:szCs w:val="24"/>
        </w:rPr>
        <w:t xml:space="preserve"> </w:t>
      </w:r>
      <w:r w:rsidR="008C4C51" w:rsidRPr="008C4C51">
        <w:rPr>
          <w:b/>
          <w:bCs w:val="0"/>
          <w:sz w:val="24"/>
          <w:szCs w:val="24"/>
        </w:rPr>
        <w:t>2</w:t>
      </w:r>
      <w:r w:rsidR="00155DAF" w:rsidRPr="00BF6C8F">
        <w:rPr>
          <w:b/>
          <w:sz w:val="24"/>
          <w:szCs w:val="24"/>
        </w:rPr>
        <w:t> </w:t>
      </w:r>
      <w:r w:rsidR="00BF6C8F" w:rsidRPr="00BF6C8F">
        <w:rPr>
          <w:b/>
          <w:sz w:val="24"/>
          <w:szCs w:val="24"/>
        </w:rPr>
        <w:t>0</w:t>
      </w:r>
      <w:r w:rsidR="008C4C51">
        <w:rPr>
          <w:b/>
          <w:sz w:val="24"/>
          <w:szCs w:val="24"/>
        </w:rPr>
        <w:t>5</w:t>
      </w:r>
      <w:r w:rsidR="00BF6C8F" w:rsidRPr="00BF6C8F">
        <w:rPr>
          <w:b/>
          <w:sz w:val="24"/>
          <w:szCs w:val="24"/>
        </w:rPr>
        <w:t>0</w:t>
      </w:r>
      <w:r w:rsidR="00155DAF" w:rsidRPr="00BF6C8F">
        <w:rPr>
          <w:b/>
          <w:sz w:val="24"/>
          <w:szCs w:val="24"/>
        </w:rPr>
        <w:t xml:space="preserve"> </w:t>
      </w:r>
      <w:r w:rsidR="00BF6C8F" w:rsidRPr="00BF6C8F">
        <w:rPr>
          <w:b/>
          <w:sz w:val="24"/>
          <w:szCs w:val="24"/>
        </w:rPr>
        <w:t>000</w:t>
      </w:r>
      <w:r w:rsidR="00155DAF" w:rsidRPr="00BF6C8F">
        <w:rPr>
          <w:sz w:val="24"/>
          <w:szCs w:val="24"/>
        </w:rPr>
        <w:t xml:space="preserve"> (</w:t>
      </w:r>
      <w:r w:rsidR="008C4C51">
        <w:rPr>
          <w:sz w:val="24"/>
          <w:szCs w:val="24"/>
        </w:rPr>
        <w:t>Два</w:t>
      </w:r>
      <w:r w:rsidR="00155DAF" w:rsidRPr="00BF6C8F">
        <w:rPr>
          <w:sz w:val="24"/>
          <w:szCs w:val="24"/>
        </w:rPr>
        <w:t xml:space="preserve"> миллион</w:t>
      </w:r>
      <w:r w:rsidR="008C4C51">
        <w:rPr>
          <w:sz w:val="24"/>
          <w:szCs w:val="24"/>
        </w:rPr>
        <w:t>а</w:t>
      </w:r>
      <w:r w:rsidR="00155DAF" w:rsidRPr="00BF6C8F">
        <w:rPr>
          <w:sz w:val="24"/>
          <w:szCs w:val="24"/>
        </w:rPr>
        <w:t xml:space="preserve"> </w:t>
      </w:r>
      <w:r w:rsidR="008C4C51">
        <w:rPr>
          <w:sz w:val="24"/>
          <w:szCs w:val="24"/>
        </w:rPr>
        <w:t>пятьдесят</w:t>
      </w:r>
      <w:r w:rsidR="00155DAF" w:rsidRPr="00BF6C8F">
        <w:rPr>
          <w:sz w:val="24"/>
          <w:szCs w:val="24"/>
        </w:rPr>
        <w:t xml:space="preserve"> тысяч) рубл</w:t>
      </w:r>
      <w:r w:rsidR="00BF6C8F" w:rsidRPr="00BF6C8F">
        <w:rPr>
          <w:sz w:val="24"/>
          <w:szCs w:val="24"/>
        </w:rPr>
        <w:t>ей</w:t>
      </w:r>
      <w:r w:rsidR="00155DAF" w:rsidRPr="00BF6C8F">
        <w:rPr>
          <w:sz w:val="24"/>
          <w:szCs w:val="24"/>
        </w:rPr>
        <w:t xml:space="preserve"> 00 копеек РФ, без учета НДС; НДС составляет </w:t>
      </w:r>
      <w:r w:rsidR="008C4C51" w:rsidRPr="008C4C51">
        <w:rPr>
          <w:b/>
          <w:sz w:val="24"/>
          <w:szCs w:val="24"/>
        </w:rPr>
        <w:t>369</w:t>
      </w:r>
      <w:r w:rsidR="00155DAF" w:rsidRPr="00BF6C8F">
        <w:rPr>
          <w:b/>
          <w:sz w:val="24"/>
          <w:szCs w:val="24"/>
        </w:rPr>
        <w:t xml:space="preserve"> </w:t>
      </w:r>
      <w:r w:rsidR="00BF6C8F" w:rsidRPr="00BF6C8F">
        <w:rPr>
          <w:b/>
          <w:sz w:val="24"/>
          <w:szCs w:val="24"/>
        </w:rPr>
        <w:t>000</w:t>
      </w:r>
      <w:r w:rsidR="00155DAF" w:rsidRPr="00BF6C8F">
        <w:rPr>
          <w:sz w:val="24"/>
          <w:szCs w:val="24"/>
        </w:rPr>
        <w:t xml:space="preserve"> (</w:t>
      </w:r>
      <w:r w:rsidR="008C4C51">
        <w:rPr>
          <w:sz w:val="24"/>
          <w:szCs w:val="24"/>
        </w:rPr>
        <w:t>Триста</w:t>
      </w:r>
      <w:r w:rsidR="00155DAF" w:rsidRPr="00BF6C8F">
        <w:rPr>
          <w:sz w:val="24"/>
          <w:szCs w:val="24"/>
        </w:rPr>
        <w:t xml:space="preserve"> </w:t>
      </w:r>
      <w:r w:rsidR="008C4C51">
        <w:rPr>
          <w:sz w:val="24"/>
          <w:szCs w:val="24"/>
        </w:rPr>
        <w:t>шестьдесят</w:t>
      </w:r>
      <w:r w:rsidR="00155DAF" w:rsidRPr="00BF6C8F">
        <w:rPr>
          <w:sz w:val="24"/>
          <w:szCs w:val="24"/>
        </w:rPr>
        <w:t xml:space="preserve"> </w:t>
      </w:r>
      <w:r w:rsidR="008C4C51">
        <w:rPr>
          <w:sz w:val="24"/>
          <w:szCs w:val="24"/>
        </w:rPr>
        <w:t>девять</w:t>
      </w:r>
      <w:r w:rsidR="00155DAF" w:rsidRPr="00BF6C8F">
        <w:rPr>
          <w:sz w:val="24"/>
          <w:szCs w:val="24"/>
        </w:rPr>
        <w:t xml:space="preserve"> тысяч) рублей </w:t>
      </w:r>
      <w:r w:rsidR="00BF6C8F" w:rsidRPr="00BF6C8F">
        <w:rPr>
          <w:sz w:val="24"/>
          <w:szCs w:val="24"/>
        </w:rPr>
        <w:t>00</w:t>
      </w:r>
      <w:r w:rsidR="00155DAF" w:rsidRPr="00BF6C8F">
        <w:rPr>
          <w:sz w:val="24"/>
          <w:szCs w:val="24"/>
        </w:rPr>
        <w:t xml:space="preserve"> копеек РФ; </w:t>
      </w:r>
      <w:r w:rsidR="008C4C51" w:rsidRPr="008C4C51">
        <w:rPr>
          <w:b/>
          <w:sz w:val="24"/>
          <w:szCs w:val="24"/>
        </w:rPr>
        <w:t>2</w:t>
      </w:r>
      <w:r w:rsidR="00155DAF" w:rsidRPr="00BF6C8F">
        <w:rPr>
          <w:b/>
          <w:sz w:val="24"/>
          <w:szCs w:val="24"/>
        </w:rPr>
        <w:t> </w:t>
      </w:r>
      <w:r w:rsidR="008C4C51">
        <w:rPr>
          <w:b/>
          <w:sz w:val="24"/>
          <w:szCs w:val="24"/>
        </w:rPr>
        <w:t>419</w:t>
      </w:r>
      <w:r w:rsidR="00155DAF" w:rsidRPr="00BF6C8F">
        <w:rPr>
          <w:b/>
          <w:sz w:val="24"/>
          <w:szCs w:val="24"/>
        </w:rPr>
        <w:t xml:space="preserve"> </w:t>
      </w:r>
      <w:r w:rsidR="00BF6C8F" w:rsidRPr="00BF6C8F">
        <w:rPr>
          <w:b/>
          <w:sz w:val="24"/>
          <w:szCs w:val="24"/>
        </w:rPr>
        <w:t>00</w:t>
      </w:r>
      <w:r w:rsidR="00155DAF" w:rsidRPr="00BF6C8F">
        <w:rPr>
          <w:b/>
          <w:sz w:val="24"/>
          <w:szCs w:val="24"/>
        </w:rPr>
        <w:t>0</w:t>
      </w:r>
      <w:r w:rsidR="00155DAF" w:rsidRPr="00BF6C8F">
        <w:rPr>
          <w:sz w:val="24"/>
          <w:szCs w:val="24"/>
        </w:rPr>
        <w:t xml:space="preserve"> (</w:t>
      </w:r>
      <w:r w:rsidR="008C4C51">
        <w:rPr>
          <w:sz w:val="24"/>
          <w:szCs w:val="24"/>
        </w:rPr>
        <w:t>Два</w:t>
      </w:r>
      <w:r w:rsidR="00BF6C8F" w:rsidRPr="00BF6C8F">
        <w:rPr>
          <w:sz w:val="24"/>
          <w:szCs w:val="24"/>
        </w:rPr>
        <w:t xml:space="preserve"> миллион</w:t>
      </w:r>
      <w:r w:rsidR="008C4C51">
        <w:rPr>
          <w:sz w:val="24"/>
          <w:szCs w:val="24"/>
        </w:rPr>
        <w:t>а</w:t>
      </w:r>
      <w:r w:rsidR="00BF6C8F" w:rsidRPr="00BF6C8F">
        <w:rPr>
          <w:sz w:val="24"/>
          <w:szCs w:val="24"/>
        </w:rPr>
        <w:t xml:space="preserve"> </w:t>
      </w:r>
      <w:r w:rsidR="008C4C51">
        <w:rPr>
          <w:sz w:val="24"/>
          <w:szCs w:val="24"/>
        </w:rPr>
        <w:t>четыреста</w:t>
      </w:r>
      <w:r w:rsidR="00155DAF" w:rsidRPr="00BF6C8F">
        <w:rPr>
          <w:sz w:val="24"/>
          <w:szCs w:val="24"/>
        </w:rPr>
        <w:t xml:space="preserve"> девят</w:t>
      </w:r>
      <w:r w:rsidR="008C4C51">
        <w:rPr>
          <w:sz w:val="24"/>
          <w:szCs w:val="24"/>
        </w:rPr>
        <w:t>надцать</w:t>
      </w:r>
      <w:r w:rsidR="00155DAF" w:rsidRPr="00BF6C8F">
        <w:rPr>
          <w:sz w:val="24"/>
          <w:szCs w:val="24"/>
        </w:rPr>
        <w:t xml:space="preserve"> тысяч) рублей </w:t>
      </w:r>
      <w:r w:rsidR="00BF6C8F" w:rsidRPr="00BF6C8F">
        <w:rPr>
          <w:sz w:val="24"/>
          <w:szCs w:val="24"/>
        </w:rPr>
        <w:t>00</w:t>
      </w:r>
      <w:r w:rsidR="00155DAF" w:rsidRPr="00BF6C8F">
        <w:rPr>
          <w:sz w:val="24"/>
          <w:szCs w:val="24"/>
        </w:rPr>
        <w:t xml:space="preserve"> копеек РФ, с учетом НДС</w:t>
      </w:r>
      <w:r w:rsidR="00BF6C8F" w:rsidRPr="00BF6C8F">
        <w:rPr>
          <w:sz w:val="24"/>
          <w:szCs w:val="24"/>
        </w:rPr>
        <w:t>.</w:t>
      </w:r>
      <w:r w:rsidR="00155DAF" w:rsidRPr="00C12FA4">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95A2C">
        <w:rPr>
          <w:bCs w:val="0"/>
          <w:sz w:val="24"/>
          <w:szCs w:val="24"/>
        </w:rPr>
        <w:t>,</w:t>
      </w:r>
      <w:r w:rsidR="00895A2C" w:rsidRPr="00895A2C">
        <w:rPr>
          <w:sz w:val="24"/>
          <w:szCs w:val="24"/>
          <w:highlight w:val="darkGray"/>
        </w:rPr>
        <w:t xml:space="preserve"> </w:t>
      </w:r>
      <w:r w:rsidR="00895A2C" w:rsidRPr="00895A2C">
        <w:rPr>
          <w:sz w:val="24"/>
          <w:szCs w:val="24"/>
        </w:rPr>
        <w:t>являющееся субъектом малого и среднего предпринимательства</w:t>
      </w:r>
      <w:r w:rsidRPr="00895A2C">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w:t>
      </w:r>
      <w:r w:rsidRPr="000F4365">
        <w:rPr>
          <w:sz w:val="24"/>
          <w:szCs w:val="24"/>
        </w:rPr>
        <w:lastRenderedPageBreak/>
        <w:t xml:space="preserve">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w:t>
      </w:r>
      <w:r w:rsidRPr="002C25C1">
        <w:rPr>
          <w:sz w:val="24"/>
          <w:szCs w:val="24"/>
        </w:rPr>
        <w:t xml:space="preserve">разделе </w:t>
      </w:r>
      <w:r w:rsidR="002C25C1" w:rsidRPr="002C25C1">
        <w:t>4</w:t>
      </w:r>
      <w:r w:rsidRPr="002C25C1">
        <w:rPr>
          <w:sz w:val="24"/>
          <w:szCs w:val="24"/>
        </w:rPr>
        <w:t>,</w:t>
      </w:r>
      <w:r w:rsidRPr="00D95A91">
        <w:rPr>
          <w:sz w:val="24"/>
          <w:szCs w:val="24"/>
        </w:rPr>
        <w:t xml:space="preserve">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w:t>
      </w:r>
      <w:r w:rsidR="00EC3E77">
        <w:rPr>
          <w:sz w:val="24"/>
          <w:szCs w:val="24"/>
        </w:rPr>
        <w:t xml:space="preserve">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4747E3"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4747E3" w:rsidRPr="004747E3" w:rsidRDefault="004747E3" w:rsidP="004747E3">
      <w:pPr>
        <w:widowControl w:val="0"/>
        <w:numPr>
          <w:ilvl w:val="0"/>
          <w:numId w:val="21"/>
        </w:numPr>
        <w:tabs>
          <w:tab w:val="left" w:pos="0"/>
          <w:tab w:val="left" w:pos="1080"/>
        </w:tabs>
        <w:suppressAutoHyphens w:val="0"/>
        <w:spacing w:line="264" w:lineRule="auto"/>
        <w:rPr>
          <w:sz w:val="24"/>
          <w:szCs w:val="24"/>
          <w:lang w:eastAsia="ru-RU"/>
        </w:rPr>
      </w:pPr>
      <w:r w:rsidRPr="004747E3">
        <w:rPr>
          <w:sz w:val="24"/>
          <w:szCs w:val="24"/>
        </w:rPr>
        <w:t xml:space="preserve">должен соответствовать критериям отнесения его к субъектам малого и среднего </w:t>
      </w:r>
      <w:r w:rsidRPr="004747E3">
        <w:rPr>
          <w:sz w:val="24"/>
          <w:szCs w:val="24"/>
        </w:rPr>
        <w:lastRenderedPageBreak/>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Pr="008B51A2">
        <w:rPr>
          <w:sz w:val="24"/>
          <w:szCs w:val="24"/>
        </w:rPr>
        <w:lastRenderedPageBreak/>
        <w:t>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8B51A2">
        <w:rPr>
          <w:sz w:val="24"/>
          <w:szCs w:val="24"/>
        </w:rPr>
        <w:lastRenderedPageBreak/>
        <w:t xml:space="preserve">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w:t>
      </w:r>
      <w:r w:rsidR="00306DE6" w:rsidRPr="008B51A2">
        <w:rPr>
          <w:bCs w:val="0"/>
          <w:sz w:val="24"/>
          <w:szCs w:val="24"/>
        </w:rPr>
        <w:lastRenderedPageBreak/>
        <w:t>указанные в 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4747E3">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4747E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w:t>
      </w:r>
      <w:r w:rsidRPr="00F21407">
        <w:rPr>
          <w:sz w:val="24"/>
          <w:szCs w:val="24"/>
        </w:rPr>
        <w:lastRenderedPageBreak/>
        <w:t xml:space="preserve">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912492" w:rsidRPr="00D80A5F">
        <w:rPr>
          <w:iCs/>
          <w:sz w:val="24"/>
          <w:szCs w:val="24"/>
        </w:rPr>
        <w:t xml:space="preserve">РФ, 156961, г. Кострома, проспект Мира, </w:t>
      </w:r>
      <w:r w:rsidR="00912492" w:rsidRPr="00F25259">
        <w:rPr>
          <w:iCs/>
          <w:sz w:val="24"/>
          <w:szCs w:val="24"/>
        </w:rPr>
        <w:t>53</w:t>
      </w:r>
      <w:r w:rsidR="00912492" w:rsidRPr="00F25259">
        <w:rPr>
          <w:sz w:val="24"/>
          <w:szCs w:val="24"/>
        </w:rPr>
        <w:t xml:space="preserve">, </w:t>
      </w:r>
      <w:proofErr w:type="spellStart"/>
      <w:r w:rsidR="00912492" w:rsidRPr="00F25259">
        <w:rPr>
          <w:sz w:val="24"/>
          <w:szCs w:val="24"/>
        </w:rPr>
        <w:t>каб</w:t>
      </w:r>
      <w:proofErr w:type="spellEnd"/>
      <w:r w:rsidR="00912492" w:rsidRPr="00F25259">
        <w:rPr>
          <w:sz w:val="24"/>
          <w:szCs w:val="24"/>
        </w:rPr>
        <w:t>. №</w:t>
      </w:r>
      <w:r w:rsidR="00912492">
        <w:rPr>
          <w:sz w:val="24"/>
          <w:szCs w:val="24"/>
        </w:rPr>
        <w:t xml:space="preserve"> </w:t>
      </w:r>
      <w:r w:rsidR="00912492" w:rsidRPr="00F25259">
        <w:rPr>
          <w:sz w:val="24"/>
          <w:szCs w:val="24"/>
        </w:rPr>
        <w:t>31</w:t>
      </w:r>
      <w:r w:rsidR="00912492" w:rsidRPr="001513EF">
        <w:rPr>
          <w:sz w:val="24"/>
          <w:szCs w:val="24"/>
        </w:rPr>
        <w:t xml:space="preserve">8, исполнительный сотрудник - </w:t>
      </w:r>
      <w:r w:rsidR="00912492">
        <w:rPr>
          <w:sz w:val="24"/>
          <w:szCs w:val="24"/>
        </w:rPr>
        <w:t>Дейтер Инна Константиновна</w:t>
      </w:r>
      <w:r w:rsidR="00912492" w:rsidRPr="00F25259">
        <w:rPr>
          <w:sz w:val="24"/>
          <w:szCs w:val="24"/>
        </w:rPr>
        <w:t xml:space="preserve">, контактный телефон (4942) </w:t>
      </w:r>
      <w:r w:rsidR="00912492">
        <w:rPr>
          <w:sz w:val="24"/>
          <w:szCs w:val="24"/>
        </w:rPr>
        <w:t>396-48</w:t>
      </w:r>
      <w:r w:rsidR="00912492" w:rsidRPr="00912492">
        <w:rPr>
          <w:sz w:val="24"/>
          <w:szCs w:val="24"/>
        </w:rPr>
        <w:t>2</w:t>
      </w:r>
      <w:r w:rsidRPr="00912492">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lastRenderedPageBreak/>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912492"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912492">
        <w:rPr>
          <w:rFonts w:eastAsia="Calibri"/>
          <w:szCs w:val="24"/>
          <w:lang w:eastAsia="en-US"/>
        </w:rPr>
        <w:t>Дейтер Инне Константиновне</w:t>
      </w:r>
      <w:r w:rsidR="00912492" w:rsidRPr="00581674">
        <w:rPr>
          <w:rFonts w:eastAsia="Calibri"/>
          <w:szCs w:val="24"/>
          <w:lang w:eastAsia="en-US"/>
        </w:rPr>
        <w:t xml:space="preserve"> - контактный телефон (4942) 396-</w:t>
      </w:r>
      <w:r w:rsidR="00912492">
        <w:rPr>
          <w:rFonts w:eastAsia="Calibri"/>
          <w:szCs w:val="24"/>
          <w:lang w:eastAsia="en-US"/>
        </w:rPr>
        <w:t>482</w:t>
      </w:r>
      <w:proofErr w:type="gramEnd"/>
      <w:r w:rsidR="00912492" w:rsidRPr="00581674">
        <w:rPr>
          <w:rFonts w:eastAsia="Calibri"/>
          <w:szCs w:val="24"/>
          <w:lang w:eastAsia="en-US"/>
        </w:rPr>
        <w:t xml:space="preserve">, адрес электронной почты: </w:t>
      </w:r>
      <w:proofErr w:type="spellStart"/>
      <w:r w:rsidR="00912492" w:rsidRPr="0084149A">
        <w:rPr>
          <w:rStyle w:val="a7"/>
        </w:rPr>
        <w:t>Deyter</w:t>
      </w:r>
      <w:proofErr w:type="spellEnd"/>
      <w:r w:rsidR="00912492" w:rsidRPr="0084149A">
        <w:rPr>
          <w:rStyle w:val="a7"/>
        </w:rPr>
        <w:t>.</w:t>
      </w:r>
      <w:r w:rsidR="00912492">
        <w:rPr>
          <w:rStyle w:val="a7"/>
          <w:lang w:val="en-US"/>
        </w:rPr>
        <w:t>IK</w:t>
      </w:r>
      <w:r w:rsidR="00912492" w:rsidRPr="00E947C9">
        <w:rPr>
          <w:rStyle w:val="a7"/>
        </w:rPr>
        <w:t>@</w:t>
      </w:r>
      <w:proofErr w:type="spellStart"/>
      <w:r w:rsidR="00912492" w:rsidRPr="00E947C9">
        <w:rPr>
          <w:rStyle w:val="a7"/>
          <w:lang w:val="en-US"/>
        </w:rPr>
        <w:t>mrsk</w:t>
      </w:r>
      <w:proofErr w:type="spellEnd"/>
      <w:r w:rsidR="00912492" w:rsidRPr="00E947C9">
        <w:rPr>
          <w:rStyle w:val="a7"/>
        </w:rPr>
        <w:t>-1.</w:t>
      </w:r>
      <w:proofErr w:type="spellStart"/>
      <w:r w:rsidR="00912492" w:rsidRPr="00E947C9">
        <w:rPr>
          <w:rStyle w:val="a7"/>
          <w:lang w:val="en-US"/>
        </w:rPr>
        <w:t>ru</w:t>
      </w:r>
      <w:proofErr w:type="spellEnd"/>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912492" w:rsidRPr="00912492" w:rsidRDefault="006D05F2" w:rsidP="006D05F2">
      <w:pPr>
        <w:pStyle w:val="aff6"/>
        <w:numPr>
          <w:ilvl w:val="0"/>
          <w:numId w:val="0"/>
        </w:numPr>
        <w:snapToGrid w:val="0"/>
        <w:spacing w:before="100" w:beforeAutospacing="1" w:line="240" w:lineRule="auto"/>
        <w:ind w:left="2160"/>
        <w:rPr>
          <w:sz w:val="24"/>
          <w:szCs w:val="24"/>
          <w:u w:val="single"/>
        </w:rPr>
      </w:pPr>
      <w:r w:rsidRPr="00912492">
        <w:rPr>
          <w:sz w:val="24"/>
          <w:szCs w:val="24"/>
          <w:u w:val="single"/>
        </w:rPr>
        <w:t xml:space="preserve">Получатель платежа: </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ПАО «МРСК Центра»</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Почтовый адрес: Филиал ПАО «МРСК Центра» – «Костромаэнерго», 156961, г. Кострома, проспект Мира, 53</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Тел. (4942) 396-359</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ИНН 6901067107</w:t>
      </w:r>
    </w:p>
    <w:p w:rsidR="00912492" w:rsidRPr="00787993" w:rsidRDefault="00912492" w:rsidP="00912492">
      <w:pPr>
        <w:pStyle w:val="Times120"/>
        <w:suppressAutoHyphens w:val="0"/>
        <w:autoSpaceDN w:val="0"/>
        <w:adjustRightInd w:val="0"/>
        <w:spacing w:before="120" w:line="160" w:lineRule="atLeast"/>
        <w:ind w:left="1134" w:firstLine="0"/>
        <w:rPr>
          <w:szCs w:val="24"/>
        </w:rPr>
      </w:pPr>
      <w:r w:rsidRPr="00787993">
        <w:rPr>
          <w:szCs w:val="24"/>
        </w:rPr>
        <w:t>КПП 440102001</w:t>
      </w:r>
    </w:p>
    <w:p w:rsidR="00912492" w:rsidRPr="00787993" w:rsidRDefault="00912492" w:rsidP="00912492">
      <w:pPr>
        <w:pStyle w:val="Times120"/>
        <w:suppressAutoHyphens w:val="0"/>
        <w:autoSpaceDN w:val="0"/>
        <w:adjustRightInd w:val="0"/>
        <w:spacing w:before="120" w:line="160" w:lineRule="atLeast"/>
        <w:ind w:left="1134"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912492" w:rsidRDefault="00912492" w:rsidP="00912492">
      <w:pPr>
        <w:pStyle w:val="Times120"/>
        <w:suppressAutoHyphens w:val="0"/>
        <w:autoSpaceDN w:val="0"/>
        <w:adjustRightInd w:val="0"/>
        <w:spacing w:before="120" w:line="160" w:lineRule="atLeast"/>
        <w:ind w:left="1134" w:firstLine="0"/>
        <w:rPr>
          <w:szCs w:val="24"/>
        </w:rPr>
      </w:pPr>
      <w:r w:rsidRPr="00787993">
        <w:rPr>
          <w:szCs w:val="24"/>
        </w:rPr>
        <w:t>БИК 043469623</w:t>
      </w:r>
    </w:p>
    <w:p w:rsidR="006D05F2" w:rsidRPr="00912492" w:rsidRDefault="00912492" w:rsidP="00912492">
      <w:pPr>
        <w:pStyle w:val="Times120"/>
        <w:suppressAutoHyphens w:val="0"/>
        <w:autoSpaceDN w:val="0"/>
        <w:adjustRightInd w:val="0"/>
        <w:spacing w:before="120" w:line="160" w:lineRule="atLeast"/>
        <w:ind w:left="1134" w:firstLine="0"/>
        <w:rPr>
          <w:szCs w:val="24"/>
        </w:rPr>
      </w:pPr>
      <w:r w:rsidRPr="00787993">
        <w:rPr>
          <w:szCs w:val="24"/>
        </w:rPr>
        <w:t>к/с 30101810200000000623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0C6F17">
        <w:rPr>
          <w:b/>
          <w:bCs w:val="0"/>
          <w:sz w:val="24"/>
          <w:szCs w:val="24"/>
        </w:rPr>
        <w:t xml:space="preserve">00 минут </w:t>
      </w:r>
      <w:r w:rsidR="00486BC7" w:rsidRPr="000C6F17">
        <w:rPr>
          <w:b/>
          <w:bCs w:val="0"/>
          <w:sz w:val="24"/>
          <w:szCs w:val="24"/>
        </w:rPr>
        <w:t>2</w:t>
      </w:r>
      <w:r w:rsidR="00F86F11" w:rsidRPr="000C6F17">
        <w:rPr>
          <w:b/>
          <w:bCs w:val="0"/>
          <w:sz w:val="24"/>
          <w:szCs w:val="24"/>
        </w:rPr>
        <w:t>7</w:t>
      </w:r>
      <w:r w:rsidR="002B5044" w:rsidRPr="000C6F17">
        <w:rPr>
          <w:b/>
          <w:bCs w:val="0"/>
          <w:sz w:val="24"/>
          <w:szCs w:val="24"/>
        </w:rPr>
        <w:t xml:space="preserve"> </w:t>
      </w:r>
      <w:r w:rsidR="00486BC7" w:rsidRPr="000C6F17">
        <w:rPr>
          <w:b/>
          <w:bCs w:val="0"/>
          <w:sz w:val="24"/>
          <w:szCs w:val="24"/>
        </w:rPr>
        <w:t>ноября</w:t>
      </w:r>
      <w:r w:rsidR="002B5044" w:rsidRPr="000C6F17">
        <w:rPr>
          <w:b/>
          <w:bCs w:val="0"/>
          <w:sz w:val="24"/>
          <w:szCs w:val="24"/>
        </w:rPr>
        <w:t xml:space="preserve"> </w:t>
      </w:r>
      <w:r w:rsidR="00931156" w:rsidRPr="000C6F17">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w:t>
      </w:r>
      <w:bookmarkStart w:id="583" w:name="_GoBack"/>
      <w:bookmarkEnd w:id="583"/>
      <w:r w:rsidRPr="008B51A2">
        <w:rPr>
          <w:bCs w:val="0"/>
          <w:sz w:val="24"/>
          <w:szCs w:val="24"/>
        </w:rPr>
        <w:t xml:space="preserve">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в </w:t>
      </w:r>
      <w:r w:rsidRPr="00912492">
        <w:rPr>
          <w:sz w:val="24"/>
          <w:szCs w:val="24"/>
        </w:rPr>
        <w:t>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lastRenderedPageBreak/>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lastRenderedPageBreak/>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0F47CD" w:rsidP="00BC48F0">
      <w:pPr>
        <w:widowControl w:val="0"/>
        <w:numPr>
          <w:ilvl w:val="2"/>
          <w:numId w:val="94"/>
        </w:numPr>
        <w:overflowPunct w:val="0"/>
        <w:autoSpaceDE w:val="0"/>
        <w:spacing w:line="264" w:lineRule="auto"/>
        <w:ind w:left="0" w:firstLine="567"/>
        <w:rPr>
          <w:bCs w:val="0"/>
          <w:sz w:val="24"/>
          <w:szCs w:val="24"/>
        </w:rPr>
      </w:pPr>
      <w:r w:rsidRPr="000F47CD">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0F47CD">
        <w:rPr>
          <w:sz w:val="24"/>
          <w:szCs w:val="24"/>
          <w:lang w:eastAsia="ru-RU"/>
        </w:rPr>
        <w:t>.</w:t>
      </w:r>
      <w:r w:rsidR="00AE7BD7" w:rsidRPr="006D76B4">
        <w:rPr>
          <w:sz w:val="24"/>
          <w:szCs w:val="24"/>
          <w:lang w:eastAsia="ru-RU"/>
        </w:rPr>
        <w:t xml:space="preserve">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2" o:title=""/>
          </v:shape>
          <o:OLEObject Type="Embed" ProgID="Equation.3" ShapeID="_x0000_i1025" DrawAspect="Content" ObjectID="_1571817138" r:id="rId33"/>
        </w:object>
      </w:r>
      <w:r w:rsidRPr="000F47CD">
        <w:rPr>
          <w:b w:val="0"/>
          <w:szCs w:val="24"/>
        </w:rPr>
        <w:t>&gt;1,33, где:</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0"/>
          <w:szCs w:val="24"/>
        </w:rPr>
        <w:object w:dxaOrig="940" w:dyaOrig="440">
          <v:shape id="_x0000_i1026" type="#_x0000_t75" style="width:47.25pt;height:21.75pt" o:ole="">
            <v:imagedata r:id="rId34" o:title=""/>
          </v:shape>
          <o:OLEObject Type="Embed" ProgID="Equation.3" ShapeID="_x0000_i1026" DrawAspect="Content" ObjectID="_1571817139" r:id="rId35"/>
        </w:object>
      </w:r>
      <w:r w:rsidRPr="000F47CD">
        <w:rPr>
          <w:b w:val="0"/>
          <w:szCs w:val="24"/>
        </w:rPr>
        <w:t xml:space="preserve">– максимальная цена, предложенная Участниками по каждой позиции; </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position w:val="-20"/>
          <w:szCs w:val="24"/>
        </w:rPr>
        <w:object w:dxaOrig="380" w:dyaOrig="440">
          <v:shape id="_x0000_i1027" type="#_x0000_t75" style="width:18.75pt;height:21.75pt" o:ole="">
            <v:imagedata r:id="rId36" o:title=""/>
          </v:shape>
          <o:OLEObject Type="Embed" ProgID="Equation.3" ShapeID="_x0000_i1027" DrawAspect="Content" ObjectID="_1571817140" r:id="rId37"/>
        </w:object>
      </w:r>
      <w:r w:rsidRPr="000F47CD">
        <w:rPr>
          <w:b w:val="0"/>
          <w:szCs w:val="24"/>
        </w:rPr>
        <w:t xml:space="preserve">– оцениваемая, предложенная Участником цена продукции, по каждой позиции; </w:t>
      </w:r>
    </w:p>
    <w:p w:rsidR="000F47CD" w:rsidRPr="000F47CD" w:rsidRDefault="000F47CD" w:rsidP="000F47CD">
      <w:pPr>
        <w:pStyle w:val="3"/>
        <w:keepNext w:val="0"/>
        <w:numPr>
          <w:ilvl w:val="0"/>
          <w:numId w:val="0"/>
        </w:numPr>
        <w:tabs>
          <w:tab w:val="left" w:pos="708"/>
        </w:tabs>
        <w:spacing w:before="0"/>
        <w:ind w:left="567"/>
        <w:rPr>
          <w:b w:val="0"/>
          <w:szCs w:val="24"/>
        </w:rPr>
      </w:pPr>
      <w:r w:rsidRPr="000F47CD">
        <w:rPr>
          <w:b w:val="0"/>
          <w:i/>
          <w:iCs/>
          <w:szCs w:val="24"/>
          <w:lang w:val="en-US"/>
        </w:rPr>
        <w:t>n</w:t>
      </w:r>
      <w:r w:rsidRPr="000F47CD">
        <w:rPr>
          <w:b w:val="0"/>
          <w:szCs w:val="24"/>
        </w:rPr>
        <w:t xml:space="preserve"> – </w:t>
      </w:r>
      <w:proofErr w:type="gramStart"/>
      <w:r w:rsidRPr="000F47CD">
        <w:rPr>
          <w:b w:val="0"/>
          <w:szCs w:val="24"/>
        </w:rPr>
        <w:t>количество</w:t>
      </w:r>
      <w:proofErr w:type="gramEnd"/>
      <w:r w:rsidRPr="000F47CD">
        <w:rPr>
          <w:b w:val="0"/>
          <w:szCs w:val="24"/>
        </w:rPr>
        <w:t xml:space="preserve"> позиций продукции;</w:t>
      </w:r>
    </w:p>
    <w:p w:rsidR="00C31D7F" w:rsidRPr="006D76B4" w:rsidRDefault="000F47CD" w:rsidP="000F47CD">
      <w:pPr>
        <w:pStyle w:val="3"/>
        <w:keepNext w:val="0"/>
        <w:numPr>
          <w:ilvl w:val="0"/>
          <w:numId w:val="0"/>
        </w:numPr>
        <w:tabs>
          <w:tab w:val="left" w:pos="708"/>
        </w:tabs>
        <w:spacing w:before="0" w:after="60" w:line="264" w:lineRule="auto"/>
        <w:ind w:left="567"/>
        <w:jc w:val="both"/>
        <w:rPr>
          <w:b w:val="0"/>
        </w:rPr>
      </w:pPr>
      <w:r w:rsidRPr="000F47CD">
        <w:rPr>
          <w:b w:val="0"/>
          <w:i/>
          <w:iCs/>
          <w:szCs w:val="24"/>
        </w:rPr>
        <w:t xml:space="preserve">1,33 </w:t>
      </w:r>
      <w:r w:rsidRPr="000F47CD">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C31D7F" w:rsidRPr="000F47CD">
        <w:rPr>
          <w:b w:val="0"/>
        </w:rPr>
        <w:t>.</w:t>
      </w:r>
    </w:p>
    <w:p w:rsidR="008471C7" w:rsidRPr="00C31D7F" w:rsidRDefault="000F47CD"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0F47CD">
        <w:rPr>
          <w:sz w:val="24"/>
          <w:szCs w:val="24"/>
        </w:rPr>
        <w:t xml:space="preserve">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w:t>
      </w:r>
      <w:r w:rsidR="008471C7" w:rsidRPr="006D76B4">
        <w:rPr>
          <w:rFonts w:eastAsia="Times New Roman,Italic"/>
          <w:bCs w:val="0"/>
          <w:iCs/>
          <w:sz w:val="24"/>
          <w:szCs w:val="24"/>
        </w:rPr>
        <w:t>обоснование</w:t>
      </w:r>
      <w:r w:rsidR="008471C7"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w:t>
      </w:r>
      <w:r w:rsidRPr="00C31D7F">
        <w:rPr>
          <w:rFonts w:eastAsia="Times New Roman,Italic"/>
          <w:bCs w:val="0"/>
          <w:iCs/>
          <w:sz w:val="24"/>
          <w:szCs w:val="24"/>
        </w:rPr>
        <w:lastRenderedPageBreak/>
        <w:t>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0F47CD">
        <w:rPr>
          <w:sz w:val="24"/>
          <w:szCs w:val="24"/>
        </w:rPr>
        <w:t xml:space="preserve">В случае, если по итогам анализа документов, представленных </w:t>
      </w:r>
      <w:r w:rsidR="000F47CD" w:rsidRPr="000F47CD">
        <w:rPr>
          <w:sz w:val="24"/>
          <w:szCs w:val="24"/>
        </w:rPr>
        <w:t>Участнико</w:t>
      </w:r>
      <w:proofErr w:type="gramStart"/>
      <w:r w:rsidR="000F47CD" w:rsidRPr="000F47CD">
        <w:rPr>
          <w:sz w:val="24"/>
          <w:szCs w:val="24"/>
        </w:rPr>
        <w:t>м(</w:t>
      </w:r>
      <w:proofErr w:type="spellStart"/>
      <w:proofErr w:type="gramEnd"/>
      <w:r w:rsidR="000F47CD" w:rsidRPr="000F47CD">
        <w:rPr>
          <w:sz w:val="24"/>
          <w:szCs w:val="24"/>
        </w:rPr>
        <w:t>ами</w:t>
      </w:r>
      <w:proofErr w:type="spellEnd"/>
      <w:r w:rsidR="000F47CD" w:rsidRPr="000F47CD">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000F47CD" w:rsidRPr="000F47CD">
        <w:rPr>
          <w:sz w:val="24"/>
          <w:szCs w:val="24"/>
        </w:rPr>
        <w:t>ов</w:t>
      </w:r>
      <w:proofErr w:type="spellEnd"/>
      <w:r w:rsidR="000F47CD" w:rsidRPr="000F47CD">
        <w:rPr>
          <w:sz w:val="24"/>
          <w:szCs w:val="24"/>
        </w:rPr>
        <w:t>)</w:t>
      </w:r>
      <w:r w:rsidR="000F47CD" w:rsidRPr="00303F78">
        <w:rPr>
          <w:sz w:val="24"/>
          <w:szCs w:val="24"/>
        </w:rPr>
        <w:t xml:space="preserve"> </w:t>
      </w:r>
      <w:r w:rsidR="00AE7BD7" w:rsidRPr="006D76B4">
        <w:rPr>
          <w:sz w:val="24"/>
          <w:szCs w:val="24"/>
        </w:rPr>
        <w:t>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0F47CD"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w:t>
      </w:r>
      <w:r w:rsidRPr="000F47CD">
        <w:rPr>
          <w:sz w:val="24"/>
          <w:szCs w:val="24"/>
        </w:rPr>
        <w:t xml:space="preserve">повторно </w:t>
      </w:r>
      <w:r w:rsidR="000F47CD" w:rsidRPr="000F47CD">
        <w:rPr>
          <w:sz w:val="24"/>
          <w:szCs w:val="24"/>
        </w:rPr>
        <w:t>с откорректированными условиями</w:t>
      </w:r>
      <w:r w:rsidRPr="000F47CD">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 xml:space="preserve">предоставить обеспечение исполнения обязательств </w:t>
      </w:r>
      <w:r w:rsidR="00AE7BD7" w:rsidRPr="006D76B4">
        <w:rPr>
          <w:sz w:val="24"/>
          <w:szCs w:val="24"/>
        </w:rPr>
        <w:lastRenderedPageBreak/>
        <w:t>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912492">
        <w:rPr>
          <w:b w:val="0"/>
          <w:szCs w:val="24"/>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задании(ях))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912492" w:rsidRDefault="00910732" w:rsidP="00910732">
      <w:pPr>
        <w:pStyle w:val="2"/>
        <w:ind w:left="1701" w:hanging="1134"/>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91249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gramStart"/>
            <w:r w:rsidRPr="00414CAF">
              <w:rPr>
                <w:sz w:val="24"/>
                <w:szCs w:val="24"/>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C236C0" w:rsidRDefault="004F4D80" w:rsidP="004F4D80">
      <w:pPr>
        <w:pStyle w:val="3"/>
        <w:rPr>
          <w:szCs w:val="24"/>
        </w:rPr>
      </w:pPr>
      <w:r w:rsidRPr="00C236C0">
        <w:rPr>
          <w:szCs w:val="24"/>
        </w:rPr>
        <w:t xml:space="preserve">Форма </w:t>
      </w:r>
      <w:r w:rsidR="00492C8B">
        <w:rPr>
          <w:szCs w:val="24"/>
        </w:rPr>
        <w:t>Сводной таблицы стоимости</w:t>
      </w:r>
      <w:r w:rsidR="001C4BB0" w:rsidRPr="001C4BB0">
        <w:rPr>
          <w:bCs w:val="0"/>
          <w:szCs w:val="24"/>
        </w:rPr>
        <w:t xml:space="preserve"> </w:t>
      </w:r>
      <w:r w:rsidR="001C4BB0" w:rsidRPr="005D252F">
        <w:rPr>
          <w:bCs w:val="0"/>
          <w:szCs w:val="24"/>
        </w:rPr>
        <w:t>работ</w:t>
      </w:r>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83" w:name="_Toc176765534"/>
      <w:bookmarkStart w:id="884" w:name="_Toc198979983"/>
      <w:bookmarkStart w:id="885" w:name="_Toc217466315"/>
      <w:bookmarkStart w:id="886" w:name="_Toc217702856"/>
      <w:bookmarkStart w:id="887" w:name="_Toc233601974"/>
      <w:bookmarkStart w:id="888" w:name="_Toc263343460"/>
      <w:r w:rsidRPr="00F647F7">
        <w:rPr>
          <w:b w:val="0"/>
          <w:szCs w:val="24"/>
        </w:rPr>
        <w:br w:type="page"/>
      </w:r>
      <w:bookmarkStart w:id="889" w:name="_Toc439170677"/>
      <w:bookmarkStart w:id="890" w:name="_Toc439172779"/>
      <w:bookmarkStart w:id="891" w:name="_Toc439173223"/>
      <w:bookmarkStart w:id="892" w:name="_Toc439238219"/>
      <w:bookmarkStart w:id="893" w:name="_Toc439252767"/>
      <w:bookmarkStart w:id="894" w:name="_Toc439323741"/>
      <w:bookmarkStart w:id="895" w:name="_Toc440361375"/>
      <w:bookmarkStart w:id="896" w:name="_Toc440376130"/>
      <w:bookmarkStart w:id="897" w:name="_Toc440376257"/>
      <w:bookmarkStart w:id="898" w:name="_Toc440382515"/>
      <w:bookmarkStart w:id="899" w:name="_Toc440447185"/>
      <w:bookmarkStart w:id="900" w:name="_Toc440620865"/>
      <w:bookmarkStart w:id="901" w:name="_Toc440631500"/>
      <w:bookmarkStart w:id="902" w:name="_Toc440875739"/>
      <w:bookmarkStart w:id="903" w:name="_Toc441131763"/>
      <w:bookmarkStart w:id="904" w:name="_Toc465865206"/>
      <w:bookmarkStart w:id="905" w:name="_Toc468976352"/>
      <w:bookmarkStart w:id="906" w:name="_Toc469483081"/>
      <w:bookmarkStart w:id="907" w:name="_Toc471897565"/>
      <w:r w:rsidRPr="00C236C0">
        <w:rPr>
          <w:szCs w:val="24"/>
        </w:rPr>
        <w:lastRenderedPageBreak/>
        <w:t>Инструкции по заполнению</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08" w:name="_Ref86826666"/>
      <w:bookmarkStart w:id="909" w:name="_Toc90385112"/>
      <w:bookmarkStart w:id="910" w:name="_Toc98253925"/>
      <w:bookmarkStart w:id="911" w:name="_Toc165173853"/>
      <w:bookmarkStart w:id="9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13" w:name="_Ref440537086"/>
      <w:bookmarkStart w:id="91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08"/>
      <w:bookmarkEnd w:id="909"/>
      <w:bookmarkEnd w:id="910"/>
      <w:bookmarkEnd w:id="911"/>
      <w:bookmarkEnd w:id="912"/>
      <w:bookmarkEnd w:id="913"/>
      <w:bookmarkEnd w:id="914"/>
    </w:p>
    <w:p w:rsidR="004F4D80" w:rsidRPr="00C236C0" w:rsidRDefault="004F4D80" w:rsidP="004F4D80">
      <w:pPr>
        <w:pStyle w:val="3"/>
        <w:rPr>
          <w:szCs w:val="24"/>
        </w:rPr>
      </w:pPr>
      <w:bookmarkStart w:id="915" w:name="_Toc90385113"/>
      <w:bookmarkStart w:id="916" w:name="_Toc98253926"/>
      <w:bookmarkStart w:id="917" w:name="_Toc157248180"/>
      <w:bookmarkStart w:id="918" w:name="_Toc157496549"/>
      <w:bookmarkStart w:id="919" w:name="_Toc158206088"/>
      <w:bookmarkStart w:id="920" w:name="_Toc164057773"/>
      <w:bookmarkStart w:id="921" w:name="_Toc164137123"/>
      <w:bookmarkStart w:id="922" w:name="_Toc164161283"/>
      <w:bookmarkStart w:id="923" w:name="_Toc165173854"/>
      <w:bookmarkStart w:id="924" w:name="_Ref193690005"/>
      <w:bookmarkStart w:id="925" w:name="_Toc439170679"/>
      <w:bookmarkStart w:id="926" w:name="_Toc439172781"/>
      <w:bookmarkStart w:id="927" w:name="_Toc439173225"/>
      <w:bookmarkStart w:id="928" w:name="_Toc439238221"/>
      <w:bookmarkStart w:id="929" w:name="_Toc439252769"/>
      <w:bookmarkStart w:id="930" w:name="_Toc439323743"/>
      <w:bookmarkStart w:id="931" w:name="_Toc440361377"/>
      <w:bookmarkStart w:id="932" w:name="_Toc440376132"/>
      <w:bookmarkStart w:id="933" w:name="_Toc440376259"/>
      <w:bookmarkStart w:id="934" w:name="_Toc440382517"/>
      <w:bookmarkStart w:id="935" w:name="_Toc440447187"/>
      <w:bookmarkStart w:id="936" w:name="_Toc440620867"/>
      <w:bookmarkStart w:id="937" w:name="_Toc440631502"/>
      <w:bookmarkStart w:id="938" w:name="_Toc440875741"/>
      <w:bookmarkStart w:id="939" w:name="_Toc441131765"/>
      <w:bookmarkStart w:id="940" w:name="_Toc465865208"/>
      <w:bookmarkStart w:id="941" w:name="_Toc468976354"/>
      <w:bookmarkStart w:id="942" w:name="_Toc469483083"/>
      <w:bookmarkStart w:id="943" w:name="_Toc471897567"/>
      <w:r w:rsidRPr="00C236C0">
        <w:rPr>
          <w:szCs w:val="24"/>
        </w:rPr>
        <w:t xml:space="preserve">Форма </w:t>
      </w:r>
      <w:bookmarkEnd w:id="915"/>
      <w:bookmarkEnd w:id="916"/>
      <w:bookmarkEnd w:id="917"/>
      <w:bookmarkEnd w:id="918"/>
      <w:bookmarkEnd w:id="919"/>
      <w:bookmarkEnd w:id="920"/>
      <w:bookmarkEnd w:id="921"/>
      <w:bookmarkEnd w:id="922"/>
      <w:bookmarkEnd w:id="923"/>
      <w:bookmarkEnd w:id="924"/>
      <w:r w:rsidRPr="00C236C0">
        <w:rPr>
          <w:szCs w:val="24"/>
        </w:rPr>
        <w:t>технического предложения</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44" w:name="_Ref55335818"/>
      <w:bookmarkStart w:id="945" w:name="_Ref55336334"/>
      <w:bookmarkStart w:id="946" w:name="_Toc57314673"/>
      <w:bookmarkStart w:id="947" w:name="_Toc69728987"/>
      <w:bookmarkStart w:id="948" w:name="_Toc98253928"/>
      <w:bookmarkStart w:id="949" w:name="_Toc165173856"/>
      <w:bookmarkStart w:id="950" w:name="_Ref194749150"/>
      <w:bookmarkStart w:id="951" w:name="_Ref194750368"/>
      <w:bookmarkStart w:id="952" w:name="_Ref89649494"/>
      <w:bookmarkStart w:id="9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54" w:name="_Toc176765537"/>
      <w:bookmarkStart w:id="955" w:name="_Toc198979986"/>
      <w:bookmarkStart w:id="956" w:name="_Toc217466321"/>
      <w:bookmarkStart w:id="957" w:name="_Toc217702859"/>
      <w:bookmarkStart w:id="958" w:name="_Toc233601977"/>
      <w:bookmarkStart w:id="959" w:name="_Toc263343463"/>
      <w:bookmarkStart w:id="960" w:name="_Toc439170680"/>
      <w:bookmarkStart w:id="961" w:name="_Toc439172782"/>
      <w:bookmarkStart w:id="962" w:name="_Toc439173226"/>
      <w:bookmarkStart w:id="963" w:name="_Toc439238222"/>
      <w:bookmarkStart w:id="964" w:name="_Toc439252770"/>
      <w:bookmarkStart w:id="965" w:name="_Toc439323744"/>
      <w:bookmarkStart w:id="966" w:name="_Toc440361378"/>
      <w:bookmarkStart w:id="967" w:name="_Toc440376133"/>
      <w:bookmarkStart w:id="968" w:name="_Toc440376260"/>
      <w:bookmarkStart w:id="969" w:name="_Toc440382518"/>
      <w:bookmarkStart w:id="970" w:name="_Toc440447188"/>
      <w:bookmarkStart w:id="971" w:name="_Toc440620868"/>
      <w:bookmarkStart w:id="972" w:name="_Toc440631503"/>
      <w:bookmarkStart w:id="973" w:name="_Toc440875742"/>
      <w:bookmarkStart w:id="974" w:name="_Toc441131766"/>
      <w:bookmarkStart w:id="975" w:name="_Toc465865209"/>
      <w:bookmarkStart w:id="976" w:name="_Toc468976355"/>
      <w:bookmarkStart w:id="977" w:name="_Toc469483084"/>
      <w:bookmarkStart w:id="978" w:name="_Toc471897568"/>
      <w:r w:rsidRPr="00C236C0">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Toc423423670"/>
      <w:bookmarkStart w:id="981" w:name="_Ref440271036"/>
      <w:bookmarkStart w:id="982" w:name="_Ref440274366"/>
      <w:bookmarkStart w:id="983" w:name="_Ref440274902"/>
      <w:bookmarkStart w:id="984" w:name="_Ref440284947"/>
      <w:bookmarkStart w:id="985" w:name="_Ref440361140"/>
      <w:bookmarkStart w:id="98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44"/>
      <w:bookmarkEnd w:id="945"/>
      <w:bookmarkEnd w:id="946"/>
      <w:bookmarkEnd w:id="947"/>
      <w:bookmarkEnd w:id="948"/>
      <w:bookmarkEnd w:id="949"/>
      <w:bookmarkEnd w:id="950"/>
      <w:bookmarkEnd w:id="951"/>
      <w:bookmarkEnd w:id="979"/>
      <w:bookmarkEnd w:id="980"/>
      <w:bookmarkEnd w:id="981"/>
      <w:bookmarkEnd w:id="982"/>
      <w:bookmarkEnd w:id="983"/>
      <w:bookmarkEnd w:id="984"/>
      <w:bookmarkEnd w:id="985"/>
      <w:bookmarkEnd w:id="986"/>
    </w:p>
    <w:p w:rsidR="004F4D80" w:rsidRPr="00DA3B10" w:rsidRDefault="004F4D80" w:rsidP="004F4D80">
      <w:pPr>
        <w:pStyle w:val="3"/>
        <w:rPr>
          <w:szCs w:val="24"/>
        </w:rPr>
      </w:pPr>
      <w:bookmarkStart w:id="987" w:name="_Toc98253929"/>
      <w:bookmarkStart w:id="988" w:name="_Toc157248183"/>
      <w:bookmarkStart w:id="989" w:name="_Toc157496552"/>
      <w:bookmarkStart w:id="990" w:name="_Toc158206091"/>
      <w:bookmarkStart w:id="991" w:name="_Toc164057776"/>
      <w:bookmarkStart w:id="992" w:name="_Toc164137126"/>
      <w:bookmarkStart w:id="993" w:name="_Toc164161286"/>
      <w:bookmarkStart w:id="994" w:name="_Toc165173857"/>
      <w:bookmarkStart w:id="995" w:name="_Toc439170682"/>
      <w:bookmarkStart w:id="996" w:name="_Toc439172784"/>
      <w:bookmarkStart w:id="997" w:name="_Toc439173228"/>
      <w:bookmarkStart w:id="998" w:name="_Toc439238224"/>
      <w:bookmarkStart w:id="999" w:name="_Toc439252772"/>
      <w:bookmarkStart w:id="1000" w:name="_Toc439323746"/>
      <w:bookmarkStart w:id="1001" w:name="_Toc440361380"/>
      <w:bookmarkStart w:id="1002" w:name="_Toc440376135"/>
      <w:bookmarkStart w:id="1003" w:name="_Toc440376262"/>
      <w:bookmarkStart w:id="1004" w:name="_Toc440382520"/>
      <w:bookmarkStart w:id="1005" w:name="_Toc440447190"/>
      <w:bookmarkStart w:id="1006" w:name="_Toc440620870"/>
      <w:bookmarkStart w:id="1007" w:name="_Toc440631505"/>
      <w:bookmarkStart w:id="1008" w:name="_Toc440875744"/>
      <w:bookmarkStart w:id="1009" w:name="_Toc441131768"/>
      <w:bookmarkStart w:id="1010" w:name="_Toc465865211"/>
      <w:bookmarkStart w:id="1011" w:name="_Toc468976357"/>
      <w:bookmarkStart w:id="1012" w:name="_Toc469483086"/>
      <w:bookmarkStart w:id="1013" w:name="_Toc471897570"/>
      <w:r w:rsidRPr="00DA3B10">
        <w:rPr>
          <w:szCs w:val="24"/>
        </w:rPr>
        <w:t xml:space="preserve">Форма </w:t>
      </w:r>
      <w:bookmarkEnd w:id="987"/>
      <w:r w:rsidRPr="00DA3B10">
        <w:rPr>
          <w:szCs w:val="24"/>
        </w:rPr>
        <w:t xml:space="preserve">графика </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r w:rsidR="00C22199" w:rsidRPr="00DA3B10">
        <w:rPr>
          <w:szCs w:val="24"/>
        </w:rPr>
        <w:t>выполнения работ</w:t>
      </w:r>
      <w:bookmarkEnd w:id="1006"/>
      <w:bookmarkEnd w:id="1007"/>
      <w:bookmarkEnd w:id="1008"/>
      <w:bookmarkEnd w:id="1009"/>
      <w:bookmarkEnd w:id="1010"/>
      <w:bookmarkEnd w:id="1011"/>
      <w:bookmarkEnd w:id="1012"/>
      <w:bookmarkEnd w:id="10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DA3B10">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A3B10">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14" w:name="_Toc171070556"/>
      <w:bookmarkStart w:id="1015" w:name="_Toc98253927"/>
      <w:bookmarkStart w:id="1016" w:name="_Toc176605808"/>
      <w:bookmarkStart w:id="1017" w:name="_Toc176611017"/>
      <w:bookmarkStart w:id="1018" w:name="_Toc176611073"/>
      <w:bookmarkStart w:id="1019" w:name="_Toc176668676"/>
      <w:bookmarkStart w:id="1020" w:name="_Toc176684336"/>
      <w:bookmarkStart w:id="1021" w:name="_Toc176746279"/>
      <w:bookmarkStart w:id="1022" w:name="_Toc176747346"/>
      <w:bookmarkStart w:id="1023" w:name="_Toc198979988"/>
      <w:bookmarkStart w:id="1024" w:name="_Toc217466324"/>
      <w:bookmarkStart w:id="1025" w:name="_Toc217702862"/>
      <w:bookmarkStart w:id="1026" w:name="_Toc233601980"/>
      <w:bookmarkStart w:id="1027" w:name="_Toc263343466"/>
      <w:r w:rsidRPr="00F647F7">
        <w:rPr>
          <w:b w:val="0"/>
          <w:szCs w:val="24"/>
        </w:rPr>
        <w:br w:type="page"/>
      </w:r>
      <w:bookmarkStart w:id="1028" w:name="_Toc439170683"/>
      <w:bookmarkStart w:id="1029" w:name="_Toc439172785"/>
      <w:bookmarkStart w:id="1030" w:name="_Toc439173229"/>
      <w:bookmarkStart w:id="1031" w:name="_Toc439238225"/>
      <w:bookmarkStart w:id="1032" w:name="_Toc439252773"/>
      <w:bookmarkStart w:id="1033" w:name="_Toc439323747"/>
      <w:bookmarkStart w:id="1034" w:name="_Toc440361381"/>
      <w:bookmarkStart w:id="1035" w:name="_Toc440376136"/>
      <w:bookmarkStart w:id="1036" w:name="_Toc440376263"/>
      <w:bookmarkStart w:id="1037" w:name="_Toc440382521"/>
      <w:bookmarkStart w:id="1038" w:name="_Toc440447191"/>
      <w:bookmarkStart w:id="1039" w:name="_Toc440620871"/>
      <w:bookmarkStart w:id="1040" w:name="_Toc440631506"/>
      <w:bookmarkStart w:id="1041" w:name="_Toc440875745"/>
      <w:bookmarkStart w:id="1042" w:name="_Toc441131769"/>
      <w:bookmarkStart w:id="1043" w:name="_Toc465865212"/>
      <w:bookmarkStart w:id="1044" w:name="_Toc468976358"/>
      <w:bookmarkStart w:id="1045" w:name="_Toc469483087"/>
      <w:bookmarkStart w:id="1046" w:name="_Toc471897571"/>
      <w:r w:rsidRPr="00F647F7">
        <w:rPr>
          <w:b w:val="0"/>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C3E77">
            <w:pPr>
              <w:pStyle w:val="aff1"/>
              <w:numPr>
                <w:ilvl w:val="0"/>
                <w:numId w:val="83"/>
              </w:numPr>
              <w:suppressAutoHyphens w:val="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47" w:name="_Hlt22846931"/>
      <w:bookmarkStart w:id="1048" w:name="_Ref440361439"/>
      <w:bookmarkStart w:id="1049" w:name="_Ref440361914"/>
      <w:bookmarkStart w:id="1050" w:name="_Ref440361959"/>
      <w:bookmarkStart w:id="1051" w:name="_Toc471897572"/>
      <w:bookmarkStart w:id="1052" w:name="_Ref93264992"/>
      <w:bookmarkStart w:id="1053" w:name="_Ref93265116"/>
      <w:bookmarkStart w:id="1054" w:name="_Toc98253933"/>
      <w:bookmarkStart w:id="1055" w:name="_Toc165173859"/>
      <w:bookmarkStart w:id="1056" w:name="_Toc423423671"/>
      <w:bookmarkEnd w:id="104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48"/>
      <w:bookmarkEnd w:id="1049"/>
      <w:bookmarkEnd w:id="1050"/>
      <w:bookmarkEnd w:id="1051"/>
    </w:p>
    <w:p w:rsidR="00B8118F" w:rsidRPr="00DA3B10" w:rsidRDefault="00B8118F" w:rsidP="00B8118F">
      <w:pPr>
        <w:pStyle w:val="3"/>
        <w:rPr>
          <w:szCs w:val="24"/>
        </w:rPr>
      </w:pPr>
      <w:bookmarkStart w:id="1057" w:name="_Toc440361383"/>
      <w:bookmarkStart w:id="1058" w:name="_Toc440376138"/>
      <w:bookmarkStart w:id="1059" w:name="_Toc440376265"/>
      <w:bookmarkStart w:id="1060" w:name="_Toc440382523"/>
      <w:bookmarkStart w:id="1061" w:name="_Toc440447193"/>
      <w:bookmarkStart w:id="1062" w:name="_Toc440620873"/>
      <w:bookmarkStart w:id="1063" w:name="_Toc440631508"/>
      <w:bookmarkStart w:id="1064" w:name="_Toc440875747"/>
      <w:bookmarkStart w:id="1065" w:name="_Toc441131771"/>
      <w:bookmarkStart w:id="1066" w:name="_Toc465865214"/>
      <w:bookmarkStart w:id="1067" w:name="_Toc468976360"/>
      <w:bookmarkStart w:id="1068" w:name="_Toc469483089"/>
      <w:bookmarkStart w:id="1069" w:name="_Toc471897573"/>
      <w:r w:rsidRPr="00DA3B10">
        <w:rPr>
          <w:szCs w:val="24"/>
        </w:rPr>
        <w:t xml:space="preserve">Форма графика оплаты </w:t>
      </w:r>
      <w:bookmarkEnd w:id="1057"/>
      <w:bookmarkEnd w:id="1058"/>
      <w:bookmarkEnd w:id="1059"/>
      <w:bookmarkEnd w:id="1060"/>
      <w:bookmarkEnd w:id="1061"/>
      <w:r w:rsidR="00FB7116" w:rsidRPr="00DA3B10">
        <w:rPr>
          <w:szCs w:val="24"/>
        </w:rPr>
        <w:t>выполнения работ</w:t>
      </w:r>
      <w:bookmarkEnd w:id="1062"/>
      <w:bookmarkEnd w:id="1063"/>
      <w:bookmarkEnd w:id="1064"/>
      <w:bookmarkEnd w:id="1065"/>
      <w:bookmarkEnd w:id="1066"/>
      <w:bookmarkEnd w:id="1067"/>
      <w:bookmarkEnd w:id="1068"/>
      <w:bookmarkEnd w:id="106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70" w:name="_Toc440361384"/>
      <w:bookmarkStart w:id="1071" w:name="_Toc440376139"/>
      <w:bookmarkStart w:id="1072" w:name="_Toc440376266"/>
      <w:bookmarkStart w:id="1073" w:name="_Toc440382524"/>
      <w:bookmarkStart w:id="1074" w:name="_Toc440447194"/>
      <w:bookmarkStart w:id="1075" w:name="_Toc440620874"/>
      <w:bookmarkStart w:id="1076" w:name="_Toc440631509"/>
      <w:bookmarkStart w:id="1077" w:name="_Toc440875748"/>
      <w:bookmarkStart w:id="1078" w:name="_Toc441131772"/>
      <w:bookmarkStart w:id="1079" w:name="_Toc465865215"/>
      <w:bookmarkStart w:id="1080" w:name="_Toc468976361"/>
      <w:bookmarkStart w:id="1081" w:name="_Toc469483090"/>
      <w:bookmarkStart w:id="1082" w:name="_Toc471897574"/>
      <w:r w:rsidRPr="00F647F7">
        <w:rPr>
          <w:b w:val="0"/>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83" w:name="_Ref440361531"/>
      <w:bookmarkStart w:id="1084" w:name="_Ref440361610"/>
      <w:bookmarkStart w:id="108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52"/>
      <w:bookmarkEnd w:id="953"/>
      <w:bookmarkEnd w:id="1052"/>
      <w:bookmarkEnd w:id="1053"/>
      <w:bookmarkEnd w:id="1054"/>
      <w:bookmarkEnd w:id="1055"/>
      <w:bookmarkEnd w:id="1056"/>
      <w:bookmarkEnd w:id="1083"/>
      <w:bookmarkEnd w:id="1084"/>
      <w:bookmarkEnd w:id="1085"/>
    </w:p>
    <w:p w:rsidR="004F4D80" w:rsidRPr="00DA3B10" w:rsidRDefault="004F4D80" w:rsidP="004F4D80">
      <w:pPr>
        <w:pStyle w:val="3"/>
        <w:rPr>
          <w:szCs w:val="24"/>
        </w:rPr>
      </w:pPr>
      <w:bookmarkStart w:id="1086" w:name="_Toc439170685"/>
      <w:bookmarkStart w:id="1087" w:name="_Toc439172787"/>
      <w:bookmarkStart w:id="1088" w:name="_Toc439173231"/>
      <w:bookmarkStart w:id="1089" w:name="_Toc439238227"/>
      <w:bookmarkStart w:id="1090" w:name="_Toc439252775"/>
      <w:bookmarkStart w:id="1091" w:name="_Toc439323749"/>
      <w:bookmarkStart w:id="1092" w:name="_Toc440361386"/>
      <w:bookmarkStart w:id="1093" w:name="_Toc440376141"/>
      <w:bookmarkStart w:id="1094" w:name="_Toc440376268"/>
      <w:bookmarkStart w:id="1095" w:name="_Toc440382526"/>
      <w:bookmarkStart w:id="1096" w:name="_Toc440447196"/>
      <w:bookmarkStart w:id="1097" w:name="_Toc440620876"/>
      <w:bookmarkStart w:id="1098" w:name="_Toc440631511"/>
      <w:bookmarkStart w:id="1099" w:name="_Toc440875750"/>
      <w:bookmarkStart w:id="1100" w:name="_Toc441131774"/>
      <w:bookmarkStart w:id="1101" w:name="_Toc465865217"/>
      <w:bookmarkStart w:id="1102" w:name="_Toc468976363"/>
      <w:bookmarkStart w:id="1103" w:name="_Toc469483092"/>
      <w:bookmarkStart w:id="1104" w:name="_Toc471897576"/>
      <w:bookmarkStart w:id="1105" w:name="_Toc157248186"/>
      <w:bookmarkStart w:id="1106" w:name="_Toc157496555"/>
      <w:bookmarkStart w:id="1107" w:name="_Toc158206094"/>
      <w:bookmarkStart w:id="1108" w:name="_Toc164057779"/>
      <w:bookmarkStart w:id="1109" w:name="_Toc164137129"/>
      <w:bookmarkStart w:id="1110" w:name="_Toc164161289"/>
      <w:bookmarkStart w:id="1111" w:name="_Toc165173860"/>
      <w:r w:rsidRPr="00DA3B10">
        <w:rPr>
          <w:szCs w:val="24"/>
        </w:rPr>
        <w:t>Форма Протокола разногласий к проекту Договора</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DA3B10">
        <w:rPr>
          <w:szCs w:val="24"/>
        </w:rPr>
        <w:t xml:space="preserve"> </w:t>
      </w:r>
      <w:bookmarkEnd w:id="1105"/>
      <w:bookmarkEnd w:id="1106"/>
      <w:bookmarkEnd w:id="1107"/>
      <w:bookmarkEnd w:id="1108"/>
      <w:bookmarkEnd w:id="1109"/>
      <w:bookmarkEnd w:id="1110"/>
      <w:bookmarkEnd w:id="11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12" w:name="_Toc439170686"/>
      <w:bookmarkStart w:id="1113" w:name="_Toc439172788"/>
      <w:bookmarkStart w:id="1114" w:name="_Toc439173232"/>
      <w:bookmarkStart w:id="1115" w:name="_Toc439238228"/>
      <w:bookmarkStart w:id="1116" w:name="_Toc439252776"/>
      <w:bookmarkStart w:id="1117" w:name="_Toc439323750"/>
      <w:bookmarkStart w:id="1118" w:name="_Toc440361387"/>
      <w:bookmarkStart w:id="1119" w:name="_Toc440376142"/>
      <w:bookmarkStart w:id="1120" w:name="_Toc440376269"/>
      <w:bookmarkStart w:id="1121" w:name="_Toc440382527"/>
      <w:bookmarkStart w:id="1122" w:name="_Toc440447197"/>
      <w:bookmarkStart w:id="1123" w:name="_Toc440620877"/>
      <w:bookmarkStart w:id="1124" w:name="_Toc440631512"/>
      <w:bookmarkStart w:id="1125" w:name="_Toc440875751"/>
      <w:bookmarkStart w:id="1126" w:name="_Toc441131775"/>
      <w:bookmarkStart w:id="1127" w:name="_Toc465865218"/>
      <w:bookmarkStart w:id="1128" w:name="_Toc468976364"/>
      <w:bookmarkStart w:id="1129" w:name="_Toc469483093"/>
      <w:bookmarkStart w:id="113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1" w:name="_Ref55335823"/>
      <w:bookmarkStart w:id="1132" w:name="_Ref55336359"/>
      <w:bookmarkStart w:id="1133" w:name="_Toc57314675"/>
      <w:bookmarkStart w:id="1134" w:name="_Toc69728989"/>
      <w:bookmarkStart w:id="1135" w:name="_Toc98253939"/>
      <w:bookmarkStart w:id="1136" w:name="_Toc165173865"/>
      <w:bookmarkStart w:id="1137" w:name="_Toc423423672"/>
      <w:bookmarkStart w:id="1138" w:name="_Toc471897578"/>
      <w:bookmarkEnd w:id="825"/>
      <w:r w:rsidRPr="00F647F7">
        <w:lastRenderedPageBreak/>
        <w:t xml:space="preserve">Анкета (форма </w:t>
      </w:r>
      <w:r w:rsidR="00B8118F">
        <w:t>7</w:t>
      </w:r>
      <w:r w:rsidRPr="00F647F7">
        <w:t>)</w:t>
      </w:r>
      <w:bookmarkEnd w:id="1131"/>
      <w:bookmarkEnd w:id="1132"/>
      <w:bookmarkEnd w:id="1133"/>
      <w:bookmarkEnd w:id="1134"/>
      <w:bookmarkEnd w:id="1135"/>
      <w:bookmarkEnd w:id="1136"/>
      <w:bookmarkEnd w:id="1137"/>
      <w:bookmarkEnd w:id="1138"/>
    </w:p>
    <w:p w:rsidR="004F4D80" w:rsidRPr="00F647F7" w:rsidRDefault="004F4D80" w:rsidP="004F4D80">
      <w:pPr>
        <w:pStyle w:val="3"/>
        <w:rPr>
          <w:b w:val="0"/>
          <w:szCs w:val="24"/>
        </w:rPr>
      </w:pPr>
      <w:bookmarkStart w:id="1139" w:name="_Toc98253940"/>
      <w:bookmarkStart w:id="1140" w:name="_Toc157248192"/>
      <w:bookmarkStart w:id="1141" w:name="_Toc157496561"/>
      <w:bookmarkStart w:id="1142" w:name="_Toc158206100"/>
      <w:bookmarkStart w:id="1143" w:name="_Toc164057785"/>
      <w:bookmarkStart w:id="1144" w:name="_Toc164137135"/>
      <w:bookmarkStart w:id="1145" w:name="_Toc164161295"/>
      <w:bookmarkStart w:id="1146" w:name="_Toc165173866"/>
      <w:bookmarkStart w:id="1147" w:name="_Toc439170688"/>
      <w:bookmarkStart w:id="1148" w:name="_Toc439172790"/>
      <w:bookmarkStart w:id="1149" w:name="_Toc439173234"/>
      <w:bookmarkStart w:id="1150" w:name="_Toc439238230"/>
      <w:bookmarkStart w:id="1151" w:name="_Toc439252778"/>
      <w:bookmarkStart w:id="1152" w:name="_Ref440272119"/>
      <w:bookmarkStart w:id="1153" w:name="_Toc440361389"/>
      <w:bookmarkStart w:id="1154" w:name="_Ref444168907"/>
      <w:bookmarkStart w:id="1155" w:name="_Toc465865220"/>
      <w:bookmarkStart w:id="1156" w:name="_Toc471897579"/>
      <w:r w:rsidRPr="00F647F7">
        <w:rPr>
          <w:b w:val="0"/>
          <w:szCs w:val="24"/>
        </w:rPr>
        <w:t xml:space="preserve">Форма Анкеты </w:t>
      </w:r>
      <w:r w:rsidR="00C236C0">
        <w:rPr>
          <w:b w:val="0"/>
          <w:szCs w:val="24"/>
        </w:rPr>
        <w:t>Участник</w:t>
      </w:r>
      <w:r>
        <w:rPr>
          <w:b w:val="0"/>
          <w:szCs w:val="24"/>
        </w:rPr>
        <w:t>а</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57" w:name="_Toc439170689"/>
            <w:bookmarkStart w:id="1158" w:name="_Toc439172791"/>
            <w:bookmarkStart w:id="1159" w:name="_Toc439173235"/>
            <w:bookmarkStart w:id="1160" w:name="_Toc439238231"/>
            <w:bookmarkStart w:id="1161" w:name="_Toc439252779"/>
            <w:bookmarkStart w:id="1162" w:name="_Ref440272147"/>
            <w:bookmarkStart w:id="1163" w:name="_Toc440361390"/>
            <w:bookmarkStart w:id="1164" w:name="_Ref444168874"/>
            <w:bookmarkStart w:id="1165" w:name="_Ref444168917"/>
            <w:bookmarkStart w:id="116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67" w:name="_Ref491178231"/>
      <w:r w:rsidRPr="00910732">
        <w:rPr>
          <w:szCs w:val="24"/>
        </w:rPr>
        <w:lastRenderedPageBreak/>
        <w:t xml:space="preserve">Форма </w:t>
      </w:r>
      <w:bookmarkEnd w:id="1157"/>
      <w:bookmarkEnd w:id="1158"/>
      <w:bookmarkEnd w:id="1159"/>
      <w:bookmarkEnd w:id="116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61"/>
      <w:bookmarkEnd w:id="1162"/>
      <w:bookmarkEnd w:id="1163"/>
      <w:bookmarkEnd w:id="1164"/>
      <w:bookmarkEnd w:id="1165"/>
      <w:bookmarkEnd w:id="1166"/>
      <w:bookmarkEnd w:id="116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68" w:name="_Toc125426243"/>
      <w:bookmarkStart w:id="1169" w:name="_Toc396984070"/>
      <w:bookmarkStart w:id="1170" w:name="_Toc423423673"/>
      <w:bookmarkStart w:id="1171" w:name="_Toc439170691"/>
      <w:bookmarkStart w:id="1172" w:name="_Toc439172793"/>
      <w:bookmarkStart w:id="1173" w:name="_Toc439173237"/>
      <w:bookmarkStart w:id="1174" w:name="_Toc439238233"/>
      <w:bookmarkStart w:id="1175" w:name="_Toc439252780"/>
      <w:bookmarkStart w:id="1176" w:name="_Toc439323754"/>
      <w:bookmarkStart w:id="1177" w:name="_Toc440361391"/>
      <w:bookmarkStart w:id="1178" w:name="_Toc440376146"/>
      <w:bookmarkStart w:id="1179" w:name="_Toc440376273"/>
      <w:bookmarkStart w:id="1180" w:name="_Toc440382531"/>
      <w:bookmarkStart w:id="1181" w:name="_Toc440447201"/>
      <w:bookmarkStart w:id="1182" w:name="_Toc440620881"/>
      <w:bookmarkStart w:id="1183" w:name="_Toc440631516"/>
      <w:bookmarkStart w:id="1184" w:name="_Toc440875755"/>
      <w:bookmarkStart w:id="118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86" w:name="_Toc439170690"/>
      <w:bookmarkStart w:id="1187" w:name="_Toc439172792"/>
      <w:bookmarkStart w:id="1188" w:name="_Toc439173236"/>
      <w:bookmarkStart w:id="118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86"/>
    <w:bookmarkEnd w:id="1187"/>
    <w:bookmarkEnd w:id="1188"/>
    <w:bookmarkEnd w:id="1189"/>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90" w:name="_Toc465865222"/>
      <w:bookmarkStart w:id="1191" w:name="_Toc471897581"/>
      <w:r>
        <w:rPr>
          <w:szCs w:val="24"/>
        </w:rPr>
        <w:lastRenderedPageBreak/>
        <w:t xml:space="preserve">Инструкции по </w:t>
      </w:r>
      <w:r w:rsidRPr="008B51A2">
        <w:rPr>
          <w:szCs w:val="24"/>
        </w:rPr>
        <w:t>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90"/>
      <w:bookmarkEnd w:id="119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92" w:name="_Ref55336378"/>
      <w:bookmarkStart w:id="1193" w:name="_Toc57314676"/>
      <w:bookmarkStart w:id="1194" w:name="_Toc69728990"/>
      <w:bookmarkStart w:id="1195" w:name="_Toc98253942"/>
      <w:bookmarkStart w:id="1196" w:name="_Toc165173868"/>
      <w:bookmarkStart w:id="1197"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98" w:name="_Ref449016908"/>
      <w:bookmarkStart w:id="119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92"/>
      <w:bookmarkEnd w:id="1193"/>
      <w:bookmarkEnd w:id="1194"/>
      <w:bookmarkEnd w:id="1195"/>
      <w:bookmarkEnd w:id="1196"/>
      <w:bookmarkEnd w:id="1197"/>
      <w:bookmarkEnd w:id="1198"/>
      <w:bookmarkEnd w:id="1199"/>
    </w:p>
    <w:p w:rsidR="004F4D80" w:rsidRPr="00D904EF" w:rsidRDefault="004F4D80" w:rsidP="004F4D80">
      <w:pPr>
        <w:pStyle w:val="3"/>
        <w:rPr>
          <w:szCs w:val="24"/>
        </w:rPr>
      </w:pPr>
      <w:bookmarkStart w:id="1200" w:name="_Toc98253943"/>
      <w:bookmarkStart w:id="1201" w:name="_Toc157248195"/>
      <w:bookmarkStart w:id="1202" w:name="_Toc157496564"/>
      <w:bookmarkStart w:id="1203" w:name="_Toc158206103"/>
      <w:bookmarkStart w:id="1204" w:name="_Toc164057788"/>
      <w:bookmarkStart w:id="1205" w:name="_Toc164137138"/>
      <w:bookmarkStart w:id="1206" w:name="_Toc164161298"/>
      <w:bookmarkStart w:id="1207" w:name="_Toc165173869"/>
      <w:bookmarkStart w:id="1208" w:name="_Toc439170693"/>
      <w:bookmarkStart w:id="1209" w:name="_Toc439172795"/>
      <w:bookmarkStart w:id="1210" w:name="_Toc439173239"/>
      <w:bookmarkStart w:id="1211" w:name="_Toc439238235"/>
      <w:bookmarkStart w:id="1212" w:name="_Toc439252782"/>
      <w:bookmarkStart w:id="1213" w:name="_Toc439323756"/>
      <w:bookmarkStart w:id="1214" w:name="_Toc440361393"/>
      <w:bookmarkStart w:id="1215" w:name="_Toc440376275"/>
      <w:bookmarkStart w:id="1216" w:name="_Toc440382533"/>
      <w:bookmarkStart w:id="1217" w:name="_Toc440447203"/>
      <w:bookmarkStart w:id="1218" w:name="_Toc440620883"/>
      <w:bookmarkStart w:id="1219" w:name="_Toc440631518"/>
      <w:bookmarkStart w:id="1220" w:name="_Toc440875757"/>
      <w:bookmarkStart w:id="1221" w:name="_Toc441131781"/>
      <w:bookmarkStart w:id="1222" w:name="_Toc465865224"/>
      <w:bookmarkStart w:id="1223" w:name="_Toc468976370"/>
      <w:bookmarkStart w:id="1224" w:name="_Toc469483099"/>
      <w:bookmarkStart w:id="1225" w:name="_Toc471897583"/>
      <w:r w:rsidRPr="00D904EF">
        <w:rPr>
          <w:szCs w:val="24"/>
        </w:rPr>
        <w:t>Форма Справки о перечне и годовых объемах выполнения аналогичных договоров</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A3B10">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A3B10">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DA3B10">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DA3B10">
              <w:rPr>
                <w:rStyle w:val="aa"/>
                <w:sz w:val="22"/>
              </w:rPr>
              <w:t>7</w:t>
            </w:r>
            <w:r w:rsidRPr="00F647F7">
              <w:rPr>
                <w:rStyle w:val="aa"/>
                <w:sz w:val="22"/>
              </w:rPr>
              <w:t xml:space="preserve"> года», «20</w:t>
            </w:r>
            <w:r>
              <w:rPr>
                <w:rStyle w:val="aa"/>
                <w:sz w:val="22"/>
              </w:rPr>
              <w:t>1</w:t>
            </w:r>
            <w:r w:rsidR="00DA3B10">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26" w:name="_Toc98253944"/>
      <w:bookmarkStart w:id="1227" w:name="_Toc157248196"/>
      <w:bookmarkStart w:id="1228" w:name="_Toc157496565"/>
      <w:bookmarkStart w:id="1229" w:name="_Toc158206104"/>
      <w:bookmarkStart w:id="1230" w:name="_Toc164057789"/>
      <w:bookmarkStart w:id="1231" w:name="_Toc164137139"/>
      <w:bookmarkStart w:id="1232" w:name="_Toc164161299"/>
      <w:bookmarkStart w:id="1233" w:name="_Toc165173870"/>
      <w:r>
        <w:rPr>
          <w:szCs w:val="24"/>
        </w:rPr>
        <w:br w:type="page"/>
      </w:r>
    </w:p>
    <w:p w:rsidR="004F4D80" w:rsidRPr="00D904EF" w:rsidRDefault="004F4D80" w:rsidP="004F4D80">
      <w:pPr>
        <w:pStyle w:val="3"/>
        <w:rPr>
          <w:szCs w:val="24"/>
        </w:rPr>
      </w:pPr>
      <w:bookmarkStart w:id="1234" w:name="_Toc439170694"/>
      <w:bookmarkStart w:id="1235" w:name="_Toc439172796"/>
      <w:bookmarkStart w:id="1236" w:name="_Toc439173240"/>
      <w:bookmarkStart w:id="1237" w:name="_Toc439238236"/>
      <w:bookmarkStart w:id="1238" w:name="_Toc439252783"/>
      <w:bookmarkStart w:id="1239" w:name="_Toc439323757"/>
      <w:bookmarkStart w:id="1240" w:name="_Toc440361394"/>
      <w:bookmarkStart w:id="1241" w:name="_Toc440376276"/>
      <w:bookmarkStart w:id="1242" w:name="_Toc440382534"/>
      <w:bookmarkStart w:id="1243" w:name="_Toc440447204"/>
      <w:bookmarkStart w:id="1244" w:name="_Toc440620884"/>
      <w:bookmarkStart w:id="1245" w:name="_Toc440631519"/>
      <w:bookmarkStart w:id="1246" w:name="_Toc440875758"/>
      <w:bookmarkStart w:id="1247" w:name="_Toc441131782"/>
      <w:bookmarkStart w:id="1248" w:name="_Toc465865225"/>
      <w:bookmarkStart w:id="1249" w:name="_Toc468976371"/>
      <w:bookmarkStart w:id="1250" w:name="_Toc469483100"/>
      <w:bookmarkStart w:id="1251" w:name="_Toc471897584"/>
      <w:r w:rsidRPr="00D904E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52" w:name="_Ref55336389"/>
      <w:bookmarkStart w:id="1253" w:name="_Toc57314677"/>
      <w:bookmarkStart w:id="1254" w:name="_Toc69728991"/>
      <w:bookmarkStart w:id="1255" w:name="_Toc98253945"/>
      <w:bookmarkStart w:id="1256" w:name="_Toc165173871"/>
      <w:bookmarkStart w:id="125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58" w:name="_Ref440881887"/>
      <w:bookmarkStart w:id="1259" w:name="_Toc471897585"/>
      <w:r w:rsidRPr="00F647F7">
        <w:lastRenderedPageBreak/>
        <w:t xml:space="preserve">Справка о материально-технических ресурсах (форма </w:t>
      </w:r>
      <w:r w:rsidR="00B8118F">
        <w:t>9</w:t>
      </w:r>
      <w:r w:rsidRPr="00F647F7">
        <w:t>)</w:t>
      </w:r>
      <w:bookmarkEnd w:id="1252"/>
      <w:bookmarkEnd w:id="1253"/>
      <w:bookmarkEnd w:id="1254"/>
      <w:bookmarkEnd w:id="1255"/>
      <w:bookmarkEnd w:id="1256"/>
      <w:bookmarkEnd w:id="1257"/>
      <w:bookmarkEnd w:id="1258"/>
      <w:bookmarkEnd w:id="1259"/>
    </w:p>
    <w:p w:rsidR="004F4D80" w:rsidRPr="00D904EF" w:rsidRDefault="004F4D80" w:rsidP="004F4D80">
      <w:pPr>
        <w:pStyle w:val="3"/>
        <w:rPr>
          <w:szCs w:val="24"/>
        </w:rPr>
      </w:pPr>
      <w:bookmarkStart w:id="1260" w:name="_Toc98253946"/>
      <w:bookmarkStart w:id="1261" w:name="_Toc157248198"/>
      <w:bookmarkStart w:id="1262" w:name="_Toc157496567"/>
      <w:bookmarkStart w:id="1263" w:name="_Toc158206106"/>
      <w:bookmarkStart w:id="1264" w:name="_Toc164057791"/>
      <w:bookmarkStart w:id="1265" w:name="_Toc164137141"/>
      <w:bookmarkStart w:id="1266" w:name="_Toc164161301"/>
      <w:bookmarkStart w:id="1267" w:name="_Toc165173872"/>
      <w:bookmarkStart w:id="1268" w:name="_Toc439170696"/>
      <w:bookmarkStart w:id="1269" w:name="_Toc439172798"/>
      <w:bookmarkStart w:id="1270" w:name="_Toc439173242"/>
      <w:bookmarkStart w:id="1271" w:name="_Toc439238238"/>
      <w:bookmarkStart w:id="1272" w:name="_Toc439252785"/>
      <w:bookmarkStart w:id="1273" w:name="_Toc439323759"/>
      <w:bookmarkStart w:id="1274" w:name="_Toc440361396"/>
      <w:bookmarkStart w:id="1275" w:name="_Toc440376278"/>
      <w:bookmarkStart w:id="1276" w:name="_Toc440382536"/>
      <w:bookmarkStart w:id="1277" w:name="_Toc440447206"/>
      <w:bookmarkStart w:id="1278" w:name="_Toc440620886"/>
      <w:bookmarkStart w:id="1279" w:name="_Toc440631521"/>
      <w:bookmarkStart w:id="1280" w:name="_Toc440875760"/>
      <w:bookmarkStart w:id="1281" w:name="_Toc441131784"/>
      <w:bookmarkStart w:id="1282" w:name="_Toc465865227"/>
      <w:bookmarkStart w:id="1283" w:name="_Toc468976373"/>
      <w:bookmarkStart w:id="1284" w:name="_Toc469483102"/>
      <w:bookmarkStart w:id="1285" w:name="_Toc471897586"/>
      <w:r w:rsidRPr="00D904EF">
        <w:rPr>
          <w:szCs w:val="24"/>
        </w:rPr>
        <w:t>Форма Справки о материально-технических ресурсах</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86" w:name="_Toc98253947"/>
      <w:bookmarkStart w:id="1287" w:name="_Toc157248199"/>
      <w:bookmarkStart w:id="1288" w:name="_Toc157496568"/>
      <w:bookmarkStart w:id="1289" w:name="_Toc158206107"/>
      <w:bookmarkStart w:id="1290" w:name="_Toc164057792"/>
      <w:bookmarkStart w:id="1291" w:name="_Toc164137142"/>
      <w:bookmarkStart w:id="1292" w:name="_Toc164161302"/>
      <w:bookmarkStart w:id="1293" w:name="_Toc165173873"/>
    </w:p>
    <w:p w:rsidR="004F4D80" w:rsidRPr="00D904EF" w:rsidRDefault="004F4D80" w:rsidP="004F4D80">
      <w:pPr>
        <w:pStyle w:val="3"/>
        <w:rPr>
          <w:szCs w:val="24"/>
        </w:rPr>
      </w:pPr>
      <w:bookmarkStart w:id="1294" w:name="_Toc439170697"/>
      <w:bookmarkStart w:id="1295" w:name="_Toc439172799"/>
      <w:bookmarkStart w:id="1296" w:name="_Toc439173243"/>
      <w:bookmarkStart w:id="1297" w:name="_Toc439238239"/>
      <w:bookmarkStart w:id="1298" w:name="_Toc439252786"/>
      <w:bookmarkStart w:id="1299" w:name="_Toc439323760"/>
      <w:bookmarkStart w:id="1300" w:name="_Toc440361397"/>
      <w:bookmarkStart w:id="1301" w:name="_Toc440376279"/>
      <w:bookmarkStart w:id="1302" w:name="_Toc440382537"/>
      <w:bookmarkStart w:id="1303" w:name="_Toc440447207"/>
      <w:bookmarkStart w:id="1304" w:name="_Toc440620887"/>
      <w:bookmarkStart w:id="1305" w:name="_Toc440631522"/>
      <w:bookmarkStart w:id="1306" w:name="_Toc440875761"/>
      <w:bookmarkStart w:id="1307" w:name="_Toc441131785"/>
      <w:bookmarkStart w:id="1308" w:name="_Toc465865228"/>
      <w:bookmarkStart w:id="1309" w:name="_Toc468976374"/>
      <w:bookmarkStart w:id="1310" w:name="_Toc469483103"/>
      <w:bookmarkStart w:id="1311" w:name="_Toc471897587"/>
      <w:r w:rsidRPr="00D904EF">
        <w:rPr>
          <w:szCs w:val="24"/>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12" w:name="_Ref55336398"/>
      <w:bookmarkStart w:id="1313" w:name="_Toc57314678"/>
      <w:bookmarkStart w:id="1314" w:name="_Toc69728992"/>
      <w:bookmarkStart w:id="1315" w:name="_Toc98253948"/>
      <w:bookmarkStart w:id="1316" w:name="_Toc165173874"/>
      <w:bookmarkStart w:id="131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18" w:name="_Ref440881894"/>
      <w:bookmarkStart w:id="1319" w:name="_Toc471897588"/>
      <w:r w:rsidRPr="00F647F7">
        <w:lastRenderedPageBreak/>
        <w:t xml:space="preserve">Справка о кадровых ресурсах (форма </w:t>
      </w:r>
      <w:r w:rsidR="00B8118F">
        <w:t>10</w:t>
      </w:r>
      <w:r w:rsidRPr="00F647F7">
        <w:t>)</w:t>
      </w:r>
      <w:bookmarkEnd w:id="1312"/>
      <w:bookmarkEnd w:id="1313"/>
      <w:bookmarkEnd w:id="1314"/>
      <w:bookmarkEnd w:id="1315"/>
      <w:bookmarkEnd w:id="1316"/>
      <w:bookmarkEnd w:id="1317"/>
      <w:bookmarkEnd w:id="1318"/>
      <w:bookmarkEnd w:id="1319"/>
    </w:p>
    <w:p w:rsidR="004F4D80" w:rsidRPr="00D904EF" w:rsidRDefault="004F4D80" w:rsidP="004F4D80">
      <w:pPr>
        <w:pStyle w:val="3"/>
        <w:rPr>
          <w:szCs w:val="24"/>
        </w:rPr>
      </w:pPr>
      <w:bookmarkStart w:id="1320" w:name="_Toc98253949"/>
      <w:bookmarkStart w:id="1321" w:name="_Toc157248201"/>
      <w:bookmarkStart w:id="1322" w:name="_Toc157496570"/>
      <w:bookmarkStart w:id="1323" w:name="_Toc158206109"/>
      <w:bookmarkStart w:id="1324" w:name="_Toc164057794"/>
      <w:bookmarkStart w:id="1325" w:name="_Toc164137144"/>
      <w:bookmarkStart w:id="1326" w:name="_Toc164161304"/>
      <w:bookmarkStart w:id="1327" w:name="_Toc165173875"/>
      <w:bookmarkStart w:id="1328" w:name="_Toc439170699"/>
      <w:bookmarkStart w:id="1329" w:name="_Toc439172801"/>
      <w:bookmarkStart w:id="1330" w:name="_Toc439173245"/>
      <w:bookmarkStart w:id="1331" w:name="_Toc439238241"/>
      <w:bookmarkStart w:id="1332" w:name="_Toc439252788"/>
      <w:bookmarkStart w:id="1333" w:name="_Toc439323762"/>
      <w:bookmarkStart w:id="1334" w:name="_Toc440361399"/>
      <w:bookmarkStart w:id="1335" w:name="_Toc440376281"/>
      <w:bookmarkStart w:id="1336" w:name="_Toc440382539"/>
      <w:bookmarkStart w:id="1337" w:name="_Toc440447209"/>
      <w:bookmarkStart w:id="1338" w:name="_Toc440620889"/>
      <w:bookmarkStart w:id="1339" w:name="_Toc440631524"/>
      <w:bookmarkStart w:id="1340" w:name="_Toc440875763"/>
      <w:bookmarkStart w:id="1341" w:name="_Toc441131787"/>
      <w:bookmarkStart w:id="1342" w:name="_Toc465865230"/>
      <w:bookmarkStart w:id="1343" w:name="_Toc468976376"/>
      <w:bookmarkStart w:id="1344" w:name="_Toc469483105"/>
      <w:bookmarkStart w:id="1345" w:name="_Toc471897589"/>
      <w:r w:rsidRPr="00D904EF">
        <w:rPr>
          <w:szCs w:val="24"/>
        </w:rPr>
        <w:t>Форма Справки о кадровых ресурсах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8253950"/>
      <w:bookmarkStart w:id="1347" w:name="_Toc157248202"/>
      <w:bookmarkStart w:id="1348" w:name="_Toc157496571"/>
      <w:bookmarkStart w:id="1349" w:name="_Toc158206110"/>
      <w:bookmarkStart w:id="1350" w:name="_Toc164057795"/>
      <w:bookmarkStart w:id="1351" w:name="_Toc164137145"/>
      <w:bookmarkStart w:id="1352" w:name="_Toc164161305"/>
      <w:bookmarkStart w:id="1353" w:name="_Toc165173876"/>
      <w:r>
        <w:rPr>
          <w:b/>
          <w:szCs w:val="24"/>
        </w:rPr>
        <w:br w:type="page"/>
      </w:r>
    </w:p>
    <w:p w:rsidR="004F4D80" w:rsidRPr="00D904EF" w:rsidRDefault="004F4D80" w:rsidP="004F4D80">
      <w:pPr>
        <w:pStyle w:val="3"/>
        <w:rPr>
          <w:szCs w:val="24"/>
        </w:rPr>
      </w:pPr>
      <w:bookmarkStart w:id="1354" w:name="_Toc439170700"/>
      <w:bookmarkStart w:id="1355" w:name="_Toc439172802"/>
      <w:bookmarkStart w:id="1356" w:name="_Toc439173246"/>
      <w:bookmarkStart w:id="1357" w:name="_Toc439238242"/>
      <w:bookmarkStart w:id="1358" w:name="_Toc439252789"/>
      <w:bookmarkStart w:id="1359" w:name="_Toc439323763"/>
      <w:bookmarkStart w:id="1360" w:name="_Toc440361400"/>
      <w:bookmarkStart w:id="1361" w:name="_Toc440376282"/>
      <w:bookmarkStart w:id="1362" w:name="_Toc440382540"/>
      <w:bookmarkStart w:id="1363" w:name="_Toc440447210"/>
      <w:bookmarkStart w:id="1364" w:name="_Toc440620890"/>
      <w:bookmarkStart w:id="1365" w:name="_Toc440631525"/>
      <w:bookmarkStart w:id="1366" w:name="_Toc440875764"/>
      <w:bookmarkStart w:id="1367" w:name="_Toc441131788"/>
      <w:bookmarkStart w:id="1368" w:name="_Toc465865231"/>
      <w:bookmarkStart w:id="1369" w:name="_Toc468976377"/>
      <w:bookmarkStart w:id="1370" w:name="_Toc469483106"/>
      <w:bookmarkStart w:id="1371" w:name="_Toc471897590"/>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72" w:name="_Toc165173881"/>
      <w:bookmarkStart w:id="1373" w:name="_Ref194749267"/>
      <w:bookmarkStart w:id="1374" w:name="_Toc423423677"/>
      <w:bookmarkStart w:id="1375" w:name="_Ref440271993"/>
      <w:bookmarkStart w:id="1376" w:name="_Ref440274659"/>
      <w:bookmarkStart w:id="1377" w:name="_Toc471897591"/>
      <w:bookmarkStart w:id="1378" w:name="_Ref90381523"/>
      <w:bookmarkStart w:id="1379" w:name="_Toc90385124"/>
      <w:bookmarkStart w:id="1380" w:name="_Ref96861029"/>
      <w:bookmarkStart w:id="1381" w:name="_Toc97651410"/>
      <w:bookmarkStart w:id="138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72"/>
      <w:bookmarkEnd w:id="1373"/>
      <w:bookmarkEnd w:id="1374"/>
      <w:bookmarkEnd w:id="1375"/>
      <w:bookmarkEnd w:id="1376"/>
      <w:bookmarkEnd w:id="1377"/>
    </w:p>
    <w:p w:rsidR="004F4D80" w:rsidRPr="00D904EF" w:rsidRDefault="004F4D80" w:rsidP="004F4D80">
      <w:pPr>
        <w:pStyle w:val="3"/>
        <w:rPr>
          <w:szCs w:val="24"/>
        </w:rPr>
      </w:pPr>
      <w:bookmarkStart w:id="1383" w:name="_Toc97651411"/>
      <w:bookmarkStart w:id="1384" w:name="_Toc98253956"/>
      <w:bookmarkStart w:id="1385" w:name="_Toc157248208"/>
      <w:bookmarkStart w:id="1386" w:name="_Toc157496577"/>
      <w:bookmarkStart w:id="1387" w:name="_Toc158206116"/>
      <w:bookmarkStart w:id="1388" w:name="_Toc164057801"/>
      <w:bookmarkStart w:id="1389" w:name="_Toc164137151"/>
      <w:bookmarkStart w:id="1390" w:name="_Toc164161311"/>
      <w:bookmarkStart w:id="1391" w:name="_Toc165173882"/>
      <w:bookmarkStart w:id="1392" w:name="_Toc439170702"/>
      <w:bookmarkStart w:id="1393" w:name="_Toc439172804"/>
      <w:bookmarkStart w:id="1394" w:name="_Toc439173248"/>
      <w:bookmarkStart w:id="1395" w:name="_Toc439238244"/>
      <w:bookmarkStart w:id="1396" w:name="_Toc439252791"/>
      <w:bookmarkStart w:id="1397" w:name="_Toc439323765"/>
      <w:bookmarkStart w:id="1398" w:name="_Toc440361402"/>
      <w:bookmarkStart w:id="1399" w:name="_Toc440376284"/>
      <w:bookmarkStart w:id="1400" w:name="_Toc440382542"/>
      <w:bookmarkStart w:id="1401" w:name="_Toc440447212"/>
      <w:bookmarkStart w:id="1402" w:name="_Toc440620892"/>
      <w:bookmarkStart w:id="1403" w:name="_Toc440631527"/>
      <w:bookmarkStart w:id="1404" w:name="_Toc440875766"/>
      <w:bookmarkStart w:id="1405" w:name="_Toc441131790"/>
      <w:bookmarkStart w:id="1406" w:name="_Toc465865233"/>
      <w:bookmarkStart w:id="1407" w:name="_Toc468976379"/>
      <w:bookmarkStart w:id="1408" w:name="_Toc469483108"/>
      <w:bookmarkStart w:id="1409"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w:t>
      </w:r>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w:t>
      </w:r>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10" w:name="_Toc97651412"/>
      <w:bookmarkStart w:id="1411" w:name="_Toc98253957"/>
      <w:bookmarkStart w:id="1412" w:name="_Toc157248209"/>
      <w:bookmarkStart w:id="1413" w:name="_Toc157496578"/>
      <w:bookmarkStart w:id="1414" w:name="_Toc158206117"/>
      <w:bookmarkStart w:id="1415" w:name="_Toc164057802"/>
      <w:bookmarkStart w:id="1416" w:name="_Toc164137152"/>
      <w:bookmarkStart w:id="1417" w:name="_Toc164161312"/>
      <w:bookmarkStart w:id="1418" w:name="_Toc165173883"/>
      <w:r>
        <w:rPr>
          <w:b/>
          <w:szCs w:val="24"/>
        </w:rPr>
        <w:br w:type="page"/>
      </w:r>
    </w:p>
    <w:p w:rsidR="004F4D80" w:rsidRPr="00D904EF" w:rsidRDefault="004F4D80" w:rsidP="004F4D80">
      <w:pPr>
        <w:pStyle w:val="3"/>
        <w:rPr>
          <w:szCs w:val="24"/>
        </w:rPr>
      </w:pPr>
      <w:bookmarkStart w:id="1419" w:name="_Toc439170703"/>
      <w:bookmarkStart w:id="1420" w:name="_Toc439172805"/>
      <w:bookmarkStart w:id="1421" w:name="_Toc439173249"/>
      <w:bookmarkStart w:id="1422" w:name="_Toc439238245"/>
      <w:bookmarkStart w:id="1423" w:name="_Toc439252792"/>
      <w:bookmarkStart w:id="1424" w:name="_Toc439323766"/>
      <w:bookmarkStart w:id="1425" w:name="_Toc440361403"/>
      <w:bookmarkStart w:id="1426" w:name="_Toc440376285"/>
      <w:bookmarkStart w:id="1427" w:name="_Toc440382543"/>
      <w:bookmarkStart w:id="1428" w:name="_Toc440447213"/>
      <w:bookmarkStart w:id="1429" w:name="_Toc440620893"/>
      <w:bookmarkStart w:id="1430" w:name="_Toc440631528"/>
      <w:bookmarkStart w:id="1431" w:name="_Toc440875767"/>
      <w:bookmarkStart w:id="1432" w:name="_Toc441131791"/>
      <w:bookmarkStart w:id="1433" w:name="_Toc465865234"/>
      <w:bookmarkStart w:id="1434" w:name="_Toc468976380"/>
      <w:bookmarkStart w:id="1435" w:name="_Toc469483109"/>
      <w:bookmarkStart w:id="1436" w:name="_Toc471897593"/>
      <w:r w:rsidRPr="00D904EF">
        <w:rPr>
          <w:szCs w:val="24"/>
        </w:rPr>
        <w:lastRenderedPageBreak/>
        <w:t>Инструкции по заполнению</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78"/>
    <w:bookmarkEnd w:id="1379"/>
    <w:bookmarkEnd w:id="1380"/>
    <w:bookmarkEnd w:id="1381"/>
    <w:bookmarkEnd w:id="138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37"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38" w:name="_Toc423423680"/>
      <w:bookmarkStart w:id="1439" w:name="_Ref440272035"/>
      <w:bookmarkStart w:id="1440" w:name="_Ref440274733"/>
      <w:bookmarkStart w:id="1441" w:name="_Ref444180906"/>
      <w:bookmarkStart w:id="1442"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37"/>
      <w:bookmarkEnd w:id="1438"/>
      <w:bookmarkEnd w:id="1439"/>
      <w:bookmarkEnd w:id="1440"/>
      <w:bookmarkEnd w:id="1441"/>
      <w:bookmarkEnd w:id="1442"/>
    </w:p>
    <w:p w:rsidR="004F4D80" w:rsidRPr="0010618F" w:rsidRDefault="004F4D80" w:rsidP="004F4D80">
      <w:pPr>
        <w:pStyle w:val="3"/>
        <w:rPr>
          <w:szCs w:val="24"/>
        </w:rPr>
      </w:pPr>
      <w:bookmarkStart w:id="1443" w:name="_Toc343690584"/>
      <w:bookmarkStart w:id="1444" w:name="_Toc372294428"/>
      <w:bookmarkStart w:id="1445" w:name="_Toc379288896"/>
      <w:bookmarkStart w:id="1446" w:name="_Toc384734780"/>
      <w:bookmarkStart w:id="1447" w:name="_Toc396984078"/>
      <w:bookmarkStart w:id="1448" w:name="_Toc423423681"/>
      <w:bookmarkStart w:id="1449" w:name="_Toc439170710"/>
      <w:bookmarkStart w:id="1450" w:name="_Toc439172812"/>
      <w:bookmarkStart w:id="1451" w:name="_Toc439173253"/>
      <w:bookmarkStart w:id="1452" w:name="_Toc439238249"/>
      <w:bookmarkStart w:id="1453" w:name="_Toc439252796"/>
      <w:bookmarkStart w:id="1454" w:name="_Toc439323770"/>
      <w:bookmarkStart w:id="1455" w:name="_Toc440361405"/>
      <w:bookmarkStart w:id="1456" w:name="_Toc440376287"/>
      <w:bookmarkStart w:id="1457" w:name="_Toc440382545"/>
      <w:bookmarkStart w:id="1458" w:name="_Toc440447215"/>
      <w:bookmarkStart w:id="1459" w:name="_Toc440620895"/>
      <w:bookmarkStart w:id="1460" w:name="_Toc440631530"/>
      <w:bookmarkStart w:id="1461" w:name="_Toc440875769"/>
      <w:bookmarkStart w:id="1462" w:name="_Toc441131793"/>
      <w:bookmarkStart w:id="1463" w:name="_Toc465865236"/>
      <w:bookmarkStart w:id="1464" w:name="_Toc468976382"/>
      <w:bookmarkStart w:id="1465" w:name="_Toc469483111"/>
      <w:bookmarkStart w:id="1466"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67" w:name="_Toc343690585"/>
      <w:bookmarkStart w:id="1468" w:name="_Toc372294429"/>
      <w:bookmarkStart w:id="1469" w:name="_Toc379288897"/>
      <w:bookmarkStart w:id="1470" w:name="_Toc384734781"/>
      <w:bookmarkStart w:id="1471" w:name="_Toc396984079"/>
      <w:bookmarkStart w:id="1472" w:name="_Toc423423682"/>
      <w:bookmarkStart w:id="1473" w:name="_Toc439170711"/>
      <w:bookmarkStart w:id="1474" w:name="_Toc439172813"/>
      <w:bookmarkStart w:id="1475" w:name="_Toc439173254"/>
      <w:bookmarkStart w:id="1476" w:name="_Toc439238250"/>
      <w:bookmarkStart w:id="1477" w:name="_Toc439252797"/>
      <w:bookmarkStart w:id="1478" w:name="_Toc439323771"/>
      <w:bookmarkStart w:id="1479" w:name="_Toc440361406"/>
      <w:bookmarkStart w:id="1480" w:name="_Toc440376288"/>
      <w:bookmarkStart w:id="1481" w:name="_Toc440382546"/>
      <w:bookmarkStart w:id="1482" w:name="_Toc440447216"/>
      <w:bookmarkStart w:id="1483" w:name="_Toc440620896"/>
      <w:bookmarkStart w:id="1484" w:name="_Toc440631531"/>
      <w:bookmarkStart w:id="1485" w:name="_Toc440875770"/>
      <w:bookmarkStart w:id="1486" w:name="_Toc441131794"/>
      <w:bookmarkStart w:id="1487" w:name="_Toc465865237"/>
      <w:bookmarkStart w:id="1488" w:name="_Toc468976383"/>
      <w:bookmarkStart w:id="1489" w:name="_Toc469483112"/>
      <w:bookmarkStart w:id="1490" w:name="_Toc471897596"/>
      <w:r w:rsidRPr="00D27071">
        <w:rPr>
          <w:szCs w:val="24"/>
        </w:rPr>
        <w:lastRenderedPageBreak/>
        <w:t>Инструкции по заполнению</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9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gramEnd"/>
      <w:r w:rsidRPr="00646A17">
        <w:rPr>
          <w:sz w:val="24"/>
          <w:szCs w:val="24"/>
        </w:rPr>
        <w:t>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92" w:name="_Toc423423683"/>
      <w:bookmarkStart w:id="1493" w:name="_Ref440272051"/>
      <w:bookmarkStart w:id="1494" w:name="_Ref440274744"/>
      <w:bookmarkStart w:id="1495"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91"/>
      <w:bookmarkEnd w:id="1492"/>
      <w:bookmarkEnd w:id="1493"/>
      <w:bookmarkEnd w:id="1494"/>
      <w:bookmarkEnd w:id="1495"/>
    </w:p>
    <w:p w:rsidR="004F4D80" w:rsidRPr="008C4223" w:rsidRDefault="004F4D80" w:rsidP="004F4D80">
      <w:pPr>
        <w:pStyle w:val="3"/>
        <w:rPr>
          <w:szCs w:val="24"/>
        </w:rPr>
      </w:pPr>
      <w:bookmarkStart w:id="1496" w:name="_Toc343690587"/>
      <w:bookmarkStart w:id="1497" w:name="_Toc372294431"/>
      <w:bookmarkStart w:id="1498" w:name="_Toc379288899"/>
      <w:bookmarkStart w:id="1499" w:name="_Toc384734783"/>
      <w:bookmarkStart w:id="1500" w:name="_Toc396984081"/>
      <w:bookmarkStart w:id="1501" w:name="_Toc423423684"/>
      <w:bookmarkStart w:id="1502" w:name="_Toc439170713"/>
      <w:bookmarkStart w:id="1503" w:name="_Toc439172815"/>
      <w:bookmarkStart w:id="1504" w:name="_Toc439173256"/>
      <w:bookmarkStart w:id="1505" w:name="_Toc439238252"/>
      <w:bookmarkStart w:id="1506" w:name="_Toc439252799"/>
      <w:bookmarkStart w:id="1507" w:name="_Toc439323773"/>
      <w:bookmarkStart w:id="1508" w:name="_Toc440361408"/>
      <w:bookmarkStart w:id="1509" w:name="_Toc440376290"/>
      <w:bookmarkStart w:id="1510" w:name="_Toc440382548"/>
      <w:bookmarkStart w:id="1511" w:name="_Toc440447218"/>
      <w:bookmarkStart w:id="1512" w:name="_Toc440620898"/>
      <w:bookmarkStart w:id="1513" w:name="_Toc440631533"/>
      <w:bookmarkStart w:id="1514" w:name="_Toc440875772"/>
      <w:bookmarkStart w:id="1515" w:name="_Toc441131796"/>
      <w:bookmarkStart w:id="1516" w:name="_Toc465865239"/>
      <w:bookmarkStart w:id="1517" w:name="_Toc468976385"/>
      <w:bookmarkStart w:id="1518" w:name="_Toc469483114"/>
      <w:bookmarkStart w:id="1519" w:name="_Toc471897598"/>
      <w:r w:rsidRPr="008C4223">
        <w:rPr>
          <w:szCs w:val="24"/>
        </w:rPr>
        <w:t xml:space="preserve">Форма </w:t>
      </w:r>
      <w:bookmarkEnd w:id="1496"/>
      <w:bookmarkEnd w:id="1497"/>
      <w:bookmarkEnd w:id="1498"/>
      <w:bookmarkEnd w:id="1499"/>
      <w:bookmarkEnd w:id="1500"/>
      <w:bookmarkEnd w:id="1501"/>
      <w:bookmarkEnd w:id="1502"/>
      <w:bookmarkEnd w:id="1503"/>
      <w:bookmarkEnd w:id="1504"/>
      <w:bookmarkEnd w:id="1505"/>
      <w:bookmarkEnd w:id="1506"/>
      <w:r w:rsidR="000D70B6" w:rsidRPr="000D70B6">
        <w:rPr>
          <w:szCs w:val="24"/>
        </w:rPr>
        <w:t>Согласия на обработку персональных данных</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20" w:name="_Toc439252801"/>
      <w:bookmarkStart w:id="1521" w:name="_Toc439323774"/>
      <w:bookmarkStart w:id="1522" w:name="_Toc440361409"/>
      <w:bookmarkStart w:id="1523" w:name="_Toc440376291"/>
      <w:bookmarkStart w:id="1524" w:name="_Toc440382549"/>
      <w:bookmarkStart w:id="1525" w:name="_Toc440447219"/>
      <w:bookmarkStart w:id="1526" w:name="_Toc440632380"/>
      <w:bookmarkStart w:id="1527" w:name="_Toc440875152"/>
      <w:bookmarkStart w:id="1528" w:name="_Toc441131139"/>
      <w:bookmarkStart w:id="1529" w:name="_Toc465774662"/>
      <w:bookmarkStart w:id="1530" w:name="_Toc465865240"/>
      <w:bookmarkStart w:id="1531" w:name="_Toc468976386"/>
      <w:bookmarkStart w:id="1532" w:name="_Toc469483115"/>
      <w:bookmarkStart w:id="1533" w:name="_Toc471897599"/>
      <w:r w:rsidRPr="008B51A2">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gramEnd"/>
      <w:r w:rsidRPr="008B51A2">
        <w:rPr>
          <w:b/>
          <w:bCs w:val="0"/>
          <w:sz w:val="24"/>
          <w:szCs w:val="24"/>
        </w:rPr>
        <w:t>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8B51A2">
        <w:rPr>
          <w:bCs w:val="0"/>
          <w:sz w:val="24"/>
          <w:szCs w:val="24"/>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34" w:name="_Toc461808970"/>
      <w:bookmarkStart w:id="1535" w:name="_Toc464120680"/>
      <w:bookmarkStart w:id="1536" w:name="_Toc465774663"/>
      <w:bookmarkStart w:id="1537" w:name="_Toc465865241"/>
      <w:bookmarkStart w:id="1538" w:name="_Toc468976387"/>
      <w:bookmarkStart w:id="1539" w:name="_Toc469483116"/>
      <w:bookmarkStart w:id="1540" w:name="_Toc471897600"/>
      <w:r w:rsidRPr="008B51A2">
        <w:rPr>
          <w:szCs w:val="24"/>
        </w:rPr>
        <w:lastRenderedPageBreak/>
        <w:t>Форма Согласия на обработку персональных данных</w:t>
      </w:r>
      <w:bookmarkEnd w:id="1534"/>
      <w:bookmarkEnd w:id="1535"/>
      <w:bookmarkEnd w:id="1536"/>
      <w:bookmarkEnd w:id="1537"/>
      <w:bookmarkEnd w:id="1538"/>
      <w:bookmarkEnd w:id="1539"/>
      <w:bookmarkEnd w:id="1540"/>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41" w:name="_Toc461808971"/>
      <w:r w:rsidRPr="008B51A2">
        <w:rPr>
          <w:b/>
          <w:sz w:val="24"/>
          <w:szCs w:val="24"/>
        </w:rPr>
        <w:t>Согласие на обработку персональных данных</w:t>
      </w:r>
      <w:bookmarkEnd w:id="1541"/>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42" w:name="_Toc461808972"/>
      <w:bookmarkStart w:id="1543" w:name="_Toc464120681"/>
      <w:bookmarkStart w:id="1544" w:name="_Toc465774664"/>
      <w:bookmarkStart w:id="1545" w:name="_Toc465865242"/>
      <w:bookmarkStart w:id="1546" w:name="_Toc468976388"/>
      <w:bookmarkStart w:id="1547" w:name="_Toc469483117"/>
      <w:bookmarkStart w:id="1548" w:name="_Toc471897601"/>
      <w:r w:rsidRPr="008B51A2">
        <w:rPr>
          <w:szCs w:val="24"/>
        </w:rPr>
        <w:lastRenderedPageBreak/>
        <w:t>Инструкции по заполнению</w:t>
      </w:r>
      <w:bookmarkEnd w:id="1542"/>
      <w:bookmarkEnd w:id="1543"/>
      <w:bookmarkEnd w:id="1544"/>
      <w:bookmarkEnd w:id="1545"/>
      <w:bookmarkEnd w:id="1546"/>
      <w:bookmarkEnd w:id="1547"/>
      <w:bookmarkEnd w:id="1548"/>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49" w:name="_Ref440272256"/>
      <w:bookmarkStart w:id="1550" w:name="_Ref440272678"/>
      <w:bookmarkStart w:id="1551" w:name="_Ref440274944"/>
      <w:bookmarkStart w:id="1552" w:name="_Toc471897602"/>
      <w:r w:rsidRPr="007A6A39">
        <w:lastRenderedPageBreak/>
        <w:t>Соглашение о неустойке (форма 1</w:t>
      </w:r>
      <w:r w:rsidR="00635719">
        <w:t>4</w:t>
      </w:r>
      <w:r w:rsidRPr="007A6A39">
        <w:t>)</w:t>
      </w:r>
      <w:bookmarkEnd w:id="1549"/>
      <w:bookmarkEnd w:id="1550"/>
      <w:bookmarkEnd w:id="1551"/>
      <w:bookmarkEnd w:id="1552"/>
    </w:p>
    <w:p w:rsidR="007A6A39" w:rsidRPr="007A6A39" w:rsidRDefault="007A6A39" w:rsidP="007A6A39">
      <w:pPr>
        <w:pStyle w:val="3"/>
        <w:rPr>
          <w:szCs w:val="24"/>
        </w:rPr>
      </w:pPr>
      <w:bookmarkStart w:id="1553" w:name="_Toc439170715"/>
      <w:bookmarkStart w:id="1554" w:name="_Toc439172817"/>
      <w:bookmarkStart w:id="1555" w:name="_Toc439173259"/>
      <w:bookmarkStart w:id="1556" w:name="_Toc439238255"/>
      <w:bookmarkStart w:id="1557" w:name="_Toc439252803"/>
      <w:bookmarkStart w:id="1558" w:name="_Toc439323776"/>
      <w:bookmarkStart w:id="1559" w:name="_Toc440361411"/>
      <w:bookmarkStart w:id="1560" w:name="_Toc440376293"/>
      <w:bookmarkStart w:id="1561" w:name="_Toc440382551"/>
      <w:bookmarkStart w:id="1562" w:name="_Toc440447221"/>
      <w:bookmarkStart w:id="1563" w:name="_Toc440620901"/>
      <w:bookmarkStart w:id="1564" w:name="_Toc440631536"/>
      <w:bookmarkStart w:id="1565" w:name="_Toc440875775"/>
      <w:bookmarkStart w:id="1566" w:name="_Toc441131799"/>
      <w:bookmarkStart w:id="1567" w:name="_Toc465865244"/>
      <w:bookmarkStart w:id="1568" w:name="_Toc468976390"/>
      <w:bookmarkStart w:id="1569" w:name="_Toc469483119"/>
      <w:bookmarkStart w:id="1570" w:name="_Toc471897603"/>
      <w:r w:rsidRPr="007A6A39">
        <w:rPr>
          <w:szCs w:val="24"/>
        </w:rPr>
        <w:t>Форма соглашени</w:t>
      </w:r>
      <w:r w:rsidR="00E47073">
        <w:rPr>
          <w:szCs w:val="24"/>
        </w:rPr>
        <w:t>я</w:t>
      </w:r>
      <w:r w:rsidRPr="007A6A39">
        <w:rPr>
          <w:szCs w:val="24"/>
        </w:rPr>
        <w:t xml:space="preserve"> о неустойке</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EC3E77">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71" w:name="_Toc439170716"/>
      <w:bookmarkStart w:id="1572" w:name="_Toc439172818"/>
      <w:bookmarkStart w:id="1573" w:name="_Toc439173260"/>
      <w:bookmarkStart w:id="1574" w:name="_Toc439238256"/>
      <w:bookmarkStart w:id="1575" w:name="_Toc439252804"/>
      <w:bookmarkStart w:id="1576" w:name="_Toc439323777"/>
      <w:bookmarkStart w:id="1577" w:name="_Toc440361412"/>
      <w:bookmarkStart w:id="1578" w:name="_Toc440376294"/>
      <w:bookmarkStart w:id="1579" w:name="_Toc440382552"/>
      <w:bookmarkStart w:id="1580" w:name="_Toc440447222"/>
      <w:bookmarkStart w:id="1581" w:name="_Toc440620902"/>
      <w:bookmarkStart w:id="1582" w:name="_Toc440631537"/>
      <w:bookmarkStart w:id="1583" w:name="_Toc440875776"/>
      <w:bookmarkStart w:id="1584" w:name="_Toc441131800"/>
      <w:bookmarkStart w:id="1585" w:name="_Toc465865245"/>
      <w:bookmarkStart w:id="1586" w:name="_Toc468976391"/>
      <w:bookmarkStart w:id="1587" w:name="_Toc469483120"/>
      <w:bookmarkStart w:id="1588" w:name="_Toc471897604"/>
      <w:r w:rsidRPr="007857E5">
        <w:rPr>
          <w:szCs w:val="24"/>
        </w:rPr>
        <w:lastRenderedPageBreak/>
        <w:t>Инструкции по заполнению</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89" w:name="_Ref467752100"/>
      <w:bookmarkStart w:id="1590" w:name="_Ref467752165"/>
      <w:bookmarkStart w:id="1591" w:name="_Ref467752316"/>
      <w:bookmarkStart w:id="1592" w:name="_Ref467752394"/>
      <w:bookmarkStart w:id="1593" w:name="_Toc471897605"/>
      <w:bookmarkStart w:id="1594" w:name="_Ref440272274"/>
      <w:bookmarkStart w:id="1595" w:name="_Ref440274756"/>
      <w:r w:rsidRPr="00CC5A3A">
        <w:lastRenderedPageBreak/>
        <w:t>Расписка  сдачи-приемки соглашения о неустойке (форма 1</w:t>
      </w:r>
      <w:r>
        <w:t>5</w:t>
      </w:r>
      <w:r w:rsidRPr="00CC5A3A">
        <w:t>)</w:t>
      </w:r>
      <w:bookmarkEnd w:id="1589"/>
      <w:bookmarkEnd w:id="1590"/>
      <w:bookmarkEnd w:id="1591"/>
      <w:bookmarkEnd w:id="1592"/>
      <w:bookmarkEnd w:id="1593"/>
    </w:p>
    <w:p w:rsidR="0010618F" w:rsidRPr="00CC5A3A" w:rsidRDefault="0010618F" w:rsidP="0010618F">
      <w:pPr>
        <w:pStyle w:val="3"/>
        <w:rPr>
          <w:szCs w:val="24"/>
        </w:rPr>
      </w:pPr>
      <w:bookmarkStart w:id="1596" w:name="_Toc465865247"/>
      <w:bookmarkStart w:id="1597" w:name="_Toc468976393"/>
      <w:bookmarkStart w:id="1598" w:name="_Toc469483122"/>
      <w:bookmarkStart w:id="1599" w:name="_Toc471897606"/>
      <w:r w:rsidRPr="00CC5A3A">
        <w:rPr>
          <w:szCs w:val="24"/>
        </w:rPr>
        <w:t>Форма Расписки  сдачи-приемки соглашения о неустойке</w:t>
      </w:r>
      <w:bookmarkEnd w:id="1596"/>
      <w:bookmarkEnd w:id="1597"/>
      <w:bookmarkEnd w:id="1598"/>
      <w:bookmarkEnd w:id="159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00" w:name="_Toc465865248"/>
      <w:bookmarkStart w:id="1601" w:name="_Toc468976394"/>
      <w:bookmarkStart w:id="1602" w:name="_Toc469483123"/>
      <w:bookmarkStart w:id="1603" w:name="_Toc471897607"/>
      <w:r w:rsidRPr="00CC5A3A">
        <w:rPr>
          <w:szCs w:val="24"/>
        </w:rPr>
        <w:lastRenderedPageBreak/>
        <w:t>Инструкции по заполнению</w:t>
      </w:r>
      <w:bookmarkEnd w:id="1600"/>
      <w:bookmarkEnd w:id="1601"/>
      <w:bookmarkEnd w:id="1602"/>
      <w:bookmarkEnd w:id="1603"/>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04" w:name="_Ref468195799"/>
      <w:bookmarkStart w:id="1605"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94"/>
      <w:bookmarkEnd w:id="1595"/>
      <w:bookmarkEnd w:id="1604"/>
      <w:bookmarkEnd w:id="1605"/>
    </w:p>
    <w:p w:rsidR="007857E5" w:rsidRPr="00E47073" w:rsidRDefault="007857E5" w:rsidP="007857E5">
      <w:pPr>
        <w:pStyle w:val="3"/>
        <w:rPr>
          <w:szCs w:val="24"/>
        </w:rPr>
      </w:pPr>
      <w:bookmarkStart w:id="1606" w:name="_Toc439170718"/>
      <w:bookmarkStart w:id="1607" w:name="_Toc439172820"/>
      <w:bookmarkStart w:id="1608" w:name="_Toc439173262"/>
      <w:bookmarkStart w:id="1609" w:name="_Toc439238258"/>
      <w:bookmarkStart w:id="1610" w:name="_Toc439252806"/>
      <w:bookmarkStart w:id="1611" w:name="_Toc439323779"/>
      <w:bookmarkStart w:id="1612" w:name="_Toc440361414"/>
      <w:bookmarkStart w:id="1613" w:name="_Toc440376296"/>
      <w:bookmarkStart w:id="1614" w:name="_Toc440382554"/>
      <w:bookmarkStart w:id="1615" w:name="_Toc440447224"/>
      <w:bookmarkStart w:id="1616" w:name="_Toc440620904"/>
      <w:bookmarkStart w:id="1617" w:name="_Toc440631539"/>
      <w:bookmarkStart w:id="1618" w:name="_Toc440875778"/>
      <w:bookmarkStart w:id="1619" w:name="_Toc441131802"/>
      <w:bookmarkStart w:id="1620" w:name="_Toc465865250"/>
      <w:bookmarkStart w:id="1621" w:name="_Toc468976396"/>
      <w:bookmarkStart w:id="1622" w:name="_Toc469483125"/>
      <w:bookmarkStart w:id="1623" w:name="_Toc471897609"/>
      <w:r w:rsidRPr="00E47073">
        <w:rPr>
          <w:szCs w:val="24"/>
        </w:rPr>
        <w:t xml:space="preserve">Форма </w:t>
      </w:r>
      <w:bookmarkEnd w:id="1606"/>
      <w:r w:rsidR="00E47073" w:rsidRPr="00E47073">
        <w:rPr>
          <w:szCs w:val="24"/>
        </w:rPr>
        <w:t>согласия Участника налоговым органам на разглашение сведений, составляющих налоговую тайну</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24" w:name="_Toc300142269"/>
      <w:bookmarkStart w:id="1625" w:name="_Toc309735391"/>
      <w:bookmarkStart w:id="16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24"/>
      <w:r w:rsidRPr="007857E5">
        <w:rPr>
          <w:b/>
          <w:bCs w:val="0"/>
          <w:snapToGrid w:val="0"/>
          <w:sz w:val="24"/>
          <w:szCs w:val="24"/>
        </w:rPr>
        <w:t xml:space="preserve"> </w:t>
      </w:r>
      <w:bookmarkEnd w:id="1625"/>
      <w:bookmarkEnd w:id="16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27" w:name="_Toc439170719"/>
      <w:bookmarkStart w:id="1628" w:name="_Toc439172821"/>
      <w:bookmarkStart w:id="1629" w:name="_Toc439173263"/>
      <w:bookmarkStart w:id="1630" w:name="_Toc439238259"/>
      <w:bookmarkStart w:id="1631" w:name="_Toc439252807"/>
      <w:bookmarkStart w:id="1632" w:name="_Toc439323780"/>
      <w:bookmarkStart w:id="1633" w:name="_Toc440361415"/>
      <w:bookmarkStart w:id="1634" w:name="_Toc440376297"/>
      <w:bookmarkStart w:id="1635" w:name="_Toc440382555"/>
      <w:bookmarkStart w:id="1636" w:name="_Toc440447225"/>
      <w:bookmarkStart w:id="1637" w:name="_Toc440620905"/>
      <w:bookmarkStart w:id="1638" w:name="_Toc440631540"/>
      <w:bookmarkStart w:id="1639" w:name="_Toc440875779"/>
      <w:bookmarkStart w:id="1640" w:name="_Toc441131803"/>
      <w:bookmarkStart w:id="1641" w:name="_Toc465865251"/>
      <w:bookmarkStart w:id="1642" w:name="_Toc468976397"/>
      <w:bookmarkStart w:id="1643" w:name="_Toc469483126"/>
      <w:bookmarkStart w:id="1644" w:name="_Toc471897610"/>
      <w:r w:rsidRPr="007857E5">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5" w:name="_Ref93268095"/>
      <w:bookmarkStart w:id="1646" w:name="_Ref93268099"/>
      <w:bookmarkStart w:id="1647" w:name="_Toc98253958"/>
      <w:bookmarkStart w:id="1648" w:name="_Toc165173884"/>
      <w:bookmarkStart w:id="1649" w:name="_Toc423423678"/>
      <w:bookmarkStart w:id="1650" w:name="_Ref440272510"/>
      <w:bookmarkStart w:id="1651" w:name="_Ref440274961"/>
      <w:bookmarkStart w:id="1652" w:name="_Ref90381141"/>
      <w:bookmarkStart w:id="1653" w:name="_Toc90385121"/>
      <w:bookmarkStart w:id="1654" w:name="_Toc98253952"/>
      <w:bookmarkStart w:id="1655" w:name="_Toc165173878"/>
      <w:bookmarkStart w:id="1656" w:name="_Toc423427449"/>
      <w:bookmarkStart w:id="1657"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D904EF" w:rsidRDefault="00635719" w:rsidP="00635719">
      <w:pPr>
        <w:pStyle w:val="3"/>
        <w:rPr>
          <w:szCs w:val="24"/>
        </w:rPr>
      </w:pPr>
      <w:bookmarkStart w:id="1658" w:name="_Toc90385125"/>
      <w:bookmarkStart w:id="1659" w:name="_Toc439170705"/>
      <w:bookmarkStart w:id="1660" w:name="_Toc439172807"/>
      <w:bookmarkStart w:id="1661" w:name="_Toc439173268"/>
      <w:bookmarkStart w:id="1662" w:name="_Toc439238264"/>
      <w:bookmarkStart w:id="1663" w:name="_Toc439252812"/>
      <w:bookmarkStart w:id="1664" w:name="_Toc439323785"/>
      <w:bookmarkStart w:id="1665" w:name="_Toc440361420"/>
      <w:bookmarkStart w:id="1666" w:name="_Toc440376302"/>
      <w:bookmarkStart w:id="1667" w:name="_Toc440382560"/>
      <w:bookmarkStart w:id="1668" w:name="_Toc440447230"/>
      <w:bookmarkStart w:id="1669" w:name="_Toc440620910"/>
      <w:bookmarkStart w:id="1670" w:name="_Toc440631545"/>
      <w:bookmarkStart w:id="1671" w:name="_Toc440875781"/>
      <w:bookmarkStart w:id="1672" w:name="_Toc441131805"/>
      <w:bookmarkStart w:id="1673" w:name="_Toc465865253"/>
      <w:bookmarkStart w:id="1674" w:name="_Toc468976399"/>
      <w:bookmarkStart w:id="1675" w:name="_Toc469483128"/>
      <w:bookmarkStart w:id="1676" w:name="_Toc471897612"/>
      <w:r w:rsidRPr="00D904EF">
        <w:rPr>
          <w:szCs w:val="24"/>
        </w:rPr>
        <w:t xml:space="preserve">Форма </w:t>
      </w:r>
      <w:bookmarkEnd w:id="1658"/>
      <w:bookmarkEnd w:id="1659"/>
      <w:bookmarkEnd w:id="1660"/>
      <w:bookmarkEnd w:id="1661"/>
      <w:bookmarkEnd w:id="1662"/>
      <w:bookmarkEnd w:id="1663"/>
      <w:bookmarkEnd w:id="1664"/>
      <w:bookmarkEnd w:id="166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66"/>
      <w:bookmarkEnd w:id="1667"/>
      <w:bookmarkEnd w:id="1668"/>
      <w:r w:rsidR="00D35266">
        <w:rPr>
          <w:szCs w:val="24"/>
        </w:rPr>
        <w:t>субподрядчиками</w:t>
      </w:r>
      <w:bookmarkEnd w:id="1669"/>
      <w:bookmarkEnd w:id="1670"/>
      <w:bookmarkEnd w:id="1671"/>
      <w:bookmarkEnd w:id="1672"/>
      <w:bookmarkEnd w:id="1673"/>
      <w:bookmarkEnd w:id="1674"/>
      <w:bookmarkEnd w:id="1675"/>
      <w:bookmarkEnd w:id="16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77" w:name="_Toc90385126"/>
      <w:bookmarkStart w:id="1678" w:name="_Toc98253959"/>
      <w:bookmarkStart w:id="1679" w:name="_Toc157248211"/>
      <w:bookmarkStart w:id="1680" w:name="_Toc157496580"/>
      <w:bookmarkStart w:id="1681" w:name="_Toc158206119"/>
      <w:bookmarkStart w:id="1682" w:name="_Toc164057804"/>
      <w:bookmarkStart w:id="1683" w:name="_Toc164137154"/>
      <w:bookmarkStart w:id="1684" w:name="_Toc164161314"/>
      <w:bookmarkStart w:id="1685" w:name="_Toc165173885"/>
      <w:r>
        <w:rPr>
          <w:b/>
          <w:szCs w:val="24"/>
        </w:rPr>
        <w:br w:type="page"/>
      </w:r>
    </w:p>
    <w:p w:rsidR="00635719" w:rsidRPr="00D904EF" w:rsidRDefault="00635719" w:rsidP="00635719">
      <w:pPr>
        <w:pStyle w:val="3"/>
        <w:rPr>
          <w:szCs w:val="24"/>
        </w:rPr>
      </w:pPr>
      <w:bookmarkStart w:id="1686" w:name="_Toc439170706"/>
      <w:bookmarkStart w:id="1687" w:name="_Toc439172808"/>
      <w:bookmarkStart w:id="1688" w:name="_Toc439173269"/>
      <w:bookmarkStart w:id="1689" w:name="_Toc439238265"/>
      <w:bookmarkStart w:id="1690" w:name="_Toc439252813"/>
      <w:bookmarkStart w:id="1691" w:name="_Toc439323786"/>
      <w:bookmarkStart w:id="1692" w:name="_Toc440361421"/>
      <w:bookmarkStart w:id="1693" w:name="_Toc440376303"/>
      <w:bookmarkStart w:id="1694" w:name="_Toc440382561"/>
      <w:bookmarkStart w:id="1695" w:name="_Toc440447231"/>
      <w:bookmarkStart w:id="1696" w:name="_Toc440620911"/>
      <w:bookmarkStart w:id="1697" w:name="_Toc440631546"/>
      <w:bookmarkStart w:id="1698" w:name="_Toc440875782"/>
      <w:bookmarkStart w:id="1699" w:name="_Toc441131806"/>
      <w:bookmarkStart w:id="1700" w:name="_Toc465865254"/>
      <w:bookmarkStart w:id="1701" w:name="_Toc468976400"/>
      <w:bookmarkStart w:id="1702" w:name="_Toc469483129"/>
      <w:bookmarkStart w:id="1703" w:name="_Toc471897613"/>
      <w:r w:rsidRPr="00D904EF">
        <w:rPr>
          <w:szCs w:val="24"/>
        </w:rPr>
        <w:lastRenderedPageBreak/>
        <w:t>Инструкции по заполнению</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04" w:name="_Ref440376324"/>
      <w:bookmarkStart w:id="1705" w:name="_Ref440376401"/>
      <w:bookmarkStart w:id="1706"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04"/>
      <w:bookmarkEnd w:id="1705"/>
      <w:bookmarkEnd w:id="1706"/>
    </w:p>
    <w:p w:rsidR="00CA1534" w:rsidRPr="00D904EF" w:rsidRDefault="00CA1534" w:rsidP="00CA1534">
      <w:pPr>
        <w:pStyle w:val="3"/>
        <w:rPr>
          <w:szCs w:val="24"/>
        </w:rPr>
      </w:pPr>
      <w:bookmarkStart w:id="1707" w:name="_Toc440376305"/>
      <w:bookmarkStart w:id="1708" w:name="_Toc440382563"/>
      <w:bookmarkStart w:id="1709" w:name="_Toc440447233"/>
      <w:bookmarkStart w:id="1710" w:name="_Toc440620913"/>
      <w:bookmarkStart w:id="1711" w:name="_Toc440631548"/>
      <w:bookmarkStart w:id="1712" w:name="_Toc440875784"/>
      <w:bookmarkStart w:id="1713" w:name="_Toc441131808"/>
      <w:bookmarkStart w:id="1714" w:name="_Toc465865256"/>
      <w:bookmarkStart w:id="1715" w:name="_Toc468976402"/>
      <w:bookmarkStart w:id="1716" w:name="_Toc469483131"/>
      <w:bookmarkStart w:id="1717"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18" w:name="_Toc440376306"/>
      <w:bookmarkStart w:id="1719" w:name="_Toc440382564"/>
      <w:bookmarkStart w:id="1720" w:name="_Toc440447234"/>
      <w:bookmarkStart w:id="1721" w:name="_Toc440620914"/>
      <w:bookmarkStart w:id="1722" w:name="_Toc440631549"/>
      <w:bookmarkStart w:id="1723" w:name="_Toc440875785"/>
      <w:bookmarkStart w:id="1724" w:name="_Toc441131809"/>
      <w:bookmarkStart w:id="1725" w:name="_Toc465865257"/>
      <w:bookmarkStart w:id="1726" w:name="_Toc468976403"/>
      <w:bookmarkStart w:id="1727" w:name="_Toc469483132"/>
      <w:bookmarkStart w:id="1728" w:name="_Toc471897616"/>
      <w:r w:rsidRPr="00D904EF">
        <w:rPr>
          <w:szCs w:val="24"/>
        </w:rPr>
        <w:lastRenderedPageBreak/>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2EC" w:rsidRDefault="00C272EC">
      <w:pPr>
        <w:spacing w:line="240" w:lineRule="auto"/>
      </w:pPr>
      <w:r>
        <w:separator/>
      </w:r>
    </w:p>
  </w:endnote>
  <w:endnote w:type="continuationSeparator" w:id="0">
    <w:p w:rsidR="00C272EC" w:rsidRDefault="00C272EC">
      <w:pPr>
        <w:spacing w:line="240" w:lineRule="auto"/>
      </w:pPr>
      <w:r>
        <w:continuationSeparator/>
      </w:r>
    </w:p>
  </w:endnote>
  <w:endnote w:id="1">
    <w:p w:rsidR="004D130C" w:rsidRDefault="004D130C"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D130C" w:rsidRDefault="004D13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Pr="00FA0376" w:rsidRDefault="004D130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C6F17">
      <w:rPr>
        <w:noProof/>
        <w:sz w:val="16"/>
        <w:szCs w:val="16"/>
        <w:lang w:eastAsia="ru-RU"/>
      </w:rPr>
      <w:t>2</w:t>
    </w:r>
    <w:r w:rsidRPr="00FA0376">
      <w:rPr>
        <w:sz w:val="16"/>
        <w:szCs w:val="16"/>
        <w:lang w:eastAsia="ru-RU"/>
      </w:rPr>
      <w:fldChar w:fldCharType="end"/>
    </w:r>
  </w:p>
  <w:p w:rsidR="004D130C" w:rsidRPr="00EE0539" w:rsidRDefault="004D130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Договора</w:t>
    </w:r>
    <w:r w:rsidRPr="00EC14B3">
      <w:rPr>
        <w:sz w:val="18"/>
        <w:szCs w:val="18"/>
      </w:rPr>
      <w:t xml:space="preserve"> на </w:t>
    </w:r>
    <w:r w:rsidRPr="00702D38">
      <w:rPr>
        <w:sz w:val="18"/>
        <w:szCs w:val="18"/>
      </w:rPr>
      <w:t>выполнение работ по ремонту асфальтового покрытия после ремонта КЛ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2EC" w:rsidRDefault="00C272EC">
      <w:pPr>
        <w:spacing w:line="240" w:lineRule="auto"/>
      </w:pPr>
      <w:r>
        <w:separator/>
      </w:r>
    </w:p>
  </w:footnote>
  <w:footnote w:type="continuationSeparator" w:id="0">
    <w:p w:rsidR="00C272EC" w:rsidRDefault="00C272EC">
      <w:pPr>
        <w:spacing w:line="240" w:lineRule="auto"/>
      </w:pPr>
      <w:r>
        <w:continuationSeparator/>
      </w:r>
    </w:p>
  </w:footnote>
  <w:footnote w:id="1">
    <w:p w:rsidR="004D130C" w:rsidRPr="00B36685" w:rsidRDefault="004D130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D130C" w:rsidRDefault="004D130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D130C" w:rsidRDefault="004D130C" w:rsidP="00726981">
      <w:pPr>
        <w:pStyle w:val="1ff4"/>
        <w:rPr>
          <w:rFonts w:ascii="Times New Roman" w:eastAsia="Times New Roman" w:hAnsi="Times New Roman" w:cs="Times New Roman"/>
          <w:lang w:eastAsia="ru-RU"/>
        </w:rPr>
      </w:pPr>
    </w:p>
  </w:footnote>
  <w:footnote w:id="3">
    <w:p w:rsidR="004D130C" w:rsidRDefault="004D130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Pr="00930031" w:rsidRDefault="004D13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0C" w:rsidRDefault="004D13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EC7E5388"/>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483"/>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D19"/>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C6F17"/>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47CD"/>
    <w:rsid w:val="000F5F2B"/>
    <w:rsid w:val="00102081"/>
    <w:rsid w:val="00104B1E"/>
    <w:rsid w:val="0010618F"/>
    <w:rsid w:val="00111C79"/>
    <w:rsid w:val="001124F8"/>
    <w:rsid w:val="0011547D"/>
    <w:rsid w:val="0011588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2A9C"/>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51DE"/>
    <w:rsid w:val="00295743"/>
    <w:rsid w:val="00297FA1"/>
    <w:rsid w:val="002A08A6"/>
    <w:rsid w:val="002A0DBC"/>
    <w:rsid w:val="002A47D1"/>
    <w:rsid w:val="002A5B42"/>
    <w:rsid w:val="002B0590"/>
    <w:rsid w:val="002B0606"/>
    <w:rsid w:val="002B456C"/>
    <w:rsid w:val="002B5044"/>
    <w:rsid w:val="002B76A5"/>
    <w:rsid w:val="002C25C1"/>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5A91"/>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7E3"/>
    <w:rsid w:val="00474F01"/>
    <w:rsid w:val="004753D3"/>
    <w:rsid w:val="0048021C"/>
    <w:rsid w:val="004816F5"/>
    <w:rsid w:val="004834EF"/>
    <w:rsid w:val="00485506"/>
    <w:rsid w:val="00486BC7"/>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30C"/>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257"/>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1E3D"/>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2D38"/>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4440F"/>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AFD"/>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5A2C"/>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4C51"/>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2492"/>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60FE"/>
    <w:rsid w:val="00A773C9"/>
    <w:rsid w:val="00A77A16"/>
    <w:rsid w:val="00A805FF"/>
    <w:rsid w:val="00A8505C"/>
    <w:rsid w:val="00A900CC"/>
    <w:rsid w:val="00A91486"/>
    <w:rsid w:val="00A92723"/>
    <w:rsid w:val="00A94355"/>
    <w:rsid w:val="00A9546E"/>
    <w:rsid w:val="00A957C9"/>
    <w:rsid w:val="00A95FEE"/>
    <w:rsid w:val="00A96123"/>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BF6C8F"/>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272EC"/>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34C5"/>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3B1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19E6"/>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4B3"/>
    <w:rsid w:val="00EC15B0"/>
    <w:rsid w:val="00EC2E49"/>
    <w:rsid w:val="00EC3E77"/>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86F11"/>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3C661-1B0E-459B-AE05-864EF9FA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27424</Words>
  <Characters>156322</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183380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134</cp:revision>
  <cp:lastPrinted>2015-12-29T14:27:00Z</cp:lastPrinted>
  <dcterms:created xsi:type="dcterms:W3CDTF">2016-01-15T08:52:00Z</dcterms:created>
  <dcterms:modified xsi:type="dcterms:W3CDTF">2017-11-10T08:06:00Z</dcterms:modified>
</cp:coreProperties>
</file>