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56AE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94925" w:rsidRPr="000D67AD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94925" w:rsidRPr="00554546" w:rsidRDefault="0089492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545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545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545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45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5454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545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54546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894925" w:rsidRPr="00830CA3" w:rsidRDefault="00894925" w:rsidP="00894925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>директор</w:t>
      </w:r>
      <w:r>
        <w:rPr>
          <w:sz w:val="24"/>
          <w:szCs w:val="24"/>
        </w:rPr>
        <w:t>а</w:t>
      </w:r>
      <w:r w:rsidRPr="000B39C3">
        <w:rPr>
          <w:sz w:val="24"/>
          <w:szCs w:val="24"/>
        </w:rPr>
        <w:t xml:space="preserve"> филиала ПАО «МРСК Центра» - 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</w:p>
    <w:p w:rsidR="00894925" w:rsidRDefault="00894925" w:rsidP="00894925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894925" w:rsidRDefault="00894925" w:rsidP="00894925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894925" w:rsidRPr="008B4CDD" w:rsidRDefault="00894925" w:rsidP="00894925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>
        <w:rPr>
          <w:sz w:val="24"/>
          <w:szCs w:val="24"/>
        </w:rPr>
        <w:t>____</w:t>
      </w:r>
      <w:r w:rsidRPr="008B4CDD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года.</w:t>
      </w:r>
    </w:p>
    <w:p w:rsidR="00894925" w:rsidRPr="00382A07" w:rsidRDefault="00894925" w:rsidP="00894925">
      <w:pPr>
        <w:ind w:firstLine="0"/>
        <w:jc w:val="left"/>
        <w:rPr>
          <w:sz w:val="24"/>
          <w:szCs w:val="24"/>
        </w:rPr>
      </w:pPr>
    </w:p>
    <w:p w:rsidR="00894925" w:rsidRPr="00382A07" w:rsidRDefault="00894925" w:rsidP="008949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894925" w:rsidRPr="00382A07" w:rsidRDefault="00894925" w:rsidP="008949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894925" w:rsidRPr="00382A07" w:rsidRDefault="00894925" w:rsidP="008949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____</w:t>
      </w:r>
      <w:proofErr w:type="gramStart"/>
      <w:r>
        <w:rPr>
          <w:b/>
          <w:kern w:val="36"/>
          <w:sz w:val="24"/>
          <w:szCs w:val="24"/>
        </w:rPr>
        <w:t>_-</w:t>
      </w:r>
      <w:proofErr w:type="gramEnd"/>
      <w:r>
        <w:rPr>
          <w:b/>
          <w:kern w:val="36"/>
          <w:sz w:val="24"/>
          <w:szCs w:val="24"/>
        </w:rPr>
        <w:t>ЛП-18</w:t>
      </w:r>
    </w:p>
    <w:p w:rsidR="00894925" w:rsidRPr="00382A07" w:rsidRDefault="00894925" w:rsidP="008949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554546">
        <w:rPr>
          <w:b/>
          <w:kern w:val="36"/>
          <w:sz w:val="24"/>
          <w:szCs w:val="24"/>
        </w:rPr>
        <w:t>12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94925" w:rsidRPr="00D053CF" w:rsidRDefault="00894925" w:rsidP="0089492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Pr="006035E4">
        <w:rPr>
          <w:b/>
          <w:sz w:val="24"/>
          <w:szCs w:val="24"/>
        </w:rPr>
        <w:t xml:space="preserve">Договора на поставку </w:t>
      </w:r>
      <w:r>
        <w:rPr>
          <w:b/>
          <w:sz w:val="24"/>
          <w:szCs w:val="24"/>
        </w:rPr>
        <w:t>траверс</w:t>
      </w:r>
      <w:r w:rsidRPr="006035E4">
        <w:rPr>
          <w:b/>
          <w:sz w:val="24"/>
          <w:szCs w:val="24"/>
        </w:rPr>
        <w:t xml:space="preserve"> для нужд ПАО «МРСК Центра» (филиала «Липецкэнерго)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894925">
        <w:rPr>
          <w:sz w:val="24"/>
          <w:szCs w:val="24"/>
        </w:rPr>
        <w:t>Липецк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894925" w:rsidRPr="00382A07" w:rsidRDefault="00894925" w:rsidP="00894925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</w:t>
      </w:r>
      <w:proofErr w:type="gramStart"/>
      <w:r w:rsidRPr="00382A07">
        <w:rPr>
          <w:iCs/>
          <w:sz w:val="24"/>
          <w:szCs w:val="24"/>
        </w:rPr>
        <w:t xml:space="preserve">РФ, 127018, г. Москва, ул. 2-я Ямская, 4, секретарь Закупочной комиссии – </w:t>
      </w:r>
      <w:r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Pr="00E53277">
        <w:rPr>
          <w:rStyle w:val="a7"/>
          <w:sz w:val="24"/>
          <w:szCs w:val="24"/>
          <w:lang w:val="en-US"/>
        </w:rPr>
        <w:t>nazimov</w:t>
      </w:r>
      <w:r w:rsidRPr="00E53277">
        <w:rPr>
          <w:rStyle w:val="a7"/>
          <w:sz w:val="24"/>
          <w:szCs w:val="24"/>
        </w:rPr>
        <w:t>.</w:t>
      </w:r>
      <w:r w:rsidRPr="00E53277">
        <w:rPr>
          <w:rStyle w:val="a7"/>
          <w:sz w:val="24"/>
          <w:szCs w:val="24"/>
          <w:lang w:val="en-US"/>
        </w:rPr>
        <w:t>da</w:t>
      </w:r>
      <w:r w:rsidRPr="00E53277">
        <w:rPr>
          <w:rStyle w:val="a7"/>
          <w:sz w:val="24"/>
          <w:szCs w:val="24"/>
        </w:rPr>
        <w:t>@</w:t>
      </w:r>
      <w:r w:rsidRPr="00E53277">
        <w:rPr>
          <w:rStyle w:val="a7"/>
          <w:sz w:val="24"/>
          <w:szCs w:val="24"/>
          <w:lang w:val="en-US"/>
        </w:rPr>
        <w:t>mrsk</w:t>
      </w:r>
      <w:r w:rsidRPr="00E53277">
        <w:rPr>
          <w:rStyle w:val="a7"/>
          <w:sz w:val="24"/>
          <w:szCs w:val="24"/>
        </w:rPr>
        <w:t>-1.</w:t>
      </w:r>
      <w:r w:rsidRPr="00E53277">
        <w:rPr>
          <w:rStyle w:val="a7"/>
          <w:sz w:val="24"/>
          <w:szCs w:val="24"/>
          <w:lang w:val="en-US"/>
        </w:rPr>
        <w:t>ru</w:t>
      </w:r>
      <w:r w:rsidRPr="00382A07">
        <w:rPr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Извещением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</w:t>
      </w:r>
      <w:r w:rsidRPr="007125E3">
        <w:rPr>
          <w:sz w:val="24"/>
          <w:szCs w:val="24"/>
        </w:rPr>
        <w:t xml:space="preserve">опубликованным </w:t>
      </w:r>
      <w:r w:rsidRPr="007125E3">
        <w:rPr>
          <w:b/>
          <w:sz w:val="24"/>
          <w:szCs w:val="24"/>
        </w:rPr>
        <w:t>«</w:t>
      </w:r>
      <w:r w:rsidR="00554546">
        <w:rPr>
          <w:b/>
          <w:sz w:val="24"/>
          <w:szCs w:val="24"/>
        </w:rPr>
        <w:t>15</w:t>
      </w:r>
      <w:r w:rsidRPr="007125E3">
        <w:rPr>
          <w:b/>
          <w:sz w:val="24"/>
          <w:szCs w:val="24"/>
        </w:rPr>
        <w:t>» я</w:t>
      </w:r>
      <w:r>
        <w:rPr>
          <w:b/>
          <w:sz w:val="24"/>
          <w:szCs w:val="24"/>
        </w:rPr>
        <w:t>нваря</w:t>
      </w:r>
      <w:r w:rsidRPr="007125E3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8</w:t>
      </w:r>
      <w:r w:rsidRPr="007125E3">
        <w:rPr>
          <w:b/>
          <w:sz w:val="24"/>
          <w:szCs w:val="24"/>
        </w:rPr>
        <w:t xml:space="preserve"> г.</w:t>
      </w:r>
      <w:r w:rsidRPr="007125E3">
        <w:rPr>
          <w:sz w:val="24"/>
          <w:szCs w:val="24"/>
        </w:rPr>
        <w:t xml:space="preserve"> на</w:t>
      </w:r>
      <w:r w:rsidRPr="00382A07">
        <w:rPr>
          <w:sz w:val="24"/>
          <w:szCs w:val="24"/>
        </w:rPr>
        <w:t xml:space="preserve"> официальном сайте (</w:t>
      </w:r>
      <w:hyperlink r:id="rId18" w:history="1">
        <w:r w:rsidRPr="00894925">
          <w:rPr>
            <w:rStyle w:val="a7"/>
            <w:sz w:val="24"/>
            <w:szCs w:val="24"/>
            <w:lang w:val="en-US"/>
          </w:rPr>
          <w:t>www</w:t>
        </w:r>
        <w:r w:rsidRPr="00554546">
          <w:rPr>
            <w:rStyle w:val="a7"/>
            <w:sz w:val="24"/>
            <w:szCs w:val="24"/>
          </w:rPr>
          <w:t>.</w:t>
        </w:r>
        <w:r w:rsidRPr="00894925">
          <w:rPr>
            <w:rStyle w:val="a7"/>
            <w:sz w:val="24"/>
            <w:szCs w:val="24"/>
            <w:lang w:val="en-US"/>
          </w:rPr>
          <w:t>zakupki</w:t>
        </w:r>
        <w:r w:rsidRPr="00554546">
          <w:rPr>
            <w:rStyle w:val="a7"/>
            <w:sz w:val="24"/>
            <w:szCs w:val="24"/>
          </w:rPr>
          <w:t>.</w:t>
        </w:r>
        <w:r w:rsidRPr="00894925">
          <w:rPr>
            <w:rStyle w:val="a7"/>
            <w:sz w:val="24"/>
            <w:szCs w:val="24"/>
            <w:lang w:val="en-US"/>
          </w:rPr>
          <w:t>gov</w:t>
        </w:r>
        <w:r w:rsidRPr="00554546">
          <w:rPr>
            <w:rStyle w:val="a7"/>
            <w:sz w:val="24"/>
            <w:szCs w:val="24"/>
          </w:rPr>
          <w:t>.</w:t>
        </w:r>
        <w:r w:rsidRPr="00894925">
          <w:rPr>
            <w:rStyle w:val="a7"/>
            <w:sz w:val="24"/>
            <w:szCs w:val="24"/>
            <w:lang w:val="en-US"/>
          </w:rPr>
          <w:t>ru</w:t>
        </w:r>
      </w:hyperlink>
      <w:r w:rsidRPr="00382A07">
        <w:rPr>
          <w:sz w:val="24"/>
          <w:szCs w:val="24"/>
        </w:rPr>
        <w:t>),</w:t>
      </w:r>
      <w:r w:rsidRPr="00382A07">
        <w:rPr>
          <w:iCs/>
          <w:sz w:val="24"/>
          <w:szCs w:val="24"/>
        </w:rPr>
        <w:t xml:space="preserve"> </w:t>
      </w:r>
      <w:r w:rsidRPr="00382A07">
        <w:rPr>
          <w:sz w:val="24"/>
          <w:szCs w:val="24"/>
        </w:rPr>
        <w:t>на сайте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(</w:t>
      </w:r>
      <w:hyperlink r:id="rId19" w:history="1">
        <w:r w:rsidRPr="00894925">
          <w:rPr>
            <w:rStyle w:val="a7"/>
            <w:sz w:val="24"/>
            <w:szCs w:val="24"/>
            <w:lang w:val="en-US"/>
          </w:rPr>
          <w:t>www</w:t>
        </w:r>
        <w:r w:rsidRPr="00554546">
          <w:rPr>
            <w:rStyle w:val="a7"/>
            <w:sz w:val="24"/>
            <w:szCs w:val="24"/>
          </w:rPr>
          <w:t>.</w:t>
        </w:r>
        <w:r w:rsidRPr="00894925">
          <w:rPr>
            <w:rStyle w:val="a7"/>
            <w:sz w:val="24"/>
            <w:szCs w:val="24"/>
            <w:lang w:val="en-US"/>
          </w:rPr>
          <w:t>mrsk</w:t>
        </w:r>
        <w:r w:rsidRPr="00554546">
          <w:rPr>
            <w:rStyle w:val="a7"/>
            <w:sz w:val="24"/>
            <w:szCs w:val="24"/>
          </w:rPr>
          <w:t>-1.</w:t>
        </w:r>
        <w:r w:rsidRPr="00894925">
          <w:rPr>
            <w:rStyle w:val="a7"/>
            <w:sz w:val="24"/>
            <w:szCs w:val="24"/>
            <w:lang w:val="en-US"/>
          </w:rPr>
          <w:t>ru</w:t>
        </w:r>
      </w:hyperlink>
      <w:r w:rsidRPr="00382A07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6305A1">
        <w:rPr>
          <w:sz w:val="24"/>
          <w:szCs w:val="24"/>
        </w:rPr>
        <w:t>1.1.2</w:t>
      </w:r>
      <w:r>
        <w:fldChar w:fldCharType="end"/>
      </w:r>
      <w:r w:rsidRPr="00382A07">
        <w:rPr>
          <w:sz w:val="24"/>
          <w:szCs w:val="24"/>
        </w:rPr>
        <w:t xml:space="preserve"> настоящей Документации, </w:t>
      </w:r>
      <w:r w:rsidRPr="00382A07">
        <w:rPr>
          <w:iCs/>
          <w:sz w:val="24"/>
          <w:szCs w:val="24"/>
        </w:rPr>
        <w:t xml:space="preserve"> приг</w:t>
      </w:r>
      <w:r w:rsidRPr="00382A07">
        <w:rPr>
          <w:sz w:val="24"/>
          <w:szCs w:val="24"/>
        </w:rPr>
        <w:t xml:space="preserve">ласило юридических лиц и физических лиц (в т. ч. </w:t>
      </w:r>
      <w:r w:rsidRPr="00F95023">
        <w:rPr>
          <w:sz w:val="24"/>
          <w:szCs w:val="24"/>
        </w:rPr>
        <w:t>индивидуальных предпринимателей)</w:t>
      </w:r>
      <w:r>
        <w:rPr>
          <w:sz w:val="24"/>
          <w:szCs w:val="24"/>
        </w:rPr>
        <w:t xml:space="preserve">, </w:t>
      </w:r>
      <w:r w:rsidRPr="00EE5B41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</w:t>
      </w:r>
      <w:proofErr w:type="gramEnd"/>
      <w:r w:rsidRPr="00EE5B41">
        <w:rPr>
          <w:sz w:val="24"/>
          <w:szCs w:val="24"/>
        </w:rPr>
        <w:t xml:space="preserve"> предпринимательства в Российской Федерации»)</w:t>
      </w:r>
      <w:r w:rsidRPr="00F95023">
        <w:rPr>
          <w:sz w:val="24"/>
          <w:szCs w:val="24"/>
        </w:rPr>
        <w:t xml:space="preserve"> (далее – Участники) к участию в процедуре Открытого запроса предложений (далее – запрос предложений) </w:t>
      </w:r>
      <w:bookmarkEnd w:id="10"/>
      <w:r w:rsidRPr="00F95023">
        <w:rPr>
          <w:sz w:val="24"/>
          <w:szCs w:val="24"/>
        </w:rPr>
        <w:t xml:space="preserve">на право заключения Договора на поставку </w:t>
      </w:r>
      <w:r>
        <w:rPr>
          <w:iCs/>
          <w:sz w:val="24"/>
          <w:szCs w:val="24"/>
          <w:lang w:eastAsia="ru-RU"/>
        </w:rPr>
        <w:t>траверс</w:t>
      </w:r>
      <w:r w:rsidRPr="006B2F22">
        <w:rPr>
          <w:iCs/>
          <w:sz w:val="24"/>
          <w:szCs w:val="24"/>
          <w:lang w:eastAsia="ru-RU"/>
        </w:rPr>
        <w:t xml:space="preserve"> </w:t>
      </w:r>
      <w:r w:rsidRPr="006B2F22">
        <w:rPr>
          <w:sz w:val="24"/>
          <w:szCs w:val="24"/>
        </w:rPr>
        <w:t>для нужд</w:t>
      </w:r>
      <w:r w:rsidRPr="006B2F22">
        <w:rPr>
          <w:iCs/>
          <w:sz w:val="24"/>
          <w:szCs w:val="24"/>
          <w:lang w:eastAsia="ru-RU"/>
        </w:rPr>
        <w:t xml:space="preserve"> ПАО</w:t>
      </w:r>
      <w:r w:rsidRPr="009557EC">
        <w:rPr>
          <w:iCs/>
          <w:sz w:val="24"/>
          <w:szCs w:val="24"/>
          <w:lang w:eastAsia="ru-RU"/>
        </w:rPr>
        <w:t xml:space="preserve"> «МРСК Центра» </w:t>
      </w:r>
      <w:r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D053C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 </w:t>
      </w:r>
      <w:hyperlink r:id="rId20" w:history="1">
        <w:r w:rsidR="00862664" w:rsidRPr="00894925">
          <w:rPr>
            <w:rStyle w:val="a7"/>
            <w:sz w:val="24"/>
            <w:szCs w:val="24"/>
            <w:lang w:val="en-US"/>
          </w:rPr>
          <w:t>etp</w:t>
        </w:r>
        <w:r w:rsidR="00862664" w:rsidRPr="00554546">
          <w:rPr>
            <w:rStyle w:val="a7"/>
            <w:sz w:val="24"/>
            <w:szCs w:val="24"/>
          </w:rPr>
          <w:t>.</w:t>
        </w:r>
        <w:r w:rsidR="00862664" w:rsidRPr="00894925">
          <w:rPr>
            <w:rStyle w:val="a7"/>
            <w:sz w:val="24"/>
            <w:szCs w:val="24"/>
            <w:lang w:val="en-US"/>
          </w:rPr>
          <w:t>rosseti</w:t>
        </w:r>
        <w:r w:rsidR="00862664" w:rsidRPr="00554546">
          <w:rPr>
            <w:rStyle w:val="a7"/>
            <w:sz w:val="24"/>
            <w:szCs w:val="24"/>
          </w:rPr>
          <w:t>.</w:t>
        </w:r>
        <w:r w:rsidR="00862664" w:rsidRPr="00894925">
          <w:rPr>
            <w:rStyle w:val="a7"/>
            <w:sz w:val="24"/>
            <w:szCs w:val="24"/>
            <w:lang w:val="en-US"/>
          </w:rPr>
          <w:t>ru</w:t>
        </w:r>
      </w:hyperlink>
      <w:r w:rsidR="00862664" w:rsidRPr="00894925">
        <w:rPr>
          <w:sz w:val="24"/>
          <w:szCs w:val="24"/>
        </w:rPr>
        <w:t xml:space="preserve"> </w:t>
      </w:r>
      <w:r w:rsidR="00702B2C" w:rsidRPr="00894925">
        <w:rPr>
          <w:sz w:val="24"/>
          <w:szCs w:val="24"/>
        </w:rPr>
        <w:t>(далее</w:t>
      </w:r>
      <w:r w:rsidR="00702B2C" w:rsidRPr="00382A07">
        <w:rPr>
          <w:sz w:val="24"/>
          <w:szCs w:val="24"/>
        </w:rPr>
        <w:t xml:space="preserve">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89492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</w:t>
      </w:r>
      <w:r w:rsidR="00717F60" w:rsidRPr="00894925">
        <w:rPr>
          <w:sz w:val="24"/>
          <w:szCs w:val="24"/>
        </w:rPr>
        <w:t xml:space="preserve">заключения </w:t>
      </w:r>
      <w:r w:rsidR="00123C70" w:rsidRPr="00894925">
        <w:rPr>
          <w:sz w:val="24"/>
          <w:szCs w:val="24"/>
        </w:rPr>
        <w:t>Договор</w:t>
      </w:r>
      <w:r w:rsidR="00702B2C" w:rsidRPr="00894925">
        <w:rPr>
          <w:sz w:val="24"/>
          <w:szCs w:val="24"/>
        </w:rPr>
        <w:t>ов</w:t>
      </w:r>
      <w:r w:rsidR="00A40714" w:rsidRPr="00894925">
        <w:rPr>
          <w:sz w:val="24"/>
          <w:szCs w:val="24"/>
        </w:rPr>
        <w:t xml:space="preserve"> </w:t>
      </w:r>
      <w:r w:rsidR="00702B2C" w:rsidRPr="00894925">
        <w:rPr>
          <w:sz w:val="24"/>
          <w:szCs w:val="24"/>
        </w:rPr>
        <w:t xml:space="preserve">на поставку </w:t>
      </w:r>
      <w:bookmarkEnd w:id="17"/>
      <w:r w:rsidR="00894925">
        <w:rPr>
          <w:iCs/>
          <w:sz w:val="24"/>
          <w:szCs w:val="24"/>
          <w:lang w:eastAsia="ru-RU"/>
        </w:rPr>
        <w:t>траверс</w:t>
      </w:r>
      <w:r w:rsidR="00894925" w:rsidRPr="00894925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«Липецкэнерго)</w:t>
      </w:r>
      <w:r w:rsidR="00702B2C" w:rsidRPr="00894925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94925">
        <w:rPr>
          <w:sz w:val="24"/>
          <w:szCs w:val="24"/>
        </w:rPr>
        <w:t xml:space="preserve">Количество лотов: </w:t>
      </w:r>
      <w:r w:rsidRPr="00894925">
        <w:rPr>
          <w:b/>
          <w:sz w:val="24"/>
          <w:szCs w:val="24"/>
        </w:rPr>
        <w:t>1 (один)</w:t>
      </w:r>
      <w:r w:rsidRPr="00894925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894925" w:rsidRPr="00894925">
        <w:rPr>
          <w:sz w:val="24"/>
          <w:szCs w:val="24"/>
        </w:rPr>
        <w:t>В течение 30 календарных дней с момента подачи заявки со стороны филиала ПАО "МРСК Центра</w:t>
      </w:r>
      <w:proofErr w:type="gramStart"/>
      <w:r w:rsidR="00894925" w:rsidRPr="00894925">
        <w:rPr>
          <w:sz w:val="24"/>
          <w:szCs w:val="24"/>
        </w:rPr>
        <w:t>"-</w:t>
      </w:r>
      <w:proofErr w:type="gramEnd"/>
      <w:r w:rsidR="00894925" w:rsidRPr="00894925">
        <w:rPr>
          <w:sz w:val="24"/>
          <w:szCs w:val="24"/>
        </w:rPr>
        <w:t xml:space="preserve">"Липецкэнерго", но не позднее </w:t>
      </w:r>
      <w:r w:rsidR="00554546">
        <w:rPr>
          <w:sz w:val="24"/>
          <w:szCs w:val="24"/>
        </w:rPr>
        <w:t>31</w:t>
      </w:r>
      <w:r w:rsidR="00894925" w:rsidRPr="00894925">
        <w:rPr>
          <w:sz w:val="24"/>
          <w:szCs w:val="24"/>
        </w:rPr>
        <w:t>.</w:t>
      </w:r>
      <w:r w:rsidR="00554546">
        <w:rPr>
          <w:sz w:val="24"/>
          <w:szCs w:val="24"/>
        </w:rPr>
        <w:t>12</w:t>
      </w:r>
      <w:r w:rsidR="00894925" w:rsidRPr="00894925">
        <w:rPr>
          <w:sz w:val="24"/>
          <w:szCs w:val="24"/>
        </w:rPr>
        <w:t>.2018 года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bookmarkEnd w:id="20"/>
      <w:r w:rsidR="00894925" w:rsidRPr="00894925">
        <w:rPr>
          <w:sz w:val="24"/>
          <w:szCs w:val="24"/>
        </w:rPr>
        <w:t>На условиях DDP, (согласно ИНКОТЕРМС 2000) по адресу: г. Липецк, Липецкий р-он, с. Подгорное, ПС Правобережная, Центральный склад филиала ПАО «МРСК Центра» - «Липецкэнерго»</w:t>
      </w:r>
      <w:r w:rsidR="00894925">
        <w:rPr>
          <w:sz w:val="24"/>
          <w:szCs w:val="24"/>
        </w:rPr>
        <w:t>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>Форма и порядок оплаты</w:t>
      </w:r>
      <w:r w:rsidRPr="00894925">
        <w:rPr>
          <w:iCs/>
          <w:sz w:val="24"/>
          <w:szCs w:val="24"/>
        </w:rPr>
        <w:t>: безн</w:t>
      </w:r>
      <w:bookmarkStart w:id="22" w:name="_GoBack"/>
      <w:bookmarkEnd w:id="22"/>
      <w:r w:rsidRPr="00894925">
        <w:rPr>
          <w:iCs/>
          <w:sz w:val="24"/>
          <w:szCs w:val="24"/>
        </w:rPr>
        <w:t xml:space="preserve">аличный расчет, в течение 30 (тридцати) </w:t>
      </w:r>
      <w:r w:rsidR="00894925" w:rsidRPr="00894925">
        <w:rPr>
          <w:iCs/>
          <w:sz w:val="24"/>
          <w:szCs w:val="24"/>
        </w:rPr>
        <w:t>календарных</w:t>
      </w:r>
      <w:r w:rsidRPr="00894925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894925">
        <w:rPr>
          <w:iCs/>
          <w:sz w:val="24"/>
          <w:szCs w:val="24"/>
        </w:rPr>
        <w:t xml:space="preserve"> В случае</w:t>
      </w:r>
      <w:proofErr w:type="gramStart"/>
      <w:r w:rsidR="0035634C" w:rsidRPr="00894925">
        <w:rPr>
          <w:iCs/>
          <w:sz w:val="24"/>
          <w:szCs w:val="24"/>
        </w:rPr>
        <w:t>,</w:t>
      </w:r>
      <w:proofErr w:type="gramEnd"/>
      <w:r w:rsidR="0035634C" w:rsidRPr="00894925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</w:t>
      </w:r>
      <w:r w:rsidR="0035634C" w:rsidRPr="00894925">
        <w:rPr>
          <w:iCs/>
          <w:sz w:val="24"/>
          <w:szCs w:val="24"/>
        </w:rPr>
        <w:lastRenderedPageBreak/>
        <w:t>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382A07">
        <w:rPr>
          <w:sz w:val="24"/>
          <w:szCs w:val="24"/>
        </w:rPr>
        <w:t>указанными</w:t>
      </w:r>
      <w:proofErr w:type="gramEnd"/>
      <w:r w:rsidRPr="00382A07">
        <w:rPr>
          <w:sz w:val="24"/>
          <w:szCs w:val="24"/>
        </w:rPr>
        <w:t xml:space="preserve">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382A07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382A07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</w:t>
      </w:r>
      <w:proofErr w:type="gramStart"/>
      <w:r w:rsidR="00717F60" w:rsidRPr="00382A07">
        <w:rPr>
          <w:sz w:val="24"/>
          <w:szCs w:val="24"/>
        </w:rPr>
        <w:t>имеет правовой статус оферты и</w:t>
      </w:r>
      <w:proofErr w:type="gramEnd"/>
      <w:r w:rsidR="00717F60" w:rsidRPr="00382A07">
        <w:rPr>
          <w:sz w:val="24"/>
          <w:szCs w:val="24"/>
        </w:rPr>
        <w:t xml:space="preserve">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</w:t>
      </w:r>
      <w:proofErr w:type="gramStart"/>
      <w:r w:rsidR="00717F60" w:rsidRPr="00382A07">
        <w:rPr>
          <w:sz w:val="24"/>
          <w:szCs w:val="24"/>
        </w:rPr>
        <w:t>отвечает и не имеет</w:t>
      </w:r>
      <w:proofErr w:type="gramEnd"/>
      <w:r w:rsidR="00717F60" w:rsidRPr="00382A07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382A07">
        <w:rPr>
          <w:sz w:val="24"/>
          <w:szCs w:val="24"/>
        </w:rPr>
        <w:t xml:space="preserve">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может</w:t>
      </w:r>
      <w:proofErr w:type="gramEnd"/>
      <w:r w:rsidRPr="00382A07">
        <w:rPr>
          <w:sz w:val="24"/>
          <w:szCs w:val="24"/>
        </w:rPr>
        <w:t xml:space="preserve">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 xml:space="preserve">ся только по тем лотам, на которые Участник </w:t>
      </w:r>
      <w:proofErr w:type="gramStart"/>
      <w:r w:rsidRPr="00382A07">
        <w:rPr>
          <w:b w:val="0"/>
          <w:szCs w:val="24"/>
        </w:rPr>
        <w:t>подал Заявку и по которым он был</w:t>
      </w:r>
      <w:proofErr w:type="gramEnd"/>
      <w:r w:rsidRPr="00382A07">
        <w:rPr>
          <w:b w:val="0"/>
          <w:szCs w:val="24"/>
        </w:rPr>
        <w:t xml:space="preserve">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 xml:space="preserve">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382A07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382A07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публикации не </w:t>
      </w:r>
      <w:proofErr w:type="gramStart"/>
      <w:r w:rsidRPr="00382A07">
        <w:rPr>
          <w:sz w:val="24"/>
          <w:szCs w:val="24"/>
        </w:rPr>
        <w:t>являются официальными и не влекут</w:t>
      </w:r>
      <w:proofErr w:type="gramEnd"/>
      <w:r w:rsidRPr="00382A07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</w:t>
      </w:r>
      <w:proofErr w:type="gramStart"/>
      <w:r w:rsidRPr="00382A07">
        <w:rPr>
          <w:bCs w:val="0"/>
          <w:sz w:val="24"/>
          <w:szCs w:val="24"/>
        </w:rPr>
        <w:t xml:space="preserve">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</w:t>
      </w:r>
      <w:proofErr w:type="gramEnd"/>
      <w:r w:rsidRPr="00382A07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382A0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94925">
        <w:rPr>
          <w:b/>
          <w:bCs w:val="0"/>
          <w:sz w:val="24"/>
          <w:szCs w:val="24"/>
          <w:u w:val="single"/>
        </w:rPr>
        <w:t>По Лоту №1</w:t>
      </w:r>
      <w:r w:rsidRPr="00894925">
        <w:rPr>
          <w:b/>
          <w:bCs w:val="0"/>
          <w:sz w:val="24"/>
          <w:szCs w:val="24"/>
        </w:rPr>
        <w:t>:</w:t>
      </w:r>
      <w:r w:rsidR="00717F60" w:rsidRPr="00894925">
        <w:rPr>
          <w:bCs w:val="0"/>
          <w:sz w:val="24"/>
          <w:szCs w:val="24"/>
        </w:rPr>
        <w:t xml:space="preserve"> </w:t>
      </w:r>
      <w:r w:rsidR="00894925" w:rsidRPr="00894925">
        <w:rPr>
          <w:b/>
        </w:rPr>
        <w:t>443 619,00</w:t>
      </w:r>
      <w:r w:rsidR="00894925">
        <w:t xml:space="preserve"> (четыреста сорок три тысячи шестьсот девятнадцать) рублей 00 копеек РФ без учета НДС, кроме того НДС 18% – </w:t>
      </w:r>
      <w:r w:rsidR="00894925" w:rsidRPr="00894925">
        <w:rPr>
          <w:b/>
        </w:rPr>
        <w:t>79 851,42</w:t>
      </w:r>
      <w:r w:rsidR="00894925">
        <w:t xml:space="preserve"> (семьдесят девять тысяч восемьсот пятьдесят один) рубль 42 копейки РФ, итого с учетом НДС </w:t>
      </w:r>
      <w:r w:rsidR="00894925" w:rsidRPr="00894925">
        <w:rPr>
          <w:b/>
        </w:rPr>
        <w:t>523 470,42</w:t>
      </w:r>
      <w:r w:rsidR="00894925">
        <w:t xml:space="preserve"> (пятьсот двадцать три тысячи четыреста семьдесят) рублей 42 копейки</w:t>
      </w:r>
      <w:r w:rsidR="00894925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82A07">
        <w:rPr>
          <w:bCs w:val="0"/>
          <w:sz w:val="24"/>
          <w:szCs w:val="24"/>
        </w:rPr>
        <w:t>оценивает и сопоставляет</w:t>
      </w:r>
      <w:proofErr w:type="gramEnd"/>
      <w:r w:rsidRPr="00382A07">
        <w:rPr>
          <w:bCs w:val="0"/>
          <w:sz w:val="24"/>
          <w:szCs w:val="24"/>
        </w:rPr>
        <w:t xml:space="preserve">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A1FA9">
        <w:rPr>
          <w:bCs w:val="0"/>
          <w:sz w:val="24"/>
          <w:szCs w:val="24"/>
        </w:rPr>
        <w:t xml:space="preserve">, </w:t>
      </w:r>
      <w:r w:rsidR="006A1FA9" w:rsidRPr="005E1D5B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6A1FA9" w:rsidRPr="005E1D5B" w:rsidRDefault="006A1FA9" w:rsidP="006A1FA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E1D5B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</w:t>
      </w:r>
      <w:r>
        <w:rPr>
          <w:sz w:val="24"/>
          <w:szCs w:val="24"/>
        </w:rPr>
        <w:t>ельства в Российской Федерации».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 xml:space="preserve">— Справка о </w:t>
      </w:r>
      <w:r w:rsidR="007705A5" w:rsidRPr="00382A07">
        <w:rPr>
          <w:sz w:val="24"/>
          <w:szCs w:val="24"/>
        </w:rPr>
        <w:lastRenderedPageBreak/>
        <w:t>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BA1CD4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lastRenderedPageBreak/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382A07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382A07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</w:t>
      </w:r>
      <w:proofErr w:type="gramStart"/>
      <w:r w:rsidR="00AD3EBC" w:rsidRPr="00382A07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382A07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DA409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A4098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A3C9B">
        <w:rPr>
          <w:sz w:val="24"/>
          <w:szCs w:val="24"/>
        </w:rPr>
        <w:t xml:space="preserve">РФ, 398001, г. Липецк, ул. 50-лет </w:t>
      </w:r>
      <w:r w:rsidR="00CA3C9B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CA3C9B">
        <w:rPr>
          <w:sz w:val="24"/>
          <w:szCs w:val="24"/>
        </w:rPr>
        <w:t>-67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6305A1" w:rsidRPr="006305A1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A3C9B">
        <w:rPr>
          <w:iCs/>
          <w:szCs w:val="24"/>
        </w:rPr>
        <w:t>с</w:t>
      </w:r>
      <w:r w:rsidR="00CA3C9B" w:rsidRPr="00E53277">
        <w:rPr>
          <w:iCs/>
          <w:szCs w:val="24"/>
        </w:rPr>
        <w:t>пециалист</w:t>
      </w:r>
      <w:r w:rsidR="00CA3C9B">
        <w:rPr>
          <w:iCs/>
          <w:szCs w:val="24"/>
        </w:rPr>
        <w:t>у</w:t>
      </w:r>
      <w:r w:rsidR="00CA3C9B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ПАО «МРСК Центра» - Липецкэнерго» </w:t>
      </w:r>
      <w:r w:rsidR="00CA3C9B" w:rsidRPr="00E53277">
        <w:rPr>
          <w:iCs/>
          <w:szCs w:val="24"/>
        </w:rPr>
        <w:lastRenderedPageBreak/>
        <w:t>Назимов</w:t>
      </w:r>
      <w:r w:rsidR="00CA3C9B">
        <w:rPr>
          <w:iCs/>
          <w:szCs w:val="24"/>
        </w:rPr>
        <w:t>у</w:t>
      </w:r>
      <w:r w:rsidR="00CA3C9B" w:rsidRPr="00E53277">
        <w:rPr>
          <w:iCs/>
          <w:szCs w:val="24"/>
        </w:rPr>
        <w:t xml:space="preserve"> </w:t>
      </w:r>
      <w:r w:rsidR="00CA3C9B">
        <w:rPr>
          <w:iCs/>
          <w:szCs w:val="24"/>
        </w:rPr>
        <w:t>Дмитрию Александровичу</w:t>
      </w:r>
      <w:proofErr w:type="gramEnd"/>
      <w:r w:rsidR="00CA3C9B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CA3C9B" w:rsidRPr="00E53277">
        <w:rPr>
          <w:rStyle w:val="a7"/>
          <w:szCs w:val="24"/>
          <w:lang w:val="en-US"/>
        </w:rPr>
        <w:t>nazimov</w:t>
      </w:r>
      <w:r w:rsidR="00CA3C9B" w:rsidRPr="00E53277">
        <w:rPr>
          <w:rStyle w:val="a7"/>
          <w:szCs w:val="24"/>
        </w:rPr>
        <w:t>.</w:t>
      </w:r>
      <w:r w:rsidR="00CA3C9B" w:rsidRPr="00E53277">
        <w:rPr>
          <w:rStyle w:val="a7"/>
          <w:szCs w:val="24"/>
          <w:lang w:val="en-US"/>
        </w:rPr>
        <w:t>da</w:t>
      </w:r>
      <w:r w:rsidR="00CA3C9B" w:rsidRPr="00E53277">
        <w:rPr>
          <w:rStyle w:val="a7"/>
          <w:szCs w:val="24"/>
        </w:rPr>
        <w:t>@</w:t>
      </w:r>
      <w:r w:rsidR="00CA3C9B" w:rsidRPr="00E53277">
        <w:rPr>
          <w:rStyle w:val="a7"/>
          <w:szCs w:val="24"/>
          <w:lang w:val="en-US"/>
        </w:rPr>
        <w:t>mrsk</w:t>
      </w:r>
      <w:r w:rsidR="00CA3C9B" w:rsidRPr="00E53277">
        <w:rPr>
          <w:rStyle w:val="a7"/>
          <w:szCs w:val="24"/>
        </w:rPr>
        <w:t>-1.</w:t>
      </w:r>
      <w:r w:rsidR="00CA3C9B" w:rsidRPr="00E53277">
        <w:rPr>
          <w:rStyle w:val="a7"/>
          <w:szCs w:val="24"/>
          <w:lang w:val="en-US"/>
        </w:rPr>
        <w:t>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A3C9B" w:rsidRPr="00994AF2" w:rsidRDefault="00CA3C9B" w:rsidP="00CA3C9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CA3C9B" w:rsidRPr="00994AF2" w:rsidRDefault="00CA3C9B" w:rsidP="00CA3C9B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CA3C9B" w:rsidRPr="00994AF2" w:rsidRDefault="00CA3C9B" w:rsidP="00CA3C9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CA3C9B" w:rsidRPr="00994AF2" w:rsidRDefault="00CA3C9B" w:rsidP="00CA3C9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CA3C9B" w:rsidRPr="00994AF2" w:rsidRDefault="00CA3C9B" w:rsidP="00CA3C9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CA3C9B" w:rsidRPr="00994AF2" w:rsidRDefault="00CA3C9B" w:rsidP="00CA3C9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382A07">
        <w:rPr>
          <w:bCs w:val="0"/>
          <w:sz w:val="24"/>
          <w:szCs w:val="24"/>
        </w:rPr>
        <w:lastRenderedPageBreak/>
        <w:t xml:space="preserve">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EB19FB">
        <w:rPr>
          <w:b/>
          <w:bCs w:val="0"/>
          <w:sz w:val="24"/>
          <w:szCs w:val="24"/>
        </w:rPr>
        <w:t xml:space="preserve">минут </w:t>
      </w:r>
      <w:r w:rsidR="00EB19FB" w:rsidRPr="00EB19FB">
        <w:rPr>
          <w:b/>
          <w:bCs w:val="0"/>
          <w:sz w:val="24"/>
          <w:szCs w:val="24"/>
        </w:rPr>
        <w:t>31</w:t>
      </w:r>
      <w:r w:rsidR="002B5044" w:rsidRPr="00EB19FB">
        <w:rPr>
          <w:b/>
          <w:bCs w:val="0"/>
          <w:sz w:val="24"/>
          <w:szCs w:val="24"/>
        </w:rPr>
        <w:t xml:space="preserve"> января </w:t>
      </w:r>
      <w:r w:rsidR="0042517C" w:rsidRPr="00EB19FB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proofErr w:type="gramStart"/>
      <w:r w:rsidRPr="00382A07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382A07">
        <w:rPr>
          <w:bCs w:val="0"/>
          <w:sz w:val="24"/>
          <w:szCs w:val="24"/>
        </w:rPr>
        <w:t xml:space="preserve">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382A07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382A07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382A07">
        <w:rPr>
          <w:sz w:val="24"/>
          <w:szCs w:val="24"/>
        </w:rPr>
        <w:t>оценивает и сопоставляет</w:t>
      </w:r>
      <w:proofErr w:type="gramEnd"/>
      <w:r w:rsidRPr="00382A07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</w:t>
      </w:r>
      <w:r w:rsidRPr="00382A07">
        <w:rPr>
          <w:sz w:val="24"/>
          <w:szCs w:val="24"/>
          <w:lang w:eastAsia="ru-RU"/>
        </w:rPr>
        <w:lastRenderedPageBreak/>
        <w:t>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</w:t>
      </w:r>
      <w:r w:rsidRPr="004A1A68">
        <w:rPr>
          <w:sz w:val="24"/>
          <w:szCs w:val="24"/>
        </w:rPr>
        <w:lastRenderedPageBreak/>
        <w:t xml:space="preserve">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CA3C9B">
        <w:rPr>
          <w:i/>
          <w:sz w:val="24"/>
          <w:szCs w:val="24"/>
          <w:lang w:val="en-US"/>
        </w:rPr>
        <w:t>k</w:t>
      </w:r>
      <w:r w:rsidRPr="00CA3C9B">
        <w:rPr>
          <w:i/>
          <w:sz w:val="24"/>
          <w:szCs w:val="24"/>
          <w:vertAlign w:val="subscript"/>
        </w:rPr>
        <w:t>ПРИОР</w:t>
      </w:r>
      <w:r w:rsidRPr="00CA3C9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lastRenderedPageBreak/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lastRenderedPageBreak/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связанное </w:t>
      </w:r>
      <w:r w:rsidRPr="004A1A68">
        <w:rPr>
          <w:sz w:val="24"/>
          <w:szCs w:val="24"/>
        </w:rPr>
        <w:lastRenderedPageBreak/>
        <w:t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CA3C9B">
        <w:rPr>
          <w:b w:val="0"/>
          <w:szCs w:val="24"/>
        </w:rPr>
        <w:t>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</w:t>
      </w:r>
      <w:proofErr w:type="gramStart"/>
      <w:r w:rsidRPr="00382A07">
        <w:rPr>
          <w:sz w:val="24"/>
          <w:szCs w:val="24"/>
        </w:rPr>
        <w:t>является окончательной и содержит</w:t>
      </w:r>
      <w:proofErr w:type="gramEnd"/>
      <w:r w:rsidRPr="00382A07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имеет правовой статус оферты и действует</w:t>
      </w:r>
      <w:proofErr w:type="gramEnd"/>
      <w:r w:rsidRPr="00382A07">
        <w:rPr>
          <w:sz w:val="24"/>
          <w:szCs w:val="24"/>
        </w:rPr>
        <w:t xml:space="preserve">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вы не </w:t>
      </w:r>
      <w:proofErr w:type="gramStart"/>
      <w:r w:rsidRPr="00382A07">
        <w:rPr>
          <w:sz w:val="24"/>
          <w:szCs w:val="24"/>
        </w:rPr>
        <w:t>отвечаете и не имеете</w:t>
      </w:r>
      <w:proofErr w:type="gramEnd"/>
      <w:r w:rsidRPr="00382A07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</w:t>
      </w:r>
      <w:proofErr w:type="gramStart"/>
      <w:r w:rsidR="004F4D80" w:rsidRPr="00382A07">
        <w:rPr>
          <w:sz w:val="24"/>
          <w:szCs w:val="24"/>
        </w:rPr>
        <w:t>перечислить и указать</w:t>
      </w:r>
      <w:proofErr w:type="gramEnd"/>
      <w:r w:rsidR="004F4D80" w:rsidRPr="00382A07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</w:t>
      </w:r>
      <w:proofErr w:type="gramStart"/>
      <w:r w:rsidRPr="00382A07">
        <w:rPr>
          <w:sz w:val="24"/>
          <w:szCs w:val="24"/>
        </w:rPr>
        <w:t>подписано и скреплено</w:t>
      </w:r>
      <w:proofErr w:type="gramEnd"/>
      <w:r w:rsidRPr="00382A07">
        <w:rPr>
          <w:sz w:val="24"/>
          <w:szCs w:val="24"/>
        </w:rPr>
        <w:t xml:space="preserve">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382A07">
        <w:t>гарантирует и заверяет</w:t>
      </w:r>
      <w:proofErr w:type="gramEnd"/>
      <w:r w:rsidRPr="00382A07">
        <w:t xml:space="preserve">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После получения такого письменного уведомления Заказчик </w:t>
      </w:r>
      <w:proofErr w:type="gramStart"/>
      <w:r w:rsidRPr="00382A07">
        <w:t>осуществляет соответствующую проверку и направляет</w:t>
      </w:r>
      <w:proofErr w:type="gramEnd"/>
      <w:r w:rsidRPr="00382A07">
        <w:t xml:space="preserve">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</w:t>
      </w:r>
      <w:proofErr w:type="gramStart"/>
      <w:r w:rsidRPr="00382A07">
        <w:t>соблюдать и исполнять</w:t>
      </w:r>
      <w:proofErr w:type="gramEnd"/>
      <w:r w:rsidRPr="00382A07"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</w:t>
      </w:r>
      <w:proofErr w:type="gramStart"/>
      <w:r w:rsidRPr="00382A07">
        <w:rPr>
          <w:sz w:val="24"/>
          <w:szCs w:val="24"/>
        </w:rPr>
        <w:t>округляется до двух знаков после запятой и умножается</w:t>
      </w:r>
      <w:proofErr w:type="gramEnd"/>
      <w:r w:rsidRPr="00382A07">
        <w:rPr>
          <w:sz w:val="24"/>
          <w:szCs w:val="24"/>
        </w:rPr>
        <w:t xml:space="preserve">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</w:t>
      </w:r>
      <w:proofErr w:type="gramStart"/>
      <w:r w:rsidRPr="00382A07">
        <w:rPr>
          <w:sz w:val="24"/>
          <w:szCs w:val="24"/>
        </w:rPr>
        <w:t>рассмотреть и принять</w:t>
      </w:r>
      <w:proofErr w:type="gramEnd"/>
      <w:r w:rsidRPr="00382A0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382A07">
              <w:t>суммируется по всем осуществляемым видам деятельности и применяется</w:t>
            </w:r>
            <w:proofErr w:type="gramEnd"/>
            <w:r w:rsidRPr="00382A07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89492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894925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89492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89492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89492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89492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89492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 xml:space="preserve">Приведённые в форме сведения о физических и юридических лицах </w:t>
      </w:r>
      <w:proofErr w:type="gramStart"/>
      <w:r w:rsidRPr="001D6DBB">
        <w:t>являются условными и указаны</w:t>
      </w:r>
      <w:proofErr w:type="gramEnd"/>
      <w:r w:rsidRPr="001D6DBB">
        <w:t xml:space="preserve">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89492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</w:t>
      </w:r>
      <w:proofErr w:type="gramStart"/>
      <w:r w:rsidRPr="00382A07">
        <w:rPr>
          <w:sz w:val="24"/>
          <w:szCs w:val="24"/>
        </w:rPr>
        <w:t>установили и согласились</w:t>
      </w:r>
      <w:proofErr w:type="gramEnd"/>
      <w:r w:rsidRPr="00382A07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6AEB" w:rsidRDefault="00956AEB">
      <w:pPr>
        <w:spacing w:line="240" w:lineRule="auto"/>
      </w:pPr>
      <w:r>
        <w:separator/>
      </w:r>
    </w:p>
  </w:endnote>
  <w:endnote w:type="continuationSeparator" w:id="0">
    <w:p w:rsidR="00956AEB" w:rsidRDefault="00956AEB">
      <w:pPr>
        <w:spacing w:line="240" w:lineRule="auto"/>
      </w:pPr>
      <w:r>
        <w:continuationSeparator/>
      </w:r>
    </w:p>
  </w:endnote>
  <w:endnote w:id="1">
    <w:p w:rsidR="00894925" w:rsidRPr="001D6DBB" w:rsidRDefault="0089492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94925" w:rsidRDefault="0089492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Pr="00FA0376" w:rsidRDefault="0089492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208D6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894925" w:rsidRPr="006B2F22" w:rsidRDefault="00894925" w:rsidP="00894925">
    <w:pPr>
      <w:pStyle w:val="aff2"/>
      <w:jc w:val="center"/>
      <w:rPr>
        <w:sz w:val="18"/>
        <w:szCs w:val="18"/>
      </w:rPr>
    </w:pPr>
    <w:r>
      <w:rPr>
        <w:sz w:val="18"/>
        <w:szCs w:val="18"/>
      </w:rPr>
      <w:t>Открытый з</w:t>
    </w:r>
    <w:r w:rsidRPr="006B2F22">
      <w:rPr>
        <w:sz w:val="18"/>
        <w:szCs w:val="18"/>
      </w:rPr>
      <w:t xml:space="preserve">апрос предложений на право заключения Договора на поставку </w:t>
    </w:r>
    <w:r>
      <w:rPr>
        <w:sz w:val="18"/>
        <w:szCs w:val="18"/>
      </w:rPr>
      <w:t>траверс</w:t>
    </w:r>
    <w:r w:rsidRPr="006B2F22">
      <w:rPr>
        <w:sz w:val="18"/>
        <w:szCs w:val="18"/>
      </w:rPr>
      <w:t xml:space="preserve"> для нужд ПАО «МРСК Центра» (филиала «Липецкэнерго)</w:t>
    </w:r>
  </w:p>
  <w:p w:rsidR="00894925" w:rsidRPr="00EE0539" w:rsidRDefault="00894925" w:rsidP="00894925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6AEB" w:rsidRDefault="00956AEB">
      <w:pPr>
        <w:spacing w:line="240" w:lineRule="auto"/>
      </w:pPr>
      <w:r>
        <w:separator/>
      </w:r>
    </w:p>
  </w:footnote>
  <w:footnote w:type="continuationSeparator" w:id="0">
    <w:p w:rsidR="00956AEB" w:rsidRDefault="00956AEB">
      <w:pPr>
        <w:spacing w:line="240" w:lineRule="auto"/>
      </w:pPr>
      <w:r>
        <w:continuationSeparator/>
      </w:r>
    </w:p>
  </w:footnote>
  <w:footnote w:id="1">
    <w:p w:rsidR="00894925" w:rsidRPr="00B36685" w:rsidRDefault="0089492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94925" w:rsidRDefault="0089492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94925" w:rsidRDefault="0089492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94925" w:rsidRPr="00F83889" w:rsidRDefault="008949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94925" w:rsidRPr="00F83889" w:rsidRDefault="008949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94925" w:rsidRPr="00F83889" w:rsidRDefault="008949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94925" w:rsidRPr="00F83889" w:rsidRDefault="0089492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94925" w:rsidRDefault="0089492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Pr="00930031" w:rsidRDefault="0089492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925" w:rsidRDefault="0089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4546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1FA9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4925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56AEB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08D6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66EB7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C9B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098"/>
    <w:rsid w:val="00DA4ADE"/>
    <w:rsid w:val="00DA5A22"/>
    <w:rsid w:val="00DA5FAE"/>
    <w:rsid w:val="00DA6907"/>
    <w:rsid w:val="00DA7E38"/>
    <w:rsid w:val="00DB0DDE"/>
    <w:rsid w:val="00DB0E6A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87402"/>
    <w:rsid w:val="00E9095F"/>
    <w:rsid w:val="00E91F3E"/>
    <w:rsid w:val="00E922BA"/>
    <w:rsid w:val="00E963D9"/>
    <w:rsid w:val="00EB19FB"/>
    <w:rsid w:val="00EB1E5E"/>
    <w:rsid w:val="00EB5268"/>
    <w:rsid w:val="00EC1043"/>
    <w:rsid w:val="00EC2E49"/>
    <w:rsid w:val="00EC73BD"/>
    <w:rsid w:val="00ED01BF"/>
    <w:rsid w:val="00ED298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CA3C9B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1E8B4-3651-46E8-88C0-A2D4EB999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89</Pages>
  <Words>29624</Words>
  <Characters>168863</Characters>
  <Application>Microsoft Office Word</Application>
  <DocSecurity>0</DocSecurity>
  <Lines>1407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198091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58</cp:revision>
  <cp:lastPrinted>2015-12-29T14:27:00Z</cp:lastPrinted>
  <dcterms:created xsi:type="dcterms:W3CDTF">2016-12-02T12:44:00Z</dcterms:created>
  <dcterms:modified xsi:type="dcterms:W3CDTF">2018-01-15T07:48:00Z</dcterms:modified>
</cp:coreProperties>
</file>