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57F6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11111" w:rsidRPr="000D67AD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11111" w:rsidRPr="001D6DBB" w:rsidRDefault="0001111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322009" w:rsidRDefault="00322009" w:rsidP="00322009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322009" w:rsidRPr="00382A07" w:rsidRDefault="00322009" w:rsidP="00322009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322009" w:rsidRPr="00382A07" w:rsidRDefault="00322009" w:rsidP="00322009">
      <w:pPr>
        <w:spacing w:line="240" w:lineRule="auto"/>
        <w:jc w:val="right"/>
      </w:pPr>
    </w:p>
    <w:p w:rsidR="00322009" w:rsidRPr="00382A07" w:rsidRDefault="00322009" w:rsidP="0032200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322009" w:rsidRPr="00382A07" w:rsidRDefault="00322009" w:rsidP="00322009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322009" w:rsidP="00322009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322009">
        <w:rPr>
          <w:b/>
          <w:kern w:val="36"/>
          <w:sz w:val="24"/>
          <w:szCs w:val="24"/>
        </w:rPr>
        <w:t>0262-КР-17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F132D9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F132D9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132D9" w:rsidRPr="00F132D9" w:rsidRDefault="00717F60" w:rsidP="00F132D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132D9">
        <w:rPr>
          <w:rFonts w:ascii="Times New Roman" w:hAnsi="Times New Roman"/>
          <w:b/>
          <w:sz w:val="24"/>
          <w:szCs w:val="24"/>
        </w:rPr>
        <w:t xml:space="preserve">на право заключения </w:t>
      </w:r>
      <w:r w:rsidR="007556FF" w:rsidRPr="00F132D9">
        <w:rPr>
          <w:rFonts w:ascii="Times New Roman" w:hAnsi="Times New Roman"/>
          <w:b/>
          <w:sz w:val="24"/>
          <w:szCs w:val="24"/>
        </w:rPr>
        <w:t>Договор</w:t>
      </w:r>
      <w:r w:rsidR="00322009" w:rsidRPr="00F132D9">
        <w:rPr>
          <w:rFonts w:ascii="Times New Roman" w:hAnsi="Times New Roman"/>
          <w:b/>
          <w:sz w:val="24"/>
          <w:szCs w:val="24"/>
        </w:rPr>
        <w:t>а</w:t>
      </w:r>
      <w:r w:rsidR="007556FF" w:rsidRPr="00F132D9">
        <w:rPr>
          <w:rFonts w:ascii="Times New Roman" w:hAnsi="Times New Roman"/>
          <w:b/>
          <w:sz w:val="24"/>
          <w:szCs w:val="24"/>
        </w:rPr>
        <w:t xml:space="preserve"> на поставку </w:t>
      </w:r>
      <w:proofErr w:type="gramStart"/>
      <w:r w:rsidR="00322009" w:rsidRPr="00F132D9">
        <w:rPr>
          <w:rFonts w:ascii="Times New Roman" w:hAnsi="Times New Roman"/>
          <w:b/>
          <w:sz w:val="24"/>
          <w:szCs w:val="24"/>
        </w:rPr>
        <w:t>комплектующих</w:t>
      </w:r>
      <w:proofErr w:type="gramEnd"/>
      <w:r w:rsidR="00322009" w:rsidRPr="00F132D9">
        <w:rPr>
          <w:rFonts w:ascii="Times New Roman" w:hAnsi="Times New Roman"/>
          <w:b/>
          <w:sz w:val="24"/>
          <w:szCs w:val="24"/>
        </w:rPr>
        <w:t xml:space="preserve"> РЗА</w:t>
      </w:r>
      <w:r w:rsidR="007556FF" w:rsidRPr="00F132D9">
        <w:rPr>
          <w:rFonts w:ascii="Times New Roman" w:hAnsi="Times New Roman"/>
          <w:b/>
          <w:sz w:val="24"/>
          <w:szCs w:val="24"/>
        </w:rPr>
        <w:t xml:space="preserve"> </w:t>
      </w:r>
    </w:p>
    <w:p w:rsidR="00717F60" w:rsidRPr="00F132D9" w:rsidRDefault="007556FF" w:rsidP="00F132D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132D9">
        <w:rPr>
          <w:rFonts w:ascii="Times New Roman" w:hAnsi="Times New Roman"/>
          <w:b/>
          <w:sz w:val="24"/>
          <w:szCs w:val="24"/>
        </w:rPr>
        <w:t>для нужд ПАО «МРСК Центра» (филиал</w:t>
      </w:r>
      <w:r w:rsidR="00322009" w:rsidRPr="00F132D9">
        <w:rPr>
          <w:rFonts w:ascii="Times New Roman" w:hAnsi="Times New Roman"/>
          <w:b/>
          <w:sz w:val="24"/>
          <w:szCs w:val="24"/>
        </w:rPr>
        <w:t>а</w:t>
      </w:r>
      <w:r w:rsidRPr="00F132D9">
        <w:rPr>
          <w:rFonts w:ascii="Times New Roman" w:hAnsi="Times New Roman"/>
          <w:b/>
          <w:sz w:val="24"/>
          <w:szCs w:val="24"/>
        </w:rPr>
        <w:t xml:space="preserve"> </w:t>
      </w:r>
      <w:r w:rsidR="00322009" w:rsidRPr="00F132D9">
        <w:rPr>
          <w:rFonts w:ascii="Times New Roman" w:hAnsi="Times New Roman"/>
          <w:b/>
          <w:sz w:val="24"/>
          <w:szCs w:val="24"/>
        </w:rPr>
        <w:t>Курск</w:t>
      </w:r>
      <w:r w:rsidRPr="00F132D9">
        <w:rPr>
          <w:rFonts w:ascii="Times New Roman" w:hAnsi="Times New Roman"/>
          <w:b/>
          <w:sz w:val="24"/>
          <w:szCs w:val="24"/>
        </w:rPr>
        <w:t>энерго»)</w:t>
      </w:r>
    </w:p>
    <w:p w:rsidR="007556FF" w:rsidRPr="00F132D9" w:rsidRDefault="007556FF" w:rsidP="00F132D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322009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4047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322009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322009" w:rsidRPr="00F91377">
        <w:rPr>
          <w:iCs/>
          <w:sz w:val="24"/>
          <w:szCs w:val="24"/>
        </w:rPr>
        <w:t>УЛиМТО</w:t>
      </w:r>
      <w:proofErr w:type="spellEnd"/>
      <w:r w:rsidR="00322009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322009" w:rsidRPr="00F91377">
        <w:rPr>
          <w:sz w:val="24"/>
          <w:szCs w:val="24"/>
        </w:rPr>
        <w:t xml:space="preserve">адрес электронной почты: </w:t>
      </w:r>
      <w:r w:rsidR="00322009" w:rsidRPr="00F91377">
        <w:rPr>
          <w:iCs/>
          <w:sz w:val="24"/>
          <w:szCs w:val="24"/>
        </w:rPr>
        <w:t xml:space="preserve"> </w:t>
      </w:r>
      <w:hyperlink r:id="rId18" w:history="1">
        <w:r w:rsidR="00322009" w:rsidRPr="00F91377">
          <w:rPr>
            <w:rStyle w:val="a7"/>
            <w:sz w:val="24"/>
            <w:szCs w:val="24"/>
            <w:lang w:val="en-US"/>
          </w:rPr>
          <w:t>gorbylev</w:t>
        </w:r>
        <w:r w:rsidR="00322009" w:rsidRPr="00F91377">
          <w:rPr>
            <w:rStyle w:val="a7"/>
            <w:sz w:val="24"/>
            <w:szCs w:val="24"/>
          </w:rPr>
          <w:t>.</w:t>
        </w:r>
        <w:r w:rsidR="00322009" w:rsidRPr="00F91377">
          <w:rPr>
            <w:rStyle w:val="a7"/>
            <w:sz w:val="24"/>
            <w:szCs w:val="24"/>
            <w:lang w:val="en-US"/>
          </w:rPr>
          <w:t>av</w:t>
        </w:r>
        <w:r w:rsidR="00322009" w:rsidRPr="00F91377">
          <w:rPr>
            <w:rStyle w:val="a7"/>
            <w:sz w:val="24"/>
            <w:szCs w:val="24"/>
          </w:rPr>
          <w:t>@mrsk-1.ru</w:t>
        </w:r>
      </w:hyperlink>
      <w:r w:rsidR="00322009" w:rsidRPr="00F91377">
        <w:rPr>
          <w:iCs/>
          <w:sz w:val="24"/>
          <w:szCs w:val="24"/>
        </w:rPr>
        <w:t>, ответственное лицо –</w:t>
      </w:r>
      <w:r w:rsidR="00322009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322009" w:rsidRPr="00F91377">
          <w:rPr>
            <w:rStyle w:val="a7"/>
            <w:sz w:val="24"/>
            <w:szCs w:val="24"/>
            <w:lang w:val="en-US"/>
          </w:rPr>
          <w:t>gorbylev</w:t>
        </w:r>
        <w:r w:rsidR="00322009" w:rsidRPr="00F91377">
          <w:rPr>
            <w:rStyle w:val="a7"/>
            <w:sz w:val="24"/>
            <w:szCs w:val="24"/>
          </w:rPr>
          <w:t>.</w:t>
        </w:r>
        <w:r w:rsidR="00322009" w:rsidRPr="00F91377">
          <w:rPr>
            <w:rStyle w:val="a7"/>
            <w:sz w:val="24"/>
            <w:szCs w:val="24"/>
            <w:lang w:val="en-US"/>
          </w:rPr>
          <w:t>av</w:t>
        </w:r>
        <w:r w:rsidR="00322009" w:rsidRPr="00F91377">
          <w:rPr>
            <w:rStyle w:val="a7"/>
            <w:sz w:val="24"/>
            <w:szCs w:val="24"/>
          </w:rPr>
          <w:t>@mrsk-1.ru</w:t>
        </w:r>
      </w:hyperlink>
      <w:r w:rsidR="00322009" w:rsidRPr="00F91377">
        <w:rPr>
          <w:sz w:val="24"/>
          <w:szCs w:val="24"/>
        </w:rPr>
        <w:t>)</w:t>
      </w:r>
      <w:r w:rsidR="00322009">
        <w:rPr>
          <w:sz w:val="24"/>
          <w:szCs w:val="24"/>
        </w:rPr>
        <w:t xml:space="preserve">, </w:t>
      </w:r>
      <w:r w:rsidR="00322009" w:rsidRPr="007B3227">
        <w:rPr>
          <w:sz w:val="24"/>
          <w:szCs w:val="24"/>
        </w:rPr>
        <w:t>Бортко Андрей Валерьевич</w:t>
      </w:r>
      <w:r w:rsidR="00322009" w:rsidRPr="007B3227">
        <w:rPr>
          <w:iCs/>
          <w:sz w:val="24"/>
          <w:szCs w:val="24"/>
        </w:rPr>
        <w:t>, контактный телефон - (4712) 55-71-86</w:t>
      </w:r>
      <w:proofErr w:type="gramEnd"/>
      <w:r w:rsidR="00322009" w:rsidRPr="007B3227">
        <w:rPr>
          <w:iCs/>
          <w:sz w:val="24"/>
          <w:szCs w:val="24"/>
        </w:rPr>
        <w:t xml:space="preserve">, </w:t>
      </w:r>
      <w:proofErr w:type="gramStart"/>
      <w:r w:rsidR="00322009" w:rsidRPr="007B3227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322009" w:rsidRPr="00404707">
          <w:rPr>
            <w:rStyle w:val="a7"/>
            <w:sz w:val="24"/>
            <w:szCs w:val="24"/>
            <w:lang w:val="en-US"/>
          </w:rPr>
          <w:t>bortko</w:t>
        </w:r>
        <w:r w:rsidR="00322009" w:rsidRPr="00404707">
          <w:rPr>
            <w:rStyle w:val="a7"/>
            <w:sz w:val="24"/>
            <w:szCs w:val="24"/>
          </w:rPr>
          <w:t>.</w:t>
        </w:r>
        <w:r w:rsidR="00322009" w:rsidRPr="00404707">
          <w:rPr>
            <w:rStyle w:val="a7"/>
            <w:sz w:val="24"/>
            <w:szCs w:val="24"/>
            <w:lang w:val="en-US"/>
          </w:rPr>
          <w:t>av</w:t>
        </w:r>
        <w:r w:rsidR="00322009" w:rsidRPr="00404707">
          <w:rPr>
            <w:rStyle w:val="a7"/>
            <w:sz w:val="24"/>
            <w:szCs w:val="24"/>
          </w:rPr>
          <w:t>@mrsk-1.ru</w:t>
        </w:r>
      </w:hyperlink>
      <w:r w:rsidR="00322009" w:rsidRPr="00404707">
        <w:rPr>
          <w:sz w:val="24"/>
          <w:szCs w:val="24"/>
        </w:rPr>
        <w:t xml:space="preserve"> </w:t>
      </w:r>
      <w:r w:rsidR="00322009" w:rsidRPr="00404707">
        <w:rPr>
          <w:iCs/>
          <w:sz w:val="24"/>
          <w:szCs w:val="24"/>
        </w:rPr>
        <w:t>Извещением</w:t>
      </w:r>
      <w:r w:rsidR="00322009" w:rsidRPr="00404707">
        <w:rPr>
          <w:sz w:val="24"/>
          <w:szCs w:val="24"/>
        </w:rPr>
        <w:t xml:space="preserve"> о проведении открытого </w:t>
      </w:r>
      <w:r w:rsidR="00322009" w:rsidRPr="00404707">
        <w:rPr>
          <w:iCs/>
          <w:sz w:val="24"/>
          <w:szCs w:val="24"/>
        </w:rPr>
        <w:t>запроса предложений</w:t>
      </w:r>
      <w:r w:rsidR="00322009" w:rsidRPr="00404707">
        <w:rPr>
          <w:sz w:val="24"/>
          <w:szCs w:val="24"/>
        </w:rPr>
        <w:t xml:space="preserve">, опубликованным </w:t>
      </w:r>
      <w:r w:rsidR="00322009" w:rsidRPr="00404707">
        <w:rPr>
          <w:b/>
          <w:sz w:val="24"/>
          <w:szCs w:val="24"/>
        </w:rPr>
        <w:t>«2</w:t>
      </w:r>
      <w:r w:rsidR="007B0BDD">
        <w:rPr>
          <w:b/>
          <w:sz w:val="24"/>
          <w:szCs w:val="24"/>
        </w:rPr>
        <w:t>4</w:t>
      </w:r>
      <w:bookmarkStart w:id="14" w:name="_GoBack"/>
      <w:bookmarkEnd w:id="14"/>
      <w:r w:rsidR="00322009" w:rsidRPr="00404707">
        <w:rPr>
          <w:b/>
          <w:sz w:val="24"/>
          <w:szCs w:val="24"/>
        </w:rPr>
        <w:t>» ноября 2017 г.</w:t>
      </w:r>
      <w:r w:rsidR="00322009" w:rsidRPr="00404707">
        <w:rPr>
          <w:sz w:val="24"/>
          <w:szCs w:val="24"/>
        </w:rPr>
        <w:t xml:space="preserve"> на официальном сайте (</w:t>
      </w:r>
      <w:hyperlink r:id="rId21" w:history="1">
        <w:r w:rsidR="00322009" w:rsidRPr="00404707">
          <w:rPr>
            <w:rStyle w:val="a7"/>
            <w:color w:val="auto"/>
            <w:sz w:val="24"/>
            <w:szCs w:val="24"/>
          </w:rPr>
          <w:t>www.zakupki.</w:t>
        </w:r>
        <w:r w:rsidR="00322009" w:rsidRPr="00404707">
          <w:rPr>
            <w:rStyle w:val="a7"/>
            <w:color w:val="auto"/>
            <w:sz w:val="24"/>
            <w:szCs w:val="24"/>
            <w:lang w:val="en-US"/>
          </w:rPr>
          <w:t>gov</w:t>
        </w:r>
        <w:r w:rsidR="00322009" w:rsidRPr="00404707">
          <w:rPr>
            <w:rStyle w:val="a7"/>
            <w:color w:val="auto"/>
            <w:sz w:val="24"/>
            <w:szCs w:val="24"/>
          </w:rPr>
          <w:t>.ru</w:t>
        </w:r>
      </w:hyperlink>
      <w:r w:rsidR="00322009" w:rsidRPr="00404707">
        <w:rPr>
          <w:sz w:val="24"/>
          <w:szCs w:val="24"/>
        </w:rPr>
        <w:t>),</w:t>
      </w:r>
      <w:r w:rsidR="00322009" w:rsidRPr="00404707">
        <w:rPr>
          <w:iCs/>
          <w:sz w:val="24"/>
          <w:szCs w:val="24"/>
        </w:rPr>
        <w:t xml:space="preserve"> </w:t>
      </w:r>
      <w:r w:rsidR="00322009" w:rsidRPr="00404707">
        <w:rPr>
          <w:sz w:val="24"/>
          <w:szCs w:val="24"/>
        </w:rPr>
        <w:t xml:space="preserve">на сайте </w:t>
      </w:r>
      <w:r w:rsidR="00322009" w:rsidRPr="00404707">
        <w:rPr>
          <w:iCs/>
          <w:sz w:val="24"/>
          <w:szCs w:val="24"/>
        </w:rPr>
        <w:t>ПАО «МРСК Центра»</w:t>
      </w:r>
      <w:r w:rsidR="00322009" w:rsidRPr="00404707">
        <w:rPr>
          <w:sz w:val="24"/>
          <w:szCs w:val="24"/>
        </w:rPr>
        <w:t xml:space="preserve"> (</w:t>
      </w:r>
      <w:hyperlink r:id="rId22" w:history="1">
        <w:r w:rsidR="00322009" w:rsidRPr="00404707">
          <w:rPr>
            <w:rStyle w:val="a7"/>
            <w:color w:val="auto"/>
            <w:sz w:val="24"/>
            <w:szCs w:val="24"/>
          </w:rPr>
          <w:t>www.mrsk-1.ru</w:t>
        </w:r>
      </w:hyperlink>
      <w:r w:rsidR="00322009" w:rsidRPr="00404707">
        <w:rPr>
          <w:sz w:val="24"/>
          <w:szCs w:val="24"/>
        </w:rPr>
        <w:t xml:space="preserve">), на сайте ЭТП, указанном в п. </w:t>
      </w:r>
      <w:r w:rsidR="00322009" w:rsidRPr="00404707">
        <w:fldChar w:fldCharType="begin"/>
      </w:r>
      <w:r w:rsidR="00322009" w:rsidRPr="00404707">
        <w:instrText xml:space="preserve"> REF _Ref440269836 \r \h  \* MERGEFORMAT </w:instrText>
      </w:r>
      <w:r w:rsidR="00322009" w:rsidRPr="00404707">
        <w:fldChar w:fldCharType="separate"/>
      </w:r>
      <w:r w:rsidR="00322009" w:rsidRPr="00404707">
        <w:rPr>
          <w:sz w:val="24"/>
          <w:szCs w:val="24"/>
        </w:rPr>
        <w:t>1.1.2</w:t>
      </w:r>
      <w:r w:rsidR="00322009" w:rsidRPr="00404707">
        <w:fldChar w:fldCharType="end"/>
      </w:r>
      <w:r w:rsidR="00322009" w:rsidRPr="00404707">
        <w:rPr>
          <w:sz w:val="24"/>
          <w:szCs w:val="24"/>
        </w:rPr>
        <w:t xml:space="preserve"> настоящей Документации,</w:t>
      </w:r>
      <w:r w:rsidR="00322009" w:rsidRPr="00404707">
        <w:rPr>
          <w:iCs/>
          <w:sz w:val="24"/>
          <w:szCs w:val="24"/>
        </w:rPr>
        <w:t xml:space="preserve"> приг</w:t>
      </w:r>
      <w:r w:rsidR="00322009" w:rsidRPr="00404707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322009" w:rsidRPr="00404707">
        <w:rPr>
          <w:sz w:val="24"/>
          <w:szCs w:val="24"/>
        </w:rPr>
        <w:t xml:space="preserve"> </w:t>
      </w:r>
      <w:proofErr w:type="gramStart"/>
      <w:r w:rsidR="00322009" w:rsidRPr="00404707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404707">
        <w:rPr>
          <w:sz w:val="24"/>
          <w:szCs w:val="24"/>
        </w:rPr>
        <w:t xml:space="preserve"> О</w:t>
      </w:r>
      <w:r w:rsidRPr="00404707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404707">
        <w:rPr>
          <w:sz w:val="24"/>
          <w:szCs w:val="24"/>
        </w:rPr>
        <w:t xml:space="preserve">) </w:t>
      </w:r>
      <w:bookmarkEnd w:id="10"/>
      <w:r w:rsidR="004B5EB3" w:rsidRPr="00404707">
        <w:rPr>
          <w:sz w:val="24"/>
          <w:szCs w:val="24"/>
        </w:rPr>
        <w:t xml:space="preserve">на право заключения </w:t>
      </w:r>
      <w:r w:rsidR="00702B2C" w:rsidRPr="00404707">
        <w:rPr>
          <w:sz w:val="24"/>
          <w:szCs w:val="24"/>
        </w:rPr>
        <w:t>Договор</w:t>
      </w:r>
      <w:r w:rsidR="00322009" w:rsidRPr="00404707">
        <w:rPr>
          <w:sz w:val="24"/>
          <w:szCs w:val="24"/>
        </w:rPr>
        <w:t>а</w:t>
      </w:r>
      <w:r w:rsidR="00702B2C" w:rsidRPr="00404707">
        <w:rPr>
          <w:sz w:val="24"/>
          <w:szCs w:val="24"/>
        </w:rPr>
        <w:t xml:space="preserve"> на поставку </w:t>
      </w:r>
      <w:r w:rsidR="00322009" w:rsidRPr="00404707">
        <w:rPr>
          <w:sz w:val="24"/>
          <w:szCs w:val="24"/>
        </w:rPr>
        <w:t>комплектующих РЗА</w:t>
      </w:r>
      <w:r w:rsidR="00702B2C" w:rsidRPr="00404707">
        <w:rPr>
          <w:sz w:val="24"/>
          <w:szCs w:val="24"/>
        </w:rPr>
        <w:t xml:space="preserve"> для нужд ПАО «МРСК Центра» </w:t>
      </w:r>
      <w:r w:rsidR="00862664" w:rsidRPr="00404707">
        <w:rPr>
          <w:sz w:val="24"/>
          <w:szCs w:val="24"/>
        </w:rPr>
        <w:t>(филиала «Курскэнерго»</w:t>
      </w:r>
      <w:r w:rsidR="00322009" w:rsidRPr="00404707">
        <w:rPr>
          <w:sz w:val="24"/>
          <w:szCs w:val="24"/>
        </w:rPr>
        <w:t>)</w:t>
      </w:r>
      <w:r w:rsidR="00862664" w:rsidRPr="00404707">
        <w:rPr>
          <w:sz w:val="24"/>
          <w:szCs w:val="24"/>
        </w:rPr>
        <w:t>, расположенного по адресу: РФ, 305029, г. Курск, ул. К. Маркса, 27</w:t>
      </w:r>
      <w:r w:rsidRPr="0040470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047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404707">
        <w:rPr>
          <w:sz w:val="24"/>
          <w:szCs w:val="24"/>
        </w:rPr>
        <w:t xml:space="preserve">Настоящий </w:t>
      </w:r>
      <w:r w:rsidR="004B5EB3" w:rsidRPr="00404707">
        <w:rPr>
          <w:sz w:val="24"/>
          <w:szCs w:val="24"/>
        </w:rPr>
        <w:t>З</w:t>
      </w:r>
      <w:r w:rsidRPr="004047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04707">
        <w:rPr>
          <w:sz w:val="24"/>
          <w:szCs w:val="24"/>
        </w:rPr>
        <w:t>электронной торговой площадк</w:t>
      </w:r>
      <w:r w:rsidR="00414AB1" w:rsidRPr="00404707">
        <w:rPr>
          <w:sz w:val="24"/>
          <w:szCs w:val="24"/>
        </w:rPr>
        <w:t>и</w:t>
      </w:r>
      <w:r w:rsidR="00702B2C" w:rsidRPr="00404707">
        <w:rPr>
          <w:sz w:val="24"/>
          <w:szCs w:val="24"/>
        </w:rPr>
        <w:t xml:space="preserve"> </w:t>
      </w:r>
      <w:r w:rsidR="000D70B6" w:rsidRPr="00404707">
        <w:rPr>
          <w:sz w:val="24"/>
          <w:szCs w:val="24"/>
        </w:rPr>
        <w:t>П</w:t>
      </w:r>
      <w:r w:rsidR="00702B2C" w:rsidRPr="00404707">
        <w:rPr>
          <w:sz w:val="24"/>
          <w:szCs w:val="24"/>
        </w:rPr>
        <w:t>АО «</w:t>
      </w:r>
      <w:proofErr w:type="spellStart"/>
      <w:r w:rsidR="00702B2C" w:rsidRPr="00404707">
        <w:rPr>
          <w:sz w:val="24"/>
          <w:szCs w:val="24"/>
        </w:rPr>
        <w:t>Россети</w:t>
      </w:r>
      <w:proofErr w:type="spellEnd"/>
      <w:r w:rsidR="00702B2C" w:rsidRPr="00404707">
        <w:rPr>
          <w:sz w:val="24"/>
          <w:szCs w:val="24"/>
        </w:rPr>
        <w:t xml:space="preserve">» </w:t>
      </w:r>
      <w:hyperlink r:id="rId23" w:history="1">
        <w:r w:rsidR="00862664" w:rsidRPr="00404707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404707">
        <w:rPr>
          <w:sz w:val="24"/>
          <w:szCs w:val="24"/>
        </w:rPr>
        <w:t xml:space="preserve"> </w:t>
      </w:r>
      <w:r w:rsidR="00702B2C" w:rsidRPr="00404707">
        <w:rPr>
          <w:sz w:val="24"/>
          <w:szCs w:val="24"/>
        </w:rPr>
        <w:t>(далее — ЭТП)</w:t>
      </w:r>
      <w:r w:rsidR="005B75A6" w:rsidRPr="00404707">
        <w:rPr>
          <w:sz w:val="24"/>
          <w:szCs w:val="24"/>
        </w:rPr>
        <w:t>.</w:t>
      </w:r>
      <w:bookmarkEnd w:id="15"/>
    </w:p>
    <w:p w:rsidR="00717F60" w:rsidRPr="004047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404707">
        <w:rPr>
          <w:sz w:val="24"/>
          <w:szCs w:val="24"/>
        </w:rPr>
        <w:t>Заказчик</w:t>
      </w:r>
      <w:r w:rsidR="00702B2C" w:rsidRPr="00404707">
        <w:rPr>
          <w:sz w:val="24"/>
          <w:szCs w:val="24"/>
        </w:rPr>
        <w:t xml:space="preserve">: </w:t>
      </w:r>
      <w:r w:rsidRPr="00404707">
        <w:rPr>
          <w:sz w:val="24"/>
          <w:szCs w:val="24"/>
        </w:rPr>
        <w:t xml:space="preserve"> </w:t>
      </w:r>
      <w:r w:rsidR="00702B2C" w:rsidRPr="00404707">
        <w:rPr>
          <w:iCs/>
          <w:sz w:val="24"/>
          <w:szCs w:val="24"/>
        </w:rPr>
        <w:t>ПАО «МРСК Центра».</w:t>
      </w:r>
      <w:r w:rsidRPr="00404707">
        <w:rPr>
          <w:rStyle w:val="aa"/>
          <w:sz w:val="24"/>
          <w:szCs w:val="24"/>
        </w:rPr>
        <w:t xml:space="preserve"> </w:t>
      </w:r>
      <w:bookmarkEnd w:id="16"/>
    </w:p>
    <w:p w:rsidR="008C4223" w:rsidRPr="004047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404707">
        <w:rPr>
          <w:sz w:val="24"/>
          <w:szCs w:val="24"/>
        </w:rPr>
        <w:t>Предмет З</w:t>
      </w:r>
      <w:r w:rsidR="00717F60" w:rsidRPr="00404707">
        <w:rPr>
          <w:sz w:val="24"/>
          <w:szCs w:val="24"/>
        </w:rPr>
        <w:t>апроса предложений</w:t>
      </w:r>
      <w:r w:rsidR="00702B2C" w:rsidRPr="00404707">
        <w:rPr>
          <w:sz w:val="24"/>
          <w:szCs w:val="24"/>
        </w:rPr>
        <w:t>:</w:t>
      </w:r>
      <w:bookmarkEnd w:id="17"/>
    </w:p>
    <w:p w:rsidR="00A40714" w:rsidRPr="004047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04707">
        <w:rPr>
          <w:b/>
          <w:sz w:val="24"/>
          <w:szCs w:val="24"/>
          <w:u w:val="single"/>
        </w:rPr>
        <w:t>Лот №1:</w:t>
      </w:r>
      <w:r w:rsidR="00717F60" w:rsidRPr="00404707">
        <w:rPr>
          <w:sz w:val="24"/>
          <w:szCs w:val="24"/>
        </w:rPr>
        <w:t xml:space="preserve"> право заключения </w:t>
      </w:r>
      <w:r w:rsidR="00123C70" w:rsidRPr="00404707">
        <w:rPr>
          <w:sz w:val="24"/>
          <w:szCs w:val="24"/>
        </w:rPr>
        <w:t>Договор</w:t>
      </w:r>
      <w:r w:rsidR="00F314CB" w:rsidRPr="00404707">
        <w:rPr>
          <w:sz w:val="24"/>
          <w:szCs w:val="24"/>
        </w:rPr>
        <w:t>а</w:t>
      </w:r>
      <w:r w:rsidR="00A40714" w:rsidRPr="00404707">
        <w:rPr>
          <w:sz w:val="24"/>
          <w:szCs w:val="24"/>
        </w:rPr>
        <w:t xml:space="preserve"> </w:t>
      </w:r>
      <w:r w:rsidR="00702B2C" w:rsidRPr="00404707">
        <w:rPr>
          <w:sz w:val="24"/>
          <w:szCs w:val="24"/>
        </w:rPr>
        <w:t xml:space="preserve">на поставку </w:t>
      </w:r>
      <w:r w:rsidR="00322009" w:rsidRPr="00404707">
        <w:rPr>
          <w:sz w:val="24"/>
          <w:szCs w:val="24"/>
        </w:rPr>
        <w:t>комплектующих РЗА</w:t>
      </w:r>
      <w:r w:rsidR="00702B2C" w:rsidRPr="00404707">
        <w:rPr>
          <w:sz w:val="24"/>
          <w:szCs w:val="24"/>
        </w:rPr>
        <w:t xml:space="preserve"> для нужд ПАО «МРСК Центра» (филиал</w:t>
      </w:r>
      <w:r w:rsidR="00322009" w:rsidRPr="00404707">
        <w:rPr>
          <w:sz w:val="24"/>
          <w:szCs w:val="24"/>
        </w:rPr>
        <w:t>а</w:t>
      </w:r>
      <w:r w:rsidR="00702B2C" w:rsidRPr="00404707">
        <w:rPr>
          <w:sz w:val="24"/>
          <w:szCs w:val="24"/>
        </w:rPr>
        <w:t xml:space="preserve"> </w:t>
      </w:r>
      <w:r w:rsidR="00322009" w:rsidRPr="00404707">
        <w:rPr>
          <w:sz w:val="24"/>
          <w:szCs w:val="24"/>
        </w:rPr>
        <w:t>«Курскэнерго»</w:t>
      </w:r>
      <w:r w:rsidR="00702B2C" w:rsidRPr="00404707">
        <w:rPr>
          <w:sz w:val="24"/>
          <w:szCs w:val="24"/>
        </w:rPr>
        <w:t>)</w:t>
      </w:r>
      <w:bookmarkEnd w:id="18"/>
      <w:r w:rsidR="00702B2C" w:rsidRPr="004047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04707">
        <w:rPr>
          <w:sz w:val="24"/>
          <w:szCs w:val="24"/>
        </w:rPr>
        <w:t xml:space="preserve">Количество лотов: </w:t>
      </w:r>
      <w:r w:rsidRPr="00404707">
        <w:rPr>
          <w:b/>
          <w:sz w:val="24"/>
          <w:szCs w:val="24"/>
        </w:rPr>
        <w:t>1 (один)</w:t>
      </w:r>
      <w:r w:rsidRPr="00404707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322009" w:rsidRPr="00FB4069">
        <w:rPr>
          <w:b/>
          <w:sz w:val="24"/>
          <w:szCs w:val="24"/>
        </w:rPr>
        <w:t>в соответствии с Приложением №1 к Закупочной документации</w:t>
      </w:r>
      <w:r w:rsidR="00717F60" w:rsidRPr="00382A07">
        <w:rPr>
          <w:sz w:val="24"/>
          <w:szCs w:val="24"/>
        </w:rPr>
        <w:t>.</w:t>
      </w:r>
      <w:bookmarkEnd w:id="20"/>
    </w:p>
    <w:p w:rsidR="002A47D1" w:rsidRPr="008D4EB4" w:rsidRDefault="002A47D1" w:rsidP="008D4EB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8D1142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8D1142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</w:t>
      </w:r>
      <w:r w:rsidR="008D4EB4" w:rsidRPr="008D4EB4">
        <w:rPr>
          <w:sz w:val="24"/>
          <w:szCs w:val="24"/>
        </w:rPr>
        <w:t xml:space="preserve"> - </w:t>
      </w:r>
      <w:r w:rsidR="008D4EB4" w:rsidRPr="008D4EB4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8D4EB4" w:rsidRPr="008D4EB4">
        <w:rPr>
          <w:sz w:val="24"/>
          <w:szCs w:val="24"/>
        </w:rPr>
        <w:t>Ворошнево</w:t>
      </w:r>
      <w:proofErr w:type="spellEnd"/>
      <w:r w:rsidR="008D4EB4" w:rsidRPr="008D4EB4">
        <w:rPr>
          <w:sz w:val="24"/>
          <w:szCs w:val="24"/>
        </w:rPr>
        <w:t xml:space="preserve"> (Центральный склад)</w:t>
      </w:r>
      <w:bookmarkEnd w:id="21"/>
      <w:r w:rsidR="002556E6" w:rsidRPr="008D4EB4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11111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_Ref311232052 \r \h  \* MERGEFORMAT </w:instrText>
      </w:r>
      <w:r w:rsidR="00011111">
        <w:fldChar w:fldCharType="separate"/>
      </w:r>
      <w:r w:rsidR="006305A1">
        <w:t>3</w:t>
      </w:r>
      <w:r w:rsidR="00011111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11111">
        <w:fldChar w:fldCharType="begin"/>
      </w:r>
      <w:r w:rsidR="00011111">
        <w:instrText xml:space="preserve"> REF _Ref440270568 \r \h  \* MERGEFORMAT </w:instrText>
      </w:r>
      <w:r w:rsidR="00011111">
        <w:fldChar w:fldCharType="separate"/>
      </w:r>
      <w:r w:rsidR="006305A1">
        <w:t>4</w:t>
      </w:r>
      <w:r w:rsidR="00011111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11111">
        <w:fldChar w:fldCharType="begin"/>
      </w:r>
      <w:r w:rsidR="00011111">
        <w:instrText xml:space="preserve"> REF _Ref305973574 \r \h  \* MERGEFORMAT </w:instrText>
      </w:r>
      <w:r w:rsidR="00011111">
        <w:fldChar w:fldCharType="separate"/>
      </w:r>
      <w:r w:rsidR="006305A1">
        <w:t>2</w:t>
      </w:r>
      <w:r w:rsidR="00011111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11111">
        <w:fldChar w:fldCharType="begin"/>
      </w:r>
      <w:r w:rsidR="00011111">
        <w:instrText xml:space="preserve"> REF _Ref440270602 \r \h  \* MERGEFORMAT </w:instrText>
      </w:r>
      <w:r w:rsidR="00011111">
        <w:fldChar w:fldCharType="separate"/>
      </w:r>
      <w:r w:rsidR="006305A1">
        <w:t>5</w:t>
      </w:r>
      <w:r w:rsidR="00011111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E9488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11111">
        <w:fldChar w:fldCharType="begin"/>
      </w:r>
      <w:r w:rsidR="00011111">
        <w:instrText xml:space="preserve"> REF _Ref440270637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1.1.5</w:t>
      </w:r>
      <w:r w:rsidR="00011111">
        <w:fldChar w:fldCharType="end"/>
      </w:r>
      <w:r w:rsidRPr="00382A07">
        <w:rPr>
          <w:sz w:val="24"/>
          <w:szCs w:val="24"/>
        </w:rPr>
        <w:t xml:space="preserve">, </w:t>
      </w:r>
      <w:r w:rsidR="00011111">
        <w:fldChar w:fldCharType="begin"/>
      </w:r>
      <w:r w:rsidR="00011111">
        <w:instrText xml:space="preserve"> REF _Ref440270651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1.1.6</w:t>
      </w:r>
      <w:r w:rsidR="00011111">
        <w:fldChar w:fldCharType="end"/>
      </w:r>
      <w:r w:rsidRPr="00382A07">
        <w:rPr>
          <w:sz w:val="24"/>
          <w:szCs w:val="24"/>
        </w:rPr>
        <w:t xml:space="preserve">, </w:t>
      </w:r>
      <w:r w:rsidR="00011111">
        <w:fldChar w:fldCharType="begin"/>
      </w:r>
      <w:r w:rsidR="00011111">
        <w:instrText xml:space="preserve"> REF _Ref440270663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1.1.7</w:t>
      </w:r>
      <w:r w:rsidR="00011111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</w:t>
      </w:r>
      <w:r w:rsidRPr="00E94883">
        <w:rPr>
          <w:sz w:val="24"/>
          <w:szCs w:val="24"/>
        </w:rPr>
        <w:t xml:space="preserve">Участники при подготовке Заявок должны руководствоваться условиями, указанными в п.п. </w:t>
      </w:r>
      <w:r w:rsidR="00011111" w:rsidRPr="00E94883">
        <w:fldChar w:fldCharType="begin"/>
      </w:r>
      <w:r w:rsidR="00011111" w:rsidRPr="00E94883">
        <w:instrText xml:space="preserve"> REF _Ref440270637 \r \h  \* MERGEFORMAT </w:instrText>
      </w:r>
      <w:r w:rsidR="00011111" w:rsidRPr="00E94883">
        <w:fldChar w:fldCharType="separate"/>
      </w:r>
      <w:r w:rsidR="006305A1" w:rsidRPr="00E94883">
        <w:rPr>
          <w:sz w:val="24"/>
          <w:szCs w:val="24"/>
        </w:rPr>
        <w:t>1.1.5</w:t>
      </w:r>
      <w:r w:rsidR="00011111" w:rsidRPr="00E94883">
        <w:fldChar w:fldCharType="end"/>
      </w:r>
      <w:r w:rsidR="008D2928" w:rsidRPr="00E94883">
        <w:rPr>
          <w:sz w:val="24"/>
          <w:szCs w:val="24"/>
        </w:rPr>
        <w:t xml:space="preserve">, </w:t>
      </w:r>
      <w:r w:rsidR="00011111" w:rsidRPr="00E94883">
        <w:fldChar w:fldCharType="begin"/>
      </w:r>
      <w:r w:rsidR="00011111" w:rsidRPr="00E94883">
        <w:instrText xml:space="preserve"> REF _Ref440270651 \r \h  \* MERGEFORMAT </w:instrText>
      </w:r>
      <w:r w:rsidR="00011111" w:rsidRPr="00E94883">
        <w:fldChar w:fldCharType="separate"/>
      </w:r>
      <w:r w:rsidR="006305A1" w:rsidRPr="00E94883">
        <w:rPr>
          <w:sz w:val="24"/>
          <w:szCs w:val="24"/>
        </w:rPr>
        <w:t>1.1.6</w:t>
      </w:r>
      <w:r w:rsidR="00011111" w:rsidRPr="00E94883">
        <w:fldChar w:fldCharType="end"/>
      </w:r>
      <w:r w:rsidR="008D2928" w:rsidRPr="00E94883">
        <w:rPr>
          <w:sz w:val="24"/>
          <w:szCs w:val="24"/>
        </w:rPr>
        <w:t xml:space="preserve">, </w:t>
      </w:r>
      <w:r w:rsidR="00011111" w:rsidRPr="00E94883">
        <w:fldChar w:fldCharType="begin"/>
      </w:r>
      <w:r w:rsidR="00011111" w:rsidRPr="00E94883">
        <w:instrText xml:space="preserve"> REF _Ref440270663 \r \h  \* MERGEFORMAT </w:instrText>
      </w:r>
      <w:r w:rsidR="00011111" w:rsidRPr="00E94883">
        <w:fldChar w:fldCharType="separate"/>
      </w:r>
      <w:r w:rsidR="006305A1" w:rsidRPr="00E94883">
        <w:rPr>
          <w:sz w:val="24"/>
          <w:szCs w:val="24"/>
        </w:rPr>
        <w:t>1.1.7</w:t>
      </w:r>
      <w:r w:rsidR="00011111" w:rsidRPr="00E94883">
        <w:fldChar w:fldCharType="end"/>
      </w:r>
      <w:r w:rsidRPr="00E94883">
        <w:rPr>
          <w:sz w:val="24"/>
          <w:szCs w:val="24"/>
        </w:rPr>
        <w:t xml:space="preserve"> настоящей Документации.</w:t>
      </w:r>
    </w:p>
    <w:p w:rsidR="00EE0095" w:rsidRPr="00E94883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E94883">
        <w:rPr>
          <w:sz w:val="24"/>
          <w:szCs w:val="24"/>
        </w:rPr>
        <w:t>В случае</w:t>
      </w:r>
      <w:proofErr w:type="gramStart"/>
      <w:r w:rsidRPr="00E94883">
        <w:rPr>
          <w:sz w:val="24"/>
          <w:szCs w:val="24"/>
        </w:rPr>
        <w:t>,</w:t>
      </w:r>
      <w:proofErr w:type="gramEnd"/>
      <w:r w:rsidRPr="00E94883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E9488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4883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E94883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11111" w:rsidRPr="00E94883">
        <w:fldChar w:fldCharType="begin"/>
      </w:r>
      <w:r w:rsidR="00011111" w:rsidRPr="00E94883">
        <w:instrText xml:space="preserve"> REF _Ref440270637 \r \h  \* MERGEFORMAT </w:instrText>
      </w:r>
      <w:r w:rsidR="00011111" w:rsidRPr="00E94883">
        <w:fldChar w:fldCharType="separate"/>
      </w:r>
      <w:r w:rsidR="006305A1" w:rsidRPr="00E94883">
        <w:rPr>
          <w:bCs w:val="0"/>
          <w:iCs/>
          <w:sz w:val="24"/>
          <w:szCs w:val="24"/>
        </w:rPr>
        <w:t>1.1.5</w:t>
      </w:r>
      <w:r w:rsidR="00011111" w:rsidRPr="00E94883">
        <w:fldChar w:fldCharType="end"/>
      </w:r>
      <w:r w:rsidR="00DA1402" w:rsidRPr="00E94883">
        <w:rPr>
          <w:bCs w:val="0"/>
          <w:iCs/>
          <w:sz w:val="24"/>
          <w:szCs w:val="24"/>
        </w:rPr>
        <w:t xml:space="preserve"> и </w:t>
      </w:r>
      <w:r w:rsidR="00011111" w:rsidRPr="00E94883">
        <w:fldChar w:fldCharType="begin"/>
      </w:r>
      <w:r w:rsidR="00011111" w:rsidRPr="00E94883">
        <w:instrText xml:space="preserve"> REF _Ref440270663 \r \h  \* MERGEFORMAT </w:instrText>
      </w:r>
      <w:r w:rsidR="00011111" w:rsidRPr="00E94883">
        <w:fldChar w:fldCharType="separate"/>
      </w:r>
      <w:r w:rsidR="006305A1" w:rsidRPr="00E94883">
        <w:rPr>
          <w:sz w:val="24"/>
          <w:szCs w:val="24"/>
        </w:rPr>
        <w:t>1.1.7</w:t>
      </w:r>
      <w:r w:rsidR="00011111" w:rsidRPr="00E94883">
        <w:fldChar w:fldCharType="end"/>
      </w:r>
      <w:r w:rsidRPr="00E94883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_Ref305973033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3.2</w:t>
      </w:r>
      <w:r w:rsidR="00011111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11111">
        <w:fldChar w:fldCharType="begin"/>
      </w:r>
      <w:r w:rsidR="00011111">
        <w:instrText xml:space="preserve"> REF _Ref191386109 \n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3.3.2</w:t>
      </w:r>
      <w:r w:rsidR="00011111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1111">
        <w:fldChar w:fldCharType="begin"/>
      </w:r>
      <w:r w:rsidR="00011111">
        <w:instrText xml:space="preserve"> REF _Ref440272256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5.12</w:t>
      </w:r>
      <w:r w:rsidR="00011111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1111">
        <w:fldChar w:fldCharType="begin"/>
      </w:r>
      <w:r w:rsidR="00011111">
        <w:instrText xml:space="preserve"> REF _Ref467569419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5.13</w:t>
      </w:r>
      <w:r w:rsidR="00011111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11111">
        <w:fldChar w:fldCharType="begin"/>
      </w:r>
      <w:r w:rsidR="00011111">
        <w:instrText xml:space="preserve"> REF _Ref191386164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11111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11111">
        <w:fldChar w:fldCharType="begin"/>
      </w:r>
      <w:r w:rsidR="00011111">
        <w:instrText xml:space="preserve"> REF _Ref306978606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11111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_Ref306114966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3.3.11</w:t>
      </w:r>
      <w:r w:rsidR="00011111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11111">
        <w:fldChar w:fldCharType="begin"/>
      </w:r>
      <w:r w:rsidR="00011111">
        <w:instrText xml:space="preserve"> REF _Ref440275279 \r \h  \* MERGEFORMAT </w:instrText>
      </w:r>
      <w:r w:rsidR="00011111">
        <w:fldChar w:fldCharType="separate"/>
      </w:r>
      <w:r w:rsidR="006305A1" w:rsidRPr="006305A1">
        <w:rPr>
          <w:b w:val="0"/>
        </w:rPr>
        <w:t>1.1.4</w:t>
      </w:r>
      <w:r w:rsidR="00011111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11111">
        <w:fldChar w:fldCharType="begin"/>
      </w:r>
      <w:r w:rsidR="00011111">
        <w:instrText xml:space="preserve"> REF _Ref305973147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3.3</w:t>
      </w:r>
      <w:r w:rsidR="00011111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5.1</w:t>
      </w:r>
      <w:r w:rsidR="00011111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_Ref440284918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5.2</w:t>
      </w:r>
      <w:r w:rsidR="00011111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5.3</w:t>
      </w:r>
      <w:r w:rsidR="00011111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_Ref440284947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5.4</w:t>
      </w:r>
      <w:r w:rsidR="00011111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11111">
        <w:fldChar w:fldCharType="begin"/>
      </w:r>
      <w:r w:rsidR="00011111">
        <w:instrText xml:space="preserve"> REF _Ref93264992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5.5</w:t>
      </w:r>
      <w:r w:rsidR="00011111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11111">
        <w:fldChar w:fldCharType="begin"/>
      </w:r>
      <w:r w:rsidR="00011111">
        <w:instrText xml:space="preserve"> REF _Ref440285128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3.3.14</w:t>
      </w:r>
      <w:r w:rsidR="00011111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11111">
        <w:fldChar w:fldCharType="begin"/>
      </w:r>
      <w:r w:rsidR="00011111">
        <w:instrText xml:space="preserve"> REF _Ref468199992 \r \h  \* MERGEFORMAT </w:instrText>
      </w:r>
      <w:r w:rsidR="00011111">
        <w:fldChar w:fldCharType="separate"/>
      </w:r>
      <w:r w:rsidR="006305A1" w:rsidRPr="006305A1">
        <w:rPr>
          <w:b w:val="0"/>
        </w:rPr>
        <w:t>3.6</w:t>
      </w:r>
      <w:r w:rsidR="00011111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11111">
        <w:fldChar w:fldCharType="begin"/>
      </w:r>
      <w:r w:rsidR="00011111">
        <w:instrText xml:space="preserve"> REF _Ref93264992 \r \h  \* MERGEFORMAT </w:instrText>
      </w:r>
      <w:r w:rsidR="00011111">
        <w:fldChar w:fldCharType="separate"/>
      </w:r>
      <w:r w:rsidR="006305A1" w:rsidRPr="006305A1">
        <w:rPr>
          <w:b w:val="0"/>
        </w:rPr>
        <w:t>5.5</w:t>
      </w:r>
      <w:r w:rsidR="00011111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11111">
        <w:fldChar w:fldCharType="begin"/>
      </w:r>
      <w:r w:rsidR="00011111">
        <w:instrText xml:space="preserve"> REF _Ref440270867 \r \h  \* MERGEFORMAT </w:instrText>
      </w:r>
      <w:r w:rsidR="00011111">
        <w:fldChar w:fldCharType="separate"/>
      </w:r>
      <w:r w:rsidR="006305A1" w:rsidRPr="006305A1">
        <w:rPr>
          <w:b w:val="0"/>
        </w:rPr>
        <w:t>2.2.3</w:t>
      </w:r>
      <w:r w:rsidR="00011111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11111">
        <w:fldChar w:fldCharType="begin"/>
      </w:r>
      <w:r w:rsidR="00011111">
        <w:instrText xml:space="preserve"> REF _Ref305973033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11111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11111">
        <w:fldChar w:fldCharType="begin"/>
      </w:r>
      <w:r w:rsidR="00011111">
        <w:instrText xml:space="preserve"> REF _Ref305973147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11111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11111">
        <w:fldChar w:fldCharType="begin"/>
      </w:r>
      <w:r w:rsidR="00011111">
        <w:instrText xml:space="preserve"> REF _Ref305973214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11111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11111">
        <w:fldChar w:fldCharType="begin"/>
      </w:r>
      <w:r w:rsidR="00011111">
        <w:instrText xml:space="preserve"> REF _Ref303683883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11111">
        <w:fldChar w:fldCharType="begin"/>
      </w:r>
      <w:r w:rsidR="00011111">
        <w:instrText xml:space="preserve"> REF _Ref303250967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11111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11111">
        <w:fldChar w:fldCharType="begin"/>
      </w:r>
      <w:r w:rsidR="00011111">
        <w:instrText xml:space="preserve"> REF _Ref306140451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11111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11111">
        <w:fldChar w:fldCharType="begin"/>
      </w:r>
      <w:r w:rsidR="00011111">
        <w:instrText xml:space="preserve"> REF _Ref302563524 \n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1.1.1</w:t>
      </w:r>
      <w:r w:rsidR="00011111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1111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_Ref440271072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1111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11111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_Ref440271036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11111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_Ref191386407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11111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_Ref93264992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11111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11111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11111">
        <w:fldChar w:fldCharType="begin"/>
      </w:r>
      <w:r w:rsidR="00011111">
        <w:instrText xml:space="preserve"> REF _Ref440271964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5.1.3</w:t>
      </w:r>
      <w:r w:rsidR="00011111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11111">
        <w:fldChar w:fldCharType="begin"/>
      </w:r>
      <w:r w:rsidR="00011111">
        <w:instrText xml:space="preserve"> REF _Ref440279062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б)</w:t>
      </w:r>
      <w:r w:rsidR="00011111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11111">
        <w:fldChar w:fldCharType="begin"/>
      </w:r>
      <w:r w:rsidR="00011111">
        <w:instrText xml:space="preserve"> REF _Ref303587815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3.3.8.3</w:t>
      </w:r>
      <w:r w:rsidR="00011111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11111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1111">
        <w:fldChar w:fldCharType="begin"/>
      </w:r>
      <w:r w:rsidR="00011111">
        <w:instrText xml:space="preserve"> REF _Ref440274913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11111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1111">
        <w:fldChar w:fldCharType="begin"/>
      </w:r>
      <w:r w:rsidR="00011111">
        <w:instrText xml:space="preserve"> REF _Ref440274902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11111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1111">
        <w:fldChar w:fldCharType="begin"/>
      </w:r>
      <w:r w:rsidR="00011111">
        <w:instrText xml:space="preserve"> REF _Ref93264992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11111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1111">
        <w:fldChar w:fldCharType="begin"/>
      </w:r>
      <w:r w:rsidR="00011111">
        <w:instrText xml:space="preserve"> REF _Ref444164229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_Ref303587815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3.3.8.3</w:t>
      </w:r>
      <w:r w:rsidR="00011111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11111">
        <w:fldChar w:fldCharType="begin"/>
      </w:r>
      <w:r w:rsidR="00011111">
        <w:instrText xml:space="preserve"> REF _Ref440279062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б)</w:t>
      </w:r>
      <w:r w:rsidR="00011111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11111">
        <w:fldChar w:fldCharType="begin"/>
      </w:r>
      <w:r w:rsidR="00011111">
        <w:instrText xml:space="preserve"> REF _Ref440372474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м)</w:t>
      </w:r>
      <w:r w:rsidR="00011111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11111">
        <w:fldChar w:fldCharType="begin"/>
      </w:r>
      <w:r w:rsidR="00011111">
        <w:instrText xml:space="preserve"> REF _Ref442188512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с)</w:t>
      </w:r>
      <w:r w:rsidR="00011111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11111">
        <w:fldChar w:fldCharType="begin"/>
      </w:r>
      <w:r w:rsidR="00011111">
        <w:instrText xml:space="preserve"> REF _Ref303587815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3.3.8.3</w:t>
      </w:r>
      <w:r w:rsidR="00011111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11111">
        <w:fldChar w:fldCharType="begin"/>
      </w:r>
      <w:r w:rsidR="00011111">
        <w:instrText xml:space="preserve"> REF _Ref464116309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3.3.10.7</w:t>
      </w:r>
      <w:r w:rsidR="00011111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11111">
        <w:fldChar w:fldCharType="begin"/>
      </w:r>
      <w:r w:rsidR="00011111">
        <w:instrText xml:space="preserve"> REF _Ref442263553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3.3.14.4</w:t>
      </w:r>
      <w:r w:rsidR="00011111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11111">
        <w:fldChar w:fldCharType="begin"/>
      </w:r>
      <w:r w:rsidR="00011111">
        <w:instrText xml:space="preserve"> REF _Ref440270602 \r \h  \* MERGEFORMAT </w:instrText>
      </w:r>
      <w:r w:rsidR="00011111">
        <w:fldChar w:fldCharType="separate"/>
      </w:r>
      <w:r w:rsidR="006305A1">
        <w:t>5</w:t>
      </w:r>
      <w:r w:rsidR="00011111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11111">
        <w:fldChar w:fldCharType="begin"/>
      </w:r>
      <w:r w:rsidR="00011111">
        <w:instrText xml:space="preserve"> REF _Ref191386419 \n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11111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1111">
        <w:fldChar w:fldCharType="begin"/>
      </w:r>
      <w:r w:rsidR="00011111">
        <w:instrText xml:space="preserve"> REF _Ref440272256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5.12</w:t>
      </w:r>
      <w:r w:rsidR="00011111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1111">
        <w:fldChar w:fldCharType="begin"/>
      </w:r>
      <w:r w:rsidR="00011111">
        <w:instrText xml:space="preserve"> REF _Ref467569419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5.13</w:t>
      </w:r>
      <w:r w:rsidR="00011111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11111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11111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11111">
        <w:fldChar w:fldCharType="begin"/>
      </w:r>
      <w:r w:rsidR="00011111">
        <w:instrText xml:space="preserve"> REF _Ref440271182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3.3.1.9</w:t>
      </w:r>
      <w:r w:rsidR="00011111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_Ref440271072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1111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11111">
        <w:fldChar w:fldCharType="begin"/>
      </w:r>
      <w:r w:rsidR="00011111">
        <w:instrText xml:space="preserve"> REF _Ref440271036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11111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1111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1111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1111">
        <w:fldChar w:fldCharType="begin"/>
      </w:r>
      <w:r w:rsidR="00011111">
        <w:instrText xml:space="preserve"> REF _Ref440272256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5.12</w:t>
      </w:r>
      <w:r w:rsidR="00011111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1111">
        <w:fldChar w:fldCharType="begin"/>
      </w:r>
      <w:r w:rsidR="00011111">
        <w:instrText xml:space="preserve"> REF _Ref467569419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5.13</w:t>
      </w:r>
      <w:r w:rsidR="00011111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1111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F02327" w:rsidRDefault="00011111" w:rsidP="0001111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02327">
        <w:rPr>
          <w:b/>
          <w:sz w:val="24"/>
          <w:szCs w:val="24"/>
        </w:rPr>
        <w:t>874</w:t>
      </w:r>
      <w:r w:rsidR="00155DAF" w:rsidRPr="00F02327">
        <w:rPr>
          <w:b/>
          <w:sz w:val="24"/>
          <w:szCs w:val="24"/>
        </w:rPr>
        <w:t xml:space="preserve"> </w:t>
      </w:r>
      <w:r w:rsidRPr="00F02327">
        <w:rPr>
          <w:b/>
          <w:sz w:val="24"/>
          <w:szCs w:val="24"/>
        </w:rPr>
        <w:t>204</w:t>
      </w:r>
      <w:r w:rsidR="00155DAF" w:rsidRPr="00F02327">
        <w:rPr>
          <w:sz w:val="24"/>
          <w:szCs w:val="24"/>
        </w:rPr>
        <w:t xml:space="preserve"> (</w:t>
      </w:r>
      <w:r w:rsidRPr="00F02327">
        <w:rPr>
          <w:sz w:val="24"/>
          <w:szCs w:val="24"/>
        </w:rPr>
        <w:t xml:space="preserve">восемьсот семьдесят четыре тысячи двести четыре) рубля </w:t>
      </w:r>
      <w:r w:rsidR="00155DAF" w:rsidRPr="00F02327">
        <w:rPr>
          <w:sz w:val="24"/>
          <w:szCs w:val="24"/>
        </w:rPr>
        <w:t xml:space="preserve"> 00 копеек РФ, без учета НДС; НДС составляет </w:t>
      </w:r>
      <w:r w:rsidRPr="00F02327">
        <w:rPr>
          <w:b/>
          <w:sz w:val="24"/>
          <w:szCs w:val="24"/>
        </w:rPr>
        <w:t>157</w:t>
      </w:r>
      <w:r w:rsidR="00155DAF" w:rsidRPr="00F02327">
        <w:rPr>
          <w:b/>
          <w:sz w:val="24"/>
          <w:szCs w:val="24"/>
        </w:rPr>
        <w:t xml:space="preserve"> </w:t>
      </w:r>
      <w:r w:rsidRPr="00F02327">
        <w:rPr>
          <w:b/>
          <w:sz w:val="24"/>
          <w:szCs w:val="24"/>
        </w:rPr>
        <w:t>356</w:t>
      </w:r>
      <w:r w:rsidR="00155DAF" w:rsidRPr="00F02327">
        <w:rPr>
          <w:sz w:val="24"/>
          <w:szCs w:val="24"/>
        </w:rPr>
        <w:t xml:space="preserve"> (</w:t>
      </w:r>
      <w:r w:rsidRPr="00F02327">
        <w:rPr>
          <w:sz w:val="24"/>
          <w:szCs w:val="24"/>
        </w:rPr>
        <w:t xml:space="preserve">сто пятьдесят семь тысяч триста пятьдесят шесть) рублей </w:t>
      </w:r>
      <w:r w:rsidR="00155DAF" w:rsidRPr="00F02327">
        <w:rPr>
          <w:sz w:val="24"/>
          <w:szCs w:val="24"/>
        </w:rPr>
        <w:t xml:space="preserve"> 7</w:t>
      </w:r>
      <w:r w:rsidRPr="00F02327">
        <w:rPr>
          <w:sz w:val="24"/>
          <w:szCs w:val="24"/>
        </w:rPr>
        <w:t>2</w:t>
      </w:r>
      <w:r w:rsidR="00155DAF" w:rsidRPr="00F02327">
        <w:rPr>
          <w:sz w:val="24"/>
          <w:szCs w:val="24"/>
        </w:rPr>
        <w:t xml:space="preserve"> копе</w:t>
      </w:r>
      <w:r w:rsidRPr="00F02327">
        <w:rPr>
          <w:sz w:val="24"/>
          <w:szCs w:val="24"/>
        </w:rPr>
        <w:t>йки</w:t>
      </w:r>
      <w:r w:rsidR="00155DAF" w:rsidRPr="00F02327">
        <w:rPr>
          <w:sz w:val="24"/>
          <w:szCs w:val="24"/>
        </w:rPr>
        <w:t xml:space="preserve"> РФ; </w:t>
      </w:r>
      <w:r w:rsidRPr="00F02327">
        <w:rPr>
          <w:b/>
          <w:sz w:val="24"/>
          <w:szCs w:val="24"/>
        </w:rPr>
        <w:t>1</w:t>
      </w:r>
      <w:r w:rsidR="00155DAF" w:rsidRPr="00F02327">
        <w:rPr>
          <w:b/>
          <w:sz w:val="24"/>
          <w:szCs w:val="24"/>
        </w:rPr>
        <w:t> </w:t>
      </w:r>
      <w:r w:rsidRPr="00F02327">
        <w:rPr>
          <w:b/>
          <w:sz w:val="24"/>
          <w:szCs w:val="24"/>
        </w:rPr>
        <w:t>031</w:t>
      </w:r>
      <w:r w:rsidR="00155DAF" w:rsidRPr="00F02327">
        <w:rPr>
          <w:b/>
          <w:sz w:val="24"/>
          <w:szCs w:val="24"/>
        </w:rPr>
        <w:t xml:space="preserve"> </w:t>
      </w:r>
      <w:r w:rsidRPr="00F02327">
        <w:rPr>
          <w:b/>
          <w:sz w:val="24"/>
          <w:szCs w:val="24"/>
        </w:rPr>
        <w:t>56</w:t>
      </w:r>
      <w:r w:rsidR="00155DAF" w:rsidRPr="00F02327">
        <w:rPr>
          <w:b/>
          <w:sz w:val="24"/>
          <w:szCs w:val="24"/>
        </w:rPr>
        <w:t>0</w:t>
      </w:r>
      <w:r w:rsidR="00155DAF" w:rsidRPr="00F02327">
        <w:rPr>
          <w:sz w:val="24"/>
          <w:szCs w:val="24"/>
        </w:rPr>
        <w:t xml:space="preserve"> (</w:t>
      </w:r>
      <w:r w:rsidRPr="00F02327">
        <w:rPr>
          <w:sz w:val="24"/>
          <w:szCs w:val="24"/>
        </w:rPr>
        <w:t xml:space="preserve">один миллион тридцать одна тысяча пятьсот шестьдесят) рублей </w:t>
      </w:r>
      <w:r w:rsidR="00155DAF" w:rsidRPr="00F02327">
        <w:rPr>
          <w:sz w:val="24"/>
          <w:szCs w:val="24"/>
        </w:rPr>
        <w:t xml:space="preserve"> 7</w:t>
      </w:r>
      <w:r w:rsidRPr="00F02327">
        <w:rPr>
          <w:sz w:val="24"/>
          <w:szCs w:val="24"/>
        </w:rPr>
        <w:t>2</w:t>
      </w:r>
      <w:r w:rsidR="00155DAF" w:rsidRPr="00F02327">
        <w:rPr>
          <w:sz w:val="24"/>
          <w:szCs w:val="24"/>
        </w:rPr>
        <w:t xml:space="preserve"> копе</w:t>
      </w:r>
      <w:r w:rsidRPr="00F02327">
        <w:rPr>
          <w:sz w:val="24"/>
          <w:szCs w:val="24"/>
        </w:rPr>
        <w:t>йки</w:t>
      </w:r>
      <w:r w:rsidR="00155DAF" w:rsidRPr="00F02327">
        <w:rPr>
          <w:sz w:val="24"/>
          <w:szCs w:val="24"/>
        </w:rPr>
        <w:t xml:space="preserve"> РФ, с учетом НДС</w:t>
      </w:r>
      <w:r w:rsidR="00280464" w:rsidRPr="00F02327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1111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11111">
        <w:fldChar w:fldCharType="begin"/>
      </w:r>
      <w:r w:rsidR="00011111">
        <w:instrText xml:space="preserve"> REF _Ref440271072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1111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11111">
        <w:fldChar w:fldCharType="begin"/>
      </w:r>
      <w:r w:rsidR="00011111">
        <w:instrText xml:space="preserve"> REF _Ref306138385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11111">
        <w:fldChar w:fldCharType="begin"/>
      </w:r>
      <w:r w:rsidR="00011111">
        <w:instrText xml:space="preserve"> REF _Ref465670219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11111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D52307" w:rsidRDefault="00011111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Start w:id="430" w:name="_Ref306004833"/>
      <w:bookmarkEnd w:id="426"/>
      <w:r w:rsidRPr="00D52307">
        <w:rPr>
          <w:bCs w:val="0"/>
          <w:sz w:val="24"/>
          <w:szCs w:val="24"/>
        </w:rPr>
        <w:t>Требования к Участникам</w:t>
      </w:r>
      <w:bookmarkEnd w:id="427"/>
      <w:r w:rsidRPr="00D52307">
        <w:rPr>
          <w:bCs w:val="0"/>
          <w:sz w:val="24"/>
          <w:szCs w:val="24"/>
        </w:rPr>
        <w:t>:</w:t>
      </w:r>
      <w:bookmarkEnd w:id="428"/>
      <w:r w:rsidRPr="00D52307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D5230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D52307">
        <w:rPr>
          <w:bCs w:val="0"/>
          <w:sz w:val="24"/>
          <w:szCs w:val="24"/>
        </w:rPr>
        <w:t xml:space="preserve">. Привлечение </w:t>
      </w:r>
      <w:proofErr w:type="spellStart"/>
      <w:r w:rsidRPr="00D52307">
        <w:rPr>
          <w:bCs w:val="0"/>
          <w:sz w:val="24"/>
          <w:szCs w:val="24"/>
        </w:rPr>
        <w:t>сопоставщиков</w:t>
      </w:r>
      <w:proofErr w:type="spellEnd"/>
      <w:r w:rsidRPr="00D52307">
        <w:rPr>
          <w:bCs w:val="0"/>
          <w:sz w:val="24"/>
          <w:szCs w:val="24"/>
        </w:rPr>
        <w:t xml:space="preserve"> в соответствии с пунктом </w:t>
      </w:r>
      <w:r w:rsidRPr="00D52307">
        <w:fldChar w:fldCharType="begin"/>
      </w:r>
      <w:r w:rsidRPr="00D52307">
        <w:instrText xml:space="preserve"> REF _Ref440271628 \r \h  \* MERGEFORMAT </w:instrText>
      </w:r>
      <w:r w:rsidRPr="00D52307">
        <w:fldChar w:fldCharType="separate"/>
      </w:r>
      <w:r w:rsidRPr="00D52307">
        <w:rPr>
          <w:bCs w:val="0"/>
          <w:sz w:val="24"/>
          <w:szCs w:val="24"/>
        </w:rPr>
        <w:t>3.3.9</w:t>
      </w:r>
      <w:r w:rsidRPr="00D52307">
        <w:fldChar w:fldCharType="end"/>
      </w:r>
      <w:r w:rsidRPr="00D52307">
        <w:rPr>
          <w:bCs w:val="0"/>
          <w:sz w:val="24"/>
          <w:szCs w:val="24"/>
        </w:rPr>
        <w:t xml:space="preserve"> не допускается. </w:t>
      </w:r>
      <w:proofErr w:type="gramStart"/>
      <w:r w:rsidRPr="00D52307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D52307">
        <w:fldChar w:fldCharType="begin"/>
      </w:r>
      <w:r w:rsidRPr="00D52307">
        <w:instrText xml:space="preserve"> REF _Ref191386461 \n \h  \* MERGEFORMAT </w:instrText>
      </w:r>
      <w:r w:rsidRPr="00D52307">
        <w:fldChar w:fldCharType="separate"/>
      </w:r>
      <w:r w:rsidRPr="00D52307">
        <w:rPr>
          <w:bCs w:val="0"/>
          <w:sz w:val="24"/>
          <w:szCs w:val="24"/>
        </w:rPr>
        <w:t>3.3.10</w:t>
      </w:r>
      <w:r w:rsidRPr="00D52307">
        <w:fldChar w:fldCharType="end"/>
      </w:r>
      <w:r w:rsidRPr="00D52307">
        <w:rPr>
          <w:bCs w:val="0"/>
          <w:sz w:val="24"/>
          <w:szCs w:val="24"/>
        </w:rPr>
        <w:t>. При проведении запроса предложений на ЭТП, такое</w:t>
      </w:r>
      <w:r w:rsidRPr="00D52307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D52307">
        <w:rPr>
          <w:sz w:val="24"/>
          <w:szCs w:val="24"/>
        </w:rPr>
        <w:t>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523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52307">
        <w:rPr>
          <w:bCs w:val="0"/>
          <w:sz w:val="24"/>
          <w:szCs w:val="24"/>
        </w:rPr>
        <w:t>З</w:t>
      </w:r>
      <w:r w:rsidRPr="00D52307">
        <w:rPr>
          <w:bCs w:val="0"/>
          <w:sz w:val="24"/>
          <w:szCs w:val="24"/>
        </w:rPr>
        <w:t>апроса предложений и получить право заключить</w:t>
      </w:r>
      <w:r w:rsidRPr="00382A07">
        <w:rPr>
          <w:bCs w:val="0"/>
          <w:sz w:val="24"/>
          <w:szCs w:val="24"/>
        </w:rPr>
        <w:t xml:space="preserve">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715A2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изложены в </w:t>
      </w:r>
      <w:r w:rsidRPr="00715A2F">
        <w:rPr>
          <w:sz w:val="24"/>
          <w:szCs w:val="24"/>
          <w:lang w:eastAsia="ru-RU"/>
        </w:rPr>
        <w:t>Приложении №1 (Техническ</w:t>
      </w:r>
      <w:r w:rsidR="003776BB" w:rsidRPr="00715A2F">
        <w:rPr>
          <w:sz w:val="24"/>
          <w:szCs w:val="24"/>
          <w:lang w:eastAsia="ru-RU"/>
        </w:rPr>
        <w:t>ом(</w:t>
      </w:r>
      <w:r w:rsidRPr="00715A2F">
        <w:rPr>
          <w:sz w:val="24"/>
          <w:szCs w:val="24"/>
          <w:lang w:eastAsia="ru-RU"/>
        </w:rPr>
        <w:t>их</w:t>
      </w:r>
      <w:r w:rsidR="003776BB" w:rsidRPr="00715A2F">
        <w:rPr>
          <w:sz w:val="24"/>
          <w:szCs w:val="24"/>
          <w:lang w:eastAsia="ru-RU"/>
        </w:rPr>
        <w:t>)</w:t>
      </w:r>
      <w:r w:rsidRPr="00715A2F">
        <w:rPr>
          <w:sz w:val="24"/>
          <w:szCs w:val="24"/>
          <w:lang w:eastAsia="ru-RU"/>
        </w:rPr>
        <w:t xml:space="preserve"> задани</w:t>
      </w:r>
      <w:r w:rsidR="003776BB" w:rsidRPr="00715A2F">
        <w:rPr>
          <w:sz w:val="24"/>
          <w:szCs w:val="24"/>
          <w:lang w:eastAsia="ru-RU"/>
        </w:rPr>
        <w:t>и(</w:t>
      </w:r>
      <w:proofErr w:type="spellStart"/>
      <w:r w:rsidRPr="00715A2F">
        <w:rPr>
          <w:sz w:val="24"/>
          <w:szCs w:val="24"/>
          <w:lang w:eastAsia="ru-RU"/>
        </w:rPr>
        <w:t>ях</w:t>
      </w:r>
      <w:proofErr w:type="spellEnd"/>
      <w:r w:rsidR="003776BB" w:rsidRPr="00715A2F">
        <w:rPr>
          <w:sz w:val="24"/>
          <w:szCs w:val="24"/>
          <w:lang w:eastAsia="ru-RU"/>
        </w:rPr>
        <w:t>)</w:t>
      </w:r>
      <w:r w:rsidRPr="00715A2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15A2F">
        <w:rPr>
          <w:sz w:val="24"/>
          <w:szCs w:val="24"/>
          <w:lang w:eastAsia="ru-RU"/>
        </w:rPr>
        <w:t>ог</w:t>
      </w:r>
      <w:proofErr w:type="gramStart"/>
      <w:r w:rsidR="003776BB" w:rsidRPr="00715A2F">
        <w:rPr>
          <w:sz w:val="24"/>
          <w:szCs w:val="24"/>
          <w:lang w:eastAsia="ru-RU"/>
        </w:rPr>
        <w:t>о(</w:t>
      </w:r>
      <w:proofErr w:type="gramEnd"/>
      <w:r w:rsidRPr="00715A2F">
        <w:rPr>
          <w:sz w:val="24"/>
          <w:szCs w:val="24"/>
          <w:lang w:eastAsia="ru-RU"/>
        </w:rPr>
        <w:t>их</w:t>
      </w:r>
      <w:r w:rsidR="003776BB" w:rsidRPr="00715A2F">
        <w:rPr>
          <w:sz w:val="24"/>
          <w:szCs w:val="24"/>
          <w:lang w:eastAsia="ru-RU"/>
        </w:rPr>
        <w:t>)</w:t>
      </w:r>
      <w:r w:rsidRPr="00715A2F">
        <w:rPr>
          <w:sz w:val="24"/>
          <w:szCs w:val="24"/>
          <w:lang w:eastAsia="ru-RU"/>
        </w:rPr>
        <w:t xml:space="preserve"> задани</w:t>
      </w:r>
      <w:r w:rsidR="003776BB" w:rsidRPr="00715A2F">
        <w:rPr>
          <w:sz w:val="24"/>
          <w:szCs w:val="24"/>
          <w:lang w:eastAsia="ru-RU"/>
        </w:rPr>
        <w:t>я(</w:t>
      </w:r>
      <w:r w:rsidRPr="00715A2F">
        <w:rPr>
          <w:sz w:val="24"/>
          <w:szCs w:val="24"/>
          <w:lang w:eastAsia="ru-RU"/>
        </w:rPr>
        <w:t>й</w:t>
      </w:r>
      <w:r w:rsidR="003776BB" w:rsidRPr="00715A2F">
        <w:rPr>
          <w:sz w:val="24"/>
          <w:szCs w:val="24"/>
          <w:lang w:eastAsia="ru-RU"/>
        </w:rPr>
        <w:t>)</w:t>
      </w:r>
      <w:r w:rsidRPr="00715A2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15A2F">
        <w:rPr>
          <w:sz w:val="24"/>
          <w:szCs w:val="24"/>
          <w:lang w:eastAsia="ru-RU"/>
        </w:rPr>
        <w:t>Заявку</w:t>
      </w:r>
      <w:r w:rsidRPr="00715A2F">
        <w:rPr>
          <w:sz w:val="24"/>
          <w:szCs w:val="24"/>
          <w:lang w:eastAsia="ru-RU"/>
        </w:rPr>
        <w:t xml:space="preserve"> Участника.</w:t>
      </w:r>
    </w:p>
    <w:p w:rsidR="00011111" w:rsidRPr="00715A2F" w:rsidRDefault="0001111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15A2F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715A2F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715A2F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</w:t>
      </w:r>
      <w:r w:rsidRPr="00382A07">
        <w:rPr>
          <w:sz w:val="24"/>
          <w:szCs w:val="24"/>
        </w:rPr>
        <w:t xml:space="preserve">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11111">
        <w:fldChar w:fldCharType="begin"/>
      </w:r>
      <w:r w:rsidR="00011111">
        <w:instrText xml:space="preserve"> REF _Ref440291364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3.3.8.1</w:t>
      </w:r>
      <w:r w:rsidR="00011111">
        <w:fldChar w:fldCharType="end"/>
      </w:r>
      <w:r w:rsidRPr="00382A07">
        <w:rPr>
          <w:sz w:val="24"/>
          <w:szCs w:val="24"/>
        </w:rPr>
        <w:t>-</w:t>
      </w:r>
      <w:r w:rsidR="00011111">
        <w:fldChar w:fldCharType="begin"/>
      </w:r>
      <w:r w:rsidR="00011111">
        <w:instrText xml:space="preserve"> REF _Ref303669127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3.3.8.2</w:t>
      </w:r>
      <w:r w:rsidR="00011111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_Ref440271993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5.9</w:t>
      </w:r>
      <w:r w:rsidR="00011111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_Ref440271964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5.1.3</w:t>
      </w:r>
      <w:r w:rsidR="00011111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_Ref440272035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5.10</w:t>
      </w:r>
      <w:r w:rsidR="00011111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_Ref440272051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5.11</w:t>
      </w:r>
      <w:r w:rsidR="00011111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_Ref440272119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5.6.1</w:t>
      </w:r>
      <w:r w:rsidR="00011111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_Ref449017073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5.7</w:t>
      </w:r>
      <w:r w:rsidR="00011111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_Ref55336398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5.8</w:t>
      </w:r>
      <w:r w:rsidR="00011111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_Ref440272256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5.12</w:t>
      </w:r>
      <w:r w:rsidR="00011111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_Ref440272274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5.14</w:t>
      </w:r>
      <w:r w:rsidR="00011111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11111">
        <w:fldChar w:fldCharType="begin"/>
      </w:r>
      <w:r w:rsidR="00011111">
        <w:instrText xml:space="preserve"> REF _Ref465675151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3.11.2</w:t>
      </w:r>
      <w:r w:rsidR="00011111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_Ref191386482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11111">
        <w:fldChar w:fldCharType="begin"/>
      </w:r>
      <w:r w:rsidR="00011111">
        <w:instrText xml:space="preserve"> REF _Ref191386407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11111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11111">
        <w:fldChar w:fldCharType="begin"/>
      </w:r>
      <w:r w:rsidR="00011111">
        <w:instrText xml:space="preserve"> REF _Ref307563248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322009">
        <w:rPr>
          <w:bCs w:val="0"/>
          <w:sz w:val="24"/>
          <w:szCs w:val="24"/>
        </w:rPr>
        <w:t>)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11111">
        <w:fldChar w:fldCharType="begin"/>
      </w:r>
      <w:r w:rsidR="00011111">
        <w:instrText xml:space="preserve"> REF _Ref307563262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322009">
        <w:rPr>
          <w:bCs w:val="0"/>
          <w:sz w:val="24"/>
          <w:szCs w:val="24"/>
        </w:rPr>
        <w:t>)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11111">
        <w:fldChar w:fldCharType="begin"/>
      </w:r>
      <w:r w:rsidR="00011111">
        <w:instrText xml:space="preserve"> REF _Ref306032591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11111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_Ref303669127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11111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11111">
        <w:fldChar w:fldCharType="begin"/>
      </w:r>
      <w:r w:rsidR="00011111">
        <w:instrText xml:space="preserve"> REF _Ref442188512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с)</w:t>
      </w:r>
      <w:r w:rsidR="00011111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11111">
        <w:fldChar w:fldCharType="begin"/>
      </w:r>
      <w:r w:rsidR="00011111">
        <w:instrText xml:space="preserve"> REF _Ref303587815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3.3.8.3</w:t>
      </w:r>
      <w:r w:rsidR="00011111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_Ref440272510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11111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_Ref440291364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11111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11111">
        <w:fldChar w:fldCharType="begin"/>
      </w:r>
      <w:r w:rsidR="00011111">
        <w:instrText xml:space="preserve"> REF _Ref440969765 \r \h  \* MERGEFORMAT </w:instrText>
      </w:r>
      <w:r w:rsidR="00011111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11111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11111">
        <w:fldChar w:fldCharType="begin"/>
      </w:r>
      <w:r w:rsidR="00011111">
        <w:instrText xml:space="preserve"> REF _Ref440289401 \r \h  \* MERGEFORMAT </w:instrText>
      </w:r>
      <w:r w:rsidR="00011111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11111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01111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11111">
        <w:fldChar w:fldCharType="begin"/>
      </w:r>
      <w:r w:rsidR="00011111">
        <w:instrText xml:space="preserve"> REF _Ref467168844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3.3.14.3</w:t>
      </w:r>
      <w:r w:rsidR="00011111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11111">
        <w:fldChar w:fldCharType="begin"/>
      </w:r>
      <w:r w:rsidR="00011111">
        <w:instrText xml:space="preserve"> REF _Ref442263553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3.3.14.4</w:t>
      </w:r>
      <w:r w:rsidR="00011111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11111">
        <w:fldChar w:fldCharType="begin"/>
      </w:r>
      <w:r w:rsidR="00011111">
        <w:instrText xml:space="preserve"> REF _Ref440272678 \r \h  \* MERGEFORMAT </w:instrText>
      </w:r>
      <w:r w:rsidR="00011111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11111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11111">
        <w:fldChar w:fldCharType="begin"/>
      </w:r>
      <w:r w:rsidR="00011111">
        <w:instrText xml:space="preserve"> REF _Ref306008743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1111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11111">
        <w:fldChar w:fldCharType="begin"/>
      </w:r>
      <w:r w:rsidR="00011111">
        <w:instrText xml:space="preserve"> REF _Ref305753174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3.3.14.3.2</w:t>
      </w:r>
      <w:r w:rsidR="00011111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1111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11111">
        <w:fldChar w:fldCharType="begin"/>
      </w:r>
      <w:r w:rsidR="00011111">
        <w:instrText xml:space="preserve"> REF _Ref440272256 \r \h  \* MERGEFORMAT </w:instrText>
      </w:r>
      <w:r w:rsidR="00011111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11111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11111">
        <w:fldChar w:fldCharType="begin"/>
      </w:r>
      <w:r w:rsidR="00011111">
        <w:instrText xml:space="preserve"> REF _Ref441574460 \r \h  \* MERGEFORMAT </w:instrText>
      </w:r>
      <w:r w:rsidR="00011111">
        <w:fldChar w:fldCharType="separate"/>
      </w:r>
      <w:r w:rsidR="006305A1" w:rsidRPr="006305A1">
        <w:rPr>
          <w:sz w:val="24"/>
          <w:szCs w:val="24"/>
          <w:lang w:eastAsia="ru-RU"/>
        </w:rPr>
        <w:t>5.13</w:t>
      </w:r>
      <w:r w:rsidR="00011111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3.4.1.3</w:t>
      </w:r>
      <w:r w:rsidR="00011111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1C535C" w:rsidRPr="00FB4069">
          <w:rPr>
            <w:sz w:val="24"/>
            <w:szCs w:val="24"/>
          </w:rPr>
          <w:t>РФ, 305029, Курская область, г. Курск, ул. К. Маркса, 27</w:t>
        </w:r>
      </w:hyperlink>
      <w:r w:rsidR="001C535C" w:rsidRPr="00FB4069">
        <w:rPr>
          <w:sz w:val="24"/>
          <w:szCs w:val="24"/>
        </w:rPr>
        <w:t xml:space="preserve">, </w:t>
      </w:r>
      <w:proofErr w:type="spellStart"/>
      <w:r w:rsidR="001C535C" w:rsidRPr="00FB4069">
        <w:rPr>
          <w:sz w:val="24"/>
          <w:szCs w:val="24"/>
        </w:rPr>
        <w:t>каб</w:t>
      </w:r>
      <w:proofErr w:type="spellEnd"/>
      <w:r w:rsidR="001C535C" w:rsidRPr="00FB4069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11111">
        <w:fldChar w:fldCharType="begin"/>
      </w:r>
      <w:r w:rsidR="00011111">
        <w:instrText xml:space="preserve"> REF _Ref191386085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1.1.1</w:t>
      </w:r>
      <w:r w:rsidR="00011111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11111">
        <w:fldChar w:fldCharType="begin"/>
      </w:r>
      <w:r w:rsidR="00011111">
        <w:instrText xml:space="preserve"> REF _Ref303323780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1.1.4</w:t>
      </w:r>
      <w:r w:rsidR="00011111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11111">
        <w:fldChar w:fldCharType="begin"/>
      </w:r>
      <w:r w:rsidR="00011111">
        <w:instrText xml:space="preserve"> REF _Ref467569911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3.3.14.5</w:t>
      </w:r>
      <w:r w:rsidR="00011111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szCs w:val="24"/>
        </w:rPr>
        <w:t>3.4.1.3</w:t>
      </w:r>
      <w:r w:rsidR="00011111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szCs w:val="24"/>
        </w:rPr>
        <w:t>3.4.1.3</w:t>
      </w:r>
      <w:r w:rsidR="00011111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11111">
        <w:fldChar w:fldCharType="begin"/>
      </w:r>
      <w:r w:rsidR="00011111">
        <w:instrText xml:space="preserve"> REF _Ref55335823 \r \h  \* MERGEFORMAT </w:instrText>
      </w:r>
      <w:r w:rsidR="00011111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11111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C535C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1C535C">
        <w:rPr>
          <w:iCs/>
          <w:szCs w:val="24"/>
        </w:rPr>
        <w:t>УЛ</w:t>
      </w:r>
      <w:proofErr w:type="gramEnd"/>
      <w:r w:rsidR="001C535C">
        <w:rPr>
          <w:iCs/>
          <w:szCs w:val="24"/>
        </w:rPr>
        <w:t xml:space="preserve"> и МТО филиала</w:t>
      </w:r>
      <w:r w:rsidR="001C535C" w:rsidRPr="00702B2C">
        <w:rPr>
          <w:iCs/>
          <w:szCs w:val="24"/>
        </w:rPr>
        <w:t xml:space="preserve"> ПАО «МРСК Центра»</w:t>
      </w:r>
      <w:r w:rsidR="001C535C">
        <w:rPr>
          <w:iCs/>
          <w:szCs w:val="24"/>
        </w:rPr>
        <w:t xml:space="preserve"> - «Курскэнерго»</w:t>
      </w:r>
      <w:r w:rsidR="001C535C" w:rsidRPr="00702B2C">
        <w:rPr>
          <w:iCs/>
          <w:szCs w:val="24"/>
        </w:rPr>
        <w:t xml:space="preserve"> </w:t>
      </w:r>
      <w:r w:rsidR="001C535C">
        <w:rPr>
          <w:iCs/>
          <w:szCs w:val="24"/>
        </w:rPr>
        <w:t>Горбылев А.В</w:t>
      </w:r>
      <w:r w:rsidR="001C535C" w:rsidRPr="00702B2C">
        <w:rPr>
          <w:iCs/>
          <w:szCs w:val="24"/>
        </w:rPr>
        <w:t>., контактные телефоны: (</w:t>
      </w:r>
      <w:r w:rsidR="001C535C">
        <w:rPr>
          <w:iCs/>
          <w:szCs w:val="24"/>
        </w:rPr>
        <w:t>4712</w:t>
      </w:r>
      <w:r w:rsidR="001C535C" w:rsidRPr="00EA1920">
        <w:rPr>
          <w:iCs/>
          <w:szCs w:val="24"/>
        </w:rPr>
        <w:t xml:space="preserve">) 55-70-49, </w:t>
      </w:r>
      <w:r w:rsidR="001C535C" w:rsidRPr="00EA1920">
        <w:rPr>
          <w:szCs w:val="24"/>
        </w:rPr>
        <w:t xml:space="preserve">адрес электронной почты: </w:t>
      </w:r>
      <w:hyperlink r:id="rId38" w:history="1">
        <w:r w:rsidR="001C535C" w:rsidRPr="001A645C">
          <w:rPr>
            <w:rStyle w:val="a7"/>
            <w:szCs w:val="24"/>
            <w:lang w:val="en-US"/>
          </w:rPr>
          <w:t>Gorbylev</w:t>
        </w:r>
        <w:r w:rsidR="001C535C" w:rsidRPr="001A645C">
          <w:rPr>
            <w:rStyle w:val="a7"/>
            <w:szCs w:val="24"/>
          </w:rPr>
          <w:t>.</w:t>
        </w:r>
        <w:r w:rsidR="001C535C" w:rsidRPr="001A645C">
          <w:rPr>
            <w:rStyle w:val="a7"/>
            <w:szCs w:val="24"/>
            <w:lang w:val="en-US"/>
          </w:rPr>
          <w:t>av</w:t>
        </w:r>
        <w:r w:rsidR="001C535C" w:rsidRPr="001A645C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szCs w:val="24"/>
        </w:rPr>
        <w:t>3.4.1.3</w:t>
      </w:r>
      <w:r w:rsidR="00011111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DB5A15" w:rsidRDefault="001C535C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1C535C" w:rsidRPr="00F91377" w:rsidRDefault="001C535C" w:rsidP="001C535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1C535C" w:rsidRPr="00F91377" w:rsidRDefault="001C535C" w:rsidP="001C535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1C535C" w:rsidRPr="00F91377" w:rsidRDefault="001C535C" w:rsidP="001C535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1C535C" w:rsidP="001C535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11111">
        <w:fldChar w:fldCharType="begin"/>
      </w:r>
      <w:r w:rsidR="00011111">
        <w:instrText xml:space="preserve"> REF _Ref306140451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3.14</w:t>
      </w:r>
      <w:r w:rsidR="00011111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</w:t>
      </w:r>
      <w:r w:rsidR="002B5044" w:rsidRPr="003C572D">
        <w:rPr>
          <w:b/>
          <w:bCs w:val="0"/>
          <w:sz w:val="24"/>
          <w:szCs w:val="24"/>
        </w:rPr>
        <w:t xml:space="preserve">часов 00 минут </w:t>
      </w:r>
      <w:r w:rsidR="003C572D" w:rsidRPr="003C572D">
        <w:rPr>
          <w:b/>
          <w:bCs w:val="0"/>
          <w:sz w:val="24"/>
          <w:szCs w:val="24"/>
        </w:rPr>
        <w:t>11</w:t>
      </w:r>
      <w:r w:rsidR="002B5044" w:rsidRPr="003C572D">
        <w:rPr>
          <w:b/>
          <w:bCs w:val="0"/>
          <w:sz w:val="24"/>
          <w:szCs w:val="24"/>
        </w:rPr>
        <w:t xml:space="preserve"> </w:t>
      </w:r>
      <w:r w:rsidR="001C535C" w:rsidRPr="003C572D">
        <w:rPr>
          <w:b/>
          <w:bCs w:val="0"/>
          <w:sz w:val="24"/>
          <w:szCs w:val="24"/>
        </w:rPr>
        <w:t>декабря</w:t>
      </w:r>
      <w:r w:rsidR="002B5044" w:rsidRPr="003C572D">
        <w:rPr>
          <w:b/>
          <w:bCs w:val="0"/>
          <w:sz w:val="24"/>
          <w:szCs w:val="24"/>
        </w:rPr>
        <w:t xml:space="preserve"> </w:t>
      </w:r>
      <w:r w:rsidR="004E638A" w:rsidRPr="003C572D">
        <w:rPr>
          <w:b/>
          <w:bCs w:val="0"/>
          <w:sz w:val="24"/>
          <w:szCs w:val="24"/>
        </w:rPr>
        <w:t>2017</w:t>
      </w:r>
      <w:r w:rsidR="002B5044" w:rsidRPr="003C572D">
        <w:rPr>
          <w:b/>
          <w:bCs w:val="0"/>
          <w:sz w:val="24"/>
          <w:szCs w:val="24"/>
        </w:rPr>
        <w:t xml:space="preserve"> года</w:t>
      </w:r>
      <w:r w:rsidR="00BC2634" w:rsidRPr="003C572D">
        <w:rPr>
          <w:b/>
          <w:bCs w:val="0"/>
          <w:sz w:val="24"/>
          <w:szCs w:val="24"/>
        </w:rPr>
        <w:t xml:space="preserve">, </w:t>
      </w:r>
      <w:r w:rsidR="00BC2634" w:rsidRPr="003C572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C572D">
        <w:rPr>
          <w:bCs w:val="0"/>
          <w:spacing w:val="-2"/>
          <w:sz w:val="24"/>
          <w:szCs w:val="24"/>
        </w:rPr>
        <w:t>(под</w:t>
      </w:r>
      <w:r w:rsidR="00BC2634" w:rsidRPr="003C572D">
        <w:rPr>
          <w:bCs w:val="0"/>
          <w:sz w:val="24"/>
          <w:szCs w:val="24"/>
        </w:rPr>
        <w:t xml:space="preserve">раздел </w:t>
      </w:r>
      <w:r w:rsidR="00011111" w:rsidRPr="003C572D">
        <w:fldChar w:fldCharType="begin"/>
      </w:r>
      <w:r w:rsidR="00011111" w:rsidRPr="003C572D">
        <w:instrText xml:space="preserve"> REF _Ref55336310 \r \h  \* MERGEFORMAT </w:instrText>
      </w:r>
      <w:r w:rsidR="00011111" w:rsidRPr="003C572D">
        <w:fldChar w:fldCharType="separate"/>
      </w:r>
      <w:r w:rsidR="006305A1" w:rsidRPr="003C572D">
        <w:rPr>
          <w:bCs w:val="0"/>
          <w:sz w:val="24"/>
          <w:szCs w:val="24"/>
        </w:rPr>
        <w:t>5.1</w:t>
      </w:r>
      <w:r w:rsidR="00011111" w:rsidRPr="003C572D">
        <w:fldChar w:fldCharType="end"/>
      </w:r>
      <w:r w:rsidR="00BC2634" w:rsidRPr="003C572D">
        <w:rPr>
          <w:bCs w:val="0"/>
          <w:sz w:val="24"/>
          <w:szCs w:val="24"/>
          <w:lang w:eastAsia="ru-RU"/>
        </w:rPr>
        <w:t>)</w:t>
      </w:r>
      <w:r w:rsidR="00BC2634" w:rsidRPr="003C572D">
        <w:rPr>
          <w:bCs w:val="0"/>
          <w:sz w:val="24"/>
          <w:szCs w:val="24"/>
        </w:rPr>
        <w:t xml:space="preserve"> цена должна соответствовать цене, указанной Участником на</w:t>
      </w:r>
      <w:r w:rsidR="00BC2634" w:rsidRPr="00382A07">
        <w:rPr>
          <w:bCs w:val="0"/>
          <w:sz w:val="24"/>
          <w:szCs w:val="24"/>
        </w:rPr>
        <w:t xml:space="preserve">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1111">
        <w:fldChar w:fldCharType="begin"/>
      </w:r>
      <w:r w:rsidR="00011111">
        <w:instrText xml:space="preserve"> REF _Ref440272256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5.12</w:t>
      </w:r>
      <w:r w:rsidR="00011111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1111">
        <w:fldChar w:fldCharType="begin"/>
      </w:r>
      <w:r w:rsidR="00011111">
        <w:instrText xml:space="preserve"> REF _Ref467569419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5.13</w:t>
      </w:r>
      <w:r w:rsidR="00011111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1111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1111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11111">
        <w:fldChar w:fldCharType="begin"/>
      </w:r>
      <w:r w:rsidR="00011111">
        <w:instrText xml:space="preserve"> REF _Ref440289953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1111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11111">
        <w:fldChar w:fldCharType="begin"/>
      </w:r>
      <w:r w:rsidR="00011111">
        <w:instrText xml:space="preserve"> REF _Ref55279015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3.3.1.6</w:t>
      </w:r>
      <w:r w:rsidR="00011111">
        <w:fldChar w:fldCharType="end"/>
      </w:r>
      <w:r w:rsidRPr="00382A07">
        <w:rPr>
          <w:sz w:val="24"/>
          <w:szCs w:val="24"/>
        </w:rPr>
        <w:t xml:space="preserve">, </w:t>
      </w:r>
      <w:r w:rsidR="00011111">
        <w:fldChar w:fldCharType="begin"/>
      </w:r>
      <w:r w:rsidR="00011111">
        <w:instrText xml:space="preserve"> REF _Ref195087786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3.3.1.7</w:t>
      </w:r>
      <w:r w:rsidR="00011111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11111">
        <w:fldChar w:fldCharType="begin"/>
      </w:r>
      <w:r w:rsidR="00011111">
        <w:instrText xml:space="preserve"> REF _Ref93089454 \n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11111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11111">
        <w:fldChar w:fldCharType="begin"/>
      </w:r>
      <w:r w:rsidR="00011111">
        <w:instrText xml:space="preserve"> REF _Ref303670674 \n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11111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_Ref306138385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11111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_Ref444179578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5.10</w:t>
      </w:r>
      <w:r w:rsidR="00011111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11111">
        <w:fldChar w:fldCharType="begin"/>
      </w:r>
      <w:r w:rsidR="00011111">
        <w:instrText xml:space="preserve"> REF _Ref306176386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</w:t>
      </w:r>
      <w:r w:rsidR="00011111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11111">
        <w:fldChar w:fldCharType="begin"/>
      </w:r>
      <w:r w:rsidR="00011111">
        <w:instrText xml:space="preserve"> REF _Ref306176386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</w:t>
      </w:r>
      <w:r w:rsidR="00011111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11111">
        <w:fldChar w:fldCharType="begin"/>
      </w:r>
      <w:r w:rsidR="00011111">
        <w:instrText xml:space="preserve"> REF _Ref471821960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3.8</w:t>
      </w:r>
      <w:r w:rsidR="00011111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11111">
        <w:fldChar w:fldCharType="begin"/>
      </w:r>
      <w:r w:rsidR="00011111">
        <w:instrText xml:space="preserve"> REF _Ref465850064 \r \h  \* MERGEFORMAT </w:instrText>
      </w:r>
      <w:r w:rsidR="00011111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11111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11111">
        <w:fldChar w:fldCharType="begin"/>
      </w:r>
      <w:r w:rsidR="00011111">
        <w:instrText xml:space="preserve"> REF _Ref306352987 \r \h  \* MERGEFORMAT </w:instrText>
      </w:r>
      <w:r w:rsidR="00011111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11111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11111">
        <w:fldChar w:fldCharType="begin"/>
      </w:r>
      <w:r w:rsidR="00011111">
        <w:instrText xml:space="preserve"> REF _Ref306353005 \r \h  \* MERGEFORMAT </w:instrText>
      </w:r>
      <w:r w:rsidR="00011111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11111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11111">
        <w:fldChar w:fldCharType="begin"/>
      </w:r>
      <w:r w:rsidR="00011111">
        <w:instrText xml:space="preserve"> REF _Ref465670219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3.11</w:t>
      </w:r>
      <w:r w:rsidR="00011111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11111">
        <w:fldChar w:fldCharType="begin"/>
      </w:r>
      <w:r w:rsidR="00011111">
        <w:instrText xml:space="preserve"> REF _Ref468453355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3.7.8</w:t>
      </w:r>
      <w:r w:rsidR="00011111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11111">
        <w:fldChar w:fldCharType="begin"/>
      </w:r>
      <w:r w:rsidR="00011111">
        <w:instrText xml:space="preserve"> REF _Ref465675151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3.11.2</w:t>
      </w:r>
      <w:r w:rsidR="00011111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11111">
        <w:fldChar w:fldCharType="begin"/>
      </w:r>
      <w:r w:rsidR="00011111">
        <w:instrText xml:space="preserve"> REF _Ref465675151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3.11.2</w:t>
      </w:r>
      <w:r w:rsidR="00011111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C572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572D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572D">
        <w:rPr>
          <w:i/>
          <w:sz w:val="24"/>
          <w:szCs w:val="24"/>
          <w:lang w:val="en-US"/>
        </w:rPr>
        <w:t>k</w:t>
      </w:r>
      <w:proofErr w:type="gramEnd"/>
      <w:r w:rsidRPr="003C572D">
        <w:rPr>
          <w:i/>
          <w:sz w:val="24"/>
          <w:szCs w:val="24"/>
          <w:vertAlign w:val="subscript"/>
        </w:rPr>
        <w:t>ПРИОР</w:t>
      </w:r>
      <w:r w:rsidRPr="003C572D">
        <w:rPr>
          <w:sz w:val="24"/>
          <w:szCs w:val="24"/>
        </w:rPr>
        <w:t xml:space="preserve">=0,85, иначе </w:t>
      </w:r>
      <w:r w:rsidRPr="003C572D">
        <w:rPr>
          <w:i/>
          <w:sz w:val="24"/>
          <w:szCs w:val="24"/>
          <w:lang w:val="en-US"/>
        </w:rPr>
        <w:t>k</w:t>
      </w:r>
      <w:r w:rsidRPr="003C572D">
        <w:rPr>
          <w:i/>
          <w:sz w:val="24"/>
          <w:szCs w:val="24"/>
          <w:vertAlign w:val="subscript"/>
        </w:rPr>
        <w:t>ПРИОР</w:t>
      </w:r>
      <w:r w:rsidRPr="003C572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C572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572D">
        <w:rPr>
          <w:sz w:val="24"/>
          <w:szCs w:val="24"/>
        </w:rPr>
        <w:t>Приоритет не предоставляется в случаях, если:</w:t>
      </w:r>
    </w:p>
    <w:p w:rsidR="00031513" w:rsidRPr="003C572D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572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11111" w:rsidRPr="003C572D">
        <w:fldChar w:fldCharType="begin"/>
      </w:r>
      <w:r w:rsidR="00011111" w:rsidRPr="003C572D">
        <w:instrText xml:space="preserve"> REF _Ref303251044 \r \h  \* MERGEFORMAT </w:instrText>
      </w:r>
      <w:r w:rsidR="00011111" w:rsidRPr="003C572D">
        <w:fldChar w:fldCharType="separate"/>
      </w:r>
      <w:r w:rsidR="006305A1" w:rsidRPr="003C572D">
        <w:rPr>
          <w:rFonts w:ascii="Times New Roman" w:hAnsi="Times New Roman" w:cs="Times New Roman"/>
          <w:sz w:val="24"/>
          <w:szCs w:val="24"/>
        </w:rPr>
        <w:t>3.10</w:t>
      </w:r>
      <w:r w:rsidR="00011111" w:rsidRPr="003C572D">
        <w:fldChar w:fldCharType="end"/>
      </w:r>
      <w:r w:rsidRPr="003C572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3C572D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C572D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3C572D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C572D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3C572D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572D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572D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572D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572D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</w:t>
      </w:r>
      <w:r w:rsidRPr="001018D6">
        <w:rPr>
          <w:rFonts w:ascii="Times New Roman" w:hAnsi="Times New Roman" w:cs="Times New Roman"/>
          <w:sz w:val="24"/>
          <w:szCs w:val="24"/>
        </w:rPr>
        <w:t xml:space="preserve">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11111">
        <w:fldChar w:fldCharType="begin"/>
      </w:r>
      <w:r w:rsidR="00011111">
        <w:instrText xml:space="preserve"> REF _Ref472411304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3.3.7.1</w:t>
      </w:r>
      <w:r w:rsidR="00011111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11111">
        <w:fldChar w:fldCharType="begin"/>
      </w:r>
      <w:r w:rsidR="00011111">
        <w:instrText xml:space="preserve"> REF _Ref440271072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1111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11111">
        <w:fldChar w:fldCharType="begin"/>
      </w:r>
      <w:r w:rsidR="00011111">
        <w:instrText xml:space="preserve"> REF _Ref468456963 \r \h  \* MERGEFORMAT </w:instrText>
      </w:r>
      <w:r w:rsidR="00011111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11111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11111">
        <w:fldChar w:fldCharType="begin"/>
      </w:r>
      <w:r w:rsidR="00011111">
        <w:instrText xml:space="preserve"> REF _Ref465675151 \r \h  \* MERGEFORMAT </w:instrText>
      </w:r>
      <w:r w:rsidR="00011111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11111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11111">
        <w:fldChar w:fldCharType="begin"/>
      </w:r>
      <w:r w:rsidR="00011111">
        <w:instrText xml:space="preserve"> REF _Ref468457053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3.6.2.5</w:t>
      </w:r>
      <w:r w:rsidR="00011111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_Ref465437572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3.13.2</w:t>
      </w:r>
      <w:r w:rsidR="00011111">
        <w:fldChar w:fldCharType="end"/>
      </w:r>
      <w:r w:rsidR="007929A7" w:rsidRPr="001018D6">
        <w:rPr>
          <w:sz w:val="24"/>
          <w:szCs w:val="24"/>
        </w:rPr>
        <w:t>-</w:t>
      </w:r>
      <w:r w:rsidR="00011111">
        <w:fldChar w:fldCharType="begin"/>
      </w:r>
      <w:r w:rsidR="00011111">
        <w:instrText xml:space="preserve"> REF _Ref465440181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3.13.4</w:t>
      </w:r>
      <w:r w:rsidR="00011111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11111">
        <w:fldChar w:fldCharType="begin"/>
      </w:r>
      <w:r w:rsidR="00011111">
        <w:instrText xml:space="preserve"> REF _Ref465437572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3.13.2</w:t>
      </w:r>
      <w:r w:rsidR="00011111">
        <w:fldChar w:fldCharType="end"/>
      </w:r>
      <w:r w:rsidRPr="001018D6">
        <w:rPr>
          <w:sz w:val="24"/>
          <w:szCs w:val="24"/>
        </w:rPr>
        <w:t>-</w:t>
      </w:r>
      <w:r w:rsidR="00011111">
        <w:fldChar w:fldCharType="begin"/>
      </w:r>
      <w:r w:rsidR="00011111">
        <w:instrText xml:space="preserve"> REF _Ref465440181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3.13.4</w:t>
      </w:r>
      <w:r w:rsidR="00011111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11111">
        <w:fldChar w:fldCharType="begin"/>
      </w:r>
      <w:r w:rsidR="00011111">
        <w:instrText xml:space="preserve"> REF _Ref465670219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3.11</w:t>
      </w:r>
      <w:r w:rsidR="00011111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11111">
        <w:fldChar w:fldCharType="begin"/>
      </w:r>
      <w:r w:rsidR="00011111">
        <w:instrText xml:space="preserve"> REF _Ref465437572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3.13.2</w:t>
      </w:r>
      <w:r w:rsidR="00011111">
        <w:fldChar w:fldCharType="end"/>
      </w:r>
      <w:r w:rsidRPr="001018D6">
        <w:rPr>
          <w:sz w:val="24"/>
          <w:szCs w:val="24"/>
        </w:rPr>
        <w:t>-</w:t>
      </w:r>
      <w:r w:rsidR="00011111">
        <w:fldChar w:fldCharType="begin"/>
      </w:r>
      <w:r w:rsidR="00011111">
        <w:instrText xml:space="preserve"> REF _Ref465440181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3.13.4</w:t>
      </w:r>
      <w:r w:rsidR="00011111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11111">
        <w:fldChar w:fldCharType="begin"/>
      </w:r>
      <w:r w:rsidR="00011111">
        <w:instrText xml:space="preserve"> REF _Ref294695546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11111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_Ref294695403 \n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11111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11111">
        <w:fldChar w:fldCharType="begin"/>
      </w:r>
      <w:r w:rsidR="00011111">
        <w:instrText xml:space="preserve"> REF _Ref466909528 \r \h  \* MERGEFORMAT </w:instrText>
      </w:r>
      <w:r w:rsidR="00011111">
        <w:fldChar w:fldCharType="separate"/>
      </w:r>
      <w:r w:rsidR="006305A1" w:rsidRPr="000D2D6A">
        <w:rPr>
          <w:sz w:val="24"/>
          <w:szCs w:val="24"/>
        </w:rPr>
        <w:t>3.3.8.9</w:t>
      </w:r>
      <w:r w:rsidR="00011111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_Ref305979053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3.12.5</w:t>
      </w:r>
      <w:r w:rsidR="00011111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11111">
        <w:fldChar w:fldCharType="begin"/>
      </w:r>
      <w:r w:rsidR="00011111">
        <w:instrText xml:space="preserve"> REF _Ref471821960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3.8</w:t>
      </w:r>
      <w:r w:rsidR="00011111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_Ref440272931 \r \h  \* MERGEFORMAT </w:instrText>
      </w:r>
      <w:r w:rsidR="00011111">
        <w:fldChar w:fldCharType="separate"/>
      </w:r>
      <w:r w:rsidR="006305A1">
        <w:t>2</w:t>
      </w:r>
      <w:r w:rsidR="00011111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11111">
        <w:fldChar w:fldCharType="begin"/>
      </w:r>
      <w:r w:rsidR="00011111">
        <w:instrText xml:space="preserve"> REF _Ref465437572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3.13.2</w:t>
      </w:r>
      <w:r w:rsidR="00011111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11111">
        <w:fldChar w:fldCharType="begin"/>
      </w:r>
      <w:r w:rsidR="00011111">
        <w:instrText xml:space="preserve"> REF _Ref468973820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3.3.14.4.4</w:t>
      </w:r>
      <w:r w:rsidR="00011111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_Ref440272931 \r \h  \* MERGEFORMAT </w:instrText>
      </w:r>
      <w:r w:rsidR="00011111">
        <w:fldChar w:fldCharType="separate"/>
      </w:r>
      <w:r w:rsidR="006305A1">
        <w:t>2</w:t>
      </w:r>
      <w:r w:rsidR="00011111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11111">
        <w:fldChar w:fldCharType="begin"/>
      </w:r>
      <w:r w:rsidR="00011111">
        <w:instrText xml:space="preserve"> REF _Ref465437572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3.13.2</w:t>
      </w:r>
      <w:r w:rsidR="00011111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_Ref468462141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3.12</w:t>
      </w:r>
      <w:r w:rsidR="00011111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_Ref468462243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3.12.6</w:t>
      </w:r>
      <w:r w:rsidR="00011111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11111">
        <w:fldChar w:fldCharType="begin"/>
      </w:r>
      <w:r w:rsidR="00011111">
        <w:instrText xml:space="preserve"> REF _Ref191386085 \r \h  \* MERGEFORMAT </w:instrText>
      </w:r>
      <w:r w:rsidR="00011111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11111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C572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C572D">
        <w:rPr>
          <w:b w:val="0"/>
          <w:szCs w:val="24"/>
        </w:rPr>
        <w:t>)</w:t>
      </w:r>
      <w:r w:rsidRPr="003C572D">
        <w:rPr>
          <w:b w:val="0"/>
          <w:szCs w:val="24"/>
        </w:rPr>
        <w:t xml:space="preserve"> задани</w:t>
      </w:r>
      <w:r w:rsidR="003776BB" w:rsidRPr="003C572D">
        <w:rPr>
          <w:b w:val="0"/>
          <w:szCs w:val="24"/>
        </w:rPr>
        <w:t>е(</w:t>
      </w:r>
      <w:r w:rsidRPr="003C572D">
        <w:rPr>
          <w:b w:val="0"/>
          <w:szCs w:val="24"/>
        </w:rPr>
        <w:t>я</w:t>
      </w:r>
      <w:r w:rsidR="003776BB" w:rsidRPr="003C572D">
        <w:rPr>
          <w:b w:val="0"/>
          <w:szCs w:val="24"/>
        </w:rPr>
        <w:t>)</w:t>
      </w:r>
      <w:r w:rsidRPr="003C572D">
        <w:rPr>
          <w:b w:val="0"/>
          <w:szCs w:val="24"/>
        </w:rPr>
        <w:t xml:space="preserve"> </w:t>
      </w:r>
      <w:r w:rsidR="00A154B7" w:rsidRPr="003C572D">
        <w:rPr>
          <w:b w:val="0"/>
          <w:szCs w:val="24"/>
        </w:rPr>
        <w:t xml:space="preserve">по Лоту №1 (подраздел </w:t>
      </w:r>
      <w:r w:rsidR="00011111" w:rsidRPr="003C572D">
        <w:fldChar w:fldCharType="begin"/>
      </w:r>
      <w:r w:rsidR="00011111" w:rsidRPr="003C572D">
        <w:instrText xml:space="preserve"> REF _Ref440275279 \r \h  \* MERGEFORMAT </w:instrText>
      </w:r>
      <w:r w:rsidR="00011111" w:rsidRPr="003C572D">
        <w:fldChar w:fldCharType="separate"/>
      </w:r>
      <w:r w:rsidR="006305A1" w:rsidRPr="003C572D">
        <w:rPr>
          <w:b w:val="0"/>
          <w:szCs w:val="24"/>
        </w:rPr>
        <w:t>1.1.4</w:t>
      </w:r>
      <w:r w:rsidR="00011111" w:rsidRPr="003C572D">
        <w:fldChar w:fldCharType="end"/>
      </w:r>
      <w:r w:rsidR="00A154B7" w:rsidRPr="003C572D">
        <w:rPr>
          <w:b w:val="0"/>
          <w:szCs w:val="24"/>
        </w:rPr>
        <w:t>)</w:t>
      </w:r>
      <w:r w:rsidRPr="003C572D">
        <w:rPr>
          <w:b w:val="0"/>
          <w:szCs w:val="24"/>
        </w:rPr>
        <w:t xml:space="preserve"> изложен</w:t>
      </w:r>
      <w:r w:rsidR="00F463E8" w:rsidRPr="003C572D">
        <w:rPr>
          <w:b w:val="0"/>
          <w:szCs w:val="24"/>
        </w:rPr>
        <w:t>о(</w:t>
      </w:r>
      <w:r w:rsidRPr="003C572D">
        <w:rPr>
          <w:b w:val="0"/>
          <w:szCs w:val="24"/>
        </w:rPr>
        <w:t>ы</w:t>
      </w:r>
      <w:r w:rsidR="00F463E8" w:rsidRPr="003C572D">
        <w:rPr>
          <w:b w:val="0"/>
          <w:szCs w:val="24"/>
        </w:rPr>
        <w:t>)</w:t>
      </w:r>
      <w:r w:rsidRPr="003C572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C572D">
        <w:rPr>
          <w:b w:val="0"/>
          <w:szCs w:val="24"/>
        </w:rPr>
        <w:t>Участник</w:t>
      </w:r>
      <w:r w:rsidRPr="003C572D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C572D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C572D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C572D">
        <w:t>Требование к поставляемой</w:t>
      </w:r>
      <w:r w:rsidRPr="00382A07">
        <w:t xml:space="preserve">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5.3</w:t>
      </w:r>
      <w:r w:rsidR="00011111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b w:val="0"/>
          <w:szCs w:val="24"/>
        </w:rPr>
        <w:t>5.3</w:t>
      </w:r>
      <w:r w:rsidR="00011111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11111">
        <w:fldChar w:fldCharType="begin"/>
      </w:r>
      <w:r w:rsidR="00011111">
        <w:instrText xml:space="preserve"> REF _Ref306008743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3.3.4</w:t>
      </w:r>
      <w:r w:rsidR="00011111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11111">
        <w:fldChar w:fldCharType="begin"/>
      </w:r>
      <w:r w:rsidR="00011111">
        <w:instrText xml:space="preserve"> REF _Ref55279015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3.3.1.6</w:t>
      </w:r>
      <w:r w:rsidR="00011111">
        <w:fldChar w:fldCharType="end"/>
      </w:r>
      <w:r w:rsidRPr="00382A07">
        <w:rPr>
          <w:sz w:val="24"/>
          <w:szCs w:val="24"/>
        </w:rPr>
        <w:t xml:space="preserve"> и </w:t>
      </w:r>
      <w:r w:rsidR="00011111">
        <w:fldChar w:fldCharType="begin"/>
      </w:r>
      <w:r w:rsidR="00011111">
        <w:instrText xml:space="preserve"> REF _Ref195087786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3.3.1.7</w:t>
      </w:r>
      <w:r w:rsidR="00011111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11111">
        <w:fldChar w:fldCharType="begin"/>
      </w:r>
      <w:r w:rsidR="00011111">
        <w:instrText xml:space="preserve"> REF _Ref450646963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4.2</w:t>
      </w:r>
      <w:r w:rsidR="00011111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11111">
        <w:fldChar w:fldCharType="begin"/>
      </w:r>
      <w:r w:rsidR="00011111">
        <w:instrText xml:space="preserve"> REF _Ref86826666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5.3</w:t>
      </w:r>
      <w:r w:rsidR="00011111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_Ref440292752 \r \h  \* MERGEFORMAT </w:instrText>
      </w:r>
      <w:r w:rsidR="00011111">
        <w:fldChar w:fldCharType="separate"/>
      </w:r>
      <w:r w:rsidR="006305A1">
        <w:t>2</w:t>
      </w:r>
      <w:r w:rsidR="00011111">
        <w:fldChar w:fldCharType="end"/>
      </w:r>
      <w:r w:rsidRPr="001018D6">
        <w:rPr>
          <w:sz w:val="24"/>
          <w:szCs w:val="24"/>
        </w:rPr>
        <w:t xml:space="preserve"> и </w:t>
      </w:r>
      <w:r w:rsidR="00011111">
        <w:fldChar w:fldCharType="begin"/>
      </w:r>
      <w:r w:rsidR="00011111">
        <w:instrText xml:space="preserve"> REF _Ref440292779 \r \h  \* MERGEFORMAT </w:instrText>
      </w:r>
      <w:r w:rsidR="00011111">
        <w:fldChar w:fldCharType="separate"/>
      </w:r>
      <w:r w:rsidR="006305A1">
        <w:t>4</w:t>
      </w:r>
      <w:r w:rsidR="00011111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11111">
        <w:fldChar w:fldCharType="begin"/>
      </w:r>
      <w:r w:rsidR="00011111">
        <w:instrText xml:space="preserve"> REF _Ref440271072 \r \h  \* MERGEFORMAT </w:instrText>
      </w:r>
      <w:r w:rsidR="00011111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1111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11111">
        <w:fldChar w:fldCharType="begin"/>
      </w:r>
      <w:r w:rsidR="00011111">
        <w:instrText xml:space="preserve"> REF _Ref440292555 \r \h  \* MERGEFORMAT </w:instrText>
      </w:r>
      <w:r w:rsidR="00011111">
        <w:fldChar w:fldCharType="separate"/>
      </w:r>
      <w:r w:rsidR="006305A1">
        <w:t>4</w:t>
      </w:r>
      <w:r w:rsidR="00011111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11111">
        <w:fldChar w:fldCharType="begin"/>
      </w:r>
      <w:r w:rsidR="00011111">
        <w:instrText xml:space="preserve"> REF _Ref440271182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3.3.1.9</w:t>
      </w:r>
      <w:r w:rsidR="00011111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11111">
        <w:fldChar w:fldCharType="begin"/>
      </w:r>
      <w:r w:rsidR="00011111">
        <w:instrText xml:space="preserve"> REF _Ref440292618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4.4.1</w:t>
      </w:r>
      <w:r w:rsidR="00011111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_Ref440273986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5.2</w:t>
      </w:r>
      <w:r w:rsidR="00011111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11111">
              <w:fldChar w:fldCharType="begin"/>
            </w:r>
            <w:r w:rsidR="00011111">
              <w:instrText xml:space="preserve"> REF _Ref440272931 \r \h  \* MERGEFORMAT </w:instrText>
            </w:r>
            <w:r w:rsidR="00011111">
              <w:fldChar w:fldCharType="separate"/>
            </w:r>
            <w:r w:rsidR="006305A1">
              <w:t>2</w:t>
            </w:r>
            <w:r w:rsidR="00011111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11111">
              <w:fldChar w:fldCharType="begin"/>
            </w:r>
            <w:r w:rsidR="00011111">
              <w:instrText xml:space="preserve"> REF _Ref440272931 \r \h  \* MERGEFORMAT </w:instrText>
            </w:r>
            <w:r w:rsidR="00011111">
              <w:fldChar w:fldCharType="separate"/>
            </w:r>
            <w:r w:rsidR="006305A1">
              <w:t>2</w:t>
            </w:r>
            <w:r w:rsidR="00011111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11111">
        <w:fldChar w:fldCharType="begin"/>
      </w:r>
      <w:r w:rsidR="00011111">
        <w:instrText xml:space="preserve"> REF _Ref440274025 \r \h  \* MERGEFORMAT </w:instrText>
      </w:r>
      <w:r w:rsidR="00011111">
        <w:fldChar w:fldCharType="separate"/>
      </w:r>
      <w:r w:rsidR="006305A1">
        <w:t>2</w:t>
      </w:r>
      <w:r w:rsidR="00011111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11111">
        <w:fldChar w:fldCharType="begin"/>
      </w:r>
      <w:r w:rsidR="00011111">
        <w:instrText xml:space="preserve"> REF _Ref294695546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11111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11111">
        <w:fldChar w:fldCharType="begin"/>
      </w:r>
      <w:r w:rsidR="00011111">
        <w:instrText xml:space="preserve"> REF _Ref440274159 \r \h  \* MERGEFORMAT </w:instrText>
      </w:r>
      <w:r w:rsidR="00011111">
        <w:fldChar w:fldCharType="separate"/>
      </w:r>
      <w:r w:rsidR="006305A1">
        <w:t>4</w:t>
      </w:r>
      <w:r w:rsidR="00011111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01111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01111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01111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1D6DBB">
        <w:rPr>
          <w:sz w:val="24"/>
          <w:szCs w:val="24"/>
        </w:rPr>
        <w:t>5.1</w:t>
      </w:r>
      <w:r w:rsidR="00011111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01111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01111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01111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01111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01111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11111">
        <w:fldChar w:fldCharType="begin"/>
      </w:r>
      <w:r w:rsidR="00011111">
        <w:instrText xml:space="preserve"> REF _Ref440275279 \r \h  \* MERGEFORMAT </w:instrText>
      </w:r>
      <w:r w:rsidR="00011111">
        <w:fldChar w:fldCharType="separate"/>
      </w:r>
      <w:r w:rsidR="006305A1" w:rsidRPr="006305A1">
        <w:rPr>
          <w:vertAlign w:val="subscript"/>
        </w:rPr>
        <w:t>1.1.4</w:t>
      </w:r>
      <w:r w:rsidR="00011111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11111">
        <w:fldChar w:fldCharType="begin"/>
      </w:r>
      <w:r w:rsidR="00011111">
        <w:instrText xml:space="preserve"> REF _Ref440275279 \r \h  \* MERGEFORMAT </w:instrText>
      </w:r>
      <w:r w:rsidR="00011111">
        <w:fldChar w:fldCharType="separate"/>
      </w:r>
      <w:r w:rsidR="006305A1" w:rsidRPr="006305A1">
        <w:rPr>
          <w:vertAlign w:val="subscript"/>
        </w:rPr>
        <w:t>1.1.4</w:t>
      </w:r>
      <w:r w:rsidR="00011111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11111">
        <w:fldChar w:fldCharType="begin"/>
      </w:r>
      <w:r w:rsidR="00011111">
        <w:instrText xml:space="preserve"> REF _Ref191386461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3.3.10</w:t>
      </w:r>
      <w:r w:rsidR="00011111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11111">
        <w:fldChar w:fldCharType="begin"/>
      </w:r>
      <w:r w:rsidR="00011111">
        <w:instrText xml:space="preserve"> REF _Ref55336310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5.1</w:t>
      </w:r>
      <w:r w:rsidR="00011111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11111">
        <w:fldChar w:fldCharType="begin"/>
      </w:r>
      <w:r w:rsidR="00011111">
        <w:instrText xml:space="preserve"> REF _Ref440274337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5.2</w:t>
      </w:r>
      <w:r w:rsidR="00011111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11111">
        <w:fldChar w:fldCharType="begin"/>
      </w:r>
      <w:r w:rsidR="00011111">
        <w:instrText xml:space="preserve"> REF _Ref440274366 \r \h  \* MERGEFORMAT </w:instrText>
      </w:r>
      <w:r w:rsidR="00011111">
        <w:fldChar w:fldCharType="separate"/>
      </w:r>
      <w:r w:rsidR="006305A1" w:rsidRPr="006305A1">
        <w:rPr>
          <w:sz w:val="24"/>
          <w:szCs w:val="24"/>
        </w:rPr>
        <w:t>5.4</w:t>
      </w:r>
      <w:r w:rsidR="00011111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68" w:rsidRDefault="00E57F68">
      <w:pPr>
        <w:spacing w:line="240" w:lineRule="auto"/>
      </w:pPr>
      <w:r>
        <w:separator/>
      </w:r>
    </w:p>
  </w:endnote>
  <w:endnote w:type="continuationSeparator" w:id="0">
    <w:p w:rsidR="00E57F68" w:rsidRDefault="00E57F68">
      <w:pPr>
        <w:spacing w:line="240" w:lineRule="auto"/>
      </w:pPr>
      <w:r>
        <w:continuationSeparator/>
      </w:r>
    </w:p>
  </w:endnote>
  <w:endnote w:id="1">
    <w:p w:rsidR="00011111" w:rsidRPr="001D6DBB" w:rsidRDefault="00011111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111" w:rsidRDefault="0001111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Pr="00FA0376" w:rsidRDefault="0001111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B0BDD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011111" w:rsidRPr="00EE0539" w:rsidRDefault="0001111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22009">
      <w:rPr>
        <w:sz w:val="18"/>
        <w:szCs w:val="18"/>
      </w:rPr>
      <w:t>Договоров на поставку комплектующих РЗА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68" w:rsidRDefault="00E57F68">
      <w:pPr>
        <w:spacing w:line="240" w:lineRule="auto"/>
      </w:pPr>
      <w:r>
        <w:separator/>
      </w:r>
    </w:p>
  </w:footnote>
  <w:footnote w:type="continuationSeparator" w:id="0">
    <w:p w:rsidR="00E57F68" w:rsidRDefault="00E57F68">
      <w:pPr>
        <w:spacing w:line="240" w:lineRule="auto"/>
      </w:pPr>
      <w:r>
        <w:continuationSeparator/>
      </w:r>
    </w:p>
  </w:footnote>
  <w:footnote w:id="1">
    <w:p w:rsidR="00011111" w:rsidRPr="00B36685" w:rsidRDefault="00011111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1111" w:rsidRDefault="00011111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1111" w:rsidRDefault="00011111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1111" w:rsidRPr="00F83889" w:rsidRDefault="0001111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11111" w:rsidRPr="00F83889" w:rsidRDefault="0001111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11111" w:rsidRPr="00F83889" w:rsidRDefault="0001111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11111" w:rsidRPr="00F83889" w:rsidRDefault="0001111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11111" w:rsidRDefault="00011111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Pr="00930031" w:rsidRDefault="0001111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11" w:rsidRDefault="000111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1111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5C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009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C572D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707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375B9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5A2F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4443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0BDD"/>
    <w:rsid w:val="007B29BE"/>
    <w:rsid w:val="007B5153"/>
    <w:rsid w:val="007B6A8B"/>
    <w:rsid w:val="007C18F1"/>
    <w:rsid w:val="007C56C5"/>
    <w:rsid w:val="007C6A7B"/>
    <w:rsid w:val="007D07A7"/>
    <w:rsid w:val="007D0EA7"/>
    <w:rsid w:val="007D6929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142"/>
    <w:rsid w:val="008D121B"/>
    <w:rsid w:val="008D1B83"/>
    <w:rsid w:val="008D2928"/>
    <w:rsid w:val="008D3021"/>
    <w:rsid w:val="008D4EB4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00A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2307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57F68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4883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327"/>
    <w:rsid w:val="00F02992"/>
    <w:rsid w:val="00F030B1"/>
    <w:rsid w:val="00F04258"/>
    <w:rsid w:val="00F1041E"/>
    <w:rsid w:val="00F117F3"/>
    <w:rsid w:val="00F11F8A"/>
    <w:rsid w:val="00F12F62"/>
    <w:rsid w:val="00F132D9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14CB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D2780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8357-59D7-4410-924D-6EA42A36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89</Pages>
  <Words>30017</Words>
  <Characters>171103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200719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65</cp:revision>
  <cp:lastPrinted>2015-12-29T14:27:00Z</cp:lastPrinted>
  <dcterms:created xsi:type="dcterms:W3CDTF">2016-12-02T12:44:00Z</dcterms:created>
  <dcterms:modified xsi:type="dcterms:W3CDTF">2017-11-23T18:08:00Z</dcterms:modified>
</cp:coreProperties>
</file>