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C45A5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тел.: +7 (495) 747-92-92,</w:t>
                  </w:r>
                </w:p>
                <w:p w:rsidR="000245E1" w:rsidRPr="000D67AD" w:rsidRDefault="000245E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245E1" w:rsidRPr="000D67AD" w:rsidRDefault="000245E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45E1" w:rsidRPr="000D67AD" w:rsidRDefault="000245E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245E1" w:rsidRPr="000D67AD" w:rsidRDefault="000245E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45E1" w:rsidRPr="00035BC1" w:rsidRDefault="000245E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35BC1">
                    <w:rPr>
                      <w:rFonts w:ascii="Helios" w:hAnsi="Helios"/>
                      <w:sz w:val="12"/>
                      <w:szCs w:val="12"/>
                      <w:lang w:val="en-US"/>
                    </w:rPr>
                    <w:t>-</w:t>
                  </w:r>
                  <w:r w:rsidRPr="000D67AD">
                    <w:rPr>
                      <w:rFonts w:ascii="Helios" w:hAnsi="Helios"/>
                      <w:sz w:val="12"/>
                      <w:szCs w:val="12"/>
                      <w:lang w:val="en-US"/>
                    </w:rPr>
                    <w:t>mail</w:t>
                  </w:r>
                  <w:proofErr w:type="gramEnd"/>
                  <w:r w:rsidRPr="00035BC1">
                    <w:rPr>
                      <w:rFonts w:ascii="Helios" w:hAnsi="Helios"/>
                      <w:sz w:val="12"/>
                      <w:szCs w:val="12"/>
                      <w:lang w:val="en-US"/>
                    </w:rPr>
                    <w:t xml:space="preserve">: </w:t>
                  </w:r>
                  <w:hyperlink r:id="rId8" w:history="1">
                    <w:r w:rsidRPr="000D67AD">
                      <w:rPr>
                        <w:rFonts w:ascii="Helios" w:hAnsi="Helios"/>
                        <w:sz w:val="12"/>
                        <w:szCs w:val="12"/>
                        <w:lang w:val="en-US"/>
                      </w:rPr>
                      <w:t>posta</w:t>
                    </w:r>
                    <w:r w:rsidRPr="00035BC1">
                      <w:rPr>
                        <w:rFonts w:ascii="Helios" w:hAnsi="Helios"/>
                        <w:sz w:val="12"/>
                        <w:szCs w:val="12"/>
                        <w:lang w:val="en-US"/>
                      </w:rPr>
                      <w:t>@</w:t>
                    </w:r>
                    <w:r w:rsidRPr="000D67AD">
                      <w:rPr>
                        <w:rFonts w:ascii="Helios" w:hAnsi="Helios"/>
                        <w:sz w:val="12"/>
                        <w:szCs w:val="12"/>
                        <w:lang w:val="en-US"/>
                      </w:rPr>
                      <w:t>mrsk</w:t>
                    </w:r>
                    <w:r w:rsidRPr="00035BC1">
                      <w:rPr>
                        <w:rFonts w:ascii="Helios" w:hAnsi="Helios"/>
                        <w:sz w:val="12"/>
                        <w:szCs w:val="12"/>
                        <w:lang w:val="en-US"/>
                      </w:rPr>
                      <w:t>-1.</w:t>
                    </w:r>
                    <w:r w:rsidRPr="000D67AD">
                      <w:rPr>
                        <w:rFonts w:ascii="Helios" w:hAnsi="Helios"/>
                        <w:sz w:val="12"/>
                        <w:szCs w:val="12"/>
                        <w:lang w:val="en-US"/>
                      </w:rPr>
                      <w:t>ru</w:t>
                    </w:r>
                  </w:hyperlink>
                  <w:r w:rsidRPr="00035BC1">
                    <w:rPr>
                      <w:rFonts w:ascii="Helios" w:hAnsi="Helios"/>
                      <w:sz w:val="12"/>
                      <w:szCs w:val="12"/>
                      <w:lang w:val="en-US"/>
                    </w:rPr>
                    <w:t xml:space="preserve">, </w:t>
                  </w:r>
                  <w:hyperlink r:id="rId9" w:history="1">
                    <w:r w:rsidRPr="000D67AD">
                      <w:rPr>
                        <w:rFonts w:ascii="Helios" w:hAnsi="Helios"/>
                        <w:sz w:val="12"/>
                        <w:szCs w:val="12"/>
                        <w:lang w:val="en-US"/>
                      </w:rPr>
                      <w:t>www</w:t>
                    </w:r>
                    <w:r w:rsidRPr="00035BC1">
                      <w:rPr>
                        <w:rFonts w:ascii="Helios" w:hAnsi="Helios"/>
                        <w:sz w:val="12"/>
                        <w:szCs w:val="12"/>
                        <w:lang w:val="en-US"/>
                      </w:rPr>
                      <w:t>.</w:t>
                    </w:r>
                    <w:r w:rsidRPr="000D67AD">
                      <w:rPr>
                        <w:rFonts w:ascii="Helios" w:hAnsi="Helios"/>
                        <w:sz w:val="12"/>
                        <w:szCs w:val="12"/>
                        <w:lang w:val="en-US"/>
                      </w:rPr>
                      <w:t>mrsk</w:t>
                    </w:r>
                    <w:r w:rsidRPr="00035BC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37E84" w:rsidRPr="007417E6" w:rsidRDefault="00B37E84" w:rsidP="00B37E84">
      <w:pPr>
        <w:ind w:left="5670" w:firstLine="0"/>
        <w:jc w:val="center"/>
        <w:rPr>
          <w:sz w:val="24"/>
          <w:szCs w:val="24"/>
        </w:rPr>
      </w:pPr>
      <w:r w:rsidRPr="007417E6">
        <w:rPr>
          <w:sz w:val="24"/>
          <w:szCs w:val="24"/>
        </w:rPr>
        <w:t>УТВЕРЖДАЮ:</w:t>
      </w:r>
    </w:p>
    <w:p w:rsidR="00B37E84" w:rsidRDefault="00B37E84" w:rsidP="00B37E84">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37E84" w:rsidRDefault="00B37E84" w:rsidP="00B37E84">
      <w:pPr>
        <w:spacing w:line="240" w:lineRule="auto"/>
        <w:jc w:val="right"/>
        <w:rPr>
          <w:sz w:val="24"/>
          <w:szCs w:val="24"/>
        </w:rPr>
      </w:pPr>
      <w:r>
        <w:rPr>
          <w:sz w:val="24"/>
          <w:szCs w:val="24"/>
        </w:rPr>
        <w:t>Начальник управления</w:t>
      </w:r>
    </w:p>
    <w:p w:rsidR="00B37E84" w:rsidRDefault="00B37E84" w:rsidP="00B37E84">
      <w:pPr>
        <w:spacing w:line="240" w:lineRule="auto"/>
        <w:jc w:val="right"/>
        <w:rPr>
          <w:sz w:val="24"/>
          <w:szCs w:val="24"/>
        </w:rPr>
      </w:pPr>
      <w:r>
        <w:rPr>
          <w:sz w:val="24"/>
          <w:szCs w:val="24"/>
        </w:rPr>
        <w:t>логистики и МТО филиала</w:t>
      </w:r>
    </w:p>
    <w:p w:rsidR="00B37E84" w:rsidRDefault="00B37E84" w:rsidP="00B37E84">
      <w:pPr>
        <w:spacing w:line="240" w:lineRule="auto"/>
        <w:jc w:val="right"/>
        <w:rPr>
          <w:sz w:val="24"/>
          <w:szCs w:val="24"/>
        </w:rPr>
      </w:pPr>
      <w:r>
        <w:rPr>
          <w:sz w:val="24"/>
          <w:szCs w:val="24"/>
        </w:rPr>
        <w:t>ОАО «МРСК Центра»-</w:t>
      </w:r>
    </w:p>
    <w:p w:rsidR="00B37E84" w:rsidRDefault="00B37E84" w:rsidP="00B37E84">
      <w:pPr>
        <w:spacing w:line="240" w:lineRule="auto"/>
        <w:jc w:val="right"/>
      </w:pPr>
      <w:r>
        <w:t>«Белгородэнерго»</w:t>
      </w:r>
    </w:p>
    <w:p w:rsidR="00B37E84" w:rsidRDefault="00B37E84" w:rsidP="00B37E84">
      <w:pPr>
        <w:spacing w:line="240" w:lineRule="auto"/>
        <w:jc w:val="right"/>
        <w:rPr>
          <w:sz w:val="24"/>
          <w:szCs w:val="24"/>
        </w:rPr>
      </w:pPr>
      <w:r>
        <w:rPr>
          <w:sz w:val="24"/>
          <w:szCs w:val="24"/>
        </w:rPr>
        <w:t>____________ З.М. Кравченко</w:t>
      </w:r>
    </w:p>
    <w:p w:rsidR="00B37E84" w:rsidRDefault="00B37E84" w:rsidP="00B37E84">
      <w:pPr>
        <w:spacing w:line="240" w:lineRule="auto"/>
        <w:jc w:val="right"/>
        <w:rPr>
          <w:sz w:val="24"/>
          <w:szCs w:val="24"/>
        </w:rPr>
      </w:pPr>
    </w:p>
    <w:p w:rsidR="00B37E84" w:rsidRDefault="00B37E84" w:rsidP="00B37E84">
      <w:pPr>
        <w:spacing w:line="240" w:lineRule="auto"/>
        <w:ind w:firstLine="0"/>
        <w:jc w:val="right"/>
        <w:rPr>
          <w:sz w:val="24"/>
          <w:szCs w:val="24"/>
        </w:rPr>
      </w:pPr>
      <w:r w:rsidRPr="007417E6">
        <w:rPr>
          <w:sz w:val="24"/>
          <w:szCs w:val="24"/>
        </w:rPr>
        <w:t xml:space="preserve"> </w:t>
      </w:r>
      <w:r w:rsidRPr="00D43999">
        <w:rPr>
          <w:sz w:val="24"/>
          <w:szCs w:val="24"/>
        </w:rPr>
        <w:t>«</w:t>
      </w:r>
      <w:r w:rsidR="00035BC1">
        <w:rPr>
          <w:sz w:val="24"/>
          <w:szCs w:val="24"/>
        </w:rPr>
        <w:t>11</w:t>
      </w:r>
      <w:r w:rsidRPr="00D43999">
        <w:rPr>
          <w:sz w:val="24"/>
          <w:szCs w:val="24"/>
        </w:rPr>
        <w:t xml:space="preserve">» </w:t>
      </w:r>
      <w:r w:rsidR="00035BC1">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B37E84" w:rsidRDefault="00B37E84" w:rsidP="00B37E84">
      <w:pPr>
        <w:spacing w:line="240" w:lineRule="auto"/>
        <w:ind w:left="7230" w:firstLine="0"/>
        <w:rPr>
          <w:b/>
          <w:kern w:val="36"/>
          <w:sz w:val="24"/>
          <w:szCs w:val="24"/>
        </w:rPr>
      </w:pPr>
    </w:p>
    <w:p w:rsidR="00B37E84" w:rsidRPr="00F95C46" w:rsidRDefault="00B37E84" w:rsidP="00B37E84">
      <w:pPr>
        <w:spacing w:line="240" w:lineRule="auto"/>
        <w:ind w:left="6804" w:firstLine="0"/>
        <w:rPr>
          <w:b/>
          <w:kern w:val="36"/>
          <w:sz w:val="24"/>
          <w:szCs w:val="24"/>
        </w:rPr>
      </w:pPr>
      <w:r w:rsidRPr="00F95C46">
        <w:rPr>
          <w:b/>
          <w:kern w:val="36"/>
          <w:sz w:val="24"/>
          <w:szCs w:val="24"/>
        </w:rPr>
        <w:t>Согласовано на заседании</w:t>
      </w:r>
    </w:p>
    <w:p w:rsidR="00B37E84" w:rsidRPr="00F95C46" w:rsidRDefault="00B37E84" w:rsidP="00B37E84">
      <w:pPr>
        <w:spacing w:line="240" w:lineRule="auto"/>
        <w:ind w:left="6804" w:firstLine="0"/>
        <w:rPr>
          <w:b/>
          <w:kern w:val="36"/>
          <w:sz w:val="24"/>
          <w:szCs w:val="24"/>
        </w:rPr>
      </w:pPr>
      <w:r w:rsidRPr="00F95C46">
        <w:rPr>
          <w:b/>
          <w:kern w:val="36"/>
          <w:sz w:val="24"/>
          <w:szCs w:val="24"/>
        </w:rPr>
        <w:t>конкурсной комиссии</w:t>
      </w:r>
    </w:p>
    <w:p w:rsidR="00B37E84" w:rsidRPr="00F95C46" w:rsidRDefault="00B37E84" w:rsidP="00B37E84">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035BC1">
        <w:rPr>
          <w:b/>
          <w:kern w:val="36"/>
          <w:sz w:val="24"/>
          <w:szCs w:val="24"/>
        </w:rPr>
        <w:t>96</w:t>
      </w:r>
      <w:r>
        <w:rPr>
          <w:b/>
          <w:kern w:val="36"/>
          <w:sz w:val="24"/>
          <w:szCs w:val="24"/>
        </w:rPr>
        <w:t>- БЕ-16</w:t>
      </w:r>
    </w:p>
    <w:p w:rsidR="00B37E84" w:rsidRPr="00F95C46" w:rsidRDefault="00B37E84" w:rsidP="00B37E84">
      <w:pPr>
        <w:spacing w:line="240" w:lineRule="auto"/>
        <w:ind w:left="6804" w:firstLine="0"/>
        <w:rPr>
          <w:b/>
          <w:kern w:val="36"/>
          <w:sz w:val="24"/>
          <w:szCs w:val="24"/>
        </w:rPr>
      </w:pPr>
      <w:r w:rsidRPr="00D43999">
        <w:rPr>
          <w:b/>
          <w:kern w:val="36"/>
          <w:sz w:val="24"/>
          <w:szCs w:val="24"/>
        </w:rPr>
        <w:t>от «</w:t>
      </w:r>
      <w:r w:rsidR="00035BC1">
        <w:rPr>
          <w:b/>
          <w:kern w:val="36"/>
          <w:sz w:val="24"/>
          <w:szCs w:val="24"/>
        </w:rPr>
        <w:t>11</w:t>
      </w:r>
      <w:r w:rsidRPr="00D43999">
        <w:rPr>
          <w:b/>
          <w:kern w:val="36"/>
          <w:sz w:val="24"/>
          <w:szCs w:val="24"/>
        </w:rPr>
        <w:t xml:space="preserve">» </w:t>
      </w:r>
      <w:r w:rsidR="00035BC1">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256EF1" w:rsidRPr="00256EF1">
        <w:rPr>
          <w:b/>
          <w:sz w:val="24"/>
          <w:szCs w:val="24"/>
        </w:rPr>
        <w:t>Договора  на поставку бригадных легковых автомобилей повышенной проходимости для нужд ПАО «МРСК Центра» (филиала «Белгородэнерго»)</w:t>
      </w:r>
      <w:r w:rsidR="00B37E84" w:rsidRPr="00B37E84">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37E84" w:rsidRDefault="00B37E84" w:rsidP="00E71A48">
      <w:pPr>
        <w:spacing w:line="264" w:lineRule="auto"/>
        <w:ind w:firstLine="0"/>
        <w:jc w:val="center"/>
        <w:rPr>
          <w:b/>
          <w:sz w:val="24"/>
          <w:szCs w:val="24"/>
        </w:rPr>
      </w:pPr>
    </w:p>
    <w:p w:rsidR="00B37E84" w:rsidRDefault="00B37E84" w:rsidP="00E71A48">
      <w:pPr>
        <w:spacing w:line="264" w:lineRule="auto"/>
        <w:ind w:firstLine="0"/>
        <w:jc w:val="center"/>
        <w:rPr>
          <w:b/>
          <w:sz w:val="24"/>
          <w:szCs w:val="24"/>
        </w:rPr>
      </w:pPr>
    </w:p>
    <w:p w:rsidR="00B37E84" w:rsidRDefault="00B37E84" w:rsidP="00E71A48">
      <w:pPr>
        <w:spacing w:line="264" w:lineRule="auto"/>
        <w:ind w:firstLine="0"/>
        <w:jc w:val="center"/>
        <w:rPr>
          <w:b/>
          <w:sz w:val="24"/>
          <w:szCs w:val="24"/>
        </w:rPr>
      </w:pPr>
    </w:p>
    <w:p w:rsidR="00B37E84" w:rsidRPr="00C12FA4" w:rsidRDefault="00B37E84"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7E84">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C45A5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45A55">
        <w:rPr>
          <w:noProof/>
        </w:rPr>
        <w:fldChar w:fldCharType="begin"/>
      </w:r>
      <w:r>
        <w:rPr>
          <w:noProof/>
        </w:rPr>
        <w:instrText xml:space="preserve"> PAGEREF _Toc441130930 \h </w:instrText>
      </w:r>
      <w:r w:rsidR="00C45A55">
        <w:rPr>
          <w:noProof/>
        </w:rPr>
      </w:r>
      <w:r w:rsidR="00C45A55">
        <w:rPr>
          <w:noProof/>
        </w:rPr>
        <w:fldChar w:fldCharType="separate"/>
      </w:r>
      <w:r w:rsidR="00F40192">
        <w:rPr>
          <w:noProof/>
        </w:rPr>
        <w:t>4</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45A55">
        <w:rPr>
          <w:noProof/>
        </w:rPr>
        <w:fldChar w:fldCharType="begin"/>
      </w:r>
      <w:r>
        <w:rPr>
          <w:noProof/>
        </w:rPr>
        <w:instrText xml:space="preserve"> PAGEREF _Toc441130931 \h </w:instrText>
      </w:r>
      <w:r w:rsidR="00C45A55">
        <w:rPr>
          <w:noProof/>
        </w:rPr>
      </w:r>
      <w:r w:rsidR="00C45A55">
        <w:rPr>
          <w:noProof/>
        </w:rPr>
        <w:fldChar w:fldCharType="separate"/>
      </w:r>
      <w:r w:rsidR="00F40192">
        <w:rPr>
          <w:noProof/>
        </w:rPr>
        <w:t>6</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45A55">
        <w:rPr>
          <w:noProof/>
        </w:rPr>
        <w:fldChar w:fldCharType="begin"/>
      </w:r>
      <w:r>
        <w:rPr>
          <w:noProof/>
        </w:rPr>
        <w:instrText xml:space="preserve"> PAGEREF _Toc441130932 \h </w:instrText>
      </w:r>
      <w:r w:rsidR="00C45A55">
        <w:rPr>
          <w:noProof/>
        </w:rPr>
      </w:r>
      <w:r w:rsidR="00C45A55">
        <w:rPr>
          <w:noProof/>
        </w:rPr>
        <w:fldChar w:fldCharType="separate"/>
      </w:r>
      <w:r w:rsidR="00F40192">
        <w:rPr>
          <w:noProof/>
        </w:rPr>
        <w:t>7</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45A55">
        <w:rPr>
          <w:noProof/>
        </w:rPr>
        <w:fldChar w:fldCharType="begin"/>
      </w:r>
      <w:r>
        <w:rPr>
          <w:noProof/>
        </w:rPr>
        <w:instrText xml:space="preserve"> PAGEREF _Toc441130933 \h </w:instrText>
      </w:r>
      <w:r w:rsidR="00C45A55">
        <w:rPr>
          <w:noProof/>
        </w:rPr>
      </w:r>
      <w:r w:rsidR="00C45A55">
        <w:rPr>
          <w:noProof/>
        </w:rPr>
        <w:fldChar w:fldCharType="separate"/>
      </w:r>
      <w:r w:rsidR="00F40192">
        <w:rPr>
          <w:noProof/>
        </w:rPr>
        <w:t>7</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45A55">
        <w:rPr>
          <w:noProof/>
        </w:rPr>
        <w:fldChar w:fldCharType="begin"/>
      </w:r>
      <w:r>
        <w:rPr>
          <w:noProof/>
        </w:rPr>
        <w:instrText xml:space="preserve"> PAGEREF _Toc441130934 \h </w:instrText>
      </w:r>
      <w:r w:rsidR="00C45A55">
        <w:rPr>
          <w:noProof/>
        </w:rPr>
      </w:r>
      <w:r w:rsidR="00C45A55">
        <w:rPr>
          <w:noProof/>
        </w:rPr>
        <w:fldChar w:fldCharType="separate"/>
      </w:r>
      <w:r w:rsidR="00F40192">
        <w:rPr>
          <w:noProof/>
        </w:rPr>
        <w:t>8</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C45A55">
        <w:rPr>
          <w:noProof/>
        </w:rPr>
        <w:fldChar w:fldCharType="begin"/>
      </w:r>
      <w:r>
        <w:rPr>
          <w:noProof/>
        </w:rPr>
        <w:instrText xml:space="preserve"> PAGEREF _Toc441130935 \h </w:instrText>
      </w:r>
      <w:r w:rsidR="00C45A55">
        <w:rPr>
          <w:noProof/>
        </w:rPr>
      </w:r>
      <w:r w:rsidR="00C45A55">
        <w:rPr>
          <w:noProof/>
        </w:rPr>
        <w:fldChar w:fldCharType="separate"/>
      </w:r>
      <w:r w:rsidR="00F40192">
        <w:rPr>
          <w:noProof/>
        </w:rPr>
        <w:t>9</w:t>
      </w:r>
      <w:r w:rsidR="00C45A55">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C45A55">
        <w:rPr>
          <w:noProof/>
        </w:rPr>
        <w:fldChar w:fldCharType="begin"/>
      </w:r>
      <w:r>
        <w:rPr>
          <w:noProof/>
        </w:rPr>
        <w:instrText xml:space="preserve"> PAGEREF _Toc441130942 \h </w:instrText>
      </w:r>
      <w:r w:rsidR="00C45A55">
        <w:rPr>
          <w:noProof/>
        </w:rPr>
      </w:r>
      <w:r w:rsidR="00C45A55">
        <w:rPr>
          <w:noProof/>
        </w:rPr>
        <w:fldChar w:fldCharType="separate"/>
      </w:r>
      <w:r w:rsidR="00F40192">
        <w:rPr>
          <w:noProof/>
        </w:rPr>
        <w:t>10</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45A55">
        <w:rPr>
          <w:noProof/>
        </w:rPr>
        <w:fldChar w:fldCharType="begin"/>
      </w:r>
      <w:r>
        <w:rPr>
          <w:noProof/>
        </w:rPr>
        <w:instrText xml:space="preserve"> PAGEREF _Toc441130943 \h </w:instrText>
      </w:r>
      <w:r w:rsidR="00C45A55">
        <w:rPr>
          <w:noProof/>
        </w:rPr>
      </w:r>
      <w:r w:rsidR="00C45A55">
        <w:rPr>
          <w:noProof/>
        </w:rPr>
        <w:fldChar w:fldCharType="separate"/>
      </w:r>
      <w:r w:rsidR="00F40192">
        <w:rPr>
          <w:noProof/>
        </w:rPr>
        <w:t>10</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C45A55">
        <w:rPr>
          <w:noProof/>
        </w:rPr>
        <w:fldChar w:fldCharType="begin"/>
      </w:r>
      <w:r>
        <w:rPr>
          <w:noProof/>
        </w:rPr>
        <w:instrText xml:space="preserve"> PAGEREF _Toc441130947 \h </w:instrText>
      </w:r>
      <w:r w:rsidR="00C45A55">
        <w:rPr>
          <w:noProof/>
        </w:rPr>
      </w:r>
      <w:r w:rsidR="00C45A55">
        <w:rPr>
          <w:noProof/>
        </w:rPr>
        <w:fldChar w:fldCharType="separate"/>
      </w:r>
      <w:r w:rsidR="00F40192">
        <w:rPr>
          <w:noProof/>
        </w:rPr>
        <w:t>10</w:t>
      </w:r>
      <w:r w:rsidR="00C45A55">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45A55">
        <w:rPr>
          <w:noProof/>
        </w:rPr>
        <w:fldChar w:fldCharType="begin"/>
      </w:r>
      <w:r>
        <w:rPr>
          <w:noProof/>
        </w:rPr>
        <w:instrText xml:space="preserve"> PAGEREF _Toc441130951 \h </w:instrText>
      </w:r>
      <w:r w:rsidR="00C45A55">
        <w:rPr>
          <w:noProof/>
        </w:rPr>
      </w:r>
      <w:r w:rsidR="00C45A55">
        <w:rPr>
          <w:noProof/>
        </w:rPr>
        <w:fldChar w:fldCharType="separate"/>
      </w:r>
      <w:r w:rsidR="00F40192">
        <w:rPr>
          <w:noProof/>
        </w:rPr>
        <w:t>13</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45A55">
        <w:rPr>
          <w:noProof/>
        </w:rPr>
        <w:fldChar w:fldCharType="begin"/>
      </w:r>
      <w:r>
        <w:rPr>
          <w:noProof/>
        </w:rPr>
        <w:instrText xml:space="preserve"> PAGEREF _Toc441130952 \h </w:instrText>
      </w:r>
      <w:r w:rsidR="00C45A55">
        <w:rPr>
          <w:noProof/>
        </w:rPr>
      </w:r>
      <w:r w:rsidR="00C45A55">
        <w:rPr>
          <w:noProof/>
        </w:rPr>
        <w:fldChar w:fldCharType="separate"/>
      </w:r>
      <w:r w:rsidR="00F40192">
        <w:rPr>
          <w:noProof/>
        </w:rPr>
        <w:t>13</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45A55">
        <w:rPr>
          <w:noProof/>
        </w:rPr>
        <w:fldChar w:fldCharType="begin"/>
      </w:r>
      <w:r>
        <w:rPr>
          <w:noProof/>
        </w:rPr>
        <w:instrText xml:space="preserve"> PAGEREF _Toc441130955 \h </w:instrText>
      </w:r>
      <w:r w:rsidR="00C45A55">
        <w:rPr>
          <w:noProof/>
        </w:rPr>
      </w:r>
      <w:r w:rsidR="00C45A55">
        <w:rPr>
          <w:noProof/>
        </w:rPr>
        <w:fldChar w:fldCharType="separate"/>
      </w:r>
      <w:r w:rsidR="00F40192">
        <w:rPr>
          <w:noProof/>
        </w:rPr>
        <w:t>13</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45A55">
        <w:rPr>
          <w:noProof/>
        </w:rPr>
        <w:fldChar w:fldCharType="begin"/>
      </w:r>
      <w:r>
        <w:rPr>
          <w:noProof/>
        </w:rPr>
        <w:instrText xml:space="preserve"> PAGEREF _Toc441130956 \h </w:instrText>
      </w:r>
      <w:r w:rsidR="00C45A55">
        <w:rPr>
          <w:noProof/>
        </w:rPr>
      </w:r>
      <w:r w:rsidR="00C45A55">
        <w:rPr>
          <w:noProof/>
        </w:rPr>
        <w:fldChar w:fldCharType="separate"/>
      </w:r>
      <w:r w:rsidR="00F40192">
        <w:rPr>
          <w:noProof/>
        </w:rPr>
        <w:t>14</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45A55">
        <w:rPr>
          <w:noProof/>
        </w:rPr>
        <w:fldChar w:fldCharType="begin"/>
      </w:r>
      <w:r>
        <w:rPr>
          <w:noProof/>
        </w:rPr>
        <w:instrText xml:space="preserve"> PAGEREF _Toc441130971 \h </w:instrText>
      </w:r>
      <w:r w:rsidR="00C45A55">
        <w:rPr>
          <w:noProof/>
        </w:rPr>
      </w:r>
      <w:r w:rsidR="00C45A55">
        <w:rPr>
          <w:noProof/>
        </w:rPr>
        <w:fldChar w:fldCharType="separate"/>
      </w:r>
      <w:r w:rsidR="00F40192">
        <w:rPr>
          <w:noProof/>
        </w:rPr>
        <w:t>28</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45A55">
        <w:rPr>
          <w:noProof/>
        </w:rPr>
        <w:fldChar w:fldCharType="begin"/>
      </w:r>
      <w:r>
        <w:rPr>
          <w:noProof/>
        </w:rPr>
        <w:instrText xml:space="preserve"> PAGEREF _Toc441130974 \h </w:instrText>
      </w:r>
      <w:r w:rsidR="00C45A55">
        <w:rPr>
          <w:noProof/>
        </w:rPr>
      </w:r>
      <w:r w:rsidR="00C45A55">
        <w:rPr>
          <w:noProof/>
        </w:rPr>
        <w:fldChar w:fldCharType="separate"/>
      </w:r>
      <w:r w:rsidR="00F40192">
        <w:rPr>
          <w:noProof/>
        </w:rPr>
        <w:t>29</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45A55">
        <w:rPr>
          <w:noProof/>
        </w:rPr>
        <w:fldChar w:fldCharType="begin"/>
      </w:r>
      <w:r>
        <w:rPr>
          <w:noProof/>
        </w:rPr>
        <w:instrText xml:space="preserve"> PAGEREF _Toc441130975 \h </w:instrText>
      </w:r>
      <w:r w:rsidR="00C45A55">
        <w:rPr>
          <w:noProof/>
        </w:rPr>
      </w:r>
      <w:r w:rsidR="00C45A55">
        <w:rPr>
          <w:noProof/>
        </w:rPr>
        <w:fldChar w:fldCharType="separate"/>
      </w:r>
      <w:r w:rsidR="00F40192">
        <w:rPr>
          <w:noProof/>
        </w:rPr>
        <w:t>29</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45A55">
        <w:rPr>
          <w:noProof/>
        </w:rPr>
        <w:fldChar w:fldCharType="begin"/>
      </w:r>
      <w:r>
        <w:rPr>
          <w:noProof/>
        </w:rPr>
        <w:instrText xml:space="preserve"> PAGEREF _Toc441130980 \h </w:instrText>
      </w:r>
      <w:r w:rsidR="00C45A55">
        <w:rPr>
          <w:noProof/>
        </w:rPr>
      </w:r>
      <w:r w:rsidR="00C45A55">
        <w:rPr>
          <w:noProof/>
        </w:rPr>
        <w:fldChar w:fldCharType="separate"/>
      </w:r>
      <w:r w:rsidR="00F40192">
        <w:rPr>
          <w:noProof/>
        </w:rPr>
        <w:t>31</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45A55">
        <w:rPr>
          <w:noProof/>
        </w:rPr>
        <w:fldChar w:fldCharType="begin"/>
      </w:r>
      <w:r>
        <w:rPr>
          <w:noProof/>
        </w:rPr>
        <w:instrText xml:space="preserve"> PAGEREF _Toc441130981 \h </w:instrText>
      </w:r>
      <w:r w:rsidR="00C45A55">
        <w:rPr>
          <w:noProof/>
        </w:rPr>
      </w:r>
      <w:r w:rsidR="00C45A55">
        <w:rPr>
          <w:noProof/>
        </w:rPr>
        <w:fldChar w:fldCharType="separate"/>
      </w:r>
      <w:r w:rsidR="00F40192">
        <w:rPr>
          <w:noProof/>
        </w:rPr>
        <w:t>32</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45A55">
        <w:rPr>
          <w:noProof/>
        </w:rPr>
        <w:fldChar w:fldCharType="begin"/>
      </w:r>
      <w:r>
        <w:rPr>
          <w:noProof/>
        </w:rPr>
        <w:instrText xml:space="preserve"> PAGEREF _Toc441130982 \h </w:instrText>
      </w:r>
      <w:r w:rsidR="00C45A55">
        <w:rPr>
          <w:noProof/>
        </w:rPr>
      </w:r>
      <w:r w:rsidR="00C45A55">
        <w:rPr>
          <w:noProof/>
        </w:rPr>
        <w:fldChar w:fldCharType="separate"/>
      </w:r>
      <w:r w:rsidR="00F40192">
        <w:rPr>
          <w:noProof/>
        </w:rPr>
        <w:t>33</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45A55">
        <w:rPr>
          <w:noProof/>
        </w:rPr>
        <w:fldChar w:fldCharType="begin"/>
      </w:r>
      <w:r>
        <w:rPr>
          <w:noProof/>
        </w:rPr>
        <w:instrText xml:space="preserve"> PAGEREF _Toc441130983 \h </w:instrText>
      </w:r>
      <w:r w:rsidR="00C45A55">
        <w:rPr>
          <w:noProof/>
        </w:rPr>
      </w:r>
      <w:r w:rsidR="00C45A55">
        <w:rPr>
          <w:noProof/>
        </w:rPr>
        <w:fldChar w:fldCharType="separate"/>
      </w:r>
      <w:r w:rsidR="00F40192">
        <w:rPr>
          <w:noProof/>
        </w:rPr>
        <w:t>33</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C45A55">
        <w:rPr>
          <w:noProof/>
        </w:rPr>
        <w:fldChar w:fldCharType="begin"/>
      </w:r>
      <w:r>
        <w:rPr>
          <w:noProof/>
        </w:rPr>
        <w:instrText xml:space="preserve"> PAGEREF _Toc441130984 \h </w:instrText>
      </w:r>
      <w:r w:rsidR="00C45A55">
        <w:rPr>
          <w:noProof/>
        </w:rPr>
      </w:r>
      <w:r w:rsidR="00C45A55">
        <w:rPr>
          <w:noProof/>
        </w:rPr>
        <w:fldChar w:fldCharType="separate"/>
      </w:r>
      <w:r w:rsidR="00F40192">
        <w:rPr>
          <w:noProof/>
        </w:rPr>
        <w:t>34</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45A55">
        <w:rPr>
          <w:noProof/>
        </w:rPr>
        <w:fldChar w:fldCharType="begin"/>
      </w:r>
      <w:r>
        <w:rPr>
          <w:noProof/>
        </w:rPr>
        <w:instrText xml:space="preserve"> PAGEREF _Toc441130985 \h </w:instrText>
      </w:r>
      <w:r w:rsidR="00C45A55">
        <w:rPr>
          <w:noProof/>
        </w:rPr>
      </w:r>
      <w:r w:rsidR="00C45A55">
        <w:rPr>
          <w:noProof/>
        </w:rPr>
        <w:fldChar w:fldCharType="separate"/>
      </w:r>
      <w:r w:rsidR="00F40192">
        <w:rPr>
          <w:noProof/>
        </w:rPr>
        <w:t>34</w:t>
      </w:r>
      <w:r w:rsidR="00C45A55">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45A55">
        <w:rPr>
          <w:noProof/>
        </w:rPr>
        <w:fldChar w:fldCharType="begin"/>
      </w:r>
      <w:r>
        <w:rPr>
          <w:noProof/>
        </w:rPr>
        <w:instrText xml:space="preserve"> PAGEREF _Toc441130986 \h </w:instrText>
      </w:r>
      <w:r w:rsidR="00C45A55">
        <w:rPr>
          <w:noProof/>
        </w:rPr>
      </w:r>
      <w:r w:rsidR="00C45A55">
        <w:rPr>
          <w:noProof/>
        </w:rPr>
        <w:fldChar w:fldCharType="separate"/>
      </w:r>
      <w:r w:rsidR="00F40192">
        <w:rPr>
          <w:noProof/>
        </w:rPr>
        <w:t>35</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C45A55">
        <w:rPr>
          <w:noProof/>
        </w:rPr>
        <w:fldChar w:fldCharType="begin"/>
      </w:r>
      <w:r>
        <w:rPr>
          <w:noProof/>
        </w:rPr>
        <w:instrText xml:space="preserve"> PAGEREF _Toc441130987 \h </w:instrText>
      </w:r>
      <w:r w:rsidR="00C45A55">
        <w:rPr>
          <w:noProof/>
        </w:rPr>
      </w:r>
      <w:r w:rsidR="00C45A55">
        <w:rPr>
          <w:noProof/>
        </w:rPr>
        <w:fldChar w:fldCharType="separate"/>
      </w:r>
      <w:r w:rsidR="00F40192">
        <w:rPr>
          <w:noProof/>
        </w:rPr>
        <w:t>35</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C45A55">
        <w:rPr>
          <w:noProof/>
        </w:rPr>
        <w:fldChar w:fldCharType="begin"/>
      </w:r>
      <w:r>
        <w:rPr>
          <w:noProof/>
        </w:rPr>
        <w:instrText xml:space="preserve"> PAGEREF _Toc441130990 \h </w:instrText>
      </w:r>
      <w:r w:rsidR="00C45A55">
        <w:rPr>
          <w:noProof/>
        </w:rPr>
      </w:r>
      <w:r w:rsidR="00C45A55">
        <w:rPr>
          <w:noProof/>
        </w:rPr>
        <w:fldChar w:fldCharType="separate"/>
      </w:r>
      <w:r w:rsidR="00F40192">
        <w:rPr>
          <w:noProof/>
        </w:rPr>
        <w:t>35</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C45A55">
        <w:rPr>
          <w:noProof/>
        </w:rPr>
        <w:fldChar w:fldCharType="begin"/>
      </w:r>
      <w:r>
        <w:rPr>
          <w:noProof/>
        </w:rPr>
        <w:instrText xml:space="preserve"> PAGEREF _Toc441130992 \h </w:instrText>
      </w:r>
      <w:r w:rsidR="00C45A55">
        <w:rPr>
          <w:noProof/>
        </w:rPr>
      </w:r>
      <w:r w:rsidR="00C45A55">
        <w:rPr>
          <w:noProof/>
        </w:rPr>
        <w:fldChar w:fldCharType="separate"/>
      </w:r>
      <w:r w:rsidR="00F40192">
        <w:rPr>
          <w:noProof/>
        </w:rPr>
        <w:t>35</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C45A55">
        <w:rPr>
          <w:noProof/>
        </w:rPr>
        <w:fldChar w:fldCharType="begin"/>
      </w:r>
      <w:r>
        <w:rPr>
          <w:noProof/>
        </w:rPr>
        <w:instrText xml:space="preserve"> PAGEREF _Toc441130995 \h </w:instrText>
      </w:r>
      <w:r w:rsidR="00C45A55">
        <w:rPr>
          <w:noProof/>
        </w:rPr>
      </w:r>
      <w:r w:rsidR="00C45A55">
        <w:rPr>
          <w:noProof/>
        </w:rPr>
        <w:fldChar w:fldCharType="separate"/>
      </w:r>
      <w:r w:rsidR="00F40192">
        <w:rPr>
          <w:noProof/>
        </w:rPr>
        <w:t>35</w:t>
      </w:r>
      <w:r w:rsidR="00C45A55">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45A55">
        <w:rPr>
          <w:noProof/>
        </w:rPr>
        <w:fldChar w:fldCharType="begin"/>
      </w:r>
      <w:r>
        <w:rPr>
          <w:noProof/>
        </w:rPr>
        <w:instrText xml:space="preserve"> PAGEREF _Toc441130998 \h </w:instrText>
      </w:r>
      <w:r w:rsidR="00C45A55">
        <w:rPr>
          <w:noProof/>
        </w:rPr>
      </w:r>
      <w:r w:rsidR="00C45A55">
        <w:rPr>
          <w:noProof/>
        </w:rPr>
        <w:fldChar w:fldCharType="separate"/>
      </w:r>
      <w:r w:rsidR="00F40192">
        <w:rPr>
          <w:noProof/>
        </w:rPr>
        <w:t>36</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45A55">
        <w:rPr>
          <w:noProof/>
        </w:rPr>
        <w:fldChar w:fldCharType="begin"/>
      </w:r>
      <w:r>
        <w:rPr>
          <w:noProof/>
        </w:rPr>
        <w:instrText xml:space="preserve"> PAGEREF _Toc441130999 \h </w:instrText>
      </w:r>
      <w:r w:rsidR="00C45A55">
        <w:rPr>
          <w:noProof/>
        </w:rPr>
      </w:r>
      <w:r w:rsidR="00C45A55">
        <w:rPr>
          <w:noProof/>
        </w:rPr>
        <w:fldChar w:fldCharType="separate"/>
      </w:r>
      <w:r w:rsidR="00F40192">
        <w:rPr>
          <w:noProof/>
        </w:rPr>
        <w:t>36</w:t>
      </w:r>
      <w:r w:rsidR="00C45A55">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45A55">
        <w:rPr>
          <w:noProof/>
        </w:rPr>
        <w:fldChar w:fldCharType="begin"/>
      </w:r>
      <w:r>
        <w:rPr>
          <w:noProof/>
        </w:rPr>
        <w:instrText xml:space="preserve"> PAGEREF _Toc441131000 \h </w:instrText>
      </w:r>
      <w:r w:rsidR="00C45A55">
        <w:rPr>
          <w:noProof/>
        </w:rPr>
      </w:r>
      <w:r w:rsidR="00C45A55">
        <w:rPr>
          <w:noProof/>
        </w:rPr>
        <w:fldChar w:fldCharType="separate"/>
      </w:r>
      <w:r w:rsidR="00F40192">
        <w:rPr>
          <w:noProof/>
        </w:rPr>
        <w:t>36</w:t>
      </w:r>
      <w:r w:rsidR="00C45A55">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45A55">
        <w:rPr>
          <w:noProof/>
        </w:rPr>
        <w:fldChar w:fldCharType="begin"/>
      </w:r>
      <w:r>
        <w:rPr>
          <w:noProof/>
        </w:rPr>
        <w:instrText xml:space="preserve"> PAGEREF _Toc441131002 \h </w:instrText>
      </w:r>
      <w:r w:rsidR="00C45A55">
        <w:rPr>
          <w:noProof/>
        </w:rPr>
      </w:r>
      <w:r w:rsidR="00C45A55">
        <w:rPr>
          <w:noProof/>
        </w:rPr>
        <w:fldChar w:fldCharType="separate"/>
      </w:r>
      <w:r w:rsidR="00F40192">
        <w:rPr>
          <w:noProof/>
        </w:rPr>
        <w:t>40</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C45A55">
        <w:rPr>
          <w:noProof/>
        </w:rPr>
        <w:fldChar w:fldCharType="begin"/>
      </w:r>
      <w:r>
        <w:rPr>
          <w:noProof/>
        </w:rPr>
        <w:instrText xml:space="preserve"> PAGEREF _Toc441131004 \h </w:instrText>
      </w:r>
      <w:r w:rsidR="00C45A55">
        <w:rPr>
          <w:noProof/>
        </w:rPr>
      </w:r>
      <w:r w:rsidR="00C45A55">
        <w:rPr>
          <w:noProof/>
        </w:rPr>
        <w:fldChar w:fldCharType="separate"/>
      </w:r>
      <w:r w:rsidR="00F40192">
        <w:rPr>
          <w:noProof/>
        </w:rPr>
        <w:t>42</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C45A55">
        <w:rPr>
          <w:noProof/>
        </w:rPr>
        <w:fldChar w:fldCharType="begin"/>
      </w:r>
      <w:r>
        <w:rPr>
          <w:noProof/>
        </w:rPr>
        <w:instrText xml:space="preserve"> PAGEREF _Toc441131007 \h </w:instrText>
      </w:r>
      <w:r w:rsidR="00C45A55">
        <w:rPr>
          <w:noProof/>
        </w:rPr>
      </w:r>
      <w:r w:rsidR="00C45A55">
        <w:rPr>
          <w:noProof/>
        </w:rPr>
        <w:fldChar w:fldCharType="separate"/>
      </w:r>
      <w:r w:rsidR="00F40192">
        <w:rPr>
          <w:noProof/>
        </w:rPr>
        <w:t>45</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C45A55">
        <w:rPr>
          <w:noProof/>
        </w:rPr>
        <w:fldChar w:fldCharType="begin"/>
      </w:r>
      <w:r>
        <w:rPr>
          <w:noProof/>
        </w:rPr>
        <w:instrText xml:space="preserve"> PAGEREF _Toc441131010 \h </w:instrText>
      </w:r>
      <w:r w:rsidR="00C45A55">
        <w:rPr>
          <w:noProof/>
        </w:rPr>
      </w:r>
      <w:r w:rsidR="00C45A55">
        <w:rPr>
          <w:noProof/>
        </w:rPr>
        <w:fldChar w:fldCharType="separate"/>
      </w:r>
      <w:r w:rsidR="00F40192">
        <w:rPr>
          <w:noProof/>
        </w:rPr>
        <w:t>48</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C45A55">
        <w:rPr>
          <w:noProof/>
        </w:rPr>
        <w:fldChar w:fldCharType="begin"/>
      </w:r>
      <w:r>
        <w:rPr>
          <w:noProof/>
        </w:rPr>
        <w:instrText xml:space="preserve"> PAGEREF _Toc441131013 \h </w:instrText>
      </w:r>
      <w:r w:rsidR="00C45A55">
        <w:rPr>
          <w:noProof/>
        </w:rPr>
      </w:r>
      <w:r w:rsidR="00C45A55">
        <w:rPr>
          <w:noProof/>
        </w:rPr>
        <w:fldChar w:fldCharType="separate"/>
      </w:r>
      <w:r w:rsidR="00F40192">
        <w:rPr>
          <w:noProof/>
        </w:rPr>
        <w:t>50</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C45A55">
        <w:rPr>
          <w:noProof/>
        </w:rPr>
        <w:fldChar w:fldCharType="begin"/>
      </w:r>
      <w:r>
        <w:rPr>
          <w:noProof/>
        </w:rPr>
        <w:instrText xml:space="preserve"> PAGEREF _Toc441131016 \h </w:instrText>
      </w:r>
      <w:r w:rsidR="00C45A55">
        <w:rPr>
          <w:noProof/>
        </w:rPr>
      </w:r>
      <w:r w:rsidR="00C45A55">
        <w:rPr>
          <w:noProof/>
        </w:rPr>
        <w:fldChar w:fldCharType="separate"/>
      </w:r>
      <w:r w:rsidR="00F40192">
        <w:rPr>
          <w:noProof/>
        </w:rPr>
        <w:t>52</w:t>
      </w:r>
      <w:r w:rsidR="00C45A55">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C45A55">
        <w:rPr>
          <w:noProof/>
        </w:rPr>
        <w:fldChar w:fldCharType="begin"/>
      </w:r>
      <w:r>
        <w:rPr>
          <w:noProof/>
        </w:rPr>
        <w:instrText xml:space="preserve"> PAGEREF _Toc441131017 \h </w:instrText>
      </w:r>
      <w:r w:rsidR="00C45A55">
        <w:rPr>
          <w:noProof/>
        </w:rPr>
      </w:r>
      <w:r w:rsidR="00C45A55">
        <w:rPr>
          <w:noProof/>
        </w:rPr>
        <w:fldChar w:fldCharType="separate"/>
      </w:r>
      <w:r w:rsidR="00F40192">
        <w:rPr>
          <w:noProof/>
        </w:rPr>
        <w:t>52</w:t>
      </w:r>
      <w:r w:rsidR="00C45A55">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C45A55">
        <w:rPr>
          <w:noProof/>
        </w:rPr>
        <w:fldChar w:fldCharType="begin"/>
      </w:r>
      <w:r>
        <w:rPr>
          <w:noProof/>
        </w:rPr>
        <w:instrText xml:space="preserve"> PAGEREF _Toc441131018 \h </w:instrText>
      </w:r>
      <w:r w:rsidR="00C45A55">
        <w:rPr>
          <w:noProof/>
        </w:rPr>
      </w:r>
      <w:r w:rsidR="00C45A55">
        <w:rPr>
          <w:noProof/>
        </w:rPr>
        <w:fldChar w:fldCharType="separate"/>
      </w:r>
      <w:r w:rsidR="00F40192">
        <w:rPr>
          <w:noProof/>
        </w:rPr>
        <w:t>54</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C45A55">
        <w:rPr>
          <w:noProof/>
        </w:rPr>
        <w:fldChar w:fldCharType="begin"/>
      </w:r>
      <w:r>
        <w:rPr>
          <w:noProof/>
        </w:rPr>
        <w:instrText xml:space="preserve"> PAGEREF _Toc441131020 \h </w:instrText>
      </w:r>
      <w:r w:rsidR="00C45A55">
        <w:rPr>
          <w:noProof/>
        </w:rPr>
      </w:r>
      <w:r w:rsidR="00C45A55">
        <w:rPr>
          <w:noProof/>
        </w:rPr>
        <w:fldChar w:fldCharType="separate"/>
      </w:r>
      <w:r w:rsidR="00F40192">
        <w:rPr>
          <w:noProof/>
        </w:rPr>
        <w:t>58</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C45A55">
        <w:rPr>
          <w:noProof/>
        </w:rPr>
        <w:fldChar w:fldCharType="begin"/>
      </w:r>
      <w:r>
        <w:rPr>
          <w:noProof/>
        </w:rPr>
        <w:instrText xml:space="preserve"> PAGEREF _Toc441131023 \h </w:instrText>
      </w:r>
      <w:r w:rsidR="00C45A55">
        <w:rPr>
          <w:noProof/>
        </w:rPr>
      </w:r>
      <w:r w:rsidR="00C45A55">
        <w:rPr>
          <w:noProof/>
        </w:rPr>
        <w:fldChar w:fldCharType="separate"/>
      </w:r>
      <w:r w:rsidR="00F40192">
        <w:rPr>
          <w:noProof/>
        </w:rPr>
        <w:t>61</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C45A55">
        <w:rPr>
          <w:noProof/>
        </w:rPr>
        <w:fldChar w:fldCharType="begin"/>
      </w:r>
      <w:r>
        <w:rPr>
          <w:noProof/>
        </w:rPr>
        <w:instrText xml:space="preserve"> PAGEREF _Toc441131026 \h </w:instrText>
      </w:r>
      <w:r w:rsidR="00C45A55">
        <w:rPr>
          <w:noProof/>
        </w:rPr>
      </w:r>
      <w:r w:rsidR="00C45A55">
        <w:rPr>
          <w:noProof/>
        </w:rPr>
        <w:fldChar w:fldCharType="separate"/>
      </w:r>
      <w:r w:rsidR="00F40192">
        <w:rPr>
          <w:noProof/>
        </w:rPr>
        <w:t>63</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C45A55">
        <w:rPr>
          <w:noProof/>
        </w:rPr>
        <w:fldChar w:fldCharType="begin"/>
      </w:r>
      <w:r>
        <w:rPr>
          <w:noProof/>
        </w:rPr>
        <w:instrText xml:space="preserve"> PAGEREF _Toc441131029 \h </w:instrText>
      </w:r>
      <w:r w:rsidR="00C45A55">
        <w:rPr>
          <w:noProof/>
        </w:rPr>
      </w:r>
      <w:r w:rsidR="00C45A55">
        <w:rPr>
          <w:noProof/>
        </w:rPr>
        <w:fldChar w:fldCharType="separate"/>
      </w:r>
      <w:r w:rsidR="00F40192">
        <w:rPr>
          <w:noProof/>
        </w:rPr>
        <w:t>65</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C45A55">
        <w:rPr>
          <w:noProof/>
        </w:rPr>
        <w:fldChar w:fldCharType="begin"/>
      </w:r>
      <w:r>
        <w:rPr>
          <w:noProof/>
        </w:rPr>
        <w:instrText xml:space="preserve"> PAGEREF _Toc441131031 \h </w:instrText>
      </w:r>
      <w:r w:rsidR="00C45A55">
        <w:rPr>
          <w:noProof/>
        </w:rPr>
      </w:r>
      <w:r w:rsidR="00C45A55">
        <w:rPr>
          <w:noProof/>
        </w:rPr>
        <w:fldChar w:fldCharType="separate"/>
      </w:r>
      <w:r w:rsidR="00F40192">
        <w:rPr>
          <w:noProof/>
        </w:rPr>
        <w:t>66</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C45A55">
        <w:rPr>
          <w:noProof/>
        </w:rPr>
        <w:fldChar w:fldCharType="begin"/>
      </w:r>
      <w:r>
        <w:rPr>
          <w:noProof/>
        </w:rPr>
        <w:instrText xml:space="preserve"> PAGEREF _Toc441131034 \h </w:instrText>
      </w:r>
      <w:r w:rsidR="00C45A55">
        <w:rPr>
          <w:noProof/>
        </w:rPr>
      </w:r>
      <w:r w:rsidR="00C45A55">
        <w:rPr>
          <w:noProof/>
        </w:rPr>
        <w:fldChar w:fldCharType="separate"/>
      </w:r>
      <w:r w:rsidR="00F40192">
        <w:rPr>
          <w:noProof/>
        </w:rPr>
        <w:t>69</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C45A55">
        <w:rPr>
          <w:noProof/>
        </w:rPr>
        <w:fldChar w:fldCharType="begin"/>
      </w:r>
      <w:r>
        <w:rPr>
          <w:noProof/>
        </w:rPr>
        <w:instrText xml:space="preserve"> PAGEREF _Toc441131037 \h </w:instrText>
      </w:r>
      <w:r w:rsidR="00C45A55">
        <w:rPr>
          <w:noProof/>
        </w:rPr>
      </w:r>
      <w:r w:rsidR="00C45A55">
        <w:rPr>
          <w:noProof/>
        </w:rPr>
        <w:fldChar w:fldCharType="separate"/>
      </w:r>
      <w:r w:rsidR="00F40192">
        <w:rPr>
          <w:noProof/>
        </w:rPr>
        <w:t>71</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C45A55">
        <w:rPr>
          <w:noProof/>
        </w:rPr>
        <w:fldChar w:fldCharType="begin"/>
      </w:r>
      <w:r>
        <w:rPr>
          <w:noProof/>
        </w:rPr>
        <w:instrText xml:space="preserve"> PAGEREF _Toc441131040 \h </w:instrText>
      </w:r>
      <w:r w:rsidR="00C45A55">
        <w:rPr>
          <w:noProof/>
        </w:rPr>
      </w:r>
      <w:r w:rsidR="00C45A55">
        <w:rPr>
          <w:noProof/>
        </w:rPr>
        <w:fldChar w:fldCharType="separate"/>
      </w:r>
      <w:r w:rsidR="00F40192">
        <w:rPr>
          <w:noProof/>
        </w:rPr>
        <w:t>74</w:t>
      </w:r>
      <w:r w:rsidR="00C45A55">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C45A55">
        <w:rPr>
          <w:noProof/>
        </w:rPr>
        <w:fldChar w:fldCharType="begin"/>
      </w:r>
      <w:r>
        <w:rPr>
          <w:noProof/>
        </w:rPr>
        <w:instrText xml:space="preserve"> PAGEREF _Toc441131043 \h </w:instrText>
      </w:r>
      <w:r w:rsidR="00C45A55">
        <w:rPr>
          <w:noProof/>
        </w:rPr>
      </w:r>
      <w:r w:rsidR="00C45A55">
        <w:rPr>
          <w:noProof/>
        </w:rPr>
        <w:fldChar w:fldCharType="separate"/>
      </w:r>
      <w:r w:rsidR="00F40192">
        <w:rPr>
          <w:noProof/>
        </w:rPr>
        <w:t>76</w:t>
      </w:r>
      <w:r w:rsidR="00C45A55">
        <w:rPr>
          <w:noProof/>
        </w:rPr>
        <w:fldChar w:fldCharType="end"/>
      </w:r>
    </w:p>
    <w:p w:rsidR="00717F60" w:rsidRPr="00E71A48" w:rsidRDefault="00C45A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2C3D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0245E1">
        <w:rPr>
          <w:iCs/>
          <w:szCs w:val="24"/>
        </w:rPr>
        <w:t xml:space="preserve">филиал </w:t>
      </w:r>
      <w:r w:rsidR="000245E1" w:rsidRPr="007556FF">
        <w:rPr>
          <w:iCs/>
          <w:sz w:val="24"/>
          <w:szCs w:val="24"/>
        </w:rPr>
        <w:t xml:space="preserve"> ПАО «МРСК </w:t>
      </w:r>
      <w:r w:rsidR="000245E1" w:rsidRPr="00702B2C">
        <w:rPr>
          <w:iCs/>
          <w:sz w:val="24"/>
          <w:szCs w:val="24"/>
        </w:rPr>
        <w:t>Центра»</w:t>
      </w:r>
      <w:r w:rsidR="000245E1">
        <w:rPr>
          <w:iCs/>
          <w:sz w:val="24"/>
          <w:szCs w:val="24"/>
        </w:rPr>
        <w:t xml:space="preserve"> - </w:t>
      </w:r>
      <w:r w:rsidR="000245E1" w:rsidRPr="002A5D5C">
        <w:rPr>
          <w:iCs/>
          <w:szCs w:val="24"/>
        </w:rPr>
        <w:t>«Белгородэнерго»</w:t>
      </w:r>
      <w:r w:rsidR="000245E1">
        <w:rPr>
          <w:iCs/>
          <w:szCs w:val="24"/>
        </w:rPr>
        <w:t xml:space="preserve"> </w:t>
      </w:r>
      <w:r w:rsidR="000245E1" w:rsidRPr="00702B2C">
        <w:rPr>
          <w:iCs/>
          <w:sz w:val="24"/>
          <w:szCs w:val="24"/>
        </w:rPr>
        <w:t xml:space="preserve"> (далее – Заказчик или Организатор) (почтовый адрес:</w:t>
      </w:r>
      <w:proofErr w:type="gramEnd"/>
      <w:r w:rsidR="000245E1" w:rsidRPr="00702B2C">
        <w:rPr>
          <w:iCs/>
          <w:sz w:val="24"/>
          <w:szCs w:val="24"/>
        </w:rPr>
        <w:t xml:space="preserve"> РФ, </w:t>
      </w:r>
      <w:r w:rsidR="000245E1">
        <w:rPr>
          <w:iCs/>
          <w:sz w:val="24"/>
          <w:szCs w:val="24"/>
        </w:rPr>
        <w:t>308000</w:t>
      </w:r>
      <w:r w:rsidR="000245E1" w:rsidRPr="00702B2C">
        <w:rPr>
          <w:iCs/>
          <w:sz w:val="24"/>
          <w:szCs w:val="24"/>
        </w:rPr>
        <w:t xml:space="preserve">, г. </w:t>
      </w:r>
      <w:r w:rsidR="000245E1">
        <w:rPr>
          <w:iCs/>
          <w:sz w:val="24"/>
          <w:szCs w:val="24"/>
        </w:rPr>
        <w:t>Белгород</w:t>
      </w:r>
      <w:r w:rsidR="000245E1" w:rsidRPr="00702B2C">
        <w:rPr>
          <w:iCs/>
          <w:sz w:val="24"/>
          <w:szCs w:val="24"/>
        </w:rPr>
        <w:t xml:space="preserve">, ул. </w:t>
      </w:r>
      <w:r w:rsidR="000245E1">
        <w:rPr>
          <w:iCs/>
          <w:sz w:val="24"/>
          <w:szCs w:val="24"/>
        </w:rPr>
        <w:t>Преображенская</w:t>
      </w:r>
      <w:r w:rsidR="000245E1" w:rsidRPr="00702B2C">
        <w:rPr>
          <w:iCs/>
          <w:sz w:val="24"/>
          <w:szCs w:val="24"/>
        </w:rPr>
        <w:t>, 4</w:t>
      </w:r>
      <w:r w:rsidR="000245E1">
        <w:rPr>
          <w:iCs/>
          <w:sz w:val="24"/>
          <w:szCs w:val="24"/>
        </w:rPr>
        <w:t>2, с</w:t>
      </w:r>
      <w:r w:rsidR="000245E1" w:rsidRPr="00702B2C">
        <w:rPr>
          <w:iCs/>
          <w:sz w:val="24"/>
          <w:szCs w:val="24"/>
        </w:rPr>
        <w:t xml:space="preserve">екретарь </w:t>
      </w:r>
      <w:r w:rsidR="000245E1"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0245E1" w:rsidRPr="00EE48F3">
        <w:t xml:space="preserve">Горягина Татьяна </w:t>
      </w:r>
      <w:r w:rsidR="000245E1" w:rsidRPr="00297EB0">
        <w:t xml:space="preserve">Николаевна, контактный телефон: (4722) 58-17-51 или по адресу электронной почты: </w:t>
      </w:r>
      <w:hyperlink r:id="rId17" w:history="1">
        <w:r w:rsidR="000245E1" w:rsidRPr="00297EB0">
          <w:rPr>
            <w:rStyle w:val="a7"/>
            <w:lang w:val="en-US"/>
          </w:rPr>
          <w:t>Goryagina</w:t>
        </w:r>
        <w:r w:rsidR="000245E1" w:rsidRPr="00297EB0">
          <w:rPr>
            <w:rStyle w:val="a7"/>
          </w:rPr>
          <w:t>.</w:t>
        </w:r>
        <w:r w:rsidR="000245E1" w:rsidRPr="00297EB0">
          <w:rPr>
            <w:rStyle w:val="a7"/>
            <w:lang w:val="en-US"/>
          </w:rPr>
          <w:t>TN</w:t>
        </w:r>
        <w:r w:rsidR="000245E1" w:rsidRPr="00297EB0">
          <w:rPr>
            <w:rStyle w:val="a7"/>
          </w:rPr>
          <w:t>@</w:t>
        </w:r>
        <w:r w:rsidR="000245E1" w:rsidRPr="00297EB0">
          <w:rPr>
            <w:rStyle w:val="a7"/>
            <w:lang w:val="en-US"/>
          </w:rPr>
          <w:t>mrsk</w:t>
        </w:r>
        <w:r w:rsidR="000245E1" w:rsidRPr="00297EB0">
          <w:rPr>
            <w:rStyle w:val="a7"/>
          </w:rPr>
          <w:t>-1.</w:t>
        </w:r>
        <w:r w:rsidR="000245E1" w:rsidRPr="00297EB0">
          <w:rPr>
            <w:rStyle w:val="a7"/>
            <w:lang w:val="en-US"/>
          </w:rPr>
          <w:t>ru</w:t>
        </w:r>
      </w:hyperlink>
      <w:r w:rsidR="000245E1" w:rsidRPr="00297EB0">
        <w:rPr>
          <w:iCs/>
          <w:sz w:val="24"/>
          <w:szCs w:val="24"/>
        </w:rPr>
        <w:t xml:space="preserve">, ответственное лицо </w:t>
      </w:r>
      <w:r w:rsidR="000245E1" w:rsidRPr="00297EB0">
        <w:t xml:space="preserve">Ермолова Ирина Валерьевна – контактный телефон: (4722) 58-17-81, адрес электронной почты: </w:t>
      </w:r>
      <w:hyperlink r:id="rId18" w:history="1">
        <w:r w:rsidR="000245E1" w:rsidRPr="00297EB0">
          <w:rPr>
            <w:rStyle w:val="a7"/>
          </w:rPr>
          <w:t>Ermolova.IV@mrsk-1.ru</w:t>
        </w:r>
      </w:hyperlink>
      <w:r w:rsidR="000245E1"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256EF1" w:rsidRPr="00A11844">
          <w:t>Ворнавской Евгений Викторович</w:t>
        </w:r>
      </w:hyperlink>
      <w:r w:rsidR="00256EF1" w:rsidRPr="00A11844">
        <w:t>.</w:t>
      </w:r>
      <w:r w:rsidR="00256EF1">
        <w:t xml:space="preserve"> </w:t>
      </w:r>
      <w:r w:rsidR="00256EF1" w:rsidRPr="00075DBF">
        <w:t xml:space="preserve">Контактный телефон – </w:t>
      </w:r>
      <w:r w:rsidR="00256EF1">
        <w:t>(</w:t>
      </w:r>
      <w:r w:rsidR="00256EF1">
        <w:rPr>
          <w:bCs w:val="0"/>
        </w:rPr>
        <w:t>4722) 58-80-</w:t>
      </w:r>
      <w:r w:rsidR="00256EF1" w:rsidRPr="00A11844">
        <w:t>61</w:t>
      </w:r>
      <w:r w:rsidR="00256EF1">
        <w:t xml:space="preserve">, </w:t>
      </w:r>
      <w:r w:rsidR="00256EF1" w:rsidRPr="00075DBF">
        <w:rPr>
          <w:lang w:val="en-US"/>
        </w:rPr>
        <w:t>e</w:t>
      </w:r>
      <w:r w:rsidR="00256EF1" w:rsidRPr="0050151C">
        <w:t>-</w:t>
      </w:r>
      <w:r w:rsidR="00256EF1" w:rsidRPr="00075DBF">
        <w:rPr>
          <w:lang w:val="en-US"/>
        </w:rPr>
        <w:t>mail</w:t>
      </w:r>
      <w:r w:rsidR="00256EF1" w:rsidRPr="0050151C">
        <w:t>:</w:t>
      </w:r>
      <w:r w:rsidR="00256EF1">
        <w:rPr>
          <w:rFonts w:ascii="Trebuchet MS" w:hAnsi="Trebuchet MS" w:cs="Segoe UI"/>
          <w:color w:val="444444"/>
          <w:sz w:val="15"/>
          <w:szCs w:val="15"/>
        </w:rPr>
        <w:t xml:space="preserve"> </w:t>
      </w:r>
      <w:hyperlink r:id="rId20" w:history="1">
        <w:proofErr w:type="gramStart"/>
        <w:r w:rsidR="00256EF1" w:rsidRPr="00A11844">
          <w:rPr>
            <w:rStyle w:val="a7"/>
            <w:sz w:val="24"/>
            <w:szCs w:val="24"/>
            <w:lang w:eastAsia="ru-RU"/>
          </w:rPr>
          <w:t>Vornavskoy.EV@mrsk-1.ru</w:t>
        </w:r>
      </w:hyperlink>
      <w:r w:rsidR="000245E1">
        <w:t xml:space="preserve">. </w:t>
      </w:r>
      <w:r w:rsidR="000245E1" w:rsidRPr="00BA4AB0">
        <w:rPr>
          <w:sz w:val="24"/>
          <w:szCs w:val="24"/>
        </w:rPr>
        <w:t xml:space="preserve"> </w:t>
      </w:r>
      <w:r w:rsidR="000245E1" w:rsidRPr="00BA4AB0">
        <w:rPr>
          <w:iCs/>
          <w:sz w:val="24"/>
          <w:szCs w:val="24"/>
        </w:rPr>
        <w:t>Извещением</w:t>
      </w:r>
      <w:r w:rsidR="000245E1" w:rsidRPr="00BA4AB0">
        <w:rPr>
          <w:sz w:val="24"/>
          <w:szCs w:val="24"/>
        </w:rPr>
        <w:t xml:space="preserve"> о проведении открытого </w:t>
      </w:r>
      <w:r w:rsidR="000245E1" w:rsidRPr="00BA4AB0">
        <w:rPr>
          <w:iCs/>
          <w:sz w:val="24"/>
          <w:szCs w:val="24"/>
        </w:rPr>
        <w:t>запроса предложений</w:t>
      </w:r>
      <w:r w:rsidR="000245E1" w:rsidRPr="00BA4AB0">
        <w:rPr>
          <w:sz w:val="24"/>
          <w:szCs w:val="24"/>
        </w:rPr>
        <w:t xml:space="preserve">, </w:t>
      </w:r>
      <w:r w:rsidR="000245E1" w:rsidRPr="000245E1">
        <w:rPr>
          <w:sz w:val="24"/>
          <w:szCs w:val="24"/>
        </w:rPr>
        <w:t>опубликованным</w:t>
      </w:r>
      <w:r w:rsidRPr="000245E1">
        <w:rPr>
          <w:sz w:val="24"/>
          <w:szCs w:val="24"/>
        </w:rPr>
        <w:t xml:space="preserve"> </w:t>
      </w:r>
      <w:r w:rsidRPr="000245E1">
        <w:rPr>
          <w:b/>
          <w:sz w:val="24"/>
          <w:szCs w:val="24"/>
        </w:rPr>
        <w:t>«</w:t>
      </w:r>
      <w:r w:rsidR="00E82996">
        <w:rPr>
          <w:b/>
          <w:sz w:val="24"/>
          <w:szCs w:val="24"/>
        </w:rPr>
        <w:t>12</w:t>
      </w:r>
      <w:r w:rsidRPr="000245E1">
        <w:rPr>
          <w:b/>
          <w:sz w:val="24"/>
          <w:szCs w:val="24"/>
        </w:rPr>
        <w:t xml:space="preserve">» </w:t>
      </w:r>
      <w:r w:rsidR="00E82996">
        <w:rPr>
          <w:b/>
          <w:sz w:val="24"/>
          <w:szCs w:val="24"/>
        </w:rPr>
        <w:t>апреля</w:t>
      </w:r>
      <w:r w:rsidRPr="000245E1">
        <w:rPr>
          <w:b/>
          <w:sz w:val="24"/>
          <w:szCs w:val="24"/>
        </w:rPr>
        <w:t xml:space="preserve"> 20</w:t>
      </w:r>
      <w:r w:rsidR="00C12FA4" w:rsidRPr="000245E1">
        <w:rPr>
          <w:b/>
          <w:sz w:val="24"/>
          <w:szCs w:val="24"/>
        </w:rPr>
        <w:t>1</w:t>
      </w:r>
      <w:r w:rsidR="00862664" w:rsidRPr="000245E1">
        <w:rPr>
          <w:b/>
          <w:sz w:val="24"/>
          <w:szCs w:val="24"/>
        </w:rPr>
        <w:t>6</w:t>
      </w:r>
      <w:r w:rsidRPr="000245E1">
        <w:rPr>
          <w:b/>
          <w:sz w:val="24"/>
          <w:szCs w:val="24"/>
        </w:rPr>
        <w:t xml:space="preserve"> г.</w:t>
      </w:r>
      <w:r w:rsidRPr="000245E1">
        <w:rPr>
          <w:sz w:val="24"/>
          <w:szCs w:val="24"/>
        </w:rPr>
        <w:t xml:space="preserve"> на официальном сайте (</w:t>
      </w:r>
      <w:hyperlink r:id="rId21" w:history="1">
        <w:r w:rsidR="00345CCA" w:rsidRPr="000245E1">
          <w:rPr>
            <w:rStyle w:val="a7"/>
            <w:sz w:val="24"/>
            <w:szCs w:val="24"/>
          </w:rPr>
          <w:t>www.zakupki.</w:t>
        </w:r>
        <w:r w:rsidR="00345CCA" w:rsidRPr="000245E1">
          <w:rPr>
            <w:rStyle w:val="a7"/>
            <w:sz w:val="24"/>
            <w:szCs w:val="24"/>
            <w:lang w:val="en-US"/>
          </w:rPr>
          <w:t>gov</w:t>
        </w:r>
        <w:r w:rsidR="00345CCA" w:rsidRPr="000245E1">
          <w:rPr>
            <w:rStyle w:val="a7"/>
            <w:sz w:val="24"/>
            <w:szCs w:val="24"/>
          </w:rPr>
          <w:t>.ru</w:t>
        </w:r>
      </w:hyperlink>
      <w:r w:rsidRPr="000245E1">
        <w:rPr>
          <w:sz w:val="24"/>
          <w:szCs w:val="24"/>
        </w:rPr>
        <w:t>),</w:t>
      </w:r>
      <w:r w:rsidR="009D7F01" w:rsidRPr="000245E1">
        <w:rPr>
          <w:iCs/>
          <w:sz w:val="24"/>
          <w:szCs w:val="24"/>
        </w:rPr>
        <w:t xml:space="preserve"> </w:t>
      </w:r>
      <w:r w:rsidR="009D7F01" w:rsidRPr="000245E1">
        <w:rPr>
          <w:sz w:val="24"/>
          <w:szCs w:val="24"/>
        </w:rPr>
        <w:t xml:space="preserve">на сайте </w:t>
      </w:r>
      <w:r w:rsidR="007556FF" w:rsidRPr="000245E1">
        <w:rPr>
          <w:iCs/>
          <w:sz w:val="24"/>
          <w:szCs w:val="24"/>
        </w:rPr>
        <w:t>ПАО «МРСК Центра»</w:t>
      </w:r>
      <w:r w:rsidR="009D7F01" w:rsidRPr="000245E1">
        <w:rPr>
          <w:sz w:val="24"/>
          <w:szCs w:val="24"/>
        </w:rPr>
        <w:t xml:space="preserve"> (</w:t>
      </w:r>
      <w:hyperlink r:id="rId22" w:history="1">
        <w:r w:rsidR="007556FF" w:rsidRPr="000245E1">
          <w:rPr>
            <w:rStyle w:val="a7"/>
            <w:sz w:val="24"/>
            <w:szCs w:val="24"/>
          </w:rPr>
          <w:t>www.mrsk-1.ru</w:t>
        </w:r>
      </w:hyperlink>
      <w:r w:rsidR="00862664" w:rsidRPr="000245E1">
        <w:rPr>
          <w:sz w:val="24"/>
          <w:szCs w:val="24"/>
        </w:rPr>
        <w:t>)</w:t>
      </w:r>
      <w:r w:rsidR="00702B2C" w:rsidRPr="000245E1">
        <w:rPr>
          <w:sz w:val="24"/>
          <w:szCs w:val="24"/>
        </w:rPr>
        <w:t xml:space="preserve">, на сайте ЭТП, указанном в п. </w:t>
      </w:r>
      <w:fldSimple w:instr=" REF _Ref440269836 \r \h  \* MERGEFORMAT ">
        <w:r w:rsidR="00622B69" w:rsidRPr="000245E1">
          <w:rPr>
            <w:sz w:val="24"/>
            <w:szCs w:val="24"/>
          </w:rPr>
          <w:t>1.1.2</w:t>
        </w:r>
      </w:fldSimple>
      <w:r w:rsidR="00702B2C" w:rsidRPr="000245E1">
        <w:rPr>
          <w:sz w:val="24"/>
          <w:szCs w:val="24"/>
        </w:rPr>
        <w:t xml:space="preserve"> настоящей Документации, </w:t>
      </w:r>
      <w:r w:rsidR="009A7733" w:rsidRPr="000245E1">
        <w:rPr>
          <w:iCs/>
          <w:sz w:val="24"/>
          <w:szCs w:val="24"/>
        </w:rPr>
        <w:t xml:space="preserve"> </w:t>
      </w:r>
      <w:r w:rsidRPr="000245E1">
        <w:rPr>
          <w:iCs/>
          <w:sz w:val="24"/>
          <w:szCs w:val="24"/>
        </w:rPr>
        <w:t>приг</w:t>
      </w:r>
      <w:r w:rsidRPr="000245E1">
        <w:rPr>
          <w:sz w:val="24"/>
          <w:szCs w:val="24"/>
        </w:rPr>
        <w:t>ласило юридических лиц</w:t>
      </w:r>
      <w:r w:rsidR="005B75A6" w:rsidRPr="000245E1">
        <w:rPr>
          <w:sz w:val="24"/>
          <w:szCs w:val="24"/>
        </w:rPr>
        <w:t xml:space="preserve"> и физических лиц (в т.</w:t>
      </w:r>
      <w:r w:rsidR="003129D4" w:rsidRPr="000245E1">
        <w:rPr>
          <w:sz w:val="24"/>
          <w:szCs w:val="24"/>
        </w:rPr>
        <w:t xml:space="preserve"> </w:t>
      </w:r>
      <w:r w:rsidR="005B75A6" w:rsidRPr="000245E1">
        <w:rPr>
          <w:sz w:val="24"/>
          <w:szCs w:val="24"/>
        </w:rPr>
        <w:t>ч. индивидуальных предпринимателей)</w:t>
      </w:r>
      <w:r w:rsidR="009D7F01" w:rsidRPr="000245E1">
        <w:rPr>
          <w:sz w:val="24"/>
          <w:szCs w:val="24"/>
        </w:rPr>
        <w:t xml:space="preserve"> </w:t>
      </w:r>
      <w:r w:rsidR="00D15381" w:rsidRPr="000245E1">
        <w:rPr>
          <w:sz w:val="24"/>
          <w:szCs w:val="24"/>
        </w:rPr>
        <w:t xml:space="preserve">(далее – Участники) </w:t>
      </w:r>
      <w:r w:rsidR="004B5EB3" w:rsidRPr="000245E1">
        <w:rPr>
          <w:sz w:val="24"/>
          <w:szCs w:val="24"/>
        </w:rPr>
        <w:t>к участию в процедуре О</w:t>
      </w:r>
      <w:r w:rsidRPr="000245E1">
        <w:rPr>
          <w:sz w:val="24"/>
          <w:szCs w:val="24"/>
        </w:rPr>
        <w:t>ткрытого запроса предложений (далее</w:t>
      </w:r>
      <w:proofErr w:type="gramEnd"/>
      <w:r w:rsidRPr="000245E1">
        <w:rPr>
          <w:sz w:val="24"/>
          <w:szCs w:val="24"/>
        </w:rPr>
        <w:t xml:space="preserve"> – </w:t>
      </w:r>
      <w:proofErr w:type="gramStart"/>
      <w:r w:rsidRPr="000245E1">
        <w:rPr>
          <w:sz w:val="24"/>
          <w:szCs w:val="24"/>
        </w:rPr>
        <w:t xml:space="preserve">запрос предложений) </w:t>
      </w:r>
      <w:bookmarkEnd w:id="10"/>
      <w:r w:rsidR="004B5EB3" w:rsidRPr="000245E1">
        <w:rPr>
          <w:sz w:val="24"/>
          <w:szCs w:val="24"/>
        </w:rPr>
        <w:t>на право</w:t>
      </w:r>
      <w:proofErr w:type="gramEnd"/>
      <w:r w:rsidR="004B5EB3" w:rsidRPr="000245E1">
        <w:rPr>
          <w:sz w:val="24"/>
          <w:szCs w:val="24"/>
        </w:rPr>
        <w:t xml:space="preserve"> заключения </w:t>
      </w:r>
      <w:r w:rsidR="00256EF1">
        <w:rPr>
          <w:iCs/>
          <w:lang w:eastAsia="ru-RU"/>
        </w:rPr>
        <w:t>Д</w:t>
      </w:r>
      <w:r w:rsidR="00256EF1" w:rsidRPr="009A2A56">
        <w:rPr>
          <w:iCs/>
          <w:lang w:eastAsia="ru-RU"/>
        </w:rPr>
        <w:t>оговора</w:t>
      </w:r>
      <w:r w:rsidR="00256EF1" w:rsidRPr="009A2A56">
        <w:rPr>
          <w:bCs w:val="0"/>
        </w:rPr>
        <w:t xml:space="preserve">  </w:t>
      </w:r>
      <w:r w:rsidR="00256EF1" w:rsidRPr="009A2A56">
        <w:rPr>
          <w:snapToGrid w:val="0"/>
        </w:rPr>
        <w:t xml:space="preserve">на </w:t>
      </w:r>
      <w:r w:rsidR="00256EF1" w:rsidRPr="009A2A56">
        <w:t xml:space="preserve">поставку </w:t>
      </w:r>
      <w:r w:rsidR="00256EF1" w:rsidRPr="00C01746">
        <w:t>бригадных легковых автомобилей повышенной проходимости</w:t>
      </w:r>
      <w:r w:rsidR="00256EF1">
        <w:t xml:space="preserve"> </w:t>
      </w:r>
      <w:r w:rsidR="00256EF1" w:rsidRPr="009B33BB">
        <w:t>для нужд ПАО «МРСК Центра» (филиала «Белгородэнерго»)</w:t>
      </w:r>
      <w:r w:rsidR="00862664" w:rsidRPr="000245E1">
        <w:rPr>
          <w:sz w:val="24"/>
          <w:szCs w:val="24"/>
        </w:rPr>
        <w:t xml:space="preserve">, расположенного по адресу: </w:t>
      </w:r>
      <w:r w:rsidR="00862664" w:rsidRPr="002C3D07">
        <w:rPr>
          <w:sz w:val="24"/>
          <w:szCs w:val="24"/>
        </w:rPr>
        <w:t xml:space="preserve">РФ, 308600, г. Белгород, ул. Преображенская, д. 42; </w:t>
      </w:r>
      <w:bookmarkEnd w:id="11"/>
      <w:bookmarkEnd w:id="12"/>
      <w:bookmarkEnd w:id="13"/>
    </w:p>
    <w:p w:rsidR="00717F60" w:rsidRPr="002C3D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C3D07">
        <w:rPr>
          <w:sz w:val="24"/>
          <w:szCs w:val="24"/>
        </w:rPr>
        <w:t xml:space="preserve">Настоящий </w:t>
      </w:r>
      <w:r w:rsidR="004B5EB3" w:rsidRPr="002C3D07">
        <w:rPr>
          <w:sz w:val="24"/>
          <w:szCs w:val="24"/>
        </w:rPr>
        <w:t>З</w:t>
      </w:r>
      <w:r w:rsidRPr="002C3D07">
        <w:rPr>
          <w:sz w:val="24"/>
          <w:szCs w:val="24"/>
        </w:rPr>
        <w:t xml:space="preserve">апрос предложений проводится в соответствии с правилами и с использованием функционала </w:t>
      </w:r>
      <w:r w:rsidR="00702B2C" w:rsidRPr="002C3D07">
        <w:rPr>
          <w:sz w:val="24"/>
          <w:szCs w:val="24"/>
        </w:rPr>
        <w:t>электронной торговой площадк</w:t>
      </w:r>
      <w:r w:rsidR="00414AB1" w:rsidRPr="002C3D07">
        <w:rPr>
          <w:sz w:val="24"/>
          <w:szCs w:val="24"/>
        </w:rPr>
        <w:t>и</w:t>
      </w:r>
      <w:r w:rsidR="00702B2C" w:rsidRPr="002C3D07">
        <w:rPr>
          <w:sz w:val="24"/>
          <w:szCs w:val="24"/>
        </w:rPr>
        <w:t xml:space="preserve"> </w:t>
      </w:r>
      <w:r w:rsidR="000D70B6" w:rsidRPr="002C3D07">
        <w:rPr>
          <w:sz w:val="24"/>
          <w:szCs w:val="24"/>
        </w:rPr>
        <w:t>П</w:t>
      </w:r>
      <w:r w:rsidR="00702B2C" w:rsidRPr="002C3D07">
        <w:rPr>
          <w:sz w:val="24"/>
          <w:szCs w:val="24"/>
        </w:rPr>
        <w:t>АО «</w:t>
      </w:r>
      <w:proofErr w:type="spellStart"/>
      <w:r w:rsidR="00702B2C" w:rsidRPr="002C3D07">
        <w:rPr>
          <w:sz w:val="24"/>
          <w:szCs w:val="24"/>
        </w:rPr>
        <w:t>Россети</w:t>
      </w:r>
      <w:proofErr w:type="spellEnd"/>
      <w:r w:rsidR="00702B2C" w:rsidRPr="002C3D07">
        <w:rPr>
          <w:sz w:val="24"/>
          <w:szCs w:val="24"/>
        </w:rPr>
        <w:t xml:space="preserve">» </w:t>
      </w:r>
      <w:hyperlink r:id="rId23" w:history="1">
        <w:r w:rsidR="00D23622" w:rsidRPr="00A11844">
          <w:rPr>
            <w:rStyle w:val="a7"/>
            <w:sz w:val="24"/>
            <w:szCs w:val="24"/>
          </w:rPr>
          <w:t>www.b2b-mrsk.ru</w:t>
        </w:r>
      </w:hyperlink>
      <w:r w:rsidR="00862664" w:rsidRPr="002C3D07">
        <w:rPr>
          <w:sz w:val="24"/>
          <w:szCs w:val="24"/>
        </w:rPr>
        <w:t xml:space="preserve"> </w:t>
      </w:r>
      <w:r w:rsidR="00702B2C" w:rsidRPr="002C3D07">
        <w:rPr>
          <w:sz w:val="24"/>
          <w:szCs w:val="24"/>
        </w:rPr>
        <w:t>(далее — ЭТП)</w:t>
      </w:r>
      <w:r w:rsidR="005B75A6" w:rsidRPr="002C3D07">
        <w:rPr>
          <w:sz w:val="24"/>
          <w:szCs w:val="24"/>
        </w:rPr>
        <w:t>.</w:t>
      </w:r>
      <w:bookmarkEnd w:id="14"/>
    </w:p>
    <w:p w:rsidR="00717F60" w:rsidRPr="002C3D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C3D07">
        <w:rPr>
          <w:sz w:val="24"/>
          <w:szCs w:val="24"/>
        </w:rPr>
        <w:t>Заказчик</w:t>
      </w:r>
      <w:r w:rsidR="00702B2C" w:rsidRPr="002C3D07">
        <w:rPr>
          <w:sz w:val="24"/>
          <w:szCs w:val="24"/>
        </w:rPr>
        <w:t xml:space="preserve">: </w:t>
      </w:r>
      <w:r w:rsidRPr="002C3D07">
        <w:rPr>
          <w:sz w:val="24"/>
          <w:szCs w:val="24"/>
        </w:rPr>
        <w:t xml:space="preserve"> </w:t>
      </w:r>
      <w:r w:rsidR="00702B2C" w:rsidRPr="002C3D07">
        <w:rPr>
          <w:iCs/>
          <w:sz w:val="24"/>
          <w:szCs w:val="24"/>
        </w:rPr>
        <w:t>ПАО «МРСК Центра».</w:t>
      </w:r>
      <w:r w:rsidRPr="002C3D07">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C3D07">
        <w:rPr>
          <w:sz w:val="24"/>
          <w:szCs w:val="24"/>
        </w:rPr>
        <w:t>Предмет З</w:t>
      </w:r>
      <w:r w:rsidR="00717F60" w:rsidRPr="002C3D07">
        <w:rPr>
          <w:sz w:val="24"/>
          <w:szCs w:val="24"/>
        </w:rPr>
        <w:t>апроса</w:t>
      </w:r>
      <w:r w:rsidR="00717F60" w:rsidRPr="00E71A48">
        <w:rPr>
          <w:sz w:val="24"/>
          <w:szCs w:val="24"/>
        </w:rPr>
        <w:t xml:space="preserve"> предложений</w:t>
      </w:r>
      <w:r w:rsidR="00702B2C">
        <w:rPr>
          <w:sz w:val="24"/>
          <w:szCs w:val="24"/>
        </w:rPr>
        <w:t>:</w:t>
      </w:r>
      <w:bookmarkEnd w:id="16"/>
    </w:p>
    <w:p w:rsidR="00A40714" w:rsidRPr="000245E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256EF1">
        <w:rPr>
          <w:iCs/>
          <w:lang w:eastAsia="ru-RU"/>
        </w:rPr>
        <w:t>Д</w:t>
      </w:r>
      <w:r w:rsidR="00256EF1" w:rsidRPr="009A2A56">
        <w:rPr>
          <w:iCs/>
          <w:lang w:eastAsia="ru-RU"/>
        </w:rPr>
        <w:t>оговора</w:t>
      </w:r>
      <w:r w:rsidR="00256EF1" w:rsidRPr="009A2A56">
        <w:rPr>
          <w:bCs w:val="0"/>
        </w:rPr>
        <w:t xml:space="preserve">  </w:t>
      </w:r>
      <w:r w:rsidR="00256EF1" w:rsidRPr="009A2A56">
        <w:rPr>
          <w:snapToGrid w:val="0"/>
        </w:rPr>
        <w:t xml:space="preserve">на </w:t>
      </w:r>
      <w:r w:rsidR="00256EF1" w:rsidRPr="009A2A56">
        <w:t xml:space="preserve">поставку </w:t>
      </w:r>
      <w:r w:rsidR="00256EF1" w:rsidRPr="00C01746">
        <w:t>бригадных легковых автомобилей повышенной проходимости</w:t>
      </w:r>
      <w:r w:rsidR="00256EF1">
        <w:t xml:space="preserve"> </w:t>
      </w:r>
      <w:r w:rsidR="00256EF1" w:rsidRPr="009B33BB">
        <w:t>для нужд ПАО «МРСК Центра» (филиала «Белгородэнерго»)</w:t>
      </w:r>
      <w:r w:rsidR="00702B2C" w:rsidRPr="000245E1">
        <w:rPr>
          <w:sz w:val="24"/>
          <w:szCs w:val="24"/>
        </w:rPr>
        <w:t>.</w:t>
      </w:r>
    </w:p>
    <w:p w:rsidR="008C4223" w:rsidRPr="000245E1" w:rsidRDefault="008C4223" w:rsidP="00E722B6">
      <w:pPr>
        <w:keepNext/>
        <w:autoSpaceDE w:val="0"/>
        <w:autoSpaceDN w:val="0"/>
        <w:spacing w:line="264" w:lineRule="auto"/>
        <w:ind w:firstLine="540"/>
        <w:rPr>
          <w:sz w:val="24"/>
          <w:szCs w:val="24"/>
          <w:lang w:eastAsia="ru-RU"/>
        </w:rPr>
      </w:pPr>
      <w:r w:rsidRPr="000245E1">
        <w:rPr>
          <w:sz w:val="24"/>
          <w:szCs w:val="24"/>
        </w:rPr>
        <w:t xml:space="preserve">Количество лотов: </w:t>
      </w:r>
      <w:r w:rsidRPr="000245E1">
        <w:rPr>
          <w:b/>
          <w:sz w:val="24"/>
          <w:szCs w:val="24"/>
        </w:rPr>
        <w:t>1 (один)</w:t>
      </w:r>
      <w:r w:rsidRPr="000245E1">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245E1">
        <w:rPr>
          <w:color w:val="000000"/>
          <w:sz w:val="24"/>
          <w:szCs w:val="24"/>
          <w:lang w:eastAsia="ru-RU"/>
        </w:rPr>
        <w:t>Участник должен принять во внимание</w:t>
      </w:r>
      <w:r w:rsidRPr="000172FE">
        <w:rPr>
          <w:color w:val="000000"/>
          <w:sz w:val="24"/>
          <w:szCs w:val="24"/>
          <w:lang w:eastAsia="ru-RU"/>
        </w:rPr>
        <w:t>,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0245E1" w:rsidRDefault="009D7F01" w:rsidP="00E722B6">
      <w:pPr>
        <w:keepNext/>
        <w:autoSpaceDE w:val="0"/>
        <w:autoSpaceDN w:val="0"/>
        <w:spacing w:line="264" w:lineRule="auto"/>
        <w:ind w:firstLine="540"/>
        <w:rPr>
          <w:i/>
          <w:color w:val="000000"/>
          <w:sz w:val="24"/>
          <w:szCs w:val="24"/>
          <w:lang w:eastAsia="ru-RU"/>
        </w:rPr>
      </w:pPr>
      <w:r w:rsidRPr="000245E1">
        <w:rPr>
          <w:i/>
          <w:color w:val="000000"/>
          <w:sz w:val="24"/>
          <w:szCs w:val="24"/>
          <w:lang w:eastAsia="ru-RU"/>
        </w:rPr>
        <w:t xml:space="preserve">Участник самостоятельно, в рамках своей </w:t>
      </w:r>
      <w:r w:rsidR="00702B2C" w:rsidRPr="000245E1">
        <w:rPr>
          <w:i/>
          <w:color w:val="000000"/>
          <w:sz w:val="24"/>
          <w:szCs w:val="24"/>
          <w:lang w:eastAsia="ru-RU"/>
        </w:rPr>
        <w:t>Заявки</w:t>
      </w:r>
      <w:r w:rsidRPr="000245E1">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0245E1" w:rsidRDefault="00B5344A" w:rsidP="00E722B6">
      <w:pPr>
        <w:pStyle w:val="a"/>
        <w:keepNext/>
        <w:numPr>
          <w:ilvl w:val="0"/>
          <w:numId w:val="0"/>
        </w:numPr>
        <w:spacing w:line="264" w:lineRule="auto"/>
        <w:ind w:left="360" w:hanging="360"/>
        <w:rPr>
          <w:sz w:val="24"/>
          <w:szCs w:val="24"/>
        </w:rPr>
      </w:pPr>
      <w:r w:rsidRPr="000245E1">
        <w:rPr>
          <w:sz w:val="24"/>
          <w:szCs w:val="24"/>
        </w:rPr>
        <w:t>Частичное выполнение</w:t>
      </w:r>
      <w:r w:rsidR="002946EF" w:rsidRPr="000245E1">
        <w:rPr>
          <w:sz w:val="24"/>
          <w:szCs w:val="24"/>
        </w:rPr>
        <w:t xml:space="preserve"> </w:t>
      </w:r>
      <w:r w:rsidR="004D17BD" w:rsidRPr="000245E1">
        <w:rPr>
          <w:sz w:val="24"/>
          <w:szCs w:val="24"/>
        </w:rPr>
        <w:t xml:space="preserve">поставок, </w:t>
      </w:r>
      <w:r w:rsidR="00AD3EBC" w:rsidRPr="000245E1">
        <w:rPr>
          <w:sz w:val="24"/>
          <w:szCs w:val="24"/>
        </w:rPr>
        <w:t>работ (услуг)</w:t>
      </w:r>
      <w:r w:rsidRPr="000245E1">
        <w:rPr>
          <w:sz w:val="24"/>
          <w:szCs w:val="24"/>
        </w:rPr>
        <w:t xml:space="preserve"> не допускается.</w:t>
      </w:r>
    </w:p>
    <w:p w:rsidR="00717F60" w:rsidRPr="000245E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45E1">
        <w:rPr>
          <w:sz w:val="24"/>
          <w:szCs w:val="24"/>
        </w:rPr>
        <w:t>Сроки</w:t>
      </w:r>
      <w:r w:rsidR="00717F60" w:rsidRPr="000245E1">
        <w:rPr>
          <w:sz w:val="24"/>
          <w:szCs w:val="24"/>
        </w:rPr>
        <w:t xml:space="preserve"> </w:t>
      </w:r>
      <w:r w:rsidR="002946EF" w:rsidRPr="000245E1">
        <w:rPr>
          <w:sz w:val="24"/>
          <w:szCs w:val="24"/>
        </w:rPr>
        <w:t xml:space="preserve">выполнения </w:t>
      </w:r>
      <w:r w:rsidR="00702B2C" w:rsidRPr="000245E1">
        <w:rPr>
          <w:sz w:val="24"/>
          <w:szCs w:val="24"/>
        </w:rPr>
        <w:t>поставок</w:t>
      </w:r>
      <w:r w:rsidR="00717F60" w:rsidRPr="000245E1">
        <w:rPr>
          <w:sz w:val="24"/>
          <w:szCs w:val="24"/>
        </w:rPr>
        <w:t xml:space="preserve">: </w:t>
      </w:r>
      <w:bookmarkEnd w:id="19"/>
      <w:proofErr w:type="gramStart"/>
      <w:r w:rsidR="000245E1" w:rsidRPr="000245E1">
        <w:t>согласно требований</w:t>
      </w:r>
      <w:proofErr w:type="gramEnd"/>
      <w:r w:rsidR="000245E1" w:rsidRPr="000245E1">
        <w:t xml:space="preserve"> технических заданий;</w:t>
      </w:r>
    </w:p>
    <w:p w:rsidR="008D2928" w:rsidRPr="000245E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245E1">
        <w:rPr>
          <w:sz w:val="24"/>
          <w:szCs w:val="24"/>
        </w:rPr>
        <w:t xml:space="preserve">Отгрузочные реквизиты/базис поставки: </w:t>
      </w:r>
      <w:r w:rsidR="008D2928" w:rsidRPr="000245E1">
        <w:rPr>
          <w:sz w:val="24"/>
          <w:szCs w:val="24"/>
        </w:rPr>
        <w:t>на условиях DDP (Согласно ИНКОТЕРМС 2000) по адрес</w:t>
      </w:r>
      <w:r w:rsidR="00256EF1">
        <w:rPr>
          <w:sz w:val="24"/>
          <w:szCs w:val="24"/>
        </w:rPr>
        <w:t>у</w:t>
      </w:r>
      <w:bookmarkEnd w:id="20"/>
      <w:r w:rsidR="002556E6" w:rsidRPr="000245E1">
        <w:rPr>
          <w:sz w:val="24"/>
          <w:szCs w:val="24"/>
        </w:rPr>
        <w:t>, указанн</w:t>
      </w:r>
      <w:r w:rsidR="00256EF1">
        <w:rPr>
          <w:sz w:val="24"/>
          <w:szCs w:val="24"/>
        </w:rPr>
        <w:t>ому</w:t>
      </w:r>
      <w:r w:rsidR="002556E6" w:rsidRPr="000245E1">
        <w:rPr>
          <w:sz w:val="24"/>
          <w:szCs w:val="24"/>
        </w:rPr>
        <w:t xml:space="preserve"> в Приложении №1 к настоящей Документации.</w:t>
      </w:r>
    </w:p>
    <w:p w:rsidR="008D2928" w:rsidRPr="000245E1" w:rsidRDefault="00256EF1" w:rsidP="00BC19F9">
      <w:pPr>
        <w:pStyle w:val="afffffff2"/>
        <w:keepNext/>
        <w:numPr>
          <w:ilvl w:val="0"/>
          <w:numId w:val="81"/>
        </w:numPr>
        <w:tabs>
          <w:tab w:val="num" w:pos="1560"/>
        </w:tabs>
        <w:spacing w:line="240" w:lineRule="auto"/>
        <w:rPr>
          <w:rFonts w:ascii="Times New Roman" w:hAnsi="Times New Roman"/>
          <w:sz w:val="24"/>
          <w:szCs w:val="24"/>
        </w:rPr>
      </w:pPr>
      <w:r w:rsidRPr="00256EF1">
        <w:rPr>
          <w:rFonts w:ascii="Times New Roman" w:hAnsi="Times New Roman" w:cs="Times New Roman"/>
          <w:bCs/>
          <w:snapToGrid/>
          <w:sz w:val="24"/>
          <w:szCs w:val="24"/>
          <w:lang w:eastAsia="ar-SA"/>
        </w:rPr>
        <w:t>РФ, 308017, г. Белгород, ул</w:t>
      </w:r>
      <w:proofErr w:type="gramStart"/>
      <w:r w:rsidRPr="00256EF1">
        <w:rPr>
          <w:rFonts w:ascii="Times New Roman" w:hAnsi="Times New Roman" w:cs="Times New Roman"/>
          <w:bCs/>
          <w:snapToGrid/>
          <w:sz w:val="24"/>
          <w:szCs w:val="24"/>
          <w:lang w:eastAsia="ar-SA"/>
        </w:rPr>
        <w:t>.Э</w:t>
      </w:r>
      <w:proofErr w:type="gramEnd"/>
      <w:r w:rsidRPr="00256EF1">
        <w:rPr>
          <w:rFonts w:ascii="Times New Roman" w:hAnsi="Times New Roman" w:cs="Times New Roman"/>
          <w:bCs/>
          <w:snapToGrid/>
          <w:sz w:val="24"/>
          <w:szCs w:val="24"/>
          <w:lang w:eastAsia="ar-SA"/>
        </w:rPr>
        <w:t>нергетиков, д.5</w:t>
      </w:r>
      <w:r w:rsidR="008D2928" w:rsidRPr="000245E1">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45A55">
        <w:rPr>
          <w:iCs/>
          <w:sz w:val="24"/>
          <w:szCs w:val="24"/>
        </w:rPr>
        <w:fldChar w:fldCharType="begin"/>
      </w:r>
      <w:r w:rsidR="00E71A48">
        <w:rPr>
          <w:iCs/>
          <w:sz w:val="24"/>
          <w:szCs w:val="24"/>
        </w:rPr>
        <w:instrText xml:space="preserve"> REF _Ref311232052 \r \h </w:instrText>
      </w:r>
      <w:r w:rsidR="00C45A55">
        <w:rPr>
          <w:iCs/>
          <w:sz w:val="24"/>
          <w:szCs w:val="24"/>
        </w:rPr>
      </w:r>
      <w:r w:rsidR="00C45A55">
        <w:rPr>
          <w:iCs/>
          <w:sz w:val="24"/>
          <w:szCs w:val="24"/>
        </w:rPr>
        <w:fldChar w:fldCharType="separate"/>
      </w:r>
      <w:r w:rsidR="00622B69">
        <w:rPr>
          <w:iCs/>
          <w:sz w:val="24"/>
          <w:szCs w:val="24"/>
        </w:rPr>
        <w:t>3</w:t>
      </w:r>
      <w:r w:rsidR="00C45A5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45A55">
        <w:rPr>
          <w:sz w:val="24"/>
          <w:szCs w:val="24"/>
        </w:rPr>
        <w:fldChar w:fldCharType="begin"/>
      </w:r>
      <w:r w:rsidR="008D2928">
        <w:rPr>
          <w:sz w:val="24"/>
          <w:szCs w:val="24"/>
        </w:rPr>
        <w:instrText xml:space="preserve"> REF _Ref440270568 \r \h </w:instrText>
      </w:r>
      <w:r w:rsidR="00C45A55">
        <w:rPr>
          <w:sz w:val="24"/>
          <w:szCs w:val="24"/>
        </w:rPr>
      </w:r>
      <w:r w:rsidR="00C45A55">
        <w:rPr>
          <w:sz w:val="24"/>
          <w:szCs w:val="24"/>
        </w:rPr>
        <w:fldChar w:fldCharType="separate"/>
      </w:r>
      <w:r w:rsidR="00622B69">
        <w:rPr>
          <w:sz w:val="24"/>
          <w:szCs w:val="24"/>
        </w:rPr>
        <w:t>4</w:t>
      </w:r>
      <w:r w:rsidR="00C45A5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45A55">
        <w:rPr>
          <w:iCs/>
          <w:sz w:val="24"/>
          <w:szCs w:val="24"/>
        </w:rPr>
        <w:fldChar w:fldCharType="begin"/>
      </w:r>
      <w:r w:rsidR="008D2928">
        <w:rPr>
          <w:iCs/>
          <w:sz w:val="24"/>
          <w:szCs w:val="24"/>
        </w:rPr>
        <w:instrText xml:space="preserve"> REF _Ref440270602 \r \h </w:instrText>
      </w:r>
      <w:r w:rsidR="00C45A55">
        <w:rPr>
          <w:iCs/>
          <w:sz w:val="24"/>
          <w:szCs w:val="24"/>
        </w:rPr>
      </w:r>
      <w:r w:rsidR="00C45A55">
        <w:rPr>
          <w:iCs/>
          <w:sz w:val="24"/>
          <w:szCs w:val="24"/>
        </w:rPr>
        <w:fldChar w:fldCharType="separate"/>
      </w:r>
      <w:r w:rsidR="00622B69">
        <w:rPr>
          <w:iCs/>
          <w:sz w:val="24"/>
          <w:szCs w:val="24"/>
        </w:rPr>
        <w:t>5</w:t>
      </w:r>
      <w:r w:rsidR="00C45A5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C45A55">
        <w:rPr>
          <w:sz w:val="24"/>
          <w:szCs w:val="24"/>
        </w:rPr>
        <w:fldChar w:fldCharType="begin"/>
      </w:r>
      <w:r w:rsidR="008D2928">
        <w:rPr>
          <w:sz w:val="24"/>
          <w:szCs w:val="24"/>
        </w:rPr>
        <w:instrText xml:space="preserve"> REF _Ref440270637 \r \h </w:instrText>
      </w:r>
      <w:r w:rsidR="00C45A55">
        <w:rPr>
          <w:sz w:val="24"/>
          <w:szCs w:val="24"/>
        </w:rPr>
      </w:r>
      <w:r w:rsidR="00C45A55">
        <w:rPr>
          <w:sz w:val="24"/>
          <w:szCs w:val="24"/>
        </w:rPr>
        <w:fldChar w:fldCharType="separate"/>
      </w:r>
      <w:r w:rsidR="00622B69">
        <w:rPr>
          <w:sz w:val="24"/>
          <w:szCs w:val="24"/>
        </w:rPr>
        <w:t>1.1.5</w:t>
      </w:r>
      <w:r w:rsidR="00C45A55">
        <w:rPr>
          <w:sz w:val="24"/>
          <w:szCs w:val="24"/>
        </w:rPr>
        <w:fldChar w:fldCharType="end"/>
      </w:r>
      <w:r w:rsidRPr="0022360B">
        <w:rPr>
          <w:sz w:val="24"/>
          <w:szCs w:val="24"/>
        </w:rPr>
        <w:t xml:space="preserve">, </w:t>
      </w:r>
      <w:r w:rsidR="00C45A55">
        <w:rPr>
          <w:sz w:val="24"/>
          <w:szCs w:val="24"/>
        </w:rPr>
        <w:fldChar w:fldCharType="begin"/>
      </w:r>
      <w:r w:rsidR="008D2928">
        <w:rPr>
          <w:sz w:val="24"/>
          <w:szCs w:val="24"/>
        </w:rPr>
        <w:instrText xml:space="preserve"> REF _Ref440270651 \r \h </w:instrText>
      </w:r>
      <w:r w:rsidR="00C45A55">
        <w:rPr>
          <w:sz w:val="24"/>
          <w:szCs w:val="24"/>
        </w:rPr>
      </w:r>
      <w:r w:rsidR="00C45A55">
        <w:rPr>
          <w:sz w:val="24"/>
          <w:szCs w:val="24"/>
        </w:rPr>
        <w:fldChar w:fldCharType="separate"/>
      </w:r>
      <w:r w:rsidR="00622B69">
        <w:rPr>
          <w:sz w:val="24"/>
          <w:szCs w:val="24"/>
        </w:rPr>
        <w:t>1.1.6</w:t>
      </w:r>
      <w:r w:rsidR="00C45A55">
        <w:rPr>
          <w:sz w:val="24"/>
          <w:szCs w:val="24"/>
        </w:rPr>
        <w:fldChar w:fldCharType="end"/>
      </w:r>
      <w:r w:rsidRPr="0022360B">
        <w:rPr>
          <w:sz w:val="24"/>
          <w:szCs w:val="24"/>
        </w:rPr>
        <w:t xml:space="preserve">, </w:t>
      </w:r>
      <w:r w:rsidR="00C45A55">
        <w:rPr>
          <w:sz w:val="24"/>
          <w:szCs w:val="24"/>
        </w:rPr>
        <w:fldChar w:fldCharType="begin"/>
      </w:r>
      <w:r w:rsidR="008D2928">
        <w:rPr>
          <w:sz w:val="24"/>
          <w:szCs w:val="24"/>
        </w:rPr>
        <w:instrText xml:space="preserve"> REF _Ref440270663 \r \h </w:instrText>
      </w:r>
      <w:r w:rsidR="00C45A55">
        <w:rPr>
          <w:sz w:val="24"/>
          <w:szCs w:val="24"/>
        </w:rPr>
      </w:r>
      <w:r w:rsidR="00C45A55">
        <w:rPr>
          <w:sz w:val="24"/>
          <w:szCs w:val="24"/>
        </w:rPr>
        <w:fldChar w:fldCharType="separate"/>
      </w:r>
      <w:r w:rsidR="00622B69">
        <w:rPr>
          <w:sz w:val="24"/>
          <w:szCs w:val="24"/>
        </w:rPr>
        <w:t>1.1.7</w:t>
      </w:r>
      <w:r w:rsidR="00C45A5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C45A55">
        <w:rPr>
          <w:sz w:val="24"/>
          <w:szCs w:val="24"/>
        </w:rPr>
        <w:fldChar w:fldCharType="begin"/>
      </w:r>
      <w:r w:rsidR="008D2928">
        <w:rPr>
          <w:sz w:val="24"/>
          <w:szCs w:val="24"/>
        </w:rPr>
        <w:instrText xml:space="preserve"> REF _Ref440270637 \r \h </w:instrText>
      </w:r>
      <w:r w:rsidR="00C45A55">
        <w:rPr>
          <w:sz w:val="24"/>
          <w:szCs w:val="24"/>
        </w:rPr>
      </w:r>
      <w:r w:rsidR="00C45A55">
        <w:rPr>
          <w:sz w:val="24"/>
          <w:szCs w:val="24"/>
        </w:rPr>
        <w:fldChar w:fldCharType="separate"/>
      </w:r>
      <w:r w:rsidR="00622B69">
        <w:rPr>
          <w:sz w:val="24"/>
          <w:szCs w:val="24"/>
        </w:rPr>
        <w:t>1.1.5</w:t>
      </w:r>
      <w:r w:rsidR="00C45A55">
        <w:rPr>
          <w:sz w:val="24"/>
          <w:szCs w:val="24"/>
        </w:rPr>
        <w:fldChar w:fldCharType="end"/>
      </w:r>
      <w:r w:rsidR="008D2928" w:rsidRPr="0022360B">
        <w:rPr>
          <w:sz w:val="24"/>
          <w:szCs w:val="24"/>
        </w:rPr>
        <w:t xml:space="preserve">, </w:t>
      </w:r>
      <w:r w:rsidR="00C45A55">
        <w:rPr>
          <w:sz w:val="24"/>
          <w:szCs w:val="24"/>
        </w:rPr>
        <w:fldChar w:fldCharType="begin"/>
      </w:r>
      <w:r w:rsidR="008D2928">
        <w:rPr>
          <w:sz w:val="24"/>
          <w:szCs w:val="24"/>
        </w:rPr>
        <w:instrText xml:space="preserve"> REF _Ref440270651 \r \h </w:instrText>
      </w:r>
      <w:r w:rsidR="00C45A55">
        <w:rPr>
          <w:sz w:val="24"/>
          <w:szCs w:val="24"/>
        </w:rPr>
      </w:r>
      <w:r w:rsidR="00C45A55">
        <w:rPr>
          <w:sz w:val="24"/>
          <w:szCs w:val="24"/>
        </w:rPr>
        <w:fldChar w:fldCharType="separate"/>
      </w:r>
      <w:r w:rsidR="00622B69">
        <w:rPr>
          <w:sz w:val="24"/>
          <w:szCs w:val="24"/>
        </w:rPr>
        <w:t>1.1.6</w:t>
      </w:r>
      <w:r w:rsidR="00C45A55">
        <w:rPr>
          <w:sz w:val="24"/>
          <w:szCs w:val="24"/>
        </w:rPr>
        <w:fldChar w:fldCharType="end"/>
      </w:r>
      <w:r w:rsidR="008D2928" w:rsidRPr="0022360B">
        <w:rPr>
          <w:sz w:val="24"/>
          <w:szCs w:val="24"/>
        </w:rPr>
        <w:t xml:space="preserve">, </w:t>
      </w:r>
      <w:r w:rsidR="00C45A55">
        <w:rPr>
          <w:sz w:val="24"/>
          <w:szCs w:val="24"/>
        </w:rPr>
        <w:fldChar w:fldCharType="begin"/>
      </w:r>
      <w:r w:rsidR="008D2928">
        <w:rPr>
          <w:sz w:val="24"/>
          <w:szCs w:val="24"/>
        </w:rPr>
        <w:instrText xml:space="preserve"> REF _Ref440270663 \r \h </w:instrText>
      </w:r>
      <w:r w:rsidR="00C45A55">
        <w:rPr>
          <w:sz w:val="24"/>
          <w:szCs w:val="24"/>
        </w:rPr>
      </w:r>
      <w:r w:rsidR="00C45A55">
        <w:rPr>
          <w:sz w:val="24"/>
          <w:szCs w:val="24"/>
        </w:rPr>
        <w:fldChar w:fldCharType="separate"/>
      </w:r>
      <w:r w:rsidR="00622B69">
        <w:rPr>
          <w:sz w:val="24"/>
          <w:szCs w:val="24"/>
        </w:rPr>
        <w:t>1.1.7</w:t>
      </w:r>
      <w:r w:rsidR="00C45A5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45A55">
        <w:rPr>
          <w:sz w:val="24"/>
          <w:szCs w:val="24"/>
        </w:rPr>
        <w:fldChar w:fldCharType="begin"/>
      </w:r>
      <w:r w:rsidR="008D2928">
        <w:rPr>
          <w:sz w:val="24"/>
          <w:szCs w:val="24"/>
        </w:rPr>
        <w:instrText xml:space="preserve"> REF _Ref440270663 \r \h </w:instrText>
      </w:r>
      <w:r w:rsidR="00C45A55">
        <w:rPr>
          <w:sz w:val="24"/>
          <w:szCs w:val="24"/>
        </w:rPr>
      </w:r>
      <w:r w:rsidR="00C45A55">
        <w:rPr>
          <w:sz w:val="24"/>
          <w:szCs w:val="24"/>
        </w:rPr>
        <w:fldChar w:fldCharType="separate"/>
      </w:r>
      <w:r w:rsidR="00622B69">
        <w:rPr>
          <w:sz w:val="24"/>
          <w:szCs w:val="24"/>
        </w:rPr>
        <w:t>1.1.7</w:t>
      </w:r>
      <w:r w:rsidR="00C45A55">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C45A55">
        <w:rPr>
          <w:sz w:val="24"/>
          <w:szCs w:val="24"/>
        </w:rPr>
        <w:fldChar w:fldCharType="begin"/>
      </w:r>
      <w:r w:rsidR="008D1B83">
        <w:rPr>
          <w:bCs w:val="0"/>
          <w:sz w:val="24"/>
          <w:szCs w:val="24"/>
        </w:rPr>
        <w:instrText xml:space="preserve"> REF _Ref442188512 \r \h </w:instrText>
      </w:r>
      <w:r w:rsidR="00C45A55">
        <w:rPr>
          <w:sz w:val="24"/>
          <w:szCs w:val="24"/>
        </w:rPr>
      </w:r>
      <w:r w:rsidR="00C45A55">
        <w:rPr>
          <w:sz w:val="24"/>
          <w:szCs w:val="24"/>
        </w:rPr>
        <w:fldChar w:fldCharType="separate"/>
      </w:r>
      <w:r w:rsidR="00622B69">
        <w:rPr>
          <w:bCs w:val="0"/>
          <w:sz w:val="24"/>
          <w:szCs w:val="24"/>
        </w:rPr>
        <w:t>т)</w:t>
      </w:r>
      <w:r w:rsidR="00C45A55">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w:t>
      </w:r>
      <w:r w:rsidRPr="00E71A48">
        <w:rPr>
          <w:sz w:val="24"/>
          <w:szCs w:val="24"/>
        </w:rPr>
        <w:lastRenderedPageBreak/>
        <w:t xml:space="preserve">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45A55">
        <w:rPr>
          <w:b w:val="0"/>
        </w:rPr>
        <w:fldChar w:fldCharType="begin"/>
      </w:r>
      <w:r w:rsidR="002D4BC6">
        <w:rPr>
          <w:b w:val="0"/>
        </w:rPr>
        <w:instrText xml:space="preserve"> REF _Ref440275279 \r \h </w:instrText>
      </w:r>
      <w:r w:rsidR="00C45A55">
        <w:rPr>
          <w:b w:val="0"/>
        </w:rPr>
      </w:r>
      <w:r w:rsidR="00C45A55">
        <w:rPr>
          <w:b w:val="0"/>
        </w:rPr>
        <w:fldChar w:fldCharType="separate"/>
      </w:r>
      <w:r w:rsidR="00622B69">
        <w:rPr>
          <w:b w:val="0"/>
        </w:rPr>
        <w:t>1.1.4</w:t>
      </w:r>
      <w:r w:rsidR="00C45A5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45A55">
        <w:rPr>
          <w:b w:val="0"/>
          <w:szCs w:val="24"/>
        </w:rPr>
        <w:fldChar w:fldCharType="begin"/>
      </w:r>
      <w:r>
        <w:rPr>
          <w:b w:val="0"/>
          <w:szCs w:val="24"/>
        </w:rPr>
        <w:instrText xml:space="preserve"> REF _Ref440285128 \r \h </w:instrText>
      </w:r>
      <w:r w:rsidR="00C45A55">
        <w:rPr>
          <w:b w:val="0"/>
          <w:szCs w:val="24"/>
        </w:rPr>
      </w:r>
      <w:r w:rsidR="00C45A55">
        <w:rPr>
          <w:b w:val="0"/>
          <w:szCs w:val="24"/>
        </w:rPr>
        <w:fldChar w:fldCharType="separate"/>
      </w:r>
      <w:r w:rsidR="00622B69">
        <w:rPr>
          <w:b w:val="0"/>
          <w:szCs w:val="24"/>
        </w:rPr>
        <w:t>3.3.14</w:t>
      </w:r>
      <w:r w:rsidR="00C45A55">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C45A55">
        <w:rPr>
          <w:b w:val="0"/>
          <w:szCs w:val="24"/>
        </w:rPr>
        <w:fldChar w:fldCharType="begin"/>
      </w:r>
      <w:r>
        <w:rPr>
          <w:b w:val="0"/>
          <w:szCs w:val="24"/>
        </w:rPr>
        <w:instrText xml:space="preserve"> REF _Ref305973250 \r \h </w:instrText>
      </w:r>
      <w:r w:rsidR="00C45A55">
        <w:rPr>
          <w:b w:val="0"/>
          <w:szCs w:val="24"/>
        </w:rPr>
      </w:r>
      <w:r w:rsidR="00C45A55">
        <w:rPr>
          <w:b w:val="0"/>
          <w:szCs w:val="24"/>
        </w:rPr>
        <w:fldChar w:fldCharType="separate"/>
      </w:r>
      <w:r w:rsidR="00622B69">
        <w:rPr>
          <w:b w:val="0"/>
          <w:szCs w:val="24"/>
        </w:rPr>
        <w:t>3.5.1</w:t>
      </w:r>
      <w:r w:rsidR="00C45A5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45A55">
        <w:rPr>
          <w:b w:val="0"/>
          <w:szCs w:val="24"/>
        </w:rPr>
        <w:fldChar w:fldCharType="begin"/>
      </w:r>
      <w:r>
        <w:rPr>
          <w:b w:val="0"/>
          <w:szCs w:val="24"/>
        </w:rPr>
        <w:instrText xml:space="preserve"> REF _Ref303681924 \r \h </w:instrText>
      </w:r>
      <w:r w:rsidR="00C45A55">
        <w:rPr>
          <w:b w:val="0"/>
          <w:szCs w:val="24"/>
        </w:rPr>
      </w:r>
      <w:r w:rsidR="00C45A55">
        <w:rPr>
          <w:b w:val="0"/>
          <w:szCs w:val="24"/>
        </w:rPr>
        <w:fldChar w:fldCharType="separate"/>
      </w:r>
      <w:r w:rsidR="00622B69">
        <w:rPr>
          <w:b w:val="0"/>
          <w:szCs w:val="24"/>
        </w:rPr>
        <w:t>3.8</w:t>
      </w:r>
      <w:r w:rsidR="00C45A5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45A55">
        <w:rPr>
          <w:b w:val="0"/>
        </w:rPr>
        <w:fldChar w:fldCharType="begin"/>
      </w:r>
      <w:r w:rsidR="008D2928">
        <w:rPr>
          <w:b w:val="0"/>
        </w:rPr>
        <w:instrText xml:space="preserve"> REF _Ref93264992 \r \h </w:instrText>
      </w:r>
      <w:r w:rsidR="00C45A55">
        <w:rPr>
          <w:b w:val="0"/>
        </w:rPr>
      </w:r>
      <w:r w:rsidR="00C45A55">
        <w:rPr>
          <w:b w:val="0"/>
        </w:rPr>
        <w:fldChar w:fldCharType="separate"/>
      </w:r>
      <w:r w:rsidR="00622B69">
        <w:rPr>
          <w:b w:val="0"/>
        </w:rPr>
        <w:t>5.5</w:t>
      </w:r>
      <w:r w:rsidR="00C45A55">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C45A55">
        <w:rPr>
          <w:b w:val="0"/>
        </w:rPr>
        <w:fldChar w:fldCharType="begin"/>
      </w:r>
      <w:r w:rsidR="008D2928">
        <w:rPr>
          <w:b w:val="0"/>
        </w:rPr>
        <w:instrText xml:space="preserve"> REF _Ref440270867 \r \h </w:instrText>
      </w:r>
      <w:r w:rsidR="00C45A55">
        <w:rPr>
          <w:b w:val="0"/>
        </w:rPr>
      </w:r>
      <w:r w:rsidR="00C45A55">
        <w:rPr>
          <w:b w:val="0"/>
        </w:rPr>
        <w:fldChar w:fldCharType="separate"/>
      </w:r>
      <w:r w:rsidR="00622B69">
        <w:rPr>
          <w:b w:val="0"/>
        </w:rPr>
        <w:t>2.2.3</w:t>
      </w:r>
      <w:r w:rsidR="00C45A55">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C45A5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45A55" w:rsidRPr="00E71A48">
        <w:rPr>
          <w:bCs w:val="0"/>
          <w:sz w:val="24"/>
          <w:szCs w:val="24"/>
        </w:rPr>
      </w:r>
      <w:r w:rsidR="00C45A5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45A5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45A55" w:rsidRPr="00E71A48">
        <w:rPr>
          <w:bCs w:val="0"/>
          <w:sz w:val="24"/>
          <w:szCs w:val="24"/>
        </w:rPr>
      </w:r>
      <w:r w:rsidR="00C45A55"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C45A5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45A55" w:rsidRPr="00E71A48">
        <w:rPr>
          <w:bCs w:val="0"/>
          <w:sz w:val="24"/>
          <w:szCs w:val="24"/>
        </w:rPr>
      </w:r>
      <w:r w:rsidR="00C45A5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C45A5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45A55" w:rsidRPr="00E71A48">
        <w:rPr>
          <w:bCs w:val="0"/>
          <w:sz w:val="24"/>
          <w:szCs w:val="24"/>
        </w:rPr>
      </w:r>
      <w:r w:rsidR="00C45A5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C45A5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45A55" w:rsidRPr="00E71A48">
        <w:rPr>
          <w:bCs w:val="0"/>
          <w:sz w:val="24"/>
          <w:szCs w:val="24"/>
        </w:rPr>
      </w:r>
      <w:r w:rsidR="00C45A5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45A55">
        <w:rPr>
          <w:bCs w:val="0"/>
          <w:sz w:val="24"/>
          <w:szCs w:val="24"/>
        </w:rPr>
        <w:fldChar w:fldCharType="begin"/>
      </w:r>
      <w:r w:rsidR="008D2928">
        <w:rPr>
          <w:bCs w:val="0"/>
          <w:sz w:val="24"/>
          <w:szCs w:val="24"/>
        </w:rPr>
        <w:instrText xml:space="preserve"> REF _Ref55336310 \r \h </w:instrText>
      </w:r>
      <w:r w:rsidR="00C45A55">
        <w:rPr>
          <w:bCs w:val="0"/>
          <w:sz w:val="24"/>
          <w:szCs w:val="24"/>
        </w:rPr>
      </w:r>
      <w:r w:rsidR="00C45A55">
        <w:rPr>
          <w:bCs w:val="0"/>
          <w:sz w:val="24"/>
          <w:szCs w:val="24"/>
        </w:rPr>
        <w:fldChar w:fldCharType="separate"/>
      </w:r>
      <w:r w:rsidR="00622B69">
        <w:rPr>
          <w:bCs w:val="0"/>
          <w:sz w:val="24"/>
          <w:szCs w:val="24"/>
        </w:rPr>
        <w:t>5.1</w:t>
      </w:r>
      <w:r w:rsidR="00C45A5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45A55">
        <w:rPr>
          <w:bCs w:val="0"/>
          <w:sz w:val="24"/>
          <w:szCs w:val="24"/>
        </w:rPr>
        <w:fldChar w:fldCharType="begin"/>
      </w:r>
      <w:r>
        <w:rPr>
          <w:bCs w:val="0"/>
          <w:sz w:val="24"/>
          <w:szCs w:val="24"/>
        </w:rPr>
        <w:instrText xml:space="preserve"> REF _Ref440271072 \r \h </w:instrText>
      </w:r>
      <w:r w:rsidR="00C45A55">
        <w:rPr>
          <w:bCs w:val="0"/>
          <w:sz w:val="24"/>
          <w:szCs w:val="24"/>
        </w:rPr>
      </w:r>
      <w:r w:rsidR="00C45A55">
        <w:rPr>
          <w:bCs w:val="0"/>
          <w:sz w:val="24"/>
          <w:szCs w:val="24"/>
        </w:rPr>
        <w:fldChar w:fldCharType="separate"/>
      </w:r>
      <w:r w:rsidR="00622B69">
        <w:rPr>
          <w:bCs w:val="0"/>
          <w:sz w:val="24"/>
          <w:szCs w:val="24"/>
        </w:rPr>
        <w:t>5.2</w:t>
      </w:r>
      <w:r w:rsidR="00C45A5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C45A55">
        <w:rPr>
          <w:bCs w:val="0"/>
          <w:spacing w:val="-1"/>
          <w:sz w:val="24"/>
          <w:szCs w:val="24"/>
        </w:rPr>
        <w:fldChar w:fldCharType="begin"/>
      </w:r>
      <w:r w:rsidR="00B71B9D">
        <w:rPr>
          <w:bCs w:val="0"/>
          <w:spacing w:val="-1"/>
          <w:sz w:val="24"/>
          <w:szCs w:val="24"/>
        </w:rPr>
        <w:instrText xml:space="preserve"> REF _Ref86826666 \r \h </w:instrText>
      </w:r>
      <w:r w:rsidR="00C45A55">
        <w:rPr>
          <w:bCs w:val="0"/>
          <w:spacing w:val="-1"/>
          <w:sz w:val="24"/>
          <w:szCs w:val="24"/>
        </w:rPr>
      </w:r>
      <w:r w:rsidR="00C45A55">
        <w:rPr>
          <w:bCs w:val="0"/>
          <w:spacing w:val="-1"/>
          <w:sz w:val="24"/>
          <w:szCs w:val="24"/>
        </w:rPr>
        <w:fldChar w:fldCharType="separate"/>
      </w:r>
      <w:r w:rsidR="00622B69">
        <w:rPr>
          <w:bCs w:val="0"/>
          <w:spacing w:val="-1"/>
          <w:sz w:val="24"/>
          <w:szCs w:val="24"/>
        </w:rPr>
        <w:t>5.3</w:t>
      </w:r>
      <w:r w:rsidR="00C45A5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C45A55">
        <w:rPr>
          <w:bCs w:val="0"/>
          <w:spacing w:val="-1"/>
          <w:sz w:val="24"/>
          <w:szCs w:val="24"/>
        </w:rPr>
        <w:fldChar w:fldCharType="begin"/>
      </w:r>
      <w:r w:rsidR="00B71B9D">
        <w:rPr>
          <w:bCs w:val="0"/>
          <w:spacing w:val="-1"/>
          <w:sz w:val="24"/>
          <w:szCs w:val="24"/>
        </w:rPr>
        <w:instrText xml:space="preserve"> REF _Ref440270984 \r \h </w:instrText>
      </w:r>
      <w:r w:rsidR="00C45A55">
        <w:rPr>
          <w:bCs w:val="0"/>
          <w:spacing w:val="-1"/>
          <w:sz w:val="24"/>
          <w:szCs w:val="24"/>
        </w:rPr>
      </w:r>
      <w:r w:rsidR="00C45A55">
        <w:rPr>
          <w:bCs w:val="0"/>
          <w:spacing w:val="-1"/>
          <w:sz w:val="24"/>
          <w:szCs w:val="24"/>
        </w:rPr>
        <w:fldChar w:fldCharType="separate"/>
      </w:r>
      <w:r w:rsidR="00622B69">
        <w:rPr>
          <w:bCs w:val="0"/>
          <w:spacing w:val="-1"/>
          <w:sz w:val="24"/>
          <w:szCs w:val="24"/>
        </w:rPr>
        <w:t>5.10</w:t>
      </w:r>
      <w:r w:rsidR="00C45A5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45A55">
        <w:rPr>
          <w:bCs w:val="0"/>
          <w:sz w:val="24"/>
          <w:szCs w:val="24"/>
        </w:rPr>
        <w:fldChar w:fldCharType="begin"/>
      </w:r>
      <w:r w:rsidR="00B71B9D">
        <w:rPr>
          <w:bCs w:val="0"/>
          <w:sz w:val="24"/>
          <w:szCs w:val="24"/>
        </w:rPr>
        <w:instrText xml:space="preserve"> REF _Ref440271036 \r \h </w:instrText>
      </w:r>
      <w:r w:rsidR="00C45A55">
        <w:rPr>
          <w:bCs w:val="0"/>
          <w:sz w:val="24"/>
          <w:szCs w:val="24"/>
        </w:rPr>
      </w:r>
      <w:r w:rsidR="00C45A55">
        <w:rPr>
          <w:bCs w:val="0"/>
          <w:sz w:val="24"/>
          <w:szCs w:val="24"/>
        </w:rPr>
        <w:fldChar w:fldCharType="separate"/>
      </w:r>
      <w:r w:rsidR="00622B69">
        <w:rPr>
          <w:bCs w:val="0"/>
          <w:sz w:val="24"/>
          <w:szCs w:val="24"/>
        </w:rPr>
        <w:t>5.4</w:t>
      </w:r>
      <w:r w:rsidR="00C45A5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C45A55">
        <w:fldChar w:fldCharType="begin"/>
      </w:r>
      <w:r>
        <w:rPr>
          <w:bCs w:val="0"/>
          <w:sz w:val="24"/>
          <w:szCs w:val="24"/>
          <w:lang w:eastAsia="ru-RU"/>
        </w:rPr>
        <w:instrText xml:space="preserve"> REF _Ref444164229 \r \h </w:instrText>
      </w:r>
      <w:r w:rsidR="00C45A55">
        <w:fldChar w:fldCharType="separate"/>
      </w:r>
      <w:r w:rsidR="00622B69">
        <w:rPr>
          <w:bCs w:val="0"/>
          <w:sz w:val="24"/>
          <w:szCs w:val="24"/>
          <w:lang w:eastAsia="ru-RU"/>
        </w:rPr>
        <w:t>5.6.1</w:t>
      </w:r>
      <w:r w:rsidR="00C45A55">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C45A55">
        <w:fldChar w:fldCharType="begin"/>
      </w:r>
      <w:r>
        <w:rPr>
          <w:sz w:val="24"/>
          <w:szCs w:val="24"/>
        </w:rPr>
        <w:instrText xml:space="preserve"> REF _Ref444164241 \r \h </w:instrText>
      </w:r>
      <w:r w:rsidR="00C45A55">
        <w:fldChar w:fldCharType="separate"/>
      </w:r>
      <w:r w:rsidR="00622B69">
        <w:rPr>
          <w:sz w:val="24"/>
          <w:szCs w:val="24"/>
        </w:rPr>
        <w:t>5.6.2</w:t>
      </w:r>
      <w:r w:rsidR="00C45A55">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958E8" w:rsidRPr="00F958E8">
        <w:rPr>
          <w:sz w:val="24"/>
          <w:szCs w:val="24"/>
        </w:rPr>
        <w:t xml:space="preserve">, </w:t>
      </w:r>
      <w:r w:rsidR="00C45A55">
        <w:fldChar w:fldCharType="begin"/>
      </w:r>
      <w:r w:rsidR="00967C6C">
        <w:instrText xml:space="preserve"> REF _Ref440372460 \r \h  \* MERGEFORMAT </w:instrText>
      </w:r>
      <w:r w:rsidR="00C45A55">
        <w:fldChar w:fldCharType="separate"/>
      </w:r>
      <w:proofErr w:type="spellStart"/>
      <w:r w:rsidR="00622B69" w:rsidRPr="00622B69">
        <w:rPr>
          <w:sz w:val="24"/>
          <w:szCs w:val="24"/>
        </w:rPr>
        <w:t>д</w:t>
      </w:r>
      <w:proofErr w:type="spellEnd"/>
      <w:r w:rsidR="00622B69" w:rsidRPr="00622B69">
        <w:rPr>
          <w:sz w:val="24"/>
          <w:szCs w:val="24"/>
        </w:rPr>
        <w:t>)</w:t>
      </w:r>
      <w:r w:rsidR="00C45A55">
        <w:fldChar w:fldCharType="end"/>
      </w:r>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r w:rsidR="00C45A55">
        <w:fldChar w:fldCharType="begin"/>
      </w:r>
      <w:r w:rsidR="00967C6C">
        <w:instrText xml:space="preserve"> REF _Ref440372477 \r \h  \* MERGEFORMAT </w:instrText>
      </w:r>
      <w:r w:rsidR="00C45A55">
        <w:fldChar w:fldCharType="separate"/>
      </w:r>
      <w:proofErr w:type="spellStart"/>
      <w:r w:rsidR="00622B69" w:rsidRPr="00622B69">
        <w:rPr>
          <w:sz w:val="24"/>
          <w:szCs w:val="24"/>
        </w:rPr>
        <w:t>н</w:t>
      </w:r>
      <w:proofErr w:type="spellEnd"/>
      <w:r w:rsidR="00622B69" w:rsidRPr="00622B69">
        <w:rPr>
          <w:sz w:val="24"/>
          <w:szCs w:val="24"/>
        </w:rPr>
        <w:t>)</w:t>
      </w:r>
      <w:r w:rsidR="00C45A55">
        <w:fldChar w:fldCharType="end"/>
      </w:r>
      <w:r w:rsidR="00A24167">
        <w:t xml:space="preserve">, </w:t>
      </w:r>
      <w:r w:rsidR="00C45A55">
        <w:fldChar w:fldCharType="begin"/>
      </w:r>
      <w:r w:rsidR="00A24167">
        <w:instrText xml:space="preserve"> REF _Ref442188512 \r \h </w:instrText>
      </w:r>
      <w:r w:rsidR="00C45A55">
        <w:fldChar w:fldCharType="separate"/>
      </w:r>
      <w:r w:rsidR="00622B69">
        <w:t>т)</w:t>
      </w:r>
      <w:r w:rsidR="00C45A55">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C45A55">
        <w:rPr>
          <w:sz w:val="24"/>
          <w:szCs w:val="24"/>
        </w:rPr>
        <w:fldChar w:fldCharType="begin"/>
      </w:r>
      <w:r w:rsidR="008D1B83">
        <w:rPr>
          <w:bCs w:val="0"/>
          <w:sz w:val="24"/>
          <w:szCs w:val="24"/>
        </w:rPr>
        <w:instrText xml:space="preserve"> REF _Ref442188512 \r \h </w:instrText>
      </w:r>
      <w:r w:rsidR="00C45A55">
        <w:rPr>
          <w:sz w:val="24"/>
          <w:szCs w:val="24"/>
        </w:rPr>
      </w:r>
      <w:r w:rsidR="00C45A55">
        <w:rPr>
          <w:sz w:val="24"/>
          <w:szCs w:val="24"/>
        </w:rPr>
        <w:fldChar w:fldCharType="separate"/>
      </w:r>
      <w:r w:rsidR="00622B69">
        <w:rPr>
          <w:bCs w:val="0"/>
          <w:sz w:val="24"/>
          <w:szCs w:val="24"/>
        </w:rPr>
        <w:t>т)</w:t>
      </w:r>
      <w:r w:rsidR="00C45A55">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C45A55">
        <w:rPr>
          <w:bCs w:val="0"/>
          <w:spacing w:val="-1"/>
          <w:sz w:val="24"/>
          <w:szCs w:val="24"/>
        </w:rPr>
        <w:fldChar w:fldCharType="begin"/>
      </w:r>
      <w:r w:rsidR="00B71B9D">
        <w:rPr>
          <w:bCs w:val="0"/>
          <w:spacing w:val="-1"/>
          <w:sz w:val="24"/>
          <w:szCs w:val="24"/>
        </w:rPr>
        <w:instrText xml:space="preserve"> REF _Ref86826666 \r \h </w:instrText>
      </w:r>
      <w:r w:rsidR="00C45A55">
        <w:rPr>
          <w:bCs w:val="0"/>
          <w:spacing w:val="-1"/>
          <w:sz w:val="24"/>
          <w:szCs w:val="24"/>
        </w:rPr>
      </w:r>
      <w:r w:rsidR="00C45A55">
        <w:rPr>
          <w:bCs w:val="0"/>
          <w:spacing w:val="-1"/>
          <w:sz w:val="24"/>
          <w:szCs w:val="24"/>
        </w:rPr>
        <w:fldChar w:fldCharType="separate"/>
      </w:r>
      <w:r w:rsidR="00622B69">
        <w:rPr>
          <w:bCs w:val="0"/>
          <w:spacing w:val="-1"/>
          <w:sz w:val="24"/>
          <w:szCs w:val="24"/>
        </w:rPr>
        <w:t>5.3</w:t>
      </w:r>
      <w:r w:rsidR="00C45A5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C45A55">
        <w:rPr>
          <w:bCs w:val="0"/>
          <w:spacing w:val="-1"/>
          <w:sz w:val="24"/>
          <w:szCs w:val="24"/>
        </w:rPr>
        <w:fldChar w:fldCharType="begin"/>
      </w:r>
      <w:r w:rsidR="00B71B9D">
        <w:rPr>
          <w:bCs w:val="0"/>
          <w:spacing w:val="-1"/>
          <w:sz w:val="24"/>
          <w:szCs w:val="24"/>
        </w:rPr>
        <w:instrText xml:space="preserve"> REF _Ref86826666 \r \h </w:instrText>
      </w:r>
      <w:r w:rsidR="00C45A55">
        <w:rPr>
          <w:bCs w:val="0"/>
          <w:spacing w:val="-1"/>
          <w:sz w:val="24"/>
          <w:szCs w:val="24"/>
        </w:rPr>
      </w:r>
      <w:r w:rsidR="00C45A55">
        <w:rPr>
          <w:bCs w:val="0"/>
          <w:spacing w:val="-1"/>
          <w:sz w:val="24"/>
          <w:szCs w:val="24"/>
        </w:rPr>
        <w:fldChar w:fldCharType="separate"/>
      </w:r>
      <w:r w:rsidR="00622B69">
        <w:rPr>
          <w:bCs w:val="0"/>
          <w:spacing w:val="-1"/>
          <w:sz w:val="24"/>
          <w:szCs w:val="24"/>
        </w:rPr>
        <w:t>5.3</w:t>
      </w:r>
      <w:r w:rsidR="00C45A5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C45A55">
        <w:rPr>
          <w:sz w:val="24"/>
          <w:szCs w:val="24"/>
        </w:rPr>
        <w:fldChar w:fldCharType="begin"/>
      </w:r>
      <w:r w:rsidR="00B71B9D">
        <w:rPr>
          <w:sz w:val="24"/>
          <w:szCs w:val="24"/>
        </w:rPr>
        <w:instrText xml:space="preserve"> REF _Ref440271182 \r \h </w:instrText>
      </w:r>
      <w:r w:rsidR="00C45A55">
        <w:rPr>
          <w:sz w:val="24"/>
          <w:szCs w:val="24"/>
        </w:rPr>
      </w:r>
      <w:r w:rsidR="00C45A55">
        <w:rPr>
          <w:sz w:val="24"/>
          <w:szCs w:val="24"/>
        </w:rPr>
        <w:fldChar w:fldCharType="separate"/>
      </w:r>
      <w:r w:rsidR="00622B69">
        <w:rPr>
          <w:sz w:val="24"/>
          <w:szCs w:val="24"/>
        </w:rPr>
        <w:t>3.3.1.9</w:t>
      </w:r>
      <w:r w:rsidR="00C45A5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C45A55">
        <w:rPr>
          <w:bCs w:val="0"/>
          <w:sz w:val="24"/>
          <w:szCs w:val="24"/>
        </w:rPr>
        <w:fldChar w:fldCharType="begin"/>
      </w:r>
      <w:r w:rsidR="00B71B9D">
        <w:rPr>
          <w:bCs w:val="0"/>
          <w:sz w:val="24"/>
          <w:szCs w:val="24"/>
        </w:rPr>
        <w:instrText xml:space="preserve"> REF _Ref440271072 \r \h </w:instrText>
      </w:r>
      <w:r w:rsidR="00C45A55">
        <w:rPr>
          <w:bCs w:val="0"/>
          <w:sz w:val="24"/>
          <w:szCs w:val="24"/>
        </w:rPr>
      </w:r>
      <w:r w:rsidR="00C45A55">
        <w:rPr>
          <w:bCs w:val="0"/>
          <w:sz w:val="24"/>
          <w:szCs w:val="24"/>
        </w:rPr>
        <w:fldChar w:fldCharType="separate"/>
      </w:r>
      <w:r w:rsidR="00622B69">
        <w:rPr>
          <w:bCs w:val="0"/>
          <w:sz w:val="24"/>
          <w:szCs w:val="24"/>
        </w:rPr>
        <w:t>5.2</w:t>
      </w:r>
      <w:r w:rsidR="00C45A5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C45A55">
        <w:rPr>
          <w:bCs w:val="0"/>
          <w:sz w:val="24"/>
          <w:szCs w:val="24"/>
        </w:rPr>
        <w:fldChar w:fldCharType="begin"/>
      </w:r>
      <w:r w:rsidR="00B71B9D">
        <w:rPr>
          <w:bCs w:val="0"/>
          <w:sz w:val="24"/>
          <w:szCs w:val="24"/>
        </w:rPr>
        <w:instrText xml:space="preserve"> REF _Ref440271036 \r \h </w:instrText>
      </w:r>
      <w:r w:rsidR="00C45A55">
        <w:rPr>
          <w:bCs w:val="0"/>
          <w:sz w:val="24"/>
          <w:szCs w:val="24"/>
        </w:rPr>
      </w:r>
      <w:r w:rsidR="00C45A55">
        <w:rPr>
          <w:bCs w:val="0"/>
          <w:sz w:val="24"/>
          <w:szCs w:val="24"/>
        </w:rPr>
        <w:fldChar w:fldCharType="separate"/>
      </w:r>
      <w:r w:rsidR="00622B69">
        <w:rPr>
          <w:bCs w:val="0"/>
          <w:sz w:val="24"/>
          <w:szCs w:val="24"/>
        </w:rPr>
        <w:t>5.4</w:t>
      </w:r>
      <w:r w:rsidR="00C45A5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C45A55">
        <w:rPr>
          <w:bCs w:val="0"/>
          <w:sz w:val="24"/>
          <w:szCs w:val="24"/>
        </w:rPr>
        <w:fldChar w:fldCharType="begin"/>
      </w:r>
      <w:r w:rsidR="00B71B9D">
        <w:rPr>
          <w:bCs w:val="0"/>
          <w:sz w:val="24"/>
          <w:szCs w:val="24"/>
        </w:rPr>
        <w:instrText xml:space="preserve"> REF _Ref55336310 \r \h </w:instrText>
      </w:r>
      <w:r w:rsidR="00C45A55">
        <w:rPr>
          <w:bCs w:val="0"/>
          <w:sz w:val="24"/>
          <w:szCs w:val="24"/>
        </w:rPr>
      </w:r>
      <w:r w:rsidR="00C45A55">
        <w:rPr>
          <w:bCs w:val="0"/>
          <w:sz w:val="24"/>
          <w:szCs w:val="24"/>
        </w:rPr>
        <w:fldChar w:fldCharType="separate"/>
      </w:r>
      <w:r w:rsidR="00622B69">
        <w:rPr>
          <w:bCs w:val="0"/>
          <w:sz w:val="24"/>
          <w:szCs w:val="24"/>
        </w:rPr>
        <w:t>5.1</w:t>
      </w:r>
      <w:r w:rsidR="00C45A5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45A55">
        <w:rPr>
          <w:bCs w:val="0"/>
          <w:sz w:val="24"/>
          <w:szCs w:val="24"/>
        </w:rPr>
        <w:fldChar w:fldCharType="begin"/>
      </w:r>
      <w:r w:rsidR="00B71B9D">
        <w:rPr>
          <w:bCs w:val="0"/>
          <w:sz w:val="24"/>
          <w:szCs w:val="24"/>
        </w:rPr>
        <w:instrText xml:space="preserve"> REF _Ref55336310 \r \h </w:instrText>
      </w:r>
      <w:r w:rsidR="00C45A55">
        <w:rPr>
          <w:bCs w:val="0"/>
          <w:sz w:val="24"/>
          <w:szCs w:val="24"/>
        </w:rPr>
      </w:r>
      <w:r w:rsidR="00C45A55">
        <w:rPr>
          <w:bCs w:val="0"/>
          <w:sz w:val="24"/>
          <w:szCs w:val="24"/>
        </w:rPr>
        <w:fldChar w:fldCharType="separate"/>
      </w:r>
      <w:r w:rsidR="00622B69">
        <w:rPr>
          <w:bCs w:val="0"/>
          <w:sz w:val="24"/>
          <w:szCs w:val="24"/>
        </w:rPr>
        <w:t>5.1</w:t>
      </w:r>
      <w:r w:rsidR="00C45A55">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C45A55">
        <w:rPr>
          <w:sz w:val="24"/>
          <w:szCs w:val="24"/>
        </w:rPr>
        <w:fldChar w:fldCharType="begin"/>
      </w:r>
      <w:r w:rsidR="008D1B83">
        <w:rPr>
          <w:bCs w:val="0"/>
          <w:sz w:val="24"/>
          <w:szCs w:val="24"/>
        </w:rPr>
        <w:instrText xml:space="preserve"> REF _Ref442188512 \r \h </w:instrText>
      </w:r>
      <w:r w:rsidR="00C45A55">
        <w:rPr>
          <w:sz w:val="24"/>
          <w:szCs w:val="24"/>
        </w:rPr>
      </w:r>
      <w:r w:rsidR="00C45A55">
        <w:rPr>
          <w:sz w:val="24"/>
          <w:szCs w:val="24"/>
        </w:rPr>
        <w:fldChar w:fldCharType="separate"/>
      </w:r>
      <w:r w:rsidR="00622B69">
        <w:rPr>
          <w:bCs w:val="0"/>
          <w:sz w:val="24"/>
          <w:szCs w:val="24"/>
        </w:rPr>
        <w:t>т)</w:t>
      </w:r>
      <w:r w:rsidR="00C45A55">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C45A55">
        <w:rPr>
          <w:bCs w:val="0"/>
          <w:sz w:val="24"/>
          <w:szCs w:val="24"/>
        </w:rPr>
        <w:fldChar w:fldCharType="begin"/>
      </w:r>
      <w:r w:rsidR="003F5CDB">
        <w:rPr>
          <w:bCs w:val="0"/>
          <w:sz w:val="24"/>
          <w:szCs w:val="24"/>
        </w:rPr>
        <w:instrText xml:space="preserve"> REF _Ref440289953 \r \h </w:instrText>
      </w:r>
      <w:r w:rsidR="00C45A55">
        <w:rPr>
          <w:bCs w:val="0"/>
          <w:sz w:val="24"/>
          <w:szCs w:val="24"/>
        </w:rPr>
      </w:r>
      <w:r w:rsidR="00C45A55">
        <w:rPr>
          <w:bCs w:val="0"/>
          <w:sz w:val="24"/>
          <w:szCs w:val="24"/>
        </w:rPr>
        <w:fldChar w:fldCharType="separate"/>
      </w:r>
      <w:r w:rsidR="00622B69">
        <w:rPr>
          <w:bCs w:val="0"/>
          <w:sz w:val="24"/>
          <w:szCs w:val="24"/>
        </w:rPr>
        <w:t>3.4.1.3</w:t>
      </w:r>
      <w:r w:rsidR="00C45A55">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45E1">
        <w:rPr>
          <w:b/>
          <w:bCs w:val="0"/>
          <w:sz w:val="24"/>
          <w:szCs w:val="24"/>
          <w:u w:val="single"/>
        </w:rPr>
        <w:t>По Лоту №1:</w:t>
      </w:r>
      <w:r w:rsidR="00717F60" w:rsidRPr="000245E1">
        <w:rPr>
          <w:bCs w:val="0"/>
          <w:sz w:val="24"/>
          <w:szCs w:val="24"/>
        </w:rPr>
        <w:t xml:space="preserve"> </w:t>
      </w:r>
      <w:r w:rsidR="002B25E1" w:rsidRPr="0023219F">
        <w:rPr>
          <w:rFonts w:cs="Courier New"/>
          <w:b/>
          <w:color w:val="000000"/>
          <w:sz w:val="24"/>
          <w:szCs w:val="24"/>
        </w:rPr>
        <w:t>4 200 000,00</w:t>
      </w:r>
      <w:r w:rsidR="002B25E1">
        <w:rPr>
          <w:rFonts w:cs="Courier New"/>
          <w:color w:val="000000"/>
        </w:rPr>
        <w:t xml:space="preserve"> </w:t>
      </w:r>
      <w:r w:rsidR="002B25E1" w:rsidRPr="00AF44D6">
        <w:t>(</w:t>
      </w:r>
      <w:r w:rsidR="002B25E1" w:rsidRPr="0023219F">
        <w:t>четыре миллиона девятьсот пятьдесят шесть тысяч</w:t>
      </w:r>
      <w:r w:rsidR="002B25E1">
        <w:t>)</w:t>
      </w:r>
      <w:r w:rsidR="002B25E1" w:rsidRPr="0023219F">
        <w:t xml:space="preserve"> рублей </w:t>
      </w:r>
      <w:r w:rsidR="002B25E1" w:rsidRPr="00AF44D6">
        <w:t xml:space="preserve">  00 копеек РФ, без учета НДС; НДС составляет </w:t>
      </w:r>
      <w:r w:rsidR="002B25E1">
        <w:t xml:space="preserve">   </w:t>
      </w:r>
      <w:r w:rsidR="002B25E1" w:rsidRPr="0023219F">
        <w:rPr>
          <w:rFonts w:cs="Courier New"/>
          <w:b/>
          <w:color w:val="000000"/>
          <w:sz w:val="24"/>
          <w:szCs w:val="24"/>
        </w:rPr>
        <w:t>756 000,00</w:t>
      </w:r>
      <w:r w:rsidR="002B25E1">
        <w:rPr>
          <w:rFonts w:cs="Courier New"/>
          <w:color w:val="000000"/>
        </w:rPr>
        <w:t xml:space="preserve"> </w:t>
      </w:r>
      <w:r w:rsidR="002B25E1" w:rsidRPr="00AF44D6">
        <w:t>(</w:t>
      </w:r>
      <w:r w:rsidR="002B25E1" w:rsidRPr="0023219F">
        <w:t>семьсот пятьдесят шесть тысяч</w:t>
      </w:r>
      <w:r w:rsidR="002B25E1">
        <w:t>)</w:t>
      </w:r>
      <w:r w:rsidR="002B25E1" w:rsidRPr="0023219F">
        <w:t xml:space="preserve"> рублей </w:t>
      </w:r>
      <w:r w:rsidR="002B25E1" w:rsidRPr="003B252F">
        <w:t xml:space="preserve"> </w:t>
      </w:r>
      <w:r w:rsidR="002B25E1" w:rsidRPr="00AF44D6">
        <w:t xml:space="preserve">  </w:t>
      </w:r>
      <w:r w:rsidR="002B25E1">
        <w:t>00</w:t>
      </w:r>
      <w:r w:rsidR="002B25E1" w:rsidRPr="00AF44D6">
        <w:t xml:space="preserve"> коп. РФ; </w:t>
      </w:r>
      <w:r w:rsidR="002B25E1">
        <w:t xml:space="preserve">  </w:t>
      </w:r>
      <w:r w:rsidR="002B25E1" w:rsidRPr="0023219F">
        <w:rPr>
          <w:rFonts w:cs="Courier New"/>
          <w:b/>
          <w:color w:val="000000"/>
          <w:sz w:val="24"/>
          <w:szCs w:val="24"/>
        </w:rPr>
        <w:t>4 956 000,00</w:t>
      </w:r>
      <w:r w:rsidR="002B25E1">
        <w:rPr>
          <w:color w:val="000000"/>
        </w:rPr>
        <w:t xml:space="preserve"> </w:t>
      </w:r>
      <w:r w:rsidR="002B25E1" w:rsidRPr="00AF44D6">
        <w:t>(</w:t>
      </w:r>
      <w:r w:rsidR="002B25E1" w:rsidRPr="0023219F">
        <w:t>четыре миллиона девятьсот пятьдесят шесть тысяч</w:t>
      </w:r>
      <w:r w:rsidR="002B25E1">
        <w:t>)</w:t>
      </w:r>
      <w:r w:rsidR="002B25E1" w:rsidRPr="0023219F">
        <w:t xml:space="preserve"> рублей </w:t>
      </w:r>
      <w:r w:rsidR="002B25E1" w:rsidRPr="003B252F">
        <w:t xml:space="preserve"> </w:t>
      </w:r>
      <w:r w:rsidR="002B25E1">
        <w:t>00</w:t>
      </w:r>
      <w:r w:rsidR="002B25E1" w:rsidRPr="00AF44D6">
        <w:t xml:space="preserve"> коп. РФ, с учетом НДС</w:t>
      </w:r>
      <w:r w:rsidR="000245E1" w:rsidRPr="00AF44D6">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C45A55">
        <w:rPr>
          <w:bCs w:val="0"/>
          <w:sz w:val="24"/>
          <w:szCs w:val="24"/>
        </w:rPr>
        <w:fldChar w:fldCharType="begin"/>
      </w:r>
      <w:r w:rsidR="003F3A69">
        <w:rPr>
          <w:bCs w:val="0"/>
          <w:sz w:val="24"/>
          <w:szCs w:val="24"/>
        </w:rPr>
        <w:instrText xml:space="preserve"> REF _Ref55336310 \r \h </w:instrText>
      </w:r>
      <w:r w:rsidR="00C45A55">
        <w:rPr>
          <w:bCs w:val="0"/>
          <w:sz w:val="24"/>
          <w:szCs w:val="24"/>
        </w:rPr>
      </w:r>
      <w:r w:rsidR="00C45A55">
        <w:rPr>
          <w:bCs w:val="0"/>
          <w:sz w:val="24"/>
          <w:szCs w:val="24"/>
        </w:rPr>
        <w:fldChar w:fldCharType="separate"/>
      </w:r>
      <w:r w:rsidR="00622B69">
        <w:rPr>
          <w:bCs w:val="0"/>
          <w:sz w:val="24"/>
          <w:szCs w:val="24"/>
        </w:rPr>
        <w:t>5.1</w:t>
      </w:r>
      <w:r w:rsidR="00C45A5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C45A55">
        <w:rPr>
          <w:bCs w:val="0"/>
          <w:sz w:val="24"/>
          <w:szCs w:val="24"/>
        </w:rPr>
        <w:fldChar w:fldCharType="begin"/>
      </w:r>
      <w:r w:rsidR="003F3A69">
        <w:rPr>
          <w:bCs w:val="0"/>
          <w:sz w:val="24"/>
          <w:szCs w:val="24"/>
        </w:rPr>
        <w:instrText xml:space="preserve"> REF _Ref440271072 \r \h </w:instrText>
      </w:r>
      <w:r w:rsidR="00C45A55">
        <w:rPr>
          <w:bCs w:val="0"/>
          <w:sz w:val="24"/>
          <w:szCs w:val="24"/>
        </w:rPr>
      </w:r>
      <w:r w:rsidR="00C45A55">
        <w:rPr>
          <w:bCs w:val="0"/>
          <w:sz w:val="24"/>
          <w:szCs w:val="24"/>
        </w:rPr>
        <w:fldChar w:fldCharType="separate"/>
      </w:r>
      <w:r w:rsidR="00622B69">
        <w:rPr>
          <w:bCs w:val="0"/>
          <w:sz w:val="24"/>
          <w:szCs w:val="24"/>
        </w:rPr>
        <w:t>5.2</w:t>
      </w:r>
      <w:r w:rsidR="00C45A5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45A55">
        <w:rPr>
          <w:bCs w:val="0"/>
          <w:sz w:val="24"/>
          <w:szCs w:val="24"/>
        </w:rPr>
        <w:fldChar w:fldCharType="begin"/>
      </w:r>
      <w:r w:rsidR="003F3A69">
        <w:rPr>
          <w:bCs w:val="0"/>
          <w:sz w:val="24"/>
          <w:szCs w:val="24"/>
        </w:rPr>
        <w:instrText xml:space="preserve"> REF _Ref306138385 \r \h </w:instrText>
      </w:r>
      <w:r w:rsidR="00C45A55">
        <w:rPr>
          <w:bCs w:val="0"/>
          <w:sz w:val="24"/>
          <w:szCs w:val="24"/>
        </w:rPr>
      </w:r>
      <w:r w:rsidR="00C45A55">
        <w:rPr>
          <w:bCs w:val="0"/>
          <w:sz w:val="24"/>
          <w:szCs w:val="24"/>
        </w:rPr>
        <w:fldChar w:fldCharType="separate"/>
      </w:r>
      <w:r w:rsidR="00622B69">
        <w:rPr>
          <w:bCs w:val="0"/>
          <w:sz w:val="24"/>
          <w:szCs w:val="24"/>
        </w:rPr>
        <w:t>3.6.4</w:t>
      </w:r>
      <w:r w:rsidR="00C45A5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C45A55" w:rsidRPr="000F4365">
        <w:rPr>
          <w:bCs w:val="0"/>
          <w:sz w:val="24"/>
          <w:szCs w:val="24"/>
        </w:rPr>
        <w:fldChar w:fldCharType="begin"/>
      </w:r>
      <w:r w:rsidR="003F3A69" w:rsidRPr="000F4365">
        <w:rPr>
          <w:bCs w:val="0"/>
          <w:sz w:val="24"/>
          <w:szCs w:val="24"/>
        </w:rPr>
        <w:instrText xml:space="preserve"> REF _Ref440271628 \r \h </w:instrText>
      </w:r>
      <w:r w:rsidR="00C45A55" w:rsidRPr="000F4365">
        <w:rPr>
          <w:bCs w:val="0"/>
          <w:sz w:val="24"/>
          <w:szCs w:val="24"/>
        </w:rPr>
      </w:r>
      <w:r w:rsidR="00C45A55" w:rsidRPr="000F4365">
        <w:rPr>
          <w:bCs w:val="0"/>
          <w:sz w:val="24"/>
          <w:szCs w:val="24"/>
        </w:rPr>
        <w:fldChar w:fldCharType="separate"/>
      </w:r>
      <w:r w:rsidR="00622B69">
        <w:rPr>
          <w:bCs w:val="0"/>
          <w:sz w:val="24"/>
          <w:szCs w:val="24"/>
        </w:rPr>
        <w:t>3.3.9</w:t>
      </w:r>
      <w:r w:rsidR="00C45A55"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lastRenderedPageBreak/>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45A55">
        <w:rPr>
          <w:sz w:val="24"/>
          <w:szCs w:val="24"/>
        </w:rPr>
        <w:fldChar w:fldCharType="begin"/>
      </w:r>
      <w:r w:rsidR="003F3A69">
        <w:rPr>
          <w:sz w:val="24"/>
          <w:szCs w:val="24"/>
        </w:rPr>
        <w:instrText xml:space="preserve"> REF _Ref440271964 \r \h </w:instrText>
      </w:r>
      <w:r w:rsidR="00C45A55">
        <w:rPr>
          <w:sz w:val="24"/>
          <w:szCs w:val="24"/>
        </w:rPr>
      </w:r>
      <w:r w:rsidR="00C45A55">
        <w:rPr>
          <w:sz w:val="24"/>
          <w:szCs w:val="24"/>
        </w:rPr>
        <w:fldChar w:fldCharType="separate"/>
      </w:r>
      <w:r w:rsidR="00622B69">
        <w:rPr>
          <w:sz w:val="24"/>
          <w:szCs w:val="24"/>
        </w:rPr>
        <w:t>5.1.3</w:t>
      </w:r>
      <w:r w:rsidR="00C45A55">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45A55">
        <w:rPr>
          <w:sz w:val="24"/>
          <w:szCs w:val="24"/>
        </w:rPr>
        <w:fldChar w:fldCharType="begin"/>
      </w:r>
      <w:r w:rsidR="003F3A69">
        <w:rPr>
          <w:sz w:val="24"/>
          <w:szCs w:val="24"/>
        </w:rPr>
        <w:instrText xml:space="preserve"> REF _Ref440272035 \r \h </w:instrText>
      </w:r>
      <w:r w:rsidR="00C45A55">
        <w:rPr>
          <w:sz w:val="24"/>
          <w:szCs w:val="24"/>
        </w:rPr>
      </w:r>
      <w:r w:rsidR="00C45A55">
        <w:rPr>
          <w:sz w:val="24"/>
          <w:szCs w:val="24"/>
        </w:rPr>
        <w:fldChar w:fldCharType="separate"/>
      </w:r>
      <w:r w:rsidR="00622B69">
        <w:rPr>
          <w:sz w:val="24"/>
          <w:szCs w:val="24"/>
        </w:rPr>
        <w:t>5.11</w:t>
      </w:r>
      <w:r w:rsidR="00C45A55">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45A55">
        <w:rPr>
          <w:sz w:val="24"/>
          <w:szCs w:val="24"/>
        </w:rPr>
        <w:fldChar w:fldCharType="begin"/>
      </w:r>
      <w:r w:rsidR="003F3A69">
        <w:rPr>
          <w:sz w:val="24"/>
          <w:szCs w:val="24"/>
        </w:rPr>
        <w:instrText xml:space="preserve"> REF _Ref440272051 \r \h </w:instrText>
      </w:r>
      <w:r w:rsidR="00C45A55">
        <w:rPr>
          <w:sz w:val="24"/>
          <w:szCs w:val="24"/>
        </w:rPr>
      </w:r>
      <w:r w:rsidR="00C45A55">
        <w:rPr>
          <w:sz w:val="24"/>
          <w:szCs w:val="24"/>
        </w:rPr>
        <w:fldChar w:fldCharType="separate"/>
      </w:r>
      <w:r w:rsidR="00622B69">
        <w:rPr>
          <w:sz w:val="24"/>
          <w:szCs w:val="24"/>
        </w:rPr>
        <w:t>5.12</w:t>
      </w:r>
      <w:r w:rsidR="00C45A55">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45A55">
        <w:rPr>
          <w:sz w:val="24"/>
          <w:szCs w:val="24"/>
        </w:rPr>
        <w:fldChar w:fldCharType="begin"/>
      </w:r>
      <w:r w:rsidR="003C2207">
        <w:rPr>
          <w:sz w:val="24"/>
          <w:szCs w:val="24"/>
        </w:rPr>
        <w:instrText xml:space="preserve"> REF _Ref55336378 \r \h </w:instrText>
      </w:r>
      <w:r w:rsidR="00C45A55">
        <w:rPr>
          <w:sz w:val="24"/>
          <w:szCs w:val="24"/>
        </w:rPr>
      </w:r>
      <w:r w:rsidR="00C45A55">
        <w:rPr>
          <w:sz w:val="24"/>
          <w:szCs w:val="24"/>
        </w:rPr>
        <w:fldChar w:fldCharType="separate"/>
      </w:r>
      <w:r w:rsidR="00622B69">
        <w:rPr>
          <w:sz w:val="24"/>
          <w:szCs w:val="24"/>
        </w:rPr>
        <w:t>5.6.3.5</w:t>
      </w:r>
      <w:r w:rsidR="00C45A55">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45A55">
        <w:rPr>
          <w:sz w:val="24"/>
          <w:szCs w:val="24"/>
        </w:rPr>
        <w:fldChar w:fldCharType="begin"/>
      </w:r>
      <w:r w:rsidR="003C2207">
        <w:rPr>
          <w:sz w:val="24"/>
          <w:szCs w:val="24"/>
        </w:rPr>
        <w:instrText xml:space="preserve"> REF _Ref55336398 \r \h </w:instrText>
      </w:r>
      <w:r w:rsidR="00C45A55">
        <w:rPr>
          <w:sz w:val="24"/>
          <w:szCs w:val="24"/>
        </w:rPr>
      </w:r>
      <w:r w:rsidR="00C45A55">
        <w:rPr>
          <w:sz w:val="24"/>
          <w:szCs w:val="24"/>
        </w:rPr>
        <w:fldChar w:fldCharType="separate"/>
      </w:r>
      <w:r w:rsidR="00622B69">
        <w:rPr>
          <w:sz w:val="24"/>
          <w:szCs w:val="24"/>
        </w:rPr>
        <w:t>5.8</w:t>
      </w:r>
      <w:r w:rsidR="00C45A55">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45A55">
        <w:rPr>
          <w:sz w:val="24"/>
          <w:szCs w:val="24"/>
        </w:rPr>
        <w:fldChar w:fldCharType="begin"/>
      </w:r>
      <w:r w:rsidR="003C2207">
        <w:rPr>
          <w:sz w:val="24"/>
          <w:szCs w:val="24"/>
        </w:rPr>
        <w:instrText xml:space="preserve"> REF _Ref440272256 \r \h </w:instrText>
      </w:r>
      <w:r w:rsidR="00C45A55">
        <w:rPr>
          <w:sz w:val="24"/>
          <w:szCs w:val="24"/>
        </w:rPr>
      </w:r>
      <w:r w:rsidR="00C45A55">
        <w:rPr>
          <w:sz w:val="24"/>
          <w:szCs w:val="24"/>
        </w:rPr>
        <w:fldChar w:fldCharType="separate"/>
      </w:r>
      <w:r w:rsidR="00622B69">
        <w:rPr>
          <w:sz w:val="24"/>
          <w:szCs w:val="24"/>
        </w:rPr>
        <w:t>5.13</w:t>
      </w:r>
      <w:r w:rsidR="00C45A55">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w:t>
      </w:r>
      <w:r w:rsidRPr="00B20653">
        <w:rPr>
          <w:bCs w:val="0"/>
          <w:sz w:val="24"/>
          <w:szCs w:val="24"/>
        </w:rPr>
        <w:lastRenderedPageBreak/>
        <w:t>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45A55">
        <w:rPr>
          <w:bCs w:val="0"/>
          <w:sz w:val="24"/>
          <w:szCs w:val="24"/>
        </w:rPr>
        <w:fldChar w:fldCharType="begin"/>
      </w:r>
      <w:r w:rsidR="000F4365">
        <w:rPr>
          <w:bCs w:val="0"/>
          <w:sz w:val="24"/>
          <w:szCs w:val="24"/>
        </w:rPr>
        <w:instrText xml:space="preserve"> REF _Ref440291364 \r \h </w:instrText>
      </w:r>
      <w:r w:rsidR="00C45A55">
        <w:rPr>
          <w:bCs w:val="0"/>
          <w:sz w:val="24"/>
          <w:szCs w:val="24"/>
        </w:rPr>
      </w:r>
      <w:r w:rsidR="00C45A55">
        <w:rPr>
          <w:bCs w:val="0"/>
          <w:sz w:val="24"/>
          <w:szCs w:val="24"/>
        </w:rPr>
        <w:fldChar w:fldCharType="separate"/>
      </w:r>
      <w:r w:rsidR="00622B69">
        <w:rPr>
          <w:bCs w:val="0"/>
          <w:sz w:val="24"/>
          <w:szCs w:val="24"/>
        </w:rPr>
        <w:t>3.3.8.1</w:t>
      </w:r>
      <w:r w:rsidR="00C45A55">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45A55">
        <w:rPr>
          <w:sz w:val="24"/>
          <w:szCs w:val="24"/>
        </w:rPr>
        <w:fldChar w:fldCharType="begin"/>
      </w:r>
      <w:r w:rsidR="000F4365">
        <w:rPr>
          <w:bCs w:val="0"/>
          <w:sz w:val="24"/>
          <w:szCs w:val="24"/>
        </w:rPr>
        <w:instrText xml:space="preserve"> REF _Ref303669127 \r \h </w:instrText>
      </w:r>
      <w:r w:rsidR="00C45A55">
        <w:rPr>
          <w:sz w:val="24"/>
          <w:szCs w:val="24"/>
        </w:rPr>
      </w:r>
      <w:r w:rsidR="00C45A55">
        <w:rPr>
          <w:sz w:val="24"/>
          <w:szCs w:val="24"/>
        </w:rPr>
        <w:fldChar w:fldCharType="separate"/>
      </w:r>
      <w:r w:rsidR="00622B69">
        <w:rPr>
          <w:bCs w:val="0"/>
          <w:sz w:val="24"/>
          <w:szCs w:val="24"/>
        </w:rPr>
        <w:t>3.3.8.2</w:t>
      </w:r>
      <w:r w:rsidR="00C45A5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45A55">
        <w:rPr>
          <w:bCs w:val="0"/>
          <w:sz w:val="24"/>
          <w:szCs w:val="24"/>
        </w:rPr>
        <w:fldChar w:fldCharType="begin"/>
      </w:r>
      <w:r w:rsidR="003C2207">
        <w:rPr>
          <w:bCs w:val="0"/>
          <w:sz w:val="24"/>
          <w:szCs w:val="24"/>
        </w:rPr>
        <w:instrText xml:space="preserve"> REF _Ref440272510 \r \h </w:instrText>
      </w:r>
      <w:r w:rsidR="00C45A55">
        <w:rPr>
          <w:bCs w:val="0"/>
          <w:sz w:val="24"/>
          <w:szCs w:val="24"/>
        </w:rPr>
      </w:r>
      <w:r w:rsidR="00C45A55">
        <w:rPr>
          <w:bCs w:val="0"/>
          <w:sz w:val="24"/>
          <w:szCs w:val="24"/>
        </w:rPr>
        <w:fldChar w:fldCharType="separate"/>
      </w:r>
      <w:r w:rsidR="00622B69">
        <w:rPr>
          <w:bCs w:val="0"/>
          <w:sz w:val="24"/>
          <w:szCs w:val="24"/>
        </w:rPr>
        <w:t>5.15</w:t>
      </w:r>
      <w:r w:rsidR="00C45A5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45A55">
        <w:rPr>
          <w:bCs w:val="0"/>
          <w:sz w:val="24"/>
          <w:szCs w:val="24"/>
        </w:rPr>
        <w:fldChar w:fldCharType="begin"/>
      </w:r>
      <w:r w:rsidR="000F4365">
        <w:rPr>
          <w:bCs w:val="0"/>
          <w:sz w:val="24"/>
          <w:szCs w:val="24"/>
        </w:rPr>
        <w:instrText xml:space="preserve"> REF _Ref440291364 \r \h </w:instrText>
      </w:r>
      <w:r w:rsidR="00C45A55">
        <w:rPr>
          <w:bCs w:val="0"/>
          <w:sz w:val="24"/>
          <w:szCs w:val="24"/>
        </w:rPr>
      </w:r>
      <w:r w:rsidR="00C45A55">
        <w:rPr>
          <w:bCs w:val="0"/>
          <w:sz w:val="24"/>
          <w:szCs w:val="24"/>
        </w:rPr>
        <w:fldChar w:fldCharType="separate"/>
      </w:r>
      <w:r w:rsidR="00622B69">
        <w:rPr>
          <w:bCs w:val="0"/>
          <w:sz w:val="24"/>
          <w:szCs w:val="24"/>
        </w:rPr>
        <w:t>3.3.8.1</w:t>
      </w:r>
      <w:r w:rsidR="00C45A5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45A55">
        <w:rPr>
          <w:bCs w:val="0"/>
          <w:sz w:val="24"/>
          <w:szCs w:val="24"/>
          <w:lang w:eastAsia="ru-RU"/>
        </w:rPr>
        <w:fldChar w:fldCharType="begin"/>
      </w:r>
      <w:r w:rsidR="003C2207">
        <w:rPr>
          <w:bCs w:val="0"/>
          <w:sz w:val="24"/>
          <w:szCs w:val="24"/>
          <w:lang w:eastAsia="ru-RU"/>
        </w:rPr>
        <w:instrText xml:space="preserve"> REF _Ref440272678 \r \h </w:instrText>
      </w:r>
      <w:r w:rsidR="00C45A55">
        <w:rPr>
          <w:bCs w:val="0"/>
          <w:sz w:val="24"/>
          <w:szCs w:val="24"/>
          <w:lang w:eastAsia="ru-RU"/>
        </w:rPr>
      </w:r>
      <w:r w:rsidR="00C45A55">
        <w:rPr>
          <w:bCs w:val="0"/>
          <w:sz w:val="24"/>
          <w:szCs w:val="24"/>
          <w:lang w:eastAsia="ru-RU"/>
        </w:rPr>
        <w:fldChar w:fldCharType="separate"/>
      </w:r>
      <w:r w:rsidR="00622B69">
        <w:rPr>
          <w:bCs w:val="0"/>
          <w:sz w:val="24"/>
          <w:szCs w:val="24"/>
          <w:lang w:eastAsia="ru-RU"/>
        </w:rPr>
        <w:t>5.13</w:t>
      </w:r>
      <w:r w:rsidR="00C45A5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C45A55">
        <w:rPr>
          <w:sz w:val="24"/>
          <w:szCs w:val="24"/>
        </w:rPr>
        <w:fldChar w:fldCharType="begin"/>
      </w:r>
      <w:r w:rsidR="00065ED6">
        <w:rPr>
          <w:bCs w:val="0"/>
          <w:sz w:val="24"/>
          <w:szCs w:val="24"/>
        </w:rPr>
        <w:instrText xml:space="preserve"> REF _Ref440289953 \r \h </w:instrText>
      </w:r>
      <w:r w:rsidR="00C45A55">
        <w:rPr>
          <w:sz w:val="24"/>
          <w:szCs w:val="24"/>
        </w:rPr>
      </w:r>
      <w:r w:rsidR="00C45A55">
        <w:rPr>
          <w:sz w:val="24"/>
          <w:szCs w:val="24"/>
        </w:rPr>
        <w:fldChar w:fldCharType="separate"/>
      </w:r>
      <w:r w:rsidR="00622B69">
        <w:rPr>
          <w:bCs w:val="0"/>
          <w:sz w:val="24"/>
          <w:szCs w:val="24"/>
        </w:rPr>
        <w:t>3.4.1.3</w:t>
      </w:r>
      <w:r w:rsidR="00C45A55">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45A55">
        <w:rPr>
          <w:bCs w:val="0"/>
          <w:sz w:val="24"/>
          <w:szCs w:val="24"/>
        </w:rPr>
        <w:fldChar w:fldCharType="begin"/>
      </w:r>
      <w:r w:rsidR="00414CAF">
        <w:rPr>
          <w:bCs w:val="0"/>
          <w:sz w:val="24"/>
          <w:szCs w:val="24"/>
        </w:rPr>
        <w:instrText xml:space="preserve"> REF _Ref303683929 \r \h </w:instrText>
      </w:r>
      <w:r w:rsidR="00C45A55">
        <w:rPr>
          <w:bCs w:val="0"/>
          <w:sz w:val="24"/>
          <w:szCs w:val="24"/>
        </w:rPr>
      </w:r>
      <w:r w:rsidR="00C45A55">
        <w:rPr>
          <w:bCs w:val="0"/>
          <w:sz w:val="24"/>
          <w:szCs w:val="24"/>
        </w:rPr>
        <w:fldChar w:fldCharType="separate"/>
      </w:r>
      <w:r w:rsidR="00622B69">
        <w:rPr>
          <w:bCs w:val="0"/>
          <w:sz w:val="24"/>
          <w:szCs w:val="24"/>
        </w:rPr>
        <w:t>3.10</w:t>
      </w:r>
      <w:r w:rsidR="00C45A55">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0245E1"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Pr>
            <w:bCs w:val="0"/>
            <w:sz w:val="24"/>
            <w:szCs w:val="24"/>
          </w:rPr>
          <w:t>3.4.1.3</w:t>
        </w:r>
      </w:fldSimple>
      <w:r w:rsidRPr="008D1B83">
        <w:rPr>
          <w:bCs w:val="0"/>
          <w:sz w:val="24"/>
          <w:szCs w:val="24"/>
        </w:rPr>
        <w:t xml:space="preserve"> настоящей Документации, по адресу: РФ, </w:t>
      </w:r>
      <w:r>
        <w:rPr>
          <w:bCs w:val="0"/>
          <w:sz w:val="24"/>
          <w:szCs w:val="24"/>
        </w:rPr>
        <w:t>308000</w:t>
      </w:r>
      <w:r w:rsidRPr="008D1B83">
        <w:rPr>
          <w:bCs w:val="0"/>
          <w:sz w:val="24"/>
          <w:szCs w:val="24"/>
        </w:rPr>
        <w:t xml:space="preserve">, г. </w:t>
      </w:r>
      <w:r>
        <w:rPr>
          <w:bCs w:val="0"/>
          <w:sz w:val="24"/>
          <w:szCs w:val="24"/>
        </w:rPr>
        <w:t>Белгород</w:t>
      </w:r>
      <w:r w:rsidRPr="008D1B83">
        <w:rPr>
          <w:bCs w:val="0"/>
          <w:sz w:val="24"/>
          <w:szCs w:val="24"/>
        </w:rPr>
        <w:t xml:space="preserve">, ул. </w:t>
      </w:r>
      <w:r>
        <w:rPr>
          <w:bCs w:val="0"/>
          <w:sz w:val="24"/>
          <w:szCs w:val="24"/>
        </w:rPr>
        <w:t>Преображенская</w:t>
      </w:r>
      <w:r w:rsidRPr="008D1B83">
        <w:rPr>
          <w:bCs w:val="0"/>
          <w:sz w:val="24"/>
          <w:szCs w:val="24"/>
        </w:rPr>
        <w:t>, дом 4</w:t>
      </w:r>
      <w:r>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Pr>
          <w:bCs w:val="0"/>
          <w:sz w:val="24"/>
          <w:szCs w:val="24"/>
        </w:rPr>
        <w:t>715</w:t>
      </w:r>
      <w:r w:rsidRPr="008D1B83">
        <w:rPr>
          <w:bCs w:val="0"/>
          <w:sz w:val="24"/>
          <w:szCs w:val="24"/>
        </w:rPr>
        <w:t xml:space="preserve">, исполнительный сотрудник – </w:t>
      </w:r>
      <w:r>
        <w:rPr>
          <w:bCs w:val="0"/>
          <w:sz w:val="24"/>
          <w:szCs w:val="24"/>
        </w:rPr>
        <w:t>Горягина Татьяна Николаевна</w:t>
      </w:r>
      <w:r w:rsidRPr="008D1B83">
        <w:rPr>
          <w:bCs w:val="0"/>
          <w:sz w:val="24"/>
          <w:szCs w:val="24"/>
        </w:rPr>
        <w:t xml:space="preserve">, контактный телефон </w:t>
      </w:r>
      <w:r w:rsidRPr="00297EB0">
        <w:t>(4722)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C45A55">
        <w:rPr>
          <w:sz w:val="24"/>
          <w:szCs w:val="24"/>
        </w:rPr>
        <w:fldChar w:fldCharType="begin"/>
      </w:r>
      <w:r>
        <w:rPr>
          <w:sz w:val="24"/>
          <w:szCs w:val="24"/>
        </w:rPr>
        <w:instrText xml:space="preserve"> REF _Ref442188624 \r \h </w:instrText>
      </w:r>
      <w:r w:rsidR="00C45A55">
        <w:rPr>
          <w:sz w:val="24"/>
          <w:szCs w:val="24"/>
        </w:rPr>
      </w:r>
      <w:r w:rsidR="00C45A55">
        <w:rPr>
          <w:sz w:val="24"/>
          <w:szCs w:val="24"/>
        </w:rPr>
        <w:fldChar w:fldCharType="separate"/>
      </w:r>
      <w:r w:rsidR="00622B69">
        <w:rPr>
          <w:sz w:val="24"/>
          <w:szCs w:val="24"/>
        </w:rPr>
        <w:t>3.3.14.9</w:t>
      </w:r>
      <w:r w:rsidR="00C45A55">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45E1"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w:t>
      </w:r>
      <w:r w:rsidRPr="000245E1">
        <w:rPr>
          <w:bCs w:val="0"/>
          <w:sz w:val="24"/>
          <w:szCs w:val="24"/>
        </w:rPr>
        <w:t xml:space="preserve">запросу предложений. Размещение </w:t>
      </w:r>
      <w:r w:rsidR="00D77DCB" w:rsidRPr="000245E1">
        <w:rPr>
          <w:bCs w:val="0"/>
          <w:sz w:val="24"/>
          <w:szCs w:val="24"/>
        </w:rPr>
        <w:t xml:space="preserve">электронных </w:t>
      </w:r>
      <w:r w:rsidRPr="000245E1">
        <w:rPr>
          <w:bCs w:val="0"/>
          <w:sz w:val="24"/>
          <w:szCs w:val="24"/>
        </w:rPr>
        <w:t>архивов, состоящих из нескольких частей (томов) на ЭТП не допускается.</w:t>
      </w:r>
    </w:p>
    <w:p w:rsidR="00717F60" w:rsidRPr="000245E1"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0245E1">
        <w:rPr>
          <w:bCs w:val="0"/>
          <w:sz w:val="24"/>
          <w:szCs w:val="24"/>
        </w:rPr>
        <w:t>Заявк</w:t>
      </w:r>
      <w:r w:rsidR="00717F60" w:rsidRPr="000245E1">
        <w:rPr>
          <w:bCs w:val="0"/>
          <w:sz w:val="24"/>
          <w:szCs w:val="24"/>
        </w:rPr>
        <w:t xml:space="preserve">и на ЭТП могут быть поданы до </w:t>
      </w:r>
      <w:r w:rsidR="002B5044" w:rsidRPr="000245E1">
        <w:rPr>
          <w:b/>
          <w:bCs w:val="0"/>
          <w:sz w:val="24"/>
          <w:szCs w:val="24"/>
        </w:rPr>
        <w:t xml:space="preserve">12 часов 00 минут </w:t>
      </w:r>
      <w:r w:rsidR="002B25E1">
        <w:rPr>
          <w:b/>
          <w:bCs w:val="0"/>
          <w:sz w:val="24"/>
          <w:szCs w:val="24"/>
        </w:rPr>
        <w:t>27</w:t>
      </w:r>
      <w:r w:rsidR="002B5044" w:rsidRPr="000245E1">
        <w:rPr>
          <w:b/>
          <w:bCs w:val="0"/>
          <w:sz w:val="24"/>
          <w:szCs w:val="24"/>
        </w:rPr>
        <w:t xml:space="preserve"> </w:t>
      </w:r>
      <w:r w:rsidR="000245E1" w:rsidRPr="000245E1">
        <w:rPr>
          <w:b/>
          <w:bCs w:val="0"/>
          <w:sz w:val="24"/>
          <w:szCs w:val="24"/>
        </w:rPr>
        <w:t>апреля</w:t>
      </w:r>
      <w:r w:rsidR="002B5044" w:rsidRPr="000245E1">
        <w:rPr>
          <w:b/>
          <w:bCs w:val="0"/>
          <w:sz w:val="24"/>
          <w:szCs w:val="24"/>
        </w:rPr>
        <w:t xml:space="preserve"> 2016 года</w:t>
      </w:r>
      <w:r w:rsidR="00BC2634" w:rsidRPr="000245E1">
        <w:rPr>
          <w:b/>
          <w:bCs w:val="0"/>
          <w:sz w:val="24"/>
          <w:szCs w:val="24"/>
        </w:rPr>
        <w:t xml:space="preserve">, </w:t>
      </w:r>
      <w:r w:rsidR="00BC2634" w:rsidRPr="000245E1">
        <w:rPr>
          <w:bCs w:val="0"/>
          <w:sz w:val="24"/>
          <w:szCs w:val="24"/>
        </w:rPr>
        <w:t xml:space="preserve">при этом предложенная Участником в Письме о подаче оферты </w:t>
      </w:r>
      <w:r w:rsidR="00BC2634" w:rsidRPr="000245E1">
        <w:rPr>
          <w:bCs w:val="0"/>
          <w:spacing w:val="-2"/>
          <w:sz w:val="24"/>
          <w:szCs w:val="24"/>
        </w:rPr>
        <w:t>(под</w:t>
      </w:r>
      <w:r w:rsidR="00BC2634" w:rsidRPr="000245E1">
        <w:rPr>
          <w:bCs w:val="0"/>
          <w:sz w:val="24"/>
          <w:szCs w:val="24"/>
        </w:rPr>
        <w:t xml:space="preserve">раздел </w:t>
      </w:r>
      <w:fldSimple w:instr=" REF _Ref55336310 \r \h  \* MERGEFORMAT ">
        <w:r w:rsidR="00622B69" w:rsidRPr="000245E1">
          <w:rPr>
            <w:bCs w:val="0"/>
            <w:sz w:val="24"/>
            <w:szCs w:val="24"/>
          </w:rPr>
          <w:t>5.1</w:t>
        </w:r>
      </w:fldSimple>
      <w:r w:rsidR="00BC2634" w:rsidRPr="000245E1">
        <w:rPr>
          <w:bCs w:val="0"/>
          <w:sz w:val="24"/>
          <w:szCs w:val="24"/>
          <w:lang w:eastAsia="ru-RU"/>
        </w:rPr>
        <w:t>)</w:t>
      </w:r>
      <w:r w:rsidR="00BC2634" w:rsidRPr="000245E1">
        <w:rPr>
          <w:bCs w:val="0"/>
          <w:sz w:val="24"/>
          <w:szCs w:val="24"/>
        </w:rPr>
        <w:t xml:space="preserve"> цена должна соответствовать цене, указанной Участником на «котировочной доске» ЭТП</w:t>
      </w:r>
      <w:r w:rsidR="00717F60" w:rsidRPr="000245E1">
        <w:rPr>
          <w:bCs w:val="0"/>
          <w:i/>
          <w:sz w:val="24"/>
          <w:szCs w:val="24"/>
        </w:rPr>
        <w:t>.</w:t>
      </w:r>
      <w:bookmarkEnd w:id="312"/>
    </w:p>
    <w:p w:rsidR="00717F60" w:rsidRPr="000245E1"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0245E1">
        <w:rPr>
          <w:szCs w:val="24"/>
        </w:rPr>
        <w:t xml:space="preserve">Подача Заявок в письменной </w:t>
      </w:r>
      <w:r w:rsidR="00673FC7" w:rsidRPr="000245E1">
        <w:rPr>
          <w:szCs w:val="24"/>
        </w:rPr>
        <w:t xml:space="preserve">(бумажной) </w:t>
      </w:r>
      <w:r w:rsidRPr="000245E1">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C45A55">
        <w:rPr>
          <w:sz w:val="24"/>
          <w:szCs w:val="24"/>
        </w:rPr>
        <w:fldChar w:fldCharType="begin"/>
      </w:r>
      <w:r w:rsidR="008D1B83">
        <w:rPr>
          <w:bCs w:val="0"/>
          <w:sz w:val="24"/>
          <w:szCs w:val="24"/>
        </w:rPr>
        <w:instrText xml:space="preserve"> REF _Ref442188512 \r \h </w:instrText>
      </w:r>
      <w:r w:rsidR="00C45A55">
        <w:rPr>
          <w:sz w:val="24"/>
          <w:szCs w:val="24"/>
        </w:rPr>
      </w:r>
      <w:r w:rsidR="00C45A55">
        <w:rPr>
          <w:sz w:val="24"/>
          <w:szCs w:val="24"/>
        </w:rPr>
        <w:fldChar w:fldCharType="separate"/>
      </w:r>
      <w:r w:rsidR="00622B69">
        <w:rPr>
          <w:bCs w:val="0"/>
          <w:sz w:val="24"/>
          <w:szCs w:val="24"/>
        </w:rPr>
        <w:t>т)</w:t>
      </w:r>
      <w:r w:rsidR="00C45A55">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w:t>
      </w:r>
      <w:r w:rsidRPr="00C138CC">
        <w:rPr>
          <w:sz w:val="24"/>
          <w:szCs w:val="24"/>
        </w:rPr>
        <w:lastRenderedPageBreak/>
        <w:t xml:space="preserve">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sidR="00C45A55">
        <w:rPr>
          <w:sz w:val="24"/>
          <w:szCs w:val="24"/>
        </w:rPr>
        <w:fldChar w:fldCharType="begin"/>
      </w:r>
      <w:r>
        <w:rPr>
          <w:sz w:val="24"/>
          <w:szCs w:val="24"/>
        </w:rPr>
        <w:instrText xml:space="preserve"> REF _Ref444179578 \r \h </w:instrText>
      </w:r>
      <w:r w:rsidR="00C45A55">
        <w:rPr>
          <w:sz w:val="24"/>
          <w:szCs w:val="24"/>
        </w:rPr>
      </w:r>
      <w:r w:rsidR="00C45A55">
        <w:rPr>
          <w:sz w:val="24"/>
          <w:szCs w:val="24"/>
        </w:rPr>
        <w:fldChar w:fldCharType="separate"/>
      </w:r>
      <w:r>
        <w:rPr>
          <w:sz w:val="24"/>
          <w:szCs w:val="24"/>
        </w:rPr>
        <w:t>5.11</w:t>
      </w:r>
      <w:r w:rsidR="00C45A55">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lastRenderedPageBreak/>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45A55">
        <w:rPr>
          <w:sz w:val="24"/>
          <w:szCs w:val="24"/>
        </w:rPr>
        <w:fldChar w:fldCharType="begin"/>
      </w:r>
      <w:r w:rsidR="005818B2">
        <w:rPr>
          <w:sz w:val="24"/>
          <w:szCs w:val="24"/>
        </w:rPr>
        <w:instrText xml:space="preserve"> REF _Ref440272931 \r \h </w:instrText>
      </w:r>
      <w:r w:rsidR="00C45A55">
        <w:rPr>
          <w:sz w:val="24"/>
          <w:szCs w:val="24"/>
        </w:rPr>
      </w:r>
      <w:r w:rsidR="00C45A55">
        <w:rPr>
          <w:sz w:val="24"/>
          <w:szCs w:val="24"/>
        </w:rPr>
        <w:fldChar w:fldCharType="separate"/>
      </w:r>
      <w:r w:rsidR="00622B69">
        <w:rPr>
          <w:sz w:val="24"/>
          <w:szCs w:val="24"/>
        </w:rPr>
        <w:t>2</w:t>
      </w:r>
      <w:r w:rsidR="00C45A5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lastRenderedPageBreak/>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0245E1">
        <w:rPr>
          <w:b w:val="0"/>
          <w:szCs w:val="24"/>
        </w:rPr>
        <w:t xml:space="preserve">Лоту №1 (подраздел </w:t>
      </w:r>
      <w:fldSimple w:instr=" REF _Ref440275279 \r \h  \* MERGEFORMAT ">
        <w:r w:rsidR="00622B69" w:rsidRPr="000245E1">
          <w:rPr>
            <w:b w:val="0"/>
            <w:szCs w:val="24"/>
          </w:rPr>
          <w:t>1.1.4</w:t>
        </w:r>
      </w:fldSimple>
      <w:r w:rsidR="00A154B7" w:rsidRPr="000245E1">
        <w:rPr>
          <w:b w:val="0"/>
          <w:szCs w:val="24"/>
        </w:rPr>
        <w:t>)</w:t>
      </w:r>
      <w:r w:rsidRPr="000245E1">
        <w:rPr>
          <w:b w:val="0"/>
          <w:szCs w:val="24"/>
        </w:rPr>
        <w:t xml:space="preserve"> изложен</w:t>
      </w:r>
      <w:r w:rsidR="00F463E8" w:rsidRPr="000245E1">
        <w:rPr>
          <w:b w:val="0"/>
          <w:szCs w:val="24"/>
        </w:rPr>
        <w:t>о(</w:t>
      </w:r>
      <w:proofErr w:type="spellStart"/>
      <w:r w:rsidRPr="000245E1">
        <w:rPr>
          <w:b w:val="0"/>
          <w:szCs w:val="24"/>
        </w:rPr>
        <w:t>ы</w:t>
      </w:r>
      <w:proofErr w:type="spellEnd"/>
      <w:r w:rsidR="00F463E8" w:rsidRPr="000245E1">
        <w:rPr>
          <w:b w:val="0"/>
          <w:szCs w:val="24"/>
        </w:rPr>
        <w:t>)</w:t>
      </w:r>
      <w:r w:rsidRPr="000245E1">
        <w:rPr>
          <w:b w:val="0"/>
          <w:szCs w:val="24"/>
        </w:rPr>
        <w:t xml:space="preserve"> в Приложении №1, которое является неотъемлемым приложением к настоящей документации и предоставляется </w:t>
      </w:r>
      <w:r w:rsidR="0021751A" w:rsidRPr="000245E1">
        <w:rPr>
          <w:b w:val="0"/>
          <w:szCs w:val="24"/>
        </w:rPr>
        <w:t>Участник</w:t>
      </w:r>
      <w:r w:rsidRPr="000245E1">
        <w:rPr>
          <w:b w:val="0"/>
          <w:szCs w:val="24"/>
        </w:rPr>
        <w:t>ам вместе с ней в качестве отдельного</w:t>
      </w:r>
      <w:r w:rsidRPr="003803A7">
        <w:rPr>
          <w:b w:val="0"/>
          <w:szCs w:val="24"/>
        </w:rPr>
        <w:t xml:space="preserve">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C45A55">
        <w:rPr>
          <w:b w:val="0"/>
          <w:szCs w:val="24"/>
        </w:rPr>
        <w:fldChar w:fldCharType="begin"/>
      </w:r>
      <w:r w:rsidR="00D56F8C">
        <w:rPr>
          <w:b w:val="0"/>
          <w:szCs w:val="24"/>
        </w:rPr>
        <w:instrText xml:space="preserve"> REF _Ref86826666 \r \h </w:instrText>
      </w:r>
      <w:r w:rsidR="00C45A55">
        <w:rPr>
          <w:b w:val="0"/>
          <w:szCs w:val="24"/>
        </w:rPr>
      </w:r>
      <w:r w:rsidR="00C45A55">
        <w:rPr>
          <w:b w:val="0"/>
          <w:szCs w:val="24"/>
        </w:rPr>
        <w:fldChar w:fldCharType="separate"/>
      </w:r>
      <w:r w:rsidR="00622B69">
        <w:rPr>
          <w:b w:val="0"/>
          <w:szCs w:val="24"/>
        </w:rPr>
        <w:t>5.3</w:t>
      </w:r>
      <w:r w:rsidR="00C45A55">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C45A55">
        <w:rPr>
          <w:b w:val="0"/>
          <w:szCs w:val="24"/>
        </w:rPr>
        <w:fldChar w:fldCharType="begin"/>
      </w:r>
      <w:r w:rsidR="00D56F8C">
        <w:rPr>
          <w:b w:val="0"/>
          <w:szCs w:val="24"/>
        </w:rPr>
        <w:instrText xml:space="preserve"> REF _Ref86826666 \r \h </w:instrText>
      </w:r>
      <w:r w:rsidR="00C45A55">
        <w:rPr>
          <w:b w:val="0"/>
          <w:szCs w:val="24"/>
        </w:rPr>
      </w:r>
      <w:r w:rsidR="00C45A55">
        <w:rPr>
          <w:b w:val="0"/>
          <w:szCs w:val="24"/>
        </w:rPr>
        <w:fldChar w:fldCharType="separate"/>
      </w:r>
      <w:r w:rsidR="00622B69">
        <w:rPr>
          <w:b w:val="0"/>
          <w:szCs w:val="24"/>
        </w:rPr>
        <w:t>5.3</w:t>
      </w:r>
      <w:r w:rsidR="00C45A55">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45A55">
        <w:rPr>
          <w:sz w:val="24"/>
          <w:szCs w:val="24"/>
        </w:rPr>
        <w:fldChar w:fldCharType="begin"/>
      </w:r>
      <w:r w:rsidR="009C271D">
        <w:rPr>
          <w:sz w:val="24"/>
          <w:szCs w:val="24"/>
        </w:rPr>
        <w:instrText xml:space="preserve"> REF _Ref306008743 \r \h </w:instrText>
      </w:r>
      <w:r w:rsidR="00C45A55">
        <w:rPr>
          <w:sz w:val="24"/>
          <w:szCs w:val="24"/>
        </w:rPr>
      </w:r>
      <w:r w:rsidR="00C45A55">
        <w:rPr>
          <w:sz w:val="24"/>
          <w:szCs w:val="24"/>
        </w:rPr>
        <w:fldChar w:fldCharType="separate"/>
      </w:r>
      <w:r w:rsidR="00622B69">
        <w:rPr>
          <w:sz w:val="24"/>
          <w:szCs w:val="24"/>
        </w:rPr>
        <w:t>3.3.4</w:t>
      </w:r>
      <w:r w:rsidR="00C45A5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45A55">
        <w:rPr>
          <w:sz w:val="24"/>
          <w:szCs w:val="24"/>
        </w:rPr>
        <w:fldChar w:fldCharType="begin"/>
      </w:r>
      <w:r w:rsidR="00D56F8C">
        <w:rPr>
          <w:sz w:val="24"/>
          <w:szCs w:val="24"/>
        </w:rPr>
        <w:instrText xml:space="preserve"> REF _Ref55279015 \r \h </w:instrText>
      </w:r>
      <w:r w:rsidR="00C45A55">
        <w:rPr>
          <w:sz w:val="24"/>
          <w:szCs w:val="24"/>
        </w:rPr>
      </w:r>
      <w:r w:rsidR="00C45A55">
        <w:rPr>
          <w:sz w:val="24"/>
          <w:szCs w:val="24"/>
        </w:rPr>
        <w:fldChar w:fldCharType="separate"/>
      </w:r>
      <w:r w:rsidR="00622B69">
        <w:rPr>
          <w:sz w:val="24"/>
          <w:szCs w:val="24"/>
        </w:rPr>
        <w:t>3.3.1.6</w:t>
      </w:r>
      <w:r w:rsidR="00C45A55">
        <w:rPr>
          <w:sz w:val="24"/>
          <w:szCs w:val="24"/>
        </w:rPr>
        <w:fldChar w:fldCharType="end"/>
      </w:r>
      <w:r w:rsidRPr="00492C8B">
        <w:rPr>
          <w:sz w:val="24"/>
          <w:szCs w:val="24"/>
        </w:rPr>
        <w:t xml:space="preserve"> и </w:t>
      </w:r>
      <w:r w:rsidR="00C45A55">
        <w:rPr>
          <w:sz w:val="24"/>
          <w:szCs w:val="24"/>
        </w:rPr>
        <w:fldChar w:fldCharType="begin"/>
      </w:r>
      <w:r w:rsidR="00D56F8C">
        <w:rPr>
          <w:sz w:val="24"/>
          <w:szCs w:val="24"/>
        </w:rPr>
        <w:instrText xml:space="preserve"> REF _Ref195087786 \r \h </w:instrText>
      </w:r>
      <w:r w:rsidR="00C45A55">
        <w:rPr>
          <w:sz w:val="24"/>
          <w:szCs w:val="24"/>
        </w:rPr>
      </w:r>
      <w:r w:rsidR="00C45A55">
        <w:rPr>
          <w:sz w:val="24"/>
          <w:szCs w:val="24"/>
        </w:rPr>
        <w:fldChar w:fldCharType="separate"/>
      </w:r>
      <w:r w:rsidR="00622B69">
        <w:rPr>
          <w:sz w:val="24"/>
          <w:szCs w:val="24"/>
        </w:rPr>
        <w:t>3.3.1.7</w:t>
      </w:r>
      <w:r w:rsidR="00C45A5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proofErr w:type="spellStart"/>
      <w:r>
        <w:rPr>
          <w:szCs w:val="24"/>
        </w:rPr>
        <w:lastRenderedPageBreak/>
        <w:t>Антикоррупционные</w:t>
      </w:r>
      <w:proofErr w:type="spellEnd"/>
      <w:r>
        <w:rPr>
          <w:szCs w:val="24"/>
        </w:rPr>
        <w:t xml:space="preserve">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673FC7">
        <w:rPr>
          <w:color w:val="000000"/>
        </w:rPr>
        <w:t>Антикоррупционных</w:t>
      </w:r>
      <w:proofErr w:type="spellEnd"/>
      <w:r w:rsidRPr="00673FC7">
        <w:rPr>
          <w:color w:val="000000"/>
        </w:rPr>
        <w:t xml:space="preserve">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C45A55">
        <w:rPr>
          <w:sz w:val="24"/>
          <w:szCs w:val="24"/>
        </w:rPr>
        <w:fldChar w:fldCharType="begin"/>
      </w:r>
      <w:r w:rsidR="00D56F8C">
        <w:rPr>
          <w:sz w:val="24"/>
          <w:szCs w:val="24"/>
        </w:rPr>
        <w:instrText xml:space="preserve"> REF _Ref86826666 \r \h </w:instrText>
      </w:r>
      <w:r w:rsidR="00C45A55">
        <w:rPr>
          <w:sz w:val="24"/>
          <w:szCs w:val="24"/>
        </w:rPr>
      </w:r>
      <w:r w:rsidR="00C45A55">
        <w:rPr>
          <w:sz w:val="24"/>
          <w:szCs w:val="24"/>
        </w:rPr>
        <w:fldChar w:fldCharType="separate"/>
      </w:r>
      <w:r w:rsidR="00622B69">
        <w:rPr>
          <w:sz w:val="24"/>
          <w:szCs w:val="24"/>
        </w:rPr>
        <w:t>5.3</w:t>
      </w:r>
      <w:r w:rsidR="00C45A5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C45A55">
        <w:rPr>
          <w:sz w:val="24"/>
          <w:szCs w:val="24"/>
        </w:rPr>
        <w:fldChar w:fldCharType="begin"/>
      </w:r>
      <w:r w:rsidR="004E7FE3">
        <w:rPr>
          <w:sz w:val="24"/>
          <w:szCs w:val="24"/>
        </w:rPr>
        <w:instrText xml:space="preserve"> REF _Ref440292752 \r \h </w:instrText>
      </w:r>
      <w:r w:rsidR="00C45A55">
        <w:rPr>
          <w:sz w:val="24"/>
          <w:szCs w:val="24"/>
        </w:rPr>
      </w:r>
      <w:r w:rsidR="00C45A55">
        <w:rPr>
          <w:sz w:val="24"/>
          <w:szCs w:val="24"/>
        </w:rPr>
        <w:fldChar w:fldCharType="separate"/>
      </w:r>
      <w:r w:rsidR="00622B69">
        <w:rPr>
          <w:sz w:val="24"/>
          <w:szCs w:val="24"/>
        </w:rPr>
        <w:t>2</w:t>
      </w:r>
      <w:r w:rsidR="00C45A55">
        <w:rPr>
          <w:sz w:val="24"/>
          <w:szCs w:val="24"/>
        </w:rPr>
        <w:fldChar w:fldCharType="end"/>
      </w:r>
      <w:r w:rsidRPr="00B86686">
        <w:rPr>
          <w:sz w:val="24"/>
          <w:szCs w:val="24"/>
        </w:rPr>
        <w:t xml:space="preserve"> и </w:t>
      </w:r>
      <w:r w:rsidR="00C45A55">
        <w:rPr>
          <w:sz w:val="24"/>
          <w:szCs w:val="24"/>
        </w:rPr>
        <w:fldChar w:fldCharType="begin"/>
      </w:r>
      <w:r w:rsidR="004E7FE3">
        <w:rPr>
          <w:sz w:val="24"/>
          <w:szCs w:val="24"/>
        </w:rPr>
        <w:instrText xml:space="preserve"> REF _Ref440292779 \r \h </w:instrText>
      </w:r>
      <w:r w:rsidR="00C45A55">
        <w:rPr>
          <w:sz w:val="24"/>
          <w:szCs w:val="24"/>
        </w:rPr>
      </w:r>
      <w:r w:rsidR="00C45A55">
        <w:rPr>
          <w:sz w:val="24"/>
          <w:szCs w:val="24"/>
        </w:rPr>
        <w:fldChar w:fldCharType="separate"/>
      </w:r>
      <w:r w:rsidR="00622B69">
        <w:rPr>
          <w:sz w:val="24"/>
          <w:szCs w:val="24"/>
        </w:rPr>
        <w:t>4</w:t>
      </w:r>
      <w:r w:rsidR="00C45A5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C45A55">
        <w:rPr>
          <w:sz w:val="24"/>
          <w:szCs w:val="24"/>
        </w:rPr>
        <w:fldChar w:fldCharType="begin"/>
      </w:r>
      <w:r w:rsidR="0019725C">
        <w:rPr>
          <w:sz w:val="24"/>
          <w:szCs w:val="24"/>
        </w:rPr>
        <w:instrText xml:space="preserve"> REF _Ref440292555 \r \h </w:instrText>
      </w:r>
      <w:r w:rsidR="00C45A55">
        <w:rPr>
          <w:sz w:val="24"/>
          <w:szCs w:val="24"/>
        </w:rPr>
      </w:r>
      <w:r w:rsidR="00C45A55">
        <w:rPr>
          <w:sz w:val="24"/>
          <w:szCs w:val="24"/>
        </w:rPr>
        <w:fldChar w:fldCharType="separate"/>
      </w:r>
      <w:r w:rsidR="00622B69">
        <w:rPr>
          <w:sz w:val="24"/>
          <w:szCs w:val="24"/>
        </w:rPr>
        <w:t>4</w:t>
      </w:r>
      <w:r w:rsidR="00C45A5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C45A55">
        <w:rPr>
          <w:sz w:val="24"/>
          <w:szCs w:val="24"/>
        </w:rPr>
        <w:fldChar w:fldCharType="begin"/>
      </w:r>
      <w:r w:rsidR="00D56F8C">
        <w:rPr>
          <w:sz w:val="24"/>
          <w:szCs w:val="24"/>
        </w:rPr>
        <w:instrText xml:space="preserve"> REF _Ref440271182 \r \h </w:instrText>
      </w:r>
      <w:r w:rsidR="00C45A55">
        <w:rPr>
          <w:sz w:val="24"/>
          <w:szCs w:val="24"/>
        </w:rPr>
      </w:r>
      <w:r w:rsidR="00C45A55">
        <w:rPr>
          <w:sz w:val="24"/>
          <w:szCs w:val="24"/>
        </w:rPr>
        <w:fldChar w:fldCharType="separate"/>
      </w:r>
      <w:r w:rsidR="00622B69">
        <w:rPr>
          <w:sz w:val="24"/>
          <w:szCs w:val="24"/>
        </w:rPr>
        <w:t>3.3.1.9</w:t>
      </w:r>
      <w:r w:rsidR="00C45A5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C45A55">
        <w:rPr>
          <w:sz w:val="24"/>
          <w:szCs w:val="24"/>
        </w:rPr>
        <w:fldChar w:fldCharType="begin"/>
      </w:r>
      <w:r w:rsidR="0019725C">
        <w:rPr>
          <w:sz w:val="24"/>
          <w:szCs w:val="24"/>
        </w:rPr>
        <w:instrText xml:space="preserve"> REF _Ref440292618 \r \h </w:instrText>
      </w:r>
      <w:r w:rsidR="00C45A55">
        <w:rPr>
          <w:sz w:val="24"/>
          <w:szCs w:val="24"/>
        </w:rPr>
      </w:r>
      <w:r w:rsidR="00C45A55">
        <w:rPr>
          <w:sz w:val="24"/>
          <w:szCs w:val="24"/>
        </w:rPr>
        <w:fldChar w:fldCharType="separate"/>
      </w:r>
      <w:r w:rsidR="00622B69">
        <w:rPr>
          <w:sz w:val="24"/>
          <w:szCs w:val="24"/>
        </w:rPr>
        <w:t>4.4.1</w:t>
      </w:r>
      <w:r w:rsidR="00C45A5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45A55">
        <w:rPr>
          <w:sz w:val="24"/>
          <w:szCs w:val="24"/>
        </w:rPr>
        <w:fldChar w:fldCharType="begin"/>
      </w:r>
      <w:r w:rsidR="00D56F8C">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C45A55">
        <w:rPr>
          <w:sz w:val="24"/>
          <w:szCs w:val="24"/>
        </w:rPr>
        <w:fldChar w:fldCharType="begin"/>
      </w:r>
      <w:r w:rsidR="00D56F8C">
        <w:rPr>
          <w:sz w:val="24"/>
          <w:szCs w:val="24"/>
        </w:rPr>
        <w:instrText xml:space="preserve"> REF _Ref440273986 \r \h </w:instrText>
      </w:r>
      <w:r w:rsidR="00C45A55">
        <w:rPr>
          <w:sz w:val="24"/>
          <w:szCs w:val="24"/>
        </w:rPr>
      </w:r>
      <w:r w:rsidR="00C45A55">
        <w:rPr>
          <w:sz w:val="24"/>
          <w:szCs w:val="24"/>
        </w:rPr>
        <w:fldChar w:fldCharType="separate"/>
      </w:r>
      <w:r w:rsidR="00622B69">
        <w:rPr>
          <w:sz w:val="24"/>
          <w:szCs w:val="24"/>
        </w:rPr>
        <w:t>5.2</w:t>
      </w:r>
      <w:r w:rsidR="00C45A5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C45A55">
              <w:fldChar w:fldCharType="begin"/>
            </w:r>
            <w:r w:rsidR="0077786C">
              <w:instrText xml:space="preserve"> REF _Ref440272931 \r \h </w:instrText>
            </w:r>
            <w:r w:rsidR="00C45A55">
              <w:fldChar w:fldCharType="separate"/>
            </w:r>
            <w:r w:rsidR="00622B69">
              <w:t>2</w:t>
            </w:r>
            <w:r w:rsidR="00C45A5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C45A55">
              <w:fldChar w:fldCharType="begin"/>
            </w:r>
            <w:r w:rsidR="0077786C">
              <w:instrText xml:space="preserve"> REF _Ref440272931 \r \h </w:instrText>
            </w:r>
            <w:r w:rsidR="00C45A55">
              <w:fldChar w:fldCharType="separate"/>
            </w:r>
            <w:r w:rsidR="00622B69">
              <w:t>2</w:t>
            </w:r>
            <w:r w:rsidR="00C45A5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45A55">
        <w:rPr>
          <w:sz w:val="24"/>
          <w:szCs w:val="24"/>
        </w:rPr>
        <w:fldChar w:fldCharType="begin"/>
      </w:r>
      <w:r>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45A55">
        <w:rPr>
          <w:sz w:val="24"/>
          <w:szCs w:val="24"/>
        </w:rPr>
        <w:fldChar w:fldCharType="begin"/>
      </w:r>
      <w:r w:rsidR="00D56F8C">
        <w:rPr>
          <w:sz w:val="24"/>
          <w:szCs w:val="24"/>
        </w:rPr>
        <w:instrText xml:space="preserve"> REF _Ref440274025 \r \h </w:instrText>
      </w:r>
      <w:r w:rsidR="00C45A55">
        <w:rPr>
          <w:sz w:val="24"/>
          <w:szCs w:val="24"/>
        </w:rPr>
      </w:r>
      <w:r w:rsidR="00C45A55">
        <w:rPr>
          <w:sz w:val="24"/>
          <w:szCs w:val="24"/>
        </w:rPr>
        <w:fldChar w:fldCharType="separate"/>
      </w:r>
      <w:r w:rsidR="00622B69">
        <w:rPr>
          <w:sz w:val="24"/>
          <w:szCs w:val="24"/>
        </w:rPr>
        <w:t>2</w:t>
      </w:r>
      <w:r w:rsidR="00C45A5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C45A55">
        <w:rPr>
          <w:sz w:val="24"/>
          <w:szCs w:val="24"/>
        </w:rPr>
        <w:fldChar w:fldCharType="begin"/>
      </w:r>
      <w:r w:rsidR="00D56F8C">
        <w:rPr>
          <w:sz w:val="24"/>
          <w:szCs w:val="24"/>
        </w:rPr>
        <w:instrText xml:space="preserve"> REF _Ref294695546 \r \h </w:instrText>
      </w:r>
      <w:r w:rsidR="00C45A55">
        <w:rPr>
          <w:sz w:val="24"/>
          <w:szCs w:val="24"/>
        </w:rPr>
      </w:r>
      <w:r w:rsidR="00C45A55">
        <w:rPr>
          <w:sz w:val="24"/>
          <w:szCs w:val="24"/>
        </w:rPr>
        <w:fldChar w:fldCharType="separate"/>
      </w:r>
      <w:r w:rsidR="00622B69">
        <w:rPr>
          <w:sz w:val="24"/>
          <w:szCs w:val="24"/>
        </w:rPr>
        <w:t xml:space="preserve"> 1.2.6 </w:t>
      </w:r>
      <w:r w:rsidR="00C45A5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A11B5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0245E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0245E1">
        <w:tc>
          <w:tcPr>
            <w:tcW w:w="557" w:type="dxa"/>
          </w:tcPr>
          <w:p w:rsidR="00466B78" w:rsidRPr="00316742" w:rsidRDefault="00466B78" w:rsidP="000245E1">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0245E1">
        <w:tc>
          <w:tcPr>
            <w:tcW w:w="55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0245E1">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vMerge w:val="restart"/>
          </w:tcPr>
          <w:p w:rsidR="00466B78" w:rsidRPr="00316742" w:rsidRDefault="00466B78" w:rsidP="000245E1">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0245E1">
        <w:tc>
          <w:tcPr>
            <w:tcW w:w="557" w:type="dxa"/>
            <w:vMerge/>
          </w:tcPr>
          <w:p w:rsidR="00466B78" w:rsidRPr="00316742" w:rsidRDefault="00466B78" w:rsidP="000245E1"/>
        </w:tc>
        <w:tc>
          <w:tcPr>
            <w:tcW w:w="4109" w:type="dxa"/>
            <w:vMerge/>
          </w:tcPr>
          <w:p w:rsidR="00466B78" w:rsidRPr="00316742" w:rsidRDefault="00466B78" w:rsidP="000245E1"/>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245E1">
            <w:pPr>
              <w:jc w:val="center"/>
            </w:pPr>
          </w:p>
        </w:tc>
        <w:tc>
          <w:tcPr>
            <w:tcW w:w="1417" w:type="dxa"/>
            <w:vMerge/>
          </w:tcPr>
          <w:p w:rsidR="00466B78" w:rsidRPr="00316742" w:rsidRDefault="00466B78" w:rsidP="000245E1">
            <w:pPr>
              <w:jc w:val="center"/>
            </w:pPr>
          </w:p>
        </w:tc>
      </w:tr>
      <w:tr w:rsidR="00466B78" w:rsidTr="000245E1">
        <w:tc>
          <w:tcPr>
            <w:tcW w:w="557" w:type="dxa"/>
            <w:vMerge w:val="restart"/>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0245E1">
        <w:tc>
          <w:tcPr>
            <w:tcW w:w="557" w:type="dxa"/>
            <w:vMerge/>
          </w:tcPr>
          <w:p w:rsidR="00466B78" w:rsidRPr="00316742" w:rsidRDefault="00466B78" w:rsidP="000245E1"/>
        </w:tc>
        <w:tc>
          <w:tcPr>
            <w:tcW w:w="4109" w:type="dxa"/>
            <w:vMerge/>
          </w:tcPr>
          <w:p w:rsidR="00466B78" w:rsidRPr="00316742" w:rsidRDefault="00466B78" w:rsidP="000245E1"/>
        </w:tc>
        <w:tc>
          <w:tcPr>
            <w:tcW w:w="1799" w:type="dxa"/>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245E1">
            <w:pPr>
              <w:jc w:val="center"/>
            </w:pPr>
          </w:p>
        </w:tc>
        <w:tc>
          <w:tcPr>
            <w:tcW w:w="1417" w:type="dxa"/>
          </w:tcPr>
          <w:p w:rsidR="00466B78" w:rsidRPr="00316742" w:rsidRDefault="00466B78" w:rsidP="000245E1">
            <w:pPr>
              <w:pStyle w:val="ConsPlusNormal"/>
              <w:jc w:val="center"/>
              <w:rPr>
                <w:rFonts w:ascii="Times New Roman" w:hAnsi="Times New Roman" w:cs="Times New Roman"/>
                <w:sz w:val="22"/>
                <w:szCs w:val="22"/>
              </w:rPr>
            </w:pP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0245E1">
        <w:tc>
          <w:tcPr>
            <w:tcW w:w="557"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0245E1">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0245E1">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0245E1">
        <w:tc>
          <w:tcPr>
            <w:tcW w:w="3960" w:type="dxa"/>
            <w:tcBorders>
              <w:top w:val="single" w:sz="4" w:space="0" w:color="auto"/>
            </w:tcBorders>
          </w:tcPr>
          <w:p w:rsidR="00466B78" w:rsidRPr="00DB6009" w:rsidRDefault="00466B78" w:rsidP="000245E1">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0245E1">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0245E1">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45A55">
        <w:rPr>
          <w:sz w:val="24"/>
          <w:szCs w:val="24"/>
        </w:rPr>
        <w:fldChar w:fldCharType="begin"/>
      </w:r>
      <w:r w:rsidR="00D56F8C">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45A55">
        <w:rPr>
          <w:sz w:val="24"/>
          <w:szCs w:val="24"/>
        </w:rPr>
        <w:fldChar w:fldCharType="begin"/>
      </w:r>
      <w:r>
        <w:rPr>
          <w:sz w:val="24"/>
          <w:szCs w:val="24"/>
        </w:rPr>
        <w:instrText xml:space="preserve"> REF _Ref444164176 \r \h </w:instrText>
      </w:r>
      <w:r w:rsidR="00C45A55">
        <w:rPr>
          <w:sz w:val="24"/>
          <w:szCs w:val="24"/>
        </w:rPr>
      </w:r>
      <w:r w:rsidR="00C45A55">
        <w:rPr>
          <w:sz w:val="24"/>
          <w:szCs w:val="24"/>
        </w:rPr>
        <w:fldChar w:fldCharType="separate"/>
      </w:r>
      <w:r w:rsidR="00622B69">
        <w:rPr>
          <w:sz w:val="24"/>
          <w:szCs w:val="24"/>
        </w:rPr>
        <w:t>5.6.2</w:t>
      </w:r>
      <w:r w:rsidR="00C45A55">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45A55">
        <w:rPr>
          <w:sz w:val="24"/>
          <w:szCs w:val="24"/>
        </w:rPr>
        <w:fldChar w:fldCharType="begin"/>
      </w:r>
      <w:r w:rsidR="00D90031">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45A55">
        <w:rPr>
          <w:sz w:val="24"/>
          <w:szCs w:val="24"/>
        </w:rPr>
        <w:fldChar w:fldCharType="begin"/>
      </w:r>
      <w:r w:rsidR="00D90031">
        <w:rPr>
          <w:sz w:val="24"/>
          <w:szCs w:val="24"/>
        </w:rPr>
        <w:instrText xml:space="preserve"> REF _Ref440274159 \r \h </w:instrText>
      </w:r>
      <w:r w:rsidR="00C45A55">
        <w:rPr>
          <w:sz w:val="24"/>
          <w:szCs w:val="24"/>
        </w:rPr>
      </w:r>
      <w:r w:rsidR="00C45A55">
        <w:rPr>
          <w:sz w:val="24"/>
          <w:szCs w:val="24"/>
        </w:rPr>
        <w:fldChar w:fldCharType="separate"/>
      </w:r>
      <w:r w:rsidR="00622B69">
        <w:rPr>
          <w:sz w:val="24"/>
          <w:szCs w:val="24"/>
        </w:rPr>
        <w:t>4</w:t>
      </w:r>
      <w:r w:rsidR="00C45A5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45A55">
        <w:rPr>
          <w:sz w:val="24"/>
          <w:szCs w:val="24"/>
        </w:rPr>
        <w:fldChar w:fldCharType="begin"/>
      </w:r>
      <w:r w:rsidR="00D90031">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45A55">
        <w:rPr>
          <w:sz w:val="24"/>
          <w:szCs w:val="24"/>
        </w:rPr>
        <w:fldChar w:fldCharType="begin"/>
      </w:r>
      <w:r w:rsidR="00D90031">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C45A55">
        <w:rPr>
          <w:vertAlign w:val="subscript"/>
        </w:rPr>
        <w:fldChar w:fldCharType="begin"/>
      </w:r>
      <w:r w:rsidR="00B963F9">
        <w:rPr>
          <w:vertAlign w:val="subscript"/>
        </w:rPr>
        <w:instrText xml:space="preserve"> REF _Ref440275279 \r \h </w:instrText>
      </w:r>
      <w:r w:rsidR="00C45A55">
        <w:rPr>
          <w:vertAlign w:val="subscript"/>
        </w:rPr>
      </w:r>
      <w:r w:rsidR="00C45A55">
        <w:rPr>
          <w:vertAlign w:val="subscript"/>
        </w:rPr>
        <w:fldChar w:fldCharType="separate"/>
      </w:r>
      <w:r w:rsidR="00622B69">
        <w:rPr>
          <w:vertAlign w:val="subscript"/>
        </w:rPr>
        <w:t>1.1.4</w:t>
      </w:r>
      <w:r w:rsidR="00C45A55">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45A55">
        <w:rPr>
          <w:sz w:val="24"/>
          <w:szCs w:val="24"/>
        </w:rPr>
        <w:fldChar w:fldCharType="begin"/>
      </w:r>
      <w:r w:rsidR="00D90031">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45A55">
        <w:rPr>
          <w:vertAlign w:val="subscript"/>
        </w:rPr>
        <w:fldChar w:fldCharType="begin"/>
      </w:r>
      <w:r w:rsidR="0082292A">
        <w:rPr>
          <w:vertAlign w:val="subscript"/>
        </w:rPr>
        <w:instrText xml:space="preserve"> REF _Ref440275279 \r \h </w:instrText>
      </w:r>
      <w:r w:rsidR="00C45A55">
        <w:rPr>
          <w:vertAlign w:val="subscript"/>
        </w:rPr>
      </w:r>
      <w:r w:rsidR="00C45A55">
        <w:rPr>
          <w:vertAlign w:val="subscript"/>
        </w:rPr>
        <w:fldChar w:fldCharType="separate"/>
      </w:r>
      <w:r w:rsidR="00622B69">
        <w:rPr>
          <w:vertAlign w:val="subscript"/>
        </w:rPr>
        <w:t>1.1.4</w:t>
      </w:r>
      <w:r w:rsidR="00C45A55">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C45A55">
        <w:rPr>
          <w:vertAlign w:val="subscript"/>
        </w:rPr>
        <w:fldChar w:fldCharType="begin"/>
      </w:r>
      <w:r w:rsidR="0082292A">
        <w:rPr>
          <w:vertAlign w:val="subscript"/>
        </w:rPr>
        <w:instrText xml:space="preserve"> REF _Ref440275279 \r \h </w:instrText>
      </w:r>
      <w:r w:rsidR="00C45A55">
        <w:rPr>
          <w:vertAlign w:val="subscript"/>
        </w:rPr>
      </w:r>
      <w:r w:rsidR="00C45A55">
        <w:rPr>
          <w:vertAlign w:val="subscript"/>
        </w:rPr>
        <w:fldChar w:fldCharType="separate"/>
      </w:r>
      <w:r w:rsidR="00622B69">
        <w:rPr>
          <w:vertAlign w:val="subscript"/>
        </w:rPr>
        <w:t>1.1.4</w:t>
      </w:r>
      <w:r w:rsidR="00C45A55">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45A55">
        <w:rPr>
          <w:sz w:val="24"/>
          <w:szCs w:val="24"/>
        </w:rPr>
        <w:fldChar w:fldCharType="begin"/>
      </w:r>
      <w:r w:rsidR="00D90031">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45A55">
        <w:rPr>
          <w:sz w:val="24"/>
          <w:szCs w:val="24"/>
        </w:rPr>
        <w:fldChar w:fldCharType="begin"/>
      </w:r>
      <w:r w:rsidR="00D90031">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45A55">
        <w:rPr>
          <w:sz w:val="24"/>
          <w:szCs w:val="24"/>
        </w:rPr>
        <w:fldChar w:fldCharType="begin"/>
      </w:r>
      <w:r w:rsidR="00D90031">
        <w:rPr>
          <w:sz w:val="24"/>
          <w:szCs w:val="24"/>
        </w:rPr>
        <w:instrText xml:space="preserve"> REF _Ref191386461 \r \h </w:instrText>
      </w:r>
      <w:r w:rsidR="00C45A55">
        <w:rPr>
          <w:sz w:val="24"/>
          <w:szCs w:val="24"/>
        </w:rPr>
      </w:r>
      <w:r w:rsidR="00C45A55">
        <w:rPr>
          <w:sz w:val="24"/>
          <w:szCs w:val="24"/>
        </w:rPr>
        <w:fldChar w:fldCharType="separate"/>
      </w:r>
      <w:r w:rsidR="00622B69">
        <w:rPr>
          <w:sz w:val="24"/>
          <w:szCs w:val="24"/>
        </w:rPr>
        <w:t>3.3.10</w:t>
      </w:r>
      <w:r w:rsidR="00C45A5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45A55">
        <w:rPr>
          <w:sz w:val="24"/>
          <w:szCs w:val="24"/>
        </w:rPr>
        <w:fldChar w:fldCharType="begin"/>
      </w:r>
      <w:r w:rsidR="00D90031">
        <w:rPr>
          <w:sz w:val="24"/>
          <w:szCs w:val="24"/>
        </w:rPr>
        <w:instrText xml:space="preserve"> REF _Ref55336310 \r \h </w:instrText>
      </w:r>
      <w:r w:rsidR="00C45A55">
        <w:rPr>
          <w:sz w:val="24"/>
          <w:szCs w:val="24"/>
        </w:rPr>
      </w:r>
      <w:r w:rsidR="00C45A55">
        <w:rPr>
          <w:sz w:val="24"/>
          <w:szCs w:val="24"/>
        </w:rPr>
        <w:fldChar w:fldCharType="separate"/>
      </w:r>
      <w:r w:rsidR="00622B69">
        <w:rPr>
          <w:sz w:val="24"/>
          <w:szCs w:val="24"/>
        </w:rPr>
        <w:t>5.1</w:t>
      </w:r>
      <w:r w:rsidR="00C45A5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C45A55">
        <w:rPr>
          <w:sz w:val="24"/>
          <w:szCs w:val="24"/>
        </w:rPr>
        <w:fldChar w:fldCharType="begin"/>
      </w:r>
      <w:r w:rsidR="00D90031">
        <w:rPr>
          <w:sz w:val="24"/>
          <w:szCs w:val="24"/>
        </w:rPr>
        <w:instrText xml:space="preserve"> REF _Ref440274337 \r \h </w:instrText>
      </w:r>
      <w:r w:rsidR="00C45A55">
        <w:rPr>
          <w:sz w:val="24"/>
          <w:szCs w:val="24"/>
        </w:rPr>
      </w:r>
      <w:r w:rsidR="00C45A55">
        <w:rPr>
          <w:sz w:val="24"/>
          <w:szCs w:val="24"/>
        </w:rPr>
        <w:fldChar w:fldCharType="separate"/>
      </w:r>
      <w:r w:rsidR="00622B69">
        <w:rPr>
          <w:sz w:val="24"/>
          <w:szCs w:val="24"/>
        </w:rPr>
        <w:t>5.2</w:t>
      </w:r>
      <w:r w:rsidR="00C45A5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C45A55">
        <w:rPr>
          <w:sz w:val="24"/>
          <w:szCs w:val="24"/>
        </w:rPr>
        <w:fldChar w:fldCharType="begin"/>
      </w:r>
      <w:r w:rsidR="00D90031">
        <w:rPr>
          <w:sz w:val="24"/>
          <w:szCs w:val="24"/>
        </w:rPr>
        <w:instrText xml:space="preserve"> REF _Ref440274366 \r \h </w:instrText>
      </w:r>
      <w:r w:rsidR="00C45A55">
        <w:rPr>
          <w:sz w:val="24"/>
          <w:szCs w:val="24"/>
        </w:rPr>
      </w:r>
      <w:r w:rsidR="00C45A55">
        <w:rPr>
          <w:sz w:val="24"/>
          <w:szCs w:val="24"/>
        </w:rPr>
        <w:fldChar w:fldCharType="separate"/>
      </w:r>
      <w:r w:rsidR="00622B69">
        <w:rPr>
          <w:sz w:val="24"/>
          <w:szCs w:val="24"/>
        </w:rPr>
        <w:t>5.4</w:t>
      </w:r>
      <w:r w:rsidR="00C45A55">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63F" w:rsidRDefault="0058563F">
      <w:pPr>
        <w:spacing w:line="240" w:lineRule="auto"/>
      </w:pPr>
      <w:r>
        <w:separator/>
      </w:r>
    </w:p>
  </w:endnote>
  <w:endnote w:type="continuationSeparator" w:id="0">
    <w:p w:rsidR="0058563F" w:rsidRDefault="005856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C45A55">
    <w:pPr>
      <w:pStyle w:val="aff2"/>
      <w:framePr w:wrap="around" w:vAnchor="text" w:hAnchor="margin" w:xAlign="right" w:y="1"/>
      <w:rPr>
        <w:rStyle w:val="a6"/>
      </w:rPr>
    </w:pPr>
    <w:r>
      <w:rPr>
        <w:rStyle w:val="a6"/>
      </w:rPr>
      <w:fldChar w:fldCharType="begin"/>
    </w:r>
    <w:r w:rsidR="000245E1">
      <w:rPr>
        <w:rStyle w:val="a6"/>
      </w:rPr>
      <w:instrText xml:space="preserve">PAGE  </w:instrText>
    </w:r>
    <w:r>
      <w:rPr>
        <w:rStyle w:val="a6"/>
      </w:rPr>
      <w:fldChar w:fldCharType="end"/>
    </w:r>
  </w:p>
  <w:p w:rsidR="000245E1" w:rsidRDefault="000245E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Pr="00FA0376" w:rsidRDefault="000245E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45A55" w:rsidRPr="00FA0376">
      <w:rPr>
        <w:sz w:val="16"/>
        <w:szCs w:val="16"/>
        <w:lang w:eastAsia="ru-RU"/>
      </w:rPr>
      <w:fldChar w:fldCharType="begin"/>
    </w:r>
    <w:r w:rsidRPr="00FA0376">
      <w:rPr>
        <w:sz w:val="16"/>
        <w:szCs w:val="16"/>
        <w:lang w:eastAsia="ru-RU"/>
      </w:rPr>
      <w:instrText xml:space="preserve"> PAGE </w:instrText>
    </w:r>
    <w:r w:rsidR="00C45A55" w:rsidRPr="00FA0376">
      <w:rPr>
        <w:sz w:val="16"/>
        <w:szCs w:val="16"/>
        <w:lang w:eastAsia="ru-RU"/>
      </w:rPr>
      <w:fldChar w:fldCharType="separate"/>
    </w:r>
    <w:r w:rsidR="002B25E1">
      <w:rPr>
        <w:noProof/>
        <w:sz w:val="16"/>
        <w:szCs w:val="16"/>
        <w:lang w:eastAsia="ru-RU"/>
      </w:rPr>
      <w:t>51</w:t>
    </w:r>
    <w:r w:rsidR="00C45A55" w:rsidRPr="00FA0376">
      <w:rPr>
        <w:sz w:val="16"/>
        <w:szCs w:val="16"/>
        <w:lang w:eastAsia="ru-RU"/>
      </w:rPr>
      <w:fldChar w:fldCharType="end"/>
    </w:r>
  </w:p>
  <w:p w:rsidR="000245E1" w:rsidRPr="00EE0539" w:rsidRDefault="000245E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256EF1">
      <w:rPr>
        <w:iCs/>
        <w:lang w:eastAsia="ru-RU"/>
      </w:rPr>
      <w:t>Д</w:t>
    </w:r>
    <w:r w:rsidR="00256EF1" w:rsidRPr="009A2A56">
      <w:rPr>
        <w:iCs/>
        <w:lang w:eastAsia="ru-RU"/>
      </w:rPr>
      <w:t>оговора</w:t>
    </w:r>
    <w:r w:rsidR="00256EF1" w:rsidRPr="009A2A56">
      <w:rPr>
        <w:bCs w:val="0"/>
      </w:rPr>
      <w:t xml:space="preserve">  </w:t>
    </w:r>
    <w:r w:rsidR="00256EF1" w:rsidRPr="009A2A56">
      <w:rPr>
        <w:snapToGrid w:val="0"/>
      </w:rPr>
      <w:t xml:space="preserve">на </w:t>
    </w:r>
    <w:r w:rsidR="00256EF1" w:rsidRPr="009A2A56">
      <w:t xml:space="preserve">поставку </w:t>
    </w:r>
    <w:r w:rsidR="00256EF1" w:rsidRPr="00C01746">
      <w:rPr>
        <w:sz w:val="22"/>
      </w:rPr>
      <w:t>бригадных легковых автомобилей повышенной проходимости</w:t>
    </w:r>
    <w:r w:rsidR="00256EF1">
      <w:rPr>
        <w:sz w:val="22"/>
      </w:rPr>
      <w:t xml:space="preserve"> </w:t>
    </w:r>
    <w:r w:rsidR="00256EF1" w:rsidRPr="009B33BB">
      <w:rPr>
        <w:sz w:val="22"/>
      </w:rPr>
      <w:t>для нужд ПАО «МРСК Центра» (филиала «Белгородэнерго»)</w:t>
    </w:r>
    <w:r w:rsidRPr="000245E1">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63F" w:rsidRDefault="0058563F">
      <w:pPr>
        <w:spacing w:line="240" w:lineRule="auto"/>
      </w:pPr>
      <w:r>
        <w:separator/>
      </w:r>
    </w:p>
  </w:footnote>
  <w:footnote w:type="continuationSeparator" w:id="0">
    <w:p w:rsidR="0058563F" w:rsidRDefault="0058563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Pr="00930031" w:rsidRDefault="000245E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5E1" w:rsidRDefault="000245E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691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45E1"/>
    <w:rsid w:val="00027446"/>
    <w:rsid w:val="00027C2B"/>
    <w:rsid w:val="00032368"/>
    <w:rsid w:val="000326CF"/>
    <w:rsid w:val="00032CFB"/>
    <w:rsid w:val="000333D4"/>
    <w:rsid w:val="00033D13"/>
    <w:rsid w:val="00035287"/>
    <w:rsid w:val="00035BC1"/>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56EF1"/>
    <w:rsid w:val="00260F79"/>
    <w:rsid w:val="00263B47"/>
    <w:rsid w:val="002652D9"/>
    <w:rsid w:val="00273EB7"/>
    <w:rsid w:val="00274F25"/>
    <w:rsid w:val="002762F8"/>
    <w:rsid w:val="00280464"/>
    <w:rsid w:val="002811F9"/>
    <w:rsid w:val="002848CF"/>
    <w:rsid w:val="0029211F"/>
    <w:rsid w:val="002946EF"/>
    <w:rsid w:val="00297FA1"/>
    <w:rsid w:val="002A08A6"/>
    <w:rsid w:val="002A0DBC"/>
    <w:rsid w:val="002A3FD0"/>
    <w:rsid w:val="002A47D1"/>
    <w:rsid w:val="002A5458"/>
    <w:rsid w:val="002A5B42"/>
    <w:rsid w:val="002B0606"/>
    <w:rsid w:val="002B25E1"/>
    <w:rsid w:val="002B456C"/>
    <w:rsid w:val="002B5044"/>
    <w:rsid w:val="002B5717"/>
    <w:rsid w:val="002B76A5"/>
    <w:rsid w:val="002C3D07"/>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1F15"/>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28A3"/>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563F"/>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3478"/>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7C6C"/>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1B5C"/>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37E84"/>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5A55"/>
    <w:rsid w:val="00C47845"/>
    <w:rsid w:val="00C521DF"/>
    <w:rsid w:val="00C55B59"/>
    <w:rsid w:val="00C606DE"/>
    <w:rsid w:val="00C634E3"/>
    <w:rsid w:val="00C6609A"/>
    <w:rsid w:val="00C67ABD"/>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3622"/>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2996"/>
    <w:rsid w:val="00E832A4"/>
    <w:rsid w:val="00E837F8"/>
    <w:rsid w:val="00E84ECF"/>
    <w:rsid w:val="00E91F3E"/>
    <w:rsid w:val="00E922BA"/>
    <w:rsid w:val="00E963D9"/>
    <w:rsid w:val="00EB1E5E"/>
    <w:rsid w:val="00EB5268"/>
    <w:rsid w:val="00EC1043"/>
    <w:rsid w:val="00EC2E49"/>
    <w:rsid w:val="00EC73BD"/>
    <w:rsid w:val="00ED01BF"/>
    <w:rsid w:val="00ED2EF9"/>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0D04"/>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2DFC"/>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Vornavskoy.E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C54F4192-3940-45EA-99C2-D46E11FAB4D4%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839EB-D4CB-4A7D-95CF-18220C3F3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78</Pages>
  <Words>23360</Words>
  <Characters>133155</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156203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93</cp:revision>
  <cp:lastPrinted>2015-12-29T14:27:00Z</cp:lastPrinted>
  <dcterms:created xsi:type="dcterms:W3CDTF">2016-01-12T11:24:00Z</dcterms:created>
  <dcterms:modified xsi:type="dcterms:W3CDTF">2016-04-11T07:55:00Z</dcterms:modified>
</cp:coreProperties>
</file>