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886E9B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A4425C" w:rsidRPr="00BC4F94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BC4F9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BC4F9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BC4F9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C4F9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BC4F9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BC4F9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C4F9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7556FF" w:rsidRDefault="007556FF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261CD4" w:rsidRPr="00261CD4" w:rsidRDefault="00AC6E00" w:rsidP="00261CD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З</w:t>
      </w:r>
      <w:r w:rsidR="00261CD4" w:rsidRPr="00261CD4">
        <w:rPr>
          <w:sz w:val="24"/>
          <w:szCs w:val="24"/>
        </w:rPr>
        <w:t xml:space="preserve">аместителя генерального директора – </w:t>
      </w:r>
    </w:p>
    <w:p w:rsidR="007556FF" w:rsidRPr="00C12FA4" w:rsidRDefault="00AC6E00" w:rsidP="00261CD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директор</w:t>
      </w:r>
      <w:r w:rsidR="00261CD4" w:rsidRPr="00261CD4">
        <w:rPr>
          <w:sz w:val="24"/>
          <w:szCs w:val="24"/>
        </w:rPr>
        <w:t xml:space="preserve"> филиала ПАО «МРСК Центра» - «Ярэнерго»</w:t>
      </w:r>
    </w:p>
    <w:p w:rsidR="007556FF" w:rsidRDefault="007556FF" w:rsidP="007556FF">
      <w:pPr>
        <w:spacing w:line="240" w:lineRule="auto"/>
        <w:jc w:val="right"/>
      </w:pPr>
    </w:p>
    <w:p w:rsidR="009C6DFC" w:rsidRPr="00C12FA4" w:rsidRDefault="009C6DFC" w:rsidP="007556FF">
      <w:pPr>
        <w:spacing w:line="240" w:lineRule="auto"/>
        <w:jc w:val="right"/>
      </w:pP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 w:rsidR="00261CD4">
        <w:rPr>
          <w:sz w:val="24"/>
          <w:szCs w:val="24"/>
        </w:rPr>
        <w:t>А.А. Герасимов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</w:t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9C6DFC"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261CD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261CD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261CD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261CD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261CD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261CD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261CD4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261CD4">
        <w:rPr>
          <w:b/>
          <w:sz w:val="24"/>
          <w:szCs w:val="24"/>
        </w:rPr>
        <w:t>Договор</w:t>
      </w:r>
      <w:r w:rsidR="00261CD4" w:rsidRPr="00261CD4">
        <w:rPr>
          <w:b/>
          <w:sz w:val="24"/>
          <w:szCs w:val="24"/>
        </w:rPr>
        <w:t>а</w:t>
      </w:r>
      <w:proofErr w:type="gramEnd"/>
      <w:r w:rsidR="00366652" w:rsidRPr="00261CD4">
        <w:rPr>
          <w:b/>
          <w:sz w:val="24"/>
          <w:szCs w:val="24"/>
        </w:rPr>
        <w:t xml:space="preserve"> </w:t>
      </w:r>
      <w:r w:rsidR="00F678F7" w:rsidRPr="00F678F7">
        <w:rPr>
          <w:b/>
          <w:sz w:val="24"/>
          <w:szCs w:val="24"/>
        </w:rPr>
        <w:t xml:space="preserve">на оказание услуг по замене блоков средств криптографической защиты информации (СКЗИ) </w:t>
      </w:r>
      <w:proofErr w:type="spellStart"/>
      <w:r w:rsidR="00F678F7" w:rsidRPr="00F678F7">
        <w:rPr>
          <w:b/>
          <w:sz w:val="24"/>
          <w:szCs w:val="24"/>
        </w:rPr>
        <w:t>тахографа</w:t>
      </w:r>
      <w:proofErr w:type="spellEnd"/>
      <w:r w:rsidR="00F678F7" w:rsidRPr="00F678F7">
        <w:rPr>
          <w:b/>
          <w:sz w:val="24"/>
          <w:szCs w:val="24"/>
        </w:rPr>
        <w:t xml:space="preserve"> навигационно-криптографических модулей (НКМ) с активацией и калибровкой</w:t>
      </w:r>
      <w:r w:rsidR="00366652" w:rsidRPr="00261CD4">
        <w:rPr>
          <w:b/>
          <w:sz w:val="24"/>
          <w:szCs w:val="24"/>
        </w:rPr>
        <w:t xml:space="preserve"> для нужд ПАО «МРСК Центра»</w:t>
      </w:r>
      <w:r w:rsidR="007556FF" w:rsidRPr="00261CD4">
        <w:rPr>
          <w:b/>
          <w:sz w:val="24"/>
          <w:szCs w:val="24"/>
        </w:rPr>
        <w:t xml:space="preserve"> (филиал</w:t>
      </w:r>
      <w:r w:rsidR="00261CD4" w:rsidRPr="00261CD4">
        <w:rPr>
          <w:b/>
          <w:sz w:val="24"/>
          <w:szCs w:val="24"/>
        </w:rPr>
        <w:t>а</w:t>
      </w:r>
      <w:r w:rsidR="007556FF" w:rsidRPr="00261CD4">
        <w:rPr>
          <w:b/>
          <w:sz w:val="24"/>
          <w:szCs w:val="24"/>
        </w:rPr>
        <w:t xml:space="preserve"> «</w:t>
      </w:r>
      <w:r w:rsidR="00261CD4" w:rsidRPr="00261CD4">
        <w:rPr>
          <w:b/>
          <w:sz w:val="24"/>
          <w:szCs w:val="24"/>
        </w:rPr>
        <w:t>Яр</w:t>
      </w:r>
      <w:r w:rsidR="007556FF" w:rsidRPr="00261CD4">
        <w:rPr>
          <w:b/>
          <w:sz w:val="24"/>
          <w:szCs w:val="24"/>
        </w:rPr>
        <w:t>энерго»)</w:t>
      </w:r>
    </w:p>
    <w:p w:rsidR="007556FF" w:rsidRPr="00261CD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261CD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261CD4">
        <w:rPr>
          <w:rFonts w:ascii="Times New Roman" w:eastAsia="Times New Roman" w:hAnsi="Times New Roman" w:cs="Times New Roman"/>
          <w:b/>
          <w:caps/>
        </w:rPr>
        <w:t>,</w:t>
      </w:r>
      <w:r w:rsidRPr="00261CD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261CD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261CD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261CD4">
        <w:rPr>
          <w:sz w:val="24"/>
          <w:szCs w:val="24"/>
        </w:rPr>
        <w:t>Ярославль</w:t>
      </w:r>
      <w:r w:rsidRPr="00C12FA4">
        <w:rPr>
          <w:sz w:val="24"/>
          <w:szCs w:val="24"/>
        </w:rPr>
        <w:br/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C841EC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60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94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E71A48">
        <w:t>Общие сведения о процедуре запроса предложений</w:t>
      </w:r>
      <w:bookmarkEnd w:id="9"/>
    </w:p>
    <w:p w:rsidR="005B75A6" w:rsidRPr="00261CD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261CD4">
        <w:rPr>
          <w:iCs/>
          <w:sz w:val="24"/>
          <w:szCs w:val="24"/>
        </w:rPr>
        <w:t xml:space="preserve">специалист 2 категории отдела закупочной </w:t>
      </w:r>
      <w:r w:rsidR="00261CD4" w:rsidRPr="00261CD4">
        <w:rPr>
          <w:iCs/>
          <w:sz w:val="24"/>
          <w:szCs w:val="24"/>
        </w:rPr>
        <w:t>деятельности управления логистики и МТО филиала</w:t>
      </w:r>
      <w:r w:rsidR="007556FF" w:rsidRPr="00261CD4">
        <w:rPr>
          <w:iCs/>
          <w:sz w:val="24"/>
          <w:szCs w:val="24"/>
        </w:rPr>
        <w:t xml:space="preserve"> ПАО «МРСК Центра»</w:t>
      </w:r>
      <w:r w:rsidR="00261CD4" w:rsidRPr="00261CD4">
        <w:rPr>
          <w:iCs/>
          <w:sz w:val="24"/>
          <w:szCs w:val="24"/>
        </w:rPr>
        <w:t xml:space="preserve"> - «Ярэнерго»</w:t>
      </w:r>
      <w:r w:rsidR="007556FF" w:rsidRPr="00261CD4">
        <w:rPr>
          <w:iCs/>
          <w:sz w:val="24"/>
          <w:szCs w:val="24"/>
        </w:rPr>
        <w:t xml:space="preserve"> </w:t>
      </w:r>
      <w:r w:rsidR="00261CD4" w:rsidRPr="00261CD4">
        <w:rPr>
          <w:snapToGrid w:val="0"/>
          <w:sz w:val="24"/>
          <w:szCs w:val="24"/>
        </w:rPr>
        <w:t>Донсков А.Ю.</w:t>
      </w:r>
      <w:r w:rsidR="007556FF" w:rsidRPr="00261CD4">
        <w:rPr>
          <w:iCs/>
          <w:sz w:val="24"/>
          <w:szCs w:val="24"/>
        </w:rPr>
        <w:t>, контактные телефоны: (4</w:t>
      </w:r>
      <w:r w:rsidR="00261CD4" w:rsidRPr="00261CD4">
        <w:rPr>
          <w:iCs/>
          <w:sz w:val="24"/>
          <w:szCs w:val="24"/>
        </w:rPr>
        <w:t>852</w:t>
      </w:r>
      <w:r w:rsidR="007556FF" w:rsidRPr="00261CD4">
        <w:rPr>
          <w:iCs/>
          <w:sz w:val="24"/>
          <w:szCs w:val="24"/>
        </w:rPr>
        <w:t>) 7</w:t>
      </w:r>
      <w:r w:rsidR="00261CD4" w:rsidRPr="00261CD4">
        <w:rPr>
          <w:iCs/>
          <w:sz w:val="24"/>
          <w:szCs w:val="24"/>
        </w:rPr>
        <w:t>8</w:t>
      </w:r>
      <w:r w:rsidR="007556FF" w:rsidRPr="00261CD4">
        <w:rPr>
          <w:iCs/>
          <w:sz w:val="24"/>
          <w:szCs w:val="24"/>
        </w:rPr>
        <w:t>-</w:t>
      </w:r>
      <w:r w:rsidR="00261CD4" w:rsidRPr="00261CD4">
        <w:rPr>
          <w:iCs/>
          <w:sz w:val="24"/>
          <w:szCs w:val="24"/>
        </w:rPr>
        <w:t>14</w:t>
      </w:r>
      <w:r w:rsidR="007556FF" w:rsidRPr="00261CD4">
        <w:rPr>
          <w:iCs/>
          <w:sz w:val="24"/>
          <w:szCs w:val="24"/>
        </w:rPr>
        <w:t>-</w:t>
      </w:r>
      <w:r w:rsidR="00261CD4" w:rsidRPr="00261CD4">
        <w:rPr>
          <w:iCs/>
          <w:sz w:val="24"/>
          <w:szCs w:val="24"/>
        </w:rPr>
        <w:t>78</w:t>
      </w:r>
      <w:r w:rsidR="007556FF" w:rsidRPr="00261CD4">
        <w:rPr>
          <w:iCs/>
          <w:sz w:val="24"/>
          <w:szCs w:val="24"/>
        </w:rPr>
        <w:t xml:space="preserve">, </w:t>
      </w:r>
      <w:r w:rsidR="007556FF" w:rsidRPr="00261CD4">
        <w:rPr>
          <w:sz w:val="24"/>
          <w:szCs w:val="24"/>
        </w:rPr>
        <w:t xml:space="preserve">адрес электронной почты: </w:t>
      </w:r>
      <w:hyperlink r:id="rId18" w:history="1">
        <w:r w:rsidR="00261CD4" w:rsidRPr="00261CD4">
          <w:rPr>
            <w:rStyle w:val="a7"/>
            <w:sz w:val="24"/>
            <w:szCs w:val="24"/>
            <w:lang w:val="en-US"/>
          </w:rPr>
          <w:t>Donskov</w:t>
        </w:r>
        <w:r w:rsidR="00261CD4" w:rsidRPr="00261CD4">
          <w:rPr>
            <w:rStyle w:val="a7"/>
            <w:sz w:val="24"/>
            <w:szCs w:val="24"/>
          </w:rPr>
          <w:t>.</w:t>
        </w:r>
        <w:r w:rsidR="00261CD4" w:rsidRPr="00261CD4">
          <w:rPr>
            <w:rStyle w:val="a7"/>
            <w:sz w:val="24"/>
            <w:szCs w:val="24"/>
            <w:lang w:val="en-US"/>
          </w:rPr>
          <w:t>AY</w:t>
        </w:r>
        <w:r w:rsidR="00261CD4" w:rsidRPr="00261CD4">
          <w:rPr>
            <w:rStyle w:val="a7"/>
            <w:sz w:val="24"/>
            <w:szCs w:val="24"/>
          </w:rPr>
          <w:t>@mrsk-1.ru</w:t>
        </w:r>
      </w:hyperlink>
      <w:r w:rsidRPr="00261CD4">
        <w:rPr>
          <w:iCs/>
          <w:sz w:val="24"/>
          <w:szCs w:val="24"/>
        </w:rPr>
        <w:t>, ответственное лицо –</w:t>
      </w:r>
      <w:r w:rsidRPr="00261CD4">
        <w:rPr>
          <w:sz w:val="24"/>
          <w:szCs w:val="24"/>
        </w:rPr>
        <w:t xml:space="preserve"> </w:t>
      </w:r>
      <w:r w:rsidR="00261CD4" w:rsidRPr="00261CD4">
        <w:rPr>
          <w:sz w:val="24"/>
          <w:szCs w:val="24"/>
        </w:rPr>
        <w:t>Донсков Антон Юрьевич</w:t>
      </w:r>
      <w:r w:rsidR="004030CB" w:rsidRPr="00261CD4">
        <w:rPr>
          <w:sz w:val="24"/>
          <w:szCs w:val="24"/>
        </w:rPr>
        <w:t>, контактные телефоны - (4</w:t>
      </w:r>
      <w:r w:rsidR="00261CD4" w:rsidRPr="00261CD4">
        <w:rPr>
          <w:sz w:val="24"/>
          <w:szCs w:val="24"/>
        </w:rPr>
        <w:t>852</w:t>
      </w:r>
      <w:r w:rsidR="004030CB" w:rsidRPr="00261CD4">
        <w:rPr>
          <w:sz w:val="24"/>
          <w:szCs w:val="24"/>
        </w:rPr>
        <w:t>) 7</w:t>
      </w:r>
      <w:r w:rsidR="00261CD4" w:rsidRPr="00261CD4">
        <w:rPr>
          <w:sz w:val="24"/>
          <w:szCs w:val="24"/>
        </w:rPr>
        <w:t>8</w:t>
      </w:r>
      <w:r w:rsidR="004030CB" w:rsidRPr="00261CD4">
        <w:rPr>
          <w:sz w:val="24"/>
          <w:szCs w:val="24"/>
        </w:rPr>
        <w:t>-</w:t>
      </w:r>
      <w:r w:rsidR="00261CD4" w:rsidRPr="00261CD4">
        <w:rPr>
          <w:sz w:val="24"/>
          <w:szCs w:val="24"/>
        </w:rPr>
        <w:t>14</w:t>
      </w:r>
      <w:r w:rsidR="004030CB" w:rsidRPr="00261CD4">
        <w:rPr>
          <w:sz w:val="24"/>
          <w:szCs w:val="24"/>
        </w:rPr>
        <w:t>-</w:t>
      </w:r>
      <w:r w:rsidR="00261CD4" w:rsidRPr="00261CD4">
        <w:rPr>
          <w:sz w:val="24"/>
          <w:szCs w:val="24"/>
        </w:rPr>
        <w:t>78</w:t>
      </w:r>
      <w:r w:rsidR="004030CB" w:rsidRPr="00261CD4">
        <w:rPr>
          <w:sz w:val="24"/>
          <w:szCs w:val="24"/>
        </w:rPr>
        <w:t xml:space="preserve">, адрес электронной почты: </w:t>
      </w:r>
      <w:hyperlink r:id="rId19" w:history="1">
        <w:r w:rsidR="00261CD4" w:rsidRPr="00261CD4">
          <w:rPr>
            <w:rStyle w:val="a7"/>
            <w:sz w:val="24"/>
            <w:szCs w:val="24"/>
            <w:lang w:val="en-US"/>
          </w:rPr>
          <w:t>Donskov</w:t>
        </w:r>
        <w:r w:rsidR="00261CD4" w:rsidRPr="00261CD4">
          <w:rPr>
            <w:rStyle w:val="a7"/>
            <w:sz w:val="24"/>
            <w:szCs w:val="24"/>
          </w:rPr>
          <w:t>.</w:t>
        </w:r>
        <w:r w:rsidR="00261CD4" w:rsidRPr="00261CD4">
          <w:rPr>
            <w:rStyle w:val="a7"/>
            <w:sz w:val="24"/>
            <w:szCs w:val="24"/>
            <w:lang w:val="en-US"/>
          </w:rPr>
          <w:t>AY</w:t>
        </w:r>
        <w:r w:rsidR="00261CD4" w:rsidRPr="00261CD4">
          <w:rPr>
            <w:rStyle w:val="a7"/>
            <w:sz w:val="24"/>
            <w:szCs w:val="24"/>
          </w:rPr>
          <w:t>@mrsk-1.ru</w:t>
        </w:r>
      </w:hyperlink>
      <w:r w:rsidR="004030CB" w:rsidRPr="00261CD4">
        <w:rPr>
          <w:sz w:val="24"/>
          <w:szCs w:val="24"/>
        </w:rPr>
        <w:t>.</w:t>
      </w:r>
      <w:r w:rsidR="00862664" w:rsidRPr="00261CD4">
        <w:rPr>
          <w:sz w:val="24"/>
          <w:szCs w:val="24"/>
        </w:rPr>
        <w:t xml:space="preserve"> </w:t>
      </w:r>
      <w:proofErr w:type="gramStart"/>
      <w:r w:rsidR="004B5EB3" w:rsidRPr="00261CD4">
        <w:rPr>
          <w:iCs/>
          <w:sz w:val="24"/>
          <w:szCs w:val="24"/>
        </w:rPr>
        <w:t>Извещени</w:t>
      </w:r>
      <w:r w:rsidRPr="00261CD4">
        <w:rPr>
          <w:iCs/>
          <w:sz w:val="24"/>
          <w:szCs w:val="24"/>
        </w:rPr>
        <w:t>ем</w:t>
      </w:r>
      <w:r w:rsidRPr="00261CD4">
        <w:rPr>
          <w:sz w:val="24"/>
          <w:szCs w:val="24"/>
        </w:rPr>
        <w:t xml:space="preserve"> о проведении открытого </w:t>
      </w:r>
      <w:r w:rsidRPr="00261CD4">
        <w:rPr>
          <w:iCs/>
          <w:sz w:val="24"/>
          <w:szCs w:val="24"/>
        </w:rPr>
        <w:t>запроса предложений</w:t>
      </w:r>
      <w:r w:rsidRPr="00261CD4">
        <w:rPr>
          <w:sz w:val="24"/>
          <w:szCs w:val="24"/>
        </w:rPr>
        <w:t xml:space="preserve">, опубликованным </w:t>
      </w:r>
      <w:r w:rsidRPr="00261CD4">
        <w:rPr>
          <w:b/>
          <w:sz w:val="24"/>
          <w:szCs w:val="24"/>
        </w:rPr>
        <w:t>«</w:t>
      </w:r>
      <w:r w:rsidR="00AC6E00">
        <w:rPr>
          <w:b/>
          <w:sz w:val="24"/>
          <w:szCs w:val="24"/>
        </w:rPr>
        <w:t>16</w:t>
      </w:r>
      <w:r w:rsidRPr="00261CD4">
        <w:rPr>
          <w:b/>
          <w:sz w:val="24"/>
          <w:szCs w:val="24"/>
        </w:rPr>
        <w:t xml:space="preserve">» </w:t>
      </w:r>
      <w:r w:rsidR="00AC6E00">
        <w:rPr>
          <w:b/>
          <w:sz w:val="24"/>
          <w:szCs w:val="24"/>
        </w:rPr>
        <w:t>мая</w:t>
      </w:r>
      <w:r w:rsidRPr="00261CD4">
        <w:rPr>
          <w:b/>
          <w:sz w:val="24"/>
          <w:szCs w:val="24"/>
        </w:rPr>
        <w:t xml:space="preserve"> </w:t>
      </w:r>
      <w:r w:rsidR="009C6DFC" w:rsidRPr="00261CD4">
        <w:rPr>
          <w:b/>
          <w:sz w:val="24"/>
          <w:szCs w:val="24"/>
        </w:rPr>
        <w:t>2018</w:t>
      </w:r>
      <w:r w:rsidRPr="00261CD4">
        <w:rPr>
          <w:b/>
          <w:sz w:val="24"/>
          <w:szCs w:val="24"/>
        </w:rPr>
        <w:t xml:space="preserve"> г.</w:t>
      </w:r>
      <w:r w:rsidRPr="00261CD4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261CD4">
          <w:rPr>
            <w:rStyle w:val="a7"/>
            <w:sz w:val="24"/>
            <w:szCs w:val="24"/>
          </w:rPr>
          <w:t>www.zakupki.</w:t>
        </w:r>
        <w:r w:rsidR="00345CCA" w:rsidRPr="00261CD4">
          <w:rPr>
            <w:rStyle w:val="a7"/>
            <w:sz w:val="24"/>
            <w:szCs w:val="24"/>
            <w:lang w:val="en-US"/>
          </w:rPr>
          <w:t>gov</w:t>
        </w:r>
        <w:r w:rsidR="00345CCA" w:rsidRPr="00261CD4">
          <w:rPr>
            <w:rStyle w:val="a7"/>
            <w:sz w:val="24"/>
            <w:szCs w:val="24"/>
          </w:rPr>
          <w:t>.ru</w:t>
        </w:r>
      </w:hyperlink>
      <w:r w:rsidRPr="00261CD4">
        <w:rPr>
          <w:sz w:val="24"/>
          <w:szCs w:val="24"/>
        </w:rPr>
        <w:t>),</w:t>
      </w:r>
      <w:r w:rsidR="009D7F01" w:rsidRPr="00261CD4">
        <w:rPr>
          <w:iCs/>
          <w:sz w:val="24"/>
          <w:szCs w:val="24"/>
        </w:rPr>
        <w:t xml:space="preserve"> </w:t>
      </w:r>
      <w:r w:rsidR="009D7F01" w:rsidRPr="00261CD4">
        <w:rPr>
          <w:sz w:val="24"/>
          <w:szCs w:val="24"/>
        </w:rPr>
        <w:t xml:space="preserve">на сайте </w:t>
      </w:r>
      <w:r w:rsidR="007556FF" w:rsidRPr="00261CD4">
        <w:rPr>
          <w:iCs/>
          <w:sz w:val="24"/>
          <w:szCs w:val="24"/>
        </w:rPr>
        <w:t>ПАО «МРСК Центра»</w:t>
      </w:r>
      <w:r w:rsidR="009D7F01" w:rsidRPr="00261CD4">
        <w:rPr>
          <w:sz w:val="24"/>
          <w:szCs w:val="24"/>
        </w:rPr>
        <w:t xml:space="preserve"> (</w:t>
      </w:r>
      <w:hyperlink r:id="rId21" w:history="1">
        <w:r w:rsidR="007556FF" w:rsidRPr="00261CD4">
          <w:rPr>
            <w:rStyle w:val="a7"/>
            <w:sz w:val="24"/>
            <w:szCs w:val="24"/>
          </w:rPr>
          <w:t>www.mrsk-1.ru</w:t>
        </w:r>
      </w:hyperlink>
      <w:r w:rsidR="00862664" w:rsidRPr="00261CD4">
        <w:rPr>
          <w:sz w:val="24"/>
          <w:szCs w:val="24"/>
        </w:rPr>
        <w:t>)</w:t>
      </w:r>
      <w:r w:rsidR="00702B2C" w:rsidRPr="00261CD4">
        <w:rPr>
          <w:sz w:val="24"/>
          <w:szCs w:val="24"/>
        </w:rPr>
        <w:t>, на сайте ЭТП</w:t>
      </w:r>
      <w:r w:rsidR="00702B2C" w:rsidRPr="00862664">
        <w:rPr>
          <w:sz w:val="24"/>
          <w:szCs w:val="24"/>
        </w:rPr>
        <w:t xml:space="preserve">, указанном в п. </w:t>
      </w:r>
      <w:r w:rsidR="00402725">
        <w:fldChar w:fldCharType="begin"/>
      </w:r>
      <w:r w:rsidR="00402725">
        <w:instrText xml:space="preserve"> REF _Ref440269836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1.1.2</w:t>
      </w:r>
      <w:r w:rsidR="00402725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</w:t>
      </w:r>
      <w:r w:rsidR="005B75A6" w:rsidRPr="00261CD4">
        <w:rPr>
          <w:sz w:val="24"/>
          <w:szCs w:val="24"/>
        </w:rPr>
        <w:t>физических лиц (в т.</w:t>
      </w:r>
      <w:r w:rsidR="003129D4" w:rsidRPr="00261CD4">
        <w:rPr>
          <w:sz w:val="24"/>
          <w:szCs w:val="24"/>
        </w:rPr>
        <w:t xml:space="preserve"> </w:t>
      </w:r>
      <w:r w:rsidR="005B75A6" w:rsidRPr="00261CD4">
        <w:rPr>
          <w:sz w:val="24"/>
          <w:szCs w:val="24"/>
        </w:rPr>
        <w:t>ч. индивидуальных предпринимателей)</w:t>
      </w:r>
      <w:r w:rsidR="00DC6125" w:rsidRPr="00261CD4">
        <w:rPr>
          <w:sz w:val="24"/>
          <w:szCs w:val="24"/>
        </w:rPr>
        <w:t xml:space="preserve"> (далее - Участники)</w:t>
      </w:r>
      <w:r w:rsidR="009D7F01" w:rsidRPr="00261CD4">
        <w:rPr>
          <w:sz w:val="24"/>
          <w:szCs w:val="24"/>
        </w:rPr>
        <w:t xml:space="preserve"> </w:t>
      </w:r>
      <w:r w:rsidR="004B5EB3" w:rsidRPr="00261CD4">
        <w:rPr>
          <w:sz w:val="24"/>
          <w:szCs w:val="24"/>
        </w:rPr>
        <w:t>к участию в процедуре О</w:t>
      </w:r>
      <w:r w:rsidRPr="00261CD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261CD4">
        <w:rPr>
          <w:sz w:val="24"/>
          <w:szCs w:val="24"/>
        </w:rPr>
        <w:t>на право</w:t>
      </w:r>
      <w:proofErr w:type="gramEnd"/>
      <w:r w:rsidR="004B5EB3" w:rsidRPr="00261CD4">
        <w:rPr>
          <w:sz w:val="24"/>
          <w:szCs w:val="24"/>
        </w:rPr>
        <w:t xml:space="preserve"> </w:t>
      </w:r>
      <w:proofErr w:type="gramStart"/>
      <w:r w:rsidR="004B5EB3" w:rsidRPr="00261CD4">
        <w:rPr>
          <w:sz w:val="24"/>
          <w:szCs w:val="24"/>
        </w:rPr>
        <w:t xml:space="preserve">заключения </w:t>
      </w:r>
      <w:r w:rsidR="00366652" w:rsidRPr="00261CD4">
        <w:rPr>
          <w:sz w:val="24"/>
          <w:szCs w:val="24"/>
        </w:rPr>
        <w:t>Договор</w:t>
      </w:r>
      <w:r w:rsidR="00261CD4" w:rsidRPr="00261CD4">
        <w:rPr>
          <w:sz w:val="24"/>
          <w:szCs w:val="24"/>
        </w:rPr>
        <w:t>а</w:t>
      </w:r>
      <w:r w:rsidR="00366652" w:rsidRPr="00261CD4">
        <w:rPr>
          <w:sz w:val="24"/>
          <w:szCs w:val="24"/>
        </w:rPr>
        <w:t xml:space="preserve"> </w:t>
      </w:r>
      <w:r w:rsidR="00F678F7" w:rsidRPr="00F678F7">
        <w:rPr>
          <w:sz w:val="24"/>
          <w:szCs w:val="24"/>
        </w:rPr>
        <w:t xml:space="preserve">на оказание услуг по замене блоков средств криптографической защиты информации (СКЗИ) </w:t>
      </w:r>
      <w:proofErr w:type="spellStart"/>
      <w:r w:rsidR="00F678F7" w:rsidRPr="00F678F7">
        <w:rPr>
          <w:sz w:val="24"/>
          <w:szCs w:val="24"/>
        </w:rPr>
        <w:t>тахографа</w:t>
      </w:r>
      <w:proofErr w:type="spellEnd"/>
      <w:r w:rsidR="00F678F7" w:rsidRPr="00F678F7">
        <w:rPr>
          <w:sz w:val="24"/>
          <w:szCs w:val="24"/>
        </w:rPr>
        <w:t xml:space="preserve"> навигационно-криптографических модулей (НКМ) с активацией и калибровкой</w:t>
      </w:r>
      <w:r w:rsidR="00366652" w:rsidRPr="00261CD4">
        <w:rPr>
          <w:sz w:val="24"/>
          <w:szCs w:val="24"/>
        </w:rPr>
        <w:t xml:space="preserve"> для нужд ПАО «МРСК Центра»</w:t>
      </w:r>
      <w:r w:rsidR="00702B2C" w:rsidRPr="00261CD4">
        <w:rPr>
          <w:sz w:val="24"/>
          <w:szCs w:val="24"/>
        </w:rPr>
        <w:t xml:space="preserve"> </w:t>
      </w:r>
      <w:r w:rsidR="00862664" w:rsidRPr="00261CD4">
        <w:rPr>
          <w:sz w:val="24"/>
          <w:szCs w:val="24"/>
        </w:rPr>
        <w:t>(филиала «Ярэнерго», расположенного по адресу:</w:t>
      </w:r>
      <w:proofErr w:type="gramEnd"/>
      <w:r w:rsidR="00862664" w:rsidRPr="00261CD4">
        <w:rPr>
          <w:sz w:val="24"/>
          <w:szCs w:val="24"/>
        </w:rPr>
        <w:t xml:space="preserve"> </w:t>
      </w:r>
      <w:proofErr w:type="gramStart"/>
      <w:r w:rsidR="00862664" w:rsidRPr="00261CD4">
        <w:rPr>
          <w:sz w:val="24"/>
          <w:szCs w:val="24"/>
        </w:rPr>
        <w:t xml:space="preserve">РФ, 150003, г. Ярославль, ул. </w:t>
      </w:r>
      <w:proofErr w:type="spellStart"/>
      <w:r w:rsidR="00862664" w:rsidRPr="00261CD4">
        <w:rPr>
          <w:sz w:val="24"/>
          <w:szCs w:val="24"/>
        </w:rPr>
        <w:t>Во</w:t>
      </w:r>
      <w:r w:rsidR="00261CD4" w:rsidRPr="00261CD4">
        <w:rPr>
          <w:sz w:val="24"/>
          <w:szCs w:val="24"/>
        </w:rPr>
        <w:t>й</w:t>
      </w:r>
      <w:r w:rsidR="00862664" w:rsidRPr="00261CD4">
        <w:rPr>
          <w:sz w:val="24"/>
          <w:szCs w:val="24"/>
        </w:rPr>
        <w:t>нова</w:t>
      </w:r>
      <w:proofErr w:type="spellEnd"/>
      <w:r w:rsidR="00862664" w:rsidRPr="00261CD4">
        <w:rPr>
          <w:sz w:val="24"/>
          <w:szCs w:val="24"/>
        </w:rPr>
        <w:t>, д. 12)</w:t>
      </w:r>
      <w:r w:rsidRPr="00261CD4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261CD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261CD4">
        <w:rPr>
          <w:sz w:val="24"/>
          <w:szCs w:val="24"/>
        </w:rPr>
        <w:t xml:space="preserve">Настоящий </w:t>
      </w:r>
      <w:r w:rsidR="004B5EB3" w:rsidRPr="00261CD4">
        <w:rPr>
          <w:sz w:val="24"/>
          <w:szCs w:val="24"/>
        </w:rPr>
        <w:t>З</w:t>
      </w:r>
      <w:r w:rsidRPr="00261CD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261CD4">
        <w:rPr>
          <w:sz w:val="24"/>
          <w:szCs w:val="24"/>
        </w:rPr>
        <w:t>электронной торговой площадк</w:t>
      </w:r>
      <w:r w:rsidR="00414AB1" w:rsidRPr="00261CD4">
        <w:rPr>
          <w:sz w:val="24"/>
          <w:szCs w:val="24"/>
        </w:rPr>
        <w:t>и</w:t>
      </w:r>
      <w:r w:rsidR="00702B2C" w:rsidRPr="00261CD4">
        <w:rPr>
          <w:sz w:val="24"/>
          <w:szCs w:val="24"/>
        </w:rPr>
        <w:t xml:space="preserve"> </w:t>
      </w:r>
      <w:r w:rsidR="000D70B6" w:rsidRPr="00261CD4">
        <w:rPr>
          <w:sz w:val="24"/>
          <w:szCs w:val="24"/>
        </w:rPr>
        <w:t>П</w:t>
      </w:r>
      <w:r w:rsidR="00702B2C" w:rsidRPr="00261CD4">
        <w:rPr>
          <w:sz w:val="24"/>
          <w:szCs w:val="24"/>
        </w:rPr>
        <w:t>АО «</w:t>
      </w:r>
      <w:proofErr w:type="spellStart"/>
      <w:r w:rsidR="00702B2C" w:rsidRPr="00261CD4">
        <w:rPr>
          <w:sz w:val="24"/>
          <w:szCs w:val="24"/>
        </w:rPr>
        <w:t>Россети</w:t>
      </w:r>
      <w:proofErr w:type="spellEnd"/>
      <w:r w:rsidR="00702B2C" w:rsidRPr="00261CD4">
        <w:rPr>
          <w:sz w:val="24"/>
          <w:szCs w:val="24"/>
        </w:rPr>
        <w:t xml:space="preserve">» </w:t>
      </w:r>
      <w:hyperlink r:id="rId22" w:history="1">
        <w:r w:rsidR="00862664" w:rsidRPr="00261CD4">
          <w:rPr>
            <w:rStyle w:val="a7"/>
            <w:sz w:val="24"/>
            <w:szCs w:val="24"/>
          </w:rPr>
          <w:t>etp.rosseti.ru</w:t>
        </w:r>
      </w:hyperlink>
      <w:r w:rsidR="00862664" w:rsidRPr="00261CD4">
        <w:rPr>
          <w:sz w:val="24"/>
          <w:szCs w:val="24"/>
        </w:rPr>
        <w:t xml:space="preserve"> </w:t>
      </w:r>
      <w:r w:rsidR="00702B2C" w:rsidRPr="00261CD4">
        <w:rPr>
          <w:sz w:val="24"/>
          <w:szCs w:val="24"/>
        </w:rPr>
        <w:t>(далее — ЭТП)</w:t>
      </w:r>
      <w:r w:rsidR="005B75A6" w:rsidRPr="00261CD4">
        <w:rPr>
          <w:sz w:val="24"/>
          <w:szCs w:val="24"/>
        </w:rPr>
        <w:t>.</w:t>
      </w:r>
      <w:bookmarkEnd w:id="14"/>
    </w:p>
    <w:p w:rsidR="00717F60" w:rsidRPr="00261CD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261CD4">
        <w:rPr>
          <w:sz w:val="24"/>
          <w:szCs w:val="24"/>
        </w:rPr>
        <w:t>Заказчик</w:t>
      </w:r>
      <w:r w:rsidR="00702B2C" w:rsidRPr="00261CD4">
        <w:rPr>
          <w:sz w:val="24"/>
          <w:szCs w:val="24"/>
        </w:rPr>
        <w:t xml:space="preserve">: </w:t>
      </w:r>
      <w:r w:rsidRPr="00261CD4">
        <w:rPr>
          <w:sz w:val="24"/>
          <w:szCs w:val="24"/>
        </w:rPr>
        <w:t xml:space="preserve"> </w:t>
      </w:r>
      <w:r w:rsidR="00702B2C" w:rsidRPr="00261CD4">
        <w:rPr>
          <w:iCs/>
          <w:sz w:val="24"/>
          <w:szCs w:val="24"/>
        </w:rPr>
        <w:t>ПАО «МРСК Центра».</w:t>
      </w:r>
      <w:r w:rsidRPr="00261CD4">
        <w:rPr>
          <w:rStyle w:val="aa"/>
          <w:sz w:val="24"/>
          <w:szCs w:val="24"/>
        </w:rPr>
        <w:t xml:space="preserve"> </w:t>
      </w:r>
      <w:bookmarkEnd w:id="15"/>
    </w:p>
    <w:p w:rsidR="008C4223" w:rsidRPr="00261CD4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261CD4">
        <w:rPr>
          <w:sz w:val="24"/>
          <w:szCs w:val="24"/>
        </w:rPr>
        <w:t>Предмет З</w:t>
      </w:r>
      <w:r w:rsidR="00717F60" w:rsidRPr="00261CD4">
        <w:rPr>
          <w:sz w:val="24"/>
          <w:szCs w:val="24"/>
        </w:rPr>
        <w:t>апроса предложений</w:t>
      </w:r>
      <w:r w:rsidR="00702B2C" w:rsidRPr="00261CD4">
        <w:rPr>
          <w:sz w:val="24"/>
          <w:szCs w:val="24"/>
        </w:rPr>
        <w:t>:</w:t>
      </w:r>
      <w:bookmarkEnd w:id="16"/>
    </w:p>
    <w:p w:rsidR="00A40714" w:rsidRPr="00261CD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261CD4">
        <w:rPr>
          <w:b/>
          <w:sz w:val="24"/>
          <w:szCs w:val="24"/>
          <w:u w:val="single"/>
        </w:rPr>
        <w:t>Лот №1:</w:t>
      </w:r>
      <w:r w:rsidR="00717F60" w:rsidRPr="00261CD4">
        <w:rPr>
          <w:sz w:val="24"/>
          <w:szCs w:val="24"/>
        </w:rPr>
        <w:t xml:space="preserve"> право заключения </w:t>
      </w:r>
      <w:r w:rsidR="00123C70" w:rsidRPr="00261CD4">
        <w:rPr>
          <w:sz w:val="24"/>
          <w:szCs w:val="24"/>
        </w:rPr>
        <w:t>Договор</w:t>
      </w:r>
      <w:r w:rsidR="00261CD4" w:rsidRPr="00261CD4">
        <w:rPr>
          <w:sz w:val="24"/>
          <w:szCs w:val="24"/>
        </w:rPr>
        <w:t>а</w:t>
      </w:r>
      <w:r w:rsidR="00A40714" w:rsidRPr="00261CD4">
        <w:rPr>
          <w:sz w:val="24"/>
          <w:szCs w:val="24"/>
        </w:rPr>
        <w:t xml:space="preserve"> </w:t>
      </w:r>
      <w:r w:rsidR="00F678F7" w:rsidRPr="00F678F7">
        <w:rPr>
          <w:sz w:val="24"/>
          <w:szCs w:val="24"/>
        </w:rPr>
        <w:t>на оказание услуг по замене блоков сре</w:t>
      </w:r>
      <w:proofErr w:type="gramStart"/>
      <w:r w:rsidR="00F678F7" w:rsidRPr="00F678F7">
        <w:rPr>
          <w:sz w:val="24"/>
          <w:szCs w:val="24"/>
        </w:rPr>
        <w:t>дств кр</w:t>
      </w:r>
      <w:proofErr w:type="gramEnd"/>
      <w:r w:rsidR="00F678F7" w:rsidRPr="00F678F7">
        <w:rPr>
          <w:sz w:val="24"/>
          <w:szCs w:val="24"/>
        </w:rPr>
        <w:t xml:space="preserve">иптографической защиты информации (СКЗИ) </w:t>
      </w:r>
      <w:proofErr w:type="spellStart"/>
      <w:r w:rsidR="00F678F7" w:rsidRPr="00F678F7">
        <w:rPr>
          <w:sz w:val="24"/>
          <w:szCs w:val="24"/>
        </w:rPr>
        <w:t>тахографа</w:t>
      </w:r>
      <w:proofErr w:type="spellEnd"/>
      <w:r w:rsidR="00F678F7" w:rsidRPr="00F678F7">
        <w:rPr>
          <w:sz w:val="24"/>
          <w:szCs w:val="24"/>
        </w:rPr>
        <w:t xml:space="preserve"> навигационно-криптографических модулей (НКМ) с активацией и калибровкой</w:t>
      </w:r>
      <w:r w:rsidR="00366652" w:rsidRPr="00261CD4">
        <w:rPr>
          <w:sz w:val="24"/>
          <w:szCs w:val="24"/>
        </w:rPr>
        <w:t xml:space="preserve"> для нужд ПАО «МРСК Центра»</w:t>
      </w:r>
      <w:r w:rsidR="00702B2C" w:rsidRPr="00261CD4">
        <w:rPr>
          <w:sz w:val="24"/>
          <w:szCs w:val="24"/>
        </w:rPr>
        <w:t xml:space="preserve"> (филиал</w:t>
      </w:r>
      <w:r w:rsidR="00261CD4" w:rsidRPr="00261CD4">
        <w:rPr>
          <w:sz w:val="24"/>
          <w:szCs w:val="24"/>
        </w:rPr>
        <w:t>а</w:t>
      </w:r>
      <w:r w:rsidR="00702B2C" w:rsidRPr="00261CD4">
        <w:rPr>
          <w:sz w:val="24"/>
          <w:szCs w:val="24"/>
        </w:rPr>
        <w:t xml:space="preserve"> </w:t>
      </w:r>
      <w:r w:rsidR="00862664" w:rsidRPr="00261CD4">
        <w:rPr>
          <w:sz w:val="24"/>
          <w:szCs w:val="24"/>
        </w:rPr>
        <w:t>«Ярэнерго»</w:t>
      </w:r>
      <w:r w:rsidR="00702B2C" w:rsidRPr="00261CD4">
        <w:rPr>
          <w:sz w:val="24"/>
          <w:szCs w:val="24"/>
        </w:rPr>
        <w:t>)</w:t>
      </w:r>
      <w:bookmarkEnd w:id="17"/>
      <w:r w:rsidR="00702B2C" w:rsidRPr="00261CD4">
        <w:rPr>
          <w:sz w:val="24"/>
          <w:szCs w:val="24"/>
        </w:rPr>
        <w:t>.</w:t>
      </w:r>
    </w:p>
    <w:p w:rsidR="008C4223" w:rsidRPr="00261CD4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261CD4">
        <w:rPr>
          <w:sz w:val="24"/>
          <w:szCs w:val="24"/>
        </w:rPr>
        <w:t xml:space="preserve">Количество лотов: </w:t>
      </w:r>
      <w:r w:rsidRPr="00261CD4">
        <w:rPr>
          <w:b/>
          <w:sz w:val="24"/>
          <w:szCs w:val="24"/>
        </w:rPr>
        <w:t>1 (один)</w:t>
      </w:r>
      <w:r w:rsidRPr="00261CD4">
        <w:rPr>
          <w:sz w:val="24"/>
          <w:szCs w:val="24"/>
        </w:rPr>
        <w:t>.</w:t>
      </w:r>
    </w:p>
    <w:bookmarkEnd w:id="18"/>
    <w:p w:rsidR="00804801" w:rsidRPr="00261CD4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261CD4">
        <w:rPr>
          <w:sz w:val="24"/>
          <w:szCs w:val="24"/>
        </w:rPr>
        <w:t xml:space="preserve">Частичное </w:t>
      </w:r>
      <w:r w:rsidR="00366652" w:rsidRPr="00261CD4">
        <w:rPr>
          <w:sz w:val="24"/>
          <w:szCs w:val="24"/>
        </w:rPr>
        <w:t xml:space="preserve">оказание </w:t>
      </w:r>
      <w:r w:rsidR="00AD3EBC" w:rsidRPr="00261CD4">
        <w:rPr>
          <w:sz w:val="24"/>
          <w:szCs w:val="24"/>
        </w:rPr>
        <w:t>услуг</w:t>
      </w:r>
      <w:r w:rsidRPr="00261CD4">
        <w:rPr>
          <w:sz w:val="24"/>
          <w:szCs w:val="24"/>
        </w:rPr>
        <w:t xml:space="preserve"> не допускается.</w:t>
      </w:r>
    </w:p>
    <w:p w:rsidR="00717F60" w:rsidRPr="00261CD4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261CD4">
        <w:rPr>
          <w:sz w:val="24"/>
          <w:szCs w:val="24"/>
        </w:rPr>
        <w:t>Сроки</w:t>
      </w:r>
      <w:r w:rsidR="00717F60" w:rsidRPr="00261CD4">
        <w:rPr>
          <w:sz w:val="24"/>
          <w:szCs w:val="24"/>
        </w:rPr>
        <w:t xml:space="preserve"> </w:t>
      </w:r>
      <w:r w:rsidR="00366652" w:rsidRPr="00261CD4">
        <w:rPr>
          <w:sz w:val="24"/>
          <w:szCs w:val="24"/>
        </w:rPr>
        <w:t>оказания услуг</w:t>
      </w:r>
      <w:r w:rsidR="00717F60" w:rsidRPr="00261CD4">
        <w:rPr>
          <w:sz w:val="24"/>
          <w:szCs w:val="24"/>
        </w:rPr>
        <w:t xml:space="preserve">: </w:t>
      </w:r>
      <w:bookmarkEnd w:id="19"/>
      <w:r w:rsidR="00BC4F94" w:rsidRPr="00BC4F94">
        <w:rPr>
          <w:sz w:val="24"/>
          <w:szCs w:val="24"/>
        </w:rPr>
        <w:t>С момента заключения договора по 31.12.2018 г.</w:t>
      </w:r>
    </w:p>
    <w:p w:rsidR="008D2928" w:rsidRPr="00261CD4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261CD4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261CD4">
        <w:rPr>
          <w:sz w:val="24"/>
          <w:szCs w:val="24"/>
        </w:rPr>
        <w:t>территории Р</w:t>
      </w:r>
      <w:r w:rsidR="00A0540E" w:rsidRPr="00261CD4">
        <w:rPr>
          <w:sz w:val="24"/>
          <w:szCs w:val="24"/>
        </w:rPr>
        <w:t xml:space="preserve">оссийской </w:t>
      </w:r>
      <w:r w:rsidR="00425F34" w:rsidRPr="00261CD4">
        <w:rPr>
          <w:sz w:val="24"/>
          <w:szCs w:val="24"/>
        </w:rPr>
        <w:t>Ф</w:t>
      </w:r>
      <w:r w:rsidR="00A0540E" w:rsidRPr="00261CD4">
        <w:rPr>
          <w:sz w:val="24"/>
          <w:szCs w:val="24"/>
        </w:rPr>
        <w:t>едерации</w:t>
      </w:r>
      <w:r w:rsidRPr="00261CD4">
        <w:rPr>
          <w:sz w:val="24"/>
          <w:szCs w:val="24"/>
        </w:rPr>
        <w:t>.</w:t>
      </w:r>
      <w:bookmarkEnd w:id="20"/>
    </w:p>
    <w:p w:rsidR="00717F60" w:rsidRPr="00261CD4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61CD4">
        <w:rPr>
          <w:iCs/>
          <w:sz w:val="24"/>
          <w:szCs w:val="24"/>
        </w:rPr>
        <w:t xml:space="preserve">Форма и порядок оплаты: </w:t>
      </w:r>
      <w:r w:rsidR="00366652" w:rsidRPr="00261CD4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261CD4">
        <w:rPr>
          <w:iCs/>
          <w:sz w:val="24"/>
          <w:szCs w:val="24"/>
        </w:rPr>
        <w:t>.</w:t>
      </w:r>
      <w:bookmarkEnd w:id="21"/>
      <w:r w:rsidR="00691FB1" w:rsidRPr="00261CD4">
        <w:rPr>
          <w:iCs/>
          <w:sz w:val="24"/>
          <w:szCs w:val="24"/>
        </w:rPr>
        <w:t xml:space="preserve"> В случае</w:t>
      </w:r>
      <w:proofErr w:type="gramStart"/>
      <w:r w:rsidR="00691FB1" w:rsidRPr="00261CD4">
        <w:rPr>
          <w:iCs/>
          <w:sz w:val="24"/>
          <w:szCs w:val="24"/>
        </w:rPr>
        <w:t>,</w:t>
      </w:r>
      <w:proofErr w:type="gramEnd"/>
      <w:r w:rsidR="00691FB1" w:rsidRPr="00261CD4">
        <w:rPr>
          <w:iCs/>
          <w:sz w:val="24"/>
          <w:szCs w:val="24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261CD4">
        <w:rPr>
          <w:iCs/>
          <w:sz w:val="24"/>
          <w:szCs w:val="24"/>
        </w:rPr>
        <w:t xml:space="preserve">Порядок проведения </w:t>
      </w:r>
      <w:r w:rsidR="00C05EF6" w:rsidRPr="00261CD4">
        <w:rPr>
          <w:iCs/>
          <w:sz w:val="24"/>
          <w:szCs w:val="24"/>
        </w:rPr>
        <w:t xml:space="preserve">запроса предложений </w:t>
      </w:r>
      <w:r w:rsidRPr="00261CD4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261CD4">
        <w:rPr>
          <w:sz w:val="24"/>
          <w:szCs w:val="24"/>
        </w:rPr>
        <w:t>заявок</w:t>
      </w:r>
      <w:r w:rsidRPr="00261CD4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7F30B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090FCB">
        <w:rPr>
          <w:iCs/>
          <w:sz w:val="24"/>
          <w:szCs w:val="24"/>
        </w:rPr>
        <w:t>3</w:t>
      </w:r>
      <w:r w:rsidR="007F30B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lastRenderedPageBreak/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090FCB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279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280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090FCB" w:rsidRPr="00090FCB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281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282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283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bookmarkStart w:id="66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bookmarkStart w:id="80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5296"/>
      <w:bookmarkStart w:id="92" w:name="_Toc469488340"/>
      <w:bookmarkStart w:id="93" w:name="_Toc471894861"/>
      <w:bookmarkStart w:id="94" w:name="_Toc498590286"/>
      <w:r w:rsidRPr="002D4BC6">
        <w:rPr>
          <w:b w:val="0"/>
          <w:szCs w:val="24"/>
        </w:rPr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5297"/>
      <w:bookmarkStart w:id="106" w:name="_Toc469488341"/>
      <w:bookmarkStart w:id="107" w:name="_Toc471894862"/>
      <w:bookmarkStart w:id="108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090FCB" w:rsidRPr="00090FCB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5298"/>
      <w:bookmarkStart w:id="120" w:name="_Toc469488342"/>
      <w:bookmarkStart w:id="121" w:name="_Toc471894863"/>
      <w:bookmarkStart w:id="122" w:name="_Toc498590288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5299"/>
      <w:bookmarkStart w:id="134" w:name="_Toc469488343"/>
      <w:bookmarkStart w:id="135" w:name="_Toc471894864"/>
      <w:bookmarkStart w:id="136" w:name="_Toc498590289"/>
      <w:r w:rsidRPr="002D4BC6">
        <w:rPr>
          <w:b w:val="0"/>
          <w:szCs w:val="24"/>
        </w:rPr>
        <w:lastRenderedPageBreak/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290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291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5302"/>
      <w:bookmarkStart w:id="160" w:name="_Toc469488346"/>
      <w:bookmarkStart w:id="161" w:name="_Toc471894867"/>
      <w:bookmarkStart w:id="162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5303"/>
      <w:bookmarkStart w:id="179" w:name="_Toc469488347"/>
      <w:bookmarkStart w:id="180" w:name="_Toc471894868"/>
      <w:bookmarkStart w:id="181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5304"/>
      <w:bookmarkStart w:id="198" w:name="_Toc469488348"/>
      <w:bookmarkStart w:id="199" w:name="_Toc471894869"/>
      <w:bookmarkStart w:id="200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5306"/>
      <w:bookmarkStart w:id="218" w:name="_Toc469488350"/>
      <w:bookmarkStart w:id="219" w:name="_Toc471894871"/>
      <w:bookmarkStart w:id="220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5307"/>
      <w:bookmarkStart w:id="236" w:name="_Toc469488351"/>
      <w:bookmarkStart w:id="237" w:name="_Toc471894872"/>
      <w:bookmarkStart w:id="238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5308"/>
      <w:bookmarkStart w:id="255" w:name="_Toc469488352"/>
      <w:bookmarkStart w:id="256" w:name="_Toc471894873"/>
      <w:bookmarkStart w:id="257" w:name="_Toc498590298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299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2"/>
      <w:bookmarkEnd w:id="263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8354"/>
      <w:bookmarkStart w:id="266" w:name="_Toc471894875"/>
      <w:bookmarkStart w:id="267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8355"/>
      <w:bookmarkStart w:id="270" w:name="_Toc471894876"/>
      <w:bookmarkStart w:id="271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8356"/>
      <w:bookmarkStart w:id="275" w:name="_Toc471894877"/>
      <w:bookmarkStart w:id="276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8357"/>
      <w:bookmarkStart w:id="279" w:name="_Toc471894878"/>
      <w:bookmarkStart w:id="280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8358"/>
      <w:bookmarkStart w:id="283" w:name="_Toc471894879"/>
      <w:bookmarkStart w:id="284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8359"/>
      <w:bookmarkStart w:id="287" w:name="_Toc471894880"/>
      <w:bookmarkStart w:id="288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8360"/>
      <w:bookmarkStart w:id="291" w:name="_Toc471894881"/>
      <w:bookmarkStart w:id="292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30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5311"/>
      <w:bookmarkStart w:id="309" w:name="_Toc469488363"/>
      <w:bookmarkStart w:id="310" w:name="_Toc471894884"/>
      <w:bookmarkStart w:id="311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090FCB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090FCB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5312"/>
      <w:bookmarkStart w:id="328" w:name="_Toc469488364"/>
      <w:bookmarkStart w:id="329" w:name="_Toc471894885"/>
      <w:bookmarkStart w:id="330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311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312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5315"/>
      <w:bookmarkStart w:id="351" w:name="_Toc469488367"/>
      <w:bookmarkStart w:id="352" w:name="_Toc471894888"/>
      <w:bookmarkStart w:id="353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090FCB" w:rsidRPr="00090FCB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090FCB" w:rsidRPr="00090FCB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  <w:proofErr w:type="gramEnd"/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090FCB" w:rsidRPr="00090FCB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090FCB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</w:t>
      </w:r>
      <w:r w:rsidRPr="00EB7BE2">
        <w:rPr>
          <w:sz w:val="24"/>
          <w:szCs w:val="24"/>
        </w:rPr>
        <w:lastRenderedPageBreak/>
        <w:t xml:space="preserve">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5316"/>
      <w:bookmarkStart w:id="373" w:name="_Toc469488368"/>
      <w:bookmarkStart w:id="374" w:name="_Toc471894889"/>
      <w:bookmarkStart w:id="375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59"/>
      <w:bookmarkEnd w:id="360"/>
      <w:bookmarkEnd w:id="361"/>
      <w:r w:rsidRPr="00E71A48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5317"/>
      <w:bookmarkStart w:id="388" w:name="_Toc469488369"/>
      <w:bookmarkStart w:id="389" w:name="_Toc471894890"/>
      <w:bookmarkStart w:id="390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5318"/>
      <w:bookmarkStart w:id="404" w:name="_Toc469488370"/>
      <w:bookmarkStart w:id="405" w:name="_Toc471894891"/>
      <w:bookmarkStart w:id="406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5319"/>
      <w:bookmarkStart w:id="419" w:name="_Toc469488371"/>
      <w:bookmarkStart w:id="420" w:name="_Toc471894892"/>
      <w:bookmarkStart w:id="421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5320"/>
      <w:bookmarkStart w:id="433" w:name="_Toc469488372"/>
      <w:bookmarkStart w:id="434" w:name="_Toc471894893"/>
      <w:bookmarkStart w:id="435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4794"/>
      <w:bookmarkStart w:id="447" w:name="_Toc468875321"/>
      <w:bookmarkStart w:id="448" w:name="_Toc469488373"/>
      <w:bookmarkStart w:id="449" w:name="_Toc471894894"/>
      <w:bookmarkStart w:id="450" w:name="_Toc498590319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280464" w:rsidRPr="00F678F7" w:rsidRDefault="00F678F7" w:rsidP="00261CD4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F678F7">
        <w:rPr>
          <w:b/>
          <w:sz w:val="24"/>
          <w:szCs w:val="24"/>
        </w:rPr>
        <w:t>210 169,00</w:t>
      </w:r>
      <w:r w:rsidRPr="00F678F7">
        <w:rPr>
          <w:sz w:val="24"/>
          <w:szCs w:val="24"/>
        </w:rPr>
        <w:t xml:space="preserve"> (двести десять тысяч сто шестьдесят девять) рублей 00 копеек РФ, без учета НДС; НДС составляет </w:t>
      </w:r>
      <w:r w:rsidRPr="00F678F7">
        <w:rPr>
          <w:b/>
          <w:sz w:val="24"/>
          <w:szCs w:val="24"/>
        </w:rPr>
        <w:t>37 830,42</w:t>
      </w:r>
      <w:r w:rsidRPr="00F678F7">
        <w:rPr>
          <w:sz w:val="24"/>
          <w:szCs w:val="24"/>
        </w:rPr>
        <w:t xml:space="preserve"> (тридцать семь тысяч восемьсот тридцать) рублей 42 копеек РФ; </w:t>
      </w:r>
      <w:r w:rsidRPr="00F678F7">
        <w:rPr>
          <w:b/>
          <w:sz w:val="24"/>
          <w:szCs w:val="24"/>
        </w:rPr>
        <w:t>247 999,42</w:t>
      </w:r>
      <w:r w:rsidRPr="00F678F7">
        <w:rPr>
          <w:sz w:val="24"/>
          <w:szCs w:val="24"/>
        </w:rPr>
        <w:t xml:space="preserve"> (двести сорок семь тысяч девятьсот девяносто девять) рублей 42 копеек РФ, с учетом НДС</w:t>
      </w:r>
      <w:r w:rsidR="00261CD4" w:rsidRPr="00F678F7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3.11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51" w:name="_Ref191386407"/>
      <w:bookmarkStart w:id="452" w:name="_Ref191386526"/>
      <w:bookmarkStart w:id="453" w:name="_Toc440361333"/>
      <w:bookmarkStart w:id="454" w:name="_Toc440376088"/>
      <w:bookmarkStart w:id="455" w:name="_Toc440376215"/>
      <w:bookmarkStart w:id="456" w:name="_Toc440382480"/>
      <w:bookmarkStart w:id="457" w:name="_Toc440447150"/>
      <w:bookmarkStart w:id="458" w:name="_Toc440632310"/>
      <w:bookmarkStart w:id="459" w:name="_Toc440875083"/>
      <w:bookmarkStart w:id="460" w:name="_Toc441131070"/>
      <w:bookmarkStart w:id="461" w:name="_Toc465774591"/>
      <w:bookmarkStart w:id="462" w:name="_Toc465848820"/>
      <w:bookmarkStart w:id="463" w:name="_Toc468875322"/>
      <w:bookmarkStart w:id="464" w:name="_Toc469488374"/>
      <w:bookmarkStart w:id="465" w:name="_Toc471894895"/>
      <w:bookmarkStart w:id="466" w:name="_Toc498590320"/>
      <w:bookmarkStart w:id="467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8" w:name="_Ref93090116"/>
      <w:bookmarkStart w:id="469" w:name="_Ref191386482"/>
      <w:bookmarkStart w:id="470" w:name="_Ref440291364"/>
      <w:bookmarkEnd w:id="467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68"/>
      <w:r w:rsidRPr="00EB7BE2">
        <w:rPr>
          <w:bCs w:val="0"/>
          <w:sz w:val="24"/>
          <w:szCs w:val="24"/>
        </w:rPr>
        <w:t>:</w:t>
      </w:r>
      <w:bookmarkStart w:id="471" w:name="_Ref306004833"/>
      <w:bookmarkEnd w:id="469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0"/>
      <w:bookmarkEnd w:id="471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2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2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3" w:name="_Ref306032455"/>
      <w:r w:rsidRPr="00AE1D21">
        <w:rPr>
          <w:bCs w:val="0"/>
          <w:color w:val="000000"/>
          <w:sz w:val="24"/>
          <w:szCs w:val="24"/>
        </w:rPr>
        <w:lastRenderedPageBreak/>
        <w:t xml:space="preserve">должен </w:t>
      </w:r>
      <w:bookmarkStart w:id="474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3"/>
      <w:bookmarkEnd w:id="474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5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5"/>
      <w:proofErr w:type="gramEnd"/>
    </w:p>
    <w:p w:rsidR="00DC7643" w:rsidRPr="00261CD4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</w:t>
      </w:r>
      <w:r w:rsidRPr="00261CD4">
        <w:rPr>
          <w:sz w:val="24"/>
          <w:szCs w:val="24"/>
        </w:rPr>
        <w:t xml:space="preserve">данных разрешающих документов необходимо для оказания услуг, указанных в п. </w:t>
      </w:r>
      <w:r w:rsidR="00402725" w:rsidRPr="00261CD4">
        <w:fldChar w:fldCharType="begin"/>
      </w:r>
      <w:r w:rsidR="00402725" w:rsidRPr="00261CD4">
        <w:instrText xml:space="preserve"> REF _Ref440275279 \r \h  \* MERGEFORMAT </w:instrText>
      </w:r>
      <w:r w:rsidR="00402725" w:rsidRPr="00261CD4">
        <w:fldChar w:fldCharType="separate"/>
      </w:r>
      <w:r w:rsidR="00090FCB" w:rsidRPr="00261CD4">
        <w:rPr>
          <w:sz w:val="24"/>
          <w:szCs w:val="24"/>
        </w:rPr>
        <w:t>1.1.4</w:t>
      </w:r>
      <w:r w:rsidR="00402725" w:rsidRPr="00261CD4">
        <w:fldChar w:fldCharType="end"/>
      </w:r>
      <w:r w:rsidRPr="00261CD4">
        <w:rPr>
          <w:sz w:val="24"/>
          <w:szCs w:val="24"/>
        </w:rPr>
        <w:t xml:space="preserve"> и разделе </w:t>
      </w:r>
      <w:r w:rsidR="00402725" w:rsidRPr="00261CD4">
        <w:fldChar w:fldCharType="begin"/>
      </w:r>
      <w:r w:rsidR="00402725" w:rsidRPr="00261CD4">
        <w:instrText xml:space="preserve"> REF _Ref440270568 \r \h  \* MERGEFORMAT </w:instrText>
      </w:r>
      <w:r w:rsidR="00402725" w:rsidRPr="00261CD4">
        <w:fldChar w:fldCharType="separate"/>
      </w:r>
      <w:r w:rsidR="00090FCB" w:rsidRPr="00261CD4">
        <w:t>4</w:t>
      </w:r>
      <w:r w:rsidR="00402725" w:rsidRPr="00261CD4">
        <w:fldChar w:fldCharType="end"/>
      </w:r>
      <w:r w:rsidRPr="00261CD4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261CD4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261CD4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261CD4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261CD4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90FCB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261CD4">
        <w:rPr>
          <w:color w:val="000000"/>
          <w:sz w:val="24"/>
          <w:szCs w:val="24"/>
          <w:lang w:eastAsia="ru-RU"/>
        </w:rPr>
        <w:t>должен обладать опытом оказания аналогичных услуг (желательно</w:t>
      </w:r>
      <w:r w:rsidRPr="00090FCB">
        <w:rPr>
          <w:color w:val="000000"/>
          <w:sz w:val="24"/>
          <w:szCs w:val="24"/>
          <w:lang w:eastAsia="ru-RU"/>
        </w:rPr>
        <w:t xml:space="preserve"> наличие за последние 3 года не менее 1 завершенного аналогичного договора по оказываемым услугам, (в </w:t>
      </w:r>
      <w:proofErr w:type="spellStart"/>
      <w:r w:rsidRPr="00090FCB">
        <w:rPr>
          <w:color w:val="000000"/>
          <w:sz w:val="24"/>
          <w:szCs w:val="24"/>
          <w:lang w:eastAsia="ru-RU"/>
        </w:rPr>
        <w:t>т.ч</w:t>
      </w:r>
      <w:proofErr w:type="spellEnd"/>
      <w:r w:rsidRPr="00090FCB">
        <w:rPr>
          <w:color w:val="000000"/>
          <w:sz w:val="24"/>
          <w:szCs w:val="24"/>
          <w:lang w:eastAsia="ru-RU"/>
        </w:rPr>
        <w:t>. объемам услуг и общей сумме договора).</w:t>
      </w:r>
      <w:proofErr w:type="gramEnd"/>
      <w:r w:rsidRPr="00090FCB">
        <w:rPr>
          <w:color w:val="000000"/>
          <w:sz w:val="24"/>
          <w:szCs w:val="24"/>
          <w:lang w:eastAsia="ru-RU"/>
        </w:rPr>
        <w:t xml:space="preserve">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6" w:name="_Ref306005578"/>
      <w:bookmarkStart w:id="477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</w:t>
      </w:r>
      <w:r w:rsidRPr="00AE1D21">
        <w:rPr>
          <w:sz w:val="24"/>
          <w:szCs w:val="24"/>
        </w:rPr>
        <w:lastRenderedPageBreak/>
        <w:t xml:space="preserve">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6"/>
      <w:bookmarkEnd w:id="477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8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8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79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</w:t>
      </w:r>
      <w:r w:rsidR="00F82225" w:rsidRPr="00AE1D21">
        <w:rPr>
          <w:sz w:val="24"/>
          <w:szCs w:val="24"/>
        </w:rPr>
        <w:lastRenderedPageBreak/>
        <w:t xml:space="preserve">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0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22"/>
      <w:proofErr w:type="gramStart"/>
      <w:r w:rsidRPr="00577EC9">
        <w:rPr>
          <w:sz w:val="24"/>
          <w:szCs w:val="24"/>
        </w:rPr>
        <w:lastRenderedPageBreak/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5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1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090FCB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 xml:space="preserve">по форме и в соответствии с инструкциями, </w:t>
      </w:r>
      <w:r w:rsidR="00A154B7" w:rsidRPr="00090FCB">
        <w:rPr>
          <w:bCs w:val="0"/>
          <w:sz w:val="24"/>
          <w:szCs w:val="24"/>
        </w:rPr>
        <w:lastRenderedPageBreak/>
        <w:t>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82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 xml:space="preserve">, подтверждающая </w:t>
      </w:r>
      <w:r w:rsidRPr="007D7C50">
        <w:rPr>
          <w:i/>
          <w:sz w:val="24"/>
          <w:szCs w:val="24"/>
        </w:rPr>
        <w:lastRenderedPageBreak/>
        <w:t>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</w:t>
      </w:r>
      <w:r w:rsidRPr="00E71A48">
        <w:rPr>
          <w:sz w:val="24"/>
          <w:szCs w:val="24"/>
        </w:rPr>
        <w:lastRenderedPageBreak/>
        <w:t xml:space="preserve">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3" w:name="_Ref191386451"/>
      <w:bookmarkStart w:id="484" w:name="_Ref440271628"/>
      <w:bookmarkStart w:id="485" w:name="_Toc440361334"/>
      <w:bookmarkStart w:id="486" w:name="_Toc440376089"/>
      <w:bookmarkStart w:id="487" w:name="_Toc440376216"/>
      <w:bookmarkStart w:id="488" w:name="_Toc440382481"/>
      <w:bookmarkStart w:id="489" w:name="_Toc440447151"/>
      <w:bookmarkStart w:id="490" w:name="_Toc440632311"/>
      <w:bookmarkStart w:id="491" w:name="_Toc440875084"/>
      <w:bookmarkStart w:id="492" w:name="_Toc441131071"/>
      <w:bookmarkStart w:id="493" w:name="_Ref465773032"/>
      <w:bookmarkStart w:id="494" w:name="_Toc465774592"/>
      <w:bookmarkStart w:id="495" w:name="_Toc465848821"/>
      <w:bookmarkStart w:id="496" w:name="_Toc468875323"/>
      <w:bookmarkStart w:id="497" w:name="_Toc469488375"/>
      <w:bookmarkStart w:id="498" w:name="_Toc471894896"/>
      <w:bookmarkStart w:id="499" w:name="_Toc498590321"/>
      <w:r w:rsidRPr="00E71A48">
        <w:rPr>
          <w:szCs w:val="24"/>
        </w:rPr>
        <w:t xml:space="preserve">Привлечение </w:t>
      </w:r>
      <w:bookmarkEnd w:id="483"/>
      <w:bookmarkEnd w:id="484"/>
      <w:bookmarkEnd w:id="485"/>
      <w:bookmarkEnd w:id="486"/>
      <w:bookmarkEnd w:id="487"/>
      <w:r w:rsidR="00362EA4">
        <w:rPr>
          <w:szCs w:val="24"/>
        </w:rPr>
        <w:t>соисполнителей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0" w:name="_Ref191386461"/>
      <w:bookmarkStart w:id="501" w:name="_Toc440361335"/>
      <w:bookmarkStart w:id="502" w:name="_Toc440376090"/>
      <w:bookmarkStart w:id="50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4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4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 xml:space="preserve">у произвольного числа </w:t>
      </w:r>
      <w:r w:rsidRPr="00E71A48">
        <w:rPr>
          <w:bCs w:val="0"/>
          <w:color w:val="000000"/>
          <w:sz w:val="24"/>
          <w:szCs w:val="24"/>
        </w:rPr>
        <w:lastRenderedPageBreak/>
        <w:t>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5" w:name="_Toc440382482"/>
      <w:bookmarkStart w:id="506" w:name="_Toc440447152"/>
      <w:bookmarkStart w:id="507" w:name="_Toc440632312"/>
      <w:bookmarkStart w:id="508" w:name="_Toc440875085"/>
      <w:bookmarkStart w:id="509" w:name="_Ref440876619"/>
      <w:bookmarkStart w:id="510" w:name="_Ref440876660"/>
      <w:bookmarkStart w:id="511" w:name="_Toc441131072"/>
      <w:bookmarkStart w:id="512" w:name="_Ref465772690"/>
      <w:bookmarkStart w:id="513" w:name="_Toc465774593"/>
      <w:bookmarkStart w:id="514" w:name="_Toc465848822"/>
      <w:bookmarkStart w:id="515" w:name="_Toc468875324"/>
      <w:bookmarkStart w:id="516" w:name="_Toc469488376"/>
      <w:bookmarkStart w:id="517" w:name="_Toc471894897"/>
      <w:bookmarkStart w:id="518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0"/>
      <w:bookmarkEnd w:id="501"/>
      <w:bookmarkEnd w:id="502"/>
      <w:bookmarkEnd w:id="503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3.3.8.2</w:t>
      </w:r>
      <w:r w:rsidR="007F30B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1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1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val="en-US"/>
        </w:rPr>
        <w:t>a</w:t>
      </w:r>
      <w:r w:rsidR="00090FCB" w:rsidRPr="009C6DFC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val="en-US"/>
        </w:rPr>
        <w:t>g</w:t>
      </w:r>
      <w:r w:rsidR="00090FCB" w:rsidRPr="009C6DFC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, при этом такое </w:t>
      </w:r>
      <w:r w:rsidRPr="00AE1D21">
        <w:rPr>
          <w:bCs w:val="0"/>
          <w:sz w:val="24"/>
          <w:szCs w:val="24"/>
        </w:rPr>
        <w:lastRenderedPageBreak/>
        <w:t>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3" w:name="_Ref306114966"/>
      <w:bookmarkStart w:id="524" w:name="_Toc440361336"/>
      <w:bookmarkStart w:id="525" w:name="_Toc440376091"/>
      <w:bookmarkStart w:id="526" w:name="_Toc440376218"/>
      <w:bookmarkStart w:id="527" w:name="_Toc440382483"/>
      <w:bookmarkStart w:id="528" w:name="_Toc440447153"/>
      <w:bookmarkStart w:id="529" w:name="_Toc440632313"/>
      <w:bookmarkStart w:id="530" w:name="_Toc440875086"/>
      <w:bookmarkStart w:id="531" w:name="_Toc441131073"/>
      <w:bookmarkStart w:id="532" w:name="_Toc465774594"/>
      <w:bookmarkStart w:id="533" w:name="_Toc465848823"/>
      <w:bookmarkStart w:id="534" w:name="_Toc468875325"/>
      <w:bookmarkStart w:id="535" w:name="_Toc469488377"/>
      <w:bookmarkStart w:id="536" w:name="_Toc471894898"/>
      <w:bookmarkStart w:id="537" w:name="_Toc498590323"/>
      <w:r w:rsidRPr="00E71A48">
        <w:rPr>
          <w:szCs w:val="24"/>
        </w:rPr>
        <w:t>Разъяснение Документации по запросу предложений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При этом копия ответа будет размещена Организатором запроса предложений на официальном сайте, на сайте ЭТП. Такой ответ Организатора имеет силу </w:t>
      </w:r>
      <w:r w:rsidRPr="00E71A48">
        <w:rPr>
          <w:bCs w:val="0"/>
          <w:iCs/>
          <w:sz w:val="24"/>
          <w:szCs w:val="24"/>
        </w:rPr>
        <w:lastRenderedPageBreak/>
        <w:t>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090FCB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090FCB" w:rsidRPr="00090FCB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8" w:name="_Toc440361337"/>
      <w:bookmarkStart w:id="539" w:name="_Toc440376092"/>
      <w:bookmarkStart w:id="540" w:name="_Toc440376219"/>
      <w:bookmarkStart w:id="541" w:name="_Toc440382484"/>
      <w:bookmarkStart w:id="542" w:name="_Toc440447154"/>
      <w:bookmarkStart w:id="543" w:name="_Toc440632314"/>
      <w:bookmarkStart w:id="544" w:name="_Toc440875087"/>
      <w:bookmarkStart w:id="545" w:name="_Ref440969948"/>
      <w:bookmarkStart w:id="546" w:name="_Ref441057071"/>
      <w:bookmarkStart w:id="547" w:name="_Toc441131074"/>
      <w:bookmarkStart w:id="548" w:name="_Toc465774595"/>
      <w:bookmarkStart w:id="549" w:name="_Toc465848824"/>
      <w:bookmarkStart w:id="550" w:name="_Toc468875326"/>
      <w:bookmarkStart w:id="551" w:name="_Toc469488378"/>
      <w:bookmarkStart w:id="552" w:name="_Toc471894899"/>
      <w:bookmarkStart w:id="553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4" w:name="_Ref440289401"/>
      <w:bookmarkStart w:id="555" w:name="_Toc440361338"/>
      <w:bookmarkStart w:id="556" w:name="_Toc440376093"/>
      <w:bookmarkStart w:id="557" w:name="_Toc440376220"/>
      <w:bookmarkStart w:id="558" w:name="_Toc440382485"/>
      <w:bookmarkStart w:id="559" w:name="_Toc440447155"/>
      <w:bookmarkStart w:id="560" w:name="_Toc440632315"/>
      <w:bookmarkStart w:id="561" w:name="_Toc440875088"/>
      <w:bookmarkStart w:id="562" w:name="_Toc441131075"/>
      <w:bookmarkStart w:id="563" w:name="_Toc465774596"/>
      <w:bookmarkStart w:id="564" w:name="_Toc465848825"/>
      <w:bookmarkStart w:id="565" w:name="_Toc468875327"/>
      <w:bookmarkStart w:id="566" w:name="_Toc469488379"/>
      <w:bookmarkStart w:id="567" w:name="_Toc471894900"/>
      <w:bookmarkStart w:id="568" w:name="_Toc498590325"/>
      <w:r w:rsidRPr="00E71A48">
        <w:rPr>
          <w:szCs w:val="24"/>
        </w:rPr>
        <w:t>Продление срока окончания приема Заявок</w:t>
      </w:r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69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0" w:name="_Toc299701566"/>
      <w:bookmarkStart w:id="571" w:name="_Ref306176386"/>
      <w:bookmarkStart w:id="572" w:name="_Ref440285128"/>
      <w:bookmarkStart w:id="573" w:name="_Toc440361339"/>
      <w:bookmarkStart w:id="574" w:name="_Toc440376094"/>
      <w:bookmarkStart w:id="575" w:name="_Toc440376221"/>
      <w:bookmarkStart w:id="576" w:name="_Toc440382486"/>
      <w:bookmarkStart w:id="577" w:name="_Toc440447156"/>
      <w:bookmarkStart w:id="578" w:name="_Toc440632316"/>
      <w:bookmarkStart w:id="579" w:name="_Toc440875089"/>
      <w:bookmarkStart w:id="580" w:name="_Toc441131076"/>
      <w:bookmarkStart w:id="581" w:name="_Toc465774597"/>
      <w:bookmarkStart w:id="582" w:name="_Toc465848826"/>
      <w:bookmarkStart w:id="583" w:name="_Toc468875328"/>
      <w:bookmarkStart w:id="584" w:name="_Toc469488380"/>
      <w:bookmarkStart w:id="585" w:name="_Toc471894901"/>
      <w:bookmarkStart w:id="586" w:name="_Toc498590326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02725">
        <w:fldChar w:fldCharType="begin"/>
      </w:r>
      <w:r w:rsidR="00402725">
        <w:instrText xml:space="preserve"> REF _Ref467168844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3.3.14.3</w:t>
      </w:r>
      <w:r w:rsidR="00402725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3.3.14.4</w:t>
      </w:r>
      <w:r w:rsidR="00402725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7" w:name="_Ref467168844"/>
      <w:bookmarkStart w:id="588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87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88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_Ref440272678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89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0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89"/>
      <w:bookmarkEnd w:id="590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402725">
        <w:fldChar w:fldCharType="begin"/>
      </w:r>
      <w:r w:rsidR="00402725">
        <w:instrText xml:space="preserve"> REF _Ref306008743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lastRenderedPageBreak/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3.12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3.13</w:t>
      </w:r>
      <w:r w:rsidR="007F30BA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1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402725">
        <w:fldChar w:fldCharType="begin"/>
      </w:r>
      <w:r w:rsidR="00402725">
        <w:instrText xml:space="preserve"> REF _Ref305753174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-3.3.14.3</w:t>
      </w:r>
      <w:r w:rsidR="00090FCB">
        <w:t>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1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2" w:name="_Ref299109207"/>
      <w:bookmarkStart w:id="593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2"/>
      <w:bookmarkEnd w:id="593"/>
    </w:p>
    <w:p w:rsidR="002F273A" w:rsidRPr="00261CD4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 xml:space="preserve">Участник должен предоставить оригинал соглашения о неустойке </w:t>
      </w:r>
      <w:r w:rsidRPr="00261CD4">
        <w:rPr>
          <w:bCs w:val="0"/>
          <w:sz w:val="24"/>
          <w:szCs w:val="24"/>
        </w:rPr>
        <w:t>(</w:t>
      </w:r>
      <w:r w:rsidRPr="00261CD4">
        <w:rPr>
          <w:bCs w:val="0"/>
          <w:sz w:val="24"/>
          <w:szCs w:val="24"/>
          <w:lang w:eastAsia="ru-RU"/>
        </w:rPr>
        <w:t xml:space="preserve">подраздел </w:t>
      </w:r>
      <w:r w:rsidR="00402725" w:rsidRPr="00261CD4">
        <w:fldChar w:fldCharType="begin"/>
      </w:r>
      <w:r w:rsidR="00402725" w:rsidRPr="00261CD4">
        <w:instrText xml:space="preserve"> REF _Ref440272256 \r \h  \* MERGEFORMAT </w:instrText>
      </w:r>
      <w:r w:rsidR="00402725" w:rsidRPr="00261CD4">
        <w:fldChar w:fldCharType="separate"/>
      </w:r>
      <w:r w:rsidR="00090FCB" w:rsidRPr="00261CD4">
        <w:rPr>
          <w:bCs w:val="0"/>
          <w:sz w:val="24"/>
          <w:szCs w:val="24"/>
          <w:lang w:eastAsia="ru-RU"/>
        </w:rPr>
        <w:t>5.14</w:t>
      </w:r>
      <w:r w:rsidR="00402725" w:rsidRPr="00261CD4">
        <w:fldChar w:fldCharType="end"/>
      </w:r>
      <w:r w:rsidRPr="00261CD4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61CD4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61CD4">
        <w:rPr>
          <w:bCs w:val="0"/>
          <w:sz w:val="24"/>
          <w:szCs w:val="24"/>
        </w:rPr>
        <w:t>(</w:t>
      </w:r>
      <w:r w:rsidRPr="00261CD4">
        <w:rPr>
          <w:bCs w:val="0"/>
          <w:sz w:val="24"/>
          <w:szCs w:val="24"/>
          <w:lang w:eastAsia="ru-RU"/>
        </w:rPr>
        <w:t xml:space="preserve">подраздел </w:t>
      </w:r>
      <w:r w:rsidR="007F30BA" w:rsidRPr="00261CD4">
        <w:fldChar w:fldCharType="begin"/>
      </w:r>
      <w:r w:rsidR="00197954" w:rsidRPr="00261CD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261CD4">
        <w:instrText xml:space="preserve"> \* MERGEFORMAT </w:instrText>
      </w:r>
      <w:r w:rsidR="007F30BA" w:rsidRPr="00261CD4">
        <w:fldChar w:fldCharType="separate"/>
      </w:r>
      <w:r w:rsidR="00090FCB" w:rsidRPr="00261CD4">
        <w:rPr>
          <w:bCs w:val="0"/>
          <w:sz w:val="24"/>
          <w:szCs w:val="24"/>
          <w:lang w:eastAsia="ru-RU"/>
        </w:rPr>
        <w:t>5.15</w:t>
      </w:r>
      <w:r w:rsidR="007F30BA" w:rsidRPr="00261CD4">
        <w:fldChar w:fldCharType="end"/>
      </w:r>
      <w:r w:rsidRPr="00261CD4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02725" w:rsidRPr="00261CD4">
        <w:fldChar w:fldCharType="begin"/>
      </w:r>
      <w:r w:rsidR="00402725" w:rsidRPr="00261CD4">
        <w:instrText xml:space="preserve"> REF _Ref440289953 \r \h  \* MERGEFORMAT </w:instrText>
      </w:r>
      <w:r w:rsidR="00402725" w:rsidRPr="00261CD4">
        <w:fldChar w:fldCharType="separate"/>
      </w:r>
      <w:r w:rsidR="00090FCB" w:rsidRPr="00261CD4">
        <w:rPr>
          <w:bCs w:val="0"/>
          <w:sz w:val="24"/>
          <w:szCs w:val="24"/>
        </w:rPr>
        <w:t>3.4.1.3</w:t>
      </w:r>
      <w:r w:rsidR="00402725" w:rsidRPr="00261CD4">
        <w:fldChar w:fldCharType="end"/>
      </w:r>
      <w:r w:rsidRPr="00261CD4">
        <w:rPr>
          <w:bCs w:val="0"/>
          <w:sz w:val="24"/>
          <w:szCs w:val="24"/>
        </w:rPr>
        <w:t xml:space="preserve"> настоящей Документации, по адресу: </w:t>
      </w:r>
      <w:r w:rsidR="00BB6553" w:rsidRPr="00261CD4">
        <w:rPr>
          <w:bCs w:val="0"/>
          <w:sz w:val="24"/>
          <w:szCs w:val="24"/>
        </w:rPr>
        <w:t xml:space="preserve">РФ, </w:t>
      </w:r>
      <w:r w:rsidR="00261CD4" w:rsidRPr="00261CD4">
        <w:rPr>
          <w:bCs w:val="0"/>
          <w:sz w:val="24"/>
          <w:szCs w:val="24"/>
        </w:rPr>
        <w:t>150003, г. Ярославль, ул. Северная подстанция, д.9</w:t>
      </w:r>
      <w:r w:rsidR="00BB6553" w:rsidRPr="00261CD4">
        <w:rPr>
          <w:bCs w:val="0"/>
          <w:sz w:val="24"/>
          <w:szCs w:val="24"/>
        </w:rPr>
        <w:t xml:space="preserve">, исполнительный сотрудник </w:t>
      </w:r>
      <w:r w:rsidR="00261CD4" w:rsidRPr="00261CD4">
        <w:rPr>
          <w:bCs w:val="0"/>
          <w:sz w:val="24"/>
          <w:szCs w:val="24"/>
        </w:rPr>
        <w:t>–</w:t>
      </w:r>
      <w:r w:rsidR="00BB6553" w:rsidRPr="00261CD4">
        <w:rPr>
          <w:bCs w:val="0"/>
          <w:sz w:val="24"/>
          <w:szCs w:val="24"/>
        </w:rPr>
        <w:t xml:space="preserve"> </w:t>
      </w:r>
      <w:r w:rsidR="00261CD4" w:rsidRPr="00261CD4">
        <w:rPr>
          <w:bCs w:val="0"/>
          <w:sz w:val="24"/>
          <w:szCs w:val="24"/>
        </w:rPr>
        <w:t>Донсков Антон Юрьевич</w:t>
      </w:r>
      <w:r w:rsidR="00BB6553" w:rsidRPr="00261CD4">
        <w:rPr>
          <w:bCs w:val="0"/>
          <w:sz w:val="24"/>
          <w:szCs w:val="24"/>
        </w:rPr>
        <w:t>, контактный телефон (4</w:t>
      </w:r>
      <w:r w:rsidR="00261CD4" w:rsidRPr="00261CD4">
        <w:rPr>
          <w:bCs w:val="0"/>
          <w:sz w:val="24"/>
          <w:szCs w:val="24"/>
        </w:rPr>
        <w:t>852</w:t>
      </w:r>
      <w:r w:rsidR="00BB6553" w:rsidRPr="00261CD4">
        <w:rPr>
          <w:bCs w:val="0"/>
          <w:sz w:val="24"/>
          <w:szCs w:val="24"/>
        </w:rPr>
        <w:t>) 7</w:t>
      </w:r>
      <w:r w:rsidR="00261CD4" w:rsidRPr="00261CD4">
        <w:rPr>
          <w:bCs w:val="0"/>
          <w:sz w:val="24"/>
          <w:szCs w:val="24"/>
        </w:rPr>
        <w:t>8</w:t>
      </w:r>
      <w:r w:rsidR="00BB6553" w:rsidRPr="00261CD4">
        <w:rPr>
          <w:bCs w:val="0"/>
          <w:sz w:val="24"/>
          <w:szCs w:val="24"/>
        </w:rPr>
        <w:t>-</w:t>
      </w:r>
      <w:r w:rsidR="00261CD4" w:rsidRPr="00261CD4">
        <w:rPr>
          <w:bCs w:val="0"/>
          <w:sz w:val="24"/>
          <w:szCs w:val="24"/>
        </w:rPr>
        <w:t>14</w:t>
      </w:r>
      <w:r w:rsidR="00BB6553" w:rsidRPr="00261CD4">
        <w:rPr>
          <w:bCs w:val="0"/>
          <w:sz w:val="24"/>
          <w:szCs w:val="24"/>
        </w:rPr>
        <w:t>-</w:t>
      </w:r>
      <w:r w:rsidR="00261CD4" w:rsidRPr="00261CD4">
        <w:rPr>
          <w:bCs w:val="0"/>
          <w:sz w:val="24"/>
          <w:szCs w:val="24"/>
        </w:rPr>
        <w:t>78</w:t>
      </w:r>
      <w:r w:rsidRPr="00261CD4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61CD4">
        <w:rPr>
          <w:sz w:val="24"/>
          <w:szCs w:val="24"/>
        </w:rPr>
        <w:t>Пометка «</w:t>
      </w:r>
      <w:r w:rsidRPr="00261CD4">
        <w:rPr>
          <w:bCs w:val="0"/>
          <w:sz w:val="24"/>
          <w:szCs w:val="24"/>
        </w:rPr>
        <w:t xml:space="preserve"> Соглашение</w:t>
      </w:r>
      <w:r w:rsidRPr="002F273A">
        <w:rPr>
          <w:bCs w:val="0"/>
          <w:sz w:val="24"/>
          <w:szCs w:val="24"/>
        </w:rPr>
        <w:t xml:space="preserve">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1.1.1</w:t>
      </w:r>
      <w:r w:rsidR="00402725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02725">
        <w:fldChar w:fldCharType="begin"/>
      </w:r>
      <w:r w:rsidR="00402725">
        <w:instrText xml:space="preserve"> REF _Ref303323780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1.1.4</w:t>
      </w:r>
      <w:r w:rsidR="00402725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402725">
        <w:fldChar w:fldCharType="begin"/>
      </w:r>
      <w:r w:rsidR="00402725">
        <w:instrText xml:space="preserve"> REF _Ref467508029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3.3.14.5</w:t>
      </w:r>
      <w:r w:rsidR="00402725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4" w:name="_Ref442263553"/>
      <w:bookmarkStart w:id="595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4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</w:t>
      </w:r>
      <w:r w:rsidRPr="001E3137">
        <w:rPr>
          <w:szCs w:val="24"/>
        </w:rPr>
        <w:lastRenderedPageBreak/>
        <w:t xml:space="preserve">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261CD4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261CD4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261CD4">
        <w:rPr>
          <w:szCs w:val="24"/>
        </w:rPr>
        <w:t xml:space="preserve">исполнения обязательств, связанных с участием в </w:t>
      </w:r>
      <w:r w:rsidR="005C0B25" w:rsidRPr="00261CD4">
        <w:rPr>
          <w:szCs w:val="24"/>
        </w:rPr>
        <w:t xml:space="preserve">Запросе предложений </w:t>
      </w:r>
      <w:r w:rsidRPr="00261CD4">
        <w:rPr>
          <w:szCs w:val="24"/>
        </w:rPr>
        <w:t>и подачей Заявки,</w:t>
      </w:r>
      <w:r w:rsidRPr="00261CD4">
        <w:rPr>
          <w:rFonts w:eastAsia="Calibri"/>
          <w:szCs w:val="24"/>
          <w:lang w:eastAsia="en-US"/>
        </w:rPr>
        <w:t xml:space="preserve"> копию </w:t>
      </w:r>
      <w:r w:rsidRPr="00261CD4">
        <w:rPr>
          <w:szCs w:val="24"/>
        </w:rPr>
        <w:t>платежного</w:t>
      </w:r>
      <w:r w:rsidRPr="00261CD4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 w:rsidRPr="00261CD4">
        <w:fldChar w:fldCharType="begin"/>
      </w:r>
      <w:r w:rsidR="00402725" w:rsidRPr="00261CD4">
        <w:instrText xml:space="preserve"> REF _Ref55335823 \r \h  \* MERGEFORMAT </w:instrText>
      </w:r>
      <w:r w:rsidR="00402725" w:rsidRPr="00261CD4">
        <w:fldChar w:fldCharType="separate"/>
      </w:r>
      <w:r w:rsidR="00090FCB" w:rsidRPr="00261CD4">
        <w:rPr>
          <w:rFonts w:eastAsia="Calibri"/>
          <w:szCs w:val="24"/>
          <w:lang w:eastAsia="en-US"/>
        </w:rPr>
        <w:t>5.7</w:t>
      </w:r>
      <w:r w:rsidR="00402725" w:rsidRPr="00261CD4">
        <w:fldChar w:fldCharType="end"/>
      </w:r>
      <w:r w:rsidRPr="00261CD4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261CD4" w:rsidRPr="00261CD4">
        <w:rPr>
          <w:rFonts w:eastAsia="Calibri"/>
          <w:szCs w:val="24"/>
          <w:lang w:eastAsia="en-US"/>
        </w:rPr>
        <w:t>специалисту 2 категории отдела закупочной деятельности управления логистики и МТО филиала</w:t>
      </w:r>
      <w:r w:rsidRPr="00261CD4">
        <w:rPr>
          <w:rFonts w:eastAsia="Calibri"/>
          <w:szCs w:val="24"/>
          <w:lang w:eastAsia="en-US"/>
        </w:rPr>
        <w:t xml:space="preserve"> ПАО «МРСК Центра»</w:t>
      </w:r>
      <w:r w:rsidR="00261CD4" w:rsidRPr="00261CD4">
        <w:rPr>
          <w:rFonts w:eastAsia="Calibri"/>
          <w:szCs w:val="24"/>
          <w:lang w:eastAsia="en-US"/>
        </w:rPr>
        <w:t xml:space="preserve"> - «Ярэнерго»</w:t>
      </w:r>
      <w:r w:rsidRPr="00261CD4">
        <w:rPr>
          <w:rFonts w:eastAsia="Calibri"/>
          <w:szCs w:val="24"/>
          <w:lang w:eastAsia="en-US"/>
        </w:rPr>
        <w:t xml:space="preserve"> </w:t>
      </w:r>
      <w:r w:rsidR="00261CD4" w:rsidRPr="00261CD4">
        <w:rPr>
          <w:rFonts w:eastAsia="Calibri"/>
          <w:szCs w:val="24"/>
          <w:lang w:eastAsia="en-US"/>
        </w:rPr>
        <w:t>Донскову Антону Юрьевичу</w:t>
      </w:r>
      <w:proofErr w:type="gramEnd"/>
      <w:r w:rsidRPr="00261CD4">
        <w:rPr>
          <w:rFonts w:eastAsia="Calibri"/>
          <w:szCs w:val="24"/>
          <w:lang w:eastAsia="en-US"/>
        </w:rPr>
        <w:t xml:space="preserve"> - контактный телефон (4</w:t>
      </w:r>
      <w:r w:rsidR="00261CD4" w:rsidRPr="00261CD4">
        <w:rPr>
          <w:rFonts w:eastAsia="Calibri"/>
          <w:szCs w:val="24"/>
          <w:lang w:eastAsia="en-US"/>
        </w:rPr>
        <w:t>852</w:t>
      </w:r>
      <w:r w:rsidRPr="00261CD4">
        <w:rPr>
          <w:rFonts w:eastAsia="Calibri"/>
          <w:szCs w:val="24"/>
          <w:lang w:eastAsia="en-US"/>
        </w:rPr>
        <w:t>) 7</w:t>
      </w:r>
      <w:r w:rsidR="00261CD4" w:rsidRPr="00261CD4">
        <w:rPr>
          <w:rFonts w:eastAsia="Calibri"/>
          <w:szCs w:val="24"/>
          <w:lang w:eastAsia="en-US"/>
        </w:rPr>
        <w:t>8</w:t>
      </w:r>
      <w:r w:rsidRPr="00261CD4">
        <w:rPr>
          <w:rFonts w:eastAsia="Calibri"/>
          <w:szCs w:val="24"/>
          <w:lang w:eastAsia="en-US"/>
        </w:rPr>
        <w:t>-</w:t>
      </w:r>
      <w:r w:rsidR="00261CD4" w:rsidRPr="00261CD4">
        <w:rPr>
          <w:rFonts w:eastAsia="Calibri"/>
          <w:szCs w:val="24"/>
          <w:lang w:eastAsia="en-US"/>
        </w:rPr>
        <w:t>14</w:t>
      </w:r>
      <w:r w:rsidRPr="00261CD4">
        <w:rPr>
          <w:rFonts w:eastAsia="Calibri"/>
          <w:szCs w:val="24"/>
          <w:lang w:eastAsia="en-US"/>
        </w:rPr>
        <w:t>-</w:t>
      </w:r>
      <w:r w:rsidR="00261CD4" w:rsidRPr="00261CD4">
        <w:rPr>
          <w:rFonts w:eastAsia="Calibri"/>
          <w:szCs w:val="24"/>
          <w:lang w:eastAsia="en-US"/>
        </w:rPr>
        <w:t>78</w:t>
      </w:r>
      <w:r w:rsidRPr="00261CD4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6" w:history="1">
        <w:r w:rsidR="00261CD4" w:rsidRPr="00261CD4">
          <w:rPr>
            <w:rStyle w:val="a7"/>
            <w:rFonts w:eastAsia="Calibri"/>
            <w:szCs w:val="24"/>
            <w:lang w:val="en-US" w:eastAsia="en-US"/>
          </w:rPr>
          <w:t>Donskov</w:t>
        </w:r>
        <w:r w:rsidR="00261CD4" w:rsidRPr="00261CD4">
          <w:rPr>
            <w:rStyle w:val="a7"/>
            <w:rFonts w:eastAsia="Calibri"/>
            <w:szCs w:val="24"/>
            <w:lang w:eastAsia="en-US"/>
          </w:rPr>
          <w:t>.</w:t>
        </w:r>
        <w:r w:rsidR="00261CD4" w:rsidRPr="00261CD4">
          <w:rPr>
            <w:rStyle w:val="a7"/>
            <w:rFonts w:eastAsia="Calibri"/>
            <w:szCs w:val="24"/>
            <w:lang w:val="en-US" w:eastAsia="en-US"/>
          </w:rPr>
          <w:t>AY</w:t>
        </w:r>
        <w:r w:rsidR="00261CD4" w:rsidRPr="00261CD4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Pr="00261CD4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261CD4">
        <w:rPr>
          <w:szCs w:val="24"/>
        </w:rPr>
        <w:t xml:space="preserve">до момента истечения срока окончания приема заявок (п. </w:t>
      </w:r>
      <w:r w:rsidR="00402725" w:rsidRPr="00261CD4">
        <w:fldChar w:fldCharType="begin"/>
      </w:r>
      <w:r w:rsidR="00402725" w:rsidRPr="00261CD4">
        <w:instrText xml:space="preserve"> REF _Ref440289953 \r \h  \* MERGEFORMAT </w:instrText>
      </w:r>
      <w:r w:rsidR="00402725" w:rsidRPr="00261CD4">
        <w:fldChar w:fldCharType="separate"/>
      </w:r>
      <w:r w:rsidR="00090FCB" w:rsidRPr="00261CD4">
        <w:rPr>
          <w:szCs w:val="24"/>
        </w:rPr>
        <w:t>3.4.1.3</w:t>
      </w:r>
      <w:r w:rsidR="00402725" w:rsidRPr="00261CD4">
        <w:fldChar w:fldCharType="end"/>
      </w:r>
      <w:r w:rsidRPr="00261CD4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6" w:name="_Ref468973892"/>
      <w:r w:rsidRPr="00261CD4">
        <w:rPr>
          <w:rFonts w:eastAsia="Calibri"/>
          <w:szCs w:val="24"/>
          <w:lang w:eastAsia="en-US"/>
        </w:rPr>
        <w:t>Реквизиты</w:t>
      </w:r>
      <w:r w:rsidRPr="00261CD4">
        <w:rPr>
          <w:szCs w:val="24"/>
        </w:rPr>
        <w:t xml:space="preserve"> Заказчика для перечисления</w:t>
      </w:r>
      <w:r w:rsidRPr="001E3137">
        <w:rPr>
          <w:szCs w:val="24"/>
        </w:rPr>
        <w:t xml:space="preserve">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96"/>
    </w:p>
    <w:p w:rsidR="00261CD4" w:rsidRPr="00E4300E" w:rsidRDefault="00261CD4" w:rsidP="00261CD4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>Получатель платежа: Филиал ПАО «МРСК Центра» - «Ярэнерго»</w:t>
      </w:r>
    </w:p>
    <w:p w:rsidR="00261CD4" w:rsidRPr="00E4300E" w:rsidRDefault="00261CD4" w:rsidP="00261CD4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261CD4" w:rsidRPr="00E4300E" w:rsidRDefault="00261CD4" w:rsidP="00261CD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E4300E">
        <w:rPr>
          <w:sz w:val="24"/>
          <w:szCs w:val="24"/>
        </w:rPr>
        <w:t>р</w:t>
      </w:r>
      <w:proofErr w:type="gramEnd"/>
      <w:r w:rsidRPr="00E4300E">
        <w:rPr>
          <w:sz w:val="24"/>
          <w:szCs w:val="24"/>
        </w:rPr>
        <w:t>/с: 40702810777020004402 в Северный банк Сбербанка России г. Ярославль</w:t>
      </w:r>
    </w:p>
    <w:p w:rsidR="00261CD4" w:rsidRPr="00E4300E" w:rsidRDefault="00261CD4" w:rsidP="00261CD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БИК: 047888670</w:t>
      </w:r>
    </w:p>
    <w:p w:rsidR="00F64A8B" w:rsidRPr="001E3137" w:rsidRDefault="00261CD4" w:rsidP="00261CD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E4300E">
        <w:rPr>
          <w:sz w:val="24"/>
          <w:szCs w:val="24"/>
        </w:rPr>
        <w:t>к/с: 30101810500000000670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lastRenderedPageBreak/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3.14</w:t>
      </w:r>
      <w:r w:rsidR="00402725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7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95"/>
      <w:bookmarkEnd w:id="597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8" w:name="_Ref305973214"/>
      <w:bookmarkStart w:id="599" w:name="_Toc498590327"/>
      <w:r w:rsidRPr="00AE1D21">
        <w:t>Подача Заявок и их прием</w:t>
      </w:r>
      <w:bookmarkStart w:id="600" w:name="_Ref56229451"/>
      <w:bookmarkEnd w:id="569"/>
      <w:bookmarkEnd w:id="598"/>
      <w:bookmarkEnd w:id="599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1" w:name="_Toc439323707"/>
      <w:bookmarkStart w:id="602" w:name="_Toc440361341"/>
      <w:bookmarkStart w:id="603" w:name="_Toc440376096"/>
      <w:bookmarkStart w:id="604" w:name="_Toc440376223"/>
      <w:bookmarkStart w:id="605" w:name="_Toc440382488"/>
      <w:bookmarkStart w:id="606" w:name="_Toc440447158"/>
      <w:bookmarkStart w:id="607" w:name="_Toc440632318"/>
      <w:bookmarkStart w:id="608" w:name="_Toc440875091"/>
      <w:bookmarkStart w:id="609" w:name="_Toc441131078"/>
      <w:bookmarkStart w:id="610" w:name="_Toc465774599"/>
      <w:bookmarkStart w:id="611" w:name="_Toc465848828"/>
      <w:bookmarkStart w:id="612" w:name="_Toc468875330"/>
      <w:bookmarkStart w:id="613" w:name="_Toc469488382"/>
      <w:bookmarkStart w:id="614" w:name="_Toc471894903"/>
      <w:bookmarkStart w:id="615" w:name="_Toc498590328"/>
      <w:r w:rsidRPr="00E71A48">
        <w:rPr>
          <w:szCs w:val="24"/>
        </w:rPr>
        <w:t>Подача Заявок через ЭТП</w:t>
      </w:r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261CD4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</w:t>
      </w:r>
      <w:r w:rsidRPr="00261CD4">
        <w:rPr>
          <w:bCs w:val="0"/>
          <w:sz w:val="24"/>
          <w:szCs w:val="24"/>
        </w:rPr>
        <w:t xml:space="preserve">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261CD4">
        <w:rPr>
          <w:bCs w:val="0"/>
          <w:sz w:val="24"/>
          <w:szCs w:val="24"/>
        </w:rPr>
        <w:t xml:space="preserve">электронных </w:t>
      </w:r>
      <w:r w:rsidRPr="00261CD4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261CD4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6" w:name="_Ref440289953"/>
      <w:r w:rsidRPr="00261CD4">
        <w:rPr>
          <w:bCs w:val="0"/>
          <w:sz w:val="24"/>
          <w:szCs w:val="24"/>
        </w:rPr>
        <w:t>Заявк</w:t>
      </w:r>
      <w:r w:rsidR="00717F60" w:rsidRPr="00261CD4">
        <w:rPr>
          <w:bCs w:val="0"/>
          <w:sz w:val="24"/>
          <w:szCs w:val="24"/>
        </w:rPr>
        <w:t>и на ЭТП могут быть по</w:t>
      </w:r>
      <w:bookmarkStart w:id="617" w:name="_GoBack"/>
      <w:bookmarkEnd w:id="617"/>
      <w:r w:rsidR="00717F60" w:rsidRPr="00261CD4">
        <w:rPr>
          <w:bCs w:val="0"/>
          <w:sz w:val="24"/>
          <w:szCs w:val="24"/>
        </w:rPr>
        <w:t xml:space="preserve">даны до </w:t>
      </w:r>
      <w:r w:rsidR="002B5044" w:rsidRPr="00261CD4">
        <w:rPr>
          <w:b/>
          <w:bCs w:val="0"/>
          <w:sz w:val="24"/>
          <w:szCs w:val="24"/>
        </w:rPr>
        <w:t xml:space="preserve">12 часов 00 минут </w:t>
      </w:r>
      <w:r w:rsidR="00AC6E00">
        <w:rPr>
          <w:b/>
          <w:bCs w:val="0"/>
          <w:sz w:val="24"/>
          <w:szCs w:val="24"/>
        </w:rPr>
        <w:t>01</w:t>
      </w:r>
      <w:r w:rsidR="002B5044" w:rsidRPr="00261CD4">
        <w:rPr>
          <w:b/>
          <w:bCs w:val="0"/>
          <w:sz w:val="24"/>
          <w:szCs w:val="24"/>
        </w:rPr>
        <w:t xml:space="preserve"> </w:t>
      </w:r>
      <w:r w:rsidR="00AC6E00">
        <w:rPr>
          <w:b/>
          <w:bCs w:val="0"/>
          <w:sz w:val="24"/>
          <w:szCs w:val="24"/>
        </w:rPr>
        <w:t>июня</w:t>
      </w:r>
      <w:r w:rsidR="002B5044" w:rsidRPr="00261CD4">
        <w:rPr>
          <w:b/>
          <w:bCs w:val="0"/>
          <w:sz w:val="24"/>
          <w:szCs w:val="24"/>
        </w:rPr>
        <w:t xml:space="preserve"> </w:t>
      </w:r>
      <w:r w:rsidR="009C6DFC" w:rsidRPr="00261CD4">
        <w:rPr>
          <w:b/>
          <w:bCs w:val="0"/>
          <w:sz w:val="24"/>
          <w:szCs w:val="24"/>
        </w:rPr>
        <w:t>2018</w:t>
      </w:r>
      <w:r w:rsidR="002B5044" w:rsidRPr="00261CD4">
        <w:rPr>
          <w:b/>
          <w:bCs w:val="0"/>
          <w:sz w:val="24"/>
          <w:szCs w:val="24"/>
        </w:rPr>
        <w:t xml:space="preserve"> года</w:t>
      </w:r>
      <w:r w:rsidR="00BB27D7" w:rsidRPr="00261CD4">
        <w:rPr>
          <w:b/>
          <w:bCs w:val="0"/>
          <w:sz w:val="24"/>
          <w:szCs w:val="24"/>
        </w:rPr>
        <w:t xml:space="preserve">, </w:t>
      </w:r>
      <w:r w:rsidR="00BB27D7" w:rsidRPr="00261CD4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261CD4">
        <w:rPr>
          <w:bCs w:val="0"/>
          <w:spacing w:val="-2"/>
          <w:sz w:val="24"/>
          <w:szCs w:val="24"/>
        </w:rPr>
        <w:t>(под</w:t>
      </w:r>
      <w:r w:rsidR="00BB27D7" w:rsidRPr="00261CD4">
        <w:rPr>
          <w:bCs w:val="0"/>
          <w:sz w:val="24"/>
          <w:szCs w:val="24"/>
        </w:rPr>
        <w:t xml:space="preserve">раздел </w:t>
      </w:r>
      <w:r w:rsidR="007F30BA" w:rsidRPr="00261CD4">
        <w:rPr>
          <w:bCs w:val="0"/>
          <w:sz w:val="24"/>
          <w:szCs w:val="24"/>
        </w:rPr>
        <w:fldChar w:fldCharType="begin"/>
      </w:r>
      <w:r w:rsidR="00BB27D7" w:rsidRPr="00261CD4">
        <w:rPr>
          <w:bCs w:val="0"/>
          <w:sz w:val="24"/>
          <w:szCs w:val="24"/>
        </w:rPr>
        <w:instrText xml:space="preserve"> REF _Ref55336310 \r \h </w:instrText>
      </w:r>
      <w:r w:rsidR="00261CD4">
        <w:rPr>
          <w:bCs w:val="0"/>
          <w:sz w:val="24"/>
          <w:szCs w:val="24"/>
        </w:rPr>
        <w:instrText xml:space="preserve"> \* MERGEFORMAT </w:instrText>
      </w:r>
      <w:r w:rsidR="007F30BA" w:rsidRPr="00261CD4">
        <w:rPr>
          <w:bCs w:val="0"/>
          <w:sz w:val="24"/>
          <w:szCs w:val="24"/>
        </w:rPr>
      </w:r>
      <w:r w:rsidR="007F30BA" w:rsidRPr="00261CD4">
        <w:rPr>
          <w:bCs w:val="0"/>
          <w:sz w:val="24"/>
          <w:szCs w:val="24"/>
        </w:rPr>
        <w:fldChar w:fldCharType="separate"/>
      </w:r>
      <w:r w:rsidR="00090FCB" w:rsidRPr="00261CD4">
        <w:rPr>
          <w:bCs w:val="0"/>
          <w:sz w:val="24"/>
          <w:szCs w:val="24"/>
        </w:rPr>
        <w:t>5.1</w:t>
      </w:r>
      <w:r w:rsidR="007F30BA" w:rsidRPr="00261CD4">
        <w:rPr>
          <w:bCs w:val="0"/>
          <w:sz w:val="24"/>
          <w:szCs w:val="24"/>
        </w:rPr>
        <w:fldChar w:fldCharType="end"/>
      </w:r>
      <w:r w:rsidR="00BB27D7" w:rsidRPr="00261CD4">
        <w:rPr>
          <w:bCs w:val="0"/>
          <w:sz w:val="24"/>
          <w:szCs w:val="24"/>
          <w:lang w:eastAsia="ru-RU"/>
        </w:rPr>
        <w:t>)</w:t>
      </w:r>
      <w:r w:rsidR="00BB27D7" w:rsidRPr="00261CD4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261CD4">
        <w:rPr>
          <w:bCs w:val="0"/>
          <w:sz w:val="24"/>
          <w:szCs w:val="24"/>
        </w:rPr>
        <w:t>.</w:t>
      </w:r>
      <w:bookmarkEnd w:id="616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261CD4">
        <w:rPr>
          <w:bCs w:val="0"/>
          <w:sz w:val="24"/>
          <w:szCs w:val="24"/>
        </w:rPr>
        <w:t>После наступления даты и времени завершения срока подачи</w:t>
      </w:r>
      <w:r w:rsidRPr="00AE1D21">
        <w:rPr>
          <w:bCs w:val="0"/>
          <w:sz w:val="24"/>
          <w:szCs w:val="24"/>
        </w:rPr>
        <w:t xml:space="preserve"> Заявок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8" w:name="_Ref115077798"/>
      <w:bookmarkStart w:id="619" w:name="_Toc439323708"/>
      <w:bookmarkStart w:id="620" w:name="_Toc440361342"/>
      <w:bookmarkStart w:id="621" w:name="_Toc440376097"/>
      <w:bookmarkStart w:id="622" w:name="_Toc440376224"/>
      <w:bookmarkStart w:id="623" w:name="_Toc440382489"/>
      <w:bookmarkStart w:id="624" w:name="_Toc440447159"/>
      <w:bookmarkStart w:id="625" w:name="_Toc440632319"/>
      <w:bookmarkStart w:id="626" w:name="_Toc440875092"/>
      <w:bookmarkStart w:id="627" w:name="_Toc441131079"/>
      <w:bookmarkStart w:id="628" w:name="_Toc465774600"/>
      <w:bookmarkStart w:id="629" w:name="_Toc465848829"/>
      <w:bookmarkStart w:id="630" w:name="_Toc468875331"/>
      <w:bookmarkStart w:id="631" w:name="_Toc469488383"/>
      <w:bookmarkStart w:id="632" w:name="_Toc471894904"/>
      <w:bookmarkStart w:id="633" w:name="_Toc498590329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</w:p>
    <w:bookmarkEnd w:id="600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4" w:name="_Ref303683883"/>
      <w:bookmarkStart w:id="635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4"/>
      <w:bookmarkEnd w:id="635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6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7" w:name="_Ref468201145"/>
      <w:bookmarkStart w:id="638" w:name="_Ref468201209"/>
      <w:bookmarkStart w:id="639" w:name="_Toc498590331"/>
      <w:r w:rsidRPr="00E71A48">
        <w:t>Оценка Заявок и проведение переговоров</w:t>
      </w:r>
      <w:bookmarkEnd w:id="636"/>
      <w:bookmarkEnd w:id="637"/>
      <w:bookmarkEnd w:id="638"/>
      <w:bookmarkEnd w:id="639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0" w:name="_Toc439323711"/>
      <w:bookmarkStart w:id="641" w:name="_Toc440361345"/>
      <w:bookmarkStart w:id="642" w:name="_Toc440376100"/>
      <w:bookmarkStart w:id="643" w:name="_Toc440376227"/>
      <w:bookmarkStart w:id="644" w:name="_Toc440382492"/>
      <w:bookmarkStart w:id="645" w:name="_Toc440447162"/>
      <w:bookmarkStart w:id="646" w:name="_Toc440632322"/>
      <w:bookmarkStart w:id="647" w:name="_Toc440875095"/>
      <w:bookmarkStart w:id="648" w:name="_Toc441131082"/>
      <w:bookmarkStart w:id="649" w:name="_Toc465774603"/>
      <w:bookmarkStart w:id="650" w:name="_Toc465848832"/>
      <w:bookmarkStart w:id="651" w:name="_Toc468875334"/>
      <w:bookmarkStart w:id="652" w:name="_Toc469488386"/>
      <w:bookmarkStart w:id="653" w:name="_Toc471894907"/>
      <w:bookmarkStart w:id="654" w:name="_Toc498590332"/>
      <w:r w:rsidRPr="00E71A48">
        <w:rPr>
          <w:szCs w:val="24"/>
        </w:rPr>
        <w:t>Общие положения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5" w:name="_Ref93089454"/>
      <w:bookmarkStart w:id="656" w:name="_Toc439323712"/>
      <w:bookmarkStart w:id="657" w:name="_Toc440361346"/>
      <w:bookmarkStart w:id="658" w:name="_Toc440376101"/>
      <w:bookmarkStart w:id="659" w:name="_Toc440376228"/>
      <w:bookmarkStart w:id="660" w:name="_Toc440382493"/>
      <w:bookmarkStart w:id="661" w:name="_Toc440447163"/>
      <w:bookmarkStart w:id="662" w:name="_Toc440632323"/>
      <w:bookmarkStart w:id="663" w:name="_Toc440875096"/>
      <w:bookmarkStart w:id="664" w:name="_Toc441131083"/>
      <w:bookmarkStart w:id="665" w:name="_Toc465774604"/>
      <w:bookmarkStart w:id="666" w:name="_Toc465848833"/>
      <w:bookmarkStart w:id="667" w:name="_Toc468875335"/>
      <w:bookmarkStart w:id="668" w:name="_Toc469488387"/>
      <w:bookmarkStart w:id="669" w:name="_Toc471894908"/>
      <w:bookmarkStart w:id="670" w:name="_Toc498590333"/>
      <w:r w:rsidRPr="00E71A48">
        <w:rPr>
          <w:szCs w:val="24"/>
        </w:rPr>
        <w:t>Отборочная стадия</w:t>
      </w:r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1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 xml:space="preserve">, а </w:t>
      </w:r>
      <w:r w:rsidR="00076D8B" w:rsidRPr="00E71A48">
        <w:rPr>
          <w:sz w:val="24"/>
          <w:szCs w:val="24"/>
        </w:rPr>
        <w:lastRenderedPageBreak/>
        <w:t>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1"/>
      <w:bookmarkEnd w:id="672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C841EC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C841EC">
        <w:rPr>
          <w:sz w:val="24"/>
          <w:szCs w:val="24"/>
        </w:rPr>
        <w:t xml:space="preserve">сведений, подаваемым в Заявке, в том </w:t>
      </w:r>
      <w:proofErr w:type="gramStart"/>
      <w:r w:rsidRPr="00C841EC">
        <w:rPr>
          <w:sz w:val="24"/>
          <w:szCs w:val="24"/>
        </w:rPr>
        <w:t>числе</w:t>
      </w:r>
      <w:proofErr w:type="gramEnd"/>
      <w:r w:rsidRPr="00C841EC">
        <w:rPr>
          <w:sz w:val="24"/>
          <w:szCs w:val="24"/>
        </w:rPr>
        <w:t xml:space="preserve"> если Участник (в </w:t>
      </w:r>
      <w:proofErr w:type="spellStart"/>
      <w:r w:rsidRPr="00C841EC">
        <w:rPr>
          <w:sz w:val="24"/>
          <w:szCs w:val="24"/>
        </w:rPr>
        <w:t>т.ч</w:t>
      </w:r>
      <w:proofErr w:type="spellEnd"/>
      <w:r w:rsidRPr="00C841EC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C841EC"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_Ref444181467 \r \h  \* MERGEFORMAT </w:instrText>
      </w:r>
      <w:r w:rsidR="00402725">
        <w:fldChar w:fldCharType="separate"/>
      </w:r>
      <w:r w:rsidR="00090FCB" w:rsidRPr="00C841EC">
        <w:rPr>
          <w:sz w:val="24"/>
          <w:szCs w:val="24"/>
        </w:rPr>
        <w:t>5.12</w:t>
      </w:r>
      <w:r w:rsidR="00402725">
        <w:fldChar w:fldCharType="end"/>
      </w:r>
      <w:r w:rsidRPr="00C841EC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673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4" w:name="_Ref303670674"/>
      <w:bookmarkStart w:id="675" w:name="_Toc439323713"/>
      <w:bookmarkStart w:id="676" w:name="_Toc440361347"/>
      <w:bookmarkStart w:id="677" w:name="_Toc440376102"/>
      <w:bookmarkStart w:id="678" w:name="_Toc440376229"/>
      <w:bookmarkStart w:id="679" w:name="_Toc440382494"/>
      <w:bookmarkStart w:id="680" w:name="_Toc440447164"/>
      <w:bookmarkStart w:id="681" w:name="_Toc440632324"/>
      <w:bookmarkStart w:id="682" w:name="_Toc440875097"/>
      <w:bookmarkStart w:id="683" w:name="_Toc441131084"/>
      <w:bookmarkStart w:id="684" w:name="_Toc465774605"/>
      <w:bookmarkStart w:id="685" w:name="_Toc465848834"/>
      <w:bookmarkStart w:id="686" w:name="_Toc468875336"/>
      <w:bookmarkStart w:id="687" w:name="_Toc469488388"/>
      <w:bookmarkStart w:id="688" w:name="_Toc471894909"/>
      <w:bookmarkStart w:id="689" w:name="_Toc498590334"/>
      <w:r w:rsidRPr="00E71A48">
        <w:rPr>
          <w:szCs w:val="24"/>
        </w:rPr>
        <w:t>Проведение переговоров</w:t>
      </w:r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</w:t>
      </w:r>
      <w:r w:rsidRPr="00E71A48">
        <w:rPr>
          <w:sz w:val="24"/>
          <w:szCs w:val="24"/>
        </w:rPr>
        <w:lastRenderedPageBreak/>
        <w:t xml:space="preserve">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0" w:name="_Ref306138385"/>
      <w:bookmarkStart w:id="691" w:name="_Toc439323714"/>
      <w:bookmarkStart w:id="692" w:name="_Toc440361348"/>
      <w:bookmarkStart w:id="693" w:name="_Toc440376103"/>
      <w:bookmarkStart w:id="694" w:name="_Toc440376230"/>
      <w:bookmarkStart w:id="695" w:name="_Toc440382495"/>
      <w:bookmarkStart w:id="696" w:name="_Toc440447165"/>
      <w:bookmarkStart w:id="697" w:name="_Toc440632325"/>
      <w:bookmarkStart w:id="698" w:name="_Toc440875098"/>
      <w:bookmarkStart w:id="699" w:name="_Toc441131085"/>
      <w:bookmarkStart w:id="700" w:name="_Toc465774606"/>
      <w:bookmarkStart w:id="701" w:name="_Toc465848835"/>
      <w:bookmarkStart w:id="702" w:name="_Toc468875337"/>
      <w:bookmarkStart w:id="703" w:name="_Toc469488389"/>
      <w:bookmarkStart w:id="704" w:name="_Toc471894910"/>
      <w:bookmarkStart w:id="705" w:name="_Toc498590335"/>
      <w:r w:rsidRPr="00E71A48">
        <w:rPr>
          <w:szCs w:val="24"/>
        </w:rPr>
        <w:t>Оценочная стадия</w:t>
      </w:r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</w:p>
    <w:p w:rsidR="007D0EA7" w:rsidRPr="00261CD4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 xml:space="preserve">Закупочная комиссия оценивает и сопоставляет Заявки и </w:t>
      </w:r>
      <w:r w:rsidRPr="00261CD4">
        <w:rPr>
          <w:sz w:val="24"/>
          <w:szCs w:val="24"/>
        </w:rPr>
        <w:t>проводит их ранжирование по степени предпочтительности для Заказчика</w:t>
      </w:r>
      <w:r w:rsidR="00D275BB" w:rsidRPr="00261CD4">
        <w:rPr>
          <w:sz w:val="24"/>
          <w:szCs w:val="24"/>
        </w:rPr>
        <w:t xml:space="preserve">. Порядок проведения оценочной стадии, </w:t>
      </w:r>
      <w:r w:rsidRPr="00261CD4">
        <w:rPr>
          <w:sz w:val="24"/>
          <w:szCs w:val="24"/>
        </w:rPr>
        <w:t>критери</w:t>
      </w:r>
      <w:r w:rsidR="00D275BB" w:rsidRPr="00261CD4">
        <w:rPr>
          <w:sz w:val="24"/>
          <w:szCs w:val="24"/>
        </w:rPr>
        <w:t>и</w:t>
      </w:r>
      <w:r w:rsidRPr="00261CD4">
        <w:rPr>
          <w:sz w:val="24"/>
          <w:szCs w:val="24"/>
        </w:rPr>
        <w:t xml:space="preserve"> и их весов</w:t>
      </w:r>
      <w:r w:rsidR="00D275BB" w:rsidRPr="00261CD4">
        <w:rPr>
          <w:sz w:val="24"/>
          <w:szCs w:val="24"/>
        </w:rPr>
        <w:t>ые</w:t>
      </w:r>
      <w:r w:rsidRPr="00261CD4">
        <w:rPr>
          <w:sz w:val="24"/>
          <w:szCs w:val="24"/>
        </w:rPr>
        <w:t xml:space="preserve"> коэффициент</w:t>
      </w:r>
      <w:r w:rsidR="00D275BB" w:rsidRPr="00261CD4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261CD4">
        <w:rPr>
          <w:sz w:val="24"/>
          <w:szCs w:val="24"/>
        </w:rPr>
        <w:t xml:space="preserve">Закупочная комиссия ранжирует </w:t>
      </w:r>
      <w:r w:rsidR="004B5EB3" w:rsidRPr="00261CD4">
        <w:rPr>
          <w:sz w:val="24"/>
          <w:szCs w:val="24"/>
        </w:rPr>
        <w:t>Заявк</w:t>
      </w:r>
      <w:r w:rsidRPr="00261CD4">
        <w:rPr>
          <w:sz w:val="24"/>
          <w:szCs w:val="24"/>
        </w:rPr>
        <w:t xml:space="preserve">и </w:t>
      </w:r>
      <w:r w:rsidR="009C744E" w:rsidRPr="00261CD4">
        <w:rPr>
          <w:sz w:val="24"/>
          <w:szCs w:val="24"/>
        </w:rPr>
        <w:t>Участник</w:t>
      </w:r>
      <w:r w:rsidRPr="00261CD4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261CD4">
        <w:rPr>
          <w:sz w:val="24"/>
          <w:szCs w:val="24"/>
        </w:rPr>
        <w:t>Участник</w:t>
      </w:r>
      <w:r w:rsidRPr="00261CD4">
        <w:rPr>
          <w:sz w:val="24"/>
          <w:szCs w:val="24"/>
        </w:rPr>
        <w:t xml:space="preserve">ами. </w:t>
      </w:r>
      <w:r w:rsidR="00854CC7" w:rsidRPr="00261CD4">
        <w:rPr>
          <w:sz w:val="24"/>
          <w:szCs w:val="24"/>
        </w:rPr>
        <w:t>Предоставление приоритета при закупке услуг, оказываемых российскими лицами</w:t>
      </w:r>
      <w:r w:rsidR="00854CC7" w:rsidRPr="00751A4B">
        <w:rPr>
          <w:sz w:val="24"/>
          <w:szCs w:val="24"/>
        </w:rPr>
        <w:t xml:space="preserve">, осуществляется на условиях, указанных в разделе </w:t>
      </w:r>
      <w:r w:rsidR="00402725">
        <w:fldChar w:fldCharType="begin"/>
      </w:r>
      <w:r w:rsidR="00402725">
        <w:instrText xml:space="preserve"> REF _Ref471894330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3.8</w:t>
      </w:r>
      <w:r w:rsidR="00402725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6" w:name="_Ref303250967"/>
      <w:bookmarkStart w:id="707" w:name="_Toc305697378"/>
      <w:bookmarkStart w:id="708" w:name="_Toc498590336"/>
      <w:bookmarkStart w:id="70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6"/>
      <w:bookmarkEnd w:id="707"/>
      <w:bookmarkEnd w:id="708"/>
      <w:r w:rsidRPr="00E71A48">
        <w:t xml:space="preserve"> </w:t>
      </w:r>
    </w:p>
    <w:bookmarkEnd w:id="70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468874106"/>
      <w:r w:rsidRPr="00AE1D21">
        <w:rPr>
          <w:sz w:val="24"/>
          <w:szCs w:val="24"/>
          <w:lang w:eastAsia="ru-RU"/>
        </w:rPr>
        <w:lastRenderedPageBreak/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3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4" w:name="_Toc471823191"/>
      <w:bookmarkStart w:id="715" w:name="_Ref471823363"/>
      <w:bookmarkStart w:id="716" w:name="_Toc471828429"/>
      <w:bookmarkStart w:id="717" w:name="_Ref471894330"/>
      <w:bookmarkStart w:id="718" w:name="_Toc498590337"/>
      <w:bookmarkStart w:id="719" w:name="_Ref303681924"/>
      <w:bookmarkStart w:id="720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4"/>
      <w:bookmarkEnd w:id="715"/>
      <w:bookmarkEnd w:id="716"/>
      <w:bookmarkEnd w:id="717"/>
      <w:bookmarkEnd w:id="718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lastRenderedPageBreak/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261CD4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</w:t>
      </w:r>
      <w:r w:rsidRPr="00261CD4">
        <w:rPr>
          <w:sz w:val="24"/>
          <w:szCs w:val="24"/>
        </w:rPr>
        <w:t xml:space="preserve">услуг, оказываемых российскими лицами </w:t>
      </w:r>
      <w:proofErr w:type="gramStart"/>
      <w:r w:rsidRPr="00261CD4">
        <w:rPr>
          <w:i/>
          <w:sz w:val="24"/>
          <w:szCs w:val="24"/>
          <w:lang w:val="en-US"/>
        </w:rPr>
        <w:t>k</w:t>
      </w:r>
      <w:proofErr w:type="gramEnd"/>
      <w:r w:rsidRPr="00261CD4">
        <w:rPr>
          <w:i/>
          <w:sz w:val="24"/>
          <w:szCs w:val="24"/>
          <w:vertAlign w:val="subscript"/>
        </w:rPr>
        <w:t>ПРИОР</w:t>
      </w:r>
      <w:r w:rsidRPr="00261CD4">
        <w:rPr>
          <w:sz w:val="24"/>
          <w:szCs w:val="24"/>
        </w:rPr>
        <w:t xml:space="preserve">=0,85, иначе </w:t>
      </w:r>
      <w:r w:rsidRPr="00261CD4">
        <w:rPr>
          <w:i/>
          <w:sz w:val="24"/>
          <w:szCs w:val="24"/>
          <w:lang w:val="en-US"/>
        </w:rPr>
        <w:t>k</w:t>
      </w:r>
      <w:r w:rsidRPr="00261CD4">
        <w:rPr>
          <w:i/>
          <w:sz w:val="24"/>
          <w:szCs w:val="24"/>
          <w:vertAlign w:val="subscript"/>
        </w:rPr>
        <w:t>ПРИОР</w:t>
      </w:r>
      <w:r w:rsidRPr="00261CD4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261CD4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261CD4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1CD4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 w:rsidRPr="00261CD4">
        <w:fldChar w:fldCharType="begin"/>
      </w:r>
      <w:r w:rsidR="00402725" w:rsidRPr="00261CD4">
        <w:instrText xml:space="preserve"> REF _Ref303251044 \r \h  \* MERGEFORMAT </w:instrText>
      </w:r>
      <w:r w:rsidR="00402725" w:rsidRPr="00261CD4">
        <w:fldChar w:fldCharType="separate"/>
      </w:r>
      <w:r w:rsidR="00090FCB" w:rsidRPr="00261CD4">
        <w:rPr>
          <w:rFonts w:ascii="Times New Roman" w:hAnsi="Times New Roman" w:cs="Times New Roman"/>
          <w:sz w:val="24"/>
          <w:szCs w:val="24"/>
        </w:rPr>
        <w:t>3.10</w:t>
      </w:r>
      <w:r w:rsidR="00402725" w:rsidRPr="00261CD4">
        <w:fldChar w:fldCharType="end"/>
      </w:r>
      <w:r w:rsidRPr="00261CD4">
        <w:rPr>
          <w:rFonts w:ascii="Times New Roman" w:hAnsi="Times New Roman" w:cs="Times New Roman"/>
          <w:sz w:val="24"/>
          <w:szCs w:val="24"/>
        </w:rPr>
        <w:t>) и Договор заключается</w:t>
      </w:r>
      <w:r w:rsidRPr="00751A4B">
        <w:rPr>
          <w:rFonts w:ascii="Times New Roman" w:hAnsi="Times New Roman" w:cs="Times New Roman"/>
          <w:sz w:val="24"/>
          <w:szCs w:val="24"/>
        </w:rPr>
        <w:t xml:space="preserve">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1" w:name="_Ref471980768"/>
      <w:bookmarkStart w:id="722" w:name="_Ref471980938"/>
      <w:bookmarkStart w:id="723" w:name="_Toc4985903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19"/>
      <w:bookmarkEnd w:id="720"/>
      <w:bookmarkEnd w:id="721"/>
      <w:bookmarkEnd w:id="722"/>
      <w:bookmarkEnd w:id="723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4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24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5" w:name="_Ref303251044"/>
      <w:bookmarkStart w:id="726" w:name="_Toc498590339"/>
      <w:bookmarkStart w:id="727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725"/>
      <w:bookmarkEnd w:id="726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8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2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9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2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0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0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1" w:name="_Ref465670219"/>
      <w:bookmarkStart w:id="732" w:name="_Toc468441704"/>
      <w:bookmarkStart w:id="733" w:name="_Toc498590340"/>
      <w:bookmarkStart w:id="734" w:name="_Ref303683929"/>
      <w:r w:rsidRPr="00EB7BE2">
        <w:rPr>
          <w:bCs w:val="0"/>
        </w:rPr>
        <w:t>Антидемпинговые меры</w:t>
      </w:r>
      <w:bookmarkEnd w:id="731"/>
      <w:bookmarkEnd w:id="732"/>
      <w:bookmarkEnd w:id="733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090FCB" w:rsidRPr="00090FCB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5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5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090FCB" w:rsidRPr="00090FCB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6" w:name="_Ref468875001"/>
      <w:bookmarkStart w:id="737" w:name="_Toc498590341"/>
      <w:r w:rsidRPr="00EB7BE2">
        <w:lastRenderedPageBreak/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27"/>
      <w:bookmarkEnd w:id="734"/>
      <w:bookmarkEnd w:id="736"/>
      <w:bookmarkEnd w:id="737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8" w:name="_Ref294695403"/>
      <w:bookmarkStart w:id="739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38"/>
      <w:bookmarkEnd w:id="739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0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40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3.12.3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1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3.12.5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1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2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</w:t>
      </w:r>
      <w:r w:rsidRPr="00414CAF">
        <w:rPr>
          <w:bCs w:val="0"/>
          <w:sz w:val="24"/>
          <w:szCs w:val="24"/>
        </w:rPr>
        <w:lastRenderedPageBreak/>
        <w:t xml:space="preserve">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3" w:name="_Toc181693189"/>
      <w:bookmarkStart w:id="744" w:name="_Ref190680463"/>
      <w:bookmarkStart w:id="745" w:name="_Ref306140410"/>
      <w:bookmarkStart w:id="746" w:name="_Ref306142159"/>
      <w:bookmarkStart w:id="747" w:name="_Ref468201354"/>
      <w:bookmarkStart w:id="748" w:name="_Ref468201447"/>
      <w:bookmarkStart w:id="749" w:name="_Toc498590342"/>
      <w:bookmarkStart w:id="750" w:name="_Ref303102866"/>
      <w:bookmarkStart w:id="751" w:name="_Toc305835589"/>
      <w:bookmarkStart w:id="752" w:name="_Ref303683952"/>
      <w:bookmarkStart w:id="753" w:name="__RefNumPara__840_922829174"/>
      <w:bookmarkEnd w:id="742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43"/>
      <w:bookmarkEnd w:id="744"/>
      <w:bookmarkEnd w:id="745"/>
      <w:bookmarkEnd w:id="746"/>
      <w:bookmarkEnd w:id="747"/>
      <w:bookmarkEnd w:id="748"/>
      <w:bookmarkEnd w:id="749"/>
      <w:r w:rsidRPr="00EB7BE2">
        <w:t xml:space="preserve"> </w:t>
      </w:r>
      <w:bookmarkEnd w:id="750"/>
      <w:bookmarkEnd w:id="751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4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4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5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3.12.6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55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6" w:name="_Ref303694483"/>
      <w:bookmarkStart w:id="757" w:name="_Toc305835590"/>
      <w:bookmarkStart w:id="758" w:name="_Ref306140451"/>
      <w:bookmarkStart w:id="759" w:name="_Toc498590343"/>
      <w:r w:rsidRPr="00EB7BE2">
        <w:t xml:space="preserve">Уведомление о результатах </w:t>
      </w:r>
      <w:bookmarkEnd w:id="756"/>
      <w:bookmarkEnd w:id="757"/>
      <w:r w:rsidRPr="00EB7BE2">
        <w:t>запроса</w:t>
      </w:r>
      <w:r w:rsidRPr="006E1884">
        <w:t xml:space="preserve"> предложений</w:t>
      </w:r>
      <w:bookmarkEnd w:id="758"/>
      <w:bookmarkEnd w:id="759"/>
    </w:p>
    <w:bookmarkEnd w:id="752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0" w:name="_Ref440270568"/>
      <w:bookmarkStart w:id="761" w:name="_Ref440274159"/>
      <w:bookmarkStart w:id="762" w:name="_Ref440292555"/>
      <w:bookmarkStart w:id="763" w:name="_Ref440292779"/>
      <w:bookmarkStart w:id="764" w:name="_Toc498590344"/>
      <w:r>
        <w:rPr>
          <w:szCs w:val="24"/>
        </w:rPr>
        <w:lastRenderedPageBreak/>
        <w:t>Техническая часть</w:t>
      </w:r>
      <w:bookmarkEnd w:id="760"/>
      <w:bookmarkEnd w:id="761"/>
      <w:bookmarkEnd w:id="762"/>
      <w:bookmarkEnd w:id="763"/>
      <w:bookmarkEnd w:id="764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65" w:name="_Toc176064097"/>
      <w:bookmarkStart w:id="766" w:name="_Toc176338525"/>
      <w:bookmarkStart w:id="767" w:name="_Toc180399753"/>
      <w:bookmarkStart w:id="768" w:name="_Toc189457101"/>
      <w:bookmarkStart w:id="769" w:name="_Toc189461737"/>
      <w:bookmarkStart w:id="770" w:name="_Toc189462011"/>
      <w:bookmarkStart w:id="771" w:name="_Toc191273610"/>
      <w:bookmarkStart w:id="772" w:name="_Toc423421726"/>
      <w:bookmarkStart w:id="773" w:name="_Toc498590345"/>
      <w:bookmarkStart w:id="774" w:name="_Toc167189319"/>
      <w:bookmarkStart w:id="775" w:name="_Toc168725254"/>
      <w:r w:rsidRPr="00C12FA4">
        <w:t xml:space="preserve">Перечень, объемы и характеристики </w:t>
      </w:r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r w:rsidR="00C3704B">
        <w:t>закупаемых услуг</w:t>
      </w:r>
      <w:bookmarkEnd w:id="773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6" w:name="_Toc439166311"/>
      <w:bookmarkStart w:id="777" w:name="_Toc439170659"/>
      <w:bookmarkStart w:id="778" w:name="_Toc439172761"/>
      <w:bookmarkStart w:id="779" w:name="_Toc439173205"/>
      <w:bookmarkStart w:id="780" w:name="_Toc439238199"/>
      <w:bookmarkStart w:id="781" w:name="_Toc439252751"/>
      <w:bookmarkStart w:id="782" w:name="_Toc439323609"/>
      <w:bookmarkStart w:id="783" w:name="_Toc439323725"/>
      <w:bookmarkStart w:id="784" w:name="_Toc440361359"/>
      <w:bookmarkStart w:id="785" w:name="_Toc440376114"/>
      <w:bookmarkStart w:id="786" w:name="_Toc440376241"/>
      <w:bookmarkStart w:id="787" w:name="_Toc440382503"/>
      <w:bookmarkStart w:id="788" w:name="_Toc440447173"/>
      <w:bookmarkStart w:id="789" w:name="_Toc440632334"/>
      <w:bookmarkStart w:id="790" w:name="_Toc440875107"/>
      <w:bookmarkStart w:id="791" w:name="_Toc441131094"/>
      <w:bookmarkStart w:id="792" w:name="_Toc465774615"/>
      <w:bookmarkStart w:id="793" w:name="_Toc465848844"/>
      <w:bookmarkStart w:id="794" w:name="_Toc468875347"/>
      <w:bookmarkStart w:id="795" w:name="_Toc469488399"/>
      <w:bookmarkStart w:id="796" w:name="_Toc471894921"/>
      <w:bookmarkStart w:id="797" w:name="_Toc498590346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1.1.4</w:t>
      </w:r>
      <w:r w:rsidR="007F30BA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</w:p>
    <w:p w:rsidR="002B5044" w:rsidRPr="003803A7" w:rsidRDefault="002B5044" w:rsidP="0021751A">
      <w:pPr>
        <w:pStyle w:val="2"/>
        <w:ind w:left="1701" w:hanging="1134"/>
      </w:pPr>
      <w:bookmarkStart w:id="798" w:name="_Ref194832984"/>
      <w:bookmarkStart w:id="799" w:name="_Ref197686508"/>
      <w:bookmarkStart w:id="800" w:name="_Toc423421727"/>
      <w:bookmarkStart w:id="801" w:name="_Toc498590347"/>
      <w:r w:rsidRPr="003803A7">
        <w:t xml:space="preserve">Требование к </w:t>
      </w:r>
      <w:bookmarkEnd w:id="798"/>
      <w:bookmarkEnd w:id="799"/>
      <w:bookmarkEnd w:id="800"/>
      <w:r w:rsidR="00C3704B">
        <w:t>закупаемым услугам</w:t>
      </w:r>
      <w:bookmarkEnd w:id="801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2" w:name="_Toc439166314"/>
      <w:bookmarkStart w:id="803" w:name="_Toc439170662"/>
      <w:bookmarkStart w:id="804" w:name="_Toc439172764"/>
      <w:bookmarkStart w:id="805" w:name="_Toc439173208"/>
      <w:bookmarkStart w:id="806" w:name="_Toc439238202"/>
      <w:bookmarkStart w:id="807" w:name="_Toc439252754"/>
      <w:bookmarkStart w:id="808" w:name="_Toc439323612"/>
      <w:bookmarkStart w:id="809" w:name="_Toc439323728"/>
      <w:bookmarkStart w:id="810" w:name="_Toc440361362"/>
      <w:bookmarkStart w:id="811" w:name="_Toc440376117"/>
      <w:bookmarkStart w:id="812" w:name="_Toc440376244"/>
      <w:bookmarkStart w:id="813" w:name="_Toc440382505"/>
      <w:bookmarkStart w:id="814" w:name="_Toc440447175"/>
      <w:bookmarkStart w:id="815" w:name="_Toc440632336"/>
      <w:bookmarkStart w:id="816" w:name="_Toc440875109"/>
      <w:bookmarkStart w:id="817" w:name="_Toc441131096"/>
      <w:bookmarkStart w:id="818" w:name="_Toc465774617"/>
      <w:bookmarkStart w:id="819" w:name="_Toc465848846"/>
      <w:bookmarkStart w:id="820" w:name="_Toc468875349"/>
      <w:bookmarkStart w:id="821" w:name="_Toc469488401"/>
      <w:bookmarkStart w:id="822" w:name="_Toc471894923"/>
      <w:bookmarkStart w:id="823" w:name="_Toc498590348"/>
      <w:bookmarkStart w:id="824" w:name="_Ref194833053"/>
      <w:bookmarkStart w:id="825" w:name="_Ref223496951"/>
      <w:bookmarkStart w:id="826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27" w:name="_Toc461808930"/>
      <w:bookmarkStart w:id="828" w:name="_Toc464120639"/>
      <w:bookmarkStart w:id="829" w:name="_Toc498590349"/>
      <w:bookmarkEnd w:id="774"/>
      <w:bookmarkEnd w:id="775"/>
      <w:bookmarkEnd w:id="824"/>
      <w:bookmarkEnd w:id="825"/>
      <w:bookmarkEnd w:id="826"/>
      <w:r w:rsidRPr="00AE1D21">
        <w:t>Альтернативные предложения</w:t>
      </w:r>
      <w:bookmarkStart w:id="830" w:name="_Ref56252639"/>
      <w:bookmarkEnd w:id="827"/>
      <w:bookmarkEnd w:id="828"/>
      <w:bookmarkEnd w:id="829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1" w:name="_Toc461808802"/>
      <w:bookmarkStart w:id="832" w:name="_Toc461808931"/>
      <w:bookmarkStart w:id="833" w:name="_Toc464120640"/>
      <w:bookmarkStart w:id="834" w:name="_Toc465774619"/>
      <w:bookmarkStart w:id="835" w:name="_Toc465848848"/>
      <w:bookmarkStart w:id="836" w:name="_Toc468875351"/>
      <w:bookmarkStart w:id="837" w:name="_Toc469488403"/>
      <w:bookmarkStart w:id="838" w:name="_Toc471894925"/>
      <w:bookmarkStart w:id="839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0" w:name="_Ref440270602"/>
      <w:bookmarkStart w:id="841" w:name="_Toc498590351"/>
      <w:bookmarkEnd w:id="5"/>
      <w:bookmarkEnd w:id="753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0"/>
      <w:bookmarkEnd w:id="84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2" w:name="_Ref55336310"/>
      <w:bookmarkStart w:id="843" w:name="_Toc57314672"/>
      <w:bookmarkStart w:id="844" w:name="_Toc69728986"/>
      <w:bookmarkStart w:id="845" w:name="_Toc98253919"/>
      <w:bookmarkStart w:id="846" w:name="_Toc165173847"/>
      <w:bookmarkStart w:id="847" w:name="_Toc423423667"/>
      <w:bookmarkStart w:id="848" w:name="_Toc498590352"/>
      <w:r w:rsidRPr="00F647F7">
        <w:t xml:space="preserve">Письмо о подаче оферты </w:t>
      </w:r>
      <w:bookmarkStart w:id="849" w:name="_Ref22846535"/>
      <w:r w:rsidRPr="00F647F7">
        <w:t>(</w:t>
      </w:r>
      <w:bookmarkEnd w:id="84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C236C0" w:rsidRDefault="004F4D80" w:rsidP="004F4D80">
      <w:pPr>
        <w:pStyle w:val="3"/>
        <w:rPr>
          <w:szCs w:val="24"/>
        </w:rPr>
      </w:pPr>
      <w:bookmarkStart w:id="850" w:name="_Toc98253920"/>
      <w:bookmarkStart w:id="851" w:name="_Toc157248174"/>
      <w:bookmarkStart w:id="852" w:name="_Toc157496543"/>
      <w:bookmarkStart w:id="853" w:name="_Toc158206082"/>
      <w:bookmarkStart w:id="854" w:name="_Toc164057767"/>
      <w:bookmarkStart w:id="855" w:name="_Toc164137117"/>
      <w:bookmarkStart w:id="856" w:name="_Toc164161277"/>
      <w:bookmarkStart w:id="857" w:name="_Toc165173848"/>
      <w:bookmarkStart w:id="858" w:name="_Toc439170673"/>
      <w:bookmarkStart w:id="859" w:name="_Toc439172775"/>
      <w:bookmarkStart w:id="860" w:name="_Toc439173219"/>
      <w:bookmarkStart w:id="861" w:name="_Toc439238213"/>
      <w:bookmarkStart w:id="862" w:name="_Toc440361369"/>
      <w:bookmarkStart w:id="863" w:name="_Toc440376124"/>
      <w:bookmarkStart w:id="864" w:name="_Toc465774622"/>
      <w:bookmarkStart w:id="865" w:name="_Toc465848851"/>
      <w:bookmarkStart w:id="866" w:name="_Toc471894928"/>
      <w:bookmarkStart w:id="867" w:name="_Toc498590353"/>
      <w:r w:rsidRPr="00C236C0">
        <w:rPr>
          <w:szCs w:val="24"/>
        </w:rPr>
        <w:t>Форма письма о подаче оферты</w:t>
      </w:r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8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69" w:name="_Toc98253921"/>
      <w:bookmarkStart w:id="870" w:name="_Toc157248175"/>
      <w:bookmarkStart w:id="871" w:name="_Toc157496544"/>
      <w:bookmarkStart w:id="872" w:name="_Toc158206083"/>
      <w:bookmarkStart w:id="873" w:name="_Toc164057768"/>
      <w:bookmarkStart w:id="874" w:name="_Toc164137118"/>
      <w:bookmarkStart w:id="875" w:name="_Toc164161278"/>
      <w:bookmarkStart w:id="876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7" w:name="_Toc439170674"/>
      <w:bookmarkStart w:id="878" w:name="_Toc439172776"/>
      <w:bookmarkStart w:id="879" w:name="_Toc439173220"/>
      <w:bookmarkStart w:id="880" w:name="_Toc439238214"/>
      <w:bookmarkStart w:id="881" w:name="_Toc439252762"/>
      <w:bookmarkStart w:id="882" w:name="_Toc439323736"/>
      <w:bookmarkStart w:id="883" w:name="_Toc440361370"/>
      <w:bookmarkStart w:id="884" w:name="_Toc440376125"/>
      <w:bookmarkStart w:id="885" w:name="_Toc440376252"/>
      <w:bookmarkStart w:id="886" w:name="_Toc440382510"/>
      <w:bookmarkStart w:id="887" w:name="_Toc440447180"/>
      <w:bookmarkStart w:id="888" w:name="_Toc440632341"/>
      <w:bookmarkStart w:id="889" w:name="_Toc440875113"/>
      <w:bookmarkStart w:id="890" w:name="_Toc441131100"/>
      <w:bookmarkStart w:id="891" w:name="_Toc465774623"/>
      <w:bookmarkStart w:id="892" w:name="_Toc465848852"/>
      <w:bookmarkStart w:id="893" w:name="_Toc471894929"/>
      <w:bookmarkStart w:id="894" w:name="_Toc498590354"/>
      <w:r w:rsidRPr="00C236C0">
        <w:rPr>
          <w:szCs w:val="24"/>
        </w:rPr>
        <w:lastRenderedPageBreak/>
        <w:t>Инструкции по заполнению</w:t>
      </w:r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5" w:name="_Ref55335821"/>
      <w:bookmarkStart w:id="896" w:name="_Ref55336345"/>
      <w:bookmarkStart w:id="897" w:name="_Toc57314674"/>
      <w:bookmarkStart w:id="898" w:name="_Toc69728988"/>
      <w:bookmarkStart w:id="899" w:name="_Toc98253922"/>
      <w:bookmarkStart w:id="900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1" w:name="_Ref440271964"/>
      <w:bookmarkStart w:id="902" w:name="_Toc440361371"/>
      <w:bookmarkStart w:id="903" w:name="_Toc440376126"/>
      <w:bookmarkStart w:id="904" w:name="_Toc498590355"/>
      <w:r>
        <w:rPr>
          <w:szCs w:val="24"/>
        </w:rPr>
        <w:lastRenderedPageBreak/>
        <w:t>Антикоррупционные обязательства (Форма 1.1).</w:t>
      </w:r>
      <w:bookmarkEnd w:id="901"/>
      <w:bookmarkEnd w:id="902"/>
      <w:bookmarkEnd w:id="903"/>
      <w:bookmarkEnd w:id="904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5" w:name="_Toc439238216"/>
      <w:bookmarkStart w:id="906" w:name="_Toc439252764"/>
      <w:bookmarkStart w:id="907" w:name="_Toc439323738"/>
      <w:bookmarkStart w:id="908" w:name="_Toc440361372"/>
      <w:bookmarkStart w:id="909" w:name="_Toc440376127"/>
      <w:bookmarkStart w:id="910" w:name="_Toc440376254"/>
      <w:bookmarkStart w:id="911" w:name="_Toc440382512"/>
      <w:bookmarkStart w:id="912" w:name="_Toc440447182"/>
      <w:bookmarkStart w:id="913" w:name="_Toc440632343"/>
      <w:bookmarkStart w:id="914" w:name="_Toc440875115"/>
      <w:bookmarkStart w:id="915" w:name="_Toc441131102"/>
      <w:bookmarkStart w:id="916" w:name="_Toc465774625"/>
      <w:bookmarkStart w:id="917" w:name="_Toc465848854"/>
      <w:bookmarkStart w:id="918" w:name="_Toc471894931"/>
      <w:bookmarkStart w:id="919" w:name="_Toc498590356"/>
      <w:r w:rsidRPr="009F5821">
        <w:rPr>
          <w:szCs w:val="24"/>
        </w:rPr>
        <w:t>Форма Антикоррупционных обязательств</w:t>
      </w:r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3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0" w:name="_Toc423423668"/>
      <w:bookmarkStart w:id="921" w:name="_Ref440271072"/>
      <w:bookmarkStart w:id="922" w:name="_Ref440273986"/>
      <w:bookmarkStart w:id="923" w:name="_Ref440274337"/>
      <w:bookmarkStart w:id="924" w:name="_Ref440274913"/>
      <w:bookmarkStart w:id="925" w:name="_Ref440284918"/>
      <w:bookmarkStart w:id="926" w:name="_Toc498590357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5"/>
      <w:bookmarkEnd w:id="896"/>
      <w:bookmarkEnd w:id="897"/>
      <w:bookmarkEnd w:id="898"/>
      <w:bookmarkEnd w:id="899"/>
      <w:bookmarkEnd w:id="900"/>
      <w:bookmarkEnd w:id="920"/>
      <w:bookmarkEnd w:id="921"/>
      <w:bookmarkEnd w:id="922"/>
      <w:bookmarkEnd w:id="923"/>
      <w:bookmarkEnd w:id="924"/>
      <w:bookmarkEnd w:id="925"/>
      <w:bookmarkEnd w:id="92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27" w:name="_Toc98253923"/>
      <w:bookmarkStart w:id="928" w:name="_Toc157248177"/>
      <w:bookmarkStart w:id="929" w:name="_Toc157496546"/>
      <w:bookmarkStart w:id="930" w:name="_Toc158206085"/>
      <w:bookmarkStart w:id="931" w:name="_Toc164057770"/>
      <w:bookmarkStart w:id="932" w:name="_Toc164137120"/>
      <w:bookmarkStart w:id="933" w:name="_Toc164161280"/>
      <w:bookmarkStart w:id="934" w:name="_Toc165173851"/>
      <w:bookmarkStart w:id="935" w:name="_Ref264038986"/>
      <w:bookmarkStart w:id="936" w:name="_Ref264359294"/>
      <w:bookmarkStart w:id="937" w:name="_Toc439170676"/>
      <w:bookmarkStart w:id="938" w:name="_Toc439172778"/>
      <w:bookmarkStart w:id="939" w:name="_Toc439173222"/>
      <w:bookmarkStart w:id="940" w:name="_Toc439238218"/>
      <w:bookmarkStart w:id="941" w:name="_Toc439252766"/>
      <w:bookmarkStart w:id="942" w:name="_Toc439323740"/>
      <w:bookmarkStart w:id="943" w:name="_Toc440361374"/>
      <w:bookmarkStart w:id="944" w:name="_Toc440376129"/>
      <w:bookmarkStart w:id="945" w:name="_Toc440376256"/>
      <w:bookmarkStart w:id="946" w:name="_Toc440382514"/>
      <w:bookmarkStart w:id="947" w:name="_Toc440447184"/>
      <w:bookmarkStart w:id="948" w:name="_Toc440632345"/>
      <w:bookmarkStart w:id="949" w:name="_Toc440875117"/>
      <w:bookmarkStart w:id="950" w:name="_Toc441131104"/>
      <w:bookmarkStart w:id="951" w:name="_Toc465774627"/>
      <w:bookmarkStart w:id="952" w:name="_Toc465848856"/>
      <w:bookmarkStart w:id="953" w:name="_Toc468875359"/>
      <w:bookmarkStart w:id="954" w:name="_Toc469488411"/>
      <w:bookmarkStart w:id="955" w:name="_Toc471894933"/>
      <w:bookmarkStart w:id="956" w:name="_Toc498590358"/>
      <w:r w:rsidRPr="00C236C0">
        <w:rPr>
          <w:szCs w:val="24"/>
        </w:rPr>
        <w:t xml:space="preserve">Форма </w:t>
      </w:r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r w:rsidR="00492C8B">
        <w:rPr>
          <w:szCs w:val="24"/>
        </w:rPr>
        <w:t>Сводной таблицы стоимости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0"/>
      <w:bookmarkEnd w:id="951"/>
      <w:bookmarkEnd w:id="952"/>
      <w:bookmarkEnd w:id="953"/>
      <w:bookmarkEnd w:id="954"/>
      <w:bookmarkEnd w:id="955"/>
      <w:bookmarkEnd w:id="9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7" w:name="_Toc176765534"/>
      <w:bookmarkStart w:id="958" w:name="_Toc198979983"/>
      <w:bookmarkStart w:id="959" w:name="_Toc217466315"/>
      <w:bookmarkStart w:id="960" w:name="_Toc217702856"/>
      <w:bookmarkStart w:id="961" w:name="_Toc233601974"/>
      <w:bookmarkStart w:id="962" w:name="_Toc263343460"/>
      <w:r w:rsidRPr="00F647F7">
        <w:rPr>
          <w:b w:val="0"/>
          <w:szCs w:val="24"/>
        </w:rPr>
        <w:br w:type="page"/>
      </w:r>
      <w:bookmarkStart w:id="963" w:name="_Toc439170677"/>
      <w:bookmarkStart w:id="964" w:name="_Toc439172779"/>
      <w:bookmarkStart w:id="965" w:name="_Toc439173223"/>
      <w:bookmarkStart w:id="966" w:name="_Toc439238219"/>
      <w:bookmarkStart w:id="967" w:name="_Toc439252767"/>
      <w:bookmarkStart w:id="968" w:name="_Toc439323741"/>
      <w:bookmarkStart w:id="969" w:name="_Toc440361375"/>
      <w:bookmarkStart w:id="970" w:name="_Toc440376130"/>
      <w:bookmarkStart w:id="971" w:name="_Toc440376257"/>
      <w:bookmarkStart w:id="972" w:name="_Toc440382515"/>
      <w:bookmarkStart w:id="973" w:name="_Toc440447185"/>
      <w:bookmarkStart w:id="974" w:name="_Toc440632346"/>
      <w:bookmarkStart w:id="975" w:name="_Toc440875118"/>
      <w:bookmarkStart w:id="976" w:name="_Toc441131105"/>
      <w:bookmarkStart w:id="977" w:name="_Toc465774628"/>
      <w:bookmarkStart w:id="978" w:name="_Toc465848857"/>
      <w:bookmarkStart w:id="979" w:name="_Toc468875360"/>
      <w:bookmarkStart w:id="980" w:name="_Toc469488412"/>
      <w:bookmarkStart w:id="981" w:name="_Toc471894934"/>
      <w:bookmarkStart w:id="982" w:name="_Toc498590359"/>
      <w:r w:rsidRPr="00C236C0">
        <w:rPr>
          <w:szCs w:val="24"/>
        </w:rPr>
        <w:lastRenderedPageBreak/>
        <w:t>Инструкции по заполнению</w:t>
      </w:r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3" w:name="_Ref86826666"/>
      <w:bookmarkStart w:id="984" w:name="_Toc90385112"/>
      <w:bookmarkStart w:id="985" w:name="_Toc98253925"/>
      <w:bookmarkStart w:id="986" w:name="_Toc165173853"/>
      <w:bookmarkStart w:id="987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8" w:name="_Ref440537086"/>
      <w:bookmarkStart w:id="989" w:name="_Toc49859036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3"/>
      <w:bookmarkEnd w:id="984"/>
      <w:bookmarkEnd w:id="985"/>
      <w:bookmarkEnd w:id="986"/>
      <w:bookmarkEnd w:id="987"/>
      <w:bookmarkEnd w:id="988"/>
      <w:bookmarkEnd w:id="98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90" w:name="_Toc90385113"/>
      <w:bookmarkStart w:id="991" w:name="_Toc98253926"/>
      <w:bookmarkStart w:id="992" w:name="_Toc157248180"/>
      <w:bookmarkStart w:id="993" w:name="_Toc157496549"/>
      <w:bookmarkStart w:id="994" w:name="_Toc158206088"/>
      <w:bookmarkStart w:id="995" w:name="_Toc164057773"/>
      <w:bookmarkStart w:id="996" w:name="_Toc164137123"/>
      <w:bookmarkStart w:id="997" w:name="_Toc164161283"/>
      <w:bookmarkStart w:id="998" w:name="_Toc165173854"/>
      <w:bookmarkStart w:id="999" w:name="_Ref193690005"/>
      <w:bookmarkStart w:id="1000" w:name="_Toc439170679"/>
      <w:bookmarkStart w:id="1001" w:name="_Toc439172781"/>
      <w:bookmarkStart w:id="1002" w:name="_Toc439173225"/>
      <w:bookmarkStart w:id="1003" w:name="_Toc439238221"/>
      <w:bookmarkStart w:id="1004" w:name="_Toc439252769"/>
      <w:bookmarkStart w:id="1005" w:name="_Toc439323743"/>
      <w:bookmarkStart w:id="1006" w:name="_Toc440361377"/>
      <w:bookmarkStart w:id="1007" w:name="_Toc440376132"/>
      <w:bookmarkStart w:id="1008" w:name="_Toc440376259"/>
      <w:bookmarkStart w:id="1009" w:name="_Toc440382517"/>
      <w:bookmarkStart w:id="1010" w:name="_Toc440447187"/>
      <w:bookmarkStart w:id="1011" w:name="_Toc440632348"/>
      <w:bookmarkStart w:id="1012" w:name="_Toc440875120"/>
      <w:bookmarkStart w:id="1013" w:name="_Toc441131107"/>
      <w:bookmarkStart w:id="1014" w:name="_Toc465774630"/>
      <w:bookmarkStart w:id="1015" w:name="_Toc465848859"/>
      <w:bookmarkStart w:id="1016" w:name="_Toc468875362"/>
      <w:bookmarkStart w:id="1017" w:name="_Toc469488414"/>
      <w:bookmarkStart w:id="1018" w:name="_Toc471894936"/>
      <w:bookmarkStart w:id="1019" w:name="_Toc498590361"/>
      <w:r w:rsidRPr="00C236C0">
        <w:rPr>
          <w:szCs w:val="24"/>
        </w:rPr>
        <w:t xml:space="preserve">Форма </w:t>
      </w:r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r w:rsidRPr="00C236C0">
        <w:rPr>
          <w:szCs w:val="24"/>
        </w:rPr>
        <w:t>технического предложения</w:t>
      </w:r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0" w:name="_Ref55335818"/>
      <w:bookmarkStart w:id="1021" w:name="_Ref55336334"/>
      <w:bookmarkStart w:id="1022" w:name="_Toc57314673"/>
      <w:bookmarkStart w:id="1023" w:name="_Toc69728987"/>
      <w:bookmarkStart w:id="1024" w:name="_Toc98253928"/>
      <w:bookmarkStart w:id="1025" w:name="_Toc165173856"/>
      <w:bookmarkStart w:id="1026" w:name="_Ref194749150"/>
      <w:bookmarkStart w:id="1027" w:name="_Ref194750368"/>
      <w:bookmarkStart w:id="1028" w:name="_Ref89649494"/>
      <w:bookmarkStart w:id="102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0" w:name="_Toc176765537"/>
      <w:bookmarkStart w:id="1031" w:name="_Toc198979986"/>
      <w:bookmarkStart w:id="1032" w:name="_Toc217466321"/>
      <w:bookmarkStart w:id="1033" w:name="_Toc217702859"/>
      <w:bookmarkStart w:id="1034" w:name="_Toc233601977"/>
      <w:bookmarkStart w:id="1035" w:name="_Toc263343463"/>
      <w:bookmarkStart w:id="1036" w:name="_Toc439170680"/>
      <w:bookmarkStart w:id="1037" w:name="_Toc439172782"/>
      <w:bookmarkStart w:id="1038" w:name="_Toc439173226"/>
      <w:bookmarkStart w:id="1039" w:name="_Toc439238222"/>
      <w:bookmarkStart w:id="1040" w:name="_Toc439252770"/>
      <w:bookmarkStart w:id="1041" w:name="_Toc439323744"/>
      <w:bookmarkStart w:id="1042" w:name="_Toc440361378"/>
      <w:bookmarkStart w:id="1043" w:name="_Toc440376133"/>
      <w:bookmarkStart w:id="1044" w:name="_Toc440376260"/>
      <w:bookmarkStart w:id="1045" w:name="_Toc440382518"/>
      <w:bookmarkStart w:id="1046" w:name="_Toc440447188"/>
      <w:bookmarkStart w:id="1047" w:name="_Toc440632349"/>
      <w:bookmarkStart w:id="1048" w:name="_Toc440875121"/>
      <w:bookmarkStart w:id="1049" w:name="_Toc441131108"/>
      <w:bookmarkStart w:id="1050" w:name="_Toc465774631"/>
      <w:bookmarkStart w:id="1051" w:name="_Toc465848860"/>
      <w:bookmarkStart w:id="1052" w:name="_Toc468875363"/>
      <w:bookmarkStart w:id="1053" w:name="_Toc469488415"/>
      <w:bookmarkStart w:id="1054" w:name="_Toc471894937"/>
      <w:bookmarkStart w:id="1055" w:name="_Toc498590362"/>
      <w:r w:rsidRPr="00C236C0">
        <w:rPr>
          <w:szCs w:val="24"/>
        </w:rPr>
        <w:lastRenderedPageBreak/>
        <w:t>Инструкции по заполнению</w:t>
      </w:r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6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7" w:name="_Toc423423670"/>
      <w:bookmarkStart w:id="1058" w:name="_Ref440271036"/>
      <w:bookmarkStart w:id="1059" w:name="_Ref440274366"/>
      <w:bookmarkStart w:id="1060" w:name="_Ref440274902"/>
      <w:bookmarkStart w:id="1061" w:name="_Ref440284947"/>
      <w:bookmarkStart w:id="1062" w:name="_Ref440361140"/>
      <w:bookmarkStart w:id="1063" w:name="_Toc498590363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64" w:name="_Toc98253929"/>
      <w:bookmarkStart w:id="1065" w:name="_Toc157248183"/>
      <w:bookmarkStart w:id="1066" w:name="_Toc157496552"/>
      <w:bookmarkStart w:id="1067" w:name="_Toc158206091"/>
      <w:bookmarkStart w:id="1068" w:name="_Toc164057776"/>
      <w:bookmarkStart w:id="1069" w:name="_Toc164137126"/>
      <w:bookmarkStart w:id="1070" w:name="_Toc164161286"/>
      <w:bookmarkStart w:id="1071" w:name="_Toc165173857"/>
      <w:bookmarkStart w:id="1072" w:name="_Toc439170682"/>
      <w:bookmarkStart w:id="1073" w:name="_Toc439172784"/>
      <w:bookmarkStart w:id="1074" w:name="_Toc439173228"/>
      <w:bookmarkStart w:id="1075" w:name="_Toc439238224"/>
      <w:bookmarkStart w:id="1076" w:name="_Toc439252772"/>
      <w:bookmarkStart w:id="1077" w:name="_Toc439323746"/>
      <w:bookmarkStart w:id="1078" w:name="_Toc440361380"/>
      <w:bookmarkStart w:id="1079" w:name="_Toc440376135"/>
      <w:bookmarkStart w:id="1080" w:name="_Toc440376262"/>
      <w:bookmarkStart w:id="1081" w:name="_Toc440382520"/>
      <w:bookmarkStart w:id="1082" w:name="_Toc440447190"/>
      <w:bookmarkStart w:id="1083" w:name="_Toc440632351"/>
      <w:bookmarkStart w:id="1084" w:name="_Toc440875123"/>
      <w:bookmarkStart w:id="1085" w:name="_Toc441131110"/>
      <w:bookmarkStart w:id="1086" w:name="_Toc465774633"/>
      <w:bookmarkStart w:id="1087" w:name="_Toc465848862"/>
      <w:bookmarkStart w:id="1088" w:name="_Toc468875365"/>
      <w:bookmarkStart w:id="1089" w:name="_Toc469488417"/>
      <w:bookmarkStart w:id="1090" w:name="_Toc471894939"/>
      <w:bookmarkStart w:id="1091" w:name="_Toc498590364"/>
      <w:r w:rsidRPr="009F5821">
        <w:rPr>
          <w:szCs w:val="24"/>
        </w:rPr>
        <w:t xml:space="preserve">Форма </w:t>
      </w:r>
      <w:bookmarkEnd w:id="1064"/>
      <w:r w:rsidRPr="009F5821">
        <w:rPr>
          <w:szCs w:val="24"/>
        </w:rPr>
        <w:t xml:space="preserve">графика </w:t>
      </w:r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r w:rsidR="009469A6" w:rsidRPr="009F5821">
        <w:rPr>
          <w:szCs w:val="24"/>
        </w:rPr>
        <w:t>оказания услуг</w:t>
      </w:r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2" w:name="_Toc171070556"/>
      <w:bookmarkStart w:id="1093" w:name="_Toc98253927"/>
      <w:bookmarkStart w:id="1094" w:name="_Toc176605808"/>
      <w:bookmarkStart w:id="1095" w:name="_Toc176611017"/>
      <w:bookmarkStart w:id="1096" w:name="_Toc176611073"/>
      <w:bookmarkStart w:id="1097" w:name="_Toc176668676"/>
      <w:bookmarkStart w:id="1098" w:name="_Toc176684336"/>
      <w:bookmarkStart w:id="1099" w:name="_Toc176746279"/>
      <w:bookmarkStart w:id="1100" w:name="_Toc176747346"/>
      <w:bookmarkStart w:id="1101" w:name="_Toc198979988"/>
      <w:bookmarkStart w:id="1102" w:name="_Toc217466324"/>
      <w:bookmarkStart w:id="1103" w:name="_Toc217702862"/>
      <w:bookmarkStart w:id="1104" w:name="_Toc233601980"/>
      <w:bookmarkStart w:id="1105" w:name="_Toc263343466"/>
      <w:r w:rsidRPr="00F647F7">
        <w:rPr>
          <w:b w:val="0"/>
          <w:szCs w:val="24"/>
        </w:rPr>
        <w:br w:type="page"/>
      </w:r>
      <w:bookmarkStart w:id="1106" w:name="_Toc439170683"/>
      <w:bookmarkStart w:id="1107" w:name="_Toc439172785"/>
      <w:bookmarkStart w:id="1108" w:name="_Toc439173229"/>
      <w:bookmarkStart w:id="1109" w:name="_Toc439238225"/>
      <w:bookmarkStart w:id="1110" w:name="_Toc439252773"/>
      <w:bookmarkStart w:id="1111" w:name="_Toc439323747"/>
      <w:bookmarkStart w:id="1112" w:name="_Toc440361381"/>
      <w:bookmarkStart w:id="1113" w:name="_Toc440376136"/>
      <w:bookmarkStart w:id="1114" w:name="_Toc440376263"/>
      <w:bookmarkStart w:id="1115" w:name="_Toc440382521"/>
      <w:bookmarkStart w:id="1116" w:name="_Toc440447191"/>
      <w:bookmarkStart w:id="1117" w:name="_Toc440632352"/>
      <w:bookmarkStart w:id="1118" w:name="_Toc440875124"/>
      <w:bookmarkStart w:id="1119" w:name="_Toc441131111"/>
      <w:bookmarkStart w:id="1120" w:name="_Toc465774634"/>
      <w:bookmarkStart w:id="1121" w:name="_Toc465848863"/>
      <w:bookmarkStart w:id="1122" w:name="_Toc468875366"/>
      <w:bookmarkStart w:id="1123" w:name="_Toc469488418"/>
      <w:bookmarkStart w:id="1124" w:name="_Toc471894940"/>
      <w:bookmarkStart w:id="1125" w:name="_Toc498590365"/>
      <w:r w:rsidRPr="009F5821">
        <w:rPr>
          <w:szCs w:val="24"/>
        </w:rPr>
        <w:lastRenderedPageBreak/>
        <w:t>Инструкции по заполнению</w:t>
      </w:r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6" w:name="_Hlt22846931"/>
      <w:bookmarkStart w:id="1127" w:name="_Ref440361439"/>
      <w:bookmarkStart w:id="1128" w:name="_Ref440361914"/>
      <w:bookmarkStart w:id="1129" w:name="_Ref440361959"/>
      <w:bookmarkStart w:id="1130" w:name="_Toc498590366"/>
      <w:bookmarkStart w:id="1131" w:name="_Ref93264992"/>
      <w:bookmarkStart w:id="1132" w:name="_Ref93265116"/>
      <w:bookmarkStart w:id="1133" w:name="_Toc98253933"/>
      <w:bookmarkStart w:id="1134" w:name="_Toc165173859"/>
      <w:bookmarkStart w:id="1135" w:name="_Toc423423671"/>
      <w:bookmarkEnd w:id="1126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7"/>
      <w:bookmarkEnd w:id="1128"/>
      <w:bookmarkEnd w:id="1129"/>
      <w:bookmarkEnd w:id="1130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36" w:name="_Toc440361383"/>
      <w:bookmarkStart w:id="1137" w:name="_Toc440376138"/>
      <w:bookmarkStart w:id="1138" w:name="_Toc440376265"/>
      <w:bookmarkStart w:id="1139" w:name="_Toc440382523"/>
      <w:bookmarkStart w:id="1140" w:name="_Toc440447193"/>
      <w:bookmarkStart w:id="1141" w:name="_Toc440632354"/>
      <w:bookmarkStart w:id="1142" w:name="_Toc440875126"/>
      <w:bookmarkStart w:id="1143" w:name="_Toc441131113"/>
      <w:bookmarkStart w:id="1144" w:name="_Toc465774636"/>
      <w:bookmarkStart w:id="1145" w:name="_Toc465848865"/>
      <w:bookmarkStart w:id="1146" w:name="_Toc468875368"/>
      <w:bookmarkStart w:id="1147" w:name="_Toc469488420"/>
      <w:bookmarkStart w:id="1148" w:name="_Toc471894942"/>
      <w:bookmarkStart w:id="1149" w:name="_Toc498590367"/>
      <w:r w:rsidRPr="009F5821">
        <w:rPr>
          <w:szCs w:val="24"/>
        </w:rPr>
        <w:t>Форма графика оплаты оказания услуг</w:t>
      </w:r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0" w:name="_Toc440361384"/>
      <w:bookmarkStart w:id="1151" w:name="_Toc440376139"/>
      <w:bookmarkStart w:id="1152" w:name="_Toc440376266"/>
      <w:bookmarkStart w:id="1153" w:name="_Toc440382524"/>
      <w:bookmarkStart w:id="1154" w:name="_Toc440447194"/>
      <w:bookmarkStart w:id="1155" w:name="_Toc440632355"/>
      <w:bookmarkStart w:id="1156" w:name="_Toc440875127"/>
      <w:bookmarkStart w:id="1157" w:name="_Toc441131114"/>
      <w:bookmarkStart w:id="1158" w:name="_Toc465774637"/>
      <w:bookmarkStart w:id="1159" w:name="_Toc465848866"/>
      <w:bookmarkStart w:id="1160" w:name="_Toc468875369"/>
      <w:bookmarkStart w:id="1161" w:name="_Toc469488421"/>
      <w:bookmarkStart w:id="1162" w:name="_Toc471894943"/>
      <w:bookmarkStart w:id="1163" w:name="_Toc498590368"/>
      <w:r w:rsidRPr="009F5821">
        <w:rPr>
          <w:szCs w:val="24"/>
        </w:rPr>
        <w:lastRenderedPageBreak/>
        <w:t>Инструкции по заполнению</w:t>
      </w:r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4" w:name="_Ref440361531"/>
      <w:bookmarkStart w:id="1165" w:name="_Ref440361610"/>
      <w:bookmarkStart w:id="1166" w:name="_Toc49859036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8"/>
      <w:bookmarkEnd w:id="1029"/>
      <w:bookmarkEnd w:id="1131"/>
      <w:bookmarkEnd w:id="1132"/>
      <w:bookmarkEnd w:id="1133"/>
      <w:bookmarkEnd w:id="1134"/>
      <w:bookmarkEnd w:id="1135"/>
      <w:bookmarkEnd w:id="1164"/>
      <w:bookmarkEnd w:id="1165"/>
      <w:bookmarkEnd w:id="116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67" w:name="_Toc439170685"/>
      <w:bookmarkStart w:id="1168" w:name="_Toc439172787"/>
      <w:bookmarkStart w:id="1169" w:name="_Toc439173231"/>
      <w:bookmarkStart w:id="1170" w:name="_Toc439238227"/>
      <w:bookmarkStart w:id="1171" w:name="_Toc439252775"/>
      <w:bookmarkStart w:id="1172" w:name="_Toc439323749"/>
      <w:bookmarkStart w:id="1173" w:name="_Toc440361386"/>
      <w:bookmarkStart w:id="1174" w:name="_Toc440376141"/>
      <w:bookmarkStart w:id="1175" w:name="_Toc440376268"/>
      <w:bookmarkStart w:id="1176" w:name="_Toc440382526"/>
      <w:bookmarkStart w:id="1177" w:name="_Toc440447196"/>
      <w:bookmarkStart w:id="1178" w:name="_Toc440632357"/>
      <w:bookmarkStart w:id="1179" w:name="_Toc440875129"/>
      <w:bookmarkStart w:id="1180" w:name="_Toc441131116"/>
      <w:bookmarkStart w:id="1181" w:name="_Toc465774639"/>
      <w:bookmarkStart w:id="1182" w:name="_Toc465848868"/>
      <w:bookmarkStart w:id="1183" w:name="_Toc468875371"/>
      <w:bookmarkStart w:id="1184" w:name="_Toc469488423"/>
      <w:bookmarkStart w:id="1185" w:name="_Toc471894945"/>
      <w:bookmarkStart w:id="1186" w:name="_Toc498590370"/>
      <w:bookmarkStart w:id="1187" w:name="_Toc157248186"/>
      <w:bookmarkStart w:id="1188" w:name="_Toc157496555"/>
      <w:bookmarkStart w:id="1189" w:name="_Toc158206094"/>
      <w:bookmarkStart w:id="1190" w:name="_Toc164057779"/>
      <w:bookmarkStart w:id="1191" w:name="_Toc164137129"/>
      <w:bookmarkStart w:id="1192" w:name="_Toc164161289"/>
      <w:bookmarkStart w:id="1193" w:name="_Toc165173860"/>
      <w:r w:rsidRPr="009F5821">
        <w:rPr>
          <w:szCs w:val="24"/>
        </w:rPr>
        <w:t>Форма Протокола разногласий к проекту Договора</w:t>
      </w:r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r w:rsidRPr="009F5821">
        <w:rPr>
          <w:szCs w:val="24"/>
        </w:rPr>
        <w:t xml:space="preserve"> </w:t>
      </w:r>
      <w:bookmarkEnd w:id="1187"/>
      <w:bookmarkEnd w:id="1188"/>
      <w:bookmarkEnd w:id="1189"/>
      <w:bookmarkEnd w:id="1190"/>
      <w:bookmarkEnd w:id="1191"/>
      <w:bookmarkEnd w:id="1192"/>
      <w:bookmarkEnd w:id="119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090FCB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090FCB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4" w:name="_Toc439170686"/>
      <w:bookmarkStart w:id="1195" w:name="_Toc439172788"/>
      <w:bookmarkStart w:id="1196" w:name="_Toc439173232"/>
      <w:bookmarkStart w:id="1197" w:name="_Toc439238228"/>
      <w:bookmarkStart w:id="1198" w:name="_Toc439252776"/>
      <w:bookmarkStart w:id="1199" w:name="_Toc439323750"/>
      <w:bookmarkStart w:id="1200" w:name="_Toc440361387"/>
      <w:bookmarkStart w:id="1201" w:name="_Toc440376142"/>
      <w:bookmarkStart w:id="1202" w:name="_Toc440376269"/>
      <w:bookmarkStart w:id="1203" w:name="_Toc440382527"/>
      <w:bookmarkStart w:id="1204" w:name="_Toc440447197"/>
      <w:bookmarkStart w:id="1205" w:name="_Toc440632358"/>
      <w:bookmarkStart w:id="1206" w:name="_Toc440875130"/>
      <w:bookmarkStart w:id="1207" w:name="_Toc441131117"/>
      <w:bookmarkStart w:id="1208" w:name="_Toc465774640"/>
      <w:bookmarkStart w:id="1209" w:name="_Toc465848869"/>
      <w:bookmarkStart w:id="1210" w:name="_Toc468875372"/>
      <w:bookmarkStart w:id="1211" w:name="_Toc469488424"/>
      <w:bookmarkStart w:id="1212" w:name="_Toc471894946"/>
      <w:bookmarkStart w:id="1213" w:name="_Toc498590371"/>
      <w:r w:rsidRPr="009F5821">
        <w:rPr>
          <w:szCs w:val="24"/>
        </w:rPr>
        <w:t>Инструкции по заполнению</w:t>
      </w:r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4" w:name="_Ref55335823"/>
      <w:bookmarkStart w:id="1215" w:name="_Ref55336359"/>
      <w:bookmarkStart w:id="1216" w:name="_Toc57314675"/>
      <w:bookmarkStart w:id="1217" w:name="_Toc69728989"/>
      <w:bookmarkStart w:id="1218" w:name="_Toc98253939"/>
      <w:bookmarkStart w:id="1219" w:name="_Toc165173865"/>
      <w:bookmarkStart w:id="1220" w:name="_Toc423423672"/>
      <w:bookmarkStart w:id="1221" w:name="_Toc498590372"/>
      <w:bookmarkEnd w:id="868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</w:p>
    <w:p w:rsidR="004F4D80" w:rsidRPr="009F5821" w:rsidRDefault="004F4D80" w:rsidP="004F4D80">
      <w:pPr>
        <w:pStyle w:val="3"/>
        <w:rPr>
          <w:szCs w:val="24"/>
        </w:rPr>
      </w:pPr>
      <w:bookmarkStart w:id="1222" w:name="_Toc98253940"/>
      <w:bookmarkStart w:id="1223" w:name="_Toc157248192"/>
      <w:bookmarkStart w:id="1224" w:name="_Toc157496561"/>
      <w:bookmarkStart w:id="1225" w:name="_Toc158206100"/>
      <w:bookmarkStart w:id="1226" w:name="_Toc164057785"/>
      <w:bookmarkStart w:id="1227" w:name="_Toc164137135"/>
      <w:bookmarkStart w:id="1228" w:name="_Toc164161295"/>
      <w:bookmarkStart w:id="1229" w:name="_Toc165173866"/>
      <w:bookmarkStart w:id="1230" w:name="_Toc439170688"/>
      <w:bookmarkStart w:id="1231" w:name="_Toc439172790"/>
      <w:bookmarkStart w:id="1232" w:name="_Toc439173234"/>
      <w:bookmarkStart w:id="1233" w:name="_Toc439238230"/>
      <w:bookmarkStart w:id="1234" w:name="_Toc439252778"/>
      <w:bookmarkStart w:id="1235" w:name="_Ref440272119"/>
      <w:bookmarkStart w:id="1236" w:name="_Toc440361389"/>
      <w:bookmarkStart w:id="1237" w:name="_Ref444170274"/>
      <w:bookmarkStart w:id="1238" w:name="_Toc465774642"/>
      <w:bookmarkStart w:id="1239" w:name="_Toc465848871"/>
      <w:bookmarkStart w:id="1240" w:name="_Toc471894948"/>
      <w:bookmarkStart w:id="1241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A4425C">
              <w:rPr>
                <w:szCs w:val="24"/>
              </w:rPr>
              <w:t>Россети</w:t>
            </w:r>
            <w:proofErr w:type="spellEnd"/>
            <w:r w:rsidRPr="00A4425C">
              <w:rPr>
                <w:szCs w:val="24"/>
              </w:rPr>
              <w:t>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2" w:name="_Toc439170689"/>
            <w:bookmarkStart w:id="1243" w:name="_Toc439172791"/>
            <w:bookmarkStart w:id="1244" w:name="_Toc439173235"/>
            <w:bookmarkStart w:id="1245" w:name="_Toc439238231"/>
            <w:bookmarkStart w:id="1246" w:name="_Toc439252779"/>
            <w:bookmarkStart w:id="1247" w:name="_Ref440272147"/>
            <w:bookmarkStart w:id="1248" w:name="_Toc440361390"/>
            <w:bookmarkStart w:id="1249" w:name="_Ref444170284"/>
            <w:bookmarkStart w:id="1250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1" w:name="_Ref491179060"/>
      <w:bookmarkStart w:id="1252" w:name="_Toc498590374"/>
      <w:r w:rsidRPr="009F5821">
        <w:rPr>
          <w:szCs w:val="24"/>
        </w:rPr>
        <w:lastRenderedPageBreak/>
        <w:t xml:space="preserve">Форма </w:t>
      </w:r>
      <w:bookmarkEnd w:id="1242"/>
      <w:bookmarkEnd w:id="1243"/>
      <w:bookmarkEnd w:id="1244"/>
      <w:bookmarkEnd w:id="1245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6"/>
      <w:bookmarkEnd w:id="1247"/>
      <w:bookmarkEnd w:id="1248"/>
      <w:bookmarkEnd w:id="1249"/>
      <w:bookmarkEnd w:id="1250"/>
      <w:bookmarkEnd w:id="1251"/>
      <w:bookmarkEnd w:id="1252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3" w:name="_Toc439170690"/>
      <w:bookmarkStart w:id="1254" w:name="_Toc439172792"/>
      <w:bookmarkStart w:id="1255" w:name="_Toc439173236"/>
      <w:bookmarkStart w:id="1256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0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3"/>
    <w:bookmarkEnd w:id="1254"/>
    <w:bookmarkEnd w:id="1255"/>
    <w:bookmarkEnd w:id="1256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7" w:name="_Toc125426243"/>
      <w:bookmarkStart w:id="1258" w:name="_Toc396984070"/>
      <w:bookmarkStart w:id="1259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0" w:name="_Toc439170691"/>
      <w:bookmarkStart w:id="1261" w:name="_Toc439172793"/>
      <w:bookmarkStart w:id="1262" w:name="_Toc439173237"/>
      <w:bookmarkStart w:id="1263" w:name="_Toc439238233"/>
      <w:bookmarkStart w:id="1264" w:name="_Toc439252780"/>
      <w:bookmarkStart w:id="1265" w:name="_Toc439323754"/>
      <w:bookmarkStart w:id="1266" w:name="_Toc440361391"/>
      <w:bookmarkStart w:id="1267" w:name="_Toc440376146"/>
      <w:bookmarkStart w:id="1268" w:name="_Toc440376273"/>
      <w:bookmarkStart w:id="1269" w:name="_Toc440382531"/>
      <w:bookmarkStart w:id="1270" w:name="_Toc440447201"/>
      <w:bookmarkStart w:id="1271" w:name="_Toc440632362"/>
      <w:bookmarkStart w:id="1272" w:name="_Toc440875134"/>
      <w:bookmarkStart w:id="1273" w:name="_Toc441131121"/>
      <w:bookmarkStart w:id="1274" w:name="_Toc465774644"/>
      <w:bookmarkStart w:id="1275" w:name="_Toc465848873"/>
      <w:bookmarkStart w:id="1276" w:name="_Toc471894950"/>
      <w:bookmarkStart w:id="1277" w:name="_Toc498590375"/>
      <w:r w:rsidRPr="00AE1D21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375A2">
        <w:rPr>
          <w:sz w:val="24"/>
          <w:szCs w:val="24"/>
        </w:rPr>
        <w:t>еи ОО</w:t>
      </w:r>
      <w:proofErr w:type="gramEnd"/>
      <w:r w:rsidRPr="009375A2">
        <w:rPr>
          <w:sz w:val="24"/>
          <w:szCs w:val="24"/>
        </w:rPr>
        <w:t xml:space="preserve">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52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3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1. </w:t>
      </w:r>
      <w:proofErr w:type="gramStart"/>
      <w:r w:rsidRPr="009375A2">
        <w:rPr>
          <w:b/>
          <w:sz w:val="24"/>
          <w:szCs w:val="24"/>
        </w:rPr>
        <w:t>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9375A2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proofErr w:type="gramStart"/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9375A2">
        <w:rPr>
          <w:sz w:val="24"/>
          <w:szCs w:val="24"/>
        </w:rPr>
        <w:t>Вольфсбергской</w:t>
      </w:r>
      <w:proofErr w:type="spellEnd"/>
      <w:r w:rsidRPr="009375A2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9375A2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</w:t>
      </w:r>
      <w:r w:rsidRPr="009375A2">
        <w:rPr>
          <w:sz w:val="24"/>
          <w:szCs w:val="24"/>
        </w:rPr>
        <w:lastRenderedPageBreak/>
        <w:t xml:space="preserve">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3. </w:t>
      </w:r>
      <w:proofErr w:type="gramStart"/>
      <w:r w:rsidRPr="009375A2">
        <w:rPr>
          <w:b/>
          <w:sz w:val="24"/>
          <w:szCs w:val="24"/>
        </w:rPr>
        <w:t>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9375A2">
        <w:rPr>
          <w:sz w:val="24"/>
          <w:szCs w:val="24"/>
        </w:rPr>
        <w:t xml:space="preserve">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9375A2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9375A2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9375A2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9375A2">
        <w:rPr>
          <w:sz w:val="24"/>
          <w:szCs w:val="24"/>
        </w:rPr>
        <w:t>1</w:t>
      </w:r>
      <w:proofErr w:type="gramEnd"/>
      <w:r w:rsidRPr="009375A2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5. </w:t>
      </w:r>
      <w:proofErr w:type="gramStart"/>
      <w:r w:rsidRPr="009375A2">
        <w:rPr>
          <w:b/>
          <w:sz w:val="24"/>
          <w:szCs w:val="24"/>
        </w:rPr>
        <w:t>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</w:t>
      </w:r>
      <w:r w:rsidRPr="009375A2">
        <w:rPr>
          <w:sz w:val="24"/>
          <w:szCs w:val="24"/>
        </w:rPr>
        <w:lastRenderedPageBreak/>
        <w:t xml:space="preserve">внуки), полнородный и </w:t>
      </w:r>
      <w:proofErr w:type="spellStart"/>
      <w:r w:rsidRPr="009375A2">
        <w:rPr>
          <w:sz w:val="24"/>
          <w:szCs w:val="24"/>
        </w:rPr>
        <w:t>неполнородный</w:t>
      </w:r>
      <w:proofErr w:type="spellEnd"/>
      <w:r w:rsidRPr="009375A2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9375A2" w:rsidRPr="009375A2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9375A2">
        <w:rPr>
          <w:sz w:val="24"/>
          <w:szCs w:val="24"/>
        </w:rPr>
        <w:t>и-</w:t>
      </w:r>
      <w:proofErr w:type="gramEnd"/>
      <w:r w:rsidRPr="009375A2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9375A2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8" w:name="_Ref55336378"/>
      <w:bookmarkStart w:id="1279" w:name="_Toc57314676"/>
      <w:bookmarkStart w:id="1280" w:name="_Toc69728990"/>
      <w:bookmarkStart w:id="1281" w:name="_Toc98253942"/>
      <w:bookmarkStart w:id="1282" w:name="_Toc165173868"/>
      <w:bookmarkStart w:id="1283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4" w:name="_Ref449016627"/>
      <w:bookmarkStart w:id="1285" w:name="_Toc498590376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D904EF" w:rsidRDefault="004F4D80" w:rsidP="004F4D80">
      <w:pPr>
        <w:pStyle w:val="3"/>
        <w:rPr>
          <w:szCs w:val="24"/>
        </w:rPr>
      </w:pPr>
      <w:bookmarkStart w:id="1286" w:name="_Toc98253943"/>
      <w:bookmarkStart w:id="1287" w:name="_Toc157248195"/>
      <w:bookmarkStart w:id="1288" w:name="_Toc157496564"/>
      <w:bookmarkStart w:id="1289" w:name="_Toc158206103"/>
      <w:bookmarkStart w:id="1290" w:name="_Toc164057788"/>
      <w:bookmarkStart w:id="1291" w:name="_Toc164137138"/>
      <w:bookmarkStart w:id="1292" w:name="_Toc164161298"/>
      <w:bookmarkStart w:id="1293" w:name="_Toc165173869"/>
      <w:bookmarkStart w:id="1294" w:name="_Toc439170693"/>
      <w:bookmarkStart w:id="1295" w:name="_Toc439172795"/>
      <w:bookmarkStart w:id="1296" w:name="_Toc439173239"/>
      <w:bookmarkStart w:id="1297" w:name="_Toc439238235"/>
      <w:bookmarkStart w:id="1298" w:name="_Toc439252782"/>
      <w:bookmarkStart w:id="1299" w:name="_Toc439323756"/>
      <w:bookmarkStart w:id="1300" w:name="_Toc440361393"/>
      <w:bookmarkStart w:id="1301" w:name="_Toc440376275"/>
      <w:bookmarkStart w:id="1302" w:name="_Toc440382533"/>
      <w:bookmarkStart w:id="1303" w:name="_Toc440447203"/>
      <w:bookmarkStart w:id="1304" w:name="_Toc440632364"/>
      <w:bookmarkStart w:id="1305" w:name="_Toc440875136"/>
      <w:bookmarkStart w:id="1306" w:name="_Toc441131123"/>
      <w:bookmarkStart w:id="1307" w:name="_Toc465774646"/>
      <w:bookmarkStart w:id="1308" w:name="_Toc465848875"/>
      <w:bookmarkStart w:id="1309" w:name="_Toc468875378"/>
      <w:bookmarkStart w:id="1310" w:name="_Toc469488430"/>
      <w:bookmarkStart w:id="1311" w:name="_Toc471894952"/>
      <w:bookmarkStart w:id="1312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3" w:name="_Toc98253944"/>
      <w:bookmarkStart w:id="1314" w:name="_Toc157248196"/>
      <w:bookmarkStart w:id="1315" w:name="_Toc157496565"/>
      <w:bookmarkStart w:id="1316" w:name="_Toc158206104"/>
      <w:bookmarkStart w:id="1317" w:name="_Toc164057789"/>
      <w:bookmarkStart w:id="1318" w:name="_Toc164137139"/>
      <w:bookmarkStart w:id="1319" w:name="_Toc164161299"/>
      <w:bookmarkStart w:id="1320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1" w:name="_Toc439170694"/>
      <w:bookmarkStart w:id="1322" w:name="_Toc439172796"/>
      <w:bookmarkStart w:id="1323" w:name="_Toc439173240"/>
      <w:bookmarkStart w:id="1324" w:name="_Toc439238236"/>
      <w:bookmarkStart w:id="1325" w:name="_Toc439252783"/>
      <w:bookmarkStart w:id="1326" w:name="_Toc439323757"/>
      <w:bookmarkStart w:id="1327" w:name="_Toc440361394"/>
      <w:bookmarkStart w:id="1328" w:name="_Toc440376276"/>
      <w:bookmarkStart w:id="1329" w:name="_Toc440382534"/>
      <w:bookmarkStart w:id="1330" w:name="_Toc440447204"/>
      <w:bookmarkStart w:id="1331" w:name="_Toc440632365"/>
      <w:bookmarkStart w:id="1332" w:name="_Toc440875137"/>
      <w:bookmarkStart w:id="1333" w:name="_Toc441131124"/>
      <w:bookmarkStart w:id="1334" w:name="_Toc465774647"/>
      <w:bookmarkStart w:id="1335" w:name="_Toc465848876"/>
      <w:bookmarkStart w:id="1336" w:name="_Toc468875379"/>
      <w:bookmarkStart w:id="1337" w:name="_Toc469488431"/>
      <w:bookmarkStart w:id="1338" w:name="_Toc471894953"/>
      <w:bookmarkStart w:id="1339" w:name="_Toc498590378"/>
      <w:r w:rsidRPr="00D904EF">
        <w:rPr>
          <w:szCs w:val="24"/>
        </w:rPr>
        <w:lastRenderedPageBreak/>
        <w:t>Инструкции по заполнению</w:t>
      </w:r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0" w:name="_Ref55336389"/>
      <w:bookmarkStart w:id="1341" w:name="_Toc57314677"/>
      <w:bookmarkStart w:id="1342" w:name="_Toc69728991"/>
      <w:bookmarkStart w:id="1343" w:name="_Toc98253945"/>
      <w:bookmarkStart w:id="1344" w:name="_Toc165173871"/>
      <w:bookmarkStart w:id="1345" w:name="_Toc423423675"/>
      <w:bookmarkStart w:id="1346" w:name="_Toc498590379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0"/>
      <w:bookmarkEnd w:id="1341"/>
      <w:bookmarkEnd w:id="1342"/>
      <w:bookmarkEnd w:id="1343"/>
      <w:bookmarkEnd w:id="1344"/>
      <w:bookmarkEnd w:id="1345"/>
      <w:bookmarkEnd w:id="1346"/>
    </w:p>
    <w:p w:rsidR="004F4D80" w:rsidRPr="00D904EF" w:rsidRDefault="004F4D80" w:rsidP="004F4D80">
      <w:pPr>
        <w:pStyle w:val="3"/>
        <w:rPr>
          <w:szCs w:val="24"/>
        </w:rPr>
      </w:pPr>
      <w:bookmarkStart w:id="1347" w:name="_Toc98253946"/>
      <w:bookmarkStart w:id="1348" w:name="_Toc157248198"/>
      <w:bookmarkStart w:id="1349" w:name="_Toc157496567"/>
      <w:bookmarkStart w:id="1350" w:name="_Toc158206106"/>
      <w:bookmarkStart w:id="1351" w:name="_Toc164057791"/>
      <w:bookmarkStart w:id="1352" w:name="_Toc164137141"/>
      <w:bookmarkStart w:id="1353" w:name="_Toc164161301"/>
      <w:bookmarkStart w:id="1354" w:name="_Toc165173872"/>
      <w:bookmarkStart w:id="1355" w:name="_Toc439170696"/>
      <w:bookmarkStart w:id="1356" w:name="_Toc439172798"/>
      <w:bookmarkStart w:id="1357" w:name="_Toc439173242"/>
      <w:bookmarkStart w:id="1358" w:name="_Toc439238238"/>
      <w:bookmarkStart w:id="1359" w:name="_Toc439252785"/>
      <w:bookmarkStart w:id="1360" w:name="_Toc439323759"/>
      <w:bookmarkStart w:id="1361" w:name="_Toc440361396"/>
      <w:bookmarkStart w:id="1362" w:name="_Toc440376278"/>
      <w:bookmarkStart w:id="1363" w:name="_Toc440382536"/>
      <w:bookmarkStart w:id="1364" w:name="_Toc440447206"/>
      <w:bookmarkStart w:id="1365" w:name="_Toc440632367"/>
      <w:bookmarkStart w:id="1366" w:name="_Toc440875139"/>
      <w:bookmarkStart w:id="1367" w:name="_Toc441131126"/>
      <w:bookmarkStart w:id="1368" w:name="_Toc465774649"/>
      <w:bookmarkStart w:id="1369" w:name="_Toc465848878"/>
      <w:bookmarkStart w:id="1370" w:name="_Toc468875381"/>
      <w:bookmarkStart w:id="1371" w:name="_Toc469488433"/>
      <w:bookmarkStart w:id="1372" w:name="_Toc471894955"/>
      <w:bookmarkStart w:id="1373" w:name="_Toc498590380"/>
      <w:r w:rsidRPr="00D904EF">
        <w:rPr>
          <w:szCs w:val="24"/>
        </w:rPr>
        <w:t>Форма Справки о материально-технических ресурсах</w:t>
      </w:r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4" w:name="_Toc98253947"/>
      <w:bookmarkStart w:id="1375" w:name="_Toc157248199"/>
      <w:bookmarkStart w:id="1376" w:name="_Toc157496568"/>
      <w:bookmarkStart w:id="1377" w:name="_Toc158206107"/>
      <w:bookmarkStart w:id="1378" w:name="_Toc164057792"/>
      <w:bookmarkStart w:id="1379" w:name="_Toc164137142"/>
      <w:bookmarkStart w:id="1380" w:name="_Toc164161302"/>
      <w:bookmarkStart w:id="1381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2" w:name="_Toc439170697"/>
      <w:bookmarkStart w:id="1383" w:name="_Toc439172799"/>
      <w:bookmarkStart w:id="1384" w:name="_Toc439173243"/>
      <w:bookmarkStart w:id="1385" w:name="_Toc439238239"/>
      <w:bookmarkStart w:id="1386" w:name="_Toc439252786"/>
      <w:bookmarkStart w:id="1387" w:name="_Toc439323760"/>
      <w:bookmarkStart w:id="1388" w:name="_Toc440361397"/>
      <w:bookmarkStart w:id="1389" w:name="_Toc440376279"/>
      <w:bookmarkStart w:id="1390" w:name="_Toc440382537"/>
      <w:bookmarkStart w:id="1391" w:name="_Toc440447207"/>
      <w:bookmarkStart w:id="1392" w:name="_Toc440632368"/>
      <w:bookmarkStart w:id="1393" w:name="_Toc440875140"/>
      <w:bookmarkStart w:id="1394" w:name="_Toc441131127"/>
      <w:bookmarkStart w:id="1395" w:name="_Toc465774650"/>
      <w:bookmarkStart w:id="1396" w:name="_Toc465848879"/>
      <w:bookmarkStart w:id="1397" w:name="_Toc468875382"/>
      <w:bookmarkStart w:id="1398" w:name="_Toc469488434"/>
      <w:bookmarkStart w:id="1399" w:name="_Toc471894956"/>
      <w:bookmarkStart w:id="1400" w:name="_Toc498590381"/>
      <w:r w:rsidRPr="00D904EF">
        <w:rPr>
          <w:szCs w:val="24"/>
        </w:rPr>
        <w:lastRenderedPageBreak/>
        <w:t>Инструкции по заполнению</w:t>
      </w:r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1" w:name="_Ref55336398"/>
      <w:bookmarkStart w:id="1402" w:name="_Toc57314678"/>
      <w:bookmarkStart w:id="1403" w:name="_Toc69728992"/>
      <w:bookmarkStart w:id="1404" w:name="_Toc98253948"/>
      <w:bookmarkStart w:id="1405" w:name="_Toc165173874"/>
      <w:bookmarkStart w:id="1406" w:name="_Toc423423676"/>
      <w:bookmarkStart w:id="1407" w:name="_Toc498590382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  <w:bookmarkEnd w:id="1407"/>
    </w:p>
    <w:p w:rsidR="004F4D80" w:rsidRPr="00D904EF" w:rsidRDefault="004F4D80" w:rsidP="004F4D80">
      <w:pPr>
        <w:pStyle w:val="3"/>
        <w:rPr>
          <w:szCs w:val="24"/>
        </w:rPr>
      </w:pPr>
      <w:bookmarkStart w:id="1408" w:name="_Toc98253949"/>
      <w:bookmarkStart w:id="1409" w:name="_Toc157248201"/>
      <w:bookmarkStart w:id="1410" w:name="_Toc157496570"/>
      <w:bookmarkStart w:id="1411" w:name="_Toc158206109"/>
      <w:bookmarkStart w:id="1412" w:name="_Toc164057794"/>
      <w:bookmarkStart w:id="1413" w:name="_Toc164137144"/>
      <w:bookmarkStart w:id="1414" w:name="_Toc164161304"/>
      <w:bookmarkStart w:id="1415" w:name="_Toc165173875"/>
      <w:bookmarkStart w:id="1416" w:name="_Toc439170699"/>
      <w:bookmarkStart w:id="1417" w:name="_Toc439172801"/>
      <w:bookmarkStart w:id="1418" w:name="_Toc439173245"/>
      <w:bookmarkStart w:id="1419" w:name="_Toc439238241"/>
      <w:bookmarkStart w:id="1420" w:name="_Toc439252788"/>
      <w:bookmarkStart w:id="1421" w:name="_Toc439323762"/>
      <w:bookmarkStart w:id="1422" w:name="_Toc440361399"/>
      <w:bookmarkStart w:id="1423" w:name="_Toc440376281"/>
      <w:bookmarkStart w:id="1424" w:name="_Toc440382539"/>
      <w:bookmarkStart w:id="1425" w:name="_Toc440447209"/>
      <w:bookmarkStart w:id="1426" w:name="_Toc440632370"/>
      <w:bookmarkStart w:id="1427" w:name="_Toc440875142"/>
      <w:bookmarkStart w:id="1428" w:name="_Toc441131129"/>
      <w:bookmarkStart w:id="1429" w:name="_Toc465774652"/>
      <w:bookmarkStart w:id="1430" w:name="_Toc465848881"/>
      <w:bookmarkStart w:id="1431" w:name="_Toc468875384"/>
      <w:bookmarkStart w:id="1432" w:name="_Toc469488436"/>
      <w:bookmarkStart w:id="1433" w:name="_Toc471894958"/>
      <w:bookmarkStart w:id="1434" w:name="_Toc498590383"/>
      <w:r w:rsidRPr="00D904EF">
        <w:rPr>
          <w:szCs w:val="24"/>
        </w:rPr>
        <w:t>Форма Справки о кадровых ресурсах</w:t>
      </w:r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5" w:name="_Toc98253950"/>
      <w:bookmarkStart w:id="1436" w:name="_Toc157248202"/>
      <w:bookmarkStart w:id="1437" w:name="_Toc157496571"/>
      <w:bookmarkStart w:id="1438" w:name="_Toc158206110"/>
      <w:bookmarkStart w:id="1439" w:name="_Toc164057795"/>
      <w:bookmarkStart w:id="1440" w:name="_Toc164137145"/>
      <w:bookmarkStart w:id="1441" w:name="_Toc164161305"/>
      <w:bookmarkStart w:id="144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0"/>
      <w:bookmarkStart w:id="1444" w:name="_Toc439172802"/>
      <w:bookmarkStart w:id="1445" w:name="_Toc439173246"/>
      <w:bookmarkStart w:id="1446" w:name="_Toc439238242"/>
      <w:bookmarkStart w:id="1447" w:name="_Toc439252789"/>
      <w:bookmarkStart w:id="1448" w:name="_Toc439323763"/>
      <w:bookmarkStart w:id="1449" w:name="_Toc440361400"/>
      <w:bookmarkStart w:id="1450" w:name="_Toc440376282"/>
      <w:bookmarkStart w:id="1451" w:name="_Toc440382540"/>
      <w:bookmarkStart w:id="1452" w:name="_Toc440447210"/>
      <w:bookmarkStart w:id="1453" w:name="_Toc440632371"/>
      <w:bookmarkStart w:id="1454" w:name="_Toc440875143"/>
      <w:bookmarkStart w:id="1455" w:name="_Toc441131130"/>
      <w:bookmarkStart w:id="1456" w:name="_Toc465774653"/>
      <w:bookmarkStart w:id="1457" w:name="_Toc465848882"/>
      <w:bookmarkStart w:id="1458" w:name="_Toc468875385"/>
      <w:bookmarkStart w:id="1459" w:name="_Toc469488437"/>
      <w:bookmarkStart w:id="1460" w:name="_Toc471894959"/>
      <w:bookmarkStart w:id="1461" w:name="_Toc498590384"/>
      <w:r w:rsidRPr="00D904EF">
        <w:rPr>
          <w:szCs w:val="24"/>
        </w:rPr>
        <w:lastRenderedPageBreak/>
        <w:t>Инструкции по заполнению</w:t>
      </w:r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2" w:name="_Toc165173881"/>
      <w:bookmarkStart w:id="1463" w:name="_Ref194749267"/>
      <w:bookmarkStart w:id="1464" w:name="_Toc423423677"/>
      <w:bookmarkStart w:id="1465" w:name="_Ref440271993"/>
      <w:bookmarkStart w:id="1466" w:name="_Ref440274659"/>
      <w:bookmarkStart w:id="1467" w:name="_Toc498590385"/>
      <w:bookmarkStart w:id="1468" w:name="_Ref90381523"/>
      <w:bookmarkStart w:id="1469" w:name="_Toc90385124"/>
      <w:bookmarkStart w:id="1470" w:name="_Ref96861029"/>
      <w:bookmarkStart w:id="1471" w:name="_Toc97651410"/>
      <w:bookmarkStart w:id="1472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62"/>
      <w:bookmarkEnd w:id="1463"/>
      <w:bookmarkEnd w:id="1464"/>
      <w:bookmarkEnd w:id="1465"/>
      <w:bookmarkEnd w:id="1466"/>
      <w:bookmarkEnd w:id="1467"/>
    </w:p>
    <w:p w:rsidR="004F4D80" w:rsidRPr="00D904EF" w:rsidRDefault="004F4D80" w:rsidP="004F4D80">
      <w:pPr>
        <w:pStyle w:val="3"/>
        <w:rPr>
          <w:szCs w:val="24"/>
        </w:rPr>
      </w:pPr>
      <w:bookmarkStart w:id="1473" w:name="_Toc97651411"/>
      <w:bookmarkStart w:id="1474" w:name="_Toc98253956"/>
      <w:bookmarkStart w:id="1475" w:name="_Toc157248208"/>
      <w:bookmarkStart w:id="1476" w:name="_Toc157496577"/>
      <w:bookmarkStart w:id="1477" w:name="_Toc158206116"/>
      <w:bookmarkStart w:id="1478" w:name="_Toc164057801"/>
      <w:bookmarkStart w:id="1479" w:name="_Toc164137151"/>
      <w:bookmarkStart w:id="1480" w:name="_Toc164161311"/>
      <w:bookmarkStart w:id="1481" w:name="_Toc165173882"/>
      <w:bookmarkStart w:id="1482" w:name="_Toc439170702"/>
      <w:bookmarkStart w:id="1483" w:name="_Toc439172804"/>
      <w:bookmarkStart w:id="1484" w:name="_Toc439173248"/>
      <w:bookmarkStart w:id="1485" w:name="_Toc439238244"/>
      <w:bookmarkStart w:id="1486" w:name="_Toc439252791"/>
      <w:bookmarkStart w:id="1487" w:name="_Toc439323765"/>
      <w:bookmarkStart w:id="1488" w:name="_Toc440361402"/>
      <w:bookmarkStart w:id="1489" w:name="_Toc440376284"/>
      <w:bookmarkStart w:id="1490" w:name="_Toc440382542"/>
      <w:bookmarkStart w:id="1491" w:name="_Toc440447212"/>
      <w:bookmarkStart w:id="1492" w:name="_Toc440632373"/>
      <w:bookmarkStart w:id="1493" w:name="_Toc440875145"/>
      <w:bookmarkStart w:id="1494" w:name="_Toc441131132"/>
      <w:bookmarkStart w:id="1495" w:name="_Toc465774655"/>
      <w:bookmarkStart w:id="1496" w:name="_Toc465848884"/>
      <w:bookmarkStart w:id="1497" w:name="_Toc468875387"/>
      <w:bookmarkStart w:id="1498" w:name="_Toc469488439"/>
      <w:bookmarkStart w:id="1499" w:name="_Toc471894961"/>
      <w:bookmarkStart w:id="1500" w:name="_Toc498590386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1" w:name="_Toc97651412"/>
      <w:bookmarkStart w:id="1502" w:name="_Toc98253957"/>
      <w:bookmarkStart w:id="1503" w:name="_Toc157248209"/>
      <w:bookmarkStart w:id="1504" w:name="_Toc157496578"/>
      <w:bookmarkStart w:id="1505" w:name="_Toc158206117"/>
      <w:bookmarkStart w:id="1506" w:name="_Toc164057802"/>
      <w:bookmarkStart w:id="1507" w:name="_Toc164137152"/>
      <w:bookmarkStart w:id="1508" w:name="_Toc164161312"/>
      <w:bookmarkStart w:id="1509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0" w:name="_Toc439170703"/>
      <w:bookmarkStart w:id="1511" w:name="_Toc439172805"/>
      <w:bookmarkStart w:id="1512" w:name="_Toc439173249"/>
      <w:bookmarkStart w:id="1513" w:name="_Toc439238245"/>
      <w:bookmarkStart w:id="1514" w:name="_Toc439252792"/>
      <w:bookmarkStart w:id="1515" w:name="_Toc439323766"/>
      <w:bookmarkStart w:id="1516" w:name="_Toc440361403"/>
      <w:bookmarkStart w:id="1517" w:name="_Toc440376285"/>
      <w:bookmarkStart w:id="1518" w:name="_Toc440382543"/>
      <w:bookmarkStart w:id="1519" w:name="_Toc440447213"/>
      <w:bookmarkStart w:id="1520" w:name="_Toc440632374"/>
      <w:bookmarkStart w:id="1521" w:name="_Toc440875146"/>
      <w:bookmarkStart w:id="1522" w:name="_Toc441131133"/>
      <w:bookmarkStart w:id="1523" w:name="_Toc465774656"/>
      <w:bookmarkStart w:id="1524" w:name="_Toc465848885"/>
      <w:bookmarkStart w:id="1525" w:name="_Toc468875388"/>
      <w:bookmarkStart w:id="1526" w:name="_Toc469488440"/>
      <w:bookmarkStart w:id="1527" w:name="_Toc471894962"/>
      <w:bookmarkStart w:id="1528" w:name="_Toc498590387"/>
      <w:r w:rsidRPr="00D904EF">
        <w:rPr>
          <w:szCs w:val="24"/>
        </w:rPr>
        <w:lastRenderedPageBreak/>
        <w:t>Инструкции по заполнению</w:t>
      </w:r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8"/>
    <w:bookmarkEnd w:id="1469"/>
    <w:bookmarkEnd w:id="1470"/>
    <w:bookmarkEnd w:id="1471"/>
    <w:bookmarkEnd w:id="1472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29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0" w:name="_Toc423423680"/>
      <w:bookmarkStart w:id="1531" w:name="_Ref440272035"/>
      <w:bookmarkStart w:id="1532" w:name="_Ref440274733"/>
      <w:bookmarkStart w:id="1533" w:name="_Ref444181467"/>
      <w:bookmarkStart w:id="1534" w:name="_Toc498590388"/>
      <w:r w:rsidRPr="004D25B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29"/>
      <w:bookmarkEnd w:id="1530"/>
      <w:bookmarkEnd w:id="1531"/>
      <w:bookmarkEnd w:id="1532"/>
      <w:bookmarkEnd w:id="1533"/>
      <w:bookmarkEnd w:id="1534"/>
    </w:p>
    <w:p w:rsidR="004F4D80" w:rsidRPr="004D25B8" w:rsidRDefault="004D25B8" w:rsidP="004D25B8">
      <w:pPr>
        <w:pStyle w:val="3"/>
        <w:rPr>
          <w:szCs w:val="24"/>
        </w:rPr>
      </w:pPr>
      <w:bookmarkStart w:id="1535" w:name="_Toc343690584"/>
      <w:bookmarkStart w:id="1536" w:name="_Toc372294428"/>
      <w:bookmarkStart w:id="1537" w:name="_Toc379288896"/>
      <w:bookmarkStart w:id="1538" w:name="_Toc384734780"/>
      <w:bookmarkStart w:id="1539" w:name="_Toc396984078"/>
      <w:bookmarkStart w:id="1540" w:name="_Toc423423681"/>
      <w:bookmarkStart w:id="1541" w:name="_Toc439170710"/>
      <w:bookmarkStart w:id="1542" w:name="_Toc439172812"/>
      <w:bookmarkStart w:id="1543" w:name="_Toc439173253"/>
      <w:bookmarkStart w:id="1544" w:name="_Toc439238249"/>
      <w:bookmarkStart w:id="1545" w:name="_Toc439252796"/>
      <w:bookmarkStart w:id="1546" w:name="_Toc439323770"/>
      <w:bookmarkStart w:id="1547" w:name="_Toc440361405"/>
      <w:bookmarkStart w:id="1548" w:name="_Toc440376287"/>
      <w:bookmarkStart w:id="1549" w:name="_Toc440382545"/>
      <w:bookmarkStart w:id="1550" w:name="_Toc440447215"/>
      <w:bookmarkStart w:id="1551" w:name="_Toc440632376"/>
      <w:bookmarkStart w:id="1552" w:name="_Toc440875148"/>
      <w:bookmarkStart w:id="1553" w:name="_Toc441131135"/>
      <w:bookmarkStart w:id="1554" w:name="_Toc441572140"/>
      <w:bookmarkStart w:id="1555" w:name="_Toc441575232"/>
      <w:bookmarkStart w:id="1556" w:name="_Toc442195898"/>
      <w:bookmarkStart w:id="1557" w:name="_Toc442251940"/>
      <w:bookmarkStart w:id="1558" w:name="_Toc442258889"/>
      <w:bookmarkStart w:id="1559" w:name="_Toc442259129"/>
      <w:bookmarkStart w:id="1560" w:name="_Toc447292892"/>
      <w:bookmarkStart w:id="1561" w:name="_Toc461808964"/>
      <w:bookmarkStart w:id="1562" w:name="_Toc463514796"/>
      <w:bookmarkStart w:id="1563" w:name="_Toc466967523"/>
      <w:bookmarkStart w:id="1564" w:name="_Toc467574715"/>
      <w:bookmarkStart w:id="1565" w:name="_Toc468441758"/>
      <w:bookmarkStart w:id="1566" w:name="_Toc469480233"/>
      <w:bookmarkStart w:id="1567" w:name="_Toc472409262"/>
      <w:bookmarkStart w:id="1568" w:name="_Toc498417409"/>
      <w:bookmarkStart w:id="1569" w:name="_Toc498590389"/>
      <w:r w:rsidRPr="004D25B8">
        <w:rPr>
          <w:szCs w:val="24"/>
        </w:rPr>
        <w:t xml:space="preserve">Форма </w:t>
      </w:r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8"/>
      <w:bookmarkEnd w:id="1569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</w:t>
      </w:r>
      <w:proofErr w:type="gramStart"/>
      <w:r w:rsidRPr="004D25B8">
        <w:rPr>
          <w:sz w:val="24"/>
          <w:szCs w:val="24"/>
        </w:rPr>
        <w:t>г</w:t>
      </w:r>
      <w:proofErr w:type="gramEnd"/>
      <w:r w:rsidRPr="004D25B8">
        <w:rPr>
          <w:sz w:val="24"/>
          <w:szCs w:val="24"/>
        </w:rPr>
        <w:t>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  <w:r w:rsidRPr="004D25B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4D25B8" w:rsidRPr="004D25B8" w:rsidTr="007A3D5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7A3D5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4D25B8" w:rsidRPr="004D25B8" w:rsidRDefault="004D25B8" w:rsidP="00C841E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70" w:name="_Toc343690585"/>
      <w:bookmarkStart w:id="1571" w:name="_Toc372294429"/>
      <w:bookmarkStart w:id="1572" w:name="_Toc379288897"/>
      <w:bookmarkStart w:id="1573" w:name="_Toc384734781"/>
      <w:bookmarkStart w:id="1574" w:name="_Toc396984079"/>
      <w:bookmarkStart w:id="1575" w:name="_Toc423423682"/>
      <w:bookmarkStart w:id="1576" w:name="_Toc439170711"/>
      <w:bookmarkStart w:id="1577" w:name="_Toc439172813"/>
      <w:bookmarkStart w:id="1578" w:name="_Toc439173254"/>
      <w:bookmarkStart w:id="1579" w:name="_Toc439238250"/>
      <w:bookmarkStart w:id="1580" w:name="_Toc439252797"/>
      <w:bookmarkStart w:id="1581" w:name="_Toc439323771"/>
      <w:bookmarkStart w:id="1582" w:name="_Toc440361406"/>
      <w:bookmarkStart w:id="1583" w:name="_Toc440376288"/>
      <w:bookmarkStart w:id="1584" w:name="_Toc440382546"/>
      <w:bookmarkStart w:id="1585" w:name="_Toc440447216"/>
      <w:bookmarkStart w:id="1586" w:name="_Toc440632377"/>
      <w:bookmarkStart w:id="1587" w:name="_Toc440875149"/>
      <w:bookmarkStart w:id="1588" w:name="_Toc441131136"/>
      <w:bookmarkStart w:id="1589" w:name="_Toc465774659"/>
      <w:bookmarkStart w:id="1590" w:name="_Toc465848888"/>
      <w:bookmarkStart w:id="1591" w:name="_Toc468875391"/>
      <w:bookmarkStart w:id="1592" w:name="_Toc469488443"/>
      <w:bookmarkStart w:id="1593" w:name="_Toc471894965"/>
      <w:bookmarkStart w:id="1594" w:name="_Toc498590390"/>
      <w:r w:rsidRPr="00D27071">
        <w:rPr>
          <w:szCs w:val="24"/>
        </w:rPr>
        <w:lastRenderedPageBreak/>
        <w:t>Инструкции по заполнению</w:t>
      </w:r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4F4D80" w:rsidRPr="004D25B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4D25B8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</w:t>
      </w:r>
      <w:proofErr w:type="gramStart"/>
      <w:r w:rsidRPr="004D25B8">
        <w:rPr>
          <w:snapToGrid w:val="0"/>
          <w:sz w:val="24"/>
          <w:szCs w:val="24"/>
        </w:rPr>
        <w:t>,</w:t>
      </w:r>
      <w:proofErr w:type="gramEnd"/>
      <w:r w:rsidRPr="004D25B8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4D25B8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 xml:space="preserve">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4D25B8">
        <w:rPr>
          <w:sz w:val="24"/>
          <w:szCs w:val="24"/>
        </w:rPr>
        <w:t>гос. учреждения</w:t>
      </w:r>
      <w:proofErr w:type="gramEnd"/>
      <w:r w:rsidRPr="004D25B8">
        <w:rPr>
          <w:sz w:val="24"/>
          <w:szCs w:val="24"/>
        </w:rPr>
        <w:t xml:space="preserve"> РФ, физические лица, кроме руководителей).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5" w:name="_Toc329588495"/>
      <w:bookmarkStart w:id="1596" w:name="_Toc423423683"/>
      <w:bookmarkStart w:id="1597" w:name="_Ref440272051"/>
      <w:bookmarkStart w:id="1598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4D25B8">
        <w:rPr>
          <w:sz w:val="24"/>
          <w:szCs w:val="24"/>
        </w:rPr>
        <w:t>а(</w:t>
      </w:r>
      <w:proofErr w:type="spellStart"/>
      <w:proofErr w:type="gramEnd"/>
      <w:r w:rsidRPr="004D25B8">
        <w:rPr>
          <w:sz w:val="24"/>
          <w:szCs w:val="24"/>
        </w:rPr>
        <w:t>ов</w:t>
      </w:r>
      <w:proofErr w:type="spellEnd"/>
      <w:r w:rsidRPr="004D25B8">
        <w:rPr>
          <w:sz w:val="24"/>
          <w:szCs w:val="24"/>
        </w:rPr>
        <w:t>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4D25B8">
        <w:rPr>
          <w:sz w:val="24"/>
          <w:szCs w:val="24"/>
        </w:rPr>
        <w:t>Скан-копии</w:t>
      </w:r>
      <w:proofErr w:type="gramEnd"/>
      <w:r w:rsidRPr="004D25B8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4D25B8" w:rsidRPr="004D25B8" w:rsidTr="007A3D5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D25B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4D25B8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4D25B8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4D25B8" w:rsidRPr="004D25B8" w:rsidRDefault="004D25B8" w:rsidP="004D25B8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4D25B8" w:rsidRPr="004D25B8" w:rsidRDefault="004D25B8" w:rsidP="004D25B8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4D25B8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4D25B8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4D25B8" w:rsidRPr="004D25B8" w:rsidTr="007A3D5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7A3D5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C841E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4D25B8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9" w:name="_Toc498590391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5"/>
      <w:bookmarkEnd w:id="1596"/>
      <w:bookmarkEnd w:id="1597"/>
      <w:bookmarkEnd w:id="1598"/>
      <w:bookmarkEnd w:id="1599"/>
    </w:p>
    <w:p w:rsidR="004F4D80" w:rsidRPr="00AE1D21" w:rsidRDefault="004F4D80" w:rsidP="004F4D80">
      <w:pPr>
        <w:pStyle w:val="3"/>
        <w:rPr>
          <w:szCs w:val="24"/>
        </w:rPr>
      </w:pPr>
      <w:bookmarkStart w:id="1600" w:name="_Toc343690587"/>
      <w:bookmarkStart w:id="1601" w:name="_Toc372294431"/>
      <w:bookmarkStart w:id="1602" w:name="_Toc379288899"/>
      <w:bookmarkStart w:id="1603" w:name="_Toc384734783"/>
      <w:bookmarkStart w:id="1604" w:name="_Toc396984081"/>
      <w:bookmarkStart w:id="1605" w:name="_Toc423423684"/>
      <w:bookmarkStart w:id="1606" w:name="_Toc439170713"/>
      <w:bookmarkStart w:id="1607" w:name="_Toc439172815"/>
      <w:bookmarkStart w:id="1608" w:name="_Toc439173256"/>
      <w:bookmarkStart w:id="1609" w:name="_Toc439238252"/>
      <w:bookmarkStart w:id="1610" w:name="_Toc439252799"/>
      <w:bookmarkStart w:id="1611" w:name="_Toc439323773"/>
      <w:bookmarkStart w:id="1612" w:name="_Toc440361408"/>
      <w:bookmarkStart w:id="1613" w:name="_Toc440376290"/>
      <w:bookmarkStart w:id="1614" w:name="_Toc440382548"/>
      <w:bookmarkStart w:id="1615" w:name="_Toc440447218"/>
      <w:bookmarkStart w:id="1616" w:name="_Toc440632379"/>
      <w:bookmarkStart w:id="1617" w:name="_Toc440875151"/>
      <w:bookmarkStart w:id="1618" w:name="_Toc441131138"/>
      <w:bookmarkStart w:id="1619" w:name="_Toc465774661"/>
      <w:bookmarkStart w:id="1620" w:name="_Toc465848890"/>
      <w:bookmarkStart w:id="1621" w:name="_Toc468875393"/>
      <w:bookmarkStart w:id="1622" w:name="_Toc469488445"/>
      <w:bookmarkStart w:id="1623" w:name="_Toc471894967"/>
      <w:bookmarkStart w:id="1624" w:name="_Toc498590392"/>
      <w:r w:rsidRPr="008C4223">
        <w:rPr>
          <w:szCs w:val="24"/>
        </w:rPr>
        <w:t xml:space="preserve">Форма 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r w:rsidR="000D70B6" w:rsidRPr="00AE1D21">
        <w:rPr>
          <w:szCs w:val="24"/>
        </w:rPr>
        <w:t>Согласия на обработку персональных данных</w:t>
      </w:r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402725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402725">
        <w:rPr>
          <w:snapToGrid w:val="0"/>
          <w:sz w:val="24"/>
          <w:szCs w:val="24"/>
        </w:rPr>
        <w:t>экологической безопасности.</w:t>
      </w:r>
      <w:proofErr w:type="gramEnd"/>
    </w:p>
    <w:p w:rsidR="00AF12BB" w:rsidRPr="00402725" w:rsidRDefault="00402725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402725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402725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402725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402725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25" w:name="_Toc439252801"/>
      <w:bookmarkStart w:id="1626" w:name="_Toc439323774"/>
      <w:bookmarkStart w:id="1627" w:name="_Toc440361409"/>
      <w:bookmarkStart w:id="1628" w:name="_Toc440376291"/>
      <w:bookmarkStart w:id="1629" w:name="_Toc440382549"/>
      <w:bookmarkStart w:id="1630" w:name="_Toc440447219"/>
      <w:bookmarkStart w:id="1631" w:name="_Toc440632380"/>
      <w:bookmarkStart w:id="1632" w:name="_Toc440875152"/>
      <w:bookmarkStart w:id="1633" w:name="_Toc441131139"/>
      <w:bookmarkStart w:id="1634" w:name="_Toc465774662"/>
      <w:bookmarkStart w:id="1635" w:name="_Toc465848891"/>
      <w:bookmarkStart w:id="1636" w:name="_Toc468875394"/>
      <w:bookmarkStart w:id="1637" w:name="_Toc469488446"/>
      <w:bookmarkStart w:id="1638" w:name="_Toc471894968"/>
      <w:bookmarkStart w:id="1639" w:name="_Toc498590393"/>
      <w:r w:rsidRPr="00AE1D21">
        <w:rPr>
          <w:szCs w:val="24"/>
        </w:rPr>
        <w:lastRenderedPageBreak/>
        <w:t>Инструкции по заполнению</w:t>
      </w:r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40" w:name="_Toc461808970"/>
      <w:bookmarkStart w:id="1641" w:name="_Toc464120680"/>
      <w:bookmarkStart w:id="1642" w:name="_Toc465774663"/>
      <w:bookmarkStart w:id="1643" w:name="_Toc465848892"/>
      <w:bookmarkStart w:id="1644" w:name="_Toc468875395"/>
      <w:bookmarkStart w:id="1645" w:name="_Toc469488447"/>
      <w:bookmarkStart w:id="1646" w:name="_Toc471894969"/>
      <w:bookmarkStart w:id="1647" w:name="_Toc498590394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48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48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49" w:name="_Toc461808972"/>
      <w:bookmarkStart w:id="1650" w:name="_Toc464120681"/>
      <w:bookmarkStart w:id="1651" w:name="_Toc465774664"/>
      <w:bookmarkStart w:id="1652" w:name="_Toc465848893"/>
      <w:bookmarkStart w:id="1653" w:name="_Toc468875396"/>
      <w:bookmarkStart w:id="1654" w:name="_Toc469488448"/>
      <w:bookmarkStart w:id="1655" w:name="_Toc471894970"/>
      <w:bookmarkStart w:id="1656" w:name="_Toc498590395"/>
      <w:r w:rsidRPr="00AE1D21">
        <w:rPr>
          <w:szCs w:val="24"/>
        </w:rPr>
        <w:lastRenderedPageBreak/>
        <w:t>Инструкции по заполнению</w:t>
      </w:r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C841EC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</w:t>
      </w:r>
      <w:r w:rsidRPr="00C841EC">
        <w:rPr>
          <w:sz w:val="24"/>
          <w:szCs w:val="24"/>
        </w:rPr>
        <w:t>составляется всеми, без исключений, конечными собственниками/бенефициарами, отраженными в Приложении 12 к письму о подаче оферты «</w:t>
      </w:r>
      <w:r w:rsidR="00C841EC" w:rsidRPr="00C841EC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C841EC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</w:t>
      </w:r>
      <w:r w:rsidRPr="00AE1D21">
        <w:rPr>
          <w:b/>
          <w:sz w:val="24"/>
          <w:szCs w:val="24"/>
        </w:rPr>
        <w:t xml:space="preserve">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7" w:name="_Ref440272256"/>
      <w:bookmarkStart w:id="1658" w:name="_Ref440272678"/>
      <w:bookmarkStart w:id="1659" w:name="_Ref440274944"/>
      <w:bookmarkStart w:id="1660" w:name="_Toc498590396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57"/>
      <w:bookmarkEnd w:id="1658"/>
      <w:bookmarkEnd w:id="1659"/>
      <w:bookmarkEnd w:id="1660"/>
    </w:p>
    <w:p w:rsidR="007A6A39" w:rsidRPr="007A6A39" w:rsidRDefault="007A6A39" w:rsidP="007A6A39">
      <w:pPr>
        <w:pStyle w:val="3"/>
        <w:rPr>
          <w:szCs w:val="24"/>
        </w:rPr>
      </w:pPr>
      <w:bookmarkStart w:id="1661" w:name="_Toc439170715"/>
      <w:bookmarkStart w:id="1662" w:name="_Toc439172817"/>
      <w:bookmarkStart w:id="1663" w:name="_Toc439173259"/>
      <w:bookmarkStart w:id="1664" w:name="_Toc439238255"/>
      <w:bookmarkStart w:id="1665" w:name="_Toc439252803"/>
      <w:bookmarkStart w:id="1666" w:name="_Toc439323776"/>
      <w:bookmarkStart w:id="1667" w:name="_Toc440361411"/>
      <w:bookmarkStart w:id="1668" w:name="_Toc440376293"/>
      <w:bookmarkStart w:id="1669" w:name="_Toc440382551"/>
      <w:bookmarkStart w:id="1670" w:name="_Toc440447221"/>
      <w:bookmarkStart w:id="1671" w:name="_Toc440632382"/>
      <w:bookmarkStart w:id="1672" w:name="_Toc440875154"/>
      <w:bookmarkStart w:id="1673" w:name="_Toc441131141"/>
      <w:bookmarkStart w:id="1674" w:name="_Toc465774666"/>
      <w:bookmarkStart w:id="1675" w:name="_Toc465848895"/>
      <w:bookmarkStart w:id="1676" w:name="_Toc468875398"/>
      <w:bookmarkStart w:id="1677" w:name="_Toc469488450"/>
      <w:bookmarkStart w:id="1678" w:name="_Toc471894972"/>
      <w:bookmarkStart w:id="1679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090FCB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090FCB" w:rsidRPr="00090FCB">
        <w:rPr>
          <w:vertAlign w:val="subscript"/>
        </w:rPr>
        <w:t>1.1.4</w:t>
      </w:r>
      <w:r w:rsidR="00402725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80" w:name="_Toc439170716"/>
      <w:bookmarkStart w:id="1681" w:name="_Toc439172818"/>
      <w:bookmarkStart w:id="1682" w:name="_Toc439173260"/>
      <w:bookmarkStart w:id="1683" w:name="_Toc439238256"/>
      <w:bookmarkStart w:id="1684" w:name="_Toc439252804"/>
      <w:bookmarkStart w:id="1685" w:name="_Toc439323777"/>
      <w:bookmarkStart w:id="1686" w:name="_Toc440361412"/>
      <w:bookmarkStart w:id="1687" w:name="_Toc440376294"/>
      <w:bookmarkStart w:id="1688" w:name="_Toc440382552"/>
      <w:bookmarkStart w:id="1689" w:name="_Toc440447222"/>
      <w:bookmarkStart w:id="1690" w:name="_Toc440632383"/>
      <w:bookmarkStart w:id="1691" w:name="_Toc440875155"/>
      <w:bookmarkStart w:id="1692" w:name="_Toc441131142"/>
      <w:bookmarkStart w:id="1693" w:name="_Toc465774667"/>
      <w:bookmarkStart w:id="1694" w:name="_Toc465848896"/>
      <w:bookmarkStart w:id="1695" w:name="_Toc468875399"/>
      <w:bookmarkStart w:id="1696" w:name="_Toc469488451"/>
      <w:bookmarkStart w:id="1697" w:name="_Toc471894973"/>
      <w:bookmarkStart w:id="1698" w:name="_Toc498590398"/>
      <w:r w:rsidRPr="007857E5">
        <w:rPr>
          <w:szCs w:val="24"/>
        </w:rPr>
        <w:lastRenderedPageBreak/>
        <w:t>Инструкции по заполнению</w:t>
      </w:r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9" w:name="_Ref465847449"/>
      <w:bookmarkStart w:id="1700" w:name="_Ref465847748"/>
      <w:bookmarkStart w:id="1701" w:name="_Ref465847768"/>
      <w:bookmarkStart w:id="1702" w:name="_Toc498590399"/>
      <w:r w:rsidRPr="00AE1D21">
        <w:lastRenderedPageBreak/>
        <w:t>Расписка  сдачи-приемки соглашения о неустойке (форма 15)</w:t>
      </w:r>
      <w:bookmarkEnd w:id="1699"/>
      <w:bookmarkEnd w:id="1700"/>
      <w:bookmarkEnd w:id="1701"/>
      <w:bookmarkEnd w:id="1702"/>
    </w:p>
    <w:p w:rsidR="00AF12BB" w:rsidRPr="00CC5A3A" w:rsidRDefault="00AF12BB" w:rsidP="00AF12BB">
      <w:pPr>
        <w:pStyle w:val="3"/>
        <w:rPr>
          <w:szCs w:val="24"/>
        </w:rPr>
      </w:pPr>
      <w:bookmarkStart w:id="1703" w:name="_Toc465774669"/>
      <w:bookmarkStart w:id="1704" w:name="_Toc465848898"/>
      <w:bookmarkStart w:id="1705" w:name="_Toc468875401"/>
      <w:bookmarkStart w:id="1706" w:name="_Toc469488453"/>
      <w:bookmarkStart w:id="1707" w:name="_Toc471894975"/>
      <w:bookmarkStart w:id="1708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703"/>
      <w:bookmarkEnd w:id="1704"/>
      <w:bookmarkEnd w:id="1705"/>
      <w:bookmarkEnd w:id="1706"/>
      <w:bookmarkEnd w:id="1707"/>
      <w:bookmarkEnd w:id="1708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09" w:name="_Toc465774670"/>
      <w:bookmarkStart w:id="1710" w:name="_Toc465848899"/>
      <w:bookmarkStart w:id="1711" w:name="_Toc468875402"/>
      <w:bookmarkStart w:id="1712" w:name="_Toc469488454"/>
      <w:bookmarkStart w:id="1713" w:name="_Toc471894976"/>
      <w:bookmarkStart w:id="1714" w:name="_Toc498590401"/>
      <w:r w:rsidRPr="00CC5A3A">
        <w:rPr>
          <w:szCs w:val="24"/>
        </w:rPr>
        <w:lastRenderedPageBreak/>
        <w:t>Инструкции по заполнению</w:t>
      </w:r>
      <w:bookmarkEnd w:id="1709"/>
      <w:bookmarkEnd w:id="1710"/>
      <w:bookmarkEnd w:id="1711"/>
      <w:bookmarkEnd w:id="1712"/>
      <w:bookmarkEnd w:id="1713"/>
      <w:bookmarkEnd w:id="1714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15" w:name="_Ref440272274"/>
      <w:bookmarkStart w:id="1716" w:name="_Ref440274756"/>
      <w:bookmarkStart w:id="1717" w:name="_Toc498590402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15"/>
      <w:bookmarkEnd w:id="1716"/>
      <w:bookmarkEnd w:id="1717"/>
    </w:p>
    <w:p w:rsidR="007857E5" w:rsidRPr="00AE1D21" w:rsidRDefault="007857E5" w:rsidP="007857E5">
      <w:pPr>
        <w:pStyle w:val="3"/>
        <w:rPr>
          <w:szCs w:val="24"/>
        </w:rPr>
      </w:pPr>
      <w:bookmarkStart w:id="1718" w:name="_Toc439170718"/>
      <w:bookmarkStart w:id="1719" w:name="_Toc439172820"/>
      <w:bookmarkStart w:id="1720" w:name="_Toc439173262"/>
      <w:bookmarkStart w:id="1721" w:name="_Toc439238258"/>
      <w:bookmarkStart w:id="1722" w:name="_Toc439252806"/>
      <w:bookmarkStart w:id="1723" w:name="_Toc439323779"/>
      <w:bookmarkStart w:id="1724" w:name="_Toc440361414"/>
      <w:bookmarkStart w:id="1725" w:name="_Toc440376296"/>
      <w:bookmarkStart w:id="1726" w:name="_Toc440382554"/>
      <w:bookmarkStart w:id="1727" w:name="_Toc440447224"/>
      <w:bookmarkStart w:id="1728" w:name="_Toc440632385"/>
      <w:bookmarkStart w:id="1729" w:name="_Toc440875157"/>
      <w:bookmarkStart w:id="1730" w:name="_Toc441131144"/>
      <w:bookmarkStart w:id="1731" w:name="_Toc465774672"/>
      <w:bookmarkStart w:id="1732" w:name="_Toc465848901"/>
      <w:bookmarkStart w:id="1733" w:name="_Toc468875404"/>
      <w:bookmarkStart w:id="1734" w:name="_Toc469488456"/>
      <w:bookmarkStart w:id="1735" w:name="_Toc471894978"/>
      <w:bookmarkStart w:id="1736" w:name="_Toc498590403"/>
      <w:r w:rsidRPr="00AE1D21">
        <w:rPr>
          <w:szCs w:val="24"/>
        </w:rPr>
        <w:t xml:space="preserve">Форма </w:t>
      </w:r>
      <w:bookmarkEnd w:id="1718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37" w:name="_Toc300142269"/>
      <w:bookmarkStart w:id="1738" w:name="_Toc309735391"/>
      <w:bookmarkStart w:id="1739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37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38"/>
      <w:bookmarkEnd w:id="1739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40" w:name="_Toc439170719"/>
      <w:bookmarkStart w:id="1741" w:name="_Toc439172821"/>
      <w:bookmarkStart w:id="1742" w:name="_Toc439173263"/>
      <w:bookmarkStart w:id="1743" w:name="_Toc439238259"/>
      <w:bookmarkStart w:id="1744" w:name="_Toc439252807"/>
      <w:bookmarkStart w:id="1745" w:name="_Toc439323780"/>
      <w:bookmarkStart w:id="1746" w:name="_Toc440361415"/>
      <w:bookmarkStart w:id="1747" w:name="_Toc440376297"/>
      <w:bookmarkStart w:id="1748" w:name="_Toc440382555"/>
      <w:bookmarkStart w:id="1749" w:name="_Toc440447225"/>
      <w:bookmarkStart w:id="1750" w:name="_Toc440632386"/>
      <w:bookmarkStart w:id="1751" w:name="_Toc440875158"/>
      <w:bookmarkStart w:id="1752" w:name="_Toc441131145"/>
      <w:bookmarkStart w:id="1753" w:name="_Toc465774673"/>
      <w:bookmarkStart w:id="1754" w:name="_Toc465848902"/>
      <w:bookmarkStart w:id="1755" w:name="_Toc468875405"/>
      <w:bookmarkStart w:id="1756" w:name="_Toc469488457"/>
      <w:bookmarkStart w:id="1757" w:name="_Toc471894979"/>
      <w:bookmarkStart w:id="1758" w:name="_Toc498590404"/>
      <w:r w:rsidRPr="007857E5">
        <w:rPr>
          <w:szCs w:val="24"/>
        </w:rPr>
        <w:lastRenderedPageBreak/>
        <w:t>Инструкции по заполнению</w:t>
      </w:r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59" w:name="_Ref93268095"/>
      <w:bookmarkStart w:id="1760" w:name="_Ref93268099"/>
      <w:bookmarkStart w:id="1761" w:name="_Toc98253958"/>
      <w:bookmarkStart w:id="1762" w:name="_Toc165173884"/>
      <w:bookmarkStart w:id="1763" w:name="_Toc423423678"/>
      <w:bookmarkStart w:id="1764" w:name="_Ref440272510"/>
      <w:bookmarkStart w:id="1765" w:name="_Ref440274961"/>
      <w:bookmarkStart w:id="1766" w:name="_Ref90381141"/>
      <w:bookmarkStart w:id="1767" w:name="_Toc90385121"/>
      <w:bookmarkStart w:id="1768" w:name="_Toc98253952"/>
      <w:bookmarkStart w:id="1769" w:name="_Toc165173878"/>
      <w:bookmarkStart w:id="1770" w:name="_Toc423427449"/>
      <w:bookmarkStart w:id="1771" w:name="_Toc498590405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72" w:name="_Toc90385125"/>
      <w:bookmarkStart w:id="1773" w:name="_Toc439170705"/>
      <w:bookmarkStart w:id="1774" w:name="_Toc439172807"/>
      <w:bookmarkStart w:id="1775" w:name="_Toc439173268"/>
      <w:bookmarkStart w:id="1776" w:name="_Toc439238264"/>
      <w:bookmarkStart w:id="1777" w:name="_Toc439252812"/>
      <w:bookmarkStart w:id="1778" w:name="_Toc439323785"/>
      <w:bookmarkStart w:id="1779" w:name="_Toc440361420"/>
      <w:bookmarkStart w:id="1780" w:name="_Toc440376302"/>
      <w:bookmarkStart w:id="1781" w:name="_Toc440382560"/>
      <w:bookmarkStart w:id="1782" w:name="_Toc440447230"/>
      <w:bookmarkStart w:id="1783" w:name="_Toc440632391"/>
      <w:bookmarkStart w:id="1784" w:name="_Toc440875160"/>
      <w:bookmarkStart w:id="1785" w:name="_Toc441131147"/>
      <w:bookmarkStart w:id="1786" w:name="_Toc465774675"/>
      <w:bookmarkStart w:id="1787" w:name="_Toc465848904"/>
      <w:bookmarkStart w:id="1788" w:name="_Toc468875407"/>
      <w:bookmarkStart w:id="1789" w:name="_Toc469488459"/>
      <w:bookmarkStart w:id="1790" w:name="_Toc471894981"/>
      <w:bookmarkStart w:id="1791" w:name="_Toc498590406"/>
      <w:r w:rsidRPr="00D904EF">
        <w:rPr>
          <w:szCs w:val="24"/>
        </w:rPr>
        <w:t xml:space="preserve">Форма </w:t>
      </w:r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92" w:name="_Toc90385126"/>
      <w:bookmarkStart w:id="1793" w:name="_Toc98253959"/>
      <w:bookmarkStart w:id="1794" w:name="_Toc157248211"/>
      <w:bookmarkStart w:id="1795" w:name="_Toc157496580"/>
      <w:bookmarkStart w:id="1796" w:name="_Toc158206119"/>
      <w:bookmarkStart w:id="1797" w:name="_Toc164057804"/>
      <w:bookmarkStart w:id="1798" w:name="_Toc164137154"/>
      <w:bookmarkStart w:id="1799" w:name="_Toc164161314"/>
      <w:bookmarkStart w:id="180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01" w:name="_Toc439170706"/>
      <w:bookmarkStart w:id="1802" w:name="_Toc439172808"/>
      <w:bookmarkStart w:id="1803" w:name="_Toc439173269"/>
      <w:bookmarkStart w:id="1804" w:name="_Toc439238265"/>
      <w:bookmarkStart w:id="1805" w:name="_Toc439252813"/>
      <w:bookmarkStart w:id="1806" w:name="_Toc439323786"/>
      <w:bookmarkStart w:id="1807" w:name="_Toc440361421"/>
      <w:bookmarkStart w:id="1808" w:name="_Toc440376303"/>
      <w:bookmarkStart w:id="1809" w:name="_Toc440382561"/>
      <w:bookmarkStart w:id="1810" w:name="_Toc440447231"/>
      <w:bookmarkStart w:id="1811" w:name="_Toc440632392"/>
      <w:bookmarkStart w:id="1812" w:name="_Toc440875161"/>
      <w:bookmarkStart w:id="1813" w:name="_Toc441131148"/>
      <w:bookmarkStart w:id="1814" w:name="_Toc465774676"/>
      <w:bookmarkStart w:id="1815" w:name="_Toc465848905"/>
      <w:bookmarkStart w:id="1816" w:name="_Toc468875408"/>
      <w:bookmarkStart w:id="1817" w:name="_Toc469488460"/>
      <w:bookmarkStart w:id="1818" w:name="_Toc471894982"/>
      <w:bookmarkStart w:id="1819" w:name="_Toc498590407"/>
      <w:r w:rsidRPr="00D904EF">
        <w:rPr>
          <w:szCs w:val="24"/>
        </w:rPr>
        <w:lastRenderedPageBreak/>
        <w:t>Инструкции по заполнению</w:t>
      </w:r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20" w:name="_Ref440376324"/>
      <w:bookmarkStart w:id="1821" w:name="_Ref440376401"/>
      <w:bookmarkStart w:id="1822" w:name="_Toc498590408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20"/>
      <w:bookmarkEnd w:id="1821"/>
      <w:bookmarkEnd w:id="1822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23" w:name="_Toc440376305"/>
      <w:bookmarkStart w:id="1824" w:name="_Toc440382563"/>
      <w:bookmarkStart w:id="1825" w:name="_Toc440447233"/>
      <w:bookmarkStart w:id="1826" w:name="_Toc440632394"/>
      <w:bookmarkStart w:id="1827" w:name="_Toc440875163"/>
      <w:bookmarkStart w:id="1828" w:name="_Toc441131150"/>
      <w:bookmarkStart w:id="1829" w:name="_Toc465774678"/>
      <w:bookmarkStart w:id="1830" w:name="_Toc465848907"/>
      <w:bookmarkStart w:id="1831" w:name="_Toc468875410"/>
      <w:bookmarkStart w:id="1832" w:name="_Toc469488462"/>
      <w:bookmarkStart w:id="1833" w:name="_Toc471894984"/>
      <w:bookmarkStart w:id="1834" w:name="_Toc498590409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  <w:bookmarkEnd w:id="1832"/>
      <w:bookmarkEnd w:id="1833"/>
      <w:bookmarkEnd w:id="1834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35" w:name="_Toc440376306"/>
      <w:bookmarkStart w:id="1836" w:name="_Toc440382564"/>
      <w:bookmarkStart w:id="1837" w:name="_Toc440447234"/>
      <w:bookmarkStart w:id="1838" w:name="_Toc440632395"/>
      <w:bookmarkStart w:id="1839" w:name="_Toc440875164"/>
      <w:bookmarkStart w:id="1840" w:name="_Toc441131151"/>
      <w:bookmarkStart w:id="1841" w:name="_Toc465774679"/>
      <w:bookmarkStart w:id="1842" w:name="_Toc465848908"/>
      <w:bookmarkStart w:id="1843" w:name="_Toc468875411"/>
      <w:bookmarkStart w:id="1844" w:name="_Toc469488463"/>
      <w:bookmarkStart w:id="1845" w:name="_Toc471894985"/>
      <w:bookmarkStart w:id="1846" w:name="_Toc498590410"/>
      <w:r w:rsidRPr="00D904EF">
        <w:rPr>
          <w:szCs w:val="24"/>
        </w:rPr>
        <w:lastRenderedPageBreak/>
        <w:t>Инструкции по заполнению</w:t>
      </w:r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6E9B" w:rsidRDefault="00886E9B">
      <w:pPr>
        <w:spacing w:line="240" w:lineRule="auto"/>
      </w:pPr>
      <w:r>
        <w:separator/>
      </w:r>
    </w:p>
  </w:endnote>
  <w:endnote w:type="continuationSeparator" w:id="0">
    <w:p w:rsidR="00886E9B" w:rsidRDefault="00886E9B">
      <w:pPr>
        <w:spacing w:line="240" w:lineRule="auto"/>
      </w:pPr>
      <w:r>
        <w:continuationSeparator/>
      </w:r>
    </w:p>
  </w:endnote>
  <w:endnote w:id="1">
    <w:p w:rsidR="00A4425C" w:rsidRPr="004D25B8" w:rsidRDefault="00A4425C" w:rsidP="004D25B8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7F30BA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4425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4425C" w:rsidRDefault="00A4425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Pr="00FA0376" w:rsidRDefault="00A4425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7F30BA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7F30BA" w:rsidRPr="00FA0376">
      <w:rPr>
        <w:sz w:val="16"/>
        <w:szCs w:val="16"/>
        <w:lang w:eastAsia="ru-RU"/>
      </w:rPr>
      <w:fldChar w:fldCharType="separate"/>
    </w:r>
    <w:r w:rsidR="00AC6E00">
      <w:rPr>
        <w:noProof/>
        <w:sz w:val="16"/>
        <w:szCs w:val="16"/>
        <w:lang w:eastAsia="ru-RU"/>
      </w:rPr>
      <w:t>39</w:t>
    </w:r>
    <w:r w:rsidR="007F30BA" w:rsidRPr="00FA0376">
      <w:rPr>
        <w:sz w:val="16"/>
        <w:szCs w:val="16"/>
        <w:lang w:eastAsia="ru-RU"/>
      </w:rPr>
      <w:fldChar w:fldCharType="end"/>
    </w:r>
  </w:p>
  <w:p w:rsidR="00A4425C" w:rsidRPr="00EE0539" w:rsidRDefault="00A4425C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261CD4">
      <w:rPr>
        <w:sz w:val="18"/>
        <w:szCs w:val="18"/>
      </w:rPr>
      <w:t>право заключения Договор</w:t>
    </w:r>
    <w:r w:rsidR="00261CD4" w:rsidRPr="00261CD4">
      <w:rPr>
        <w:sz w:val="18"/>
        <w:szCs w:val="18"/>
      </w:rPr>
      <w:t>а</w:t>
    </w:r>
    <w:r w:rsidRPr="00261CD4">
      <w:rPr>
        <w:sz w:val="18"/>
        <w:szCs w:val="18"/>
      </w:rPr>
      <w:t xml:space="preserve"> </w:t>
    </w:r>
    <w:r w:rsidR="00BC4F94" w:rsidRPr="00BC4F94">
      <w:rPr>
        <w:sz w:val="18"/>
        <w:szCs w:val="18"/>
      </w:rPr>
      <w:t>на оказание услуг по поверке измерительных трансформаторов</w:t>
    </w:r>
    <w:r w:rsidRPr="00261CD4">
      <w:rPr>
        <w:sz w:val="18"/>
        <w:szCs w:val="18"/>
      </w:rPr>
      <w:t xml:space="preserve"> для нужд ПАО «МРСК Центра» (филиал</w:t>
    </w:r>
    <w:r w:rsidR="00261CD4" w:rsidRPr="00261CD4">
      <w:rPr>
        <w:sz w:val="18"/>
        <w:szCs w:val="18"/>
      </w:rPr>
      <w:t>а</w:t>
    </w:r>
    <w:r w:rsidRPr="00261CD4">
      <w:rPr>
        <w:sz w:val="18"/>
        <w:szCs w:val="18"/>
      </w:rPr>
      <w:t xml:space="preserve">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6E9B" w:rsidRDefault="00886E9B">
      <w:pPr>
        <w:spacing w:line="240" w:lineRule="auto"/>
      </w:pPr>
      <w:r>
        <w:separator/>
      </w:r>
    </w:p>
  </w:footnote>
  <w:footnote w:type="continuationSeparator" w:id="0">
    <w:p w:rsidR="00886E9B" w:rsidRDefault="00886E9B">
      <w:pPr>
        <w:spacing w:line="240" w:lineRule="auto"/>
      </w:pPr>
      <w:r>
        <w:continuationSeparator/>
      </w:r>
    </w:p>
  </w:footnote>
  <w:footnote w:id="1">
    <w:p w:rsidR="00A4425C" w:rsidRPr="00B36685" w:rsidRDefault="00A4425C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A4425C" w:rsidRDefault="00A4425C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A4425C" w:rsidRDefault="00A4425C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A4425C" w:rsidRDefault="00A4425C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Pr="00930031" w:rsidRDefault="00A4425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144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1CD4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0BA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86E9B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B73B8"/>
    <w:rsid w:val="008C0FB2"/>
    <w:rsid w:val="008C1016"/>
    <w:rsid w:val="008C4223"/>
    <w:rsid w:val="008C5006"/>
    <w:rsid w:val="008C5B09"/>
    <w:rsid w:val="008C6979"/>
    <w:rsid w:val="008C6BB1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C6E00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C4F94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0604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8F7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Donskov.AY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8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Donskov.AY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Donskov.AY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084C0F-0630-4526-9512-AB91B6939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93</Pages>
  <Words>29335</Words>
  <Characters>167216</Characters>
  <Application>Microsoft Office Word</Application>
  <DocSecurity>0</DocSecurity>
  <Lines>1393</Lines>
  <Paragraphs>392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196159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Донсков Антон Юрьевич</cp:lastModifiedBy>
  <cp:revision>147</cp:revision>
  <cp:lastPrinted>2015-12-29T14:27:00Z</cp:lastPrinted>
  <dcterms:created xsi:type="dcterms:W3CDTF">2016-01-13T12:36:00Z</dcterms:created>
  <dcterms:modified xsi:type="dcterms:W3CDTF">2018-05-16T10:34:00Z</dcterms:modified>
</cp:coreProperties>
</file>