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719FE"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тел.: +7 (495) 747-92-92,</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92D7B" w:rsidRPr="000D67AD" w:rsidRDefault="00892D7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2D7B" w:rsidRPr="00D92EB9" w:rsidRDefault="00892D7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2EB9">
                    <w:rPr>
                      <w:rFonts w:ascii="Helios" w:hAnsi="Helios"/>
                      <w:sz w:val="12"/>
                      <w:szCs w:val="12"/>
                      <w:lang w:val="en-US"/>
                    </w:rPr>
                    <w:t>-</w:t>
                  </w:r>
                  <w:r w:rsidRPr="000D67AD">
                    <w:rPr>
                      <w:rFonts w:ascii="Helios" w:hAnsi="Helios"/>
                      <w:sz w:val="12"/>
                      <w:szCs w:val="12"/>
                      <w:lang w:val="en-US"/>
                    </w:rPr>
                    <w:t>mail</w:t>
                  </w:r>
                  <w:proofErr w:type="gramEnd"/>
                  <w:r w:rsidRPr="00D92EB9">
                    <w:rPr>
                      <w:rFonts w:ascii="Helios" w:hAnsi="Helios"/>
                      <w:sz w:val="12"/>
                      <w:szCs w:val="12"/>
                      <w:lang w:val="en-US"/>
                    </w:rPr>
                    <w:t xml:space="preserve">: </w:t>
                  </w:r>
                  <w:hyperlink r:id="rId9" w:history="1">
                    <w:r w:rsidRPr="000D67AD">
                      <w:rPr>
                        <w:rFonts w:ascii="Helios" w:hAnsi="Helios"/>
                        <w:sz w:val="12"/>
                        <w:szCs w:val="12"/>
                        <w:lang w:val="en-US"/>
                      </w:rPr>
                      <w:t>posta</w:t>
                    </w:r>
                    <w:r w:rsidRPr="00D92EB9">
                      <w:rPr>
                        <w:rFonts w:ascii="Helios" w:hAnsi="Helios"/>
                        <w:sz w:val="12"/>
                        <w:szCs w:val="12"/>
                        <w:lang w:val="en-US"/>
                      </w:rPr>
                      <w:t>@</w:t>
                    </w:r>
                    <w:r w:rsidRPr="000D67AD">
                      <w:rPr>
                        <w:rFonts w:ascii="Helios" w:hAnsi="Helios"/>
                        <w:sz w:val="12"/>
                        <w:szCs w:val="12"/>
                        <w:lang w:val="en-US"/>
                      </w:rPr>
                      <w:t>mrsk</w:t>
                    </w:r>
                    <w:r w:rsidRPr="00D92EB9">
                      <w:rPr>
                        <w:rFonts w:ascii="Helios" w:hAnsi="Helios"/>
                        <w:sz w:val="12"/>
                        <w:szCs w:val="12"/>
                        <w:lang w:val="en-US"/>
                      </w:rPr>
                      <w:t>-1.</w:t>
                    </w:r>
                    <w:r w:rsidRPr="000D67AD">
                      <w:rPr>
                        <w:rFonts w:ascii="Helios" w:hAnsi="Helios"/>
                        <w:sz w:val="12"/>
                        <w:szCs w:val="12"/>
                        <w:lang w:val="en-US"/>
                      </w:rPr>
                      <w:t>ru</w:t>
                    </w:r>
                  </w:hyperlink>
                  <w:r w:rsidRPr="00D92EB9">
                    <w:rPr>
                      <w:rFonts w:ascii="Helios" w:hAnsi="Helios"/>
                      <w:sz w:val="12"/>
                      <w:szCs w:val="12"/>
                      <w:lang w:val="en-US"/>
                    </w:rPr>
                    <w:t xml:space="preserve">, </w:t>
                  </w:r>
                  <w:hyperlink r:id="rId10" w:history="1">
                    <w:r w:rsidRPr="000D67AD">
                      <w:rPr>
                        <w:rFonts w:ascii="Helios" w:hAnsi="Helios"/>
                        <w:sz w:val="12"/>
                        <w:szCs w:val="12"/>
                        <w:lang w:val="en-US"/>
                      </w:rPr>
                      <w:t>www</w:t>
                    </w:r>
                    <w:r w:rsidRPr="00D92EB9">
                      <w:rPr>
                        <w:rFonts w:ascii="Helios" w:hAnsi="Helios"/>
                        <w:sz w:val="12"/>
                        <w:szCs w:val="12"/>
                        <w:lang w:val="en-US"/>
                      </w:rPr>
                      <w:t>.</w:t>
                    </w:r>
                    <w:r w:rsidRPr="000D67AD">
                      <w:rPr>
                        <w:rFonts w:ascii="Helios" w:hAnsi="Helios"/>
                        <w:sz w:val="12"/>
                        <w:szCs w:val="12"/>
                        <w:lang w:val="en-US"/>
                      </w:rPr>
                      <w:t>mrsk</w:t>
                    </w:r>
                    <w:r w:rsidRPr="00D92EB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331C4" w:rsidRPr="00830CA3" w:rsidRDefault="00C331C4" w:rsidP="00C331C4">
      <w:pPr>
        <w:spacing w:line="240" w:lineRule="auto"/>
        <w:ind w:left="5670" w:firstLine="0"/>
        <w:jc w:val="right"/>
        <w:rPr>
          <w:sz w:val="24"/>
          <w:szCs w:val="24"/>
        </w:rPr>
      </w:pPr>
      <w:r w:rsidRPr="00D7588A">
        <w:rPr>
          <w:sz w:val="24"/>
          <w:szCs w:val="24"/>
        </w:rPr>
        <w:tab/>
      </w:r>
      <w:r w:rsidRPr="00830CA3">
        <w:rPr>
          <w:sz w:val="24"/>
          <w:szCs w:val="24"/>
        </w:rPr>
        <w:t>УТВЕРЖДАЮ:</w:t>
      </w:r>
    </w:p>
    <w:p w:rsidR="00C331C4" w:rsidRDefault="00C331C4" w:rsidP="00C331C4">
      <w:pPr>
        <w:spacing w:line="240" w:lineRule="auto"/>
        <w:ind w:left="5670" w:firstLine="0"/>
        <w:jc w:val="right"/>
        <w:rPr>
          <w:sz w:val="24"/>
          <w:szCs w:val="24"/>
        </w:rPr>
      </w:pPr>
      <w:r>
        <w:rPr>
          <w:sz w:val="24"/>
          <w:szCs w:val="24"/>
        </w:rPr>
        <w:t>Председатель закупочной комиссии -</w:t>
      </w:r>
    </w:p>
    <w:p w:rsidR="00C331C4" w:rsidRDefault="00C331C4" w:rsidP="00C331C4">
      <w:pPr>
        <w:spacing w:line="240" w:lineRule="auto"/>
        <w:ind w:left="5670" w:firstLine="0"/>
        <w:jc w:val="right"/>
        <w:rPr>
          <w:sz w:val="24"/>
          <w:szCs w:val="24"/>
        </w:rPr>
      </w:pPr>
      <w:r>
        <w:rPr>
          <w:sz w:val="24"/>
          <w:szCs w:val="24"/>
        </w:rPr>
        <w:t>начальник Управления логистики и</w:t>
      </w:r>
    </w:p>
    <w:p w:rsidR="00C331C4" w:rsidRDefault="00C331C4" w:rsidP="00C331C4">
      <w:pPr>
        <w:spacing w:line="240" w:lineRule="auto"/>
        <w:ind w:left="5670" w:firstLine="0"/>
        <w:jc w:val="right"/>
        <w:rPr>
          <w:sz w:val="24"/>
          <w:szCs w:val="24"/>
        </w:rPr>
      </w:pPr>
      <w:r>
        <w:rPr>
          <w:sz w:val="24"/>
          <w:szCs w:val="24"/>
        </w:rPr>
        <w:t>материально-технического обеспечения</w:t>
      </w:r>
    </w:p>
    <w:p w:rsidR="00C331C4" w:rsidRDefault="00C331C4" w:rsidP="00C331C4">
      <w:pPr>
        <w:spacing w:line="240" w:lineRule="auto"/>
        <w:ind w:left="5670" w:firstLine="0"/>
        <w:jc w:val="right"/>
        <w:rPr>
          <w:sz w:val="24"/>
          <w:szCs w:val="24"/>
        </w:rPr>
      </w:pPr>
      <w:r>
        <w:rPr>
          <w:sz w:val="24"/>
          <w:szCs w:val="24"/>
        </w:rPr>
        <w:t>филиала ПАО «МРСК Центра» -</w:t>
      </w:r>
    </w:p>
    <w:p w:rsidR="00C331C4" w:rsidRDefault="00C331C4" w:rsidP="00C331C4">
      <w:pPr>
        <w:spacing w:line="240" w:lineRule="auto"/>
        <w:ind w:left="5670" w:firstLine="0"/>
        <w:jc w:val="right"/>
        <w:rPr>
          <w:sz w:val="24"/>
          <w:szCs w:val="24"/>
        </w:rPr>
      </w:pPr>
      <w:r>
        <w:rPr>
          <w:sz w:val="24"/>
          <w:szCs w:val="24"/>
        </w:rPr>
        <w:t>«Смоленскэнерго»</w:t>
      </w:r>
    </w:p>
    <w:p w:rsidR="00C331C4" w:rsidRPr="00D7588A" w:rsidRDefault="00C331C4" w:rsidP="00C331C4">
      <w:pPr>
        <w:spacing w:line="240" w:lineRule="auto"/>
        <w:ind w:left="5670" w:firstLine="0"/>
        <w:jc w:val="right"/>
        <w:rPr>
          <w:sz w:val="24"/>
          <w:szCs w:val="24"/>
        </w:rPr>
      </w:pPr>
    </w:p>
    <w:p w:rsidR="00C331C4" w:rsidRDefault="00C331C4" w:rsidP="00C331C4">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D92EB9" w:rsidRPr="00D92EB9">
        <w:rPr>
          <w:b/>
          <w:sz w:val="24"/>
          <w:szCs w:val="24"/>
        </w:rPr>
        <w:t>Договора</w:t>
      </w:r>
      <w:proofErr w:type="gramEnd"/>
      <w:r w:rsidR="00D92EB9" w:rsidRPr="00D92EB9">
        <w:rPr>
          <w:b/>
          <w:sz w:val="24"/>
          <w:szCs w:val="24"/>
        </w:rPr>
        <w:t xml:space="preserve"> на оказание услуг по ремонту автотранспорта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331C4">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1222CA">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1222CA">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1222CA">
        <w:rPr>
          <w:noProof/>
        </w:rPr>
        <w:t>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4253F">
        <w:rPr>
          <w:noProof/>
        </w:rPr>
        <w:fldChar w:fldCharType="begin"/>
      </w:r>
      <w:r>
        <w:rPr>
          <w:noProof/>
        </w:rPr>
        <w:instrText xml:space="preserve"> PAGEREF _Toc441131299 \h </w:instrText>
      </w:r>
      <w:r w:rsidR="0064253F">
        <w:rPr>
          <w:noProof/>
        </w:rPr>
      </w:r>
      <w:r w:rsidR="0064253F">
        <w:rPr>
          <w:noProof/>
        </w:rPr>
        <w:fldChar w:fldCharType="separate"/>
      </w:r>
      <w:r w:rsidR="001222CA">
        <w:rPr>
          <w:noProof/>
        </w:rPr>
        <w:t>8</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1222CA">
        <w:rPr>
          <w:noProof/>
        </w:rPr>
        <w:t>14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1222CA">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1222CA">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1222CA">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1222CA">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1222CA">
        <w:rPr>
          <w:noProof/>
        </w:rPr>
        <w:t>45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1222CA">
        <w:rPr>
          <w:noProof/>
        </w:rPr>
        <w:t>47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1222CA">
        <w:rPr>
          <w:noProof/>
        </w:rPr>
        <w:t>49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1222CA">
        <w:rPr>
          <w:noProof/>
        </w:rPr>
        <w:t>51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1222CA">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1222CA">
        <w:rPr>
          <w:noProof/>
        </w:rPr>
        <w:t>58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1222CA">
        <w:rPr>
          <w:noProof/>
        </w:rPr>
        <w:t>60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1222CA">
        <w:rPr>
          <w:noProof/>
        </w:rPr>
        <w:t>62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1222CA">
        <w:rPr>
          <w:noProof/>
        </w:rPr>
        <w:t>64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1222CA">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1222CA">
        <w:rPr>
          <w:noProof/>
        </w:rPr>
        <w:t>69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1222CA">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1222CA">
        <w:rPr>
          <w:noProof/>
        </w:rPr>
        <w:t>74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1222CA">
        <w:rPr>
          <w:noProof/>
        </w:rPr>
        <w:t>76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1222CA">
        <w:rPr>
          <w:noProof/>
        </w:rPr>
        <w:t>78</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D92EB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C331C4">
        <w:rPr>
          <w:iCs/>
          <w:sz w:val="24"/>
          <w:szCs w:val="24"/>
        </w:rPr>
        <w:t xml:space="preserve">Заказчик, являющийся Организатором запроса предложений </w:t>
      </w:r>
      <w:r w:rsidR="007556FF" w:rsidRPr="00C331C4">
        <w:rPr>
          <w:iCs/>
          <w:sz w:val="24"/>
          <w:szCs w:val="24"/>
        </w:rPr>
        <w:t>– ПАО «МРСК Центра» (далее – Заказчик или Организатор)</w:t>
      </w:r>
      <w:r w:rsidRPr="00C331C4">
        <w:rPr>
          <w:iCs/>
          <w:sz w:val="24"/>
          <w:szCs w:val="24"/>
        </w:rPr>
        <w:t xml:space="preserve"> (почтовый адрес:</w:t>
      </w:r>
      <w:proofErr w:type="gramEnd"/>
      <w:r w:rsidR="007556FF" w:rsidRPr="00C331C4">
        <w:rPr>
          <w:iCs/>
          <w:sz w:val="24"/>
          <w:szCs w:val="24"/>
        </w:rPr>
        <w:t xml:space="preserve"> РФ, 127018, г. Москва, ул. 2-я Ямская, 4</w:t>
      </w:r>
      <w:r w:rsidR="00EC1043" w:rsidRPr="00C331C4">
        <w:rPr>
          <w:iCs/>
          <w:sz w:val="24"/>
          <w:szCs w:val="24"/>
        </w:rPr>
        <w:t>, с</w:t>
      </w:r>
      <w:r w:rsidRPr="00C331C4">
        <w:rPr>
          <w:iCs/>
          <w:sz w:val="24"/>
          <w:szCs w:val="24"/>
        </w:rPr>
        <w:t xml:space="preserve">екретарь Закупочной комиссии – </w:t>
      </w:r>
      <w:r w:rsidR="00C331C4" w:rsidRPr="00C331C4">
        <w:rPr>
          <w:iCs/>
          <w:sz w:val="24"/>
          <w:szCs w:val="24"/>
        </w:rPr>
        <w:t xml:space="preserve">ведущий специалист </w:t>
      </w:r>
      <w:r w:rsidR="00C331C4" w:rsidRPr="00C331C4">
        <w:rPr>
          <w:sz w:val="24"/>
          <w:szCs w:val="24"/>
        </w:rPr>
        <w:t>отдела закупочной деятельности Управления логистики и материально-технического обеспечения филиала ПАО «МРСК Центра» - «Смоленскэнерго» Лебедев А.А</w:t>
      </w:r>
      <w:r w:rsidR="00C331C4" w:rsidRPr="00C331C4">
        <w:rPr>
          <w:iCs/>
          <w:sz w:val="24"/>
          <w:szCs w:val="24"/>
        </w:rPr>
        <w:t xml:space="preserve">., контактный телефон (4812) 42-95-08, </w:t>
      </w:r>
      <w:r w:rsidR="00C331C4" w:rsidRPr="00C331C4">
        <w:rPr>
          <w:sz w:val="24"/>
          <w:szCs w:val="24"/>
        </w:rPr>
        <w:t xml:space="preserve">адрес электронной почты: </w:t>
      </w:r>
      <w:hyperlink r:id="rId18" w:history="1">
        <w:r w:rsidR="00C331C4" w:rsidRPr="00C331C4">
          <w:rPr>
            <w:rStyle w:val="a7"/>
            <w:sz w:val="24"/>
            <w:szCs w:val="24"/>
          </w:rPr>
          <w:t>L</w:t>
        </w:r>
        <w:r w:rsidR="00C331C4" w:rsidRPr="00C331C4">
          <w:rPr>
            <w:rStyle w:val="a7"/>
            <w:sz w:val="24"/>
            <w:szCs w:val="24"/>
            <w:lang w:val="en-US"/>
          </w:rPr>
          <w:t>ebedev</w:t>
        </w:r>
        <w:r w:rsidR="00C331C4" w:rsidRPr="00C331C4">
          <w:rPr>
            <w:rStyle w:val="a7"/>
            <w:sz w:val="24"/>
            <w:szCs w:val="24"/>
          </w:rPr>
          <w:t>.</w:t>
        </w:r>
        <w:r w:rsidR="00C331C4" w:rsidRPr="00C331C4">
          <w:rPr>
            <w:rStyle w:val="a7"/>
            <w:sz w:val="24"/>
            <w:szCs w:val="24"/>
            <w:lang w:val="en-US"/>
          </w:rPr>
          <w:t>AAL</w:t>
        </w:r>
        <w:r w:rsidR="00C331C4" w:rsidRPr="00C331C4">
          <w:rPr>
            <w:rStyle w:val="a7"/>
            <w:sz w:val="24"/>
            <w:szCs w:val="24"/>
          </w:rPr>
          <w:t>@mrsk-1.ru</w:t>
        </w:r>
      </w:hyperlink>
      <w:r w:rsidR="00C331C4" w:rsidRPr="00C331C4">
        <w:rPr>
          <w:iCs/>
          <w:sz w:val="24"/>
          <w:szCs w:val="24"/>
        </w:rPr>
        <w:t>, ответственное лицо –</w:t>
      </w:r>
      <w:r w:rsidR="00C331C4" w:rsidRPr="00C331C4">
        <w:rPr>
          <w:sz w:val="24"/>
          <w:szCs w:val="24"/>
        </w:rPr>
        <w:t xml:space="preserve"> Лебедев Александр </w:t>
      </w:r>
      <w:r w:rsidR="00C331C4" w:rsidRPr="00B625F9">
        <w:rPr>
          <w:sz w:val="24"/>
          <w:szCs w:val="24"/>
        </w:rPr>
        <w:t xml:space="preserve">Александрович, контактный телефон (4812) 42-95-08, адрес электронной почты: </w:t>
      </w:r>
      <w:hyperlink r:id="rId19" w:history="1">
        <w:r w:rsidR="00C331C4" w:rsidRPr="00B625F9">
          <w:rPr>
            <w:rStyle w:val="a7"/>
            <w:sz w:val="24"/>
            <w:szCs w:val="24"/>
            <w:lang w:val="en-US"/>
          </w:rPr>
          <w:t>Lebedev</w:t>
        </w:r>
        <w:r w:rsidR="00C331C4" w:rsidRPr="00B625F9">
          <w:rPr>
            <w:rStyle w:val="a7"/>
            <w:sz w:val="24"/>
            <w:szCs w:val="24"/>
          </w:rPr>
          <w:t>.</w:t>
        </w:r>
        <w:r w:rsidR="00C331C4" w:rsidRPr="00B625F9">
          <w:rPr>
            <w:rStyle w:val="a7"/>
            <w:sz w:val="24"/>
            <w:szCs w:val="24"/>
            <w:lang w:val="en-US"/>
          </w:rPr>
          <w:t>AAL</w:t>
        </w:r>
        <w:r w:rsidR="00C331C4" w:rsidRPr="00B625F9">
          <w:rPr>
            <w:rStyle w:val="a7"/>
            <w:sz w:val="24"/>
            <w:szCs w:val="24"/>
          </w:rPr>
          <w:t>@mrsk-1.ru</w:t>
        </w:r>
      </w:hyperlink>
      <w:r w:rsidR="00C331C4" w:rsidRPr="00B625F9">
        <w:rPr>
          <w:rStyle w:val="a7"/>
          <w:sz w:val="24"/>
          <w:szCs w:val="24"/>
        </w:rPr>
        <w:t xml:space="preserve">) </w:t>
      </w:r>
      <w:r w:rsidR="004B5EB3" w:rsidRPr="00B625F9">
        <w:rPr>
          <w:iCs/>
          <w:sz w:val="24"/>
          <w:szCs w:val="24"/>
        </w:rPr>
        <w:t>Извещени</w:t>
      </w:r>
      <w:r w:rsidRPr="00B625F9">
        <w:rPr>
          <w:iCs/>
          <w:sz w:val="24"/>
          <w:szCs w:val="24"/>
        </w:rPr>
        <w:t>ем</w:t>
      </w:r>
      <w:r w:rsidRPr="00B625F9">
        <w:rPr>
          <w:sz w:val="24"/>
          <w:szCs w:val="24"/>
        </w:rPr>
        <w:t xml:space="preserve"> о проведении открытого </w:t>
      </w:r>
      <w:r w:rsidRPr="00B625F9">
        <w:rPr>
          <w:iCs/>
          <w:sz w:val="24"/>
          <w:szCs w:val="24"/>
        </w:rPr>
        <w:t>запроса предложений</w:t>
      </w:r>
      <w:r w:rsidRPr="00B625F9">
        <w:rPr>
          <w:sz w:val="24"/>
          <w:szCs w:val="24"/>
        </w:rPr>
        <w:t xml:space="preserve">, опубликованным </w:t>
      </w:r>
      <w:r w:rsidRPr="00B625F9">
        <w:rPr>
          <w:b/>
          <w:sz w:val="24"/>
          <w:szCs w:val="24"/>
        </w:rPr>
        <w:t>«</w:t>
      </w:r>
      <w:r w:rsidR="00B625F9" w:rsidRPr="00B625F9">
        <w:rPr>
          <w:b/>
          <w:sz w:val="24"/>
          <w:szCs w:val="24"/>
        </w:rPr>
        <w:t>26</w:t>
      </w:r>
      <w:r w:rsidRPr="00B625F9">
        <w:rPr>
          <w:b/>
          <w:sz w:val="24"/>
          <w:szCs w:val="24"/>
        </w:rPr>
        <w:t xml:space="preserve">» </w:t>
      </w:r>
      <w:r w:rsidR="00B625F9" w:rsidRPr="00B625F9">
        <w:rPr>
          <w:b/>
          <w:sz w:val="24"/>
          <w:szCs w:val="24"/>
        </w:rPr>
        <w:t xml:space="preserve">февраля </w:t>
      </w:r>
      <w:r w:rsidRPr="00B625F9">
        <w:rPr>
          <w:b/>
          <w:sz w:val="24"/>
          <w:szCs w:val="24"/>
        </w:rPr>
        <w:t>20</w:t>
      </w:r>
      <w:r w:rsidR="00C12FA4" w:rsidRPr="00B625F9">
        <w:rPr>
          <w:b/>
          <w:sz w:val="24"/>
          <w:szCs w:val="24"/>
        </w:rPr>
        <w:t>1</w:t>
      </w:r>
      <w:r w:rsidR="00862664" w:rsidRPr="00B625F9">
        <w:rPr>
          <w:b/>
          <w:sz w:val="24"/>
          <w:szCs w:val="24"/>
        </w:rPr>
        <w:t>6</w:t>
      </w:r>
      <w:r w:rsidRPr="00B625F9">
        <w:rPr>
          <w:b/>
          <w:sz w:val="24"/>
          <w:szCs w:val="24"/>
        </w:rPr>
        <w:t xml:space="preserve"> г.</w:t>
      </w:r>
      <w:r w:rsidRPr="00B625F9">
        <w:rPr>
          <w:sz w:val="24"/>
          <w:szCs w:val="24"/>
        </w:rPr>
        <w:t xml:space="preserve"> на официальном сайте (</w:t>
      </w:r>
      <w:hyperlink r:id="rId20" w:history="1">
        <w:r w:rsidR="00345CCA" w:rsidRPr="00B625F9">
          <w:rPr>
            <w:rStyle w:val="a7"/>
            <w:sz w:val="24"/>
            <w:szCs w:val="24"/>
          </w:rPr>
          <w:t>www.zakupki.</w:t>
        </w:r>
        <w:r w:rsidR="00345CCA" w:rsidRPr="00B625F9">
          <w:rPr>
            <w:rStyle w:val="a7"/>
            <w:sz w:val="24"/>
            <w:szCs w:val="24"/>
            <w:lang w:val="en-US"/>
          </w:rPr>
          <w:t>gov</w:t>
        </w:r>
        <w:r w:rsidR="00345CCA" w:rsidRPr="00B625F9">
          <w:rPr>
            <w:rStyle w:val="a7"/>
            <w:sz w:val="24"/>
            <w:szCs w:val="24"/>
          </w:rPr>
          <w:t>.ru</w:t>
        </w:r>
      </w:hyperlink>
      <w:r w:rsidRPr="00B625F9">
        <w:rPr>
          <w:sz w:val="24"/>
          <w:szCs w:val="24"/>
        </w:rPr>
        <w:t>),</w:t>
      </w:r>
      <w:r w:rsidR="009D7F01" w:rsidRPr="00B625F9">
        <w:rPr>
          <w:iCs/>
          <w:sz w:val="24"/>
          <w:szCs w:val="24"/>
        </w:rPr>
        <w:t xml:space="preserve"> </w:t>
      </w:r>
      <w:r w:rsidR="009D7F01" w:rsidRPr="00B625F9">
        <w:rPr>
          <w:sz w:val="24"/>
          <w:szCs w:val="24"/>
        </w:rPr>
        <w:t xml:space="preserve">на сайте </w:t>
      </w:r>
      <w:r w:rsidR="007556FF" w:rsidRPr="00B625F9">
        <w:rPr>
          <w:iCs/>
          <w:sz w:val="24"/>
          <w:szCs w:val="24"/>
        </w:rPr>
        <w:t>ПАО «МРСК Центра»</w:t>
      </w:r>
      <w:r w:rsidR="009D7F01" w:rsidRPr="00B625F9">
        <w:rPr>
          <w:sz w:val="24"/>
          <w:szCs w:val="24"/>
        </w:rPr>
        <w:t xml:space="preserve"> (</w:t>
      </w:r>
      <w:hyperlink r:id="rId21" w:history="1">
        <w:r w:rsidR="007556FF" w:rsidRPr="00B625F9">
          <w:rPr>
            <w:rStyle w:val="a7"/>
            <w:sz w:val="24"/>
            <w:szCs w:val="24"/>
          </w:rPr>
          <w:t>www.mrsk-1.ru</w:t>
        </w:r>
      </w:hyperlink>
      <w:r w:rsidR="00862664" w:rsidRPr="00B625F9">
        <w:rPr>
          <w:sz w:val="24"/>
          <w:szCs w:val="24"/>
        </w:rPr>
        <w:t>)</w:t>
      </w:r>
      <w:r w:rsidR="00702B2C" w:rsidRPr="00B625F9">
        <w:rPr>
          <w:sz w:val="24"/>
          <w:szCs w:val="24"/>
        </w:rPr>
        <w:t xml:space="preserve">, на сайте ЭТП, указанном в п. </w:t>
      </w:r>
      <w:r w:rsidR="00131B13" w:rsidRPr="00B625F9">
        <w:rPr>
          <w:sz w:val="24"/>
          <w:szCs w:val="24"/>
        </w:rPr>
        <w:fldChar w:fldCharType="begin"/>
      </w:r>
      <w:r w:rsidR="00131B13" w:rsidRPr="00B625F9">
        <w:rPr>
          <w:sz w:val="24"/>
          <w:szCs w:val="24"/>
        </w:rPr>
        <w:instrText xml:space="preserve"> REF _Ref440269836 \r \h  \* MERGEFORMAT </w:instrText>
      </w:r>
      <w:r w:rsidR="00131B13" w:rsidRPr="00B625F9">
        <w:rPr>
          <w:sz w:val="24"/>
          <w:szCs w:val="24"/>
        </w:rPr>
      </w:r>
      <w:r w:rsidR="00131B13" w:rsidRPr="00B625F9">
        <w:rPr>
          <w:sz w:val="24"/>
          <w:szCs w:val="24"/>
        </w:rPr>
        <w:fldChar w:fldCharType="separate"/>
      </w:r>
      <w:r w:rsidR="001222CA" w:rsidRPr="00B625F9">
        <w:rPr>
          <w:sz w:val="24"/>
          <w:szCs w:val="24"/>
        </w:rPr>
        <w:t>1.1.2</w:t>
      </w:r>
      <w:r w:rsidR="00131B13" w:rsidRPr="00B625F9">
        <w:rPr>
          <w:sz w:val="24"/>
          <w:szCs w:val="24"/>
        </w:rPr>
        <w:fldChar w:fldCharType="end"/>
      </w:r>
      <w:r w:rsidR="00702B2C" w:rsidRPr="00B625F9">
        <w:rPr>
          <w:sz w:val="24"/>
          <w:szCs w:val="24"/>
        </w:rPr>
        <w:t xml:space="preserve"> настоящей Документации,</w:t>
      </w:r>
      <w:r w:rsidR="009A7733" w:rsidRPr="00B625F9">
        <w:rPr>
          <w:iCs/>
          <w:sz w:val="24"/>
          <w:szCs w:val="24"/>
        </w:rPr>
        <w:t xml:space="preserve"> </w:t>
      </w:r>
      <w:r w:rsidRPr="00B625F9">
        <w:rPr>
          <w:iCs/>
          <w:sz w:val="24"/>
          <w:szCs w:val="24"/>
        </w:rPr>
        <w:t>приг</w:t>
      </w:r>
      <w:r w:rsidRPr="00B625F9">
        <w:rPr>
          <w:sz w:val="24"/>
          <w:szCs w:val="24"/>
        </w:rPr>
        <w:t>ласило юридических лиц</w:t>
      </w:r>
      <w:r w:rsidR="005B75A6" w:rsidRPr="00B625F9">
        <w:rPr>
          <w:sz w:val="24"/>
          <w:szCs w:val="24"/>
        </w:rPr>
        <w:t xml:space="preserve"> и физических лиц (в т.</w:t>
      </w:r>
      <w:r w:rsidR="003129D4" w:rsidRPr="00B625F9">
        <w:rPr>
          <w:sz w:val="24"/>
          <w:szCs w:val="24"/>
        </w:rPr>
        <w:t xml:space="preserve"> </w:t>
      </w:r>
      <w:r w:rsidR="005B75A6" w:rsidRPr="00B625F9">
        <w:rPr>
          <w:sz w:val="24"/>
          <w:szCs w:val="24"/>
        </w:rPr>
        <w:t>ч. индивидуальных предпринимателей)</w:t>
      </w:r>
      <w:r w:rsidR="00DC6125" w:rsidRPr="00B625F9">
        <w:rPr>
          <w:sz w:val="24"/>
          <w:szCs w:val="24"/>
        </w:rPr>
        <w:t xml:space="preserve"> (далее - Участники)</w:t>
      </w:r>
      <w:r w:rsidR="009D7F01" w:rsidRPr="00B625F9">
        <w:rPr>
          <w:sz w:val="24"/>
          <w:szCs w:val="24"/>
        </w:rPr>
        <w:t xml:space="preserve"> </w:t>
      </w:r>
      <w:r w:rsidR="004B5EB3" w:rsidRPr="00B625F9">
        <w:rPr>
          <w:sz w:val="24"/>
          <w:szCs w:val="24"/>
        </w:rPr>
        <w:t>к участию в процедуре О</w:t>
      </w:r>
      <w:r w:rsidRPr="00B625F9">
        <w:rPr>
          <w:sz w:val="24"/>
          <w:szCs w:val="24"/>
        </w:rPr>
        <w:t>ткрытого запроса предложений</w:t>
      </w:r>
      <w:r w:rsidRPr="00C331C4">
        <w:rPr>
          <w:sz w:val="24"/>
          <w:szCs w:val="24"/>
        </w:rPr>
        <w:t xml:space="preserve"> (далее – запрос предложений) </w:t>
      </w:r>
      <w:bookmarkEnd w:id="10"/>
      <w:r w:rsidR="004B5EB3" w:rsidRPr="00C331C4">
        <w:rPr>
          <w:sz w:val="24"/>
          <w:szCs w:val="24"/>
        </w:rPr>
        <w:t xml:space="preserve">на право заключения </w:t>
      </w:r>
      <w:bookmarkEnd w:id="11"/>
      <w:bookmarkEnd w:id="12"/>
      <w:bookmarkEnd w:id="13"/>
      <w:r w:rsidR="00D92EB9" w:rsidRPr="00961D4E">
        <w:rPr>
          <w:sz w:val="24"/>
          <w:szCs w:val="24"/>
        </w:rPr>
        <w:t>Договора на оказание услуг по ремонту автотранспорта для нужд ПАО «МРСК Це</w:t>
      </w:r>
      <w:r w:rsidR="00D92EB9">
        <w:rPr>
          <w:sz w:val="24"/>
          <w:szCs w:val="24"/>
        </w:rPr>
        <w:t>нтра» (филиала «Смоленскэнерго»</w:t>
      </w:r>
      <w:r w:rsidR="00C331C4" w:rsidRPr="00D92EB9">
        <w:rPr>
          <w:sz w:val="24"/>
          <w:szCs w:val="24"/>
        </w:rPr>
        <w:t>, расположенного по адресу: РФ, 214019, г. Смоленск, ул. Тенишевой, д. 33).</w:t>
      </w:r>
    </w:p>
    <w:p w:rsidR="00717F60" w:rsidRPr="00C331C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331C4">
        <w:rPr>
          <w:sz w:val="24"/>
          <w:szCs w:val="24"/>
        </w:rPr>
        <w:t xml:space="preserve">Настоящий </w:t>
      </w:r>
      <w:r w:rsidR="004B5EB3" w:rsidRPr="00C331C4">
        <w:rPr>
          <w:sz w:val="24"/>
          <w:szCs w:val="24"/>
        </w:rPr>
        <w:t>З</w:t>
      </w:r>
      <w:r w:rsidRPr="00C331C4">
        <w:rPr>
          <w:sz w:val="24"/>
          <w:szCs w:val="24"/>
        </w:rPr>
        <w:t xml:space="preserve">апрос предложений проводится в соответствии с правилами и с использованием функционала </w:t>
      </w:r>
      <w:r w:rsidR="00702B2C" w:rsidRPr="00C331C4">
        <w:rPr>
          <w:sz w:val="24"/>
          <w:szCs w:val="24"/>
        </w:rPr>
        <w:t>электронной торговой площадк</w:t>
      </w:r>
      <w:r w:rsidR="00414AB1" w:rsidRPr="00C331C4">
        <w:rPr>
          <w:sz w:val="24"/>
          <w:szCs w:val="24"/>
        </w:rPr>
        <w:t>и</w:t>
      </w:r>
      <w:r w:rsidR="00702B2C" w:rsidRPr="00C331C4">
        <w:rPr>
          <w:sz w:val="24"/>
          <w:szCs w:val="24"/>
        </w:rPr>
        <w:t xml:space="preserve"> </w:t>
      </w:r>
      <w:r w:rsidR="000D70B6" w:rsidRPr="00C331C4">
        <w:rPr>
          <w:sz w:val="24"/>
          <w:szCs w:val="24"/>
        </w:rPr>
        <w:t>П</w:t>
      </w:r>
      <w:r w:rsidR="00702B2C" w:rsidRPr="00C331C4">
        <w:rPr>
          <w:sz w:val="24"/>
          <w:szCs w:val="24"/>
        </w:rPr>
        <w:t xml:space="preserve">АО «Россети» </w:t>
      </w:r>
      <w:hyperlink r:id="rId22" w:history="1">
        <w:r w:rsidR="00862664" w:rsidRPr="00C331C4">
          <w:rPr>
            <w:rStyle w:val="a7"/>
            <w:sz w:val="24"/>
            <w:szCs w:val="24"/>
          </w:rPr>
          <w:t>etp.rosseti.ru</w:t>
        </w:r>
      </w:hyperlink>
      <w:r w:rsidR="00862664" w:rsidRPr="00C331C4">
        <w:rPr>
          <w:sz w:val="24"/>
          <w:szCs w:val="24"/>
        </w:rPr>
        <w:t xml:space="preserve"> </w:t>
      </w:r>
      <w:r w:rsidR="00702B2C" w:rsidRPr="00C331C4">
        <w:rPr>
          <w:sz w:val="24"/>
          <w:szCs w:val="24"/>
        </w:rPr>
        <w:t>(далее — ЭТП)</w:t>
      </w:r>
      <w:r w:rsidR="005B75A6" w:rsidRPr="00C331C4">
        <w:rPr>
          <w:sz w:val="24"/>
          <w:szCs w:val="24"/>
        </w:rPr>
        <w:t>.</w:t>
      </w:r>
      <w:bookmarkEnd w:id="14"/>
    </w:p>
    <w:p w:rsidR="00717F60" w:rsidRPr="00C331C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331C4">
        <w:rPr>
          <w:sz w:val="24"/>
          <w:szCs w:val="24"/>
        </w:rPr>
        <w:t>Заказчик</w:t>
      </w:r>
      <w:r w:rsidR="00702B2C" w:rsidRPr="00C331C4">
        <w:rPr>
          <w:sz w:val="24"/>
          <w:szCs w:val="24"/>
        </w:rPr>
        <w:t xml:space="preserve">: </w:t>
      </w:r>
      <w:r w:rsidR="00702B2C" w:rsidRPr="00C331C4">
        <w:rPr>
          <w:iCs/>
          <w:sz w:val="24"/>
          <w:szCs w:val="24"/>
        </w:rPr>
        <w:t>ПАО «МРСК Центра».</w:t>
      </w:r>
      <w:r w:rsidRPr="00C331C4">
        <w:rPr>
          <w:rStyle w:val="aa"/>
          <w:sz w:val="24"/>
          <w:szCs w:val="24"/>
        </w:rPr>
        <w:t xml:space="preserve"> </w:t>
      </w:r>
      <w:bookmarkEnd w:id="15"/>
    </w:p>
    <w:p w:rsidR="008C4223" w:rsidRPr="00C331C4"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331C4">
        <w:rPr>
          <w:sz w:val="24"/>
          <w:szCs w:val="24"/>
        </w:rPr>
        <w:t>Предмет З</w:t>
      </w:r>
      <w:r w:rsidR="00717F60" w:rsidRPr="00C331C4">
        <w:rPr>
          <w:sz w:val="24"/>
          <w:szCs w:val="24"/>
        </w:rPr>
        <w:t>апроса предложений</w:t>
      </w:r>
      <w:r w:rsidR="00702B2C" w:rsidRPr="00C331C4">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D92EB9" w:rsidRPr="00961D4E">
        <w:rPr>
          <w:sz w:val="24"/>
          <w:szCs w:val="24"/>
        </w:rPr>
        <w:t>Договора на оказание услуг по ремонту автотранспорта для нужд ПАО «МРСК Центра» (филиала «Смоленскэнерго»)</w:t>
      </w:r>
      <w:r w:rsidR="00C331C4" w:rsidRPr="00D92EB9">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C331C4">
        <w:rPr>
          <w:sz w:val="24"/>
          <w:szCs w:val="24"/>
        </w:rPr>
        <w:t xml:space="preserve">лотов: </w:t>
      </w:r>
      <w:r w:rsidRPr="00C331C4">
        <w:rPr>
          <w:b/>
          <w:sz w:val="24"/>
          <w:szCs w:val="24"/>
        </w:rPr>
        <w:t>1 (один)</w:t>
      </w:r>
      <w:r w:rsidRPr="00C331C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D92EB9"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bookmarkEnd w:id="19"/>
      <w:r w:rsidR="00D92EB9" w:rsidRPr="00D92EB9">
        <w:rPr>
          <w:sz w:val="24"/>
          <w:szCs w:val="24"/>
        </w:rPr>
        <w:t xml:space="preserve">с момента заключения договора по 31.12.2016 года </w:t>
      </w:r>
      <w:proofErr w:type="gramStart"/>
      <w:r w:rsidR="00D92EB9" w:rsidRPr="00D92EB9">
        <w:rPr>
          <w:sz w:val="24"/>
          <w:szCs w:val="24"/>
        </w:rPr>
        <w:t>согласно заявок</w:t>
      </w:r>
      <w:proofErr w:type="gramEnd"/>
      <w:r w:rsidR="00D92EB9">
        <w:rPr>
          <w:sz w:val="24"/>
          <w:szCs w:val="24"/>
        </w:rPr>
        <w:t>,</w:t>
      </w:r>
      <w:r w:rsidR="00D92EB9" w:rsidRPr="00D92EB9">
        <w:rPr>
          <w:sz w:val="24"/>
          <w:szCs w:val="24"/>
        </w:rPr>
        <w:t xml:space="preserve"> представленных сотрудниками </w:t>
      </w:r>
      <w:proofErr w:type="spellStart"/>
      <w:r w:rsidR="00D92EB9" w:rsidRPr="00D92EB9">
        <w:rPr>
          <w:sz w:val="24"/>
          <w:szCs w:val="24"/>
        </w:rPr>
        <w:t>СМиТ</w:t>
      </w:r>
      <w:proofErr w:type="spellEnd"/>
      <w:r w:rsidR="00D92EB9" w:rsidRPr="00D92EB9">
        <w:rPr>
          <w:sz w:val="24"/>
          <w:szCs w:val="24"/>
        </w:rPr>
        <w:t xml:space="preserve"> филиала ПАО «МРСК Центра» - «Смоленскэнерго». Сроки ремонта отдельного автомобиля или агрегата согласовываются с представителями </w:t>
      </w:r>
      <w:proofErr w:type="spellStart"/>
      <w:r w:rsidR="00D92EB9" w:rsidRPr="00D92EB9">
        <w:rPr>
          <w:sz w:val="24"/>
          <w:szCs w:val="24"/>
        </w:rPr>
        <w:t>СМиТ</w:t>
      </w:r>
      <w:proofErr w:type="spellEnd"/>
      <w:r w:rsidR="00D92EB9" w:rsidRPr="00D92EB9">
        <w:rPr>
          <w:sz w:val="24"/>
          <w:szCs w:val="24"/>
        </w:rPr>
        <w:t xml:space="preserve"> филиала ПАО «МРСК Центра» - «Смоленскэнерго» и не должны превышать 20 дней с момента принятия в ремонт</w:t>
      </w:r>
      <w:r w:rsidR="00C331C4" w:rsidRPr="00D92EB9">
        <w:rPr>
          <w:sz w:val="24"/>
          <w:szCs w:val="24"/>
        </w:rPr>
        <w:t>.</w:t>
      </w:r>
    </w:p>
    <w:p w:rsidR="008D2928" w:rsidRPr="00D92EB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92EB9">
        <w:rPr>
          <w:sz w:val="24"/>
          <w:szCs w:val="24"/>
        </w:rPr>
        <w:t xml:space="preserve">Оказание услуг Участником будет осуществляться </w:t>
      </w:r>
      <w:r w:rsidR="00C331C4" w:rsidRPr="00D92EB9">
        <w:rPr>
          <w:sz w:val="24"/>
          <w:szCs w:val="24"/>
        </w:rPr>
        <w:t>в г. Смоленске</w:t>
      </w:r>
      <w:r w:rsidRPr="00D92EB9">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92EB9">
        <w:rPr>
          <w:iCs/>
          <w:sz w:val="24"/>
          <w:szCs w:val="24"/>
        </w:rPr>
        <w:t xml:space="preserve">Форма и порядок оплаты: </w:t>
      </w:r>
      <w:r w:rsidR="00366652" w:rsidRPr="00D92EB9">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1222CA">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1222CA">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1222CA">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 xml:space="preserve">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1222CA">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1222CA" w:rsidRPr="001222CA">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31B13">
        <w:fldChar w:fldCharType="begin"/>
      </w:r>
      <w:r w:rsidR="00131B13">
        <w:instrText xml:space="preserve"> REF _Ref191386109 \n \h  \* MERGEFORMAT </w:instrText>
      </w:r>
      <w:r w:rsidR="00131B13">
        <w:fldChar w:fldCharType="separate"/>
      </w:r>
      <w:r w:rsidR="001222CA" w:rsidRPr="001222CA">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1222CA" w:rsidRPr="001222CA">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1222CA" w:rsidRPr="001222CA">
        <w:rPr>
          <w:sz w:val="24"/>
          <w:szCs w:val="24"/>
        </w:rPr>
        <w:t xml:space="preserve"> 1.4.2 </w:t>
      </w:r>
      <w:r w:rsidR="00131B1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1222CA" w:rsidRPr="001222CA">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4253F">
        <w:rPr>
          <w:b w:val="0"/>
        </w:rPr>
        <w:fldChar w:fldCharType="begin"/>
      </w:r>
      <w:r w:rsidR="002D4BC6">
        <w:rPr>
          <w:b w:val="0"/>
        </w:rPr>
        <w:instrText xml:space="preserve"> REF _Ref440275279 \r \h </w:instrText>
      </w:r>
      <w:r w:rsidR="0064253F">
        <w:rPr>
          <w:b w:val="0"/>
        </w:rPr>
      </w:r>
      <w:r w:rsidR="0064253F">
        <w:rPr>
          <w:b w:val="0"/>
        </w:rPr>
        <w:fldChar w:fldCharType="separate"/>
      </w:r>
      <w:r w:rsidR="001222CA">
        <w:rPr>
          <w:b w:val="0"/>
        </w:rPr>
        <w:t>1.1.4</w:t>
      </w:r>
      <w:r w:rsidR="0064253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31B13">
        <w:fldChar w:fldCharType="begin"/>
      </w:r>
      <w:r w:rsidR="00131B13">
        <w:instrText xml:space="preserve"> REF _Ref305973147 \r \h  \* MERGEFORMAT </w:instrText>
      </w:r>
      <w:r w:rsidR="00131B13">
        <w:fldChar w:fldCharType="separate"/>
      </w:r>
      <w:r w:rsidR="001222CA" w:rsidRPr="001222CA">
        <w:rPr>
          <w:b w:val="0"/>
          <w:szCs w:val="24"/>
        </w:rPr>
        <w:t>3.3</w:t>
      </w:r>
      <w:r w:rsidR="00131B1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31B13">
        <w:fldChar w:fldCharType="begin"/>
      </w:r>
      <w:r w:rsidR="00131B13">
        <w:instrText xml:space="preserve"> REF _Ref55336310 \r \h  \* MERGEFORMAT </w:instrText>
      </w:r>
      <w:r w:rsidR="00131B13">
        <w:fldChar w:fldCharType="separate"/>
      </w:r>
      <w:r w:rsidR="001222CA" w:rsidRPr="001222CA">
        <w:rPr>
          <w:b w:val="0"/>
          <w:szCs w:val="24"/>
        </w:rPr>
        <w:t>5.1</w:t>
      </w:r>
      <w:r w:rsidR="00131B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31B13">
        <w:fldChar w:fldCharType="begin"/>
      </w:r>
      <w:r w:rsidR="00131B13">
        <w:instrText xml:space="preserve"> REF _Ref440284918 \r \h  \* MERGEFORMAT </w:instrText>
      </w:r>
      <w:r w:rsidR="00131B13">
        <w:fldChar w:fldCharType="separate"/>
      </w:r>
      <w:r w:rsidR="001222CA" w:rsidRPr="001222CA">
        <w:rPr>
          <w:b w:val="0"/>
          <w:szCs w:val="24"/>
        </w:rPr>
        <w:t>5.2</w:t>
      </w:r>
      <w:r w:rsidR="00131B1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1B13">
        <w:fldChar w:fldCharType="begin"/>
      </w:r>
      <w:r w:rsidR="00131B13">
        <w:instrText xml:space="preserve"> REF _Ref440537086 \r \h  \* MERGEFORMAT </w:instrText>
      </w:r>
      <w:r w:rsidR="00131B13">
        <w:fldChar w:fldCharType="separate"/>
      </w:r>
      <w:r w:rsidR="001222CA" w:rsidRPr="001222CA">
        <w:rPr>
          <w:b w:val="0"/>
          <w:bCs w:val="0"/>
          <w:szCs w:val="24"/>
        </w:rPr>
        <w:t>5.3</w:t>
      </w:r>
      <w:r w:rsidR="00131B1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31B13">
        <w:fldChar w:fldCharType="begin"/>
      </w:r>
      <w:r w:rsidR="00131B13">
        <w:instrText xml:space="preserve"> REF _Ref440284947 \r \h  \* MERGEFORMAT </w:instrText>
      </w:r>
      <w:r w:rsidR="00131B13">
        <w:fldChar w:fldCharType="separate"/>
      </w:r>
      <w:r w:rsidR="001222CA" w:rsidRPr="001222CA">
        <w:rPr>
          <w:b w:val="0"/>
          <w:szCs w:val="24"/>
        </w:rPr>
        <w:t>5.4</w:t>
      </w:r>
      <w:r w:rsidR="00131B1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4253F">
        <w:rPr>
          <w:b w:val="0"/>
          <w:szCs w:val="24"/>
        </w:rPr>
        <w:fldChar w:fldCharType="begin"/>
      </w:r>
      <w:r w:rsidR="00B8118F">
        <w:rPr>
          <w:b w:val="0"/>
          <w:szCs w:val="24"/>
        </w:rPr>
        <w:instrText xml:space="preserve"> REF _Ref440361439 \r \h </w:instrText>
      </w:r>
      <w:r w:rsidR="0064253F">
        <w:rPr>
          <w:b w:val="0"/>
          <w:szCs w:val="24"/>
        </w:rPr>
      </w:r>
      <w:r w:rsidR="0064253F">
        <w:rPr>
          <w:b w:val="0"/>
          <w:szCs w:val="24"/>
        </w:rPr>
        <w:fldChar w:fldCharType="separate"/>
      </w:r>
      <w:r w:rsidR="001222CA">
        <w:rPr>
          <w:b w:val="0"/>
          <w:szCs w:val="24"/>
        </w:rPr>
        <w:t>5.5</w:t>
      </w:r>
      <w:r w:rsidR="0064253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4253F">
        <w:rPr>
          <w:b w:val="0"/>
          <w:szCs w:val="24"/>
        </w:rPr>
        <w:fldChar w:fldCharType="begin"/>
      </w:r>
      <w:r w:rsidR="00B8118F">
        <w:rPr>
          <w:b w:val="0"/>
          <w:szCs w:val="24"/>
        </w:rPr>
        <w:instrText xml:space="preserve"> REF _Ref440361531 \r \h </w:instrText>
      </w:r>
      <w:r w:rsidR="0064253F">
        <w:rPr>
          <w:b w:val="0"/>
          <w:szCs w:val="24"/>
        </w:rPr>
      </w:r>
      <w:r w:rsidR="0064253F">
        <w:rPr>
          <w:b w:val="0"/>
          <w:szCs w:val="24"/>
        </w:rPr>
        <w:fldChar w:fldCharType="separate"/>
      </w:r>
      <w:r w:rsidR="001222CA">
        <w:rPr>
          <w:b w:val="0"/>
          <w:szCs w:val="24"/>
        </w:rPr>
        <w:t>5.6</w:t>
      </w:r>
      <w:r w:rsidR="0064253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4253F">
        <w:rPr>
          <w:b w:val="0"/>
          <w:szCs w:val="24"/>
        </w:rPr>
        <w:fldChar w:fldCharType="begin"/>
      </w:r>
      <w:r>
        <w:rPr>
          <w:b w:val="0"/>
          <w:szCs w:val="24"/>
        </w:rPr>
        <w:instrText xml:space="preserve"> REF _Ref440285128 \r \h </w:instrText>
      </w:r>
      <w:r w:rsidR="0064253F">
        <w:rPr>
          <w:b w:val="0"/>
          <w:szCs w:val="24"/>
        </w:rPr>
      </w:r>
      <w:r w:rsidR="0064253F">
        <w:rPr>
          <w:b w:val="0"/>
          <w:szCs w:val="24"/>
        </w:rPr>
        <w:fldChar w:fldCharType="separate"/>
      </w:r>
      <w:r w:rsidR="001222CA">
        <w:rPr>
          <w:b w:val="0"/>
          <w:szCs w:val="24"/>
        </w:rPr>
        <w:t>3.3.14</w:t>
      </w:r>
      <w:r w:rsidR="0064253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64253F">
        <w:rPr>
          <w:b w:val="0"/>
          <w:szCs w:val="24"/>
        </w:rPr>
        <w:fldChar w:fldCharType="begin"/>
      </w:r>
      <w:r>
        <w:rPr>
          <w:b w:val="0"/>
          <w:szCs w:val="24"/>
        </w:rPr>
        <w:instrText xml:space="preserve"> REF _Ref305973250 \r \h </w:instrText>
      </w:r>
      <w:r w:rsidR="0064253F">
        <w:rPr>
          <w:b w:val="0"/>
          <w:szCs w:val="24"/>
        </w:rPr>
      </w:r>
      <w:r w:rsidR="0064253F">
        <w:rPr>
          <w:b w:val="0"/>
          <w:szCs w:val="24"/>
        </w:rPr>
        <w:fldChar w:fldCharType="separate"/>
      </w:r>
      <w:r w:rsidR="001222CA">
        <w:rPr>
          <w:b w:val="0"/>
          <w:szCs w:val="24"/>
        </w:rPr>
        <w:t>3.6</w:t>
      </w:r>
      <w:r w:rsidR="0064253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253F">
        <w:rPr>
          <w:b w:val="0"/>
          <w:szCs w:val="24"/>
        </w:rPr>
        <w:fldChar w:fldCharType="begin"/>
      </w:r>
      <w:r>
        <w:rPr>
          <w:b w:val="0"/>
          <w:szCs w:val="24"/>
        </w:rPr>
        <w:instrText xml:space="preserve"> REF _Ref303681924 \r \h </w:instrText>
      </w:r>
      <w:r w:rsidR="0064253F">
        <w:rPr>
          <w:b w:val="0"/>
          <w:szCs w:val="24"/>
        </w:rPr>
      </w:r>
      <w:r w:rsidR="0064253F">
        <w:rPr>
          <w:b w:val="0"/>
          <w:szCs w:val="24"/>
        </w:rPr>
        <w:fldChar w:fldCharType="separate"/>
      </w:r>
      <w:r w:rsidR="001222CA">
        <w:rPr>
          <w:b w:val="0"/>
          <w:szCs w:val="24"/>
        </w:rPr>
        <w:t>3.8</w:t>
      </w:r>
      <w:r w:rsidR="0064253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1222CA">
        <w:rPr>
          <w:b w:val="0"/>
        </w:rPr>
        <w:t>5.5</w:t>
      </w:r>
      <w:r w:rsidR="0064253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1222CA">
        <w:rPr>
          <w:b w:val="0"/>
        </w:rPr>
        <w:t>2.2.3</w:t>
      </w:r>
      <w:r w:rsidR="0064253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1222CA" w:rsidRPr="001222CA">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1222CA" w:rsidRPr="001222CA">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1222CA" w:rsidRPr="001222CA">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1222CA" w:rsidRPr="001222CA">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1222CA" w:rsidRPr="001222CA">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1222CA" w:rsidRPr="001222CA">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1222CA" w:rsidRPr="001222CA">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1222CA" w:rsidRPr="001222CA">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1222CA" w:rsidRPr="001222CA">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1222CA" w:rsidRPr="001222CA">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1222CA" w:rsidRPr="001222CA">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1222CA">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1222CA" w:rsidRPr="00010958">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1222CA">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1222CA">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1222CA">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1222CA">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1222CA">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1222CA" w:rsidRPr="001222CA">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1222CA" w:rsidRPr="001222CA">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1222CA" w:rsidRPr="001222CA">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1222CA" w:rsidRPr="001222CA">
        <w:rPr>
          <w:bCs w:val="0"/>
          <w:sz w:val="24"/>
          <w:szCs w:val="24"/>
        </w:rPr>
        <w:t>5.1</w:t>
      </w:r>
      <w:r w:rsidR="00131B1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1222CA" w:rsidRPr="001222CA">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D92EB9" w:rsidRDefault="00C331C4"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D92EB9">
        <w:rPr>
          <w:b/>
          <w:bCs w:val="0"/>
          <w:sz w:val="24"/>
          <w:szCs w:val="24"/>
          <w:u w:val="single"/>
        </w:rPr>
        <w:t>По Лоту №1:</w:t>
      </w:r>
      <w:r w:rsidRPr="00D92EB9">
        <w:rPr>
          <w:bCs w:val="0"/>
          <w:sz w:val="24"/>
          <w:szCs w:val="24"/>
        </w:rPr>
        <w:t xml:space="preserve"> </w:t>
      </w:r>
      <w:r w:rsidR="00D92EB9" w:rsidRPr="00D92EB9">
        <w:rPr>
          <w:b/>
          <w:sz w:val="24"/>
          <w:szCs w:val="24"/>
        </w:rPr>
        <w:t>1 821 000,00</w:t>
      </w:r>
      <w:r w:rsidR="00D92EB9" w:rsidRPr="00D92EB9">
        <w:rPr>
          <w:sz w:val="24"/>
          <w:szCs w:val="24"/>
        </w:rPr>
        <w:t xml:space="preserve"> (один миллион восемьсот двадцать одна тысяча) рублей 00 копеек РФ, без учета НДС; НДС составляет </w:t>
      </w:r>
      <w:r w:rsidR="00D92EB9" w:rsidRPr="00D92EB9">
        <w:rPr>
          <w:b/>
          <w:sz w:val="24"/>
          <w:szCs w:val="24"/>
        </w:rPr>
        <w:t>327 780,00</w:t>
      </w:r>
      <w:r w:rsidR="00D92EB9" w:rsidRPr="00D92EB9">
        <w:rPr>
          <w:sz w:val="24"/>
          <w:szCs w:val="24"/>
        </w:rPr>
        <w:t xml:space="preserve"> (триста двадцать семь тысяч семьсот восемьдесят) рублей 00 копеек РФ; </w:t>
      </w:r>
      <w:r w:rsidR="00D92EB9" w:rsidRPr="00D92EB9">
        <w:rPr>
          <w:b/>
          <w:sz w:val="24"/>
          <w:szCs w:val="24"/>
        </w:rPr>
        <w:t>2 148 780,00</w:t>
      </w:r>
      <w:r w:rsidR="00D92EB9" w:rsidRPr="00D92EB9">
        <w:rPr>
          <w:sz w:val="24"/>
          <w:szCs w:val="24"/>
        </w:rPr>
        <w:t xml:space="preserve"> (два миллиона сто сорок восемь тысяч семьсот восемьдесят) рублей 00 копеек РФ, с учетом НДС</w:t>
      </w:r>
      <w:r w:rsidRPr="00D92EB9">
        <w:rPr>
          <w:sz w:val="24"/>
          <w:szCs w:val="24"/>
        </w:rPr>
        <w:t>.</w:t>
      </w:r>
      <w:proofErr w:type="gramEnd"/>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1222CA" w:rsidRPr="001222CA">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1222CA">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1222CA">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fldChar w:fldCharType="begin"/>
      </w:r>
      <w:r w:rsidR="00131B13">
        <w:instrText xml:space="preserve"> REF _Ref191386451 \n \h  \* MERGEFORMAT </w:instrText>
      </w:r>
      <w:r w:rsidR="00131B13">
        <w:fldChar w:fldCharType="separate"/>
      </w:r>
      <w:r w:rsidR="001222CA" w:rsidRPr="001222CA">
        <w:rPr>
          <w:bCs w:val="0"/>
          <w:sz w:val="24"/>
          <w:szCs w:val="24"/>
        </w:rPr>
        <w:t>3.3.9</w:t>
      </w:r>
      <w:r w:rsidR="00131B1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1222CA">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C331C4"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w:t>
      </w:r>
      <w:r w:rsidRPr="009F2BF9">
        <w:rPr>
          <w:sz w:val="24"/>
          <w:szCs w:val="24"/>
        </w:rPr>
        <w:lastRenderedPageBreak/>
        <w:t xml:space="preserve">деятельности в рамках Договора (в случае, если наличие данных разрешающих документов необходимо для оказания услуг, указанных в п. </w:t>
      </w:r>
      <w:r w:rsidR="00131B13" w:rsidRPr="00C331C4">
        <w:fldChar w:fldCharType="begin"/>
      </w:r>
      <w:r w:rsidR="00131B13" w:rsidRPr="00C331C4">
        <w:instrText xml:space="preserve"> REF _Ref440275279 \r \h  \* MERGEFORMAT </w:instrText>
      </w:r>
      <w:r w:rsidR="00131B13" w:rsidRPr="00C331C4">
        <w:fldChar w:fldCharType="separate"/>
      </w:r>
      <w:r w:rsidR="001222CA" w:rsidRPr="00C331C4">
        <w:rPr>
          <w:sz w:val="24"/>
          <w:szCs w:val="24"/>
        </w:rPr>
        <w:t>1.1.4</w:t>
      </w:r>
      <w:r w:rsidR="00131B13" w:rsidRPr="00C331C4">
        <w:fldChar w:fldCharType="end"/>
      </w:r>
      <w:r w:rsidRPr="00C331C4">
        <w:rPr>
          <w:sz w:val="24"/>
          <w:szCs w:val="24"/>
        </w:rPr>
        <w:t xml:space="preserve"> и разделе </w:t>
      </w:r>
      <w:r w:rsidR="00131B13" w:rsidRPr="00C331C4">
        <w:fldChar w:fldCharType="begin"/>
      </w:r>
      <w:r w:rsidR="00131B13" w:rsidRPr="00C331C4">
        <w:instrText xml:space="preserve"> REF _Ref440270568 \r \h  \* MERGEFORMAT </w:instrText>
      </w:r>
      <w:r w:rsidR="00131B13" w:rsidRPr="00C331C4">
        <w:fldChar w:fldCharType="separate"/>
      </w:r>
      <w:r w:rsidR="001222CA" w:rsidRPr="00C331C4">
        <w:t>4</w:t>
      </w:r>
      <w:r w:rsidR="00131B13" w:rsidRPr="00C331C4">
        <w:fldChar w:fldCharType="end"/>
      </w:r>
      <w:r w:rsidRPr="00C331C4">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331C4">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w:t>
      </w:r>
      <w:r w:rsidR="00553A57" w:rsidRPr="00B20653">
        <w:rPr>
          <w:sz w:val="24"/>
          <w:szCs w:val="24"/>
        </w:rPr>
        <w:lastRenderedPageBreak/>
        <w:t xml:space="preserve">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1222CA" w:rsidRPr="001222CA">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1222CA">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1222CA" w:rsidRPr="00010958">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1222CA">
        <w:rPr>
          <w:sz w:val="24"/>
          <w:szCs w:val="24"/>
        </w:rPr>
        <w:t>5.7.2</w:t>
      </w:r>
      <w:r w:rsidR="0064253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1222CA">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1222CA">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w:t>
      </w:r>
      <w:r w:rsidR="007705A5" w:rsidRPr="007D7C50">
        <w:rPr>
          <w:sz w:val="24"/>
          <w:szCs w:val="24"/>
        </w:rPr>
        <w:lastRenderedPageBreak/>
        <w:t>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1222CA">
        <w:rPr>
          <w:sz w:val="24"/>
          <w:szCs w:val="24"/>
        </w:rPr>
        <w:t>5.10</w:t>
      </w:r>
      <w:r w:rsidR="0064253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1222CA">
        <w:rPr>
          <w:sz w:val="24"/>
          <w:szCs w:val="24"/>
        </w:rPr>
        <w:t>5.14</w:t>
      </w:r>
      <w:r w:rsidR="0064253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1222CA" w:rsidRPr="001222CA">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w:t>
      </w:r>
      <w:r w:rsidRPr="00E71A48">
        <w:rPr>
          <w:sz w:val="24"/>
          <w:szCs w:val="24"/>
        </w:rPr>
        <w:lastRenderedPageBreak/>
        <w:t xml:space="preserve">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w:t>
      </w:r>
      <w:r w:rsidRPr="00E71A48">
        <w:rPr>
          <w:bCs w:val="0"/>
          <w:sz w:val="24"/>
          <w:szCs w:val="24"/>
        </w:rPr>
        <w:lastRenderedPageBreak/>
        <w:t xml:space="preserve">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1222CA" w:rsidRPr="001222CA">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1222CA" w:rsidRPr="001222CA">
        <w:rPr>
          <w:bCs w:val="0"/>
          <w:sz w:val="24"/>
          <w:szCs w:val="24"/>
          <w:lang w:val="en-US"/>
        </w:rPr>
        <w:t>a</w:t>
      </w:r>
      <w:r w:rsidR="001222CA" w:rsidRPr="00131B1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1222CA" w:rsidRPr="001222CA">
        <w:rPr>
          <w:bCs w:val="0"/>
          <w:sz w:val="24"/>
          <w:szCs w:val="24"/>
          <w:lang w:val="en-US"/>
        </w:rPr>
        <w:t>g</w:t>
      </w:r>
      <w:r w:rsidR="001222CA" w:rsidRPr="00131B1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1222CA" w:rsidRPr="001222CA">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w:t>
      </w:r>
      <w:r w:rsidRPr="00212D09">
        <w:rPr>
          <w:bCs w:val="0"/>
          <w:iCs/>
          <w:sz w:val="24"/>
          <w:szCs w:val="24"/>
        </w:rPr>
        <w:lastRenderedPageBreak/>
        <w:t xml:space="preserve">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1222CA">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1222CA" w:rsidRPr="001222CA">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1222CA" w:rsidRPr="001222CA">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1222CA">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1222CA">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31B13">
        <w:fldChar w:fldCharType="begin"/>
      </w:r>
      <w:r w:rsidR="00131B13">
        <w:instrText xml:space="preserve"> REF _Ref305753174 \r \h  \* MERGEFORMAT </w:instrText>
      </w:r>
      <w:r w:rsidR="00131B13">
        <w:fldChar w:fldCharType="separate"/>
      </w:r>
      <w:r w:rsidR="001222CA" w:rsidRPr="001222CA">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w:t>
      </w:r>
      <w:r w:rsidRPr="00E71A48">
        <w:rPr>
          <w:bCs w:val="0"/>
          <w:sz w:val="24"/>
          <w:szCs w:val="24"/>
        </w:rPr>
        <w:lastRenderedPageBreak/>
        <w:t xml:space="preserve">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Pr>
          <w:bCs w:val="0"/>
          <w:sz w:val="24"/>
          <w:szCs w:val="24"/>
        </w:rPr>
        <w:t>3.4.1.3</w:t>
      </w:r>
      <w:r w:rsidR="00131B13">
        <w:fldChar w:fldCharType="end"/>
      </w:r>
      <w:r w:rsidRPr="001222CA">
        <w:rPr>
          <w:bCs w:val="0"/>
          <w:sz w:val="24"/>
          <w:szCs w:val="24"/>
        </w:rPr>
        <w:t xml:space="preserve"> настоящей Документации, по адресу: </w:t>
      </w:r>
      <w:r w:rsidR="00C331C4" w:rsidRPr="001222CA">
        <w:rPr>
          <w:bCs w:val="0"/>
          <w:sz w:val="24"/>
          <w:szCs w:val="24"/>
        </w:rPr>
        <w:t xml:space="preserve">РФ, </w:t>
      </w:r>
      <w:r w:rsidR="00C331C4">
        <w:rPr>
          <w:bCs w:val="0"/>
          <w:sz w:val="24"/>
          <w:szCs w:val="24"/>
        </w:rPr>
        <w:t xml:space="preserve">214019, г. Смоленск, ул. Тенишевой, д. 33, </w:t>
      </w:r>
      <w:proofErr w:type="spellStart"/>
      <w:r w:rsidR="00C331C4">
        <w:rPr>
          <w:bCs w:val="0"/>
          <w:sz w:val="24"/>
          <w:szCs w:val="24"/>
        </w:rPr>
        <w:t>каб</w:t>
      </w:r>
      <w:proofErr w:type="spellEnd"/>
      <w:r w:rsidR="00C331C4">
        <w:rPr>
          <w:bCs w:val="0"/>
          <w:sz w:val="24"/>
          <w:szCs w:val="24"/>
        </w:rPr>
        <w:t>. 111</w:t>
      </w:r>
      <w:r w:rsidR="00C331C4" w:rsidRPr="001222CA">
        <w:rPr>
          <w:bCs w:val="0"/>
          <w:sz w:val="24"/>
          <w:szCs w:val="24"/>
        </w:rPr>
        <w:t xml:space="preserve">, исполнительный сотрудник – </w:t>
      </w:r>
      <w:r w:rsidR="00C331C4">
        <w:rPr>
          <w:bCs w:val="0"/>
          <w:sz w:val="24"/>
          <w:szCs w:val="24"/>
        </w:rPr>
        <w:t>Лебедев Александр Александрович</w:t>
      </w:r>
      <w:r w:rsidR="00C331C4" w:rsidRPr="001222CA">
        <w:rPr>
          <w:bCs w:val="0"/>
          <w:sz w:val="24"/>
          <w:szCs w:val="24"/>
        </w:rPr>
        <w:t>, контактный телефон (</w:t>
      </w:r>
      <w:r w:rsidR="00C331C4">
        <w:rPr>
          <w:bCs w:val="0"/>
          <w:sz w:val="24"/>
          <w:szCs w:val="24"/>
        </w:rPr>
        <w:t>4812</w:t>
      </w:r>
      <w:r w:rsidR="00C331C4" w:rsidRPr="001222CA">
        <w:rPr>
          <w:bCs w:val="0"/>
          <w:sz w:val="24"/>
          <w:szCs w:val="24"/>
        </w:rPr>
        <w:t xml:space="preserve">) </w:t>
      </w:r>
      <w:r w:rsidR="00C331C4">
        <w:rPr>
          <w:bCs w:val="0"/>
          <w:sz w:val="24"/>
          <w:szCs w:val="24"/>
        </w:rPr>
        <w:t>42-95-08</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31B13">
        <w:fldChar w:fldCharType="begin"/>
      </w:r>
      <w:r w:rsidR="00131B13">
        <w:instrText xml:space="preserve"> REF _Ref191386085 \r \h  \* MERGEFORMAT </w:instrText>
      </w:r>
      <w:r w:rsidR="00131B13">
        <w:fldChar w:fldCharType="separate"/>
      </w:r>
      <w:r>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31B13">
        <w:fldChar w:fldCharType="begin"/>
      </w:r>
      <w:r w:rsidR="00131B13">
        <w:instrText xml:space="preserve"> REF _Ref303323780 \r \h  \* MERGEFORMAT </w:instrText>
      </w:r>
      <w:r w:rsidR="00131B13">
        <w:fldChar w:fldCharType="separate"/>
      </w:r>
      <w:r>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B625F9"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нескольких </w:t>
      </w:r>
      <w:r w:rsidRPr="00B625F9">
        <w:rPr>
          <w:bCs w:val="0"/>
          <w:sz w:val="24"/>
          <w:szCs w:val="24"/>
        </w:rPr>
        <w:t>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B625F9">
        <w:rPr>
          <w:bCs w:val="0"/>
          <w:sz w:val="24"/>
          <w:szCs w:val="24"/>
        </w:rPr>
        <w:t>Заявк</w:t>
      </w:r>
      <w:r w:rsidR="00717F60" w:rsidRPr="00B625F9">
        <w:rPr>
          <w:bCs w:val="0"/>
          <w:sz w:val="24"/>
          <w:szCs w:val="24"/>
        </w:rPr>
        <w:t xml:space="preserve">и на ЭТП могут быть поданы до </w:t>
      </w:r>
      <w:r w:rsidR="002B5044" w:rsidRPr="00B625F9">
        <w:rPr>
          <w:b/>
          <w:bCs w:val="0"/>
          <w:sz w:val="24"/>
          <w:szCs w:val="24"/>
        </w:rPr>
        <w:t xml:space="preserve">12 часов 00 минут </w:t>
      </w:r>
      <w:r w:rsidR="00B625F9" w:rsidRPr="00B625F9">
        <w:rPr>
          <w:b/>
          <w:bCs w:val="0"/>
          <w:sz w:val="24"/>
          <w:szCs w:val="24"/>
        </w:rPr>
        <w:t>16</w:t>
      </w:r>
      <w:r w:rsidR="002B5044" w:rsidRPr="00B625F9">
        <w:rPr>
          <w:b/>
          <w:bCs w:val="0"/>
          <w:sz w:val="24"/>
          <w:szCs w:val="24"/>
        </w:rPr>
        <w:t xml:space="preserve"> </w:t>
      </w:r>
      <w:r w:rsidR="00B625F9" w:rsidRPr="00B625F9">
        <w:rPr>
          <w:b/>
          <w:bCs w:val="0"/>
          <w:sz w:val="24"/>
          <w:szCs w:val="24"/>
        </w:rPr>
        <w:t xml:space="preserve">марта </w:t>
      </w:r>
      <w:r w:rsidR="002B5044" w:rsidRPr="00B625F9">
        <w:rPr>
          <w:b/>
          <w:bCs w:val="0"/>
          <w:sz w:val="24"/>
          <w:szCs w:val="24"/>
        </w:rPr>
        <w:t>2016 года</w:t>
      </w:r>
      <w:r w:rsidR="00336D0C" w:rsidRPr="00B625F9">
        <w:rPr>
          <w:b/>
          <w:bCs w:val="0"/>
          <w:sz w:val="24"/>
          <w:szCs w:val="24"/>
        </w:rPr>
        <w:t xml:space="preserve">, </w:t>
      </w:r>
      <w:r w:rsidR="00336D0C" w:rsidRPr="00B625F9">
        <w:rPr>
          <w:bCs w:val="0"/>
          <w:sz w:val="24"/>
          <w:szCs w:val="24"/>
        </w:rPr>
        <w:t xml:space="preserve">при этом предложенная Участником в Письме о подаче оферты </w:t>
      </w:r>
      <w:r w:rsidR="00336D0C" w:rsidRPr="00B625F9">
        <w:rPr>
          <w:bCs w:val="0"/>
          <w:spacing w:val="-2"/>
          <w:sz w:val="24"/>
          <w:szCs w:val="24"/>
        </w:rPr>
        <w:t>(под</w:t>
      </w:r>
      <w:r w:rsidR="00336D0C" w:rsidRPr="00B625F9">
        <w:rPr>
          <w:bCs w:val="0"/>
          <w:sz w:val="24"/>
          <w:szCs w:val="24"/>
        </w:rPr>
        <w:t xml:space="preserve">раздел </w:t>
      </w:r>
      <w:r w:rsidR="0064253F" w:rsidRPr="00B625F9">
        <w:rPr>
          <w:bCs w:val="0"/>
          <w:sz w:val="24"/>
          <w:szCs w:val="24"/>
        </w:rPr>
        <w:fldChar w:fldCharType="begin"/>
      </w:r>
      <w:r w:rsidR="00336D0C" w:rsidRPr="00B625F9">
        <w:rPr>
          <w:bCs w:val="0"/>
          <w:sz w:val="24"/>
          <w:szCs w:val="24"/>
        </w:rPr>
        <w:instrText xml:space="preserve"> REF _Ref55336310 \r \h </w:instrText>
      </w:r>
      <w:r w:rsidR="0064253F" w:rsidRPr="00B625F9">
        <w:rPr>
          <w:bCs w:val="0"/>
          <w:sz w:val="24"/>
          <w:szCs w:val="24"/>
        </w:rPr>
      </w:r>
      <w:r w:rsidR="00B625F9">
        <w:rPr>
          <w:bCs w:val="0"/>
          <w:sz w:val="24"/>
          <w:szCs w:val="24"/>
        </w:rPr>
        <w:instrText xml:space="preserve"> \* MERGEFORMAT </w:instrText>
      </w:r>
      <w:r w:rsidR="0064253F" w:rsidRPr="00B625F9">
        <w:rPr>
          <w:bCs w:val="0"/>
          <w:sz w:val="24"/>
          <w:szCs w:val="24"/>
        </w:rPr>
        <w:fldChar w:fldCharType="separate"/>
      </w:r>
      <w:r w:rsidR="001222CA" w:rsidRPr="00B625F9">
        <w:rPr>
          <w:bCs w:val="0"/>
          <w:sz w:val="24"/>
          <w:szCs w:val="24"/>
        </w:rPr>
        <w:t>5.1</w:t>
      </w:r>
      <w:r w:rsidR="0064253F" w:rsidRPr="00B625F9">
        <w:rPr>
          <w:bCs w:val="0"/>
          <w:sz w:val="24"/>
          <w:szCs w:val="24"/>
        </w:rPr>
        <w:fldChar w:fldCharType="end"/>
      </w:r>
      <w:r w:rsidR="00336D0C" w:rsidRPr="00B625F9">
        <w:rPr>
          <w:bCs w:val="0"/>
          <w:sz w:val="24"/>
          <w:szCs w:val="24"/>
          <w:lang w:eastAsia="ru-RU"/>
        </w:rPr>
        <w:t>)</w:t>
      </w:r>
      <w:r w:rsidR="00336D0C" w:rsidRPr="00B625F9">
        <w:rPr>
          <w:bCs w:val="0"/>
          <w:sz w:val="24"/>
          <w:szCs w:val="24"/>
        </w:rPr>
        <w:t xml:space="preserve"> цена должна соответствовать цене, указанной Участником на «котировочной</w:t>
      </w:r>
      <w:bookmarkStart w:id="405" w:name="_GoBack"/>
      <w:bookmarkEnd w:id="405"/>
      <w:r w:rsidR="00336D0C" w:rsidRPr="00BB27D7">
        <w:rPr>
          <w:bCs w:val="0"/>
          <w:sz w:val="24"/>
          <w:szCs w:val="24"/>
        </w:rPr>
        <w:t xml:space="preserve">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Подача Заявок в письменной форме</w:t>
      </w:r>
      <w:bookmarkEnd w:id="406"/>
      <w:bookmarkEnd w:id="407"/>
      <w:bookmarkEnd w:id="408"/>
      <w:bookmarkEnd w:id="409"/>
      <w:bookmarkEnd w:id="410"/>
      <w:bookmarkEnd w:id="411"/>
      <w:bookmarkEnd w:id="412"/>
      <w:bookmarkEnd w:id="413"/>
      <w:bookmarkEnd w:id="414"/>
      <w:bookmarkEnd w:id="415"/>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lastRenderedPageBreak/>
        <w:t xml:space="preserve">Изменение и отзыв </w:t>
      </w:r>
      <w:r w:rsidR="004B5EB3" w:rsidRPr="00E71A48">
        <w:t>Заявк</w:t>
      </w:r>
      <w:r w:rsidRPr="00E71A48">
        <w:t>и</w:t>
      </w:r>
      <w:bookmarkEnd w:id="416"/>
      <w:bookmarkEnd w:id="41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1339"/>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1222CA" w:rsidRPr="001222CA">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1222CA" w:rsidRPr="001222CA">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1222CA" w:rsidRPr="001222CA">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9"/>
      <w:bookmarkEnd w:id="440"/>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1222CA" w:rsidRPr="001222CA">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Проведение каждой последующей переторжки осуществляется по правилам, </w:t>
      </w:r>
      <w:r w:rsidRPr="00E71A48">
        <w:rPr>
          <w:iCs/>
          <w:sz w:val="24"/>
          <w:szCs w:val="24"/>
          <w:lang w:eastAsia="ru-RU"/>
        </w:rPr>
        <w:lastRenderedPageBreak/>
        <w:t>предусмотренным в п.п.</w:t>
      </w:r>
      <w:r w:rsidR="00131B13">
        <w:fldChar w:fldCharType="begin"/>
      </w:r>
      <w:r w:rsidR="00131B13">
        <w:instrText xml:space="preserve"> REF _Ref306352987 \r \h  \* MERGEFORMAT </w:instrText>
      </w:r>
      <w:r w:rsidR="00131B13">
        <w:fldChar w:fldCharType="separate"/>
      </w:r>
      <w:r w:rsidR="001222CA" w:rsidRPr="001222CA">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1222CA" w:rsidRPr="001222CA">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1222CA" w:rsidRPr="001222CA">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1222CA" w:rsidRPr="001222CA">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1222CA" w:rsidRPr="001222CA">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1222CA" w:rsidRPr="001222CA">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331C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w:t>
      </w:r>
      <w:r w:rsidRPr="00C331C4">
        <w:t xml:space="preserve">объемы и характеристики </w:t>
      </w:r>
      <w:bookmarkEnd w:id="501"/>
      <w:bookmarkEnd w:id="502"/>
      <w:bookmarkEnd w:id="503"/>
      <w:bookmarkEnd w:id="504"/>
      <w:bookmarkEnd w:id="505"/>
      <w:bookmarkEnd w:id="506"/>
      <w:bookmarkEnd w:id="507"/>
      <w:bookmarkEnd w:id="508"/>
      <w:r w:rsidR="00C3704B" w:rsidRPr="00C331C4">
        <w:t>закупаемых услуг</w:t>
      </w:r>
      <w:bookmarkEnd w:id="509"/>
    </w:p>
    <w:p w:rsidR="002B5044" w:rsidRPr="00C331C4"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C331C4">
        <w:rPr>
          <w:b w:val="0"/>
          <w:szCs w:val="24"/>
        </w:rPr>
        <w:t>Техническ</w:t>
      </w:r>
      <w:r w:rsidR="003776BB" w:rsidRPr="00C331C4">
        <w:rPr>
          <w:b w:val="0"/>
          <w:szCs w:val="24"/>
        </w:rPr>
        <w:t>ое</w:t>
      </w:r>
      <w:r w:rsidRPr="00C331C4">
        <w:rPr>
          <w:b w:val="0"/>
          <w:szCs w:val="24"/>
        </w:rPr>
        <w:t xml:space="preserve"> задани</w:t>
      </w:r>
      <w:r w:rsidR="003776BB" w:rsidRPr="00C331C4">
        <w:rPr>
          <w:b w:val="0"/>
          <w:szCs w:val="24"/>
        </w:rPr>
        <w:t>е</w:t>
      </w:r>
      <w:r w:rsidR="00C331C4" w:rsidRPr="00C331C4">
        <w:rPr>
          <w:b w:val="0"/>
          <w:szCs w:val="24"/>
        </w:rPr>
        <w:t xml:space="preserve"> </w:t>
      </w:r>
      <w:r w:rsidR="00A154B7" w:rsidRPr="00C331C4">
        <w:rPr>
          <w:b w:val="0"/>
          <w:szCs w:val="24"/>
        </w:rPr>
        <w:t xml:space="preserve">по Лоту №1 (подраздел </w:t>
      </w:r>
      <w:r w:rsidR="0064253F" w:rsidRPr="00C331C4">
        <w:rPr>
          <w:b w:val="0"/>
          <w:szCs w:val="24"/>
        </w:rPr>
        <w:fldChar w:fldCharType="begin"/>
      </w:r>
      <w:r w:rsidR="00A154B7" w:rsidRPr="00C331C4">
        <w:rPr>
          <w:b w:val="0"/>
          <w:szCs w:val="24"/>
        </w:rPr>
        <w:instrText xml:space="preserve"> REF _Ref440275279 \r \h </w:instrText>
      </w:r>
      <w:r w:rsidR="00C331C4">
        <w:rPr>
          <w:b w:val="0"/>
          <w:szCs w:val="24"/>
        </w:rPr>
        <w:instrText xml:space="preserve"> \* MERGEFORMAT </w:instrText>
      </w:r>
      <w:r w:rsidR="0064253F" w:rsidRPr="00C331C4">
        <w:rPr>
          <w:b w:val="0"/>
          <w:szCs w:val="24"/>
        </w:rPr>
      </w:r>
      <w:r w:rsidR="0064253F" w:rsidRPr="00C331C4">
        <w:rPr>
          <w:b w:val="0"/>
          <w:szCs w:val="24"/>
        </w:rPr>
        <w:fldChar w:fldCharType="separate"/>
      </w:r>
      <w:r w:rsidR="001222CA" w:rsidRPr="00C331C4">
        <w:rPr>
          <w:b w:val="0"/>
          <w:szCs w:val="24"/>
        </w:rPr>
        <w:t>1.1.4</w:t>
      </w:r>
      <w:r w:rsidR="0064253F" w:rsidRPr="00C331C4">
        <w:rPr>
          <w:b w:val="0"/>
          <w:szCs w:val="24"/>
        </w:rPr>
        <w:fldChar w:fldCharType="end"/>
      </w:r>
      <w:r w:rsidR="00A154B7" w:rsidRPr="00C331C4">
        <w:rPr>
          <w:b w:val="0"/>
          <w:szCs w:val="24"/>
        </w:rPr>
        <w:t>)</w:t>
      </w:r>
      <w:r w:rsidRPr="00C331C4">
        <w:rPr>
          <w:b w:val="0"/>
          <w:szCs w:val="24"/>
        </w:rPr>
        <w:t xml:space="preserve"> изложен</w:t>
      </w:r>
      <w:r w:rsidR="00F463E8" w:rsidRPr="00C331C4">
        <w:rPr>
          <w:b w:val="0"/>
          <w:szCs w:val="24"/>
        </w:rPr>
        <w:t>о</w:t>
      </w:r>
      <w:r w:rsidRPr="00C331C4">
        <w:rPr>
          <w:b w:val="0"/>
          <w:szCs w:val="24"/>
        </w:rPr>
        <w:t xml:space="preserve"> в Приложении №1, которое является неотъемлемым приложением к настоящей документации и предоставляется </w:t>
      </w:r>
      <w:r w:rsidR="0021751A" w:rsidRPr="00C331C4">
        <w:rPr>
          <w:b w:val="0"/>
          <w:szCs w:val="24"/>
        </w:rPr>
        <w:t>Участник</w:t>
      </w:r>
      <w:r w:rsidRPr="00C331C4">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C331C4">
        <w:t xml:space="preserve">Требование к </w:t>
      </w:r>
      <w:bookmarkEnd w:id="528"/>
      <w:bookmarkEnd w:id="529"/>
      <w:bookmarkEnd w:id="530"/>
      <w:r w:rsidR="00C3704B" w:rsidRPr="00C331C4">
        <w:t>закупаемым</w:t>
      </w:r>
      <w:r w:rsidR="00C3704B">
        <w:t xml:space="preserve">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w:t>
      </w:r>
      <w:r w:rsidR="00C331C4">
        <w:rPr>
          <w:b w:val="0"/>
          <w:szCs w:val="24"/>
          <w:lang w:eastAsia="ru-RU"/>
        </w:rPr>
        <w:t>ны в Приложении №1 (Техническом</w:t>
      </w:r>
      <w:r w:rsidR="003776BB" w:rsidRPr="003803A7">
        <w:rPr>
          <w:b w:val="0"/>
          <w:szCs w:val="24"/>
          <w:lang w:eastAsia="ru-RU"/>
        </w:rPr>
        <w:t xml:space="preserve"> задании) к настоящей Документации. При несоблюдении требований Технического</w:t>
      </w:r>
      <w:r w:rsidR="00C331C4">
        <w:rPr>
          <w:b w:val="0"/>
          <w:szCs w:val="24"/>
          <w:lang w:eastAsia="ru-RU"/>
        </w:rPr>
        <w:t xml:space="preserve">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1222CA">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1222CA">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1222CA">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1222CA">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1222CA" w:rsidRPr="001222CA">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C331C4" w:rsidRPr="00160223" w:rsidRDefault="00C331C4" w:rsidP="00C331C4">
      <w:pPr>
        <w:spacing w:line="240" w:lineRule="auto"/>
        <w:ind w:firstLine="709"/>
        <w:rPr>
          <w:b/>
          <w:i/>
          <w:color w:val="000000"/>
        </w:rPr>
      </w:pPr>
      <w:r w:rsidRPr="00160223">
        <w:rPr>
          <w:b/>
          <w:bCs w:val="0"/>
          <w:i/>
          <w:iCs/>
          <w:color w:val="000000"/>
        </w:rPr>
        <w:t>Информация о формах обратной связи ПАО «</w:t>
      </w:r>
      <w:r>
        <w:rPr>
          <w:b/>
          <w:bCs w:val="0"/>
          <w:i/>
          <w:iCs/>
          <w:color w:val="000000"/>
        </w:rPr>
        <w:t>МРСК Центра</w:t>
      </w:r>
      <w:r w:rsidRPr="00160223">
        <w:rPr>
          <w:b/>
          <w:bCs w:val="0"/>
          <w:i/>
          <w:iCs/>
          <w:color w:val="000000"/>
        </w:rPr>
        <w:t>» в рамках системы предупреждения и профилактики коррупции:</w:t>
      </w:r>
    </w:p>
    <w:p w:rsidR="00C331C4" w:rsidRPr="00A704AF" w:rsidRDefault="00C331C4" w:rsidP="00C331C4">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C331C4"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C331C4" w:rsidRDefault="00DB1BF4" w:rsidP="005347FA">
            <w:pPr>
              <w:pStyle w:val="aff0"/>
              <w:spacing w:before="0" w:after="0"/>
              <w:rPr>
                <w:color w:val="000000"/>
                <w:sz w:val="24"/>
                <w:szCs w:val="24"/>
              </w:rPr>
            </w:pPr>
            <w:r w:rsidRPr="00C331C4">
              <w:rPr>
                <w:color w:val="000000"/>
                <w:sz w:val="24"/>
                <w:szCs w:val="24"/>
              </w:rPr>
              <w:t>_________________________________________________________________________________</w:t>
            </w:r>
          </w:p>
          <w:p w:rsidR="00DB1BF4" w:rsidRPr="00C331C4" w:rsidRDefault="00DB1BF4" w:rsidP="005347FA">
            <w:pPr>
              <w:pStyle w:val="aff0"/>
              <w:spacing w:before="0" w:after="0"/>
              <w:jc w:val="center"/>
              <w:rPr>
                <w:b/>
                <w:color w:val="000000"/>
              </w:rPr>
            </w:pPr>
            <w:r w:rsidRPr="00C331C4">
              <w:rPr>
                <w:rStyle w:val="aa"/>
                <w:b w:val="0"/>
                <w:sz w:val="20"/>
              </w:rPr>
              <w:t>(Указывается наименование услуг)</w:t>
            </w:r>
          </w:p>
        </w:tc>
      </w:tr>
      <w:tr w:rsidR="009E490A" w:rsidRPr="00C331C4" w:rsidTr="009E490A">
        <w:trPr>
          <w:trHeight w:val="944"/>
        </w:trPr>
        <w:tc>
          <w:tcPr>
            <w:tcW w:w="578" w:type="dxa"/>
          </w:tcPr>
          <w:p w:rsidR="009E490A" w:rsidRPr="00C331C4" w:rsidRDefault="009E490A" w:rsidP="005347FA">
            <w:pPr>
              <w:pStyle w:val="aff0"/>
              <w:spacing w:before="0" w:after="0"/>
              <w:rPr>
                <w:sz w:val="24"/>
                <w:szCs w:val="24"/>
              </w:rPr>
            </w:pPr>
            <w:r w:rsidRPr="00C331C4">
              <w:rPr>
                <w:sz w:val="24"/>
                <w:szCs w:val="24"/>
              </w:rPr>
              <w:t xml:space="preserve">№ </w:t>
            </w:r>
            <w:proofErr w:type="gramStart"/>
            <w:r w:rsidRPr="00C331C4">
              <w:rPr>
                <w:sz w:val="24"/>
                <w:szCs w:val="24"/>
              </w:rPr>
              <w:t>п</w:t>
            </w:r>
            <w:proofErr w:type="gramEnd"/>
            <w:r w:rsidRPr="00C331C4">
              <w:rPr>
                <w:sz w:val="24"/>
                <w:szCs w:val="24"/>
              </w:rPr>
              <w:t>/п</w:t>
            </w:r>
          </w:p>
        </w:tc>
        <w:tc>
          <w:tcPr>
            <w:tcW w:w="5943" w:type="dxa"/>
            <w:vAlign w:val="center"/>
          </w:tcPr>
          <w:p w:rsidR="009E490A" w:rsidRPr="00C331C4" w:rsidRDefault="009E490A" w:rsidP="009E490A">
            <w:pPr>
              <w:spacing w:line="240" w:lineRule="auto"/>
              <w:ind w:firstLine="0"/>
              <w:jc w:val="center"/>
              <w:rPr>
                <w:sz w:val="24"/>
                <w:szCs w:val="24"/>
              </w:rPr>
            </w:pPr>
            <w:r w:rsidRPr="00C331C4">
              <w:rPr>
                <w:sz w:val="24"/>
                <w:szCs w:val="24"/>
              </w:rPr>
              <w:t>Вид услуг</w:t>
            </w:r>
          </w:p>
        </w:tc>
        <w:tc>
          <w:tcPr>
            <w:tcW w:w="1559" w:type="dxa"/>
            <w:vAlign w:val="center"/>
          </w:tcPr>
          <w:p w:rsidR="009E490A" w:rsidRPr="00C331C4" w:rsidRDefault="009E490A" w:rsidP="009E490A">
            <w:pPr>
              <w:spacing w:line="240" w:lineRule="auto"/>
              <w:ind w:firstLine="0"/>
              <w:jc w:val="center"/>
              <w:rPr>
                <w:sz w:val="24"/>
                <w:szCs w:val="24"/>
              </w:rPr>
            </w:pPr>
            <w:r w:rsidRPr="00C331C4">
              <w:rPr>
                <w:sz w:val="24"/>
                <w:szCs w:val="24"/>
              </w:rPr>
              <w:t>Ед. изм.</w:t>
            </w:r>
          </w:p>
        </w:tc>
        <w:tc>
          <w:tcPr>
            <w:tcW w:w="1701" w:type="dxa"/>
            <w:vAlign w:val="center"/>
          </w:tcPr>
          <w:p w:rsidR="009E490A" w:rsidRPr="00C331C4" w:rsidRDefault="009E490A" w:rsidP="006F7EFC">
            <w:pPr>
              <w:spacing w:line="240" w:lineRule="auto"/>
              <w:ind w:firstLine="0"/>
              <w:jc w:val="center"/>
              <w:rPr>
                <w:sz w:val="24"/>
                <w:szCs w:val="24"/>
              </w:rPr>
            </w:pPr>
            <w:r w:rsidRPr="00C331C4">
              <w:rPr>
                <w:sz w:val="24"/>
                <w:szCs w:val="24"/>
              </w:rPr>
              <w:t>Цена единицы без НДС, руб.</w:t>
            </w:r>
          </w:p>
        </w:tc>
        <w:tc>
          <w:tcPr>
            <w:tcW w:w="1843" w:type="dxa"/>
            <w:vAlign w:val="center"/>
          </w:tcPr>
          <w:p w:rsidR="009E490A" w:rsidRPr="00C331C4" w:rsidRDefault="009E490A" w:rsidP="006F7EFC">
            <w:pPr>
              <w:spacing w:line="240" w:lineRule="auto"/>
              <w:ind w:firstLine="0"/>
              <w:jc w:val="center"/>
              <w:rPr>
                <w:sz w:val="24"/>
                <w:szCs w:val="24"/>
              </w:rPr>
            </w:pPr>
            <w:r w:rsidRPr="00C331C4">
              <w:rPr>
                <w:sz w:val="24"/>
                <w:szCs w:val="24"/>
              </w:rPr>
              <w:t>Цена единицы с НДС, руб.</w:t>
            </w:r>
          </w:p>
        </w:tc>
        <w:tc>
          <w:tcPr>
            <w:tcW w:w="3827" w:type="dxa"/>
            <w:vAlign w:val="center"/>
          </w:tcPr>
          <w:p w:rsidR="009E490A" w:rsidRPr="00C331C4" w:rsidRDefault="009E490A" w:rsidP="009E490A">
            <w:pPr>
              <w:spacing w:line="240" w:lineRule="auto"/>
              <w:ind w:firstLine="0"/>
              <w:jc w:val="center"/>
              <w:rPr>
                <w:sz w:val="24"/>
                <w:szCs w:val="24"/>
              </w:rPr>
            </w:pPr>
            <w:r w:rsidRPr="00C331C4">
              <w:rPr>
                <w:sz w:val="24"/>
                <w:szCs w:val="24"/>
              </w:rPr>
              <w:t>Примечания</w:t>
            </w:r>
          </w:p>
        </w:tc>
      </w:tr>
      <w:tr w:rsidR="00D92EB9" w:rsidRPr="00C331C4" w:rsidTr="009E490A">
        <w:trPr>
          <w:trHeight w:val="284"/>
        </w:trPr>
        <w:tc>
          <w:tcPr>
            <w:tcW w:w="578" w:type="dxa"/>
          </w:tcPr>
          <w:p w:rsidR="00D92EB9" w:rsidRPr="00C331C4" w:rsidRDefault="00D92EB9" w:rsidP="00C331C4">
            <w:pPr>
              <w:pStyle w:val="aff1"/>
              <w:suppressAutoHyphens w:val="0"/>
              <w:ind w:left="0"/>
              <w:rPr>
                <w:color w:val="000000"/>
                <w:szCs w:val="24"/>
              </w:rPr>
            </w:pPr>
            <w:r>
              <w:rPr>
                <w:color w:val="000000"/>
                <w:szCs w:val="24"/>
              </w:rPr>
              <w:t>1</w:t>
            </w:r>
          </w:p>
        </w:tc>
        <w:tc>
          <w:tcPr>
            <w:tcW w:w="5943" w:type="dxa"/>
          </w:tcPr>
          <w:p w:rsidR="00D92EB9" w:rsidRPr="00D92EB9" w:rsidRDefault="00D92EB9" w:rsidP="00D92EB9">
            <w:pPr>
              <w:spacing w:line="240" w:lineRule="auto"/>
              <w:ind w:firstLine="0"/>
              <w:jc w:val="left"/>
              <w:rPr>
                <w:sz w:val="24"/>
                <w:szCs w:val="24"/>
              </w:rPr>
            </w:pPr>
            <w:r w:rsidRPr="00D92EB9">
              <w:rPr>
                <w:sz w:val="24"/>
                <w:szCs w:val="24"/>
              </w:rPr>
              <w:t>Ремонт ходовой части, подвески, трансмиссии, тормозной системы</w:t>
            </w:r>
          </w:p>
        </w:tc>
        <w:tc>
          <w:tcPr>
            <w:tcW w:w="1559" w:type="dxa"/>
          </w:tcPr>
          <w:p w:rsidR="00D92EB9" w:rsidRPr="00C331C4" w:rsidRDefault="00D92EB9" w:rsidP="005347FA">
            <w:pPr>
              <w:pStyle w:val="aff1"/>
              <w:spacing w:before="0" w:after="0"/>
              <w:rPr>
                <w:color w:val="000000"/>
                <w:szCs w:val="24"/>
              </w:rPr>
            </w:pPr>
          </w:p>
        </w:tc>
        <w:tc>
          <w:tcPr>
            <w:tcW w:w="1701" w:type="dxa"/>
          </w:tcPr>
          <w:p w:rsidR="00D92EB9" w:rsidRPr="00C331C4" w:rsidRDefault="00D92EB9" w:rsidP="005347FA">
            <w:pPr>
              <w:pStyle w:val="aff1"/>
              <w:spacing w:before="0" w:after="0"/>
              <w:rPr>
                <w:color w:val="000000"/>
                <w:szCs w:val="24"/>
              </w:rPr>
            </w:pPr>
          </w:p>
        </w:tc>
        <w:tc>
          <w:tcPr>
            <w:tcW w:w="1843" w:type="dxa"/>
          </w:tcPr>
          <w:p w:rsidR="00D92EB9" w:rsidRPr="00C331C4" w:rsidRDefault="00D92EB9" w:rsidP="005347FA">
            <w:pPr>
              <w:pStyle w:val="aff1"/>
              <w:spacing w:before="0" w:after="0"/>
              <w:jc w:val="right"/>
              <w:rPr>
                <w:color w:val="000000"/>
                <w:szCs w:val="24"/>
              </w:rPr>
            </w:pPr>
          </w:p>
        </w:tc>
        <w:tc>
          <w:tcPr>
            <w:tcW w:w="3827" w:type="dxa"/>
          </w:tcPr>
          <w:p w:rsidR="00D92EB9" w:rsidRPr="00C331C4" w:rsidRDefault="00D92EB9" w:rsidP="005347FA">
            <w:pPr>
              <w:pStyle w:val="aff1"/>
              <w:spacing w:before="0" w:after="0"/>
              <w:rPr>
                <w:color w:val="000000"/>
                <w:szCs w:val="24"/>
              </w:rPr>
            </w:pPr>
          </w:p>
        </w:tc>
      </w:tr>
      <w:tr w:rsidR="00D92EB9" w:rsidRPr="00C331C4" w:rsidTr="009E490A">
        <w:trPr>
          <w:trHeight w:val="284"/>
        </w:trPr>
        <w:tc>
          <w:tcPr>
            <w:tcW w:w="578" w:type="dxa"/>
          </w:tcPr>
          <w:p w:rsidR="00D92EB9" w:rsidRPr="00C331C4" w:rsidRDefault="00D92EB9" w:rsidP="00C331C4">
            <w:pPr>
              <w:pStyle w:val="aff1"/>
              <w:suppressAutoHyphens w:val="0"/>
              <w:ind w:left="0"/>
              <w:rPr>
                <w:color w:val="000000"/>
                <w:szCs w:val="24"/>
              </w:rPr>
            </w:pPr>
            <w:r>
              <w:rPr>
                <w:color w:val="000000"/>
                <w:szCs w:val="24"/>
              </w:rPr>
              <w:t>2</w:t>
            </w:r>
          </w:p>
        </w:tc>
        <w:tc>
          <w:tcPr>
            <w:tcW w:w="5943" w:type="dxa"/>
          </w:tcPr>
          <w:p w:rsidR="00D92EB9" w:rsidRPr="00D92EB9" w:rsidRDefault="00D92EB9" w:rsidP="00D92EB9">
            <w:pPr>
              <w:spacing w:line="240" w:lineRule="auto"/>
              <w:ind w:firstLine="0"/>
              <w:jc w:val="left"/>
              <w:rPr>
                <w:sz w:val="24"/>
                <w:szCs w:val="24"/>
              </w:rPr>
            </w:pPr>
            <w:r w:rsidRPr="00D92EB9">
              <w:rPr>
                <w:sz w:val="24"/>
                <w:szCs w:val="24"/>
              </w:rPr>
              <w:t>Ремонт электрооборудования</w:t>
            </w:r>
          </w:p>
        </w:tc>
        <w:tc>
          <w:tcPr>
            <w:tcW w:w="1559" w:type="dxa"/>
          </w:tcPr>
          <w:p w:rsidR="00D92EB9" w:rsidRPr="00C331C4" w:rsidRDefault="00D92EB9" w:rsidP="005347FA">
            <w:pPr>
              <w:pStyle w:val="aff1"/>
              <w:spacing w:before="0" w:after="0"/>
              <w:rPr>
                <w:color w:val="000000"/>
                <w:szCs w:val="24"/>
              </w:rPr>
            </w:pPr>
          </w:p>
        </w:tc>
        <w:tc>
          <w:tcPr>
            <w:tcW w:w="1701" w:type="dxa"/>
          </w:tcPr>
          <w:p w:rsidR="00D92EB9" w:rsidRPr="00C331C4" w:rsidRDefault="00D92EB9" w:rsidP="005347FA">
            <w:pPr>
              <w:pStyle w:val="aff1"/>
              <w:spacing w:before="0" w:after="0"/>
              <w:rPr>
                <w:color w:val="000000"/>
                <w:szCs w:val="24"/>
              </w:rPr>
            </w:pPr>
          </w:p>
        </w:tc>
        <w:tc>
          <w:tcPr>
            <w:tcW w:w="1843" w:type="dxa"/>
          </w:tcPr>
          <w:p w:rsidR="00D92EB9" w:rsidRPr="00C331C4" w:rsidRDefault="00D92EB9" w:rsidP="005347FA">
            <w:pPr>
              <w:pStyle w:val="aff1"/>
              <w:spacing w:before="0" w:after="0"/>
              <w:jc w:val="right"/>
              <w:rPr>
                <w:color w:val="000000"/>
                <w:szCs w:val="24"/>
              </w:rPr>
            </w:pPr>
          </w:p>
        </w:tc>
        <w:tc>
          <w:tcPr>
            <w:tcW w:w="3827" w:type="dxa"/>
          </w:tcPr>
          <w:p w:rsidR="00D92EB9" w:rsidRPr="00C331C4" w:rsidRDefault="00D92EB9" w:rsidP="005347FA">
            <w:pPr>
              <w:pStyle w:val="aff1"/>
              <w:spacing w:before="0" w:after="0"/>
              <w:rPr>
                <w:color w:val="000000"/>
                <w:szCs w:val="24"/>
              </w:rPr>
            </w:pPr>
          </w:p>
        </w:tc>
      </w:tr>
      <w:tr w:rsidR="00D92EB9" w:rsidRPr="00C331C4" w:rsidTr="009E490A">
        <w:trPr>
          <w:trHeight w:val="284"/>
        </w:trPr>
        <w:tc>
          <w:tcPr>
            <w:tcW w:w="578" w:type="dxa"/>
          </w:tcPr>
          <w:p w:rsidR="00D92EB9" w:rsidRPr="00C331C4" w:rsidRDefault="00D92EB9" w:rsidP="00C331C4">
            <w:pPr>
              <w:pStyle w:val="aff1"/>
              <w:suppressAutoHyphens w:val="0"/>
              <w:ind w:left="0"/>
              <w:rPr>
                <w:color w:val="000000"/>
                <w:szCs w:val="24"/>
              </w:rPr>
            </w:pPr>
            <w:r>
              <w:rPr>
                <w:color w:val="000000"/>
                <w:szCs w:val="24"/>
              </w:rPr>
              <w:t>3</w:t>
            </w:r>
          </w:p>
        </w:tc>
        <w:tc>
          <w:tcPr>
            <w:tcW w:w="5943" w:type="dxa"/>
          </w:tcPr>
          <w:p w:rsidR="00D92EB9" w:rsidRPr="00D92EB9" w:rsidRDefault="00D92EB9" w:rsidP="00D92EB9">
            <w:pPr>
              <w:spacing w:line="240" w:lineRule="auto"/>
              <w:ind w:firstLine="0"/>
              <w:jc w:val="left"/>
              <w:rPr>
                <w:sz w:val="24"/>
                <w:szCs w:val="24"/>
              </w:rPr>
            </w:pPr>
            <w:r w:rsidRPr="00D92EB9">
              <w:rPr>
                <w:sz w:val="24"/>
                <w:szCs w:val="24"/>
              </w:rPr>
              <w:t>Ремонт топливной системы бензиновых и дизельных двигателей</w:t>
            </w:r>
          </w:p>
        </w:tc>
        <w:tc>
          <w:tcPr>
            <w:tcW w:w="1559" w:type="dxa"/>
          </w:tcPr>
          <w:p w:rsidR="00D92EB9" w:rsidRPr="00C331C4" w:rsidRDefault="00D92EB9" w:rsidP="005347FA">
            <w:pPr>
              <w:pStyle w:val="aff1"/>
              <w:spacing w:before="0" w:after="0"/>
              <w:rPr>
                <w:color w:val="000000"/>
                <w:szCs w:val="24"/>
              </w:rPr>
            </w:pPr>
          </w:p>
        </w:tc>
        <w:tc>
          <w:tcPr>
            <w:tcW w:w="1701" w:type="dxa"/>
          </w:tcPr>
          <w:p w:rsidR="00D92EB9" w:rsidRPr="00C331C4" w:rsidRDefault="00D92EB9" w:rsidP="005347FA">
            <w:pPr>
              <w:pStyle w:val="aff1"/>
              <w:spacing w:before="0" w:after="0"/>
              <w:rPr>
                <w:color w:val="000000"/>
                <w:szCs w:val="24"/>
              </w:rPr>
            </w:pPr>
          </w:p>
        </w:tc>
        <w:tc>
          <w:tcPr>
            <w:tcW w:w="1843" w:type="dxa"/>
          </w:tcPr>
          <w:p w:rsidR="00D92EB9" w:rsidRPr="00C331C4" w:rsidRDefault="00D92EB9" w:rsidP="005347FA">
            <w:pPr>
              <w:pStyle w:val="aff1"/>
              <w:spacing w:before="0" w:after="0"/>
              <w:jc w:val="right"/>
              <w:rPr>
                <w:color w:val="000000"/>
                <w:szCs w:val="24"/>
              </w:rPr>
            </w:pPr>
          </w:p>
        </w:tc>
        <w:tc>
          <w:tcPr>
            <w:tcW w:w="3827" w:type="dxa"/>
          </w:tcPr>
          <w:p w:rsidR="00D92EB9" w:rsidRPr="00C331C4" w:rsidRDefault="00D92EB9" w:rsidP="005347FA">
            <w:pPr>
              <w:pStyle w:val="aff1"/>
              <w:spacing w:before="0" w:after="0"/>
              <w:rPr>
                <w:color w:val="000000"/>
                <w:szCs w:val="24"/>
              </w:rPr>
            </w:pPr>
          </w:p>
        </w:tc>
      </w:tr>
      <w:tr w:rsidR="00D92EB9" w:rsidRPr="00C331C4" w:rsidTr="009E490A">
        <w:trPr>
          <w:trHeight w:val="504"/>
        </w:trPr>
        <w:tc>
          <w:tcPr>
            <w:tcW w:w="578" w:type="dxa"/>
          </w:tcPr>
          <w:p w:rsidR="00D92EB9" w:rsidRPr="00C331C4" w:rsidRDefault="00D92EB9" w:rsidP="00C331C4">
            <w:pPr>
              <w:pStyle w:val="aff1"/>
              <w:spacing w:before="0" w:after="0"/>
              <w:ind w:left="0"/>
              <w:rPr>
                <w:color w:val="000000"/>
                <w:szCs w:val="24"/>
              </w:rPr>
            </w:pPr>
            <w:r>
              <w:rPr>
                <w:color w:val="000000"/>
                <w:szCs w:val="24"/>
              </w:rPr>
              <w:t>4</w:t>
            </w:r>
          </w:p>
        </w:tc>
        <w:tc>
          <w:tcPr>
            <w:tcW w:w="5943" w:type="dxa"/>
          </w:tcPr>
          <w:p w:rsidR="00D92EB9" w:rsidRPr="00D92EB9" w:rsidRDefault="00D92EB9" w:rsidP="00D92EB9">
            <w:pPr>
              <w:spacing w:line="240" w:lineRule="auto"/>
              <w:ind w:firstLine="0"/>
              <w:jc w:val="left"/>
              <w:rPr>
                <w:sz w:val="24"/>
                <w:szCs w:val="24"/>
              </w:rPr>
            </w:pPr>
            <w:r w:rsidRPr="00D92EB9">
              <w:rPr>
                <w:sz w:val="24"/>
                <w:szCs w:val="24"/>
              </w:rPr>
              <w:t>Кузовной ремонт и окраска</w:t>
            </w:r>
          </w:p>
        </w:tc>
        <w:tc>
          <w:tcPr>
            <w:tcW w:w="1559" w:type="dxa"/>
          </w:tcPr>
          <w:p w:rsidR="00D92EB9" w:rsidRPr="00C331C4" w:rsidRDefault="00D92EB9" w:rsidP="005347FA">
            <w:pPr>
              <w:pStyle w:val="aff1"/>
              <w:spacing w:before="0" w:after="0"/>
              <w:rPr>
                <w:color w:val="000000"/>
                <w:szCs w:val="24"/>
              </w:rPr>
            </w:pPr>
          </w:p>
        </w:tc>
        <w:tc>
          <w:tcPr>
            <w:tcW w:w="1701" w:type="dxa"/>
          </w:tcPr>
          <w:p w:rsidR="00D92EB9" w:rsidRPr="00C331C4" w:rsidRDefault="00D92EB9" w:rsidP="005347FA">
            <w:pPr>
              <w:pStyle w:val="aff1"/>
              <w:spacing w:before="0" w:after="0"/>
              <w:rPr>
                <w:color w:val="000000"/>
                <w:szCs w:val="24"/>
              </w:rPr>
            </w:pPr>
          </w:p>
        </w:tc>
        <w:tc>
          <w:tcPr>
            <w:tcW w:w="1843" w:type="dxa"/>
          </w:tcPr>
          <w:p w:rsidR="00D92EB9" w:rsidRPr="00C331C4" w:rsidRDefault="00D92EB9" w:rsidP="005347FA">
            <w:pPr>
              <w:pStyle w:val="aff1"/>
              <w:spacing w:before="0" w:after="0"/>
              <w:jc w:val="right"/>
              <w:rPr>
                <w:color w:val="000000"/>
                <w:szCs w:val="24"/>
              </w:rPr>
            </w:pPr>
          </w:p>
        </w:tc>
        <w:tc>
          <w:tcPr>
            <w:tcW w:w="3827" w:type="dxa"/>
          </w:tcPr>
          <w:p w:rsidR="00D92EB9" w:rsidRPr="00C331C4" w:rsidRDefault="00D92EB9"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1222CA">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1222CA">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9" w:name="_Toc439170689"/>
      <w:bookmarkStart w:id="880" w:name="_Toc439172791"/>
      <w:bookmarkStart w:id="881" w:name="_Toc439173235"/>
      <w:bookmarkStart w:id="882" w:name="_Toc439238231"/>
      <w:bookmarkStart w:id="883" w:name="_Toc439252779"/>
      <w:bookmarkStart w:id="884" w:name="_Ref440272147"/>
      <w:bookmarkStart w:id="885" w:name="_Toc440361390"/>
      <w:bookmarkStart w:id="886" w:name="_Toc441131378"/>
      <w:r w:rsidRPr="00D73790">
        <w:rPr>
          <w:b w:val="0"/>
          <w:szCs w:val="24"/>
        </w:rPr>
        <w:lastRenderedPageBreak/>
        <w:t xml:space="preserve">Форма </w:t>
      </w:r>
      <w:bookmarkEnd w:id="879"/>
      <w:bookmarkEnd w:id="880"/>
      <w:bookmarkEnd w:id="881"/>
      <w:bookmarkEnd w:id="88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3"/>
      <w:bookmarkEnd w:id="884"/>
      <w:bookmarkEnd w:id="885"/>
      <w:bookmarkEnd w:id="88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561FE6">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561FE6">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561FE6">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7" w:name="_Toc439170690"/>
      <w:bookmarkStart w:id="888" w:name="_Toc439172792"/>
      <w:bookmarkStart w:id="889" w:name="_Toc439173236"/>
      <w:bookmarkStart w:id="890" w:name="_Toc439238232"/>
    </w:p>
    <w:bookmarkEnd w:id="887"/>
    <w:bookmarkEnd w:id="888"/>
    <w:bookmarkEnd w:id="889"/>
    <w:bookmarkEnd w:id="89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1" w:name="_Toc125426243"/>
      <w:bookmarkStart w:id="892" w:name="_Toc396984070"/>
      <w:bookmarkStart w:id="893" w:name="_Toc423423673"/>
      <w:r>
        <w:br w:type="page"/>
      </w:r>
    </w:p>
    <w:p w:rsidR="004F4D80" w:rsidRPr="007417E6" w:rsidRDefault="004F4D80" w:rsidP="004F4D80">
      <w:pPr>
        <w:pStyle w:val="3"/>
        <w:rPr>
          <w:sz w:val="22"/>
        </w:rPr>
      </w:pPr>
      <w:bookmarkStart w:id="894" w:name="_Toc439170691"/>
      <w:bookmarkStart w:id="895" w:name="_Toc439172793"/>
      <w:bookmarkStart w:id="896" w:name="_Toc439173237"/>
      <w:bookmarkStart w:id="897" w:name="_Toc439238233"/>
      <w:bookmarkStart w:id="898" w:name="_Toc439252780"/>
      <w:bookmarkStart w:id="899" w:name="_Toc439323754"/>
      <w:bookmarkStart w:id="900" w:name="_Toc440361391"/>
      <w:bookmarkStart w:id="901" w:name="_Toc440376146"/>
      <w:bookmarkStart w:id="902" w:name="_Toc440376273"/>
      <w:bookmarkStart w:id="903" w:name="_Toc440382531"/>
      <w:bookmarkStart w:id="904" w:name="_Toc440447201"/>
      <w:bookmarkStart w:id="905" w:name="_Toc440632362"/>
      <w:bookmarkStart w:id="906" w:name="_Toc440875134"/>
      <w:bookmarkStart w:id="907" w:name="_Toc441131379"/>
      <w:r>
        <w:rPr>
          <w:szCs w:val="24"/>
        </w:rPr>
        <w:lastRenderedPageBreak/>
        <w:t>Инструкции по заполнению</w:t>
      </w:r>
      <w:bookmarkEnd w:id="891"/>
      <w:r>
        <w:rPr>
          <w:szCs w:val="24"/>
        </w:rPr>
        <w:t xml:space="preserve"> Анкеты </w:t>
      </w:r>
      <w:r w:rsidR="00C236C0">
        <w:rPr>
          <w:szCs w:val="24"/>
        </w:rPr>
        <w:t>Участник</w:t>
      </w:r>
      <w:r>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8" w:name="_Ref55336378"/>
      <w:bookmarkStart w:id="909" w:name="_Toc57314676"/>
      <w:bookmarkStart w:id="910" w:name="_Toc69728990"/>
      <w:bookmarkStart w:id="911" w:name="_Toc98253942"/>
      <w:bookmarkStart w:id="912" w:name="_Toc165173868"/>
      <w:bookmarkStart w:id="913" w:name="_Toc423423674"/>
      <w:bookmarkStart w:id="914"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8"/>
      <w:bookmarkEnd w:id="909"/>
      <w:bookmarkEnd w:id="910"/>
      <w:bookmarkEnd w:id="911"/>
      <w:bookmarkEnd w:id="912"/>
      <w:bookmarkEnd w:id="913"/>
      <w:bookmarkEnd w:id="914"/>
    </w:p>
    <w:p w:rsidR="004F4D80" w:rsidRPr="00D904EF" w:rsidRDefault="004F4D80" w:rsidP="004F4D80">
      <w:pPr>
        <w:pStyle w:val="3"/>
        <w:rPr>
          <w:szCs w:val="24"/>
        </w:rPr>
      </w:pPr>
      <w:bookmarkStart w:id="915" w:name="_Toc98253943"/>
      <w:bookmarkStart w:id="916" w:name="_Toc157248195"/>
      <w:bookmarkStart w:id="917" w:name="_Toc157496564"/>
      <w:bookmarkStart w:id="918" w:name="_Toc158206103"/>
      <w:bookmarkStart w:id="919" w:name="_Toc164057788"/>
      <w:bookmarkStart w:id="920" w:name="_Toc164137138"/>
      <w:bookmarkStart w:id="921" w:name="_Toc164161298"/>
      <w:bookmarkStart w:id="922" w:name="_Toc165173869"/>
      <w:bookmarkStart w:id="923" w:name="_Toc439170693"/>
      <w:bookmarkStart w:id="924" w:name="_Toc439172795"/>
      <w:bookmarkStart w:id="925" w:name="_Toc439173239"/>
      <w:bookmarkStart w:id="926" w:name="_Toc439238235"/>
      <w:bookmarkStart w:id="927" w:name="_Toc439252782"/>
      <w:bookmarkStart w:id="928" w:name="_Toc439323756"/>
      <w:bookmarkStart w:id="929" w:name="_Toc440361393"/>
      <w:bookmarkStart w:id="930" w:name="_Toc440376275"/>
      <w:bookmarkStart w:id="931" w:name="_Toc440382533"/>
      <w:bookmarkStart w:id="932" w:name="_Toc440447203"/>
      <w:bookmarkStart w:id="933" w:name="_Toc440632364"/>
      <w:bookmarkStart w:id="934" w:name="_Toc440875136"/>
      <w:bookmarkStart w:id="935" w:name="_Toc441131381"/>
      <w:r w:rsidRPr="00D904EF">
        <w:rPr>
          <w:szCs w:val="24"/>
        </w:rPr>
        <w:t>Форма Справки о перечне и годовых объемах выполнения аналогичных договоров</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6" w:name="_Toc98253944"/>
      <w:bookmarkStart w:id="937" w:name="_Toc157248196"/>
      <w:bookmarkStart w:id="938" w:name="_Toc157496565"/>
      <w:bookmarkStart w:id="939" w:name="_Toc158206104"/>
      <w:bookmarkStart w:id="940" w:name="_Toc164057789"/>
      <w:bookmarkStart w:id="941" w:name="_Toc164137139"/>
      <w:bookmarkStart w:id="942" w:name="_Toc164161299"/>
      <w:bookmarkStart w:id="943" w:name="_Toc165173870"/>
      <w:r>
        <w:rPr>
          <w:szCs w:val="24"/>
        </w:rPr>
        <w:br w:type="page"/>
      </w:r>
    </w:p>
    <w:p w:rsidR="004F4D80" w:rsidRPr="00D904EF" w:rsidRDefault="004F4D80" w:rsidP="004F4D80">
      <w:pPr>
        <w:pStyle w:val="3"/>
        <w:rPr>
          <w:szCs w:val="24"/>
        </w:rPr>
      </w:pPr>
      <w:bookmarkStart w:id="944" w:name="_Toc439170694"/>
      <w:bookmarkStart w:id="945" w:name="_Toc439172796"/>
      <w:bookmarkStart w:id="946" w:name="_Toc439173240"/>
      <w:bookmarkStart w:id="947" w:name="_Toc439238236"/>
      <w:bookmarkStart w:id="948" w:name="_Toc439252783"/>
      <w:bookmarkStart w:id="949" w:name="_Toc439323757"/>
      <w:bookmarkStart w:id="950" w:name="_Toc440361394"/>
      <w:bookmarkStart w:id="951" w:name="_Toc440376276"/>
      <w:bookmarkStart w:id="952" w:name="_Toc440382534"/>
      <w:bookmarkStart w:id="953" w:name="_Toc440447204"/>
      <w:bookmarkStart w:id="954" w:name="_Toc440632365"/>
      <w:bookmarkStart w:id="955" w:name="_Toc440875137"/>
      <w:bookmarkStart w:id="956" w:name="_Toc441131382"/>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55336389"/>
      <w:bookmarkStart w:id="958" w:name="_Toc57314677"/>
      <w:bookmarkStart w:id="959" w:name="_Toc69728991"/>
      <w:bookmarkStart w:id="960" w:name="_Toc98253945"/>
      <w:bookmarkStart w:id="961" w:name="_Toc165173871"/>
      <w:bookmarkStart w:id="962" w:name="_Toc423423675"/>
      <w:bookmarkStart w:id="963" w:name="_Toc441131383"/>
      <w:r w:rsidRPr="00F647F7">
        <w:lastRenderedPageBreak/>
        <w:t xml:space="preserve">Справка о материально-технических ресурсах (форма </w:t>
      </w:r>
      <w:r w:rsidR="00B8118F">
        <w:t>9</w:t>
      </w:r>
      <w:r w:rsidRPr="00F647F7">
        <w:t>)</w:t>
      </w:r>
      <w:bookmarkEnd w:id="957"/>
      <w:bookmarkEnd w:id="958"/>
      <w:bookmarkEnd w:id="959"/>
      <w:bookmarkEnd w:id="960"/>
      <w:bookmarkEnd w:id="961"/>
      <w:bookmarkEnd w:id="962"/>
      <w:bookmarkEnd w:id="963"/>
    </w:p>
    <w:p w:rsidR="004F4D80" w:rsidRPr="00D904EF" w:rsidRDefault="004F4D80" w:rsidP="004F4D80">
      <w:pPr>
        <w:pStyle w:val="3"/>
        <w:rPr>
          <w:szCs w:val="24"/>
        </w:rPr>
      </w:pPr>
      <w:bookmarkStart w:id="964" w:name="_Toc98253946"/>
      <w:bookmarkStart w:id="965" w:name="_Toc157248198"/>
      <w:bookmarkStart w:id="966" w:name="_Toc157496567"/>
      <w:bookmarkStart w:id="967" w:name="_Toc158206106"/>
      <w:bookmarkStart w:id="968" w:name="_Toc164057791"/>
      <w:bookmarkStart w:id="969" w:name="_Toc164137141"/>
      <w:bookmarkStart w:id="970" w:name="_Toc164161301"/>
      <w:bookmarkStart w:id="971" w:name="_Toc165173872"/>
      <w:bookmarkStart w:id="972" w:name="_Toc439170696"/>
      <w:bookmarkStart w:id="973" w:name="_Toc439172798"/>
      <w:bookmarkStart w:id="974" w:name="_Toc439173242"/>
      <w:bookmarkStart w:id="975" w:name="_Toc439238238"/>
      <w:bookmarkStart w:id="976" w:name="_Toc439252785"/>
      <w:bookmarkStart w:id="977" w:name="_Toc439323759"/>
      <w:bookmarkStart w:id="978" w:name="_Toc440361396"/>
      <w:bookmarkStart w:id="979" w:name="_Toc440376278"/>
      <w:bookmarkStart w:id="980" w:name="_Toc440382536"/>
      <w:bookmarkStart w:id="981" w:name="_Toc440447206"/>
      <w:bookmarkStart w:id="982" w:name="_Toc440632367"/>
      <w:bookmarkStart w:id="983" w:name="_Toc440875139"/>
      <w:bookmarkStart w:id="984" w:name="_Toc441131384"/>
      <w:r w:rsidRPr="00D904EF">
        <w:rPr>
          <w:szCs w:val="24"/>
        </w:rPr>
        <w:t>Форма Справки о материально-технических ресурсах</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5" w:name="_Toc98253947"/>
      <w:bookmarkStart w:id="986" w:name="_Toc157248199"/>
      <w:bookmarkStart w:id="987" w:name="_Toc157496568"/>
      <w:bookmarkStart w:id="988" w:name="_Toc158206107"/>
      <w:bookmarkStart w:id="989" w:name="_Toc164057792"/>
      <w:bookmarkStart w:id="990" w:name="_Toc164137142"/>
      <w:bookmarkStart w:id="991" w:name="_Toc164161302"/>
      <w:bookmarkStart w:id="992"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3" w:name="_Toc439170697"/>
      <w:bookmarkStart w:id="994" w:name="_Toc439172799"/>
      <w:bookmarkStart w:id="995" w:name="_Toc439173243"/>
      <w:bookmarkStart w:id="996" w:name="_Toc439238239"/>
      <w:bookmarkStart w:id="997" w:name="_Toc439252786"/>
      <w:bookmarkStart w:id="998" w:name="_Toc439323760"/>
      <w:bookmarkStart w:id="999" w:name="_Toc440361397"/>
      <w:bookmarkStart w:id="1000" w:name="_Toc440376279"/>
      <w:bookmarkStart w:id="1001" w:name="_Toc440382537"/>
      <w:bookmarkStart w:id="1002" w:name="_Toc440447207"/>
      <w:bookmarkStart w:id="1003" w:name="_Toc440632368"/>
      <w:bookmarkStart w:id="1004" w:name="_Toc440875140"/>
      <w:bookmarkStart w:id="1005" w:name="_Toc441131385"/>
      <w:r w:rsidRPr="00D904EF">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Ref55336398"/>
      <w:bookmarkStart w:id="1007" w:name="_Toc57314678"/>
      <w:bookmarkStart w:id="1008" w:name="_Toc69728992"/>
      <w:bookmarkStart w:id="1009" w:name="_Toc98253948"/>
      <w:bookmarkStart w:id="1010" w:name="_Toc165173874"/>
      <w:bookmarkStart w:id="1011" w:name="_Toc423423676"/>
      <w:bookmarkStart w:id="1012" w:name="_Toc441131386"/>
      <w:r w:rsidRPr="00F647F7">
        <w:lastRenderedPageBreak/>
        <w:t xml:space="preserve">Справка о кадровых ресурсах (форма </w:t>
      </w:r>
      <w:r w:rsidR="00B8118F">
        <w:t>10</w:t>
      </w:r>
      <w:r w:rsidRPr="00F647F7">
        <w:t>)</w:t>
      </w:r>
      <w:bookmarkEnd w:id="1006"/>
      <w:bookmarkEnd w:id="1007"/>
      <w:bookmarkEnd w:id="1008"/>
      <w:bookmarkEnd w:id="1009"/>
      <w:bookmarkEnd w:id="1010"/>
      <w:bookmarkEnd w:id="1011"/>
      <w:bookmarkEnd w:id="1012"/>
    </w:p>
    <w:p w:rsidR="004F4D80" w:rsidRPr="00D904EF" w:rsidRDefault="004F4D80" w:rsidP="004F4D80">
      <w:pPr>
        <w:pStyle w:val="3"/>
        <w:rPr>
          <w:szCs w:val="24"/>
        </w:rPr>
      </w:pPr>
      <w:bookmarkStart w:id="1013" w:name="_Toc98253949"/>
      <w:bookmarkStart w:id="1014" w:name="_Toc157248201"/>
      <w:bookmarkStart w:id="1015" w:name="_Toc157496570"/>
      <w:bookmarkStart w:id="1016" w:name="_Toc158206109"/>
      <w:bookmarkStart w:id="1017" w:name="_Toc164057794"/>
      <w:bookmarkStart w:id="1018" w:name="_Toc164137144"/>
      <w:bookmarkStart w:id="1019" w:name="_Toc164161304"/>
      <w:bookmarkStart w:id="1020" w:name="_Toc165173875"/>
      <w:bookmarkStart w:id="1021" w:name="_Toc439170699"/>
      <w:bookmarkStart w:id="1022" w:name="_Toc439172801"/>
      <w:bookmarkStart w:id="1023" w:name="_Toc439173245"/>
      <w:bookmarkStart w:id="1024" w:name="_Toc439238241"/>
      <w:bookmarkStart w:id="1025" w:name="_Toc439252788"/>
      <w:bookmarkStart w:id="1026" w:name="_Toc439323762"/>
      <w:bookmarkStart w:id="1027" w:name="_Toc440361399"/>
      <w:bookmarkStart w:id="1028" w:name="_Toc440376281"/>
      <w:bookmarkStart w:id="1029" w:name="_Toc440382539"/>
      <w:bookmarkStart w:id="1030" w:name="_Toc440447209"/>
      <w:bookmarkStart w:id="1031" w:name="_Toc440632370"/>
      <w:bookmarkStart w:id="1032" w:name="_Toc440875142"/>
      <w:bookmarkStart w:id="1033" w:name="_Toc441131387"/>
      <w:r w:rsidRPr="00D904EF">
        <w:rPr>
          <w:szCs w:val="24"/>
        </w:rPr>
        <w:t>Форма Справки о кадровых ресурсах</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8253950"/>
      <w:bookmarkStart w:id="1035" w:name="_Toc157248202"/>
      <w:bookmarkStart w:id="1036" w:name="_Toc157496571"/>
      <w:bookmarkStart w:id="1037" w:name="_Toc158206110"/>
      <w:bookmarkStart w:id="1038" w:name="_Toc164057795"/>
      <w:bookmarkStart w:id="1039" w:name="_Toc164137145"/>
      <w:bookmarkStart w:id="1040" w:name="_Toc164161305"/>
      <w:bookmarkStart w:id="1041" w:name="_Toc165173876"/>
      <w:r>
        <w:rPr>
          <w:b/>
          <w:szCs w:val="24"/>
        </w:rPr>
        <w:br w:type="page"/>
      </w:r>
    </w:p>
    <w:p w:rsidR="004F4D80" w:rsidRPr="00D904EF" w:rsidRDefault="004F4D80" w:rsidP="004F4D80">
      <w:pPr>
        <w:pStyle w:val="3"/>
        <w:rPr>
          <w:szCs w:val="24"/>
        </w:rPr>
      </w:pPr>
      <w:bookmarkStart w:id="1042" w:name="_Toc439170700"/>
      <w:bookmarkStart w:id="1043" w:name="_Toc439172802"/>
      <w:bookmarkStart w:id="1044" w:name="_Toc439173246"/>
      <w:bookmarkStart w:id="1045" w:name="_Toc439238242"/>
      <w:bookmarkStart w:id="1046" w:name="_Toc439252789"/>
      <w:bookmarkStart w:id="1047" w:name="_Toc439323763"/>
      <w:bookmarkStart w:id="1048" w:name="_Toc440361400"/>
      <w:bookmarkStart w:id="1049" w:name="_Toc440376282"/>
      <w:bookmarkStart w:id="1050" w:name="_Toc440382540"/>
      <w:bookmarkStart w:id="1051" w:name="_Toc440447210"/>
      <w:bookmarkStart w:id="1052" w:name="_Toc440632371"/>
      <w:bookmarkStart w:id="1053" w:name="_Toc440875143"/>
      <w:bookmarkStart w:id="1054" w:name="_Toc441131388"/>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5" w:name="_Toc165173881"/>
      <w:bookmarkStart w:id="1056" w:name="_Ref194749267"/>
      <w:bookmarkStart w:id="1057" w:name="_Toc423423677"/>
      <w:bookmarkStart w:id="1058" w:name="_Ref440271993"/>
      <w:bookmarkStart w:id="1059" w:name="_Ref440274659"/>
      <w:bookmarkStart w:id="1060" w:name="_Toc441131389"/>
      <w:bookmarkStart w:id="1061" w:name="_Ref90381523"/>
      <w:bookmarkStart w:id="1062" w:name="_Toc90385124"/>
      <w:bookmarkStart w:id="1063" w:name="_Ref96861029"/>
      <w:bookmarkStart w:id="1064" w:name="_Toc97651410"/>
      <w:bookmarkStart w:id="106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5"/>
      <w:bookmarkEnd w:id="1056"/>
      <w:bookmarkEnd w:id="1057"/>
      <w:bookmarkEnd w:id="1058"/>
      <w:bookmarkEnd w:id="1059"/>
      <w:bookmarkEnd w:id="1060"/>
    </w:p>
    <w:p w:rsidR="004F4D80" w:rsidRPr="00D904EF" w:rsidRDefault="004F4D80" w:rsidP="004F4D80">
      <w:pPr>
        <w:pStyle w:val="3"/>
        <w:rPr>
          <w:szCs w:val="24"/>
        </w:rPr>
      </w:pPr>
      <w:bookmarkStart w:id="1066" w:name="_Toc97651411"/>
      <w:bookmarkStart w:id="1067" w:name="_Toc98253956"/>
      <w:bookmarkStart w:id="1068" w:name="_Toc157248208"/>
      <w:bookmarkStart w:id="1069" w:name="_Toc157496577"/>
      <w:bookmarkStart w:id="1070" w:name="_Toc158206116"/>
      <w:bookmarkStart w:id="1071" w:name="_Toc164057801"/>
      <w:bookmarkStart w:id="1072" w:name="_Toc164137151"/>
      <w:bookmarkStart w:id="1073" w:name="_Toc164161311"/>
      <w:bookmarkStart w:id="1074" w:name="_Toc165173882"/>
      <w:bookmarkStart w:id="1075" w:name="_Toc439170702"/>
      <w:bookmarkStart w:id="1076" w:name="_Toc439172804"/>
      <w:bookmarkStart w:id="1077" w:name="_Toc439173248"/>
      <w:bookmarkStart w:id="1078" w:name="_Toc439238244"/>
      <w:bookmarkStart w:id="1079" w:name="_Toc439252791"/>
      <w:bookmarkStart w:id="1080" w:name="_Toc439323765"/>
      <w:bookmarkStart w:id="1081" w:name="_Toc440361402"/>
      <w:bookmarkStart w:id="1082" w:name="_Toc440376284"/>
      <w:bookmarkStart w:id="1083" w:name="_Toc440382542"/>
      <w:bookmarkStart w:id="1084" w:name="_Toc440447212"/>
      <w:bookmarkStart w:id="1085" w:name="_Toc440632373"/>
      <w:bookmarkStart w:id="1086" w:name="_Toc440875145"/>
      <w:bookmarkStart w:id="1087"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8" w:name="_Toc97651412"/>
      <w:bookmarkStart w:id="1089" w:name="_Toc98253957"/>
      <w:bookmarkStart w:id="1090" w:name="_Toc157248209"/>
      <w:bookmarkStart w:id="1091" w:name="_Toc157496578"/>
      <w:bookmarkStart w:id="1092" w:name="_Toc158206117"/>
      <w:bookmarkStart w:id="1093" w:name="_Toc164057802"/>
      <w:bookmarkStart w:id="1094" w:name="_Toc164137152"/>
      <w:bookmarkStart w:id="1095" w:name="_Toc164161312"/>
      <w:bookmarkStart w:id="1096" w:name="_Toc165173883"/>
      <w:r>
        <w:rPr>
          <w:b/>
          <w:szCs w:val="24"/>
        </w:rPr>
        <w:br w:type="page"/>
      </w:r>
    </w:p>
    <w:p w:rsidR="004F4D80" w:rsidRPr="00D904EF" w:rsidRDefault="004F4D80" w:rsidP="004F4D80">
      <w:pPr>
        <w:pStyle w:val="3"/>
        <w:rPr>
          <w:szCs w:val="24"/>
        </w:rPr>
      </w:pPr>
      <w:bookmarkStart w:id="1097" w:name="_Toc439170703"/>
      <w:bookmarkStart w:id="1098" w:name="_Toc439172805"/>
      <w:bookmarkStart w:id="1099" w:name="_Toc439173249"/>
      <w:bookmarkStart w:id="1100" w:name="_Toc439238245"/>
      <w:bookmarkStart w:id="1101" w:name="_Toc439252792"/>
      <w:bookmarkStart w:id="1102" w:name="_Toc439323766"/>
      <w:bookmarkStart w:id="1103" w:name="_Toc440361403"/>
      <w:bookmarkStart w:id="1104" w:name="_Toc440376285"/>
      <w:bookmarkStart w:id="1105" w:name="_Toc440382543"/>
      <w:bookmarkStart w:id="1106" w:name="_Toc440447213"/>
      <w:bookmarkStart w:id="1107" w:name="_Toc440632374"/>
      <w:bookmarkStart w:id="1108" w:name="_Toc440875146"/>
      <w:bookmarkStart w:id="1109" w:name="_Toc441131391"/>
      <w:r w:rsidRPr="00D904EF">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1"/>
    <w:bookmarkEnd w:id="1062"/>
    <w:bookmarkEnd w:id="1063"/>
    <w:bookmarkEnd w:id="1064"/>
    <w:bookmarkEnd w:id="106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0"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1" w:name="_Toc423423680"/>
      <w:bookmarkStart w:id="1112" w:name="_Ref440272035"/>
      <w:bookmarkStart w:id="1113" w:name="_Ref440274733"/>
      <w:bookmarkStart w:id="1114"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0"/>
      <w:bookmarkEnd w:id="1111"/>
      <w:bookmarkEnd w:id="1112"/>
      <w:bookmarkEnd w:id="1113"/>
      <w:bookmarkEnd w:id="1114"/>
    </w:p>
    <w:p w:rsidR="004F4D80" w:rsidRPr="00E87023" w:rsidRDefault="004F4D80" w:rsidP="004F4D80">
      <w:pPr>
        <w:pStyle w:val="3"/>
        <w:rPr>
          <w:sz w:val="22"/>
        </w:rPr>
      </w:pPr>
      <w:bookmarkStart w:id="1115" w:name="_Toc343690584"/>
      <w:bookmarkStart w:id="1116" w:name="_Toc372294428"/>
      <w:bookmarkStart w:id="1117" w:name="_Toc379288896"/>
      <w:bookmarkStart w:id="1118" w:name="_Toc384734780"/>
      <w:bookmarkStart w:id="1119" w:name="_Toc396984078"/>
      <w:bookmarkStart w:id="1120" w:name="_Toc423423681"/>
      <w:bookmarkStart w:id="1121" w:name="_Toc439170710"/>
      <w:bookmarkStart w:id="1122" w:name="_Toc439172812"/>
      <w:bookmarkStart w:id="1123" w:name="_Toc439173253"/>
      <w:bookmarkStart w:id="1124" w:name="_Toc439238249"/>
      <w:bookmarkStart w:id="1125" w:name="_Toc439252796"/>
      <w:bookmarkStart w:id="1126" w:name="_Toc439323770"/>
      <w:bookmarkStart w:id="1127" w:name="_Toc440361405"/>
      <w:bookmarkStart w:id="1128" w:name="_Toc440376287"/>
      <w:bookmarkStart w:id="1129" w:name="_Toc440382545"/>
      <w:bookmarkStart w:id="1130" w:name="_Toc440447215"/>
      <w:bookmarkStart w:id="1131" w:name="_Toc440632376"/>
      <w:bookmarkStart w:id="1132" w:name="_Toc440875148"/>
      <w:bookmarkStart w:id="1133"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32377"/>
      <w:bookmarkStart w:id="1151" w:name="_Toc440875149"/>
      <w:bookmarkStart w:id="1152" w:name="_Toc441131394"/>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4" w:name="_Toc423423683"/>
      <w:bookmarkStart w:id="1155" w:name="_Ref440272051"/>
      <w:bookmarkStart w:id="1156" w:name="_Ref440274744"/>
      <w:bookmarkStart w:id="1157"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3"/>
      <w:bookmarkEnd w:id="1154"/>
      <w:bookmarkEnd w:id="1155"/>
      <w:bookmarkEnd w:id="1156"/>
      <w:bookmarkEnd w:id="1157"/>
    </w:p>
    <w:p w:rsidR="004F4D80" w:rsidRPr="008C4223" w:rsidRDefault="004F4D80" w:rsidP="004F4D80">
      <w:pPr>
        <w:pStyle w:val="3"/>
        <w:rPr>
          <w:szCs w:val="24"/>
        </w:rPr>
      </w:pPr>
      <w:bookmarkStart w:id="1158" w:name="_Toc343690587"/>
      <w:bookmarkStart w:id="1159" w:name="_Toc372294431"/>
      <w:bookmarkStart w:id="1160" w:name="_Toc379288899"/>
      <w:bookmarkStart w:id="1161" w:name="_Toc384734783"/>
      <w:bookmarkStart w:id="1162" w:name="_Toc396984081"/>
      <w:bookmarkStart w:id="1163" w:name="_Toc423423684"/>
      <w:bookmarkStart w:id="1164" w:name="_Toc439170713"/>
      <w:bookmarkStart w:id="1165" w:name="_Toc439172815"/>
      <w:bookmarkStart w:id="1166" w:name="_Toc439173256"/>
      <w:bookmarkStart w:id="1167" w:name="_Toc439238252"/>
      <w:bookmarkStart w:id="1168" w:name="_Toc439252799"/>
      <w:bookmarkStart w:id="1169" w:name="_Toc439323773"/>
      <w:bookmarkStart w:id="1170" w:name="_Toc440361408"/>
      <w:bookmarkStart w:id="1171" w:name="_Toc440376290"/>
      <w:bookmarkStart w:id="1172" w:name="_Toc440382548"/>
      <w:bookmarkStart w:id="1173" w:name="_Toc440447218"/>
      <w:bookmarkStart w:id="1174" w:name="_Toc440632379"/>
      <w:bookmarkStart w:id="1175" w:name="_Toc440875151"/>
      <w:bookmarkStart w:id="1176" w:name="_Toc441131396"/>
      <w:r w:rsidRPr="008C4223">
        <w:rPr>
          <w:szCs w:val="24"/>
        </w:rPr>
        <w:t xml:space="preserve">Форма </w:t>
      </w:r>
      <w:bookmarkEnd w:id="1158"/>
      <w:bookmarkEnd w:id="1159"/>
      <w:bookmarkEnd w:id="1160"/>
      <w:bookmarkEnd w:id="1161"/>
      <w:bookmarkEnd w:id="1162"/>
      <w:bookmarkEnd w:id="1163"/>
      <w:bookmarkEnd w:id="1164"/>
      <w:bookmarkEnd w:id="1165"/>
      <w:bookmarkEnd w:id="1166"/>
      <w:bookmarkEnd w:id="1167"/>
      <w:bookmarkEnd w:id="1168"/>
      <w:r w:rsidR="000D70B6" w:rsidRPr="000D70B6">
        <w:rPr>
          <w:szCs w:val="24"/>
        </w:rPr>
        <w:t>Согласия на обработку персональных данных</w:t>
      </w:r>
      <w:bookmarkEnd w:id="1169"/>
      <w:bookmarkEnd w:id="1170"/>
      <w:bookmarkEnd w:id="1171"/>
      <w:bookmarkEnd w:id="1172"/>
      <w:bookmarkEnd w:id="1173"/>
      <w:bookmarkEnd w:id="1174"/>
      <w:bookmarkEnd w:id="1175"/>
      <w:bookmarkEnd w:id="1176"/>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7" w:name="_Toc439252801"/>
      <w:bookmarkStart w:id="1178" w:name="_Toc439323774"/>
      <w:bookmarkStart w:id="1179" w:name="_Toc440361409"/>
      <w:bookmarkStart w:id="1180" w:name="_Toc440376291"/>
      <w:bookmarkStart w:id="1181" w:name="_Toc440382549"/>
      <w:bookmarkStart w:id="1182" w:name="_Toc440447219"/>
      <w:bookmarkStart w:id="1183" w:name="_Toc440632380"/>
      <w:bookmarkStart w:id="1184" w:name="_Toc440875152"/>
      <w:bookmarkStart w:id="1185" w:name="_Toc441131397"/>
      <w:r w:rsidRPr="005A2CAE">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6" w:name="_Ref440272256"/>
      <w:bookmarkStart w:id="1187" w:name="_Ref440272678"/>
      <w:bookmarkStart w:id="1188" w:name="_Ref440274944"/>
      <w:bookmarkStart w:id="1189" w:name="_Toc441131398"/>
      <w:r w:rsidRPr="007A6A39">
        <w:lastRenderedPageBreak/>
        <w:t>Соглашение о неустойке (форма 1</w:t>
      </w:r>
      <w:r w:rsidR="00635719">
        <w:t>4</w:t>
      </w:r>
      <w:r w:rsidRPr="007A6A39">
        <w:t>)</w:t>
      </w:r>
      <w:bookmarkEnd w:id="1186"/>
      <w:bookmarkEnd w:id="1187"/>
      <w:bookmarkEnd w:id="1188"/>
      <w:bookmarkEnd w:id="1189"/>
    </w:p>
    <w:p w:rsidR="007A6A39" w:rsidRPr="007A6A39" w:rsidRDefault="007A6A39" w:rsidP="007A6A39">
      <w:pPr>
        <w:pStyle w:val="3"/>
        <w:rPr>
          <w:szCs w:val="24"/>
        </w:rPr>
      </w:pPr>
      <w:bookmarkStart w:id="1190" w:name="_Toc439170715"/>
      <w:bookmarkStart w:id="1191" w:name="_Toc439172817"/>
      <w:bookmarkStart w:id="1192" w:name="_Toc439173259"/>
      <w:bookmarkStart w:id="1193" w:name="_Toc439238255"/>
      <w:bookmarkStart w:id="1194" w:name="_Toc439252803"/>
      <w:bookmarkStart w:id="1195" w:name="_Toc439323776"/>
      <w:bookmarkStart w:id="1196" w:name="_Toc440361411"/>
      <w:bookmarkStart w:id="1197" w:name="_Toc440376293"/>
      <w:bookmarkStart w:id="1198" w:name="_Toc440382551"/>
      <w:bookmarkStart w:id="1199" w:name="_Toc440447221"/>
      <w:bookmarkStart w:id="1200" w:name="_Toc440632382"/>
      <w:bookmarkStart w:id="1201" w:name="_Toc440875154"/>
      <w:bookmarkStart w:id="1202" w:name="_Toc441131399"/>
      <w:r w:rsidRPr="007A6A39">
        <w:rPr>
          <w:szCs w:val="24"/>
        </w:rPr>
        <w:t>Форма соглашени</w:t>
      </w:r>
      <w:r w:rsidR="00E47073">
        <w:rPr>
          <w:szCs w:val="24"/>
        </w:rPr>
        <w:t>я</w:t>
      </w:r>
      <w:r w:rsidRPr="007A6A39">
        <w:rPr>
          <w:szCs w:val="24"/>
        </w:rPr>
        <w:t xml:space="preserve"> о неустойке</w:t>
      </w:r>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3" w:name="_Toc439170716"/>
      <w:bookmarkStart w:id="1204" w:name="_Toc439172818"/>
      <w:bookmarkStart w:id="1205" w:name="_Toc439173260"/>
      <w:bookmarkStart w:id="1206" w:name="_Toc439238256"/>
      <w:bookmarkStart w:id="1207" w:name="_Toc439252804"/>
      <w:bookmarkStart w:id="1208" w:name="_Toc439323777"/>
      <w:bookmarkStart w:id="1209" w:name="_Toc440361412"/>
      <w:bookmarkStart w:id="1210" w:name="_Toc440376294"/>
      <w:bookmarkStart w:id="1211" w:name="_Toc440382552"/>
      <w:bookmarkStart w:id="1212" w:name="_Toc440447222"/>
      <w:bookmarkStart w:id="1213" w:name="_Toc440632383"/>
      <w:bookmarkStart w:id="1214" w:name="_Toc440875155"/>
      <w:bookmarkStart w:id="1215" w:name="_Toc441131400"/>
      <w:r w:rsidRPr="007857E5">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1222CA" w:rsidRPr="001222CA">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6" w:name="_Ref440272274"/>
      <w:bookmarkStart w:id="1217" w:name="_Ref440274756"/>
      <w:bookmarkStart w:id="1218"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6"/>
      <w:bookmarkEnd w:id="1217"/>
      <w:bookmarkEnd w:id="1218"/>
    </w:p>
    <w:p w:rsidR="007857E5" w:rsidRPr="00E47073" w:rsidRDefault="007857E5" w:rsidP="007857E5">
      <w:pPr>
        <w:pStyle w:val="3"/>
        <w:rPr>
          <w:szCs w:val="24"/>
        </w:rPr>
      </w:pPr>
      <w:bookmarkStart w:id="1219" w:name="_Toc439170718"/>
      <w:bookmarkStart w:id="1220" w:name="_Toc439172820"/>
      <w:bookmarkStart w:id="1221" w:name="_Toc439173262"/>
      <w:bookmarkStart w:id="1222" w:name="_Toc439238258"/>
      <w:bookmarkStart w:id="1223" w:name="_Toc439252806"/>
      <w:bookmarkStart w:id="1224" w:name="_Toc439323779"/>
      <w:bookmarkStart w:id="1225" w:name="_Toc440361414"/>
      <w:bookmarkStart w:id="1226" w:name="_Toc440376296"/>
      <w:bookmarkStart w:id="1227" w:name="_Toc440382554"/>
      <w:bookmarkStart w:id="1228" w:name="_Toc440447224"/>
      <w:bookmarkStart w:id="1229" w:name="_Toc440632385"/>
      <w:bookmarkStart w:id="1230" w:name="_Toc440875157"/>
      <w:bookmarkStart w:id="1231" w:name="_Toc441131402"/>
      <w:r w:rsidRPr="00E47073">
        <w:rPr>
          <w:szCs w:val="24"/>
        </w:rPr>
        <w:t xml:space="preserve">Форма </w:t>
      </w:r>
      <w:bookmarkEnd w:id="1219"/>
      <w:r w:rsidR="00E47073" w:rsidRPr="00E47073">
        <w:rPr>
          <w:szCs w:val="24"/>
        </w:rPr>
        <w:t>согласия Участника налоговым органам на разглашение сведений, составляющих налоговую тайну</w:t>
      </w:r>
      <w:bookmarkEnd w:id="1220"/>
      <w:bookmarkEnd w:id="1221"/>
      <w:bookmarkEnd w:id="1222"/>
      <w:bookmarkEnd w:id="1223"/>
      <w:bookmarkEnd w:id="1224"/>
      <w:bookmarkEnd w:id="1225"/>
      <w:bookmarkEnd w:id="1226"/>
      <w:bookmarkEnd w:id="1227"/>
      <w:bookmarkEnd w:id="1228"/>
      <w:bookmarkEnd w:id="1229"/>
      <w:bookmarkEnd w:id="1230"/>
      <w:bookmarkEnd w:id="123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2" w:name="_Toc300142269"/>
      <w:bookmarkStart w:id="1233" w:name="_Toc309735391"/>
      <w:bookmarkStart w:id="123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2"/>
      <w:r w:rsidRPr="007857E5">
        <w:rPr>
          <w:b/>
          <w:bCs w:val="0"/>
          <w:snapToGrid w:val="0"/>
          <w:sz w:val="24"/>
          <w:szCs w:val="24"/>
        </w:rPr>
        <w:t xml:space="preserve"> </w:t>
      </w:r>
      <w:bookmarkEnd w:id="1233"/>
      <w:bookmarkEnd w:id="123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5" w:name="_Toc439170719"/>
      <w:bookmarkStart w:id="1236" w:name="_Toc439172821"/>
      <w:bookmarkStart w:id="1237" w:name="_Toc439173263"/>
      <w:bookmarkStart w:id="1238" w:name="_Toc439238259"/>
      <w:bookmarkStart w:id="1239" w:name="_Toc439252807"/>
      <w:bookmarkStart w:id="1240" w:name="_Toc439323780"/>
      <w:bookmarkStart w:id="1241" w:name="_Toc440361415"/>
      <w:bookmarkStart w:id="1242" w:name="_Toc440376297"/>
      <w:bookmarkStart w:id="1243" w:name="_Toc440382555"/>
      <w:bookmarkStart w:id="1244" w:name="_Toc440447225"/>
      <w:bookmarkStart w:id="1245" w:name="_Toc440632386"/>
      <w:bookmarkStart w:id="1246" w:name="_Toc440875158"/>
      <w:bookmarkStart w:id="1247" w:name="_Toc441131403"/>
      <w:r w:rsidRPr="007857E5">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8" w:name="_Ref93268095"/>
      <w:bookmarkStart w:id="1249" w:name="_Ref93268099"/>
      <w:bookmarkStart w:id="1250" w:name="_Toc98253958"/>
      <w:bookmarkStart w:id="1251" w:name="_Toc165173884"/>
      <w:bookmarkStart w:id="1252" w:name="_Toc423423678"/>
      <w:bookmarkStart w:id="1253" w:name="_Ref440272510"/>
      <w:bookmarkStart w:id="1254" w:name="_Ref440274961"/>
      <w:bookmarkStart w:id="1255" w:name="_Ref90381141"/>
      <w:bookmarkStart w:id="1256" w:name="_Toc90385121"/>
      <w:bookmarkStart w:id="1257" w:name="_Toc98253952"/>
      <w:bookmarkStart w:id="1258" w:name="_Toc165173878"/>
      <w:bookmarkStart w:id="1259" w:name="_Toc423427449"/>
      <w:bookmarkStart w:id="1260"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rsidR="00635719" w:rsidRPr="00D904EF" w:rsidRDefault="00635719" w:rsidP="00635719">
      <w:pPr>
        <w:pStyle w:val="3"/>
        <w:rPr>
          <w:szCs w:val="24"/>
        </w:rPr>
      </w:pPr>
      <w:bookmarkStart w:id="1261" w:name="_Toc90385125"/>
      <w:bookmarkStart w:id="1262" w:name="_Toc439170705"/>
      <w:bookmarkStart w:id="1263" w:name="_Toc439172807"/>
      <w:bookmarkStart w:id="1264" w:name="_Toc439173268"/>
      <w:bookmarkStart w:id="1265" w:name="_Toc439238264"/>
      <w:bookmarkStart w:id="1266" w:name="_Toc439252812"/>
      <w:bookmarkStart w:id="1267" w:name="_Toc439323785"/>
      <w:bookmarkStart w:id="1268" w:name="_Toc440361420"/>
      <w:bookmarkStart w:id="1269" w:name="_Toc440376302"/>
      <w:bookmarkStart w:id="1270" w:name="_Toc440382560"/>
      <w:bookmarkStart w:id="1271" w:name="_Toc440447230"/>
      <w:bookmarkStart w:id="1272" w:name="_Toc440632391"/>
      <w:bookmarkStart w:id="1273" w:name="_Toc440875160"/>
      <w:bookmarkStart w:id="1274" w:name="_Toc441131405"/>
      <w:r w:rsidRPr="00D904EF">
        <w:rPr>
          <w:szCs w:val="24"/>
        </w:rPr>
        <w:t xml:space="preserve">Форма </w:t>
      </w:r>
      <w:bookmarkEnd w:id="1261"/>
      <w:bookmarkEnd w:id="1262"/>
      <w:bookmarkEnd w:id="1263"/>
      <w:bookmarkEnd w:id="1264"/>
      <w:bookmarkEnd w:id="1265"/>
      <w:bookmarkEnd w:id="1266"/>
      <w:bookmarkEnd w:id="1267"/>
      <w:bookmarkEnd w:id="1268"/>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9"/>
      <w:bookmarkEnd w:id="1270"/>
      <w:bookmarkEnd w:id="1271"/>
      <w:bookmarkEnd w:id="1272"/>
      <w:bookmarkEnd w:id="1273"/>
      <w:bookmarkEnd w:id="127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5" w:name="_Toc90385126"/>
      <w:bookmarkStart w:id="1276" w:name="_Toc98253959"/>
      <w:bookmarkStart w:id="1277" w:name="_Toc157248211"/>
      <w:bookmarkStart w:id="1278" w:name="_Toc157496580"/>
      <w:bookmarkStart w:id="1279" w:name="_Toc158206119"/>
      <w:bookmarkStart w:id="1280" w:name="_Toc164057804"/>
      <w:bookmarkStart w:id="1281" w:name="_Toc164137154"/>
      <w:bookmarkStart w:id="1282" w:name="_Toc164161314"/>
      <w:bookmarkStart w:id="1283" w:name="_Toc165173885"/>
      <w:r>
        <w:rPr>
          <w:b/>
          <w:szCs w:val="24"/>
        </w:rPr>
        <w:br w:type="page"/>
      </w:r>
    </w:p>
    <w:p w:rsidR="00635719" w:rsidRPr="00D904EF" w:rsidRDefault="00635719" w:rsidP="00635719">
      <w:pPr>
        <w:pStyle w:val="3"/>
        <w:rPr>
          <w:szCs w:val="24"/>
        </w:rPr>
      </w:pPr>
      <w:bookmarkStart w:id="1284" w:name="_Toc439170706"/>
      <w:bookmarkStart w:id="1285" w:name="_Toc439172808"/>
      <w:bookmarkStart w:id="1286" w:name="_Toc439173269"/>
      <w:bookmarkStart w:id="1287" w:name="_Toc439238265"/>
      <w:bookmarkStart w:id="1288" w:name="_Toc439252813"/>
      <w:bookmarkStart w:id="1289" w:name="_Toc439323786"/>
      <w:bookmarkStart w:id="1290" w:name="_Toc440361421"/>
      <w:bookmarkStart w:id="1291" w:name="_Toc440376303"/>
      <w:bookmarkStart w:id="1292" w:name="_Toc440382561"/>
      <w:bookmarkStart w:id="1293" w:name="_Toc440447231"/>
      <w:bookmarkStart w:id="1294" w:name="_Toc440632392"/>
      <w:bookmarkStart w:id="1295" w:name="_Toc440875161"/>
      <w:bookmarkStart w:id="1296" w:name="_Toc441131406"/>
      <w:r w:rsidRPr="00D904EF">
        <w:rPr>
          <w:szCs w:val="24"/>
        </w:rPr>
        <w:lastRenderedPageBreak/>
        <w:t>Инструкции по заполнению</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1222CA">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7" w:name="_Ref440376324"/>
      <w:bookmarkStart w:id="1298" w:name="_Ref440376401"/>
      <w:bookmarkStart w:id="1299"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7"/>
      <w:bookmarkEnd w:id="1298"/>
      <w:bookmarkEnd w:id="1299"/>
    </w:p>
    <w:p w:rsidR="00CA1534" w:rsidRPr="00D904EF" w:rsidRDefault="00CA1534" w:rsidP="00CA1534">
      <w:pPr>
        <w:pStyle w:val="3"/>
        <w:rPr>
          <w:szCs w:val="24"/>
        </w:rPr>
      </w:pPr>
      <w:bookmarkStart w:id="1300" w:name="_Toc440376305"/>
      <w:bookmarkStart w:id="1301" w:name="_Toc440382563"/>
      <w:bookmarkStart w:id="1302" w:name="_Toc440447233"/>
      <w:bookmarkStart w:id="1303" w:name="_Toc440632394"/>
      <w:bookmarkStart w:id="1304" w:name="_Toc440875163"/>
      <w:bookmarkStart w:id="1305"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0"/>
      <w:bookmarkEnd w:id="1301"/>
      <w:bookmarkEnd w:id="1302"/>
      <w:bookmarkEnd w:id="1303"/>
      <w:bookmarkEnd w:id="1304"/>
      <w:bookmarkEnd w:id="130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409"/>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1222CA">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1222CA" w:rsidRPr="00CC5A3A" w:rsidRDefault="001222CA" w:rsidP="001222C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E01F85">
        <w:tc>
          <w:tcPr>
            <w:tcW w:w="14863" w:type="dxa"/>
            <w:gridSpan w:val="7"/>
            <w:shd w:val="clear" w:color="auto" w:fill="auto"/>
          </w:tcPr>
          <w:p w:rsidR="001222CA" w:rsidRPr="00047DE1" w:rsidRDefault="001222CA" w:rsidP="00E01F85">
            <w:pPr>
              <w:pStyle w:val="afd"/>
              <w:rPr>
                <w:sz w:val="24"/>
                <w:szCs w:val="24"/>
              </w:rPr>
            </w:pPr>
            <w:r w:rsidRPr="00047DE1">
              <w:rPr>
                <w:b/>
                <w:sz w:val="24"/>
                <w:szCs w:val="24"/>
              </w:rPr>
              <w:t>ПОЛУЧЕНИЕ</w:t>
            </w:r>
            <w:r w:rsidRPr="00047DE1">
              <w:rPr>
                <w:sz w:val="24"/>
                <w:szCs w:val="24"/>
              </w:rPr>
              <w:t>:</w:t>
            </w:r>
          </w:p>
        </w:tc>
      </w:tr>
      <w:tr w:rsidR="001222CA" w:rsidRPr="00047DE1" w:rsidTr="00E01F85">
        <w:tc>
          <w:tcPr>
            <w:tcW w:w="2262" w:type="dxa"/>
            <w:shd w:val="clear" w:color="auto" w:fill="auto"/>
          </w:tcPr>
          <w:p w:rsidR="001222CA" w:rsidRPr="00047DE1" w:rsidRDefault="001222CA" w:rsidP="00E01F8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E01F85">
            <w:pPr>
              <w:pStyle w:val="afd"/>
              <w:ind w:right="86"/>
              <w:rPr>
                <w:sz w:val="24"/>
                <w:szCs w:val="24"/>
              </w:rPr>
            </w:pPr>
            <w:r w:rsidRPr="00047DE1">
              <w:rPr>
                <w:sz w:val="24"/>
                <w:szCs w:val="24"/>
              </w:rPr>
              <w:t>Сдал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E01F85">
            <w:pPr>
              <w:pStyle w:val="afd"/>
              <w:ind w:right="86"/>
              <w:rPr>
                <w:sz w:val="24"/>
                <w:szCs w:val="24"/>
              </w:rPr>
            </w:pPr>
            <w:r w:rsidRPr="00047DE1">
              <w:rPr>
                <w:sz w:val="24"/>
                <w:szCs w:val="24"/>
              </w:rPr>
              <w:t>Получил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r>
      <w:tr w:rsidR="001222CA" w:rsidRPr="00047DE1" w:rsidTr="00E01F85">
        <w:tc>
          <w:tcPr>
            <w:tcW w:w="2262" w:type="dxa"/>
            <w:shd w:val="clear" w:color="auto" w:fill="auto"/>
          </w:tcPr>
          <w:p w:rsidR="001222CA" w:rsidRPr="00047DE1" w:rsidRDefault="001222CA" w:rsidP="00E01F85">
            <w:pPr>
              <w:pStyle w:val="afd"/>
              <w:rPr>
                <w:sz w:val="24"/>
                <w:szCs w:val="24"/>
              </w:rPr>
            </w:pPr>
          </w:p>
          <w:p w:rsidR="001222CA" w:rsidRPr="00047DE1" w:rsidRDefault="001222CA" w:rsidP="00E01F85">
            <w:pPr>
              <w:pStyle w:val="afd"/>
              <w:rPr>
                <w:sz w:val="24"/>
                <w:szCs w:val="24"/>
              </w:rPr>
            </w:pPr>
          </w:p>
        </w:tc>
        <w:tc>
          <w:tcPr>
            <w:tcW w:w="3800" w:type="dxa"/>
            <w:shd w:val="clear" w:color="auto" w:fill="auto"/>
          </w:tcPr>
          <w:p w:rsidR="001222CA" w:rsidRPr="00047DE1" w:rsidRDefault="001222CA" w:rsidP="00E01F85">
            <w:pPr>
              <w:pStyle w:val="afd"/>
              <w:rPr>
                <w:sz w:val="24"/>
                <w:szCs w:val="24"/>
              </w:rPr>
            </w:pPr>
          </w:p>
        </w:tc>
        <w:tc>
          <w:tcPr>
            <w:tcW w:w="1559" w:type="dxa"/>
            <w:shd w:val="clear" w:color="auto" w:fill="auto"/>
          </w:tcPr>
          <w:p w:rsidR="001222CA" w:rsidRPr="00047DE1" w:rsidRDefault="001222CA" w:rsidP="00E01F85">
            <w:pPr>
              <w:pStyle w:val="afd"/>
              <w:rPr>
                <w:sz w:val="24"/>
                <w:szCs w:val="24"/>
              </w:rPr>
            </w:pPr>
          </w:p>
        </w:tc>
        <w:tc>
          <w:tcPr>
            <w:tcW w:w="1418" w:type="dxa"/>
            <w:shd w:val="clear" w:color="auto" w:fill="auto"/>
          </w:tcPr>
          <w:p w:rsidR="001222CA" w:rsidRPr="00047DE1" w:rsidRDefault="001222CA" w:rsidP="00E01F85">
            <w:pPr>
              <w:pStyle w:val="afd"/>
              <w:rPr>
                <w:sz w:val="24"/>
                <w:szCs w:val="24"/>
              </w:rPr>
            </w:pPr>
          </w:p>
        </w:tc>
        <w:tc>
          <w:tcPr>
            <w:tcW w:w="1299" w:type="dxa"/>
            <w:shd w:val="clear" w:color="auto" w:fill="auto"/>
          </w:tcPr>
          <w:p w:rsidR="001222CA" w:rsidRPr="00047DE1" w:rsidRDefault="001222CA" w:rsidP="00E01F85">
            <w:pPr>
              <w:pStyle w:val="afd"/>
              <w:rPr>
                <w:sz w:val="24"/>
                <w:szCs w:val="24"/>
              </w:rPr>
            </w:pPr>
          </w:p>
        </w:tc>
        <w:tc>
          <w:tcPr>
            <w:tcW w:w="2262" w:type="dxa"/>
            <w:shd w:val="clear" w:color="auto" w:fill="auto"/>
          </w:tcPr>
          <w:p w:rsidR="001222CA" w:rsidRPr="00047DE1" w:rsidRDefault="001222CA" w:rsidP="00E01F85">
            <w:pPr>
              <w:pStyle w:val="afd"/>
              <w:rPr>
                <w:sz w:val="24"/>
                <w:szCs w:val="24"/>
              </w:rPr>
            </w:pPr>
          </w:p>
        </w:tc>
        <w:tc>
          <w:tcPr>
            <w:tcW w:w="2263" w:type="dxa"/>
            <w:shd w:val="clear" w:color="auto" w:fill="auto"/>
          </w:tcPr>
          <w:p w:rsidR="001222CA" w:rsidRPr="00047DE1" w:rsidRDefault="001222CA" w:rsidP="00E01F8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047DE1">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9FE" w:rsidRDefault="001719FE">
      <w:pPr>
        <w:spacing w:line="240" w:lineRule="auto"/>
      </w:pPr>
      <w:r>
        <w:separator/>
      </w:r>
    </w:p>
  </w:endnote>
  <w:endnote w:type="continuationSeparator" w:id="0">
    <w:p w:rsidR="001719FE" w:rsidRDefault="001719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64253F">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4253F" w:rsidRPr="00FA0376">
      <w:rPr>
        <w:sz w:val="16"/>
        <w:szCs w:val="16"/>
        <w:lang w:eastAsia="ru-RU"/>
      </w:rPr>
      <w:fldChar w:fldCharType="begin"/>
    </w:r>
    <w:r w:rsidRPr="00FA0376">
      <w:rPr>
        <w:sz w:val="16"/>
        <w:szCs w:val="16"/>
        <w:lang w:eastAsia="ru-RU"/>
      </w:rPr>
      <w:instrText xml:space="preserve"> PAGE </w:instrText>
    </w:r>
    <w:r w:rsidR="0064253F" w:rsidRPr="00FA0376">
      <w:rPr>
        <w:sz w:val="16"/>
        <w:szCs w:val="16"/>
        <w:lang w:eastAsia="ru-RU"/>
      </w:rPr>
      <w:fldChar w:fldCharType="separate"/>
    </w:r>
    <w:r w:rsidR="00B625F9">
      <w:rPr>
        <w:noProof/>
        <w:sz w:val="16"/>
        <w:szCs w:val="16"/>
        <w:lang w:eastAsia="ru-RU"/>
      </w:rPr>
      <w:t>66</w:t>
    </w:r>
    <w:r w:rsidR="0064253F"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92EB9" w:rsidRPr="00D92EB9">
      <w:rPr>
        <w:sz w:val="18"/>
        <w:szCs w:val="18"/>
      </w:rPr>
      <w:t>Договора на оказание услуг по ремонту автотранспорта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9FE" w:rsidRDefault="001719FE">
      <w:pPr>
        <w:spacing w:line="240" w:lineRule="auto"/>
      </w:pPr>
      <w:r>
        <w:separator/>
      </w:r>
    </w:p>
  </w:footnote>
  <w:footnote w:type="continuationSeparator" w:id="0">
    <w:p w:rsidR="001719FE" w:rsidRDefault="001719FE">
      <w:pPr>
        <w:spacing w:line="240" w:lineRule="auto"/>
      </w:pPr>
      <w:r>
        <w:continuationSeparator/>
      </w:r>
    </w:p>
  </w:footnote>
  <w:footnote w:id="1">
    <w:p w:rsidR="009D6F13" w:rsidRDefault="009D6F13"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D6F13" w:rsidRDefault="009D6F13"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19FE"/>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1977"/>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5F9"/>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31C4"/>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92EB9"/>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76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D0B53-CDDF-497B-9CE3-BC20E761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78</Pages>
  <Words>22296</Words>
  <Characters>127088</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149086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75</cp:revision>
  <cp:lastPrinted>2015-12-29T14:27:00Z</cp:lastPrinted>
  <dcterms:created xsi:type="dcterms:W3CDTF">2016-01-13T12:36:00Z</dcterms:created>
  <dcterms:modified xsi:type="dcterms:W3CDTF">2016-02-26T07:44:00Z</dcterms:modified>
</cp:coreProperties>
</file>