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D06C8" w:rsidRDefault="006B0BE5" w:rsidP="003D06C8">
      <w:pPr>
        <w:spacing w:line="240" w:lineRule="auto"/>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B56581" w:rsidRDefault="003D06C8"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56581">
                    <w:rPr>
                      <w:rFonts w:ascii="Helios" w:hAnsi="Helios"/>
                      <w:sz w:val="12"/>
                      <w:szCs w:val="12"/>
                    </w:rPr>
                    <w:t>-</w:t>
                  </w:r>
                  <w:r w:rsidRPr="000D67AD">
                    <w:rPr>
                      <w:rFonts w:ascii="Helios" w:hAnsi="Helios"/>
                      <w:sz w:val="12"/>
                      <w:szCs w:val="12"/>
                      <w:lang w:val="en-US"/>
                    </w:rPr>
                    <w:t>mail</w:t>
                  </w:r>
                  <w:proofErr w:type="gramEnd"/>
                  <w:r w:rsidRPr="00B56581">
                    <w:rPr>
                      <w:rFonts w:ascii="Helios" w:hAnsi="Helios"/>
                      <w:sz w:val="12"/>
                      <w:szCs w:val="12"/>
                    </w:rPr>
                    <w:t xml:space="preserve">: </w:t>
                  </w:r>
                  <w:hyperlink r:id="rId9" w:history="1">
                    <w:r w:rsidRPr="000D67AD">
                      <w:rPr>
                        <w:rFonts w:ascii="Helios" w:hAnsi="Helios"/>
                        <w:sz w:val="12"/>
                        <w:szCs w:val="12"/>
                        <w:lang w:val="en-US"/>
                      </w:rPr>
                      <w:t>posta</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r w:rsidRPr="00B56581">
                    <w:rPr>
                      <w:rFonts w:ascii="Helios" w:hAnsi="Helios"/>
                      <w:sz w:val="12"/>
                      <w:szCs w:val="12"/>
                    </w:rPr>
                    <w:t xml:space="preserve">, </w:t>
                  </w:r>
                  <w:hyperlink r:id="rId10" w:history="1">
                    <w:r w:rsidRPr="000D67AD">
                      <w:rPr>
                        <w:rFonts w:ascii="Helios" w:hAnsi="Helios"/>
                        <w:sz w:val="12"/>
                        <w:szCs w:val="12"/>
                        <w:lang w:val="en-US"/>
                      </w:rPr>
                      <w:t>www</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257188" w:rsidRPr="00257188">
        <w:rPr>
          <w:b/>
          <w:sz w:val="24"/>
          <w:szCs w:val="24"/>
        </w:rPr>
        <w:t>сетевого железобетона</w:t>
      </w:r>
      <w:r w:rsidR="003D06C8" w:rsidRPr="003D06C8">
        <w:rPr>
          <w:b/>
          <w:sz w:val="24"/>
          <w:szCs w:val="24"/>
        </w:rPr>
        <w:t xml:space="preserve"> для нужд ПАО «МРСК Центра» (филиала «</w:t>
      </w:r>
      <w:proofErr w:type="spellStart"/>
      <w:r w:rsidR="003D06C8" w:rsidRPr="003D06C8">
        <w:rPr>
          <w:b/>
          <w:sz w:val="24"/>
          <w:szCs w:val="24"/>
        </w:rPr>
        <w:t>Орёлэнерго</w:t>
      </w:r>
      <w:proofErr w:type="spellEnd"/>
      <w:r w:rsidR="003D06C8" w:rsidRPr="003D06C8">
        <w:rPr>
          <w:b/>
          <w:sz w:val="24"/>
          <w:szCs w:val="24"/>
        </w:rPr>
        <w:t>»)</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proofErr w:type="gramEnd"/>
      <w:r w:rsidR="007556FF" w:rsidRPr="003D06C8">
        <w:rPr>
          <w:iCs/>
          <w:sz w:val="24"/>
          <w:szCs w:val="24"/>
        </w:rPr>
        <w:t xml:space="preserve"> </w:t>
      </w:r>
      <w:proofErr w:type="gramStart"/>
      <w:r w:rsidR="007556FF" w:rsidRPr="003D06C8">
        <w:rPr>
          <w:iCs/>
          <w:sz w:val="24"/>
          <w:szCs w:val="24"/>
        </w:rPr>
        <w:t>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8"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9" w:history="1">
        <w:r w:rsidR="003D06C8" w:rsidRPr="00EF2B14">
          <w:rPr>
            <w:rStyle w:val="a7"/>
            <w:sz w:val="24"/>
            <w:szCs w:val="24"/>
          </w:rPr>
          <w:t>zabolotskaya.mv@mrsk-1</w:t>
        </w:r>
        <w:proofErr w:type="gramEnd"/>
        <w:r w:rsidR="003D06C8" w:rsidRPr="00EF2B14">
          <w:rPr>
            <w:rStyle w:val="a7"/>
            <w:sz w:val="24"/>
            <w:szCs w:val="24"/>
          </w:rPr>
          <w:t>.ru</w:t>
        </w:r>
      </w:hyperlink>
      <w:r w:rsidR="003D06C8" w:rsidRPr="00EF2B14">
        <w:rPr>
          <w:sz w:val="24"/>
          <w:szCs w:val="24"/>
        </w:rPr>
        <w:t xml:space="preserve">; </w:t>
      </w:r>
      <w:proofErr w:type="gramStart"/>
      <w:r w:rsidR="003D06C8" w:rsidRPr="00EF2B14">
        <w:rPr>
          <w:sz w:val="24"/>
          <w:szCs w:val="24"/>
        </w:rPr>
        <w:t>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20"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1"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2"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w:t>
      </w:r>
      <w:proofErr w:type="gramEnd"/>
      <w:r w:rsidR="005B75A6" w:rsidRPr="003D06C8">
        <w:rPr>
          <w:sz w:val="24"/>
          <w:szCs w:val="24"/>
        </w:rPr>
        <w:t xml:space="preserve">. </w:t>
      </w:r>
      <w:proofErr w:type="gramStart"/>
      <w:r w:rsidR="005B75A6" w:rsidRPr="003D06C8">
        <w:rPr>
          <w:sz w:val="24"/>
          <w:szCs w:val="24"/>
        </w:rPr>
        <w:t>индивидуальных предпринимателей)</w:t>
      </w:r>
      <w:r w:rsidR="009D7F01" w:rsidRPr="003D06C8">
        <w:rPr>
          <w:sz w:val="24"/>
          <w:szCs w:val="24"/>
        </w:rPr>
        <w:t xml:space="preserve"> </w:t>
      </w:r>
      <w:r w:rsidR="006B0BE5" w:rsidRPr="006B0BE5">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bookmarkStart w:id="14" w:name="_GoBack"/>
      <w:bookmarkEnd w:id="14"/>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257188" w:rsidRPr="00257188">
        <w:rPr>
          <w:sz w:val="24"/>
          <w:szCs w:val="24"/>
        </w:rPr>
        <w:t>сетевого железобетона</w:t>
      </w:r>
      <w:proofErr w:type="gramEnd"/>
      <w:r w:rsidR="003D06C8" w:rsidRPr="003D06C8">
        <w:rPr>
          <w:sz w:val="24"/>
          <w:szCs w:val="24"/>
        </w:rPr>
        <w:t xml:space="preserve"> для 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862664" w:rsidRPr="003D06C8">
        <w:rPr>
          <w:sz w:val="24"/>
          <w:szCs w:val="24"/>
        </w:rPr>
        <w:t>, расположенный по адресу: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5"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электронной торговой площадки ПАО «</w:t>
      </w:r>
      <w:proofErr w:type="spellStart"/>
      <w:r w:rsidR="00914CDF" w:rsidRPr="003D06C8">
        <w:rPr>
          <w:sz w:val="24"/>
          <w:szCs w:val="24"/>
        </w:rPr>
        <w:t>Россети</w:t>
      </w:r>
      <w:proofErr w:type="spellEnd"/>
      <w:r w:rsidR="00914CDF" w:rsidRPr="003D06C8">
        <w:rPr>
          <w:sz w:val="24"/>
          <w:szCs w:val="24"/>
        </w:rPr>
        <w:t xml:space="preserve">» </w:t>
      </w:r>
      <w:hyperlink r:id="rId23"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5"/>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6"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6"/>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7" w:name="_Ref440275279"/>
      <w:bookmarkStart w:id="18" w:name="_Ref306980366"/>
      <w:bookmarkStart w:id="19"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7"/>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257188" w:rsidRPr="00257188">
        <w:rPr>
          <w:sz w:val="24"/>
          <w:szCs w:val="24"/>
        </w:rPr>
        <w:t>сетевого железобетона</w:t>
      </w:r>
      <w:r w:rsidR="003D06C8" w:rsidRPr="003D06C8">
        <w:rPr>
          <w:sz w:val="24"/>
          <w:szCs w:val="24"/>
        </w:rPr>
        <w:t xml:space="preserve"> для нужд ПАО «МРСК Центра» (филиала «</w:t>
      </w:r>
      <w:proofErr w:type="spellStart"/>
      <w:r w:rsidR="003D06C8" w:rsidRPr="003D06C8">
        <w:rPr>
          <w:sz w:val="24"/>
          <w:szCs w:val="24"/>
        </w:rPr>
        <w:t>Орёлэнерго</w:t>
      </w:r>
      <w:proofErr w:type="spellEnd"/>
      <w:r w:rsidR="003D06C8" w:rsidRPr="003D06C8">
        <w:rPr>
          <w:sz w:val="24"/>
          <w:szCs w:val="24"/>
        </w:rPr>
        <w:t>»</w:t>
      </w:r>
      <w:r w:rsidR="00702B2C" w:rsidRPr="003D06C8">
        <w:rPr>
          <w:sz w:val="24"/>
          <w:szCs w:val="24"/>
        </w:rPr>
        <w:t>)</w:t>
      </w:r>
      <w:bookmarkEnd w:id="18"/>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9"/>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proofErr w:type="gramStart"/>
      <w:r w:rsidRPr="003D06C8">
        <w:rPr>
          <w:sz w:val="24"/>
          <w:szCs w:val="24"/>
        </w:rPr>
        <w:t>Частичное</w:t>
      </w:r>
      <w:proofErr w:type="gramEnd"/>
      <w:r w:rsidRPr="003D06C8">
        <w:rPr>
          <w:sz w:val="24"/>
          <w:szCs w:val="24"/>
        </w:rPr>
        <w:t xml:space="preserve">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w:t>
      </w:r>
      <w:proofErr w:type="gramStart"/>
      <w:r w:rsidR="003D06C8" w:rsidRPr="003D06C8">
        <w:rPr>
          <w:b/>
          <w:sz w:val="24"/>
          <w:szCs w:val="24"/>
        </w:rPr>
        <w:t>и</w:t>
      </w:r>
      <w:proofErr w:type="gramEnd"/>
      <w:r w:rsidR="003D06C8" w:rsidRPr="003D06C8">
        <w:rPr>
          <w:b/>
          <w:sz w:val="24"/>
          <w:szCs w:val="24"/>
        </w:rPr>
        <w:t xml:space="preserve"> 10 календарных дней с момента подачи заявки от филиала, но не позднее 31.12.2019</w:t>
      </w:r>
      <w:r w:rsidR="00717F60" w:rsidRPr="003D06C8">
        <w:rPr>
          <w:sz w:val="24"/>
          <w:szCs w:val="24"/>
        </w:rPr>
        <w:t>.</w:t>
      </w:r>
      <w:bookmarkEnd w:id="20"/>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1"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1"/>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2"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w:t>
      </w:r>
      <w:proofErr w:type="gramStart"/>
      <w:r w:rsidR="00A154B7" w:rsidRPr="003D06C8">
        <w:rPr>
          <w:sz w:val="24"/>
          <w:szCs w:val="24"/>
        </w:rPr>
        <w:t>м(</w:t>
      </w:r>
      <w:proofErr w:type="gramEnd"/>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proofErr w:type="spellStart"/>
      <w:r w:rsidRPr="003D06C8">
        <w:rPr>
          <w:sz w:val="24"/>
          <w:szCs w:val="24"/>
        </w:rPr>
        <w:t>ях</w:t>
      </w:r>
      <w:proofErr w:type="spellEnd"/>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3" w:name="_Toc439166307"/>
      <w:bookmarkStart w:id="24" w:name="_Toc439170655"/>
      <w:bookmarkStart w:id="25" w:name="_Toc439172757"/>
      <w:bookmarkStart w:id="26" w:name="_Toc439173201"/>
      <w:r w:rsidRPr="003D06C8">
        <w:rPr>
          <w:sz w:val="24"/>
          <w:szCs w:val="24"/>
        </w:rPr>
        <w:t>В случае</w:t>
      </w:r>
      <w:proofErr w:type="gramStart"/>
      <w:r w:rsidRPr="003D06C8">
        <w:rPr>
          <w:sz w:val="24"/>
          <w:szCs w:val="24"/>
        </w:rPr>
        <w:t>,</w:t>
      </w:r>
      <w:proofErr w:type="gramEnd"/>
      <w:r w:rsidRPr="003D06C8">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3"/>
      <w:bookmarkEnd w:id="24"/>
      <w:bookmarkEnd w:id="25"/>
      <w:bookmarkEnd w:id="26"/>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7" w:name="_Ref55313246"/>
      <w:bookmarkStart w:id="28" w:name="_Ref56231140"/>
      <w:bookmarkStart w:id="29" w:name="_Ref56231144"/>
      <w:bookmarkStart w:id="30" w:name="_Toc498588845"/>
      <w:r w:rsidRPr="003D06C8">
        <w:t>Правовой статус документов</w:t>
      </w:r>
      <w:bookmarkEnd w:id="27"/>
      <w:bookmarkEnd w:id="28"/>
      <w:bookmarkEnd w:id="29"/>
      <w:bookmarkEnd w:id="30"/>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proofErr w:type="gramStart"/>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w:t>
      </w:r>
      <w:proofErr w:type="spellStart"/>
      <w:r w:rsidR="0022360B" w:rsidRPr="003D06C8">
        <w:rPr>
          <w:bCs w:val="0"/>
          <w:sz w:val="24"/>
          <w:szCs w:val="24"/>
        </w:rPr>
        <w:t>Россети</w:t>
      </w:r>
      <w:proofErr w:type="spellEnd"/>
      <w:r w:rsidR="0022360B" w:rsidRPr="003D06C8">
        <w:rPr>
          <w:bCs w:val="0"/>
          <w:sz w:val="24"/>
          <w:szCs w:val="24"/>
        </w:rPr>
        <w:t>»</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roofErr w:type="gramEnd"/>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proofErr w:type="gramStart"/>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w:t>
      </w:r>
      <w:proofErr w:type="spellStart"/>
      <w:r w:rsidR="004E3ED2" w:rsidRPr="003D06C8">
        <w:rPr>
          <w:bCs w:val="0"/>
          <w:sz w:val="24"/>
          <w:szCs w:val="24"/>
        </w:rPr>
        <w:t>Россети</w:t>
      </w:r>
      <w:proofErr w:type="spellEnd"/>
      <w:r w:rsidR="004E3ED2" w:rsidRPr="003D06C8">
        <w:rPr>
          <w:bCs w:val="0"/>
          <w:sz w:val="24"/>
          <w:szCs w:val="24"/>
        </w:rPr>
        <w:t>»</w:t>
      </w:r>
      <w:r w:rsidRPr="003D06C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D06C8">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1" w:name="_Ref294695546"/>
      <w:bookmarkStart w:id="32"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1"/>
      <w:bookmarkEnd w:id="32"/>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3" w:name="__RefHeading__397_1298132286"/>
      <w:bookmarkStart w:id="34" w:name="_Toc498588846"/>
      <w:bookmarkEnd w:id="33"/>
      <w:r w:rsidRPr="003D06C8">
        <w:t>Особые положения в связи с проведением Запроса предложений на ЭТП</w:t>
      </w:r>
      <w:bookmarkEnd w:id="34"/>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roofErr w:type="gramEnd"/>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proofErr w:type="gramStart"/>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5" w:name="__RefNumPara__1267_443845793"/>
      <w:bookmarkStart w:id="36" w:name="_Toc498588847"/>
      <w:bookmarkEnd w:id="35"/>
      <w:r w:rsidRPr="003D06C8">
        <w:t>Обжалование</w:t>
      </w:r>
      <w:bookmarkEnd w:id="36"/>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7" w:name="_Ref191386164"/>
      <w:bookmarkStart w:id="38"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w:t>
      </w:r>
      <w:proofErr w:type="gramStart"/>
      <w:r w:rsidRPr="003D06C8">
        <w:rPr>
          <w:sz w:val="24"/>
          <w:szCs w:val="24"/>
        </w:rPr>
        <w:t>ств в св</w:t>
      </w:r>
      <w:proofErr w:type="gramEnd"/>
      <w:r w:rsidRPr="003D06C8">
        <w:rPr>
          <w:sz w:val="24"/>
          <w:szCs w:val="24"/>
        </w:rPr>
        <w:t xml:space="preserve">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7"/>
      <w:bookmarkEnd w:id="38"/>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9"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9"/>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proofErr w:type="gramStart"/>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D06C8" w:rsidRDefault="00717F60" w:rsidP="003D06C8">
      <w:pPr>
        <w:pStyle w:val="2"/>
        <w:tabs>
          <w:tab w:val="clear" w:pos="1700"/>
          <w:tab w:val="left" w:pos="567"/>
        </w:tabs>
        <w:spacing w:before="0" w:after="0" w:line="240" w:lineRule="auto"/>
      </w:pPr>
      <w:bookmarkStart w:id="40" w:name="__RefHeading__401_1298132286"/>
      <w:bookmarkStart w:id="41" w:name="_Toc498588848"/>
      <w:bookmarkEnd w:id="40"/>
      <w:r w:rsidRPr="003D06C8">
        <w:t>Прочие положения</w:t>
      </w:r>
      <w:bookmarkEnd w:id="41"/>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D06C8">
        <w:rPr>
          <w:sz w:val="24"/>
          <w:szCs w:val="24"/>
        </w:rPr>
        <w:t>Участник</w:t>
      </w:r>
      <w:r w:rsidRPr="003D06C8">
        <w:rPr>
          <w:sz w:val="24"/>
          <w:szCs w:val="24"/>
        </w:rPr>
        <w:t>а</w:t>
      </w:r>
      <w:proofErr w:type="gramEnd"/>
      <w:r w:rsidRPr="003D06C8">
        <w:rPr>
          <w:sz w:val="24"/>
          <w:szCs w:val="24"/>
        </w:rPr>
        <w:t xml:space="preserve">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roofErr w:type="gramEnd"/>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w:t>
      </w:r>
      <w:proofErr w:type="gramStart"/>
      <w:r w:rsidRPr="003D06C8">
        <w:rPr>
          <w:sz w:val="24"/>
          <w:szCs w:val="24"/>
        </w:rPr>
        <w:t>,</w:t>
      </w:r>
      <w:proofErr w:type="gramEnd"/>
      <w:r w:rsidRPr="003D06C8">
        <w:rPr>
          <w:sz w:val="24"/>
          <w:szCs w:val="24"/>
        </w:rPr>
        <w:t xml:space="preserve"> если факт </w:t>
      </w:r>
      <w:proofErr w:type="spellStart"/>
      <w:r w:rsidRPr="003D06C8">
        <w:rPr>
          <w:sz w:val="24"/>
          <w:szCs w:val="24"/>
        </w:rPr>
        <w:t>аффилированности</w:t>
      </w:r>
      <w:proofErr w:type="spellEnd"/>
      <w:r w:rsidRPr="003D06C8">
        <w:rPr>
          <w:sz w:val="24"/>
          <w:szCs w:val="24"/>
        </w:rPr>
        <w:t xml:space="preserve">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proofErr w:type="gramStart"/>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до наступления даты и времени окончания срока подачи заявок на участие в 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ами запроса предложений.</w:t>
      </w:r>
      <w:proofErr w:type="gramEnd"/>
      <w:r w:rsidRPr="003D06C8">
        <w:rPr>
          <w:sz w:val="24"/>
          <w:szCs w:val="24"/>
        </w:rPr>
        <w:t xml:space="preserve"> </w:t>
      </w:r>
      <w:proofErr w:type="gramStart"/>
      <w:r w:rsidRPr="003D06C8">
        <w:rPr>
          <w:sz w:val="24"/>
          <w:szCs w:val="24"/>
        </w:rPr>
        <w:t xml:space="preserve">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3D06C8">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D06C8" w:rsidRDefault="00D15381" w:rsidP="003D06C8">
      <w:pPr>
        <w:pStyle w:val="3"/>
        <w:spacing w:before="0" w:after="0"/>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D06C8" w:rsidRDefault="002D4BC6" w:rsidP="003D06C8">
      <w:pPr>
        <w:pStyle w:val="3"/>
        <w:numPr>
          <w:ilvl w:val="3"/>
          <w:numId w:val="1"/>
        </w:numPr>
        <w:spacing w:before="0" w:after="0"/>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D06C8" w:rsidRDefault="002D4BC6" w:rsidP="003D06C8">
      <w:pPr>
        <w:pStyle w:val="3"/>
        <w:numPr>
          <w:ilvl w:val="3"/>
          <w:numId w:val="1"/>
        </w:numPr>
        <w:spacing w:before="0" w:after="0"/>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D06C8" w:rsidRDefault="002D4BC6" w:rsidP="003D06C8">
      <w:pPr>
        <w:pStyle w:val="3"/>
        <w:spacing w:before="0" w:after="0"/>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D06C8">
        <w:rPr>
          <w:szCs w:val="24"/>
        </w:rPr>
        <w:t xml:space="preserve">Проект </w:t>
      </w:r>
      <w:r w:rsidR="00123C70" w:rsidRPr="003D06C8">
        <w:rPr>
          <w:szCs w:val="24"/>
        </w:rPr>
        <w:t>Договор</w:t>
      </w:r>
      <w:r w:rsidRPr="003D06C8">
        <w:rPr>
          <w:szCs w:val="24"/>
        </w:rPr>
        <w:t>а</w:t>
      </w:r>
      <w:bookmarkEnd w:id="127"/>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8"/>
      <w:bookmarkEnd w:id="129"/>
      <w:bookmarkEnd w:id="130"/>
      <w:bookmarkEnd w:id="131"/>
    </w:p>
    <w:p w:rsidR="00953802" w:rsidRPr="003D06C8" w:rsidRDefault="00216641" w:rsidP="003D06C8">
      <w:pPr>
        <w:pStyle w:val="2"/>
        <w:tabs>
          <w:tab w:val="clear" w:pos="1700"/>
          <w:tab w:val="left" w:pos="567"/>
        </w:tabs>
        <w:spacing w:before="0" w:after="0" w:line="240" w:lineRule="auto"/>
      </w:pPr>
      <w:bookmarkStart w:id="132" w:name="_Toc498588857"/>
      <w:r w:rsidRPr="003D06C8">
        <w:t>Проект договора</w:t>
      </w:r>
      <w:bookmarkEnd w:id="132"/>
    </w:p>
    <w:p w:rsidR="00953802" w:rsidRPr="003D06C8" w:rsidRDefault="00953802" w:rsidP="003D06C8">
      <w:pPr>
        <w:pStyle w:val="3"/>
        <w:spacing w:before="0" w:after="0"/>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D06C8" w:rsidRDefault="0094713A" w:rsidP="003D06C8">
      <w:pPr>
        <w:pStyle w:val="3"/>
        <w:spacing w:before="0" w:after="0"/>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D06C8" w:rsidRDefault="0094713A" w:rsidP="003D06C8">
      <w:pPr>
        <w:pStyle w:val="3"/>
        <w:spacing w:before="0" w:after="0"/>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D06C8">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D06C8" w:rsidRDefault="00953802" w:rsidP="003D06C8">
      <w:pPr>
        <w:pStyle w:val="2"/>
        <w:tabs>
          <w:tab w:val="clear" w:pos="1700"/>
          <w:tab w:val="left" w:pos="567"/>
        </w:tabs>
        <w:spacing w:before="0" w:after="0" w:line="240" w:lineRule="auto"/>
      </w:pPr>
      <w:bookmarkStart w:id="184" w:name="_Toc468462417"/>
      <w:bookmarkStart w:id="185" w:name="_Toc498588861"/>
      <w:r w:rsidRPr="003D06C8">
        <w:rPr>
          <w:bCs w:val="0"/>
        </w:rPr>
        <w:t>Антикоррупционная оговорка, включаемая в проект договора</w:t>
      </w:r>
      <w:bookmarkEnd w:id="184"/>
      <w:bookmarkEnd w:id="185"/>
    </w:p>
    <w:p w:rsidR="00953802" w:rsidRPr="003D06C8" w:rsidRDefault="0094713A" w:rsidP="003D06C8">
      <w:pPr>
        <w:pStyle w:val="3"/>
        <w:spacing w:before="0" w:after="0"/>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D06C8" w:rsidRDefault="0094713A" w:rsidP="003D06C8">
      <w:pPr>
        <w:pStyle w:val="3"/>
        <w:spacing w:before="0" w:after="0"/>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D06C8" w:rsidRDefault="0094713A" w:rsidP="003D06C8">
      <w:pPr>
        <w:pStyle w:val="3"/>
        <w:spacing w:before="0" w:after="0"/>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D06C8">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w:t>
      </w:r>
      <w:proofErr w:type="gramStart"/>
      <w:r w:rsidRPr="003D06C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D06C8">
        <w:rPr>
          <w:sz w:val="24"/>
          <w:szCs w:val="24"/>
        </w:rPr>
        <w:t xml:space="preserve">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2. </w:t>
      </w:r>
      <w:proofErr w:type="gramStart"/>
      <w:r w:rsidRPr="003D06C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D06C8">
        <w:rPr>
          <w:sz w:val="24"/>
          <w:szCs w:val="24"/>
        </w:rPr>
        <w:t>Россети</w:t>
      </w:r>
      <w:proofErr w:type="spellEnd"/>
      <w:r w:rsidRPr="003D06C8">
        <w:rPr>
          <w:sz w:val="24"/>
          <w:szCs w:val="24"/>
        </w:rPr>
        <w:t>» и ПАО «МРСК Центра» (представлены в разделе «Антикоррупционная политика» на официальных сайтах:</w:t>
      </w:r>
      <w:proofErr w:type="gramEnd"/>
      <w:r w:rsidRPr="003D06C8">
        <w:rPr>
          <w:sz w:val="24"/>
          <w:szCs w:val="24"/>
        </w:rPr>
        <w:t xml:space="preserve"> ПАО «</w:t>
      </w:r>
      <w:proofErr w:type="spellStart"/>
      <w:r w:rsidRPr="003D06C8">
        <w:rPr>
          <w:sz w:val="24"/>
          <w:szCs w:val="24"/>
        </w:rPr>
        <w:t>Россети</w:t>
      </w:r>
      <w:proofErr w:type="spellEnd"/>
      <w:r w:rsidRPr="003D06C8">
        <w:rPr>
          <w:sz w:val="24"/>
          <w:szCs w:val="24"/>
        </w:rPr>
        <w:t xml:space="preserve">» по адресу - </w:t>
      </w:r>
      <w:hyperlink r:id="rId29"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w:t>
      </w:r>
      <w:proofErr w:type="spellStart"/>
      <w:r w:rsidRPr="003D06C8">
        <w:rPr>
          <w:sz w:val="24"/>
          <w:szCs w:val="24"/>
        </w:rPr>
        <w:t>Россети</w:t>
      </w:r>
      <w:proofErr w:type="spellEnd"/>
      <w:r w:rsidRPr="003D06C8">
        <w:rPr>
          <w:sz w:val="24"/>
          <w:szCs w:val="24"/>
        </w:rPr>
        <w:t xml:space="preserve">» и ПАО «МРСК Центра» и обязуется обеспечивать соблюдение ее </w:t>
      </w:r>
      <w:proofErr w:type="gramStart"/>
      <w:r w:rsidRPr="003D06C8">
        <w:rPr>
          <w:sz w:val="24"/>
          <w:szCs w:val="24"/>
        </w:rPr>
        <w:t>требований</w:t>
      </w:r>
      <w:proofErr w:type="gramEnd"/>
      <w:r w:rsidRPr="003D06C8">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w:t>
      </w:r>
      <w:proofErr w:type="gramStart"/>
      <w:r w:rsidRPr="003D06C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roofErr w:type="gramEnd"/>
    </w:p>
    <w:p w:rsidR="007418AA" w:rsidRPr="003D06C8" w:rsidRDefault="007418AA" w:rsidP="003D06C8">
      <w:pPr>
        <w:autoSpaceDE w:val="0"/>
        <w:autoSpaceDN w:val="0"/>
        <w:adjustRightInd w:val="0"/>
        <w:spacing w:line="240" w:lineRule="auto"/>
        <w:ind w:firstLine="709"/>
        <w:rPr>
          <w:sz w:val="24"/>
          <w:szCs w:val="24"/>
        </w:rPr>
      </w:pPr>
      <w:proofErr w:type="gramStart"/>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D06C8" w:rsidRDefault="007418AA" w:rsidP="003D06C8">
      <w:pPr>
        <w:spacing w:line="240" w:lineRule="auto"/>
        <w:ind w:firstLine="709"/>
        <w:rPr>
          <w:sz w:val="24"/>
          <w:szCs w:val="24"/>
        </w:rPr>
      </w:pPr>
      <w:r w:rsidRPr="003D06C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 xml:space="preserve">Это подтверждение должно быть направлено в течение десяти рабочих дней </w:t>
      </w:r>
      <w:proofErr w:type="gramStart"/>
      <w:r w:rsidRPr="003D06C8">
        <w:rPr>
          <w:sz w:val="24"/>
          <w:szCs w:val="24"/>
        </w:rPr>
        <w:t>с даты направления</w:t>
      </w:r>
      <w:proofErr w:type="gramEnd"/>
      <w:r w:rsidRPr="003D06C8">
        <w:rPr>
          <w:sz w:val="24"/>
          <w:szCs w:val="24"/>
        </w:rPr>
        <w:t xml:space="preserve">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5. </w:t>
      </w:r>
      <w:proofErr w:type="gramStart"/>
      <w:r w:rsidRPr="003D06C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D06C8">
        <w:rPr>
          <w:sz w:val="24"/>
          <w:szCs w:val="24"/>
        </w:rPr>
        <w:t xml:space="preserve">, направив письменное уведомление о расторжении. Сторона, по чьей инициативе </w:t>
      </w:r>
      <w:proofErr w:type="gramStart"/>
      <w:r w:rsidRPr="003D06C8">
        <w:rPr>
          <w:sz w:val="24"/>
          <w:szCs w:val="24"/>
        </w:rPr>
        <w:t>был</w:t>
      </w:r>
      <w:proofErr w:type="gramEnd"/>
      <w:r w:rsidRPr="003D06C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Указывается наименование ПАО «</w:t>
      </w:r>
      <w:proofErr w:type="spellStart"/>
      <w:r w:rsidRPr="003D06C8">
        <w:rPr>
          <w:i/>
          <w:sz w:val="24"/>
          <w:szCs w:val="24"/>
        </w:rPr>
        <w:t>Россети</w:t>
      </w:r>
      <w:proofErr w:type="spellEnd"/>
      <w:r w:rsidRPr="003D06C8">
        <w:rPr>
          <w:i/>
          <w:sz w:val="24"/>
          <w:szCs w:val="24"/>
        </w:rPr>
        <w:t xml:space="preserve">»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3D06C8" w:rsidRDefault="00642D28" w:rsidP="003D06C8">
      <w:pPr>
        <w:pStyle w:val="2"/>
        <w:tabs>
          <w:tab w:val="clear" w:pos="1700"/>
          <w:tab w:val="left" w:pos="567"/>
        </w:tabs>
        <w:spacing w:before="0" w:after="0" w:line="240" w:lineRule="auto"/>
        <w:rPr>
          <w:bCs w:val="0"/>
        </w:rPr>
      </w:pPr>
      <w:bookmarkStart w:id="239" w:name="_Toc469470557"/>
      <w:bookmarkStart w:id="240" w:name="_Toc498588865"/>
      <w:r w:rsidRPr="003D06C8">
        <w:rPr>
          <w:bCs w:val="0"/>
        </w:rPr>
        <w:t>Дополнительные условия, включаемые в проект договора</w:t>
      </w:r>
      <w:bookmarkEnd w:id="239"/>
      <w:bookmarkEnd w:id="240"/>
    </w:p>
    <w:p w:rsidR="00642D28" w:rsidRPr="003D06C8" w:rsidRDefault="00642D28" w:rsidP="003D06C8">
      <w:pPr>
        <w:pStyle w:val="3"/>
        <w:spacing w:before="0" w:after="0"/>
        <w:ind w:left="0" w:firstLine="709"/>
        <w:jc w:val="both"/>
        <w:rPr>
          <w:b w:val="0"/>
        </w:rPr>
      </w:pPr>
      <w:bookmarkStart w:id="241" w:name="_Toc469470558"/>
      <w:bookmarkStart w:id="242" w:name="_Toc469482007"/>
      <w:bookmarkStart w:id="243" w:name="_Toc472411781"/>
      <w:bookmarkStart w:id="244"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1"/>
      <w:bookmarkEnd w:id="242"/>
      <w:bookmarkEnd w:id="243"/>
      <w:bookmarkEnd w:id="244"/>
    </w:p>
    <w:p w:rsidR="00642D28" w:rsidRPr="003D06C8" w:rsidRDefault="00642D28" w:rsidP="003D06C8">
      <w:pPr>
        <w:pStyle w:val="3"/>
        <w:spacing w:before="0" w:after="0"/>
        <w:ind w:left="0" w:firstLine="709"/>
        <w:jc w:val="both"/>
        <w:rPr>
          <w:b w:val="0"/>
          <w:szCs w:val="24"/>
        </w:rPr>
      </w:pPr>
      <w:bookmarkStart w:id="245" w:name="_Toc469470559"/>
      <w:bookmarkStart w:id="246" w:name="_Toc469482008"/>
      <w:bookmarkStart w:id="247" w:name="_Toc472411782"/>
      <w:bookmarkStart w:id="248"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3D06C8" w:rsidRDefault="00642D28" w:rsidP="003D06C8">
      <w:pPr>
        <w:pStyle w:val="3"/>
        <w:spacing w:before="0" w:after="0"/>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3D06C8">
        <w:rPr>
          <w:b w:val="0"/>
        </w:rPr>
        <w:t>Дополнительные</w:t>
      </w:r>
      <w:r w:rsidRPr="003D06C8">
        <w:rPr>
          <w:b w:val="0"/>
          <w:szCs w:val="24"/>
        </w:rPr>
        <w:t xml:space="preserve"> условия:</w:t>
      </w:r>
      <w:bookmarkEnd w:id="249"/>
      <w:bookmarkEnd w:id="250"/>
      <w:bookmarkEnd w:id="251"/>
      <w:bookmarkEnd w:id="252"/>
      <w:bookmarkEnd w:id="253"/>
    </w:p>
    <w:p w:rsidR="00642D28" w:rsidRPr="003D06C8" w:rsidRDefault="00642D28" w:rsidP="003D06C8">
      <w:pPr>
        <w:pStyle w:val="3"/>
        <w:numPr>
          <w:ilvl w:val="0"/>
          <w:numId w:val="0"/>
        </w:numPr>
        <w:spacing w:before="0" w:after="0"/>
        <w:ind w:firstLine="709"/>
        <w:jc w:val="both"/>
        <w:rPr>
          <w:b w:val="0"/>
          <w:szCs w:val="24"/>
        </w:rPr>
      </w:pPr>
      <w:bookmarkStart w:id="254" w:name="_Toc469470561"/>
      <w:bookmarkStart w:id="255" w:name="_Toc469482010"/>
      <w:bookmarkStart w:id="256" w:name="_Toc472411784"/>
      <w:bookmarkStart w:id="257"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4"/>
      <w:bookmarkEnd w:id="255"/>
      <w:bookmarkEnd w:id="256"/>
      <w:bookmarkEnd w:id="257"/>
    </w:p>
    <w:p w:rsidR="00642D28" w:rsidRPr="003D06C8" w:rsidRDefault="00642D28" w:rsidP="003D06C8">
      <w:pPr>
        <w:pStyle w:val="3"/>
        <w:numPr>
          <w:ilvl w:val="0"/>
          <w:numId w:val="0"/>
        </w:numPr>
        <w:spacing w:before="0" w:after="0"/>
        <w:ind w:firstLine="709"/>
        <w:jc w:val="both"/>
        <w:rPr>
          <w:b w:val="0"/>
          <w:szCs w:val="24"/>
        </w:rPr>
      </w:pPr>
      <w:bookmarkStart w:id="258" w:name="_Toc469470562"/>
      <w:bookmarkStart w:id="259" w:name="_Toc469482011"/>
      <w:bookmarkStart w:id="260" w:name="_Toc472411785"/>
      <w:bookmarkStart w:id="261" w:name="_Toc498588870"/>
      <w:r w:rsidRPr="003D06C8">
        <w:rPr>
          <w:b w:val="0"/>
          <w:szCs w:val="24"/>
        </w:rPr>
        <w:t xml:space="preserve">б) </w:t>
      </w:r>
      <w:r w:rsidRPr="003D06C8">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58"/>
      <w:bookmarkEnd w:id="259"/>
      <w:bookmarkEnd w:id="260"/>
      <w:bookmarkEnd w:id="261"/>
    </w:p>
    <w:p w:rsidR="00642D28" w:rsidRPr="003D06C8" w:rsidRDefault="00642D28" w:rsidP="003D06C8">
      <w:pPr>
        <w:pStyle w:val="3"/>
        <w:numPr>
          <w:ilvl w:val="0"/>
          <w:numId w:val="0"/>
        </w:numPr>
        <w:spacing w:before="0" w:after="0"/>
        <w:ind w:firstLine="709"/>
        <w:jc w:val="both"/>
        <w:rPr>
          <w:b w:val="0"/>
          <w:szCs w:val="24"/>
        </w:rPr>
      </w:pPr>
      <w:bookmarkStart w:id="262" w:name="_Toc469470563"/>
      <w:bookmarkStart w:id="263" w:name="_Toc469482012"/>
      <w:bookmarkStart w:id="264" w:name="_Toc472411786"/>
      <w:bookmarkStart w:id="265"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3D06C8" w:rsidRDefault="00642D28" w:rsidP="003D06C8">
      <w:pPr>
        <w:pStyle w:val="3"/>
        <w:numPr>
          <w:ilvl w:val="0"/>
          <w:numId w:val="0"/>
        </w:numPr>
        <w:spacing w:before="0" w:after="0"/>
        <w:ind w:firstLine="709"/>
        <w:jc w:val="both"/>
        <w:rPr>
          <w:b w:val="0"/>
          <w:szCs w:val="24"/>
        </w:rPr>
      </w:pPr>
      <w:bookmarkStart w:id="266" w:name="_Toc469470564"/>
      <w:bookmarkStart w:id="267" w:name="_Toc469482013"/>
      <w:bookmarkStart w:id="268" w:name="_Toc472411787"/>
      <w:bookmarkStart w:id="269"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 xml:space="preserve">в течение 1 (одного) рабочего дня </w:t>
      </w:r>
      <w:proofErr w:type="gramStart"/>
      <w:r w:rsidRPr="003D06C8">
        <w:rPr>
          <w:rFonts w:eastAsia="Calibri"/>
          <w:b w:val="0"/>
          <w:szCs w:val="24"/>
        </w:rPr>
        <w:t>с даты получения</w:t>
      </w:r>
      <w:proofErr w:type="gramEnd"/>
      <w:r w:rsidRPr="003D06C8">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70" w:name="_Ref303711222"/>
      <w:bookmarkStart w:id="271" w:name="_Ref311232052"/>
      <w:bookmarkStart w:id="272" w:name="_Toc498588873"/>
      <w:r w:rsidRPr="003D06C8">
        <w:rPr>
          <w:szCs w:val="24"/>
        </w:rPr>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70"/>
      <w:r w:rsidR="00D51A0B" w:rsidRPr="003D06C8">
        <w:rPr>
          <w:szCs w:val="24"/>
        </w:rPr>
        <w:t>Заявок</w:t>
      </w:r>
      <w:bookmarkEnd w:id="271"/>
      <w:bookmarkEnd w:id="272"/>
    </w:p>
    <w:p w:rsidR="00717F60" w:rsidRPr="003D06C8" w:rsidRDefault="00717F60" w:rsidP="003D06C8">
      <w:pPr>
        <w:pStyle w:val="2"/>
        <w:tabs>
          <w:tab w:val="clear" w:pos="1700"/>
          <w:tab w:val="left" w:pos="567"/>
        </w:tabs>
        <w:spacing w:before="0" w:after="0" w:line="240" w:lineRule="auto"/>
      </w:pPr>
      <w:bookmarkStart w:id="273" w:name="_Toc498588874"/>
      <w:r w:rsidRPr="003D06C8">
        <w:t xml:space="preserve">Общий порядок проведения </w:t>
      </w:r>
      <w:r w:rsidR="00440928" w:rsidRPr="003D06C8">
        <w:t>З</w:t>
      </w:r>
      <w:r w:rsidRPr="003D06C8">
        <w:t>апроса предложений</w:t>
      </w:r>
      <w:bookmarkEnd w:id="273"/>
    </w:p>
    <w:p w:rsidR="00717F60" w:rsidRPr="003D06C8" w:rsidRDefault="00717F60" w:rsidP="003D06C8">
      <w:pPr>
        <w:pStyle w:val="3"/>
        <w:spacing w:before="0" w:after="0"/>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D06C8">
        <w:rPr>
          <w:szCs w:val="24"/>
        </w:rPr>
        <w:t>Запрос</w:t>
      </w:r>
      <w:r w:rsidRPr="003D06C8">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28_922829174"/>
      <w:bookmarkEnd w:id="287"/>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2_922829174"/>
      <w:bookmarkEnd w:id="288"/>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4_922829174"/>
      <w:bookmarkEnd w:id="289"/>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90" w:name="__RefNumPara__836_922829174"/>
      <w:bookmarkEnd w:id="290"/>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 xml:space="preserve">3 (трех) рабочих дней </w:t>
      </w:r>
      <w:proofErr w:type="gramStart"/>
      <w:r w:rsidR="0015384A" w:rsidRPr="003D06C8">
        <w:rPr>
          <w:sz w:val="24"/>
          <w:szCs w:val="24"/>
        </w:rPr>
        <w:t>с даты поступления</w:t>
      </w:r>
      <w:proofErr w:type="gramEnd"/>
      <w:r w:rsidR="0015384A" w:rsidRPr="003D06C8">
        <w:rPr>
          <w:sz w:val="24"/>
          <w:szCs w:val="24"/>
        </w:rPr>
        <w:t xml:space="preserve">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4" w:name="_Ref303250835"/>
      <w:bookmarkStart w:id="305" w:name="_Ref305973033"/>
      <w:bookmarkStart w:id="306" w:name="_Toc498588877"/>
      <w:bookmarkStart w:id="307"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4"/>
      <w:r w:rsidRPr="003D06C8">
        <w:t xml:space="preserve"> по запросу предложений</w:t>
      </w:r>
      <w:bookmarkEnd w:id="305"/>
      <w:bookmarkEnd w:id="306"/>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8" w:name="__RefNumPara__444_922829174"/>
      <w:bookmarkStart w:id="309" w:name="_Ref191386216"/>
      <w:bookmarkStart w:id="310" w:name="_Ref305973147"/>
      <w:bookmarkStart w:id="311" w:name="_Toc498588878"/>
      <w:bookmarkEnd w:id="307"/>
      <w:bookmarkEnd w:id="308"/>
      <w:r w:rsidRPr="003D06C8">
        <w:t xml:space="preserve">Подготовка </w:t>
      </w:r>
      <w:bookmarkEnd w:id="309"/>
      <w:r w:rsidRPr="003D06C8">
        <w:t>Заявок</w:t>
      </w:r>
      <w:bookmarkEnd w:id="310"/>
      <w:bookmarkEnd w:id="311"/>
    </w:p>
    <w:p w:rsidR="00717F60" w:rsidRPr="003D06C8" w:rsidRDefault="00717F60" w:rsidP="003D06C8">
      <w:pPr>
        <w:pStyle w:val="3"/>
        <w:spacing w:before="0" w:after="0"/>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D06C8">
        <w:rPr>
          <w:szCs w:val="24"/>
        </w:rPr>
        <w:t xml:space="preserve">Общие требования к </w:t>
      </w:r>
      <w:r w:rsidR="004B5EB3" w:rsidRPr="003D06C8">
        <w:rPr>
          <w:szCs w:val="24"/>
        </w:rPr>
        <w:t>Заявк</w:t>
      </w:r>
      <w:r w:rsidRPr="003D06C8">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5"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5"/>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Докумен</w:t>
      </w:r>
      <w:proofErr w:type="gramStart"/>
      <w:r w:rsidRPr="003D06C8">
        <w:rPr>
          <w:sz w:val="24"/>
          <w:szCs w:val="24"/>
        </w:rPr>
        <w:t>т(</w:t>
      </w:r>
      <w:proofErr w:type="gramEnd"/>
      <w:r w:rsidRPr="003D06C8">
        <w:rPr>
          <w:sz w:val="24"/>
          <w:szCs w:val="24"/>
        </w:rPr>
        <w:t xml:space="preserve">ы) в соответствии с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 xml:space="preserve">приложением </w:t>
      </w:r>
      <w:proofErr w:type="gramStart"/>
      <w:r w:rsidRPr="003D06C8">
        <w:rPr>
          <w:bCs w:val="0"/>
          <w:sz w:val="24"/>
          <w:szCs w:val="24"/>
        </w:rPr>
        <w:t>файла копии Анкеты Участника запроса</w:t>
      </w:r>
      <w:proofErr w:type="gramEnd"/>
      <w:r w:rsidRPr="003D06C8">
        <w:rPr>
          <w:bCs w:val="0"/>
          <w:sz w:val="24"/>
          <w:szCs w:val="24"/>
        </w:rPr>
        <w:t xml:space="preserve"> предложений, выполненного в формате MS </w:t>
      </w:r>
      <w:proofErr w:type="spellStart"/>
      <w:r w:rsidRPr="003D06C8">
        <w:rPr>
          <w:bCs w:val="0"/>
          <w:sz w:val="24"/>
          <w:szCs w:val="24"/>
        </w:rPr>
        <w:t>Word</w:t>
      </w:r>
      <w:proofErr w:type="spellEnd"/>
      <w:r w:rsidRPr="003D06C8">
        <w:rPr>
          <w:bCs w:val="0"/>
          <w:sz w:val="24"/>
          <w:szCs w:val="24"/>
        </w:rPr>
        <w:t>;</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proofErr w:type="spellStart"/>
      <w:r w:rsidR="00F463E8" w:rsidRPr="003D06C8">
        <w:rPr>
          <w:sz w:val="24"/>
          <w:szCs w:val="24"/>
        </w:rPr>
        <w:t>пп</w:t>
      </w:r>
      <w:proofErr w:type="spellEnd"/>
      <w:r w:rsidR="00F463E8" w:rsidRPr="003D06C8">
        <w:rPr>
          <w:sz w:val="24"/>
          <w:szCs w:val="24"/>
        </w:rPr>
        <w:t xml:space="preserve">.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proofErr w:type="gramStart"/>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roofErr w:type="gramEnd"/>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roofErr w:type="gramEnd"/>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7" w:name="_Ref55279015"/>
      <w:bookmarkStart w:id="328"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D06C8">
        <w:rPr>
          <w:bCs w:val="0"/>
          <w:sz w:val="24"/>
          <w:szCs w:val="24"/>
        </w:rPr>
        <w:t>образом</w:t>
      </w:r>
      <w:proofErr w:type="gramEnd"/>
      <w:r w:rsidRPr="003D06C8">
        <w:rPr>
          <w:bCs w:val="0"/>
          <w:sz w:val="24"/>
          <w:szCs w:val="24"/>
        </w:rPr>
        <w:t xml:space="preserve">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7"/>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9"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8"/>
      <w:bookmarkEnd w:id="329"/>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30" w:name="_Ref440271182"/>
      <w:proofErr w:type="gramStart"/>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D06C8">
        <w:rPr>
          <w:sz w:val="24"/>
          <w:szCs w:val="24"/>
        </w:rPr>
        <w:t xml:space="preserve"> </w:t>
      </w:r>
      <w:bookmarkEnd w:id="330"/>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1"/>
      <w:bookmarkEnd w:id="332"/>
      <w:bookmarkEnd w:id="333"/>
      <w:r w:rsidRPr="003D06C8">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9"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9"/>
    </w:p>
    <w:p w:rsidR="00717F60" w:rsidRPr="003D06C8" w:rsidRDefault="00717F60" w:rsidP="003D06C8">
      <w:pPr>
        <w:pStyle w:val="3"/>
        <w:spacing w:before="0" w:after="0"/>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D06C8">
        <w:rPr>
          <w:szCs w:val="24"/>
        </w:rPr>
        <w:t xml:space="preserve">Требования к сроку действия </w:t>
      </w:r>
      <w:r w:rsidR="004B5EB3" w:rsidRPr="003D06C8">
        <w:rPr>
          <w:szCs w:val="24"/>
        </w:rPr>
        <w:t>Заявк</w:t>
      </w:r>
      <w:r w:rsidRPr="003D06C8">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3"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3"/>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D06C8">
        <w:rPr>
          <w:szCs w:val="24"/>
        </w:rPr>
        <w:t xml:space="preserve">Требования к языку </w:t>
      </w:r>
      <w:r w:rsidR="004B5EB3" w:rsidRPr="003D06C8">
        <w:rPr>
          <w:szCs w:val="24"/>
        </w:rPr>
        <w:t>Заявк</w:t>
      </w:r>
      <w:r w:rsidRPr="003D06C8">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06C8">
        <w:rPr>
          <w:bCs w:val="0"/>
          <w:sz w:val="24"/>
          <w:szCs w:val="24"/>
        </w:rPr>
        <w:t>апостилированный</w:t>
      </w:r>
      <w:proofErr w:type="spellEnd"/>
      <w:r w:rsidRPr="003D06C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D06C8">
        <w:rPr>
          <w:szCs w:val="24"/>
        </w:rPr>
        <w:t xml:space="preserve">Требования к валюте </w:t>
      </w:r>
      <w:r w:rsidR="004B5EB3" w:rsidRPr="003D06C8">
        <w:rPr>
          <w:szCs w:val="24"/>
        </w:rPr>
        <w:t>Заявк</w:t>
      </w:r>
      <w:r w:rsidRPr="003D06C8">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Все суммы денежных сре</w:t>
      </w:r>
      <w:proofErr w:type="gramStart"/>
      <w:r w:rsidRPr="003D06C8">
        <w:rPr>
          <w:bCs w:val="0"/>
          <w:sz w:val="24"/>
          <w:szCs w:val="24"/>
        </w:rPr>
        <w:t>дств в д</w:t>
      </w:r>
      <w:proofErr w:type="gramEnd"/>
      <w:r w:rsidRPr="003D06C8">
        <w:rPr>
          <w:bCs w:val="0"/>
          <w:sz w:val="24"/>
          <w:szCs w:val="24"/>
        </w:rPr>
        <w:t xml:space="preserve">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proofErr w:type="gramStart"/>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1" w:name="_Ref472411304"/>
      <w:proofErr w:type="gramStart"/>
      <w:r w:rsidRPr="00257188">
        <w:rPr>
          <w:bCs w:val="0"/>
          <w:sz w:val="24"/>
          <w:szCs w:val="24"/>
        </w:rPr>
        <w:t xml:space="preserve">Начальная (максимальная) цена </w:t>
      </w:r>
      <w:r w:rsidR="00123C70" w:rsidRPr="00257188">
        <w:rPr>
          <w:bCs w:val="0"/>
          <w:sz w:val="24"/>
          <w:szCs w:val="24"/>
        </w:rPr>
        <w:t>Договор</w:t>
      </w:r>
      <w:r w:rsidRPr="00257188">
        <w:rPr>
          <w:bCs w:val="0"/>
          <w:sz w:val="24"/>
          <w:szCs w:val="24"/>
        </w:rPr>
        <w:t>а</w:t>
      </w:r>
      <w:r w:rsidR="00216641" w:rsidRPr="00257188">
        <w:rPr>
          <w:bCs w:val="0"/>
          <w:sz w:val="24"/>
          <w:szCs w:val="24"/>
        </w:rPr>
        <w:t>:</w:t>
      </w:r>
      <w:bookmarkEnd w:id="411"/>
      <w:r w:rsidR="003D06C8" w:rsidRPr="00257188">
        <w:rPr>
          <w:bCs w:val="0"/>
          <w:sz w:val="24"/>
          <w:szCs w:val="24"/>
        </w:rPr>
        <w:t xml:space="preserve"> </w:t>
      </w:r>
      <w:r w:rsidR="00257188" w:rsidRPr="00257188">
        <w:rPr>
          <w:b/>
          <w:iCs/>
          <w:sz w:val="24"/>
          <w:szCs w:val="24"/>
        </w:rPr>
        <w:t>1 492 208,00</w:t>
      </w:r>
      <w:r w:rsidR="00257188" w:rsidRPr="00257188">
        <w:rPr>
          <w:sz w:val="24"/>
          <w:szCs w:val="24"/>
        </w:rPr>
        <w:t xml:space="preserve"> (Один миллион четыреста девяносто две тысячи двести восемь) рублей 00 копеек РФ, без учета НДС; НДС </w:t>
      </w:r>
      <w:r w:rsidR="00257188" w:rsidRPr="00257188">
        <w:rPr>
          <w:b/>
          <w:sz w:val="24"/>
          <w:szCs w:val="24"/>
          <w:u w:val="single"/>
        </w:rPr>
        <w:t>(20%)</w:t>
      </w:r>
      <w:r w:rsidR="00257188" w:rsidRPr="00257188">
        <w:rPr>
          <w:sz w:val="24"/>
          <w:szCs w:val="24"/>
        </w:rPr>
        <w:t xml:space="preserve"> составляет </w:t>
      </w:r>
      <w:r w:rsidR="00257188" w:rsidRPr="00257188">
        <w:rPr>
          <w:b/>
          <w:sz w:val="24"/>
          <w:szCs w:val="24"/>
        </w:rPr>
        <w:t>298 441,60</w:t>
      </w:r>
      <w:r w:rsidR="00257188" w:rsidRPr="00257188">
        <w:rPr>
          <w:sz w:val="24"/>
          <w:szCs w:val="24"/>
        </w:rPr>
        <w:t xml:space="preserve"> (Двести девяносто восемь тысяч четыреста сорок один) рубль 60 копеек РФ; </w:t>
      </w:r>
      <w:r w:rsidR="00257188" w:rsidRPr="00257188">
        <w:rPr>
          <w:b/>
          <w:sz w:val="24"/>
          <w:szCs w:val="24"/>
        </w:rPr>
        <w:t>1 790 649,60</w:t>
      </w:r>
      <w:r w:rsidR="00257188" w:rsidRPr="00257188">
        <w:rPr>
          <w:sz w:val="24"/>
          <w:szCs w:val="24"/>
        </w:rPr>
        <w:t xml:space="preserve"> (Один миллион семьсот девяносто тысяч шестьсот сорок девять) рублей 60 копеек РФ, с учетом НДС</w:t>
      </w:r>
      <w:r w:rsidR="003D06C8" w:rsidRPr="00CA5974">
        <w:rPr>
          <w:sz w:val="24"/>
          <w:szCs w:val="24"/>
        </w:rPr>
        <w:t>.</w:t>
      </w:r>
      <w:proofErr w:type="gramEnd"/>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proofErr w:type="gramStart"/>
      <w:r w:rsidRPr="003D06C8">
        <w:rPr>
          <w:bCs w:val="0"/>
          <w:sz w:val="24"/>
          <w:szCs w:val="24"/>
        </w:rPr>
        <w:t>Начальная (</w:t>
      </w:r>
      <w:r w:rsidR="007C6A7B" w:rsidRPr="003D06C8">
        <w:rPr>
          <w:szCs w:val="24"/>
        </w:rPr>
        <w:t>максимальная</w:t>
      </w:r>
      <w:r w:rsidRPr="003D06C8">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proofErr w:type="gramEnd"/>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00AD344A" w:rsidRPr="003D06C8">
        <w:rPr>
          <w:bCs w:val="0"/>
          <w:sz w:val="24"/>
          <w:szCs w:val="24"/>
        </w:rPr>
        <w:t>отгрузки продукции/ оказания услуг/ выполнения</w:t>
      </w:r>
      <w:proofErr w:type="gramEnd"/>
      <w:r w:rsidR="00AD344A" w:rsidRPr="003D06C8">
        <w:rPr>
          <w:bCs w:val="0"/>
          <w:sz w:val="24"/>
          <w:szCs w:val="24"/>
        </w:rPr>
        <w:t xml:space="preserve">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7" w:name="_Ref93090116"/>
      <w:bookmarkStart w:id="428" w:name="_Ref191386482"/>
      <w:bookmarkStart w:id="429" w:name="_Ref440291364"/>
      <w:bookmarkEnd w:id="426"/>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7"/>
      <w:r w:rsidRPr="003D06C8">
        <w:rPr>
          <w:bCs w:val="0"/>
          <w:sz w:val="24"/>
          <w:szCs w:val="24"/>
        </w:rPr>
        <w:t>:</w:t>
      </w:r>
      <w:bookmarkStart w:id="430" w:name="_Ref306004833"/>
      <w:bookmarkEnd w:id="428"/>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 xml:space="preserve">Привлечение </w:t>
      </w:r>
      <w:proofErr w:type="spellStart"/>
      <w:r w:rsidR="003F330D" w:rsidRPr="003D06C8">
        <w:rPr>
          <w:bCs w:val="0"/>
          <w:sz w:val="24"/>
          <w:szCs w:val="24"/>
        </w:rPr>
        <w:t>со</w:t>
      </w:r>
      <w:r w:rsidR="00036006" w:rsidRPr="003D06C8">
        <w:rPr>
          <w:bCs w:val="0"/>
          <w:sz w:val="24"/>
          <w:szCs w:val="24"/>
        </w:rPr>
        <w:t>поставщиков</w:t>
      </w:r>
      <w:proofErr w:type="spellEnd"/>
      <w:r w:rsidR="00036006" w:rsidRPr="003D06C8">
        <w:rPr>
          <w:bCs w:val="0"/>
          <w:sz w:val="24"/>
          <w:szCs w:val="24"/>
        </w:rPr>
        <w:t xml:space="preserve">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proofErr w:type="gramStart"/>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9"/>
      <w:bookmarkEnd w:id="430"/>
      <w:proofErr w:type="gramEnd"/>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1"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1"/>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2" w:name="_Ref306032455"/>
      <w:r w:rsidRPr="003D06C8">
        <w:rPr>
          <w:bCs w:val="0"/>
          <w:sz w:val="24"/>
          <w:szCs w:val="24"/>
        </w:rPr>
        <w:t xml:space="preserve">должен </w:t>
      </w:r>
      <w:bookmarkStart w:id="433"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2"/>
      <w:bookmarkEnd w:id="433"/>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4" w:name="_Ref306032457"/>
      <w:proofErr w:type="gramStart"/>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4"/>
      <w:proofErr w:type="gramEnd"/>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proofErr w:type="gramStart"/>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w:t>
      </w:r>
      <w:proofErr w:type="spellStart"/>
      <w:r w:rsidRPr="003D06C8">
        <w:rPr>
          <w:sz w:val="24"/>
          <w:szCs w:val="24"/>
          <w:lang w:eastAsia="ru-RU"/>
        </w:rPr>
        <w:t>т.ч</w:t>
      </w:r>
      <w:proofErr w:type="spellEnd"/>
      <w:r w:rsidRPr="003D06C8">
        <w:rPr>
          <w:sz w:val="24"/>
          <w:szCs w:val="24"/>
          <w:lang w:eastAsia="ru-RU"/>
        </w:rPr>
        <w:t xml:space="preserve">. объемам поставок </w:t>
      </w:r>
      <w:r w:rsidRPr="003D06C8">
        <w:rPr>
          <w:color w:val="000000"/>
          <w:sz w:val="24"/>
          <w:szCs w:val="24"/>
        </w:rPr>
        <w:t>и общей сумме договора</w:t>
      </w:r>
      <w:r w:rsidRPr="003D06C8">
        <w:rPr>
          <w:sz w:val="24"/>
          <w:szCs w:val="24"/>
          <w:lang w:eastAsia="ru-RU"/>
        </w:rPr>
        <w:t>).</w:t>
      </w:r>
      <w:proofErr w:type="gramEnd"/>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proofErr w:type="spellStart"/>
      <w:r w:rsidRPr="003D06C8">
        <w:rPr>
          <w:sz w:val="24"/>
          <w:szCs w:val="24"/>
          <w:lang w:eastAsia="ru-RU"/>
        </w:rPr>
        <w:t>ях</w:t>
      </w:r>
      <w:proofErr w:type="spellEnd"/>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w:t>
      </w:r>
      <w:proofErr w:type="gramStart"/>
      <w:r w:rsidR="003776BB" w:rsidRPr="003D06C8">
        <w:rPr>
          <w:sz w:val="24"/>
          <w:szCs w:val="24"/>
          <w:lang w:eastAsia="ru-RU"/>
        </w:rPr>
        <w:t>о(</w:t>
      </w:r>
      <w:proofErr w:type="gramEnd"/>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5" w:name="_Ref306005578"/>
      <w:proofErr w:type="gramStart"/>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w:t>
      </w:r>
      <w:proofErr w:type="gramEnd"/>
      <w:r w:rsidRPr="003D06C8">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D06C8">
        <w:rPr>
          <w:sz w:val="24"/>
          <w:szCs w:val="24"/>
        </w:rPr>
        <w:t>предоставляются документы</w:t>
      </w:r>
      <w:proofErr w:type="gramEnd"/>
      <w:r w:rsidRPr="003D06C8">
        <w:rPr>
          <w:sz w:val="24"/>
          <w:szCs w:val="24"/>
        </w:rPr>
        <w:t xml:space="preserve"> (копия Устава, выписка из ЕГРЮЛ/ЕГРИП, учредительный договор), подтверждающие факт </w:t>
      </w:r>
      <w:proofErr w:type="spellStart"/>
      <w:r w:rsidRPr="003D06C8">
        <w:rPr>
          <w:sz w:val="24"/>
          <w:szCs w:val="24"/>
        </w:rPr>
        <w:t>аффилированности</w:t>
      </w:r>
      <w:proofErr w:type="spellEnd"/>
      <w:r w:rsidRPr="003D06C8">
        <w:rPr>
          <w:sz w:val="24"/>
          <w:szCs w:val="24"/>
        </w:rPr>
        <w:t xml:space="preserve">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6"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5"/>
      <w:bookmarkEnd w:id="436"/>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7" w:name="_Ref440279062"/>
      <w:proofErr w:type="gramStart"/>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D06C8">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7"/>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w:t>
      </w:r>
      <w:proofErr w:type="gramStart"/>
      <w:r w:rsidRPr="003D06C8">
        <w:rPr>
          <w:sz w:val="24"/>
          <w:szCs w:val="24"/>
        </w:rPr>
        <w:t>ии у У</w:t>
      </w:r>
      <w:proofErr w:type="gramEnd"/>
      <w:r w:rsidRPr="003D06C8">
        <w:rPr>
          <w:sz w:val="24"/>
          <w:szCs w:val="24"/>
        </w:rPr>
        <w:t xml:space="preserve">частника конфликта интересов и/или связей, носящих характер </w:t>
      </w:r>
      <w:proofErr w:type="spellStart"/>
      <w:r w:rsidRPr="003D06C8">
        <w:rPr>
          <w:sz w:val="24"/>
          <w:szCs w:val="24"/>
        </w:rPr>
        <w:t>аффилированности</w:t>
      </w:r>
      <w:proofErr w:type="spellEnd"/>
      <w:r w:rsidRPr="003D06C8">
        <w:rPr>
          <w:sz w:val="24"/>
          <w:szCs w:val="24"/>
        </w:rPr>
        <w:t xml:space="preserve">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8"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8"/>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roofErr w:type="gramEnd"/>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D06C8">
        <w:rPr>
          <w:sz w:val="24"/>
          <w:szCs w:val="24"/>
        </w:rPr>
        <w:t>форма</w:t>
      </w:r>
      <w:proofErr w:type="gramEnd"/>
      <w:r w:rsidR="00F82225" w:rsidRPr="003D06C8">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D06C8">
        <w:rPr>
          <w:sz w:val="24"/>
          <w:szCs w:val="24"/>
        </w:rPr>
        <w:t xml:space="preserve">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proofErr w:type="gramStart"/>
      <w:r w:rsidRPr="003D06C8">
        <w:rPr>
          <w:sz w:val="24"/>
          <w:szCs w:val="24"/>
        </w:rPr>
        <w:t xml:space="preserve">Копии Налоговой </w:t>
      </w:r>
      <w:hyperlink r:id="rId35"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w:t>
      </w:r>
      <w:proofErr w:type="gramStart"/>
      <w:r w:rsidRPr="003D06C8">
        <w:rPr>
          <w:sz w:val="24"/>
          <w:szCs w:val="24"/>
        </w:rPr>
        <w:t>аналогичные</w:t>
      </w:r>
      <w:proofErr w:type="gramEnd"/>
      <w:r w:rsidRPr="003D06C8">
        <w:rPr>
          <w:sz w:val="24"/>
          <w:szCs w:val="24"/>
        </w:rPr>
        <w:t xml:space="preserve">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9"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w:t>
      </w:r>
      <w:r w:rsidR="00067238" w:rsidRPr="003D06C8">
        <w:rPr>
          <w:bCs w:val="0"/>
          <w:sz w:val="24"/>
          <w:szCs w:val="24"/>
        </w:rPr>
        <w:t>ого</w:t>
      </w:r>
      <w:r w:rsidR="005436EC" w:rsidRPr="003D06C8">
        <w:rPr>
          <w:bCs w:val="0"/>
          <w:sz w:val="24"/>
          <w:szCs w:val="24"/>
        </w:rPr>
        <w:t xml:space="preserve"> в формате MS </w:t>
      </w:r>
      <w:proofErr w:type="spellStart"/>
      <w:r w:rsidR="005436EC" w:rsidRPr="003D06C8">
        <w:rPr>
          <w:bCs w:val="0"/>
          <w:sz w:val="24"/>
          <w:szCs w:val="24"/>
        </w:rPr>
        <w:t>Word</w:t>
      </w:r>
      <w:proofErr w:type="spellEnd"/>
      <w:r w:rsidR="00F82225" w:rsidRPr="003D06C8">
        <w:rPr>
          <w:sz w:val="24"/>
          <w:szCs w:val="24"/>
        </w:rPr>
        <w:t>;</w:t>
      </w:r>
      <w:bookmarkEnd w:id="439"/>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40" w:name="_Ref440372477"/>
      <w:proofErr w:type="gramStart"/>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3D06C8">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40"/>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w:t>
      </w:r>
      <w:proofErr w:type="gramStart"/>
      <w:r w:rsidR="006305A1" w:rsidRPr="003D06C8">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roofErr w:type="gramEnd"/>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1"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w:t>
      </w:r>
      <w:proofErr w:type="gramStart"/>
      <w:r w:rsidR="006D2FCD" w:rsidRPr="003D06C8">
        <w:rPr>
          <w:sz w:val="24"/>
          <w:szCs w:val="24"/>
        </w:rPr>
        <w:t>дств в к</w:t>
      </w:r>
      <w:proofErr w:type="gramEnd"/>
      <w:r w:rsidR="006D2FCD" w:rsidRPr="003D06C8">
        <w:rPr>
          <w:sz w:val="24"/>
          <w:szCs w:val="24"/>
        </w:rPr>
        <w:t>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1"/>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(Примечание:</w:t>
      </w:r>
      <w:proofErr w:type="gramEnd"/>
      <w:r w:rsidRPr="003D06C8">
        <w:rPr>
          <w:i/>
          <w:sz w:val="24"/>
          <w:szCs w:val="24"/>
        </w:rPr>
        <w:t xml:space="preserve"> Таковыми документами являются:</w:t>
      </w:r>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D06C8" w:rsidRDefault="007705A5" w:rsidP="003D06C8">
      <w:pPr>
        <w:pStyle w:val="affffff0"/>
        <w:spacing w:line="240" w:lineRule="auto"/>
        <w:ind w:left="1428" w:firstLine="0"/>
        <w:rPr>
          <w:i/>
          <w:sz w:val="24"/>
          <w:szCs w:val="24"/>
        </w:rPr>
      </w:pPr>
      <w:proofErr w:type="gramStart"/>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2"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proofErr w:type="gramStart"/>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В случае</w:t>
      </w:r>
      <w:proofErr w:type="gramStart"/>
      <w:r w:rsidRPr="003D06C8">
        <w:rPr>
          <w:bCs w:val="0"/>
          <w:sz w:val="24"/>
          <w:szCs w:val="24"/>
        </w:rPr>
        <w:t>,</w:t>
      </w:r>
      <w:proofErr w:type="gramEnd"/>
      <w:r w:rsidRPr="003D06C8">
        <w:rPr>
          <w:bCs w:val="0"/>
          <w:sz w:val="24"/>
          <w:szCs w:val="24"/>
        </w:rPr>
        <w:t xml:space="preserve">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w:t>
      </w:r>
      <w:proofErr w:type="gramStart"/>
      <w:r w:rsidRPr="003D06C8">
        <w:rPr>
          <w:sz w:val="24"/>
          <w:szCs w:val="24"/>
        </w:rPr>
        <w:t>предоставляет аналогичные документы</w:t>
      </w:r>
      <w:proofErr w:type="gramEnd"/>
      <w:r w:rsidRPr="003D06C8">
        <w:rPr>
          <w:sz w:val="24"/>
          <w:szCs w:val="24"/>
        </w:rPr>
        <w:t xml:space="preserve">. Такие документы должны быть переведены на русский язык и </w:t>
      </w:r>
      <w:proofErr w:type="spellStart"/>
      <w:r w:rsidRPr="003D06C8">
        <w:rPr>
          <w:sz w:val="24"/>
          <w:szCs w:val="24"/>
        </w:rPr>
        <w:t>апостилированы</w:t>
      </w:r>
      <w:proofErr w:type="spellEnd"/>
      <w:r w:rsidRPr="003D06C8">
        <w:rPr>
          <w:sz w:val="24"/>
          <w:szCs w:val="24"/>
        </w:rPr>
        <w:t xml:space="preserve">,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3"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D06C8">
        <w:rPr>
          <w:sz w:val="24"/>
          <w:szCs w:val="24"/>
        </w:rPr>
        <w:t>я(</w:t>
      </w:r>
      <w:proofErr w:type="gramEnd"/>
      <w:r w:rsidRPr="003D06C8">
        <w:rPr>
          <w:sz w:val="24"/>
          <w:szCs w:val="24"/>
        </w:rPr>
        <w:t>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w:t>
      </w:r>
      <w:proofErr w:type="spellStart"/>
      <w:r w:rsidRPr="003D06C8">
        <w:rPr>
          <w:sz w:val="24"/>
          <w:szCs w:val="24"/>
        </w:rPr>
        <w:t>неконтрафактной</w:t>
      </w:r>
      <w:proofErr w:type="spellEnd"/>
      <w:r w:rsidRPr="003D06C8">
        <w:rPr>
          <w:sz w:val="24"/>
          <w:szCs w:val="24"/>
        </w:rPr>
        <w:t xml:space="preserve"> продукции в определенные Закупочной документацией сроки, проведение </w:t>
      </w:r>
      <w:proofErr w:type="gramStart"/>
      <w:r w:rsidRPr="003D06C8">
        <w:rPr>
          <w:sz w:val="24"/>
          <w:szCs w:val="24"/>
        </w:rPr>
        <w:t>шеф-монтажа</w:t>
      </w:r>
      <w:proofErr w:type="gramEnd"/>
      <w:r w:rsidRPr="003D06C8">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D06C8">
        <w:rPr>
          <w:sz w:val="24"/>
          <w:szCs w:val="24"/>
        </w:rPr>
        <w:t>подтверждающий</w:t>
      </w:r>
      <w:proofErr w:type="gramEnd"/>
      <w:r w:rsidRPr="003D06C8">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3"/>
    </w:p>
    <w:p w:rsidR="00717F60" w:rsidRPr="003D06C8" w:rsidRDefault="00717F60" w:rsidP="003D06C8">
      <w:pPr>
        <w:pStyle w:val="3"/>
        <w:spacing w:before="0" w:after="0"/>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D06C8">
        <w:rPr>
          <w:szCs w:val="24"/>
        </w:rPr>
        <w:t xml:space="preserve">Привлечение </w:t>
      </w:r>
      <w:bookmarkEnd w:id="444"/>
      <w:proofErr w:type="spellStart"/>
      <w:r w:rsidR="005B074F" w:rsidRPr="003D06C8">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roofErr w:type="spellEnd"/>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proofErr w:type="spellStart"/>
      <w:r w:rsidR="005B074F" w:rsidRPr="003D06C8">
        <w:rPr>
          <w:bCs w:val="0"/>
          <w:sz w:val="24"/>
          <w:szCs w:val="24"/>
        </w:rPr>
        <w:t>сопоставщиков</w:t>
      </w:r>
      <w:proofErr w:type="spellEnd"/>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1"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1"/>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2"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2"/>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срок действия соглашения должен быть не менее</w:t>
      </w:r>
      <w:proofErr w:type="gramStart"/>
      <w:r w:rsidRPr="003D06C8">
        <w:rPr>
          <w:bCs w:val="0"/>
          <w:sz w:val="24"/>
          <w:szCs w:val="24"/>
        </w:rPr>
        <w:t>,</w:t>
      </w:r>
      <w:proofErr w:type="gramEnd"/>
      <w:r w:rsidRPr="003D06C8">
        <w:rPr>
          <w:bCs w:val="0"/>
          <w:sz w:val="24"/>
          <w:szCs w:val="24"/>
        </w:rPr>
        <w:t xml:space="preserve">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3"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3"/>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4" w:name="_Ref464116309"/>
      <w:proofErr w:type="gramStart"/>
      <w:r w:rsidRPr="003D06C8">
        <w:rPr>
          <w:bCs w:val="0"/>
          <w:sz w:val="24"/>
          <w:szCs w:val="24"/>
        </w:rPr>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4"/>
      <w:proofErr w:type="gramEnd"/>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xml:space="preserve">. Документы, указанные в </w:t>
      </w:r>
      <w:proofErr w:type="spellStart"/>
      <w:r w:rsidR="008941A2" w:rsidRPr="003D06C8">
        <w:rPr>
          <w:bCs w:val="0"/>
          <w:sz w:val="24"/>
          <w:szCs w:val="24"/>
        </w:rPr>
        <w:t>пп</w:t>
      </w:r>
      <w:proofErr w:type="spellEnd"/>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w:t>
      </w:r>
      <w:proofErr w:type="gramStart"/>
      <w:r w:rsidR="00717F60" w:rsidRPr="003D06C8">
        <w:rPr>
          <w:bCs w:val="0"/>
          <w:sz w:val="24"/>
          <w:szCs w:val="24"/>
        </w:rPr>
        <w:t xml:space="preserve">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proofErr w:type="gramEnd"/>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w:t>
      </w:r>
      <w:proofErr w:type="gramStart"/>
      <w:r w:rsidR="00EE2EFB" w:rsidRPr="003D06C8">
        <w:rPr>
          <w:bCs w:val="0"/>
          <w:sz w:val="24"/>
          <w:szCs w:val="24"/>
        </w:rPr>
        <w:t>указанных</w:t>
      </w:r>
      <w:proofErr w:type="gramEnd"/>
      <w:r w:rsidR="00EE2EFB" w:rsidRPr="003D06C8">
        <w:rPr>
          <w:bCs w:val="0"/>
          <w:sz w:val="24"/>
          <w:szCs w:val="24"/>
        </w:rPr>
        <w:t xml:space="preserve">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D06C8">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 xml:space="preserve">Организатор обязуется ответить на любой запрос разъяснений в срок не позднее 3 (трех) рабочих дней </w:t>
      </w:r>
      <w:proofErr w:type="gramStart"/>
      <w:r w:rsidRPr="003D06C8">
        <w:rPr>
          <w:sz w:val="24"/>
          <w:szCs w:val="24"/>
        </w:rPr>
        <w:t>с даты поступления</w:t>
      </w:r>
      <w:proofErr w:type="gramEnd"/>
      <w:r w:rsidRPr="003D06C8">
        <w:rPr>
          <w:sz w:val="24"/>
          <w:szCs w:val="24"/>
        </w:rPr>
        <w:t xml:space="preserve">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w:t>
      </w:r>
      <w:proofErr w:type="gramStart"/>
      <w:r w:rsidRPr="003D06C8">
        <w:rPr>
          <w:sz w:val="24"/>
          <w:szCs w:val="24"/>
        </w:rPr>
        <w:t>с даты публикации</w:t>
      </w:r>
      <w:proofErr w:type="gramEnd"/>
      <w:r w:rsidRPr="003D06C8">
        <w:rPr>
          <w:sz w:val="24"/>
          <w:szCs w:val="24"/>
        </w:rPr>
        <w:t xml:space="preserve">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12:00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если в тексте ответа не будет указано иное. В случае</w:t>
      </w:r>
      <w:proofErr w:type="gramStart"/>
      <w:r w:rsidRPr="003D06C8">
        <w:rPr>
          <w:bCs w:val="0"/>
          <w:iCs/>
          <w:sz w:val="24"/>
          <w:szCs w:val="24"/>
        </w:rPr>
        <w:t>,</w:t>
      </w:r>
      <w:proofErr w:type="gramEnd"/>
      <w:r w:rsidRPr="003D06C8">
        <w:rPr>
          <w:bCs w:val="0"/>
          <w:iCs/>
          <w:sz w:val="24"/>
          <w:szCs w:val="24"/>
        </w:rPr>
        <w:t xml:space="preserve">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D06C8">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D06C8">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D06C8" w:rsidRDefault="00AC1995" w:rsidP="003D06C8">
      <w:pPr>
        <w:pStyle w:val="3"/>
        <w:spacing w:before="0" w:after="0"/>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D06C8">
        <w:rPr>
          <w:bCs w:val="0"/>
          <w:szCs w:val="24"/>
          <w:lang w:eastAsia="ru-RU"/>
        </w:rPr>
        <w:t xml:space="preserve">Обеспечение </w:t>
      </w:r>
      <w:proofErr w:type="gramStart"/>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proofErr w:type="gramEnd"/>
      <w:r w:rsidRPr="003D06C8">
        <w:rPr>
          <w:bCs w:val="0"/>
          <w:szCs w:val="24"/>
          <w:lang w:eastAsia="ru-RU"/>
        </w:rPr>
        <w:t>.</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30" w:name="_Ref46716884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1"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1"/>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2" w:name="_Ref307586570"/>
      <w:r w:rsidRPr="003D06C8">
        <w:rPr>
          <w:sz w:val="24"/>
          <w:szCs w:val="24"/>
        </w:rPr>
        <w:t>В соглашении о неустойке должно быть указано</w:t>
      </w:r>
      <w:bookmarkStart w:id="533"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2"/>
      <w:bookmarkEnd w:id="533"/>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w:t>
      </w:r>
      <w:proofErr w:type="gramStart"/>
      <w:r w:rsidRPr="003D06C8">
        <w:rPr>
          <w:i/>
          <w:iCs/>
          <w:sz w:val="24"/>
          <w:szCs w:val="24"/>
        </w:rPr>
        <w:t>я(</w:t>
      </w:r>
      <w:proofErr w:type="gramEnd"/>
      <w:r w:rsidRPr="003D06C8">
        <w:rPr>
          <w:i/>
          <w:iCs/>
          <w:sz w:val="24"/>
          <w:szCs w:val="24"/>
        </w:rPr>
        <w:t>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4"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4"/>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5" w:name="_Ref299109207"/>
      <w:bookmarkStart w:id="536"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5"/>
      <w:bookmarkEnd w:id="536"/>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 xml:space="preserve">РФ, 302030, г. Орел, ул. Московская, дом 155а, </w:t>
      </w:r>
      <w:proofErr w:type="spellStart"/>
      <w:r w:rsidR="005626D9" w:rsidRPr="00EF2B14">
        <w:rPr>
          <w:sz w:val="24"/>
          <w:szCs w:val="24"/>
        </w:rPr>
        <w:t>каб</w:t>
      </w:r>
      <w:proofErr w:type="spellEnd"/>
      <w:r w:rsidR="005626D9" w:rsidRPr="00EF2B14">
        <w:rPr>
          <w:sz w:val="24"/>
          <w:szCs w:val="24"/>
        </w:rPr>
        <w:t>.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7" w:name="_Ref442263553"/>
      <w:bookmarkStart w:id="538" w:name="_Ref442188624"/>
      <w:r w:rsidRPr="003D06C8">
        <w:rPr>
          <w:sz w:val="24"/>
          <w:szCs w:val="24"/>
        </w:rPr>
        <w:t>В случае</w:t>
      </w:r>
      <w:proofErr w:type="gramStart"/>
      <w:r w:rsidRPr="003D06C8">
        <w:rPr>
          <w:sz w:val="24"/>
          <w:szCs w:val="24"/>
        </w:rPr>
        <w:t>,</w:t>
      </w:r>
      <w:proofErr w:type="gramEnd"/>
      <w:r w:rsidRPr="003D06C8">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В случае</w:t>
      </w:r>
      <w:proofErr w:type="gramStart"/>
      <w:r w:rsidRPr="003D06C8">
        <w:rPr>
          <w:szCs w:val="24"/>
        </w:rPr>
        <w:t>,</w:t>
      </w:r>
      <w:proofErr w:type="gramEnd"/>
      <w:r w:rsidRPr="003D06C8">
        <w:rPr>
          <w:szCs w:val="24"/>
        </w:rPr>
        <w:t xml:space="preserve">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w:t>
      </w:r>
      <w:proofErr w:type="gramStart"/>
      <w:r w:rsidRPr="003D06C8">
        <w:rPr>
          <w:szCs w:val="24"/>
        </w:rPr>
        <w:t>дств в к</w:t>
      </w:r>
      <w:proofErr w:type="gramEnd"/>
      <w:r w:rsidRPr="003D06C8">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3D06C8">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3D06C8">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3D06C8">
        <w:rPr>
          <w:szCs w:val="24"/>
        </w:rPr>
        <w:t>дств пр</w:t>
      </w:r>
      <w:proofErr w:type="gramEnd"/>
      <w:r w:rsidRPr="003D06C8">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3D06C8">
        <w:rPr>
          <w:szCs w:val="24"/>
        </w:rPr>
        <w:t>дств в к</w:t>
      </w:r>
      <w:proofErr w:type="gramEnd"/>
      <w:r w:rsidRPr="003D06C8">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proofErr w:type="gramStart"/>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исполнения обязательств, связанных с участием в Запросе предложений и подачей 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proofErr w:type="spellStart"/>
      <w:r w:rsidR="005626D9" w:rsidRPr="00D13E0E">
        <w:rPr>
          <w:rFonts w:eastAsia="Calibri"/>
          <w:szCs w:val="24"/>
          <w:lang w:eastAsia="en-US"/>
        </w:rPr>
        <w:t>За</w:t>
      </w:r>
      <w:r w:rsidR="005626D9">
        <w:rPr>
          <w:rFonts w:eastAsia="Calibri"/>
          <w:szCs w:val="24"/>
          <w:lang w:eastAsia="en-US"/>
        </w:rPr>
        <w:t>болотской</w:t>
      </w:r>
      <w:proofErr w:type="spellEnd"/>
      <w:r w:rsidR="005626D9">
        <w:rPr>
          <w:rFonts w:eastAsia="Calibri"/>
          <w:szCs w:val="24"/>
          <w:lang w:eastAsia="en-US"/>
        </w:rPr>
        <w:t xml:space="preserve"> Маргарите</w:t>
      </w:r>
      <w:proofErr w:type="gramEnd"/>
      <w:r w:rsidR="005626D9">
        <w:rPr>
          <w:rFonts w:eastAsia="Calibri"/>
          <w:szCs w:val="24"/>
          <w:lang w:eastAsia="en-US"/>
        </w:rPr>
        <w:t xml:space="preserve">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7"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9" w:name="_Ref468973820"/>
      <w:r w:rsidRPr="003D06C8">
        <w:rPr>
          <w:rFonts w:eastAsia="Calibri"/>
          <w:szCs w:val="24"/>
          <w:lang w:eastAsia="en-US"/>
        </w:rPr>
        <w:t>Реквизиты</w:t>
      </w:r>
      <w:r w:rsidRPr="003D06C8">
        <w:rPr>
          <w:szCs w:val="24"/>
        </w:rPr>
        <w:t xml:space="preserve"> Заказчика для перечисления денежных сре</w:t>
      </w:r>
      <w:proofErr w:type="gramStart"/>
      <w:r w:rsidRPr="003D06C8">
        <w:rPr>
          <w:szCs w:val="24"/>
        </w:rPr>
        <w:t>дств в к</w:t>
      </w:r>
      <w:proofErr w:type="gramEnd"/>
      <w:r w:rsidRPr="003D06C8">
        <w:rPr>
          <w:szCs w:val="24"/>
        </w:rPr>
        <w:t>ачестве обеспечения обязательств, связанных с участием в Запросе предложений и подачей Заявки:</w:t>
      </w:r>
      <w:bookmarkEnd w:id="539"/>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 xml:space="preserve">/с: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40"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proofErr w:type="spellStart"/>
      <w:r w:rsidRPr="003D06C8">
        <w:rPr>
          <w:sz w:val="24"/>
          <w:szCs w:val="24"/>
        </w:rPr>
        <w:t>непредоставление</w:t>
      </w:r>
      <w:proofErr w:type="spellEnd"/>
      <w:r w:rsidRPr="003D06C8">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1"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3D06C8">
        <w:rPr>
          <w:sz w:val="24"/>
          <w:szCs w:val="24"/>
        </w:rPr>
        <w:t>ств тр</w:t>
      </w:r>
      <w:proofErr w:type="gramEnd"/>
      <w:r w:rsidRPr="003D06C8">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8"/>
      <w:bookmarkEnd w:id="540"/>
      <w:bookmarkEnd w:id="541"/>
    </w:p>
    <w:p w:rsidR="00717F60" w:rsidRPr="003D06C8" w:rsidRDefault="00717F60" w:rsidP="003D06C8">
      <w:pPr>
        <w:pStyle w:val="2"/>
        <w:tabs>
          <w:tab w:val="clear" w:pos="0"/>
          <w:tab w:val="clear" w:pos="1700"/>
          <w:tab w:val="num" w:pos="709"/>
        </w:tabs>
        <w:spacing w:before="0" w:after="0" w:line="240" w:lineRule="auto"/>
      </w:pPr>
      <w:bookmarkStart w:id="542" w:name="_Ref305973214"/>
      <w:bookmarkStart w:id="543" w:name="_Toc498588893"/>
      <w:r w:rsidRPr="003D06C8">
        <w:t>Подача Заявок и их прием</w:t>
      </w:r>
      <w:bookmarkStart w:id="544" w:name="_Ref56229451"/>
      <w:bookmarkEnd w:id="514"/>
      <w:bookmarkEnd w:id="542"/>
      <w:bookmarkEnd w:id="543"/>
    </w:p>
    <w:p w:rsidR="00717F60" w:rsidRPr="003D06C8" w:rsidRDefault="00717F60" w:rsidP="003D06C8">
      <w:pPr>
        <w:pStyle w:val="3"/>
        <w:spacing w:before="0" w:after="0"/>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D06C8">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w:t>
      </w:r>
      <w:proofErr w:type="gramStart"/>
      <w:r w:rsidR="005436EC" w:rsidRPr="003D06C8">
        <w:rPr>
          <w:bCs w:val="0"/>
          <w:sz w:val="24"/>
          <w:szCs w:val="24"/>
        </w:rPr>
        <w:t>файла копии Анкеты Участника запроса</w:t>
      </w:r>
      <w:proofErr w:type="gramEnd"/>
      <w:r w:rsidR="005436EC" w:rsidRPr="003D06C8">
        <w:rPr>
          <w:bCs w:val="0"/>
          <w:sz w:val="24"/>
          <w:szCs w:val="24"/>
        </w:rPr>
        <w:t xml:space="preserve"> предложений, выполненного в формате MS </w:t>
      </w:r>
      <w:proofErr w:type="spellStart"/>
      <w:r w:rsidR="005436EC" w:rsidRPr="003D06C8">
        <w:rPr>
          <w:bCs w:val="0"/>
          <w:sz w:val="24"/>
          <w:szCs w:val="24"/>
        </w:rPr>
        <w:t>Word</w:t>
      </w:r>
      <w:proofErr w:type="spellEnd"/>
      <w:r w:rsidR="005436EC" w:rsidRPr="003D06C8">
        <w:rPr>
          <w:bCs w:val="0"/>
          <w:sz w:val="24"/>
          <w:szCs w:val="24"/>
        </w:rPr>
        <w:t>)</w:t>
      </w:r>
      <w:r w:rsidRPr="003D06C8">
        <w:rPr>
          <w:bCs w:val="0"/>
          <w:sz w:val="24"/>
          <w:szCs w:val="24"/>
        </w:rPr>
        <w:t xml:space="preserve"> в доступном для прочтения формате (предпочтительнее формат *.</w:t>
      </w:r>
      <w:proofErr w:type="spellStart"/>
      <w:r w:rsidRPr="003D06C8">
        <w:rPr>
          <w:bCs w:val="0"/>
          <w:sz w:val="24"/>
          <w:szCs w:val="24"/>
        </w:rPr>
        <w:t>pdf</w:t>
      </w:r>
      <w:proofErr w:type="spellEnd"/>
      <w:r w:rsidRPr="003D06C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8"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22</w:t>
      </w:r>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8"/>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proofErr w:type="gramStart"/>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Федерального закона от 18.07.2011 № 223-ФЗ «О закупках товаров, работ, услуг отдельными видами юридических лиц»;</w:t>
      </w:r>
      <w:proofErr w:type="gramEnd"/>
      <w:r w:rsidRPr="003D06C8">
        <w:rPr>
          <w:bCs w:val="0"/>
          <w:sz w:val="24"/>
          <w:szCs w:val="24"/>
        </w:rPr>
        <w:t xml:space="preserve">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proofErr w:type="gramStart"/>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roofErr w:type="gramEnd"/>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w:t>
      </w:r>
      <w:proofErr w:type="gramStart"/>
      <w:r w:rsidRPr="003D06C8">
        <w:rPr>
          <w:sz w:val="24"/>
          <w:szCs w:val="24"/>
        </w:rPr>
        <w:t>предоставляет документы</w:t>
      </w:r>
      <w:proofErr w:type="gramEnd"/>
      <w:r w:rsidRPr="003D06C8">
        <w:rPr>
          <w:sz w:val="24"/>
          <w:szCs w:val="24"/>
        </w:rPr>
        <w:t xml:space="preserve">,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D06C8">
        <w:rPr>
          <w:sz w:val="24"/>
          <w:szCs w:val="24"/>
        </w:rPr>
        <w:t xml:space="preserve"> требований п. 4.5.1 </w:t>
      </w:r>
      <w:r w:rsidRPr="003D06C8">
        <w:rPr>
          <w:bCs w:val="0"/>
          <w:sz w:val="24"/>
          <w:szCs w:val="24"/>
        </w:rPr>
        <w:t>Единого стандарта закупок ПАО «</w:t>
      </w:r>
      <w:proofErr w:type="spellStart"/>
      <w:r w:rsidRPr="003D06C8">
        <w:rPr>
          <w:bCs w:val="0"/>
          <w:sz w:val="24"/>
          <w:szCs w:val="24"/>
        </w:rPr>
        <w:t>Россети</w:t>
      </w:r>
      <w:proofErr w:type="spellEnd"/>
      <w:r w:rsidRPr="003D06C8">
        <w:rPr>
          <w:bCs w:val="0"/>
          <w:sz w:val="24"/>
          <w:szCs w:val="24"/>
        </w:rPr>
        <w:t xml:space="preserve">»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proofErr w:type="gramStart"/>
      <w:r w:rsidRPr="003D06C8">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D06C8">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D06C8">
        <w:rPr>
          <w:i/>
          <w:sz w:val="24"/>
          <w:szCs w:val="24"/>
          <w:lang w:val="en-US"/>
        </w:rPr>
        <w:t>k</w:t>
      </w:r>
      <w:proofErr w:type="gramEnd"/>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D06C8">
        <w:rPr>
          <w:rFonts w:ascii="Times New Roman" w:hAnsi="Times New Roman" w:cs="Times New Roman"/>
          <w:sz w:val="24"/>
          <w:szCs w:val="24"/>
        </w:rPr>
        <w:t>Пр</w:t>
      </w:r>
      <w:proofErr w:type="spellEnd"/>
      <w:proofErr w:type="gramEnd"/>
      <w:r w:rsidRPr="003D06C8">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D06C8">
        <w:rPr>
          <w:rFonts w:ascii="Times New Roman" w:hAnsi="Times New Roman" w:cs="Times New Roman"/>
          <w:sz w:val="24"/>
          <w:szCs w:val="24"/>
        </w:rPr>
        <w:t>Пр</w:t>
      </w:r>
      <w:proofErr w:type="spellEnd"/>
      <w:r w:rsidRPr="003D06C8">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ед. </w:t>
      </w:r>
      <w:proofErr w:type="spellStart"/>
      <w:r w:rsidRPr="003D06C8">
        <w:rPr>
          <w:rFonts w:ascii="Times New Roman" w:hAnsi="Times New Roman" w:cs="Times New Roman"/>
          <w:sz w:val="24"/>
          <w:szCs w:val="24"/>
        </w:rPr>
        <w:t>прод</w:t>
      </w:r>
      <w:proofErr w:type="spellEnd"/>
      <w:r w:rsidRPr="003D06C8">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D06C8">
        <w:rPr>
          <w:rFonts w:ascii="Times New Roman" w:hAnsi="Times New Roman" w:cs="Times New Roman"/>
          <w:i/>
          <w:sz w:val="24"/>
          <w:szCs w:val="24"/>
          <w:lang w:val="en-US"/>
        </w:rPr>
        <w:t>i</w:t>
      </w:r>
      <w:proofErr w:type="spellEnd"/>
      <w:r w:rsidRPr="003D06C8">
        <w:rPr>
          <w:rFonts w:ascii="Times New Roman" w:hAnsi="Times New Roman" w:cs="Times New Roman"/>
          <w:sz w:val="24"/>
          <w:szCs w:val="24"/>
        </w:rPr>
        <w:t> нач</w:t>
      </w:r>
      <w:proofErr w:type="gramStart"/>
      <w:r w:rsidRPr="003D06C8">
        <w:rPr>
          <w:rFonts w:ascii="Times New Roman" w:hAnsi="Times New Roman" w:cs="Times New Roman"/>
          <w:sz w:val="24"/>
          <w:szCs w:val="24"/>
        </w:rPr>
        <w:t>.(</w:t>
      </w:r>
      <w:proofErr w:type="gramEnd"/>
      <w:r w:rsidRPr="003D06C8">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D06C8">
        <w:rPr>
          <w:rFonts w:ascii="Times New Roman" w:hAnsi="Times New Roman" w:cs="Times New Roman"/>
          <w:sz w:val="24"/>
          <w:szCs w:val="24"/>
          <w:lang w:val="en-US"/>
        </w:rPr>
        <w:t>kf</w:t>
      </w:r>
      <w:proofErr w:type="spellEnd"/>
      <w:r w:rsidRPr="003D06C8">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3D06C8">
        <w:rPr>
          <w:rFonts w:ascii="Times New Roman" w:hAnsi="Times New Roman" w:cs="Times New Roman"/>
          <w:sz w:val="24"/>
          <w:szCs w:val="24"/>
        </w:rPr>
        <w:t>российского</w:t>
      </w:r>
      <w:proofErr w:type="gramEnd"/>
      <w:r w:rsidRPr="003D06C8">
        <w:rPr>
          <w:rFonts w:ascii="Times New Roman" w:hAnsi="Times New Roman" w:cs="Times New Roman"/>
          <w:sz w:val="24"/>
          <w:szCs w:val="24"/>
        </w:rPr>
        <w:t xml:space="preserve">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rPr>
        <w:t>Пр</w:t>
      </w:r>
      <w:proofErr w:type="spellEnd"/>
      <w:proofErr w:type="gramEnd"/>
      <w:r w:rsidRPr="003D06C8">
        <w:rPr>
          <w:sz w:val="24"/>
          <w:szCs w:val="24"/>
        </w:rPr>
        <w:t xml:space="preserve">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gramStart"/>
      <w:r w:rsidRPr="003D06C8">
        <w:rPr>
          <w:sz w:val="24"/>
          <w:szCs w:val="24"/>
        </w:rPr>
        <w:t>Ц</w:t>
      </w:r>
      <w:proofErr w:type="gramEnd"/>
      <w:r w:rsidRPr="003D06C8">
        <w:rPr>
          <w:sz w:val="24"/>
          <w:szCs w:val="24"/>
        </w:rPr>
        <w:t xml:space="preserve"> (РФ) = ∑ Ц</w:t>
      </w:r>
      <w:proofErr w:type="spellStart"/>
      <w:r w:rsidRPr="003D06C8">
        <w:rPr>
          <w:i/>
          <w:sz w:val="24"/>
          <w:szCs w:val="24"/>
          <w:lang w:val="en-US"/>
        </w:rPr>
        <w:t>i</w:t>
      </w:r>
      <w:proofErr w:type="spellEnd"/>
      <w:r w:rsidRPr="003D06C8">
        <w:rPr>
          <w:sz w:val="24"/>
          <w:szCs w:val="24"/>
        </w:rPr>
        <w:t xml:space="preserve"> ед. </w:t>
      </w:r>
      <w:proofErr w:type="spellStart"/>
      <w:r w:rsidRPr="003D06C8">
        <w:rPr>
          <w:sz w:val="24"/>
          <w:szCs w:val="24"/>
        </w:rPr>
        <w:t>прод</w:t>
      </w:r>
      <w:proofErr w:type="spellEnd"/>
      <w:r w:rsidRPr="003D06C8">
        <w:rPr>
          <w:sz w:val="24"/>
          <w:szCs w:val="24"/>
        </w:rPr>
        <w:t>.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w:t>
      </w:r>
      <w:r w:rsidRPr="003D06C8">
        <w:rPr>
          <w:i/>
          <w:sz w:val="24"/>
          <w:szCs w:val="24"/>
        </w:rPr>
        <w:t>i</w:t>
      </w:r>
      <w:proofErr w:type="spellEnd"/>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proofErr w:type="gramStart"/>
      <w:r w:rsidRPr="003D06C8">
        <w:rPr>
          <w:i/>
          <w:sz w:val="24"/>
          <w:szCs w:val="24"/>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proofErr w:type="spellStart"/>
      <w:proofErr w:type="gramStart"/>
      <w:r w:rsidRPr="003D06C8">
        <w:rPr>
          <w:i/>
          <w:sz w:val="24"/>
          <w:szCs w:val="24"/>
          <w:lang w:val="en-US"/>
        </w:rPr>
        <w:t>i</w:t>
      </w:r>
      <w:proofErr w:type="spellEnd"/>
      <w:proofErr w:type="gramEnd"/>
      <w:r w:rsidRPr="003D06C8">
        <w:rPr>
          <w:sz w:val="24"/>
          <w:szCs w:val="24"/>
        </w:rPr>
        <w:t xml:space="preserve"> ед. </w:t>
      </w:r>
      <w:proofErr w:type="spellStart"/>
      <w:r w:rsidRPr="003D06C8">
        <w:rPr>
          <w:sz w:val="24"/>
          <w:szCs w:val="24"/>
        </w:rPr>
        <w:t>прод</w:t>
      </w:r>
      <w:proofErr w:type="spellEnd"/>
      <w:r w:rsidRPr="003D06C8">
        <w:rPr>
          <w:sz w:val="24"/>
          <w:szCs w:val="24"/>
        </w:rPr>
        <w:t xml:space="preserve">. (РФ) = </w:t>
      </w:r>
      <w:proofErr w:type="spellStart"/>
      <w:r w:rsidRPr="003D06C8">
        <w:rPr>
          <w:sz w:val="24"/>
          <w:szCs w:val="24"/>
          <w:lang w:val="en-US"/>
        </w:rPr>
        <w:t>kf</w:t>
      </w:r>
      <w:proofErr w:type="spellEnd"/>
      <w:r w:rsidRPr="003D06C8">
        <w:rPr>
          <w:sz w:val="24"/>
          <w:szCs w:val="24"/>
        </w:rPr>
        <w:t>*Ц</w:t>
      </w:r>
      <w:proofErr w:type="spellStart"/>
      <w:r w:rsidRPr="003D06C8">
        <w:rPr>
          <w:i/>
          <w:sz w:val="24"/>
          <w:szCs w:val="24"/>
          <w:lang w:val="en-US"/>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Ц</w:t>
      </w:r>
      <w:r w:rsidRPr="003D06C8">
        <w:rPr>
          <w:i/>
          <w:sz w:val="24"/>
          <w:szCs w:val="24"/>
        </w:rPr>
        <w:t>i</w:t>
      </w:r>
      <w:proofErr w:type="spellEnd"/>
      <w:r w:rsidRPr="003D06C8">
        <w:rPr>
          <w:sz w:val="24"/>
          <w:szCs w:val="24"/>
        </w:rPr>
        <w:t xml:space="preserve"> (РФ) нач</w:t>
      </w:r>
      <w:proofErr w:type="gramStart"/>
      <w:r w:rsidRPr="003D06C8">
        <w:rPr>
          <w:sz w:val="24"/>
          <w:szCs w:val="24"/>
        </w:rPr>
        <w:t>.(</w:t>
      </w:r>
      <w:proofErr w:type="gramEnd"/>
      <w:r w:rsidRPr="003D06C8">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spellStart"/>
      <w:r w:rsidRPr="003D06C8">
        <w:rPr>
          <w:sz w:val="24"/>
          <w:szCs w:val="24"/>
        </w:rPr>
        <w:t>kf</w:t>
      </w:r>
      <w:proofErr w:type="spellEnd"/>
      <w:r w:rsidRPr="003D06C8">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proofErr w:type="spellStart"/>
      <w:proofErr w:type="gramStart"/>
      <w:r w:rsidRPr="003D06C8">
        <w:rPr>
          <w:sz w:val="24"/>
          <w:szCs w:val="24"/>
          <w:lang w:val="en-US"/>
        </w:rPr>
        <w:t>kf</w:t>
      </w:r>
      <w:proofErr w:type="spellEnd"/>
      <w:proofErr w:type="gramEnd"/>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proofErr w:type="gramStart"/>
      <w:r w:rsidRPr="003D06C8">
        <w:rPr>
          <w:sz w:val="24"/>
          <w:szCs w:val="24"/>
        </w:rPr>
        <w:t>Ц</w:t>
      </w:r>
      <w:proofErr w:type="gramEnd"/>
      <w:r w:rsidRPr="003D06C8">
        <w:rPr>
          <w:sz w:val="24"/>
          <w:szCs w:val="24"/>
        </w:rPr>
        <w:t xml:space="preserve">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w:t>
      </w:r>
      <w:proofErr w:type="gramStart"/>
      <w:r w:rsidR="0087407B" w:rsidRPr="003D06C8">
        <w:rPr>
          <w:bCs w:val="0"/>
          <w:sz w:val="24"/>
          <w:szCs w:val="24"/>
        </w:rPr>
        <w:t>наилучшей</w:t>
      </w:r>
      <w:proofErr w:type="gramEnd"/>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 xml:space="preserve">Признание запроса предложений </w:t>
      </w:r>
      <w:proofErr w:type="gramStart"/>
      <w:r w:rsidRPr="003D06C8">
        <w:t>несостоявшимся</w:t>
      </w:r>
      <w:bookmarkEnd w:id="655"/>
      <w:bookmarkEnd w:id="656"/>
      <w:proofErr w:type="gramEnd"/>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proofErr w:type="gramStart"/>
      <w:r w:rsidRPr="003D06C8">
        <w:rPr>
          <w:bCs w:val="0"/>
          <w:sz w:val="24"/>
          <w:szCs w:val="24"/>
          <w:lang w:eastAsia="ru-RU"/>
        </w:rPr>
        <w:t>,</w:t>
      </w:r>
      <w:proofErr w:type="gramEnd"/>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proofErr w:type="gramStart"/>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3D06C8">
        <w:rPr>
          <w:sz w:val="24"/>
          <w:szCs w:val="24"/>
        </w:rPr>
        <w:t>пп</w:t>
      </w:r>
      <w:proofErr w:type="spellEnd"/>
      <w:r w:rsidRPr="003D06C8">
        <w:rPr>
          <w:sz w:val="24"/>
          <w:szCs w:val="24"/>
        </w:rPr>
        <w:t>.</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3D06C8">
        <w:rPr>
          <w:sz w:val="24"/>
          <w:szCs w:val="24"/>
        </w:rPr>
        <w:t>пп</w:t>
      </w:r>
      <w:proofErr w:type="spellEnd"/>
      <w:r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proofErr w:type="gramStart"/>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3D06C8">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w:t>
      </w:r>
      <w:proofErr w:type="gramStart"/>
      <w:r w:rsidRPr="003D06C8">
        <w:rPr>
          <w:sz w:val="24"/>
          <w:szCs w:val="24"/>
        </w:rPr>
        <w:t>кст пр</w:t>
      </w:r>
      <w:proofErr w:type="gramEnd"/>
      <w:r w:rsidRPr="003D06C8">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proofErr w:type="gramStart"/>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w:t>
      </w:r>
      <w:proofErr w:type="gramEnd"/>
      <w:r w:rsidR="0015384A" w:rsidRPr="003D06C8">
        <w:rPr>
          <w:color w:val="000000"/>
          <w:sz w:val="24"/>
          <w:szCs w:val="24"/>
        </w:rPr>
        <w:t xml:space="preserve"> </w:t>
      </w:r>
      <w:r w:rsidR="0015384A" w:rsidRPr="003D06C8">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w:t>
      </w:r>
      <w:proofErr w:type="gramStart"/>
      <w:r w:rsidR="00717F60" w:rsidRPr="003D06C8">
        <w:rPr>
          <w:sz w:val="24"/>
          <w:szCs w:val="24"/>
        </w:rPr>
        <w:t xml:space="preserve">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roofErr w:type="gramEnd"/>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w:t>
      </w:r>
      <w:proofErr w:type="gramStart"/>
      <w:r w:rsidRPr="003D06C8">
        <w:rPr>
          <w:sz w:val="24"/>
          <w:szCs w:val="24"/>
        </w:rPr>
        <w:t xml:space="preserve">предоставления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proofErr w:type="gramStart"/>
      <w:r w:rsidR="00696966" w:rsidRPr="003D06C8">
        <w:rPr>
          <w:sz w:val="24"/>
          <w:szCs w:val="24"/>
        </w:rPr>
        <w:t>наилучшей</w:t>
      </w:r>
      <w:proofErr w:type="gramEnd"/>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подтверждающих его полномочия на поставку продукции от производител</w:t>
      </w:r>
      <w:proofErr w:type="gramStart"/>
      <w:r w:rsidRPr="003D06C8">
        <w:rPr>
          <w:sz w:val="24"/>
          <w:szCs w:val="24"/>
        </w:rPr>
        <w:t>я(</w:t>
      </w:r>
      <w:proofErr w:type="gramEnd"/>
      <w:r w:rsidRPr="003D06C8">
        <w:rPr>
          <w:sz w:val="24"/>
          <w:szCs w:val="24"/>
        </w:rPr>
        <w:t xml:space="preserve">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D06C8">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не допускается замена страны происхождения</w:t>
      </w:r>
      <w:proofErr w:type="gramEnd"/>
      <w:r w:rsidRPr="003D06C8">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w:t>
      </w:r>
      <w:proofErr w:type="gramStart"/>
      <w:r w:rsidRPr="003D06C8">
        <w:rPr>
          <w:sz w:val="24"/>
          <w:szCs w:val="24"/>
        </w:rPr>
        <w:t xml:space="preserve">способа обеспечения исполнения обязательств </w:t>
      </w:r>
      <w:r w:rsidR="00E52DE6" w:rsidRPr="003D06C8">
        <w:rPr>
          <w:sz w:val="24"/>
          <w:szCs w:val="24"/>
        </w:rPr>
        <w:t>Поставщика</w:t>
      </w:r>
      <w:proofErr w:type="gramEnd"/>
      <w:r w:rsidR="00E52DE6" w:rsidRPr="003D06C8">
        <w:rPr>
          <w:sz w:val="24"/>
          <w:szCs w:val="24"/>
        </w:rPr>
        <w:t xml:space="preserve">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xml:space="preserve">, а также на этапе </w:t>
      </w:r>
      <w:proofErr w:type="spellStart"/>
      <w:r w:rsidRPr="003D06C8">
        <w:rPr>
          <w:sz w:val="24"/>
          <w:szCs w:val="24"/>
        </w:rPr>
        <w:t>преддговорных</w:t>
      </w:r>
      <w:proofErr w:type="spellEnd"/>
      <w:r w:rsidRPr="003D06C8">
        <w:rPr>
          <w:sz w:val="24"/>
          <w:szCs w:val="24"/>
        </w:rPr>
        <w:t xml:space="preserve">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w:t>
      </w:r>
      <w:proofErr w:type="gramStart"/>
      <w:r w:rsidR="003776BB" w:rsidRPr="005626D9">
        <w:rPr>
          <w:b w:val="0"/>
          <w:szCs w:val="24"/>
        </w:rPr>
        <w:t>е(</w:t>
      </w:r>
      <w:proofErr w:type="spellStart"/>
      <w:proofErr w:type="gramEnd"/>
      <w:r w:rsidRPr="005626D9">
        <w:rPr>
          <w:b w:val="0"/>
          <w:szCs w:val="24"/>
        </w:rPr>
        <w:t>ие</w:t>
      </w:r>
      <w:proofErr w:type="spellEnd"/>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изложены в Приложении №1 (Техническом(их) задании(</w:t>
      </w:r>
      <w:proofErr w:type="spellStart"/>
      <w:r w:rsidR="003776BB" w:rsidRPr="003D06C8">
        <w:rPr>
          <w:b w:val="0"/>
          <w:szCs w:val="24"/>
          <w:lang w:eastAsia="ru-RU"/>
        </w:rPr>
        <w:t>ях</w:t>
      </w:r>
      <w:proofErr w:type="spellEnd"/>
      <w:r w:rsidR="003776BB" w:rsidRPr="003D06C8">
        <w:rPr>
          <w:b w:val="0"/>
          <w:szCs w:val="24"/>
          <w:lang w:eastAsia="ru-RU"/>
        </w:rPr>
        <w:t>)) к настоящей Документации. При несоблюдении требований Техническог</w:t>
      </w:r>
      <w:proofErr w:type="gramStart"/>
      <w:r w:rsidR="003776BB" w:rsidRPr="003D06C8">
        <w:rPr>
          <w:b w:val="0"/>
          <w:szCs w:val="24"/>
          <w:lang w:eastAsia="ru-RU"/>
        </w:rPr>
        <w:t>о(</w:t>
      </w:r>
      <w:proofErr w:type="gramEnd"/>
      <w:r w:rsidR="003776BB" w:rsidRPr="003D06C8">
        <w:rPr>
          <w:b w:val="0"/>
          <w:szCs w:val="24"/>
          <w:lang w:eastAsia="ru-RU"/>
        </w:rPr>
        <w:t>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w:t>
      </w:r>
      <w:proofErr w:type="gramStart"/>
      <w:r w:rsidRPr="003D06C8">
        <w:rPr>
          <w:b w:val="0"/>
          <w:szCs w:val="24"/>
        </w:rPr>
        <w:t>о(</w:t>
      </w:r>
      <w:proofErr w:type="gramEnd"/>
      <w:r w:rsidRPr="003D06C8">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В случае</w:t>
      </w:r>
      <w:proofErr w:type="gramStart"/>
      <w:r w:rsidRPr="003D06C8">
        <w:rPr>
          <w:b w:val="0"/>
          <w:szCs w:val="24"/>
        </w:rPr>
        <w:t>,</w:t>
      </w:r>
      <w:proofErr w:type="gramEnd"/>
      <w:r w:rsidRPr="003D06C8">
        <w:rPr>
          <w:b w:val="0"/>
          <w:szCs w:val="24"/>
        </w:rPr>
        <w:t xml:space="preserve">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xml:space="preserve">, опубликованное </w:t>
      </w:r>
      <w:proofErr w:type="gramStart"/>
      <w:r w:rsidRPr="003D06C8">
        <w:rPr>
          <w:sz w:val="24"/>
          <w:szCs w:val="24"/>
        </w:rPr>
        <w:t>в</w:t>
      </w:r>
      <w:proofErr w:type="gramEnd"/>
      <w:r w:rsidRPr="003D06C8">
        <w:rPr>
          <w:sz w:val="24"/>
          <w:szCs w:val="24"/>
        </w:rPr>
        <w:t xml:space="preserve"> [</w:t>
      </w:r>
      <w:r w:rsidRPr="003D06C8">
        <w:rPr>
          <w:rStyle w:val="aa"/>
          <w:sz w:val="24"/>
          <w:szCs w:val="24"/>
        </w:rPr>
        <w:t xml:space="preserve">указывается </w:t>
      </w:r>
      <w:proofErr w:type="gramStart"/>
      <w:r w:rsidRPr="003D06C8">
        <w:rPr>
          <w:rStyle w:val="aa"/>
          <w:sz w:val="24"/>
          <w:szCs w:val="24"/>
        </w:rPr>
        <w:t>дата</w:t>
      </w:r>
      <w:proofErr w:type="gramEnd"/>
      <w:r w:rsidRPr="003D06C8">
        <w:rPr>
          <w:rStyle w:val="aa"/>
          <w:sz w:val="24"/>
          <w:szCs w:val="24"/>
        </w:rPr>
        <w:t xml:space="preserve">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proofErr w:type="gramStart"/>
      <w:r w:rsidRPr="003D06C8">
        <w:rPr>
          <w:sz w:val="24"/>
          <w:szCs w:val="24"/>
        </w:rPr>
        <w:t>зарегистрированное</w:t>
      </w:r>
      <w:proofErr w:type="gramEnd"/>
      <w:r w:rsidRPr="003D06C8">
        <w:rPr>
          <w:sz w:val="24"/>
          <w:szCs w:val="24"/>
        </w:rPr>
        <w:t xml:space="preserve">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w:t>
            </w:r>
            <w:proofErr w:type="spellStart"/>
            <w:r w:rsidRPr="003D06C8">
              <w:t>руб.РФ</w:t>
            </w:r>
            <w:proofErr w:type="spellEnd"/>
            <w:r w:rsidRPr="003D06C8">
              <w:t>.</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proofErr w:type="gramStart"/>
      <w:r w:rsidRPr="003D06C8">
        <w:rPr>
          <w:sz w:val="24"/>
          <w:szCs w:val="24"/>
        </w:rPr>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w:t>
      </w:r>
      <w:proofErr w:type="gramStart"/>
      <w:r w:rsidRPr="003D06C8">
        <w:rPr>
          <w:sz w:val="24"/>
          <w:szCs w:val="24"/>
        </w:rPr>
        <w:t>обеспечения исполнения обязательств Участника закупки</w:t>
      </w:r>
      <w:proofErr w:type="gramEnd"/>
      <w:r w:rsidRPr="003D06C8">
        <w:rPr>
          <w:sz w:val="24"/>
          <w:szCs w:val="24"/>
        </w:rPr>
        <w:t xml:space="preserve">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w:t>
      </w:r>
      <w:proofErr w:type="gramEnd"/>
      <w:r w:rsidRPr="003D06C8">
        <w:rPr>
          <w:rStyle w:val="FTN-"/>
          <w:sz w:val="24"/>
          <w:szCs w:val="24"/>
        </w:rPr>
        <w:t xml:space="preserve"> </w:t>
      </w:r>
      <w:proofErr w:type="gramStart"/>
      <w:r w:rsidRPr="003D06C8">
        <w:rPr>
          <w:rStyle w:val="FTN-"/>
          <w:sz w:val="24"/>
          <w:szCs w:val="24"/>
        </w:rPr>
        <w:t>При подготовке Заявки юридическим лицом – данная формулировка подлежит удалению]</w:t>
      </w:r>
      <w:r w:rsidRPr="003D06C8">
        <w:rPr>
          <w:sz w:val="24"/>
          <w:szCs w:val="24"/>
        </w:rPr>
        <w:t>;</w:t>
      </w:r>
      <w:proofErr w:type="gramEnd"/>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w:t>
      </w:r>
      <w:proofErr w:type="gramEnd"/>
      <w:r w:rsidRPr="003D06C8">
        <w:rPr>
          <w:sz w:val="24"/>
          <w:szCs w:val="24"/>
        </w:rPr>
        <w:t xml:space="preserve">  ________________________(</w:t>
      </w:r>
      <w:proofErr w:type="gramStart"/>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roofErr w:type="gramEnd"/>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xml:space="preserve">№ </w:t>
            </w:r>
            <w:proofErr w:type="spellStart"/>
            <w:proofErr w:type="gramStart"/>
            <w:r w:rsidRPr="003D06C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D06C8">
        <w:rPr>
          <w:sz w:val="24"/>
          <w:szCs w:val="24"/>
        </w:rPr>
        <w:t>ХХХ</w:t>
      </w:r>
      <w:proofErr w:type="spellEnd"/>
      <w:r w:rsidR="004F4D80" w:rsidRPr="003D06C8">
        <w:rPr>
          <w:sz w:val="24"/>
          <w:szCs w:val="24"/>
        </w:rPr>
        <w:t> ХХХ</w:t>
      </w:r>
      <w:proofErr w:type="gramStart"/>
      <w:r w:rsidR="004F4D80" w:rsidRPr="003D06C8">
        <w:rPr>
          <w:sz w:val="24"/>
          <w:szCs w:val="24"/>
        </w:rPr>
        <w:t>,Х</w:t>
      </w:r>
      <w:proofErr w:type="gramEnd"/>
      <w:r w:rsidR="004F4D80" w:rsidRPr="003D06C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proofErr w:type="gramStart"/>
      <w:r w:rsidRPr="003D06C8">
        <w:rPr>
          <w:sz w:val="24"/>
          <w:szCs w:val="24"/>
        </w:rPr>
        <w:t>шеф-монтажа</w:t>
      </w:r>
      <w:proofErr w:type="gramEnd"/>
      <w:r w:rsidRPr="003D06C8">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D06C8">
        <w:t>Россети</w:t>
      </w:r>
      <w:proofErr w:type="spellEnd"/>
      <w:r w:rsidRPr="003D06C8">
        <w:t>»/ДЗО ПАО «</w:t>
      </w:r>
      <w:proofErr w:type="spellStart"/>
      <w:r w:rsidRPr="003D06C8">
        <w:t>Россети</w:t>
      </w:r>
      <w:proofErr w:type="spellEnd"/>
      <w:r w:rsidRPr="003D06C8">
        <w:t>»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D06C8">
        <w:t>Россети</w:t>
      </w:r>
      <w:proofErr w:type="spellEnd"/>
      <w:r w:rsidRPr="003D06C8">
        <w:t>»/ДЗО ПАО «</w:t>
      </w:r>
      <w:proofErr w:type="spellStart"/>
      <w:r w:rsidRPr="003D06C8">
        <w:t>Россети</w:t>
      </w:r>
      <w:proofErr w:type="spellEnd"/>
      <w:r w:rsidRPr="003D06C8">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w:t>
      </w:r>
      <w:proofErr w:type="spellStart"/>
      <w:r w:rsidRPr="003D06C8">
        <w:t>Россети</w:t>
      </w:r>
      <w:proofErr w:type="spellEnd"/>
      <w:r w:rsidRPr="003D06C8">
        <w:t>» и его ДЗО, утвержденной решением Совета директоров ПАО «</w:t>
      </w:r>
      <w:proofErr w:type="spellStart"/>
      <w:r w:rsidRPr="003D06C8">
        <w:t>Россети</w:t>
      </w:r>
      <w:proofErr w:type="spellEnd"/>
      <w:r w:rsidRPr="003D06C8">
        <w:t>»/ ДЗО ПАО «</w:t>
      </w:r>
      <w:proofErr w:type="spellStart"/>
      <w:r w:rsidRPr="003D06C8">
        <w:t>Россети</w:t>
      </w:r>
      <w:proofErr w:type="spellEnd"/>
      <w:r w:rsidRPr="003D06C8">
        <w:t>»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proofErr w:type="gramStart"/>
      <w:r w:rsidRPr="003D06C8">
        <w:t>Согласен с принимаемыми в ПАО «</w:t>
      </w:r>
      <w:proofErr w:type="spellStart"/>
      <w:r w:rsidRPr="003D06C8">
        <w:t>Россети</w:t>
      </w:r>
      <w:proofErr w:type="spellEnd"/>
      <w:r w:rsidRPr="003D06C8">
        <w:t>»/ДЗО ПАО «</w:t>
      </w:r>
      <w:proofErr w:type="spellStart"/>
      <w:r w:rsidRPr="003D06C8">
        <w:t>Россети</w:t>
      </w:r>
      <w:proofErr w:type="spellEnd"/>
      <w:r w:rsidRPr="003D06C8">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D06C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D06C8">
        <w:t>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D06C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 xml:space="preserve">непредставление информации о наличии аффилированных и иных связей, </w:t>
      </w:r>
      <w:proofErr w:type="gramStart"/>
      <w:r w:rsidRPr="003D06C8">
        <w:t>пред</w:t>
      </w:r>
      <w:proofErr w:type="gramEnd"/>
      <w:r w:rsidRPr="003D06C8">
        <w:t>/</w:t>
      </w:r>
      <w:proofErr w:type="gramStart"/>
      <w:r w:rsidRPr="003D06C8">
        <w:t>конфликта</w:t>
      </w:r>
      <w:proofErr w:type="gramEnd"/>
      <w:r w:rsidRPr="003D06C8">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t>C</w:t>
      </w:r>
      <w:proofErr w:type="spellStart"/>
      <w:r w:rsidRPr="003D06C8">
        <w:t>тимулирование</w:t>
      </w:r>
      <w:proofErr w:type="spellEnd"/>
      <w:r w:rsidRPr="003D06C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proofErr w:type="gramStart"/>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4"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5"/>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w:t>
      </w:r>
      <w:proofErr w:type="gramStart"/>
      <w:r w:rsidRPr="003D06C8">
        <w:rPr>
          <w:sz w:val="24"/>
          <w:szCs w:val="24"/>
        </w:rPr>
        <w:t>г</w:t>
      </w:r>
      <w:proofErr w:type="gramEnd"/>
      <w:r w:rsidRPr="003D06C8">
        <w:rPr>
          <w:sz w:val="24"/>
          <w:szCs w:val="24"/>
        </w:rPr>
        <w:t>.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xml:space="preserve">№ </w:t>
            </w:r>
            <w:proofErr w:type="gramStart"/>
            <w:r w:rsidRPr="003D06C8">
              <w:rPr>
                <w:b/>
                <w:bCs w:val="0"/>
                <w:sz w:val="18"/>
                <w:szCs w:val="18"/>
              </w:rPr>
              <w:t>п</w:t>
            </w:r>
            <w:proofErr w:type="gramEnd"/>
            <w:r w:rsidRPr="003D06C8">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proofErr w:type="gramStart"/>
            <w:r w:rsidR="00C236C0" w:rsidRPr="003D06C8">
              <w:rPr>
                <w:b/>
                <w:bCs w:val="0"/>
                <w:sz w:val="18"/>
                <w:szCs w:val="18"/>
              </w:rPr>
              <w:t>Участник</w:t>
            </w:r>
            <w:r w:rsidR="004F4D80" w:rsidRPr="003D06C8">
              <w:rPr>
                <w:b/>
                <w:bCs w:val="0"/>
                <w:sz w:val="18"/>
                <w:szCs w:val="18"/>
              </w:rPr>
              <w:t>ом</w:t>
            </w:r>
            <w:proofErr w:type="gramEnd"/>
            <w:r w:rsidR="004F4D80" w:rsidRPr="003D06C8">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proofErr w:type="gramStart"/>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Техническог</w:t>
      </w:r>
      <w:proofErr w:type="gramStart"/>
      <w:r w:rsidR="008179BB" w:rsidRPr="003D06C8">
        <w:rPr>
          <w:sz w:val="24"/>
          <w:szCs w:val="24"/>
        </w:rPr>
        <w:t>о(</w:t>
      </w:r>
      <w:proofErr w:type="gramEnd"/>
      <w:r w:rsidR="008179BB" w:rsidRPr="003D06C8">
        <w:rPr>
          <w:sz w:val="24"/>
          <w:szCs w:val="24"/>
        </w:rPr>
        <w:t xml:space="preserve">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w:t>
      </w:r>
      <w:proofErr w:type="gramStart"/>
      <w:r w:rsidRPr="003D06C8">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D06C8">
        <w:rPr>
          <w:sz w:val="24"/>
          <w:szCs w:val="24"/>
        </w:rPr>
        <w:t xml:space="preserve">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proofErr w:type="gramStart"/>
      <w:r w:rsidR="00C236C0" w:rsidRPr="003D06C8">
        <w:rPr>
          <w:sz w:val="24"/>
          <w:szCs w:val="24"/>
        </w:rPr>
        <w:t>Участник</w:t>
      </w:r>
      <w:r w:rsidRPr="003D06C8">
        <w:rPr>
          <w:sz w:val="24"/>
          <w:szCs w:val="24"/>
        </w:rPr>
        <w:t>ом</w:t>
      </w:r>
      <w:proofErr w:type="gramEnd"/>
      <w:r w:rsidRPr="003D06C8">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w:t>
      </w:r>
      <w:proofErr w:type="gramStart"/>
      <w:r w:rsidRPr="003D06C8">
        <w:rPr>
          <w:sz w:val="24"/>
          <w:szCs w:val="24"/>
        </w:rPr>
        <w:t>,</w:t>
      </w:r>
      <w:proofErr w:type="gramEnd"/>
      <w:r w:rsidRPr="003D06C8">
        <w:rPr>
          <w:sz w:val="24"/>
          <w:szCs w:val="24"/>
        </w:rPr>
        <w:t xml:space="preserve">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должны быть представлены в формате XXX </w:t>
      </w:r>
      <w:proofErr w:type="spellStart"/>
      <w:r w:rsidRPr="003D06C8">
        <w:rPr>
          <w:sz w:val="24"/>
          <w:szCs w:val="24"/>
        </w:rPr>
        <w:t>XXX</w:t>
      </w:r>
      <w:proofErr w:type="spellEnd"/>
      <w:r w:rsidRPr="003D06C8">
        <w:rPr>
          <w:sz w:val="24"/>
          <w:szCs w:val="24"/>
        </w:rPr>
        <w:t xml:space="preserve">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xml:space="preserve">№ </w:t>
            </w:r>
            <w:proofErr w:type="gramStart"/>
            <w:r w:rsidRPr="003D06C8">
              <w:rPr>
                <w:b/>
              </w:rPr>
              <w:t>п</w:t>
            </w:r>
            <w:proofErr w:type="gramEnd"/>
            <w:r w:rsidRPr="003D06C8">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xml:space="preserve">№ </w:t>
            </w:r>
            <w:proofErr w:type="gramStart"/>
            <w:r w:rsidRPr="003D06C8">
              <w:t>п</w:t>
            </w:r>
            <w:proofErr w:type="gramEnd"/>
            <w:r w:rsidRPr="003D06C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D06C8">
        <w:rPr>
          <w:sz w:val="24"/>
          <w:szCs w:val="24"/>
        </w:rPr>
        <w:t>отклонение</w:t>
      </w:r>
      <w:proofErr w:type="gramEnd"/>
      <w:r w:rsidRPr="003D06C8">
        <w:rPr>
          <w:sz w:val="24"/>
          <w:szCs w:val="24"/>
        </w:rPr>
        <w:t xml:space="preserve">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D06C8">
        <w:rPr>
          <w:sz w:val="24"/>
          <w:szCs w:val="24"/>
        </w:rPr>
        <w:t>,</w:t>
      </w:r>
      <w:proofErr w:type="gramEnd"/>
      <w:r w:rsidRPr="003D06C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xml:space="preserve">№ </w:t>
            </w:r>
            <w:proofErr w:type="gramStart"/>
            <w:r w:rsidRPr="003D06C8">
              <w:rPr>
                <w:sz w:val="24"/>
                <w:szCs w:val="24"/>
              </w:rPr>
              <w:t>п</w:t>
            </w:r>
            <w:proofErr w:type="gramEnd"/>
            <w:r w:rsidRPr="003D06C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w:t>
            </w:r>
            <w:proofErr w:type="gramStart"/>
            <w:r w:rsidRPr="003D06C8">
              <w:rPr>
                <w:sz w:val="24"/>
                <w:szCs w:val="24"/>
              </w:rPr>
              <w:t>о</w:t>
            </w:r>
            <w:proofErr w:type="gramEnd"/>
            <w:r w:rsidRPr="003D06C8">
              <w:rPr>
                <w:sz w:val="24"/>
                <w:szCs w:val="24"/>
              </w:rPr>
              <w:t xml:space="preserve">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w:t>
            </w:r>
            <w:proofErr w:type="spellStart"/>
            <w:r w:rsidRPr="003D06C8">
              <w:rPr>
                <w:szCs w:val="24"/>
              </w:rPr>
              <w:t>Россети</w:t>
            </w:r>
            <w:proofErr w:type="spellEnd"/>
            <w:r w:rsidRPr="003D06C8">
              <w:rPr>
                <w:szCs w:val="24"/>
              </w:rPr>
              <w:t>»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w:t>
            </w:r>
            <w:proofErr w:type="spellStart"/>
            <w:r w:rsidRPr="003D06C8">
              <w:rPr>
                <w:sz w:val="24"/>
                <w:szCs w:val="24"/>
              </w:rPr>
              <w:t>резидентства</w:t>
            </w:r>
            <w:proofErr w:type="spellEnd"/>
            <w:r w:rsidRPr="003D06C8">
              <w:rPr>
                <w:sz w:val="24"/>
                <w:szCs w:val="24"/>
              </w:rPr>
              <w:t xml:space="preserve">)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3D06C8">
              <w:rPr>
                <w:i/>
                <w:szCs w:val="24"/>
              </w:rPr>
              <w:t>микропредприятие</w:t>
            </w:r>
            <w:proofErr w:type="spellEnd"/>
            <w:r w:rsidRPr="003D06C8">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 xml:space="preserve">(фамилия, имя, отчество </w:t>
      </w:r>
      <w:proofErr w:type="gramStart"/>
      <w:r w:rsidRPr="003D06C8">
        <w:rPr>
          <w:color w:val="000000"/>
          <w:vertAlign w:val="superscript"/>
        </w:rPr>
        <w:t>подписавшего</w:t>
      </w:r>
      <w:proofErr w:type="gramEnd"/>
      <w:r w:rsidRPr="003D06C8">
        <w:rPr>
          <w:color w:val="000000"/>
          <w:vertAlign w:val="superscript"/>
        </w:rPr>
        <w:t>,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w:t>
      </w:r>
      <w:proofErr w:type="gramStart"/>
      <w:r w:rsidRPr="003D06C8">
        <w:t>г</w:t>
      </w:r>
      <w:proofErr w:type="gramEnd"/>
      <w:r w:rsidRPr="003D06C8">
        <w:t>.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xml:space="preserve">№ </w:t>
            </w:r>
            <w:proofErr w:type="gramStart"/>
            <w:r w:rsidRPr="003D06C8">
              <w:t>п</w:t>
            </w:r>
            <w:proofErr w:type="gramEnd"/>
            <w:r w:rsidRPr="003D06C8">
              <w:t>/п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4</w:t>
            </w:r>
          </w:p>
        </w:tc>
        <w:tc>
          <w:tcPr>
            <w:tcW w:w="4649" w:type="dxa"/>
          </w:tcPr>
          <w:p w:rsidR="00726A75" w:rsidRPr="003D06C8" w:rsidRDefault="00726A75" w:rsidP="003D06C8">
            <w:pPr>
              <w:spacing w:line="240" w:lineRule="auto"/>
              <w:ind w:left="57" w:firstLine="0"/>
            </w:pPr>
            <w:proofErr w:type="gramStart"/>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D06C8">
                <w:t>законом</w:t>
              </w:r>
            </w:hyperlink>
            <w:r w:rsidRPr="003D06C8">
              <w:t xml:space="preserve"> "Об инновационном центре "</w:t>
            </w:r>
            <w:proofErr w:type="spellStart"/>
            <w:r w:rsidRPr="003D06C8">
              <w:t>Сколково</w:t>
            </w:r>
            <w:proofErr w:type="spellEnd"/>
            <w:r w:rsidRPr="003D06C8">
              <w:t>"</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proofErr w:type="gramStart"/>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D06C8">
                <w:t>законом</w:t>
              </w:r>
            </w:hyperlink>
            <w:r w:rsidRPr="003D06C8">
              <w:t xml:space="preserve"> «О науке и государственной научно-технической политике».</w:t>
            </w:r>
            <w:proofErr w:type="gramEnd"/>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 xml:space="preserve">до 15 – </w:t>
            </w:r>
            <w:proofErr w:type="spellStart"/>
            <w:r w:rsidRPr="003D06C8">
              <w:t>микропред</w:t>
            </w:r>
            <w:r w:rsidRPr="003D06C8">
              <w:softHyphen/>
              <w:t>приятие</w:t>
            </w:r>
            <w:proofErr w:type="spellEnd"/>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 xml:space="preserve">120 в год – </w:t>
            </w:r>
            <w:proofErr w:type="spellStart"/>
            <w:r w:rsidRPr="003D06C8">
              <w:t>микро</w:t>
            </w:r>
            <w:r w:rsidRPr="003D06C8">
              <w:softHyphen/>
              <w:t>предприятие</w:t>
            </w:r>
            <w:proofErr w:type="spellEnd"/>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w:t>
            </w:r>
            <w:proofErr w:type="gramStart"/>
            <w:r w:rsidRPr="003D06C8">
              <w:t>2</w:t>
            </w:r>
            <w:proofErr w:type="gramEnd"/>
            <w:r w:rsidRPr="003D06C8">
              <w:t xml:space="preserve">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proofErr w:type="gramStart"/>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D06C8">
                <w:t>законом</w:t>
              </w:r>
            </w:hyperlink>
            <w:r w:rsidRPr="003D06C8">
              <w:t xml:space="preserve"> "О закупках товаров, работ, услуг отдельными видами юридических лиц"</w:t>
            </w:r>
            <w:proofErr w:type="gramEnd"/>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proofErr w:type="gramStart"/>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D06C8">
              <w:t xml:space="preserve">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D06C8">
                <w:t>О закупках товаров</w:t>
              </w:r>
            </w:hyperlink>
            <w:r w:rsidRPr="003D06C8">
              <w:t>, работ, услуг отдельными видами юридических лиц" и "</w:t>
            </w:r>
            <w:hyperlink r:id="rId51"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 xml:space="preserve">(фамилия, имя, отчество (при наличии) </w:t>
      </w:r>
      <w:proofErr w:type="gramStart"/>
      <w:r w:rsidRPr="003D06C8">
        <w:rPr>
          <w:sz w:val="24"/>
          <w:szCs w:val="24"/>
        </w:rPr>
        <w:t>подписавшего</w:t>
      </w:r>
      <w:proofErr w:type="gramEnd"/>
      <w:r w:rsidRPr="003D06C8">
        <w:rPr>
          <w:sz w:val="24"/>
          <w:szCs w:val="24"/>
        </w:rPr>
        <w:t>,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w:t>
      </w:r>
      <w:proofErr w:type="gramStart"/>
      <w:r w:rsidRPr="003D06C8">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D06C8">
        <w:rPr>
          <w:sz w:val="24"/>
          <w:szCs w:val="24"/>
        </w:rPr>
        <w:t xml:space="preserve">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w:t>
      </w:r>
      <w:proofErr w:type="gramStart"/>
      <w:r w:rsidRPr="003D06C8">
        <w:t>еи ОО</w:t>
      </w:r>
      <w:proofErr w:type="gramEnd"/>
      <w:r w:rsidRPr="003D06C8">
        <w:t xml:space="preserve">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3" w:history="1">
        <w:r w:rsidRPr="003D06C8">
          <w:t>Конвенцию</w:t>
        </w:r>
      </w:hyperlink>
      <w:r w:rsidRPr="003D06C8">
        <w:t xml:space="preserve"> ООН против коррупции в 2006 году (8 марта 2006 года принят Федеральный </w:t>
      </w:r>
      <w:hyperlink r:id="rId54"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D06C8">
        <w:rPr>
          <w:rFonts w:ascii="Times New Roman" w:eastAsia="Calibri" w:hAnsi="Times New Roman" w:cs="Times New Roman"/>
          <w:sz w:val="24"/>
          <w:szCs w:val="24"/>
          <w:lang w:eastAsia="en-US"/>
        </w:rPr>
        <w:t>т.ч</w:t>
      </w:r>
      <w:proofErr w:type="spellEnd"/>
      <w:r w:rsidRPr="003D06C8">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 xml:space="preserve">1. </w:t>
      </w:r>
      <w:proofErr w:type="gramStart"/>
      <w:r w:rsidRPr="003D06C8">
        <w:rPr>
          <w:b/>
        </w:rPr>
        <w:t>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D06C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proofErr w:type="gramStart"/>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D06C8">
        <w:t>Вольфсбергской</w:t>
      </w:r>
      <w:proofErr w:type="spellEnd"/>
      <w:r w:rsidRPr="003D06C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D06C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 xml:space="preserve">3. </w:t>
      </w:r>
      <w:proofErr w:type="gramStart"/>
      <w:r w:rsidRPr="003D06C8">
        <w:rPr>
          <w:b/>
        </w:rPr>
        <w:t>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D06C8">
        <w:t xml:space="preserve">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t xml:space="preserve"> </w:t>
      </w:r>
      <w:proofErr w:type="gramStart"/>
      <w:r w:rsidRPr="003D06C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D06C8">
        <w:t xml:space="preserve"> </w:t>
      </w:r>
      <w:proofErr w:type="gramStart"/>
      <w:r w:rsidRPr="003D06C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D06C8">
        <w:t xml:space="preserve"> </w:t>
      </w:r>
      <w:proofErr w:type="gramStart"/>
      <w:r w:rsidRPr="003D06C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D06C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D06C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D06C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w:t>
      </w:r>
      <w:proofErr w:type="gramStart"/>
      <w:r w:rsidRPr="003D06C8">
        <w:t>1</w:t>
      </w:r>
      <w:proofErr w:type="gramEnd"/>
      <w:r w:rsidRPr="003D06C8">
        <w:t xml:space="preserve">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 xml:space="preserve">5. </w:t>
      </w:r>
      <w:proofErr w:type="gramStart"/>
      <w:r w:rsidRPr="003D06C8">
        <w:rPr>
          <w:b/>
        </w:rPr>
        <w:t>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D06C8">
        <w:t>неполнородный</w:t>
      </w:r>
      <w:proofErr w:type="spellEnd"/>
      <w:r w:rsidRPr="003D06C8">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w:t>
      </w:r>
      <w:proofErr w:type="gramStart"/>
      <w:r w:rsidRPr="003D06C8">
        <w:t>и-</w:t>
      </w:r>
      <w:proofErr w:type="gramEnd"/>
      <w:r w:rsidRPr="003D06C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D06C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w:t>
      </w:r>
      <w:proofErr w:type="gramStart"/>
      <w:r w:rsidRPr="003D06C8">
        <w:rPr>
          <w:sz w:val="24"/>
          <w:szCs w:val="24"/>
        </w:rPr>
        <w:t>й(</w:t>
      </w:r>
      <w:proofErr w:type="spellStart"/>
      <w:proofErr w:type="gramEnd"/>
      <w:r w:rsidRPr="003D06C8">
        <w:rPr>
          <w:sz w:val="24"/>
          <w:szCs w:val="24"/>
        </w:rPr>
        <w:t>ые</w:t>
      </w:r>
      <w:proofErr w:type="spellEnd"/>
      <w:r w:rsidRPr="003D06C8">
        <w:rPr>
          <w:sz w:val="24"/>
          <w:szCs w:val="24"/>
        </w:rPr>
        <w:t>) являет(ют)</w:t>
      </w:r>
      <w:proofErr w:type="spellStart"/>
      <w:r w:rsidRPr="003D06C8">
        <w:rPr>
          <w:sz w:val="24"/>
          <w:szCs w:val="24"/>
        </w:rPr>
        <w:t>ся</w:t>
      </w:r>
      <w:proofErr w:type="spellEnd"/>
      <w:r w:rsidRPr="003D06C8">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3D06C8">
        <w:rPr>
          <w:sz w:val="24"/>
          <w:szCs w:val="24"/>
        </w:rPr>
        <w:t>,</w:t>
      </w:r>
      <w:proofErr w:type="gramEnd"/>
      <w:r w:rsidRPr="003D06C8">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Справка о перечне и объемах выполнения аналогичных договоров </w:t>
      </w:r>
      <w:proofErr w:type="gramStart"/>
      <w:r w:rsidRPr="003D06C8">
        <w:rPr>
          <w:b/>
          <w:sz w:val="24"/>
          <w:szCs w:val="24"/>
        </w:rPr>
        <w:t>за</w:t>
      </w:r>
      <w:proofErr w:type="gramEnd"/>
      <w:r w:rsidRPr="003D06C8">
        <w:rPr>
          <w:b/>
          <w:sz w:val="24"/>
          <w:szCs w:val="24"/>
        </w:rPr>
        <w:t xml:space="preserve">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proofErr w:type="gramStart"/>
            <w:r w:rsidRPr="003D06C8">
              <w:t>п</w:t>
            </w:r>
            <w:proofErr w:type="gramEnd"/>
            <w:r w:rsidRPr="003D06C8">
              <w:t>/п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 полный год</w:t>
            </w:r>
            <w:proofErr w:type="gramEnd"/>
            <w:r w:rsidRPr="003D06C8">
              <w:rPr>
                <w:b/>
                <w:sz w:val="22"/>
              </w:rPr>
              <w:t xml:space="preserve">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 xml:space="preserve">ИТОГО </w:t>
            </w:r>
            <w:proofErr w:type="gramStart"/>
            <w:r w:rsidRPr="003D06C8">
              <w:rPr>
                <w:b/>
                <w:sz w:val="22"/>
              </w:rPr>
              <w:t>за</w:t>
            </w:r>
            <w:proofErr w:type="gramEnd"/>
            <w:r w:rsidRPr="003D06C8">
              <w:rPr>
                <w:b/>
                <w:sz w:val="22"/>
              </w:rPr>
              <w:t xml:space="preserve"> [</w:t>
            </w:r>
            <w:r w:rsidRPr="003D06C8">
              <w:rPr>
                <w:rStyle w:val="aa"/>
                <w:sz w:val="22"/>
              </w:rPr>
              <w:t xml:space="preserve">указать, </w:t>
            </w:r>
            <w:proofErr w:type="gramStart"/>
            <w:r w:rsidRPr="003D06C8">
              <w:rPr>
                <w:rStyle w:val="aa"/>
                <w:sz w:val="22"/>
              </w:rPr>
              <w:t>в</w:t>
            </w:r>
            <w:proofErr w:type="gramEnd"/>
            <w:r w:rsidRPr="003D06C8">
              <w:rPr>
                <w:rStyle w:val="aa"/>
                <w:sz w:val="22"/>
              </w:rPr>
              <w:t xml:space="preserve">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r>
            <w:proofErr w:type="gramStart"/>
            <w:r w:rsidRPr="003D06C8">
              <w:t>п</w:t>
            </w:r>
            <w:proofErr w:type="gramEnd"/>
            <w:r w:rsidRPr="003D06C8">
              <w:t>/п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w:t>
      </w:r>
      <w:proofErr w:type="gramStart"/>
      <w:r w:rsidRPr="003D06C8">
        <w:rPr>
          <w:sz w:val="24"/>
          <w:szCs w:val="24"/>
        </w:rPr>
        <w:t>указывается</w:t>
      </w:r>
      <w:proofErr w:type="gramEnd"/>
      <w:r w:rsidRPr="003D06C8">
        <w:rPr>
          <w:sz w:val="24"/>
          <w:szCs w:val="24"/>
        </w:rPr>
        <w:t xml:space="preserve">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t>Информационное письмо о налич</w:t>
      </w:r>
      <w:proofErr w:type="gramStart"/>
      <w:r w:rsidRPr="003D06C8">
        <w:t xml:space="preserve">ии у </w:t>
      </w:r>
      <w:r w:rsidR="00C236C0" w:rsidRPr="003D06C8">
        <w:t>У</w:t>
      </w:r>
      <w:proofErr w:type="gramEnd"/>
      <w:r w:rsidR="00C236C0" w:rsidRPr="003D06C8">
        <w:t>частник</w:t>
      </w:r>
      <w:r w:rsidRPr="003D06C8">
        <w:t xml:space="preserve">а </w:t>
      </w:r>
      <w:r w:rsidR="00A600E3" w:rsidRPr="003D06C8">
        <w:t xml:space="preserve">конфликта интересов и/или </w:t>
      </w:r>
      <w:r w:rsidRPr="003D06C8">
        <w:t xml:space="preserve">связей, носящих характер </w:t>
      </w:r>
      <w:proofErr w:type="spellStart"/>
      <w:r w:rsidRPr="003D06C8">
        <w:t>аффилированности</w:t>
      </w:r>
      <w:proofErr w:type="spellEnd"/>
      <w:r w:rsidRPr="003D06C8">
        <w:t xml:space="preserve">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Форма письма о налич</w:t>
      </w:r>
      <w:proofErr w:type="gramStart"/>
      <w:r w:rsidRPr="003D06C8">
        <w:rPr>
          <w:szCs w:val="24"/>
        </w:rPr>
        <w:t xml:space="preserve">ии у </w:t>
      </w:r>
      <w:r w:rsidR="00C236C0" w:rsidRPr="003D06C8">
        <w:rPr>
          <w:szCs w:val="24"/>
        </w:rPr>
        <w:t>У</w:t>
      </w:r>
      <w:proofErr w:type="gramEnd"/>
      <w:r w:rsidR="00C236C0" w:rsidRPr="003D06C8">
        <w:rPr>
          <w:szCs w:val="24"/>
        </w:rPr>
        <w:t>частник</w:t>
      </w:r>
      <w:r w:rsidRPr="003D06C8">
        <w:rPr>
          <w:szCs w:val="24"/>
        </w:rPr>
        <w:t xml:space="preserve">а </w:t>
      </w:r>
      <w:r w:rsidR="00A600E3" w:rsidRPr="003D06C8">
        <w:rPr>
          <w:szCs w:val="24"/>
        </w:rPr>
        <w:t xml:space="preserve">конфликта интересов и/или </w:t>
      </w:r>
      <w:r w:rsidRPr="003D06C8">
        <w:rPr>
          <w:szCs w:val="24"/>
        </w:rPr>
        <w:t xml:space="preserve">связей, носящих характер </w:t>
      </w:r>
      <w:proofErr w:type="spellStart"/>
      <w:r w:rsidRPr="003D06C8">
        <w:rPr>
          <w:szCs w:val="24"/>
        </w:rPr>
        <w:t>аффилированности</w:t>
      </w:r>
      <w:proofErr w:type="spellEnd"/>
      <w:r w:rsidRPr="003D06C8">
        <w:rPr>
          <w:szCs w:val="24"/>
        </w:rPr>
        <w:t xml:space="preserve">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w:t>
      </w:r>
      <w:proofErr w:type="spellStart"/>
      <w:r w:rsidRPr="003D06C8">
        <w:rPr>
          <w:sz w:val="24"/>
          <w:szCs w:val="24"/>
        </w:rPr>
        <w:t>аффилированности</w:t>
      </w:r>
      <w:proofErr w:type="spellEnd"/>
      <w:r w:rsidRPr="003D06C8">
        <w:rPr>
          <w:sz w:val="24"/>
          <w:szCs w:val="24"/>
        </w:rPr>
        <w:t xml:space="preserve"> с лицами, являющимися </w:t>
      </w:r>
      <w:r w:rsidRPr="003D06C8">
        <w:rPr>
          <w:b/>
          <w:i/>
          <w:sz w:val="24"/>
          <w:szCs w:val="24"/>
        </w:rPr>
        <w:t>{</w:t>
      </w:r>
      <w:proofErr w:type="gramStart"/>
      <w:r w:rsidRPr="003D06C8">
        <w:rPr>
          <w:b/>
          <w:i/>
          <w:sz w:val="24"/>
          <w:szCs w:val="24"/>
        </w:rPr>
        <w:t>указывается</w:t>
      </w:r>
      <w:proofErr w:type="gramEnd"/>
      <w:r w:rsidRPr="003D06C8">
        <w:rPr>
          <w:b/>
          <w:i/>
          <w:sz w:val="24"/>
          <w:szCs w:val="24"/>
        </w:rPr>
        <w:t xml:space="preserve">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proofErr w:type="spellStart"/>
      <w:r w:rsidRPr="003D06C8">
        <w:rPr>
          <w:b/>
          <w:i/>
          <w:sz w:val="24"/>
          <w:szCs w:val="24"/>
        </w:rPr>
        <w:t>аффилированность</w:t>
      </w:r>
      <w:proofErr w:type="spellEnd"/>
      <w:proofErr w:type="gramStart"/>
      <w:r w:rsidRPr="003D06C8">
        <w:rPr>
          <w:b/>
          <w:i/>
          <w:sz w:val="24"/>
          <w:szCs w:val="24"/>
        </w:rPr>
        <w:t xml:space="preserve"> }</w:t>
      </w:r>
      <w:proofErr w:type="gramEnd"/>
      <w:r w:rsidRPr="003D06C8">
        <w:rPr>
          <w:b/>
          <w:i/>
          <w:sz w:val="24"/>
          <w:szCs w:val="24"/>
        </w:rPr>
        <w:t>;</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w:t>
      </w:r>
      <w:proofErr w:type="spellStart"/>
      <w:r w:rsidR="004F4D80" w:rsidRPr="003D06C8">
        <w:rPr>
          <w:sz w:val="24"/>
          <w:szCs w:val="24"/>
        </w:rPr>
        <w:t>т.ч</w:t>
      </w:r>
      <w:proofErr w:type="spellEnd"/>
      <w:r w:rsidR="004F4D80" w:rsidRPr="003D06C8">
        <w:rPr>
          <w:sz w:val="24"/>
          <w:szCs w:val="24"/>
        </w:rPr>
        <w:t>.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w:t>
      </w:r>
      <w:proofErr w:type="gramStart"/>
      <w:r w:rsidR="004F4D80" w:rsidRPr="003D06C8">
        <w:rPr>
          <w:sz w:val="24"/>
          <w:szCs w:val="24"/>
        </w:rPr>
        <w:t>лиц</w:t>
      </w:r>
      <w:proofErr w:type="gramEnd"/>
      <w:r w:rsidR="004F4D80" w:rsidRPr="003D06C8">
        <w:rPr>
          <w:sz w:val="24"/>
          <w:szCs w:val="24"/>
        </w:rPr>
        <w:t xml:space="preserve">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w:t>
      </w:r>
      <w:proofErr w:type="spellStart"/>
      <w:r w:rsidRPr="003D06C8">
        <w:rPr>
          <w:sz w:val="24"/>
          <w:szCs w:val="24"/>
        </w:rPr>
        <w:t>аффилированности</w:t>
      </w:r>
      <w:proofErr w:type="spellEnd"/>
      <w:r w:rsidRPr="003D06C8">
        <w:rPr>
          <w:sz w:val="24"/>
          <w:szCs w:val="24"/>
        </w:rPr>
        <w:t xml:space="preserve">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w:t>
      </w:r>
      <w:proofErr w:type="gramEnd"/>
      <w:r w:rsidR="00D904EF" w:rsidRPr="003D06C8">
        <w:rPr>
          <w:sz w:val="24"/>
          <w:szCs w:val="24"/>
        </w:rPr>
        <w:t xml:space="preserve">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 xml:space="preserve">(фамилия, имя, отчество </w:t>
      </w:r>
      <w:proofErr w:type="gramStart"/>
      <w:r w:rsidRPr="003D06C8">
        <w:rPr>
          <w:vertAlign w:val="superscript"/>
        </w:rPr>
        <w:t>подписавшего</w:t>
      </w:r>
      <w:proofErr w:type="gramEnd"/>
      <w:r w:rsidRPr="003D06C8">
        <w:rPr>
          <w:vertAlign w:val="superscript"/>
        </w:rPr>
        <w:t>,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w:t>
      </w:r>
      <w:proofErr w:type="gramStart"/>
      <w:r w:rsidRPr="003D06C8">
        <w:rPr>
          <w:snapToGrid w:val="0"/>
          <w:sz w:val="24"/>
          <w:szCs w:val="24"/>
        </w:rPr>
        <w:t>,</w:t>
      </w:r>
      <w:proofErr w:type="gramEnd"/>
      <w:r w:rsidRPr="003D06C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proofErr w:type="gramStart"/>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D06C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proofErr w:type="gramStart"/>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D06C8">
        <w:rPr>
          <w:sz w:val="24"/>
          <w:szCs w:val="24"/>
        </w:rPr>
        <w:t xml:space="preserve">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D06C8">
        <w:rPr>
          <w:sz w:val="24"/>
          <w:szCs w:val="24"/>
        </w:rPr>
        <w:t>гос. учреждения</w:t>
      </w:r>
      <w:proofErr w:type="gramEnd"/>
      <w:r w:rsidRPr="003D06C8">
        <w:rPr>
          <w:sz w:val="24"/>
          <w:szCs w:val="24"/>
        </w:rPr>
        <w:t xml:space="preserve">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D06C8">
        <w:rPr>
          <w:sz w:val="24"/>
          <w:szCs w:val="24"/>
        </w:rPr>
        <w:t>а(</w:t>
      </w:r>
      <w:proofErr w:type="spellStart"/>
      <w:proofErr w:type="gramEnd"/>
      <w:r w:rsidRPr="003D06C8">
        <w:rPr>
          <w:sz w:val="24"/>
          <w:szCs w:val="24"/>
        </w:rPr>
        <w:t>ов</w:t>
      </w:r>
      <w:proofErr w:type="spellEnd"/>
      <w:r w:rsidRPr="003D06C8">
        <w:rPr>
          <w:sz w:val="24"/>
          <w:szCs w:val="24"/>
        </w:rPr>
        <w:t>)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 xml:space="preserve">(список лиц, зарегистрированных в реестре владельцев ценных бумаг) и т.п.). </w:t>
      </w:r>
      <w:proofErr w:type="gramStart"/>
      <w:r w:rsidRPr="003D06C8">
        <w:rPr>
          <w:sz w:val="24"/>
          <w:szCs w:val="24"/>
        </w:rPr>
        <w:t>Скан-копии</w:t>
      </w:r>
      <w:proofErr w:type="gramEnd"/>
      <w:r w:rsidRPr="003D06C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w:t>
            </w:r>
            <w:proofErr w:type="gramStart"/>
            <w:r w:rsidRPr="003D06C8">
              <w:rPr>
                <w:bCs w:val="0"/>
                <w:color w:val="000000"/>
                <w:sz w:val="14"/>
                <w:szCs w:val="16"/>
              </w:rPr>
              <w:t>.х</w:t>
            </w:r>
            <w:proofErr w:type="gramEnd"/>
            <w:r w:rsidRPr="003D06C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Саранск, ул. </w:t>
            </w:r>
            <w:proofErr w:type="gramStart"/>
            <w:r w:rsidRPr="003D06C8">
              <w:rPr>
                <w:bCs w:val="0"/>
                <w:color w:val="000000"/>
                <w:sz w:val="14"/>
                <w:szCs w:val="16"/>
              </w:rPr>
              <w:t>Саранская</w:t>
            </w:r>
            <w:proofErr w:type="gramEnd"/>
            <w:r w:rsidRPr="003D06C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Саратов, ул. </w:t>
            </w:r>
            <w:proofErr w:type="gramStart"/>
            <w:r w:rsidRPr="003D06C8">
              <w:rPr>
                <w:bCs w:val="0"/>
                <w:color w:val="000000"/>
                <w:sz w:val="14"/>
                <w:szCs w:val="16"/>
              </w:rPr>
              <w:t>Светлая</w:t>
            </w:r>
            <w:proofErr w:type="gramEnd"/>
            <w:r w:rsidRPr="003D06C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Сидорчук</w:t>
            </w:r>
            <w:proofErr w:type="spellEnd"/>
            <w:r w:rsidRPr="003D06C8">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Таганрог, ул. </w:t>
            </w:r>
            <w:proofErr w:type="gramStart"/>
            <w:r w:rsidRPr="003D06C8">
              <w:rPr>
                <w:bCs w:val="0"/>
                <w:color w:val="000000"/>
                <w:sz w:val="14"/>
                <w:szCs w:val="16"/>
              </w:rPr>
              <w:t>Разная</w:t>
            </w:r>
            <w:proofErr w:type="gramEnd"/>
            <w:r w:rsidRPr="003D06C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Сочи, ул. </w:t>
            </w:r>
            <w:proofErr w:type="gramStart"/>
            <w:r w:rsidRPr="003D06C8">
              <w:rPr>
                <w:bCs w:val="0"/>
                <w:color w:val="000000"/>
                <w:sz w:val="14"/>
                <w:szCs w:val="16"/>
              </w:rPr>
              <w:t>Садовая</w:t>
            </w:r>
            <w:proofErr w:type="gramEnd"/>
            <w:r w:rsidRPr="003D06C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w:t>
            </w:r>
            <w:proofErr w:type="spellStart"/>
            <w:r w:rsidRPr="003D06C8">
              <w:rPr>
                <w:bCs w:val="0"/>
                <w:color w:val="000000"/>
                <w:sz w:val="14"/>
                <w:szCs w:val="16"/>
              </w:rPr>
              <w:t>Primer</w:t>
            </w:r>
            <w:proofErr w:type="spellEnd"/>
            <w:r w:rsidRPr="003D06C8">
              <w:rPr>
                <w:bCs w:val="0"/>
                <w:color w:val="000000"/>
                <w:sz w:val="14"/>
                <w:szCs w:val="16"/>
              </w:rPr>
              <w:t xml:space="preserve"> </w:t>
            </w:r>
            <w:proofErr w:type="spellStart"/>
            <w:r w:rsidRPr="003D06C8">
              <w:rPr>
                <w:bCs w:val="0"/>
                <w:color w:val="000000"/>
                <w:sz w:val="14"/>
                <w:szCs w:val="16"/>
              </w:rPr>
              <w:t>Ltd</w:t>
            </w:r>
            <w:proofErr w:type="spellEnd"/>
            <w:r w:rsidRPr="003D06C8">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Кипр, </w:t>
            </w:r>
            <w:proofErr w:type="spellStart"/>
            <w:r w:rsidRPr="003D06C8">
              <w:rPr>
                <w:bCs w:val="0"/>
                <w:color w:val="000000"/>
                <w:sz w:val="14"/>
                <w:szCs w:val="16"/>
              </w:rPr>
              <w:t>Лимассол</w:t>
            </w:r>
            <w:proofErr w:type="spellEnd"/>
            <w:r w:rsidRPr="003D06C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roofErr w:type="spellStart"/>
            <w:r w:rsidRPr="003D06C8">
              <w:rPr>
                <w:bCs w:val="0"/>
                <w:color w:val="000000"/>
                <w:sz w:val="14"/>
                <w:szCs w:val="16"/>
              </w:rPr>
              <w:t>Martin</w:t>
            </w:r>
            <w:proofErr w:type="spellEnd"/>
            <w:r w:rsidRPr="003D06C8">
              <w:rPr>
                <w:bCs w:val="0"/>
                <w:color w:val="000000"/>
                <w:sz w:val="14"/>
                <w:szCs w:val="16"/>
              </w:rPr>
              <w:t xml:space="preserve"> </w:t>
            </w:r>
            <w:proofErr w:type="spellStart"/>
            <w:r w:rsidRPr="003D06C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proofErr w:type="gramStart"/>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roofErr w:type="gramEnd"/>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proofErr w:type="gramStart"/>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roofErr w:type="gramEnd"/>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proofErr w:type="gramStart"/>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зарегистрированному по адресу:</w:t>
      </w:r>
      <w:proofErr w:type="gramEnd"/>
      <w:r w:rsidRPr="003D06C8">
        <w:rPr>
          <w:snapToGrid w:val="0"/>
          <w:sz w:val="24"/>
          <w:szCs w:val="24"/>
        </w:rPr>
        <w:t xml:space="preserve"> </w:t>
      </w:r>
      <w:proofErr w:type="gramStart"/>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3D06C8">
        <w:rPr>
          <w:sz w:val="24"/>
          <w:szCs w:val="24"/>
        </w:rPr>
        <w:t>субконтрагентов</w:t>
      </w:r>
      <w:proofErr w:type="spellEnd"/>
      <w:r w:rsidRPr="003D06C8">
        <w:rPr>
          <w:sz w:val="24"/>
          <w:szCs w:val="24"/>
        </w:rPr>
        <w:t xml:space="preserve">: </w:t>
      </w:r>
      <w:r w:rsidRPr="003D06C8">
        <w:rPr>
          <w:snapToGrid w:val="0"/>
          <w:sz w:val="24"/>
          <w:szCs w:val="24"/>
        </w:rPr>
        <w:t>фамилия имя отчество, серия и номер документа, удостоверяющего личность, сведения о дате</w:t>
      </w:r>
      <w:proofErr w:type="gramEnd"/>
      <w:r w:rsidRPr="003D06C8">
        <w:rPr>
          <w:snapToGrid w:val="0"/>
          <w:sz w:val="24"/>
          <w:szCs w:val="24"/>
        </w:rPr>
        <w:t xml:space="preserve"> </w:t>
      </w:r>
      <w:proofErr w:type="gramStart"/>
      <w:r w:rsidRPr="003D06C8">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D06C8">
        <w:rPr>
          <w:sz w:val="24"/>
          <w:szCs w:val="24"/>
        </w:rPr>
        <w:t>Росфинмониторинг</w:t>
      </w:r>
      <w:proofErr w:type="spellEnd"/>
      <w:r w:rsidRPr="003D06C8">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3D06C8">
        <w:rPr>
          <w:sz w:val="24"/>
          <w:szCs w:val="24"/>
        </w:rPr>
        <w:t xml:space="preserve">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proofErr w:type="gramStart"/>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D06C8">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proofErr w:type="gramStart"/>
      <w:r w:rsidRPr="003D06C8">
        <w:rPr>
          <w:bCs w:val="0"/>
          <w:sz w:val="20"/>
          <w:szCs w:val="20"/>
          <w:lang w:eastAsia="ru-RU"/>
        </w:rPr>
        <w:t>(Подпись субъекта персональных данных/</w:t>
      </w:r>
      <w:proofErr w:type="gramEnd"/>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3C4C08" w:rsidRPr="003D06C8" w:rsidRDefault="00914CDF" w:rsidP="003D06C8">
      <w:pPr>
        <w:pStyle w:val="3"/>
        <w:spacing w:before="0" w:after="0"/>
        <w:ind w:left="1134" w:hanging="1134"/>
        <w:jc w:val="both"/>
        <w:rPr>
          <w:b w:val="0"/>
          <w:bCs w:val="0"/>
          <w:szCs w:val="24"/>
        </w:rPr>
      </w:pPr>
      <w:proofErr w:type="gramStart"/>
      <w:r w:rsidRPr="003D06C8">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D06C8">
        <w:rPr>
          <w:b w:val="0"/>
          <w:bCs w:val="0"/>
          <w:szCs w:val="24"/>
        </w:rPr>
        <w:t>Россети</w:t>
      </w:r>
      <w:proofErr w:type="spellEnd"/>
      <w:r w:rsidRPr="003D06C8">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D06C8">
        <w:rPr>
          <w:b w:val="0"/>
          <w:bCs w:val="0"/>
          <w:szCs w:val="24"/>
        </w:rPr>
        <w:t>субконтрагентов</w:t>
      </w:r>
      <w:proofErr w:type="spellEnd"/>
      <w:r w:rsidRPr="003D06C8">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3D06C8">
        <w:rPr>
          <w:b w:val="0"/>
          <w:bCs w:val="0"/>
          <w:szCs w:val="24"/>
        </w:rPr>
        <w:t xml:space="preserve">), </w:t>
      </w:r>
      <w:proofErr w:type="gramStart"/>
      <w:r w:rsidRPr="003D06C8">
        <w:rPr>
          <w:b w:val="0"/>
          <w:bCs w:val="0"/>
          <w:szCs w:val="24"/>
        </w:rPr>
        <w:t xml:space="preserve">в том числе бенефициарах и бенефициарах своего </w:t>
      </w:r>
      <w:proofErr w:type="spellStart"/>
      <w:r w:rsidRPr="003D06C8">
        <w:rPr>
          <w:b w:val="0"/>
          <w:bCs w:val="0"/>
          <w:szCs w:val="24"/>
        </w:rPr>
        <w:t>субконтрагента</w:t>
      </w:r>
      <w:proofErr w:type="spellEnd"/>
      <w:r w:rsidRPr="003D06C8">
        <w:rPr>
          <w:b w:val="0"/>
          <w:bCs w:val="0"/>
          <w:szCs w:val="24"/>
        </w:rPr>
        <w:t xml:space="preserve">,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w:t>
      </w:r>
      <w:proofErr w:type="spellStart"/>
      <w:r w:rsidRPr="003D06C8">
        <w:rPr>
          <w:b w:val="0"/>
          <w:bCs w:val="0"/>
          <w:szCs w:val="24"/>
        </w:rPr>
        <w:t>субконтрагентов</w:t>
      </w:r>
      <w:proofErr w:type="spellEnd"/>
      <w:r w:rsidRPr="003D06C8">
        <w:rPr>
          <w:b w:val="0"/>
          <w:bCs w:val="0"/>
          <w:szCs w:val="24"/>
        </w:rPr>
        <w:t xml:space="preserve">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w:t>
      </w:r>
      <w:proofErr w:type="spellStart"/>
      <w:r w:rsidRPr="003D06C8">
        <w:rPr>
          <w:b w:val="0"/>
          <w:bCs w:val="0"/>
          <w:szCs w:val="24"/>
        </w:rPr>
        <w:t>Россети</w:t>
      </w:r>
      <w:proofErr w:type="spellEnd"/>
      <w:r w:rsidRPr="003D06C8">
        <w:rPr>
          <w:b w:val="0"/>
          <w:bCs w:val="0"/>
          <w:szCs w:val="24"/>
        </w:rPr>
        <w:t>», ПАО «МРСК Центра» и в уполномоченные государственные органы указанных сведений.</w:t>
      </w:r>
      <w:proofErr w:type="gramEnd"/>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Участник, подавший Заявку на участие </w:t>
      </w:r>
      <w:proofErr w:type="gramStart"/>
      <w:r w:rsidRPr="003D06C8">
        <w:rPr>
          <w:sz w:val="24"/>
          <w:szCs w:val="24"/>
        </w:rPr>
        <w:t>в</w:t>
      </w:r>
      <w:proofErr w:type="gramEnd"/>
      <w:r w:rsidRPr="003D06C8">
        <w:rPr>
          <w:sz w:val="24"/>
          <w:szCs w:val="24"/>
        </w:rPr>
        <w:t xml:space="preserve">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w:t>
      </w:r>
      <w:proofErr w:type="gramStart"/>
      <w:r w:rsidR="00825388" w:rsidRPr="003D06C8">
        <w:rPr>
          <w:i/>
          <w:iCs/>
          <w:sz w:val="24"/>
          <w:szCs w:val="20"/>
          <w:lang w:eastAsia="ru-RU"/>
        </w:rPr>
        <w:t>я(</w:t>
      </w:r>
      <w:proofErr w:type="gramEnd"/>
      <w:r w:rsidR="00825388" w:rsidRPr="003D06C8">
        <w:rPr>
          <w:i/>
          <w:iCs/>
          <w:sz w:val="24"/>
          <w:szCs w:val="20"/>
          <w:lang w:eastAsia="ru-RU"/>
        </w:rPr>
        <w:t>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D06C8">
        <w:rPr>
          <w:sz w:val="24"/>
          <w:szCs w:val="24"/>
        </w:rPr>
        <w:t>в</w:t>
      </w:r>
      <w:proofErr w:type="gramEnd"/>
      <w:r w:rsidRPr="003D06C8">
        <w:rPr>
          <w:sz w:val="24"/>
          <w:szCs w:val="24"/>
        </w:rPr>
        <w:t xml:space="preserve">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w:t>
      </w:r>
      <w:proofErr w:type="gramStart"/>
      <w:r w:rsidRPr="003D06C8">
        <w:rPr>
          <w:sz w:val="24"/>
          <w:szCs w:val="24"/>
        </w:rPr>
        <w:t xml:space="preserve"> _____________________ (_______________) </w:t>
      </w:r>
      <w:proofErr w:type="gramEnd"/>
      <w:r w:rsidRPr="003D06C8">
        <w:rPr>
          <w:sz w:val="24"/>
          <w:szCs w:val="24"/>
        </w:rPr>
        <w:t>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документальное подтверждение полномочий на поставку продукции от производител</w:t>
      </w:r>
      <w:proofErr w:type="gramStart"/>
      <w:r w:rsidRPr="003D06C8">
        <w:rPr>
          <w:i/>
          <w:iCs/>
          <w:sz w:val="24"/>
          <w:szCs w:val="20"/>
          <w:lang w:eastAsia="ru-RU"/>
        </w:rPr>
        <w:t>я(</w:t>
      </w:r>
      <w:proofErr w:type="gramEnd"/>
      <w:r w:rsidRPr="003D06C8">
        <w:rPr>
          <w:i/>
          <w:iCs/>
          <w:sz w:val="24"/>
          <w:szCs w:val="20"/>
          <w:lang w:eastAsia="ru-RU"/>
        </w:rPr>
        <w:t xml:space="preserve">ей) продукции по договору; </w:t>
      </w:r>
      <w:proofErr w:type="gramStart"/>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roofErr w:type="gramEnd"/>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Заключение настоящего соглашения не является основанием возникновения права Участника не </w:t>
      </w:r>
      <w:proofErr w:type="gramStart"/>
      <w:r w:rsidRPr="003D06C8">
        <w:rPr>
          <w:sz w:val="24"/>
          <w:szCs w:val="24"/>
        </w:rPr>
        <w:t>предоставлять иные документы</w:t>
      </w:r>
      <w:proofErr w:type="gramEnd"/>
      <w:r w:rsidRPr="003D06C8">
        <w:rPr>
          <w:sz w:val="24"/>
          <w:szCs w:val="24"/>
        </w:rPr>
        <w:t>,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5"/>
          <w:headerReference w:type="default" r:id="rId56"/>
          <w:footerReference w:type="even" r:id="rId57"/>
          <w:headerReference w:type="first" r:id="rId58"/>
          <w:footerReference w:type="first" r:id="rId59"/>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w:t>
            </w:r>
            <w:proofErr w:type="gramStart"/>
            <w:r w:rsidRPr="003D06C8">
              <w:rPr>
                <w:sz w:val="24"/>
                <w:szCs w:val="24"/>
              </w:rPr>
              <w:t>МСК</w:t>
            </w:r>
            <w:proofErr w:type="gramEnd"/>
            <w:r w:rsidRPr="003D06C8">
              <w:rPr>
                <w:sz w:val="24"/>
                <w:szCs w:val="24"/>
              </w:rPr>
              <w:t>)</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 xml:space="preserve">«Участник», в </w:t>
      </w:r>
      <w:proofErr w:type="gramStart"/>
      <w:r w:rsidRPr="003D06C8">
        <w:rPr>
          <w:sz w:val="24"/>
          <w:szCs w:val="24"/>
        </w:rPr>
        <w:t>которой</w:t>
      </w:r>
      <w:proofErr w:type="gramEnd"/>
      <w:r w:rsidRPr="003D06C8">
        <w:rPr>
          <w:sz w:val="24"/>
          <w:szCs w:val="24"/>
        </w:rPr>
        <w:t xml:space="preserve">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proofErr w:type="gramStart"/>
      <w:r w:rsidRPr="003D06C8">
        <w:rPr>
          <w:sz w:val="24"/>
          <w:szCs w:val="24"/>
        </w:rPr>
        <w:t>«Номер на ЭТП», в которой указывает номер закупочной процедуры на ЭТП.</w:t>
      </w:r>
      <w:proofErr w:type="gramEnd"/>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D06C8">
        <w:rPr>
          <w:sz w:val="24"/>
          <w:szCs w:val="24"/>
        </w:rPr>
        <w:t xml:space="preserve">предпринимателей) </w:t>
      </w:r>
      <w:proofErr w:type="gramEnd"/>
      <w:r w:rsidRPr="003D06C8">
        <w:rPr>
          <w:sz w:val="24"/>
          <w:szCs w:val="24"/>
        </w:rPr>
        <w:t xml:space="preserve">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 xml:space="preserve">Форма </w:t>
      </w:r>
      <w:proofErr w:type="gramStart"/>
      <w:r w:rsidRPr="003D06C8">
        <w:rPr>
          <w:szCs w:val="24"/>
        </w:rPr>
        <w:t>плана распределения объемов выполнения поставок</w:t>
      </w:r>
      <w:proofErr w:type="gramEnd"/>
      <w:r w:rsidRPr="003D06C8">
        <w:rPr>
          <w:szCs w:val="24"/>
        </w:rPr>
        <w:t xml:space="preserve">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w:t>
      </w:r>
      <w:proofErr w:type="gramStart"/>
      <w:r w:rsidRPr="003D06C8">
        <w:rPr>
          <w:sz w:val="24"/>
          <w:szCs w:val="24"/>
        </w:rPr>
        <w:t>г</w:t>
      </w:r>
      <w:proofErr w:type="gramEnd"/>
      <w:r w:rsidRPr="003D06C8">
        <w:rPr>
          <w:sz w:val="24"/>
          <w:szCs w:val="24"/>
        </w:rPr>
        <w:t>.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 xml:space="preserve">План </w:t>
      </w:r>
      <w:proofErr w:type="gramStart"/>
      <w:r w:rsidRPr="003D06C8">
        <w:rPr>
          <w:b/>
          <w:sz w:val="24"/>
          <w:szCs w:val="24"/>
        </w:rPr>
        <w:t>распределения объемов выполнения поставок продукции</w:t>
      </w:r>
      <w:proofErr w:type="gramEnd"/>
      <w:r w:rsidRPr="003D06C8">
        <w:rPr>
          <w:b/>
          <w:sz w:val="24"/>
          <w:szCs w:val="24"/>
        </w:rPr>
        <w:t xml:space="preserve">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xml:space="preserve">№ </w:t>
            </w:r>
            <w:proofErr w:type="gramStart"/>
            <w:r w:rsidRPr="003D06C8">
              <w:rPr>
                <w:b/>
              </w:rPr>
              <w:t>п</w:t>
            </w:r>
            <w:proofErr w:type="gramEnd"/>
            <w:r w:rsidRPr="003D06C8">
              <w:rPr>
                <w:b/>
              </w:rPr>
              <w:t>/п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proofErr w:type="gramStart"/>
            <w:r w:rsidRPr="003D06C8">
              <w:rPr>
                <w:b/>
              </w:rPr>
              <w:t>в</w:t>
            </w:r>
            <w:proofErr w:type="gramEnd"/>
            <w:r w:rsidRPr="003D06C8">
              <w:rPr>
                <w:b/>
              </w:rPr>
              <w:t xml:space="preserve">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 xml:space="preserve">(фамилия, имя, отчество </w:t>
      </w:r>
      <w:proofErr w:type="gramStart"/>
      <w:r w:rsidRPr="003D06C8">
        <w:rPr>
          <w:sz w:val="24"/>
          <w:szCs w:val="24"/>
          <w:vertAlign w:val="superscript"/>
        </w:rPr>
        <w:t>подписавшего</w:t>
      </w:r>
      <w:proofErr w:type="gramEnd"/>
      <w:r w:rsidRPr="003D06C8">
        <w:rPr>
          <w:sz w:val="24"/>
          <w:szCs w:val="24"/>
          <w:vertAlign w:val="superscript"/>
        </w:rPr>
        <w:t>,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свое фирменное наименование (в </w:t>
      </w:r>
      <w:proofErr w:type="spellStart"/>
      <w:r w:rsidRPr="003D06C8">
        <w:rPr>
          <w:sz w:val="24"/>
          <w:szCs w:val="24"/>
        </w:rPr>
        <w:t>т.ч</w:t>
      </w:r>
      <w:proofErr w:type="spellEnd"/>
      <w:r w:rsidRPr="003D06C8">
        <w:rPr>
          <w:sz w:val="24"/>
          <w:szCs w:val="24"/>
        </w:rPr>
        <w:t>.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w:t>
      </w:r>
      <w:proofErr w:type="gramStart"/>
      <w:r w:rsidRPr="003D06C8">
        <w:rPr>
          <w:sz w:val="24"/>
          <w:szCs w:val="24"/>
        </w:rPr>
        <w:t>с</w:t>
      </w:r>
      <w:proofErr w:type="gramEnd"/>
      <w:r w:rsidRPr="003D06C8">
        <w:rPr>
          <w:sz w:val="24"/>
          <w:szCs w:val="24"/>
        </w:rPr>
        <w:t xml:space="preserve">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B0BE5">
      <w:rPr>
        <w:noProof/>
        <w:sz w:val="16"/>
        <w:szCs w:val="16"/>
        <w:lang w:eastAsia="ru-RU"/>
      </w:rPr>
      <w:t>83</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257188" w:rsidRPr="00257188">
      <w:rPr>
        <w:sz w:val="18"/>
        <w:szCs w:val="18"/>
      </w:rPr>
      <w:t>сетевого железобетона</w:t>
    </w:r>
    <w:r w:rsidRPr="003D06C8">
      <w:rPr>
        <w:sz w:val="18"/>
        <w:szCs w:val="18"/>
      </w:rPr>
      <w:t xml:space="preserve"> для нужд ПАО «МРСК Центра» (филиала «</w:t>
    </w:r>
    <w:proofErr w:type="spellStart"/>
    <w:r w:rsidRPr="003D06C8">
      <w:rPr>
        <w:sz w:val="18"/>
        <w:szCs w:val="18"/>
      </w:rPr>
      <w:t>Орёлэнерго</w:t>
    </w:r>
    <w:proofErr w:type="spellEnd"/>
    <w:r w:rsidRPr="003D06C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606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57188"/>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64AF"/>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0BE5"/>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56581"/>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D13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AE701-F89D-456D-9034-A8F158ED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83</Pages>
  <Words>30102</Words>
  <Characters>171587</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201287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76</cp:revision>
  <cp:lastPrinted>2015-12-29T14:27:00Z</cp:lastPrinted>
  <dcterms:created xsi:type="dcterms:W3CDTF">2016-12-02T12:44:00Z</dcterms:created>
  <dcterms:modified xsi:type="dcterms:W3CDTF">2018-10-05T08:10:00Z</dcterms:modified>
</cp:coreProperties>
</file>