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2B7E41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F1E0D" w:rsidRPr="000D67AD" w:rsidRDefault="00AF1E0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F1E0D" w:rsidRPr="000D67AD" w:rsidRDefault="00AF1E0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F1E0D" w:rsidRPr="000D67AD" w:rsidRDefault="00AF1E0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F1E0D" w:rsidRPr="000D67AD" w:rsidRDefault="00AF1E0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F1E0D" w:rsidRPr="000D67AD" w:rsidRDefault="00AF1E0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F1E0D" w:rsidRPr="000D67AD" w:rsidRDefault="00AF1E0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F1E0D" w:rsidRPr="000D67AD" w:rsidRDefault="00AF1E0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F1E0D" w:rsidRPr="000D67AD" w:rsidRDefault="00AF1E0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F1E0D" w:rsidRPr="000D67AD" w:rsidRDefault="00AF1E0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F1E0D" w:rsidRPr="00684DC4" w:rsidRDefault="00AF1E0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84DC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84DC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84DC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84DC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84DC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84DC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84DC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УТВЕРЖДАЮ:</w:t>
      </w:r>
    </w:p>
    <w:p w:rsidR="007556FF" w:rsidRPr="00877E49" w:rsidRDefault="007556FF" w:rsidP="007556FF">
      <w:pPr>
        <w:spacing w:line="240" w:lineRule="auto"/>
        <w:jc w:val="right"/>
        <w:rPr>
          <w:sz w:val="24"/>
          <w:szCs w:val="24"/>
        </w:rPr>
      </w:pPr>
      <w:r w:rsidRPr="00877E49">
        <w:rPr>
          <w:sz w:val="24"/>
          <w:szCs w:val="24"/>
        </w:rPr>
        <w:t>Председатель закупочной комиссии -</w:t>
      </w:r>
    </w:p>
    <w:p w:rsidR="00877E49" w:rsidRPr="00877E49" w:rsidRDefault="00877E49" w:rsidP="00877E49">
      <w:pPr>
        <w:jc w:val="right"/>
        <w:rPr>
          <w:sz w:val="24"/>
          <w:szCs w:val="24"/>
        </w:rPr>
      </w:pPr>
      <w:r w:rsidRPr="00877E49">
        <w:rPr>
          <w:sz w:val="24"/>
          <w:szCs w:val="24"/>
        </w:rPr>
        <w:t xml:space="preserve">Заместитель генерального директора – </w:t>
      </w:r>
    </w:p>
    <w:p w:rsidR="00877E49" w:rsidRPr="00877E49" w:rsidRDefault="00877E49" w:rsidP="00877E49">
      <w:pPr>
        <w:jc w:val="right"/>
        <w:rPr>
          <w:sz w:val="24"/>
          <w:szCs w:val="24"/>
        </w:rPr>
      </w:pPr>
      <w:r w:rsidRPr="00877E49">
        <w:rPr>
          <w:sz w:val="24"/>
          <w:szCs w:val="24"/>
        </w:rPr>
        <w:t xml:space="preserve">директор филиала ПАО «МРСК Центра» - </w:t>
      </w:r>
    </w:p>
    <w:p w:rsidR="00877E49" w:rsidRPr="00877E49" w:rsidRDefault="00877E49" w:rsidP="00877E49">
      <w:pPr>
        <w:jc w:val="right"/>
        <w:rPr>
          <w:sz w:val="24"/>
          <w:szCs w:val="24"/>
        </w:rPr>
      </w:pPr>
      <w:r w:rsidRPr="00877E49">
        <w:rPr>
          <w:sz w:val="24"/>
          <w:szCs w:val="24"/>
        </w:rPr>
        <w:t>«Курскэнерго»</w:t>
      </w:r>
    </w:p>
    <w:p w:rsidR="00877E49" w:rsidRPr="00877E49" w:rsidRDefault="00877E49" w:rsidP="00877E49">
      <w:pPr>
        <w:jc w:val="right"/>
        <w:rPr>
          <w:sz w:val="24"/>
          <w:szCs w:val="24"/>
        </w:rPr>
      </w:pPr>
    </w:p>
    <w:p w:rsidR="007556FF" w:rsidRPr="00877E49" w:rsidRDefault="00877E49" w:rsidP="00877E49">
      <w:pPr>
        <w:spacing w:line="240" w:lineRule="auto"/>
        <w:jc w:val="right"/>
        <w:rPr>
          <w:sz w:val="24"/>
          <w:szCs w:val="24"/>
        </w:rPr>
      </w:pPr>
      <w:r w:rsidRPr="00877E49">
        <w:rPr>
          <w:sz w:val="24"/>
          <w:szCs w:val="24"/>
        </w:rPr>
        <w:t>____________________ А.Н. Рудневский</w:t>
      </w: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 xml:space="preserve"> «____» ___________________ </w:t>
      </w:r>
      <w:r w:rsidR="004D12E8">
        <w:rPr>
          <w:sz w:val="24"/>
          <w:szCs w:val="24"/>
        </w:rPr>
        <w:t>2019</w:t>
      </w:r>
      <w:r w:rsidRPr="00066ED2">
        <w:rPr>
          <w:sz w:val="24"/>
          <w:szCs w:val="24"/>
        </w:rPr>
        <w:t xml:space="preserve"> г.</w:t>
      </w:r>
    </w:p>
    <w:p w:rsidR="007556FF" w:rsidRPr="00066ED2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Согласовано на заседании</w:t>
      </w: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закупочной комиссии</w:t>
      </w: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 xml:space="preserve">Протокол № </w:t>
      </w:r>
      <w:r w:rsidR="00877E49">
        <w:rPr>
          <w:b/>
          <w:kern w:val="36"/>
          <w:sz w:val="24"/>
          <w:szCs w:val="24"/>
        </w:rPr>
        <w:t>0002-КР-19</w:t>
      </w:r>
    </w:p>
    <w:p w:rsidR="007556FF" w:rsidRPr="00066ED2" w:rsidRDefault="00877E49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«23</w:t>
      </w:r>
      <w:r w:rsidR="007556FF" w:rsidRPr="00066ED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января </w:t>
      </w:r>
      <w:r w:rsidR="004D12E8">
        <w:rPr>
          <w:b/>
          <w:kern w:val="36"/>
          <w:sz w:val="24"/>
          <w:szCs w:val="24"/>
        </w:rPr>
        <w:t>2019</w:t>
      </w:r>
      <w:r w:rsidR="007556FF" w:rsidRPr="00066ED2">
        <w:rPr>
          <w:b/>
          <w:kern w:val="36"/>
          <w:sz w:val="24"/>
          <w:szCs w:val="24"/>
        </w:rPr>
        <w:t xml:space="preserve"> года</w:t>
      </w: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66ED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66ED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4D12E8" w:rsidRPr="00382A07" w:rsidRDefault="004D12E8" w:rsidP="004D12E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4D12E8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066ED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на право заключения </w:t>
      </w:r>
      <w:r w:rsidR="00877E49" w:rsidRPr="00877E49">
        <w:rPr>
          <w:b/>
          <w:sz w:val="24"/>
          <w:szCs w:val="24"/>
        </w:rPr>
        <w:t>Договора на поставку бензина и дизельного топлива для нужд Щигровского РЭС и производственных служб Восточного участка ПАО «МРСК Центра» (филиала «Курскэнерго»)</w:t>
      </w:r>
    </w:p>
    <w:p w:rsidR="007556F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4D12E8" w:rsidRPr="00066ED2" w:rsidRDefault="004D12E8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066ED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66ED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>,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066ED2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г. </w:t>
      </w:r>
      <w:r w:rsidR="00877E49">
        <w:rPr>
          <w:sz w:val="24"/>
          <w:szCs w:val="24"/>
        </w:rPr>
        <w:t>Курск</w:t>
      </w:r>
      <w:r w:rsidRPr="00066ED2">
        <w:rPr>
          <w:sz w:val="24"/>
          <w:szCs w:val="24"/>
        </w:rPr>
        <w:br/>
      </w:r>
      <w:r w:rsidR="004D12E8">
        <w:rPr>
          <w:sz w:val="24"/>
          <w:szCs w:val="24"/>
        </w:rPr>
        <w:t>2019</w:t>
      </w:r>
      <w:r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8316EE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9</w:t>
      </w:r>
      <w:r w:rsidR="00A5367C">
        <w:rPr>
          <w:noProof/>
        </w:rPr>
        <w:fldChar w:fldCharType="end"/>
      </w:r>
    </w:p>
    <w:p w:rsidR="00F200DC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15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15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34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36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37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47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51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53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56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58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60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62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64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71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73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75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77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82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85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88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90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8316EE">
        <w:rPr>
          <w:noProof/>
        </w:rPr>
        <w:t>92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AA4CF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066ED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66ED2">
        <w:rPr>
          <w:iCs/>
          <w:sz w:val="24"/>
          <w:szCs w:val="24"/>
        </w:rPr>
        <w:t xml:space="preserve">– ПАО «МРСК Центра» (далее – </w:t>
      </w:r>
      <w:r w:rsidR="007556FF" w:rsidRPr="00AA4CF3">
        <w:rPr>
          <w:iCs/>
          <w:sz w:val="24"/>
          <w:szCs w:val="24"/>
        </w:rPr>
        <w:t>Заказчик или Организатор)</w:t>
      </w:r>
      <w:r w:rsidRPr="00AA4CF3">
        <w:rPr>
          <w:iCs/>
          <w:sz w:val="24"/>
          <w:szCs w:val="24"/>
        </w:rPr>
        <w:t xml:space="preserve"> (почтовый адрес:</w:t>
      </w:r>
      <w:r w:rsidR="007556FF" w:rsidRPr="00AA4CF3">
        <w:rPr>
          <w:iCs/>
          <w:sz w:val="24"/>
          <w:szCs w:val="24"/>
        </w:rPr>
        <w:t xml:space="preserve"> РФ, 127018, г. Москва, ул. 2-я Ямская, 4</w:t>
      </w:r>
      <w:r w:rsidR="00EC1043" w:rsidRPr="00AA4CF3">
        <w:rPr>
          <w:iCs/>
          <w:sz w:val="24"/>
          <w:szCs w:val="24"/>
        </w:rPr>
        <w:t>, с</w:t>
      </w:r>
      <w:r w:rsidRPr="00AA4CF3">
        <w:rPr>
          <w:iCs/>
          <w:sz w:val="24"/>
          <w:szCs w:val="24"/>
        </w:rPr>
        <w:t xml:space="preserve">екретарь Закупочной комиссии – </w:t>
      </w:r>
      <w:r w:rsidR="00AA4CF3" w:rsidRPr="00AA4CF3">
        <w:rPr>
          <w:iCs/>
          <w:sz w:val="24"/>
          <w:szCs w:val="24"/>
        </w:rPr>
        <w:t xml:space="preserve">специалист 1-й категории ОЗД УЛиМТО филиала ПАО «МРСК Центра» - «Курскэнерго» Горбылев А.В., контактные телефоны: (4712) 55-72-02, </w:t>
      </w:r>
      <w:r w:rsidR="00AA4CF3" w:rsidRPr="00AA4CF3">
        <w:rPr>
          <w:sz w:val="24"/>
          <w:szCs w:val="24"/>
        </w:rPr>
        <w:t xml:space="preserve">адрес электронной почты: </w:t>
      </w:r>
      <w:r w:rsidR="00AA4CF3" w:rsidRPr="00AA4CF3">
        <w:rPr>
          <w:iCs/>
          <w:sz w:val="24"/>
          <w:szCs w:val="24"/>
        </w:rPr>
        <w:t xml:space="preserve"> </w:t>
      </w:r>
      <w:hyperlink r:id="rId18" w:history="1">
        <w:r w:rsidR="00AA4CF3" w:rsidRPr="00AA4CF3">
          <w:rPr>
            <w:rStyle w:val="a7"/>
            <w:sz w:val="24"/>
            <w:szCs w:val="24"/>
            <w:lang w:val="en-US"/>
          </w:rPr>
          <w:t>gorbylev</w:t>
        </w:r>
        <w:r w:rsidR="00AA4CF3" w:rsidRPr="00AA4CF3">
          <w:rPr>
            <w:rStyle w:val="a7"/>
            <w:sz w:val="24"/>
            <w:szCs w:val="24"/>
          </w:rPr>
          <w:t>.</w:t>
        </w:r>
        <w:r w:rsidR="00AA4CF3" w:rsidRPr="00AA4CF3">
          <w:rPr>
            <w:rStyle w:val="a7"/>
            <w:sz w:val="24"/>
            <w:szCs w:val="24"/>
            <w:lang w:val="en-US"/>
          </w:rPr>
          <w:t>av</w:t>
        </w:r>
        <w:r w:rsidR="00AA4CF3" w:rsidRPr="00AA4CF3">
          <w:rPr>
            <w:rStyle w:val="a7"/>
            <w:sz w:val="24"/>
            <w:szCs w:val="24"/>
          </w:rPr>
          <w:t>@mrsk-1.ru</w:t>
        </w:r>
      </w:hyperlink>
      <w:r w:rsidR="00AA4CF3" w:rsidRPr="00AA4CF3">
        <w:rPr>
          <w:iCs/>
          <w:sz w:val="24"/>
          <w:szCs w:val="24"/>
        </w:rPr>
        <w:t>, ответственные лица –</w:t>
      </w:r>
      <w:r w:rsidR="00AA4CF3" w:rsidRPr="00AA4CF3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AA4CF3" w:rsidRPr="00AA4CF3">
          <w:rPr>
            <w:rStyle w:val="a7"/>
            <w:sz w:val="24"/>
            <w:szCs w:val="24"/>
            <w:lang w:val="en-US"/>
          </w:rPr>
          <w:t>gorbylev</w:t>
        </w:r>
        <w:r w:rsidR="00AA4CF3" w:rsidRPr="00AA4CF3">
          <w:rPr>
            <w:rStyle w:val="a7"/>
            <w:sz w:val="24"/>
            <w:szCs w:val="24"/>
          </w:rPr>
          <w:t>.</w:t>
        </w:r>
        <w:r w:rsidR="00AA4CF3" w:rsidRPr="00AA4CF3">
          <w:rPr>
            <w:rStyle w:val="a7"/>
            <w:sz w:val="24"/>
            <w:szCs w:val="24"/>
            <w:lang w:val="en-US"/>
          </w:rPr>
          <w:t>av</w:t>
        </w:r>
        <w:r w:rsidR="00AA4CF3" w:rsidRPr="00AA4CF3">
          <w:rPr>
            <w:rStyle w:val="a7"/>
            <w:sz w:val="24"/>
            <w:szCs w:val="24"/>
          </w:rPr>
          <w:t>@mrsk-1.ru</w:t>
        </w:r>
      </w:hyperlink>
      <w:r w:rsidR="00AA4CF3" w:rsidRPr="00AA4CF3">
        <w:rPr>
          <w:rStyle w:val="a7"/>
          <w:sz w:val="24"/>
          <w:szCs w:val="24"/>
        </w:rPr>
        <w:t xml:space="preserve">, </w:t>
      </w:r>
      <w:r w:rsidR="00AA4CF3" w:rsidRPr="00AA4CF3">
        <w:rPr>
          <w:sz w:val="24"/>
          <w:szCs w:val="24"/>
        </w:rPr>
        <w:t xml:space="preserve">Бортко Андрей Валерьевич контактные телефоны - (4712) 55-71-86, адрес электронной почты: </w:t>
      </w:r>
      <w:hyperlink r:id="rId20" w:history="1">
        <w:r w:rsidR="00AA4CF3" w:rsidRPr="00AA4CF3">
          <w:rPr>
            <w:rStyle w:val="a7"/>
            <w:sz w:val="24"/>
            <w:szCs w:val="24"/>
            <w:lang w:val="en-US"/>
          </w:rPr>
          <w:t>bortko</w:t>
        </w:r>
        <w:r w:rsidR="00AA4CF3" w:rsidRPr="00AA4CF3">
          <w:rPr>
            <w:rStyle w:val="a7"/>
            <w:sz w:val="24"/>
            <w:szCs w:val="24"/>
          </w:rPr>
          <w:t>.</w:t>
        </w:r>
        <w:r w:rsidR="00AA4CF3" w:rsidRPr="00AA4CF3">
          <w:rPr>
            <w:rStyle w:val="a7"/>
            <w:sz w:val="24"/>
            <w:szCs w:val="24"/>
            <w:lang w:val="en-US"/>
          </w:rPr>
          <w:t>av</w:t>
        </w:r>
        <w:r w:rsidR="00AA4CF3" w:rsidRPr="00AA4CF3">
          <w:rPr>
            <w:rStyle w:val="a7"/>
            <w:sz w:val="24"/>
            <w:szCs w:val="24"/>
          </w:rPr>
          <w:t>@mrsk-1.ru</w:t>
        </w:r>
      </w:hyperlink>
      <w:r w:rsidR="00987DE6" w:rsidRPr="00AA4CF3">
        <w:rPr>
          <w:rStyle w:val="a7"/>
          <w:color w:val="auto"/>
          <w:sz w:val="24"/>
          <w:szCs w:val="24"/>
        </w:rPr>
        <w:t>)</w:t>
      </w:r>
      <w:r w:rsidR="00862664" w:rsidRPr="00AA4CF3">
        <w:rPr>
          <w:sz w:val="24"/>
          <w:szCs w:val="24"/>
        </w:rPr>
        <w:t xml:space="preserve"> </w:t>
      </w:r>
      <w:r w:rsidR="004B5EB3" w:rsidRPr="00AA4CF3">
        <w:rPr>
          <w:iCs/>
          <w:sz w:val="24"/>
          <w:szCs w:val="24"/>
        </w:rPr>
        <w:t>Извещени</w:t>
      </w:r>
      <w:r w:rsidRPr="00AA4CF3">
        <w:rPr>
          <w:iCs/>
          <w:sz w:val="24"/>
          <w:szCs w:val="24"/>
        </w:rPr>
        <w:t>ем</w:t>
      </w:r>
      <w:r w:rsidRPr="00AA4CF3">
        <w:rPr>
          <w:sz w:val="24"/>
          <w:szCs w:val="24"/>
        </w:rPr>
        <w:t xml:space="preserve"> о проведении </w:t>
      </w:r>
      <w:r w:rsidRPr="00AA4CF3">
        <w:rPr>
          <w:iCs/>
          <w:sz w:val="24"/>
          <w:szCs w:val="24"/>
        </w:rPr>
        <w:t>запроса предложений</w:t>
      </w:r>
      <w:r w:rsidRPr="00AA4CF3">
        <w:rPr>
          <w:sz w:val="24"/>
          <w:szCs w:val="24"/>
        </w:rPr>
        <w:t xml:space="preserve">, опубликованным </w:t>
      </w:r>
      <w:r w:rsidRPr="00AA4CF3">
        <w:rPr>
          <w:b/>
          <w:sz w:val="24"/>
          <w:szCs w:val="24"/>
        </w:rPr>
        <w:t>«</w:t>
      </w:r>
      <w:r w:rsidR="00345354" w:rsidRPr="00AA4CF3">
        <w:rPr>
          <w:b/>
          <w:sz w:val="24"/>
          <w:szCs w:val="24"/>
        </w:rPr>
        <w:t>24</w:t>
      </w:r>
      <w:r w:rsidRPr="00AA4CF3">
        <w:rPr>
          <w:b/>
          <w:sz w:val="24"/>
          <w:szCs w:val="24"/>
        </w:rPr>
        <w:t xml:space="preserve">» </w:t>
      </w:r>
      <w:r w:rsidR="00862664" w:rsidRPr="00AA4CF3">
        <w:rPr>
          <w:b/>
          <w:sz w:val="24"/>
          <w:szCs w:val="24"/>
        </w:rPr>
        <w:t>января</w:t>
      </w:r>
      <w:r w:rsidRPr="00AA4CF3">
        <w:rPr>
          <w:b/>
          <w:sz w:val="24"/>
          <w:szCs w:val="24"/>
        </w:rPr>
        <w:t xml:space="preserve"> </w:t>
      </w:r>
      <w:r w:rsidR="004D12E8" w:rsidRPr="00AA4CF3">
        <w:rPr>
          <w:b/>
          <w:sz w:val="24"/>
          <w:szCs w:val="24"/>
        </w:rPr>
        <w:t>2019</w:t>
      </w:r>
      <w:r w:rsidRPr="00AA4CF3">
        <w:rPr>
          <w:b/>
          <w:sz w:val="24"/>
          <w:szCs w:val="24"/>
        </w:rPr>
        <w:t xml:space="preserve"> г.</w:t>
      </w:r>
      <w:r w:rsidRPr="00AA4CF3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AA4CF3">
          <w:rPr>
            <w:rStyle w:val="a7"/>
            <w:color w:val="auto"/>
            <w:sz w:val="24"/>
            <w:szCs w:val="24"/>
          </w:rPr>
          <w:t>www.zakupki.</w:t>
        </w:r>
        <w:r w:rsidR="00345CCA" w:rsidRPr="00AA4CF3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AA4CF3">
          <w:rPr>
            <w:rStyle w:val="a7"/>
            <w:color w:val="auto"/>
            <w:sz w:val="24"/>
            <w:szCs w:val="24"/>
          </w:rPr>
          <w:t>.ru</w:t>
        </w:r>
      </w:hyperlink>
      <w:r w:rsidRPr="00AA4CF3">
        <w:rPr>
          <w:sz w:val="24"/>
          <w:szCs w:val="24"/>
        </w:rPr>
        <w:t>),</w:t>
      </w:r>
      <w:r w:rsidR="009D7F01" w:rsidRPr="00AA4CF3">
        <w:rPr>
          <w:iCs/>
          <w:sz w:val="24"/>
          <w:szCs w:val="24"/>
        </w:rPr>
        <w:t xml:space="preserve"> </w:t>
      </w:r>
      <w:r w:rsidR="009D7F01" w:rsidRPr="00AA4CF3">
        <w:rPr>
          <w:sz w:val="24"/>
          <w:szCs w:val="24"/>
        </w:rPr>
        <w:t xml:space="preserve">на сайте </w:t>
      </w:r>
      <w:r w:rsidR="007556FF" w:rsidRPr="00AA4CF3">
        <w:rPr>
          <w:iCs/>
          <w:sz w:val="24"/>
          <w:szCs w:val="24"/>
        </w:rPr>
        <w:t>ПАО «МРСК Центра»</w:t>
      </w:r>
      <w:r w:rsidR="009D7F01" w:rsidRPr="00AA4CF3">
        <w:rPr>
          <w:sz w:val="24"/>
          <w:szCs w:val="24"/>
        </w:rPr>
        <w:t xml:space="preserve"> (</w:t>
      </w:r>
      <w:hyperlink r:id="rId22" w:history="1">
        <w:r w:rsidR="007556FF" w:rsidRPr="00AA4CF3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AA4CF3">
        <w:rPr>
          <w:sz w:val="24"/>
          <w:szCs w:val="24"/>
        </w:rPr>
        <w:t>)</w:t>
      </w:r>
      <w:r w:rsidR="00702B2C" w:rsidRPr="00AA4CF3">
        <w:rPr>
          <w:sz w:val="24"/>
          <w:szCs w:val="24"/>
        </w:rPr>
        <w:t xml:space="preserve">, на сайте ЭТП, указанном в п. </w:t>
      </w:r>
      <w:r w:rsidR="004A2F0D" w:rsidRPr="00AA4CF3">
        <w:rPr>
          <w:sz w:val="24"/>
          <w:szCs w:val="24"/>
        </w:rPr>
        <w:fldChar w:fldCharType="begin"/>
      </w:r>
      <w:r w:rsidR="004A2F0D" w:rsidRPr="00AA4CF3">
        <w:rPr>
          <w:sz w:val="24"/>
          <w:szCs w:val="24"/>
        </w:rPr>
        <w:instrText xml:space="preserve"> REF _Ref440269836 \r \h  \* MERGEFORMAT </w:instrText>
      </w:r>
      <w:r w:rsidR="004A2F0D" w:rsidRPr="00AA4CF3">
        <w:rPr>
          <w:sz w:val="24"/>
          <w:szCs w:val="24"/>
        </w:rPr>
      </w:r>
      <w:r w:rsidR="004A2F0D" w:rsidRPr="00AA4CF3">
        <w:rPr>
          <w:sz w:val="24"/>
          <w:szCs w:val="24"/>
        </w:rPr>
        <w:fldChar w:fldCharType="separate"/>
      </w:r>
      <w:r w:rsidR="00415CBF" w:rsidRPr="00AA4CF3">
        <w:rPr>
          <w:sz w:val="24"/>
          <w:szCs w:val="24"/>
        </w:rPr>
        <w:t>1.1.2</w:t>
      </w:r>
      <w:r w:rsidR="004A2F0D" w:rsidRPr="00AA4CF3">
        <w:rPr>
          <w:sz w:val="24"/>
          <w:szCs w:val="24"/>
        </w:rPr>
        <w:fldChar w:fldCharType="end"/>
      </w:r>
      <w:r w:rsidR="00702B2C" w:rsidRPr="00AA4CF3">
        <w:rPr>
          <w:sz w:val="24"/>
          <w:szCs w:val="24"/>
        </w:rPr>
        <w:t xml:space="preserve"> настоящей Документации, </w:t>
      </w:r>
      <w:r w:rsidR="009A7733" w:rsidRPr="00AA4CF3">
        <w:rPr>
          <w:iCs/>
          <w:sz w:val="24"/>
          <w:szCs w:val="24"/>
        </w:rPr>
        <w:t xml:space="preserve"> </w:t>
      </w:r>
      <w:r w:rsidRPr="00AA4CF3">
        <w:rPr>
          <w:iCs/>
          <w:sz w:val="24"/>
          <w:szCs w:val="24"/>
        </w:rPr>
        <w:t>приг</w:t>
      </w:r>
      <w:r w:rsidRPr="00AA4CF3">
        <w:rPr>
          <w:sz w:val="24"/>
          <w:szCs w:val="24"/>
        </w:rPr>
        <w:t>ласило юридических лиц</w:t>
      </w:r>
      <w:r w:rsidR="005B75A6" w:rsidRPr="00AA4CF3">
        <w:rPr>
          <w:sz w:val="24"/>
          <w:szCs w:val="24"/>
        </w:rPr>
        <w:t xml:space="preserve"> и физических лиц (в т.</w:t>
      </w:r>
      <w:r w:rsidR="003129D4" w:rsidRPr="00AA4CF3">
        <w:rPr>
          <w:sz w:val="24"/>
          <w:szCs w:val="24"/>
        </w:rPr>
        <w:t xml:space="preserve"> </w:t>
      </w:r>
      <w:r w:rsidR="005B75A6" w:rsidRPr="00AA4CF3">
        <w:rPr>
          <w:sz w:val="24"/>
          <w:szCs w:val="24"/>
        </w:rPr>
        <w:t>ч. индивидуальных предпринимателей)</w:t>
      </w:r>
      <w:r w:rsidR="009D7F01" w:rsidRPr="00AA4CF3">
        <w:rPr>
          <w:sz w:val="24"/>
          <w:szCs w:val="24"/>
        </w:rPr>
        <w:t xml:space="preserve"> </w:t>
      </w:r>
      <w:r w:rsidR="00D15381" w:rsidRPr="00AA4CF3">
        <w:rPr>
          <w:sz w:val="24"/>
          <w:szCs w:val="24"/>
        </w:rPr>
        <w:t xml:space="preserve">(далее – Участники) </w:t>
      </w:r>
      <w:r w:rsidR="004B5EB3" w:rsidRPr="00AA4CF3">
        <w:rPr>
          <w:sz w:val="24"/>
          <w:szCs w:val="24"/>
        </w:rPr>
        <w:t xml:space="preserve">к участию в процедуре </w:t>
      </w:r>
      <w:r w:rsidR="004D12E8" w:rsidRPr="00AA4CF3">
        <w:rPr>
          <w:sz w:val="24"/>
          <w:szCs w:val="24"/>
        </w:rPr>
        <w:t xml:space="preserve">Запроса предложений в электронной форме </w:t>
      </w:r>
      <w:r w:rsidRPr="00AA4CF3">
        <w:rPr>
          <w:sz w:val="24"/>
          <w:szCs w:val="24"/>
        </w:rPr>
        <w:t xml:space="preserve">(далее – запрос предложений) </w:t>
      </w:r>
      <w:bookmarkEnd w:id="10"/>
      <w:r w:rsidR="004B5EB3" w:rsidRPr="00AA4CF3">
        <w:rPr>
          <w:sz w:val="24"/>
          <w:szCs w:val="24"/>
        </w:rPr>
        <w:t xml:space="preserve">на право заключения </w:t>
      </w:r>
      <w:r w:rsidR="00AA4CF3" w:rsidRPr="00AA4CF3">
        <w:rPr>
          <w:sz w:val="24"/>
          <w:szCs w:val="24"/>
        </w:rPr>
        <w:t>Договора на поставку бензина и дизельного топлива для нужд Золотухинского РЭС ПАО «МРСК Центра» (филиала «Курскэнерго»),</w:t>
      </w:r>
      <w:r w:rsidR="00AA4CF3" w:rsidRPr="00AA4CF3">
        <w:rPr>
          <w:bCs w:val="0"/>
          <w:sz w:val="24"/>
          <w:szCs w:val="24"/>
        </w:rPr>
        <w:t xml:space="preserve"> расположенного по адресу: РФ, 305029, г. Курск, ул. К. Маркса, 27)</w:t>
      </w:r>
      <w:r w:rsidRPr="00AA4CF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A4CF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A4CF3">
        <w:rPr>
          <w:sz w:val="24"/>
          <w:szCs w:val="24"/>
        </w:rPr>
        <w:t xml:space="preserve">Настоящий </w:t>
      </w:r>
      <w:r w:rsidR="004B5EB3" w:rsidRPr="00AA4CF3">
        <w:rPr>
          <w:sz w:val="24"/>
          <w:szCs w:val="24"/>
        </w:rPr>
        <w:t>З</w:t>
      </w:r>
      <w:r w:rsidRPr="00AA4CF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8E5B83" w:rsidRPr="00AA4CF3">
        <w:rPr>
          <w:sz w:val="24"/>
          <w:szCs w:val="24"/>
        </w:rPr>
        <w:t xml:space="preserve">Единой электронной торговой </w:t>
      </w:r>
      <w:r w:rsidR="008E5B83" w:rsidRPr="00AF1E0D">
        <w:rPr>
          <w:sz w:val="24"/>
          <w:szCs w:val="24"/>
        </w:rPr>
        <w:t xml:space="preserve">площадки </w:t>
      </w:r>
      <w:hyperlink r:id="rId23" w:history="1">
        <w:r w:rsidR="00AF1E0D" w:rsidRPr="00AF1E0D">
          <w:rPr>
            <w:rStyle w:val="a7"/>
            <w:sz w:val="24"/>
            <w:szCs w:val="24"/>
          </w:rPr>
          <w:t>www.b2b-mrsk.ru</w:t>
        </w:r>
      </w:hyperlink>
      <w:r w:rsidR="008C00C0" w:rsidRPr="00AA4CF3">
        <w:rPr>
          <w:sz w:val="24"/>
          <w:szCs w:val="24"/>
        </w:rPr>
        <w:t xml:space="preserve"> </w:t>
      </w:r>
      <w:r w:rsidR="00702B2C" w:rsidRPr="00AA4CF3">
        <w:rPr>
          <w:sz w:val="24"/>
          <w:szCs w:val="24"/>
        </w:rPr>
        <w:t>(далее — ЭТП)</w:t>
      </w:r>
      <w:r w:rsidR="005B75A6" w:rsidRPr="00AA4CF3">
        <w:rPr>
          <w:sz w:val="24"/>
          <w:szCs w:val="24"/>
        </w:rPr>
        <w:t>.</w:t>
      </w:r>
      <w:bookmarkEnd w:id="14"/>
    </w:p>
    <w:p w:rsidR="00717F60" w:rsidRPr="00AA4CF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A4CF3">
        <w:rPr>
          <w:sz w:val="24"/>
          <w:szCs w:val="24"/>
        </w:rPr>
        <w:t>Заказчик</w:t>
      </w:r>
      <w:r w:rsidR="00702B2C" w:rsidRPr="00AA4CF3">
        <w:rPr>
          <w:sz w:val="24"/>
          <w:szCs w:val="24"/>
        </w:rPr>
        <w:t xml:space="preserve">: </w:t>
      </w:r>
      <w:r w:rsidRPr="00AA4CF3">
        <w:rPr>
          <w:sz w:val="24"/>
          <w:szCs w:val="24"/>
        </w:rPr>
        <w:t xml:space="preserve"> </w:t>
      </w:r>
      <w:r w:rsidR="00702B2C" w:rsidRPr="00AA4CF3">
        <w:rPr>
          <w:iCs/>
          <w:sz w:val="24"/>
          <w:szCs w:val="24"/>
        </w:rPr>
        <w:t>ПАО «МРСК Центра».</w:t>
      </w:r>
      <w:r w:rsidRPr="00AA4CF3">
        <w:rPr>
          <w:rStyle w:val="aa"/>
          <w:sz w:val="24"/>
          <w:szCs w:val="24"/>
        </w:rPr>
        <w:t xml:space="preserve"> </w:t>
      </w:r>
      <w:bookmarkEnd w:id="15"/>
    </w:p>
    <w:p w:rsidR="008C4223" w:rsidRPr="00AA4CF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A4CF3">
        <w:rPr>
          <w:sz w:val="24"/>
          <w:szCs w:val="24"/>
        </w:rPr>
        <w:t>Предмет З</w:t>
      </w:r>
      <w:r w:rsidR="00717F60" w:rsidRPr="00AA4CF3">
        <w:rPr>
          <w:sz w:val="24"/>
          <w:szCs w:val="24"/>
        </w:rPr>
        <w:t>апроса предложений</w:t>
      </w:r>
      <w:r w:rsidR="00702B2C" w:rsidRPr="00AA4CF3">
        <w:rPr>
          <w:sz w:val="24"/>
          <w:szCs w:val="24"/>
        </w:rPr>
        <w:t>:</w:t>
      </w:r>
      <w:bookmarkEnd w:id="16"/>
    </w:p>
    <w:p w:rsidR="00A40714" w:rsidRPr="00AA4CF3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A4CF3">
        <w:rPr>
          <w:b/>
          <w:sz w:val="24"/>
          <w:szCs w:val="24"/>
          <w:u w:val="single"/>
        </w:rPr>
        <w:t>Лот №1:</w:t>
      </w:r>
      <w:r w:rsidR="00717F60" w:rsidRPr="00AA4CF3">
        <w:rPr>
          <w:sz w:val="24"/>
          <w:szCs w:val="24"/>
        </w:rPr>
        <w:t xml:space="preserve"> право заключения </w:t>
      </w:r>
      <w:bookmarkEnd w:id="17"/>
      <w:r w:rsidR="00AA4CF3" w:rsidRPr="00AA4CF3">
        <w:rPr>
          <w:sz w:val="24"/>
          <w:szCs w:val="24"/>
        </w:rPr>
        <w:t>Договора на поставку бензина и дизельного топлива для нужд Золотухинского РЭС ПАО «МРСК Центра» (филиала «Курскэнерго»)</w:t>
      </w:r>
      <w:r w:rsidR="00702B2C" w:rsidRPr="00AA4CF3">
        <w:rPr>
          <w:sz w:val="24"/>
          <w:szCs w:val="24"/>
        </w:rPr>
        <w:t>.</w:t>
      </w:r>
    </w:p>
    <w:p w:rsidR="008C4223" w:rsidRPr="00AA4CF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A4CF3">
        <w:rPr>
          <w:sz w:val="24"/>
          <w:szCs w:val="24"/>
        </w:rPr>
        <w:t xml:space="preserve">Количество лотов: </w:t>
      </w:r>
      <w:r w:rsidRPr="00AA4CF3">
        <w:rPr>
          <w:b/>
          <w:sz w:val="24"/>
          <w:szCs w:val="24"/>
        </w:rPr>
        <w:t>1 (один)</w:t>
      </w:r>
      <w:r w:rsidRPr="00AA4CF3">
        <w:rPr>
          <w:sz w:val="24"/>
          <w:szCs w:val="24"/>
        </w:rPr>
        <w:t>.</w:t>
      </w:r>
    </w:p>
    <w:bookmarkEnd w:id="18"/>
    <w:p w:rsidR="009D7F01" w:rsidRPr="00AA4CF3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A4CF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AA4CF3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AA4CF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AA4CF3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AA4CF3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AA4CF3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AA4CF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AA4CF3">
        <w:rPr>
          <w:sz w:val="24"/>
          <w:szCs w:val="24"/>
          <w:lang w:eastAsia="ru-RU"/>
        </w:rPr>
        <w:t>.</w:t>
      </w:r>
    </w:p>
    <w:p w:rsidR="00804801" w:rsidRPr="00AA4CF3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A4CF3">
        <w:rPr>
          <w:sz w:val="24"/>
          <w:szCs w:val="24"/>
        </w:rPr>
        <w:t>Частичное выполнение</w:t>
      </w:r>
      <w:r w:rsidR="002946EF" w:rsidRPr="00AA4CF3">
        <w:rPr>
          <w:sz w:val="24"/>
          <w:szCs w:val="24"/>
        </w:rPr>
        <w:t xml:space="preserve"> </w:t>
      </w:r>
      <w:r w:rsidR="004D17BD" w:rsidRPr="00AA4CF3">
        <w:rPr>
          <w:sz w:val="24"/>
          <w:szCs w:val="24"/>
        </w:rPr>
        <w:t xml:space="preserve">поставок, </w:t>
      </w:r>
      <w:r w:rsidR="00AD3EBC" w:rsidRPr="00AA4CF3">
        <w:rPr>
          <w:sz w:val="24"/>
          <w:szCs w:val="24"/>
        </w:rPr>
        <w:t>работ (услуг)</w:t>
      </w:r>
      <w:r w:rsidRPr="00AA4CF3">
        <w:rPr>
          <w:sz w:val="24"/>
          <w:szCs w:val="24"/>
        </w:rPr>
        <w:t xml:space="preserve"> не допускается.</w:t>
      </w:r>
    </w:p>
    <w:p w:rsidR="00717F60" w:rsidRPr="00AA4CF3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A4CF3">
        <w:rPr>
          <w:sz w:val="24"/>
          <w:szCs w:val="24"/>
        </w:rPr>
        <w:t>Сроки</w:t>
      </w:r>
      <w:r w:rsidR="00717F60" w:rsidRPr="00AA4CF3">
        <w:rPr>
          <w:sz w:val="24"/>
          <w:szCs w:val="24"/>
        </w:rPr>
        <w:t xml:space="preserve"> </w:t>
      </w:r>
      <w:r w:rsidR="002946EF" w:rsidRPr="00AA4CF3">
        <w:rPr>
          <w:sz w:val="24"/>
          <w:szCs w:val="24"/>
        </w:rPr>
        <w:t xml:space="preserve">выполнения </w:t>
      </w:r>
      <w:r w:rsidR="00702B2C" w:rsidRPr="00AA4CF3">
        <w:rPr>
          <w:sz w:val="24"/>
          <w:szCs w:val="24"/>
        </w:rPr>
        <w:t>поставок</w:t>
      </w:r>
      <w:r w:rsidR="00717F60" w:rsidRPr="00AA4CF3">
        <w:rPr>
          <w:sz w:val="24"/>
          <w:szCs w:val="24"/>
        </w:rPr>
        <w:t xml:space="preserve">: </w:t>
      </w:r>
      <w:r w:rsidR="00AA4CF3" w:rsidRPr="00AA4CF3">
        <w:rPr>
          <w:sz w:val="24"/>
          <w:szCs w:val="24"/>
        </w:rPr>
        <w:t>с момента заключения Договора по 31.12.2019 г. (в соответствии с Приложение № 2 к Техническому заданию)</w:t>
      </w:r>
      <w:r w:rsidR="00717F60" w:rsidRPr="00AA4CF3">
        <w:rPr>
          <w:sz w:val="24"/>
          <w:szCs w:val="24"/>
        </w:rPr>
        <w:t>.</w:t>
      </w:r>
      <w:bookmarkEnd w:id="19"/>
    </w:p>
    <w:p w:rsidR="008D2928" w:rsidRPr="00AA4CF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AA4CF3">
        <w:rPr>
          <w:sz w:val="24"/>
          <w:szCs w:val="24"/>
        </w:rPr>
        <w:t xml:space="preserve">Отгрузочные реквизиты/базис поставки: </w:t>
      </w:r>
      <w:bookmarkEnd w:id="20"/>
      <w:r w:rsidR="00AA4CF3" w:rsidRPr="00AA4CF3">
        <w:rPr>
          <w:sz w:val="24"/>
          <w:szCs w:val="24"/>
        </w:rPr>
        <w:t>по месту нахождения заправочной станции в г. Щигры (Допустимая удаленность АЗС от РЭС не более 9 км.)</w:t>
      </w:r>
      <w:r w:rsidR="002556E6" w:rsidRPr="00AA4CF3">
        <w:rPr>
          <w:sz w:val="24"/>
          <w:szCs w:val="24"/>
        </w:rPr>
        <w:t>.</w:t>
      </w:r>
    </w:p>
    <w:p w:rsidR="00717F60" w:rsidRPr="00AA4CF3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A4CF3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30519" w:rsidRPr="00AA4CF3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A4CF3">
        <w:rPr>
          <w:iCs/>
          <w:sz w:val="24"/>
          <w:szCs w:val="24"/>
        </w:rPr>
        <w:t xml:space="preserve">Порядок проведения </w:t>
      </w:r>
      <w:r w:rsidR="00C05EF6" w:rsidRPr="00AA4CF3">
        <w:rPr>
          <w:iCs/>
          <w:sz w:val="24"/>
          <w:szCs w:val="24"/>
        </w:rPr>
        <w:t>запроса предложений</w:t>
      </w:r>
      <w:r w:rsidR="00C05EF6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и участия в нем, а также </w:t>
      </w:r>
      <w:r w:rsidRPr="00066ED2">
        <w:rPr>
          <w:iCs/>
          <w:sz w:val="24"/>
          <w:szCs w:val="24"/>
        </w:rPr>
        <w:lastRenderedPageBreak/>
        <w:t xml:space="preserve">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415CBF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>апроса 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415CBF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ом(</w:t>
      </w:r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r w:rsidRPr="00066ED2">
        <w:rPr>
          <w:sz w:val="24"/>
          <w:szCs w:val="24"/>
        </w:rPr>
        <w:t>ях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415CBF" w:rsidRPr="00415CBF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066ED2">
        <w:t>Правовой статус документов</w:t>
      </w:r>
      <w:bookmarkEnd w:id="26"/>
      <w:bookmarkEnd w:id="27"/>
      <w:bookmarkEnd w:id="28"/>
      <w:bookmarkEnd w:id="29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«Россети»</w:t>
      </w:r>
      <w:r w:rsidR="003303E9" w:rsidRPr="00066ED2">
        <w:rPr>
          <w:bCs w:val="0"/>
          <w:sz w:val="24"/>
          <w:szCs w:val="24"/>
        </w:rPr>
        <w:t xml:space="preserve"> (</w:t>
      </w:r>
      <w:r w:rsidR="004D12E8">
        <w:rPr>
          <w:bCs w:val="0"/>
          <w:sz w:val="24"/>
          <w:szCs w:val="24"/>
        </w:rPr>
        <w:t xml:space="preserve">Положение о </w:t>
      </w:r>
      <w:r w:rsidR="004D12E8" w:rsidRPr="008E5B83">
        <w:rPr>
          <w:bCs w:val="0"/>
          <w:sz w:val="24"/>
          <w:szCs w:val="24"/>
        </w:rPr>
        <w:t xml:space="preserve">закупке), утвержденным решением Совета Директоров ПАО «МРСК Центра» (Протокол </w:t>
      </w:r>
      <w:r w:rsidR="004D12E8" w:rsidRPr="008E5B83">
        <w:rPr>
          <w:color w:val="000000"/>
          <w:sz w:val="24"/>
          <w:szCs w:val="24"/>
        </w:rPr>
        <w:t>№44/18 от «25» декабря 2018 года</w:t>
      </w:r>
      <w:r w:rsidR="00721B30" w:rsidRPr="008E5B83">
        <w:rPr>
          <w:bCs w:val="0"/>
          <w:sz w:val="24"/>
          <w:szCs w:val="24"/>
        </w:rPr>
        <w:t>), и Постановлением Правительства РФ от 11.12.2014 № 1352 «Об особенностях участия</w:t>
      </w:r>
      <w:r w:rsidR="00721B30" w:rsidRPr="00066ED2">
        <w:rPr>
          <w:bCs w:val="0"/>
          <w:sz w:val="24"/>
          <w:szCs w:val="24"/>
        </w:rPr>
        <w:t xml:space="preserve">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«Россети»</w:t>
      </w:r>
      <w:r w:rsidRPr="00066ED2">
        <w:rPr>
          <w:bCs w:val="0"/>
          <w:sz w:val="24"/>
          <w:szCs w:val="24"/>
        </w:rPr>
        <w:t xml:space="preserve">, при этом в 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066ED2">
        <w:rPr>
          <w:sz w:val="24"/>
          <w:szCs w:val="24"/>
        </w:rPr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066ED2">
        <w:t>Особые положения в связи с проведением Запроса предложений на ЭТП</w:t>
      </w:r>
      <w:bookmarkEnd w:id="33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066ED2">
        <w:t>Обжалование</w:t>
      </w:r>
      <w:bookmarkEnd w:id="35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066ED2">
        <w:rPr>
          <w:sz w:val="24"/>
          <w:szCs w:val="24"/>
        </w:rPr>
        <w:lastRenderedPageBreak/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8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066ED2">
        <w:t>Прочие положения</w:t>
      </w:r>
      <w:bookmarkEnd w:id="40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8C00C0" w:rsidRDefault="008C00C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C00C0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8C00C0">
        <w:rPr>
          <w:color w:val="FF0000"/>
          <w:sz w:val="24"/>
          <w:szCs w:val="24"/>
        </w:rPr>
        <w:t xml:space="preserve"> </w:t>
      </w:r>
      <w:r w:rsidRPr="008C00C0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8C00C0">
        <w:rPr>
          <w:sz w:val="24"/>
          <w:szCs w:val="24"/>
        </w:rPr>
        <w:t>.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892278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892278">
        <w:rPr>
          <w:sz w:val="24"/>
          <w:szCs w:val="24"/>
        </w:rPr>
        <w:t>Договор</w:t>
      </w:r>
      <w:r w:rsidRPr="00892278">
        <w:rPr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 w:rsidRPr="00892278">
        <w:rPr>
          <w:sz w:val="24"/>
          <w:szCs w:val="24"/>
        </w:rPr>
        <w:fldChar w:fldCharType="begin"/>
      </w:r>
      <w:r w:rsidR="004A2F0D" w:rsidRPr="00892278">
        <w:rPr>
          <w:sz w:val="24"/>
          <w:szCs w:val="24"/>
        </w:rPr>
        <w:instrText xml:space="preserve"> REF _Ref306114966 \r \h  \* MERGEFORMAT </w:instrText>
      </w:r>
      <w:r w:rsidR="004A2F0D" w:rsidRPr="00892278">
        <w:rPr>
          <w:sz w:val="24"/>
          <w:szCs w:val="24"/>
        </w:rPr>
      </w:r>
      <w:r w:rsidR="004A2F0D" w:rsidRPr="00892278">
        <w:rPr>
          <w:sz w:val="24"/>
          <w:szCs w:val="24"/>
        </w:rPr>
        <w:fldChar w:fldCharType="separate"/>
      </w:r>
      <w:r w:rsidR="00415CBF">
        <w:rPr>
          <w:sz w:val="24"/>
          <w:szCs w:val="24"/>
        </w:rPr>
        <w:t>3.3.11</w:t>
      </w:r>
      <w:r w:rsidR="004A2F0D" w:rsidRPr="00892278">
        <w:rPr>
          <w:sz w:val="24"/>
          <w:szCs w:val="24"/>
        </w:rPr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6B35A0" w:rsidRDefault="006B35A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B35A0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B35A0">
        <w:rPr>
          <w:bCs w:val="0"/>
          <w:sz w:val="24"/>
          <w:szCs w:val="24"/>
        </w:rPr>
        <w:t xml:space="preserve">в любой момент </w:t>
      </w:r>
      <w:r w:rsidRPr="006B35A0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B35A0">
        <w:rPr>
          <w:sz w:val="24"/>
          <w:szCs w:val="24"/>
        </w:rPr>
        <w:t>.</w:t>
      </w:r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066ED2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415CBF" w:rsidRPr="00415CBF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415CBF" w:rsidRPr="00415CBF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415CBF" w:rsidRPr="00415CBF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415CBF" w:rsidRPr="00415CBF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415CBF" w:rsidRPr="00415CBF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</w:t>
      </w:r>
      <w:r w:rsidR="00AE556B" w:rsidRPr="00066ED2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415CBF" w:rsidRPr="00415CBF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066ED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415CBF" w:rsidRPr="00415CBF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415CBF" w:rsidRPr="00415CBF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415CBF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6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066ED2">
        <w:t>Проект договора</w:t>
      </w:r>
      <w:bookmarkEnd w:id="131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415CBF" w:rsidRPr="00415CBF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415CBF" w:rsidRPr="00415CBF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066ED2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9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066ED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415CBF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066ED2">
        <w:rPr>
          <w:szCs w:val="24"/>
        </w:rPr>
        <w:t>Заявок</w:t>
      </w:r>
      <w:bookmarkEnd w:id="269"/>
      <w:bookmarkEnd w:id="270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1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415CBF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3.6</w:t>
      </w:r>
      <w:r w:rsidR="00415CBF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415CBF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415CBF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415CBF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684DC4">
      <w:pPr>
        <w:pStyle w:val="3"/>
        <w:jc w:val="both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684DC4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</w:t>
      </w:r>
      <w:r w:rsidRPr="00684DC4">
        <w:rPr>
          <w:sz w:val="24"/>
          <w:szCs w:val="24"/>
          <w:lang w:eastAsia="ru-RU"/>
        </w:rPr>
        <w:t xml:space="preserve">Документации о </w:t>
      </w:r>
      <w:r w:rsidR="00983F8A" w:rsidRPr="00684DC4">
        <w:rPr>
          <w:sz w:val="24"/>
          <w:szCs w:val="24"/>
          <w:lang w:eastAsia="ru-RU"/>
        </w:rPr>
        <w:t>запросе предложений</w:t>
      </w:r>
      <w:r w:rsidRPr="00684DC4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8229E" w:rsidRDefault="006B35A0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84DC4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</w:t>
      </w:r>
      <w:r w:rsidRPr="00C8229E">
        <w:rPr>
          <w:sz w:val="24"/>
          <w:szCs w:val="24"/>
          <w:lang w:eastAsia="ru-RU"/>
        </w:rPr>
        <w:t xml:space="preserve">не позднее </w:t>
      </w:r>
      <w:r w:rsidRPr="00C8229E">
        <w:rPr>
          <w:sz w:val="24"/>
          <w:szCs w:val="24"/>
        </w:rPr>
        <w:t>3 (трех) рабочих дней с даты поступления запроса</w:t>
      </w:r>
      <w:r w:rsidR="0099066F" w:rsidRPr="00C8229E">
        <w:rPr>
          <w:sz w:val="24"/>
          <w:szCs w:val="24"/>
          <w:lang w:eastAsia="ru-RU"/>
        </w:rPr>
        <w:t>;</w:t>
      </w:r>
    </w:p>
    <w:p w:rsidR="00C8229E" w:rsidRPr="00C8229E" w:rsidRDefault="00C8229E" w:rsidP="00C8229E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8229E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99066F" w:rsidRPr="00C8229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8229E">
        <w:rPr>
          <w:sz w:val="24"/>
          <w:szCs w:val="24"/>
          <w:lang w:eastAsia="ru-RU"/>
        </w:rPr>
        <w:t>П</w:t>
      </w:r>
      <w:r w:rsidR="0099066F" w:rsidRPr="00C8229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8229E">
        <w:rPr>
          <w:sz w:val="24"/>
          <w:szCs w:val="24"/>
          <w:lang w:eastAsia="ru-RU"/>
        </w:rPr>
        <w:t>З</w:t>
      </w:r>
      <w:r w:rsidR="0089163E" w:rsidRPr="00C8229E">
        <w:rPr>
          <w:sz w:val="24"/>
          <w:szCs w:val="24"/>
          <w:lang w:eastAsia="ru-RU"/>
        </w:rPr>
        <w:t xml:space="preserve">апроса предложений </w:t>
      </w:r>
      <w:r w:rsidR="0099066F" w:rsidRPr="00C8229E">
        <w:rPr>
          <w:sz w:val="24"/>
          <w:szCs w:val="24"/>
          <w:lang w:eastAsia="ru-RU"/>
        </w:rPr>
        <w:t xml:space="preserve">и </w:t>
      </w:r>
      <w:r w:rsidR="00DA1402" w:rsidRPr="00C8229E">
        <w:rPr>
          <w:sz w:val="24"/>
          <w:szCs w:val="24"/>
        </w:rPr>
        <w:t xml:space="preserve">подписанные членами </w:t>
      </w:r>
      <w:r w:rsidR="002946EF" w:rsidRPr="00C8229E">
        <w:rPr>
          <w:sz w:val="24"/>
          <w:szCs w:val="24"/>
          <w:lang w:eastAsia="ru-RU"/>
        </w:rPr>
        <w:t xml:space="preserve">Закупочной </w:t>
      </w:r>
      <w:r w:rsidR="0099066F" w:rsidRPr="00C8229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8229E">
        <w:rPr>
          <w:sz w:val="24"/>
          <w:szCs w:val="24"/>
          <w:lang w:eastAsia="ru-RU"/>
        </w:rPr>
        <w:t>П</w:t>
      </w:r>
      <w:r w:rsidR="00684DC4" w:rsidRPr="00C8229E">
        <w:rPr>
          <w:sz w:val="24"/>
          <w:szCs w:val="24"/>
          <w:lang w:eastAsia="ru-RU"/>
        </w:rPr>
        <w:t>ротоколов;</w:t>
      </w:r>
    </w:p>
    <w:p w:rsidR="00684DC4" w:rsidRPr="00684DC4" w:rsidRDefault="00684DC4" w:rsidP="00684DC4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684DC4">
        <w:rPr>
          <w:szCs w:val="24"/>
        </w:rPr>
        <w:t>Договоры и информацию о Договорах в реестр договоров, размещенном в ЕИС, – не позднее 3 рабочих дней со дня подписания Договора.</w:t>
      </w:r>
    </w:p>
    <w:p w:rsidR="00684DC4" w:rsidRPr="008316EE" w:rsidRDefault="00684DC4" w:rsidP="008316EE">
      <w:pPr>
        <w:tabs>
          <w:tab w:val="left" w:pos="1134"/>
        </w:tabs>
        <w:overflowPunct w:val="0"/>
        <w:autoSpaceDE w:val="0"/>
        <w:spacing w:line="264" w:lineRule="auto"/>
        <w:ind w:firstLine="0"/>
        <w:rPr>
          <w:b/>
          <w:sz w:val="24"/>
          <w:szCs w:val="24"/>
        </w:rPr>
      </w:pPr>
      <w:r w:rsidRPr="008316EE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684DC4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684DC4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684DC4">
        <w:lastRenderedPageBreak/>
        <w:t xml:space="preserve">Публикация </w:t>
      </w:r>
      <w:r w:rsidR="004B5EB3" w:rsidRPr="00684DC4">
        <w:t>Извещени</w:t>
      </w:r>
      <w:r w:rsidRPr="00684DC4">
        <w:t>я о проведении запроса предложений и Документации</w:t>
      </w:r>
      <w:bookmarkEnd w:id="302"/>
      <w:r w:rsidRPr="00684DC4">
        <w:t xml:space="preserve"> по запросу предложений</w:t>
      </w:r>
      <w:bookmarkEnd w:id="303"/>
      <w:bookmarkEnd w:id="304"/>
    </w:p>
    <w:p w:rsidR="00717F60" w:rsidRPr="00684DC4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84DC4">
        <w:rPr>
          <w:sz w:val="24"/>
          <w:szCs w:val="24"/>
        </w:rPr>
        <w:t>Извещени</w:t>
      </w:r>
      <w:r w:rsidR="00717F60" w:rsidRPr="00684DC4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684DC4">
        <w:rPr>
          <w:sz w:val="24"/>
          <w:szCs w:val="24"/>
        </w:rPr>
        <w:t xml:space="preserve">опубликованы </w:t>
      </w:r>
      <w:r w:rsidR="00717F60" w:rsidRPr="00684DC4">
        <w:rPr>
          <w:sz w:val="24"/>
          <w:szCs w:val="24"/>
        </w:rPr>
        <w:t xml:space="preserve">в порядке, указанном в п. </w:t>
      </w:r>
      <w:r w:rsidR="004A2F0D" w:rsidRPr="00684DC4">
        <w:fldChar w:fldCharType="begin"/>
      </w:r>
      <w:r w:rsidR="004A2F0D" w:rsidRPr="00684DC4">
        <w:instrText xml:space="preserve"> REF _Ref302563524 \n \h  \* MERGEFORMAT </w:instrText>
      </w:r>
      <w:r w:rsidR="004A2F0D" w:rsidRPr="00684DC4">
        <w:fldChar w:fldCharType="separate"/>
      </w:r>
      <w:r w:rsidR="00415CBF" w:rsidRPr="00684DC4">
        <w:rPr>
          <w:sz w:val="24"/>
          <w:szCs w:val="24"/>
        </w:rPr>
        <w:t>1.1.1</w:t>
      </w:r>
      <w:r w:rsidR="004A2F0D" w:rsidRPr="00684DC4">
        <w:fldChar w:fldCharType="end"/>
      </w:r>
      <w:r w:rsidR="004C5DD3" w:rsidRPr="00684DC4">
        <w:rPr>
          <w:sz w:val="24"/>
          <w:szCs w:val="24"/>
        </w:rPr>
        <w:t xml:space="preserve"> </w:t>
      </w:r>
      <w:r w:rsidR="004C5DD3" w:rsidRPr="00684DC4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684DC4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684DC4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684DC4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684DC4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684DC4">
        <w:t xml:space="preserve">Подготовка </w:t>
      </w:r>
      <w:bookmarkEnd w:id="307"/>
      <w:r w:rsidRPr="00684DC4">
        <w:t>Заявок</w:t>
      </w:r>
      <w:bookmarkEnd w:id="308"/>
      <w:bookmarkEnd w:id="309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BC617C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</w:t>
      </w:r>
      <w:r w:rsidRPr="00BC617C">
        <w:rPr>
          <w:bCs w:val="0"/>
          <w:sz w:val="24"/>
          <w:szCs w:val="24"/>
        </w:rPr>
        <w:t xml:space="preserve">таблицу стоимости </w:t>
      </w:r>
      <w:r w:rsidR="00F04258" w:rsidRPr="00BC617C">
        <w:rPr>
          <w:bCs w:val="0"/>
          <w:sz w:val="24"/>
          <w:szCs w:val="24"/>
        </w:rPr>
        <w:t xml:space="preserve">поставок </w:t>
      </w:r>
      <w:r w:rsidRPr="00BC617C">
        <w:rPr>
          <w:bCs w:val="0"/>
          <w:sz w:val="24"/>
          <w:szCs w:val="24"/>
        </w:rPr>
        <w:t xml:space="preserve">по форме и в соответствии с инструкциями, </w:t>
      </w:r>
      <w:r w:rsidRPr="00BC617C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BC617C">
        <w:rPr>
          <w:bCs w:val="0"/>
          <w:sz w:val="24"/>
          <w:szCs w:val="24"/>
        </w:rPr>
        <w:t xml:space="preserve"> (</w:t>
      </w:r>
      <w:r w:rsidR="003F3A69" w:rsidRPr="00BC617C">
        <w:rPr>
          <w:bCs w:val="0"/>
          <w:spacing w:val="-2"/>
          <w:sz w:val="24"/>
          <w:szCs w:val="24"/>
        </w:rPr>
        <w:t>под</w:t>
      </w:r>
      <w:r w:rsidR="003F3A69" w:rsidRPr="00BC617C">
        <w:rPr>
          <w:bCs w:val="0"/>
          <w:sz w:val="24"/>
          <w:szCs w:val="24"/>
        </w:rPr>
        <w:t>раздел</w:t>
      </w:r>
      <w:r w:rsidRPr="00BC617C">
        <w:rPr>
          <w:bCs w:val="0"/>
          <w:sz w:val="24"/>
          <w:szCs w:val="24"/>
        </w:rPr>
        <w:t xml:space="preserve"> </w:t>
      </w:r>
      <w:r w:rsidR="004A2F0D" w:rsidRPr="00BC617C">
        <w:rPr>
          <w:sz w:val="24"/>
          <w:szCs w:val="24"/>
        </w:rPr>
        <w:fldChar w:fldCharType="begin"/>
      </w:r>
      <w:r w:rsidR="004A2F0D" w:rsidRPr="00BC617C">
        <w:rPr>
          <w:sz w:val="24"/>
          <w:szCs w:val="24"/>
        </w:rPr>
        <w:instrText xml:space="preserve"> REF _Ref440271072 \r \h  \* MERGEFORMAT </w:instrText>
      </w:r>
      <w:r w:rsidR="004A2F0D" w:rsidRPr="00BC617C">
        <w:rPr>
          <w:sz w:val="24"/>
          <w:szCs w:val="24"/>
        </w:rPr>
      </w:r>
      <w:r w:rsidR="004A2F0D" w:rsidRPr="00BC617C">
        <w:rPr>
          <w:sz w:val="24"/>
          <w:szCs w:val="24"/>
        </w:rPr>
        <w:fldChar w:fldCharType="separate"/>
      </w:r>
      <w:r w:rsidR="00415CBF" w:rsidRPr="00BC617C">
        <w:rPr>
          <w:bCs w:val="0"/>
          <w:sz w:val="24"/>
          <w:szCs w:val="24"/>
        </w:rPr>
        <w:t>5.2</w:t>
      </w:r>
      <w:r w:rsidR="004A2F0D" w:rsidRPr="00BC617C">
        <w:rPr>
          <w:sz w:val="24"/>
          <w:szCs w:val="24"/>
        </w:rPr>
        <w:fldChar w:fldCharType="end"/>
      </w:r>
      <w:r w:rsidRPr="00BC617C">
        <w:rPr>
          <w:bCs w:val="0"/>
          <w:sz w:val="24"/>
          <w:szCs w:val="24"/>
        </w:rPr>
        <w:t>)</w:t>
      </w:r>
      <w:r w:rsidR="00317BE5" w:rsidRPr="00BC617C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Excel</w:t>
      </w:r>
      <w:r w:rsidRPr="00BC617C">
        <w:rPr>
          <w:bCs w:val="0"/>
          <w:sz w:val="24"/>
          <w:szCs w:val="24"/>
        </w:rPr>
        <w:t>;</w:t>
      </w:r>
    </w:p>
    <w:p w:rsidR="00717F60" w:rsidRPr="00BC617C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BC617C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BC617C">
        <w:rPr>
          <w:sz w:val="24"/>
          <w:szCs w:val="24"/>
        </w:rPr>
        <w:t>Документации</w:t>
      </w:r>
      <w:r w:rsidR="00DA6907" w:rsidRPr="00BC617C">
        <w:rPr>
          <w:bCs w:val="0"/>
          <w:spacing w:val="-1"/>
          <w:sz w:val="24"/>
          <w:szCs w:val="24"/>
        </w:rPr>
        <w:t xml:space="preserve"> </w:t>
      </w:r>
      <w:r w:rsidR="00E17CEB" w:rsidRPr="00BC617C">
        <w:rPr>
          <w:bCs w:val="0"/>
          <w:spacing w:val="-1"/>
          <w:sz w:val="24"/>
          <w:szCs w:val="24"/>
        </w:rPr>
        <w:t>(</w:t>
      </w:r>
      <w:r w:rsidR="003F3A69" w:rsidRPr="00BC617C">
        <w:rPr>
          <w:bCs w:val="0"/>
          <w:spacing w:val="-2"/>
          <w:sz w:val="24"/>
          <w:szCs w:val="24"/>
        </w:rPr>
        <w:t>под</w:t>
      </w:r>
      <w:r w:rsidR="003F3A69" w:rsidRPr="00BC617C">
        <w:rPr>
          <w:bCs w:val="0"/>
          <w:sz w:val="24"/>
          <w:szCs w:val="24"/>
        </w:rPr>
        <w:t>раздел</w:t>
      </w:r>
      <w:r w:rsidR="000914AA" w:rsidRPr="00BC617C">
        <w:rPr>
          <w:bCs w:val="0"/>
          <w:sz w:val="24"/>
          <w:szCs w:val="24"/>
        </w:rPr>
        <w:t xml:space="preserve"> </w:t>
      </w:r>
      <w:r w:rsidR="004A2F0D" w:rsidRPr="00BC617C">
        <w:fldChar w:fldCharType="begin"/>
      </w:r>
      <w:r w:rsidR="004A2F0D" w:rsidRPr="00BC617C">
        <w:instrText xml:space="preserve"> REF _Ref86826666 \r \h  \* MERGEFORMAT </w:instrText>
      </w:r>
      <w:r w:rsidR="004A2F0D" w:rsidRPr="00BC617C">
        <w:fldChar w:fldCharType="separate"/>
      </w:r>
      <w:r w:rsidR="00415CBF" w:rsidRPr="00BC617C">
        <w:rPr>
          <w:bCs w:val="0"/>
          <w:sz w:val="24"/>
          <w:szCs w:val="24"/>
        </w:rPr>
        <w:t>5.3</w:t>
      </w:r>
      <w:r w:rsidR="004A2F0D" w:rsidRPr="00BC617C">
        <w:fldChar w:fldCharType="end"/>
      </w:r>
      <w:r w:rsidR="00DA6907" w:rsidRPr="00BC617C">
        <w:rPr>
          <w:bCs w:val="0"/>
          <w:spacing w:val="-1"/>
          <w:sz w:val="24"/>
          <w:szCs w:val="24"/>
        </w:rPr>
        <w:t>)</w:t>
      </w:r>
      <w:r w:rsidR="00E17CEB" w:rsidRPr="00BC617C">
        <w:rPr>
          <w:bCs w:val="0"/>
          <w:spacing w:val="-1"/>
          <w:sz w:val="24"/>
          <w:szCs w:val="24"/>
        </w:rPr>
        <w:t>;</w:t>
      </w:r>
      <w:r w:rsidR="00F030B1" w:rsidRPr="00BC617C">
        <w:rPr>
          <w:bCs w:val="0"/>
          <w:spacing w:val="-1"/>
          <w:sz w:val="24"/>
          <w:szCs w:val="24"/>
        </w:rPr>
        <w:t xml:space="preserve"> </w:t>
      </w:r>
    </w:p>
    <w:p w:rsidR="00717F60" w:rsidRPr="00BC617C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BC617C">
        <w:rPr>
          <w:bCs w:val="0"/>
          <w:sz w:val="24"/>
          <w:szCs w:val="24"/>
        </w:rPr>
        <w:t xml:space="preserve">График </w:t>
      </w:r>
      <w:r w:rsidR="00F030B1" w:rsidRPr="00BC617C">
        <w:rPr>
          <w:bCs w:val="0"/>
          <w:sz w:val="24"/>
          <w:szCs w:val="24"/>
        </w:rPr>
        <w:t xml:space="preserve">выполнения </w:t>
      </w:r>
      <w:r w:rsidR="00512B0F" w:rsidRPr="00BC617C">
        <w:rPr>
          <w:bCs w:val="0"/>
          <w:sz w:val="24"/>
          <w:szCs w:val="24"/>
        </w:rPr>
        <w:t>поставок</w:t>
      </w:r>
      <w:r w:rsidR="006561C2" w:rsidRPr="00BC617C">
        <w:rPr>
          <w:bCs w:val="0"/>
          <w:sz w:val="24"/>
          <w:szCs w:val="24"/>
        </w:rPr>
        <w:t xml:space="preserve"> </w:t>
      </w:r>
      <w:r w:rsidRPr="00BC617C">
        <w:rPr>
          <w:bCs w:val="0"/>
          <w:sz w:val="24"/>
          <w:szCs w:val="24"/>
        </w:rPr>
        <w:t>по</w:t>
      </w:r>
      <w:r w:rsidR="00717F60" w:rsidRPr="00BC617C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BC617C">
        <w:rPr>
          <w:bCs w:val="0"/>
          <w:sz w:val="24"/>
          <w:szCs w:val="24"/>
        </w:rPr>
        <w:t>Д</w:t>
      </w:r>
      <w:r w:rsidR="00717F60" w:rsidRPr="00BC617C">
        <w:rPr>
          <w:bCs w:val="0"/>
          <w:sz w:val="24"/>
          <w:szCs w:val="24"/>
        </w:rPr>
        <w:t>окументации (</w:t>
      </w:r>
      <w:r w:rsidR="003F3A69" w:rsidRPr="00BC617C">
        <w:rPr>
          <w:bCs w:val="0"/>
          <w:spacing w:val="-2"/>
          <w:sz w:val="24"/>
          <w:szCs w:val="24"/>
        </w:rPr>
        <w:t>под</w:t>
      </w:r>
      <w:r w:rsidR="003F3A69" w:rsidRPr="00BC617C">
        <w:rPr>
          <w:bCs w:val="0"/>
          <w:sz w:val="24"/>
          <w:szCs w:val="24"/>
        </w:rPr>
        <w:t>раздел</w:t>
      </w:r>
      <w:r w:rsidR="00717F60" w:rsidRPr="00BC617C">
        <w:rPr>
          <w:bCs w:val="0"/>
          <w:sz w:val="24"/>
          <w:szCs w:val="24"/>
        </w:rPr>
        <w:t xml:space="preserve"> </w:t>
      </w:r>
      <w:r w:rsidR="004A2F0D" w:rsidRPr="00BC617C">
        <w:fldChar w:fldCharType="begin"/>
      </w:r>
      <w:r w:rsidR="004A2F0D" w:rsidRPr="00BC617C">
        <w:instrText xml:space="preserve"> REF _Ref440271036 \r \h  \* MERGEFORMAT </w:instrText>
      </w:r>
      <w:r w:rsidR="004A2F0D" w:rsidRPr="00BC617C">
        <w:fldChar w:fldCharType="separate"/>
      </w:r>
      <w:r w:rsidR="00415CBF" w:rsidRPr="00BC617C">
        <w:rPr>
          <w:bCs w:val="0"/>
          <w:sz w:val="24"/>
          <w:szCs w:val="24"/>
        </w:rPr>
        <w:t>5.4</w:t>
      </w:r>
      <w:r w:rsidR="004A2F0D" w:rsidRPr="00BC617C">
        <w:fldChar w:fldCharType="end"/>
      </w:r>
      <w:r w:rsidR="00717F60" w:rsidRPr="00BC617C">
        <w:rPr>
          <w:bCs w:val="0"/>
          <w:sz w:val="24"/>
          <w:szCs w:val="24"/>
        </w:rPr>
        <w:t>);</w:t>
      </w:r>
    </w:p>
    <w:p w:rsidR="00420F24" w:rsidRPr="00BC617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BC617C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BC617C">
        <w:rPr>
          <w:bCs w:val="0"/>
          <w:sz w:val="24"/>
          <w:szCs w:val="24"/>
        </w:rPr>
        <w:t>Участник</w:t>
      </w:r>
      <w:r w:rsidRPr="00BC617C">
        <w:rPr>
          <w:bCs w:val="0"/>
          <w:sz w:val="24"/>
          <w:szCs w:val="24"/>
        </w:rPr>
        <w:t xml:space="preserve">а требованиям настоящей </w:t>
      </w:r>
      <w:r w:rsidR="00AE0F91" w:rsidRPr="00BC617C">
        <w:rPr>
          <w:bCs w:val="0"/>
          <w:sz w:val="24"/>
          <w:szCs w:val="24"/>
        </w:rPr>
        <w:t>Д</w:t>
      </w:r>
      <w:r w:rsidRPr="00BC617C">
        <w:rPr>
          <w:bCs w:val="0"/>
          <w:sz w:val="24"/>
          <w:szCs w:val="24"/>
        </w:rPr>
        <w:t>окументации (подраздел</w:t>
      </w:r>
      <w:r w:rsidR="00420F24" w:rsidRPr="00BC617C">
        <w:rPr>
          <w:bCs w:val="0"/>
          <w:sz w:val="24"/>
          <w:szCs w:val="24"/>
        </w:rPr>
        <w:t xml:space="preserve"> </w:t>
      </w:r>
      <w:r w:rsidR="004A2F0D" w:rsidRPr="00BC617C">
        <w:fldChar w:fldCharType="begin"/>
      </w:r>
      <w:r w:rsidR="004A2F0D" w:rsidRPr="00BC617C">
        <w:instrText xml:space="preserve"> REF _Ref191386407 \r \h  \* MERGEFORMAT </w:instrText>
      </w:r>
      <w:r w:rsidR="004A2F0D" w:rsidRPr="00BC617C">
        <w:fldChar w:fldCharType="separate"/>
      </w:r>
      <w:r w:rsidR="00415CBF" w:rsidRPr="00BC617C">
        <w:rPr>
          <w:bCs w:val="0"/>
          <w:sz w:val="24"/>
          <w:szCs w:val="24"/>
        </w:rPr>
        <w:t>3.3.8</w:t>
      </w:r>
      <w:r w:rsidR="004A2F0D" w:rsidRPr="00BC617C">
        <w:fldChar w:fldCharType="end"/>
      </w:r>
      <w:r w:rsidR="00FF4BD0" w:rsidRPr="00BC617C">
        <w:rPr>
          <w:bCs w:val="0"/>
          <w:sz w:val="24"/>
          <w:szCs w:val="24"/>
        </w:rPr>
        <w:t>)</w:t>
      </w:r>
      <w:r w:rsidR="00B71B9D" w:rsidRPr="00BC617C">
        <w:rPr>
          <w:bCs w:val="0"/>
          <w:sz w:val="24"/>
          <w:szCs w:val="24"/>
        </w:rPr>
        <w:t>;</w:t>
      </w:r>
    </w:p>
    <w:p w:rsidR="00717F60" w:rsidRPr="00BC617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BC617C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BC617C">
        <w:rPr>
          <w:bCs w:val="0"/>
          <w:sz w:val="24"/>
          <w:szCs w:val="24"/>
        </w:rPr>
        <w:t>Договор</w:t>
      </w:r>
      <w:r w:rsidRPr="00BC617C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BC617C">
        <w:rPr>
          <w:bCs w:val="0"/>
          <w:sz w:val="24"/>
          <w:szCs w:val="24"/>
        </w:rPr>
        <w:t>Д</w:t>
      </w:r>
      <w:r w:rsidRPr="00BC617C">
        <w:rPr>
          <w:bCs w:val="0"/>
          <w:sz w:val="24"/>
          <w:szCs w:val="24"/>
        </w:rPr>
        <w:t>окументации (</w:t>
      </w:r>
      <w:r w:rsidR="003F3A69" w:rsidRPr="00BC617C">
        <w:rPr>
          <w:bCs w:val="0"/>
          <w:spacing w:val="-2"/>
          <w:sz w:val="24"/>
          <w:szCs w:val="24"/>
        </w:rPr>
        <w:t>под</w:t>
      </w:r>
      <w:r w:rsidR="003F3A69" w:rsidRPr="00BC617C">
        <w:rPr>
          <w:bCs w:val="0"/>
          <w:sz w:val="24"/>
          <w:szCs w:val="24"/>
        </w:rPr>
        <w:t>раздел</w:t>
      </w:r>
      <w:r w:rsidRPr="00BC617C">
        <w:rPr>
          <w:bCs w:val="0"/>
          <w:sz w:val="24"/>
          <w:szCs w:val="24"/>
        </w:rPr>
        <w:t xml:space="preserve"> </w:t>
      </w:r>
      <w:r w:rsidR="004A2F0D" w:rsidRPr="00BC617C">
        <w:fldChar w:fldCharType="begin"/>
      </w:r>
      <w:r w:rsidR="004A2F0D" w:rsidRPr="00BC617C">
        <w:instrText xml:space="preserve"> REF _Ref93264992 \r \h  \* MERGEFORMAT </w:instrText>
      </w:r>
      <w:r w:rsidR="004A2F0D" w:rsidRPr="00BC617C">
        <w:fldChar w:fldCharType="separate"/>
      </w:r>
      <w:r w:rsidR="00415CBF" w:rsidRPr="00BC617C">
        <w:rPr>
          <w:bCs w:val="0"/>
          <w:sz w:val="24"/>
          <w:szCs w:val="24"/>
        </w:rPr>
        <w:t>5.5</w:t>
      </w:r>
      <w:r w:rsidR="004A2F0D" w:rsidRPr="00BC617C">
        <w:fldChar w:fldCharType="end"/>
      </w:r>
      <w:r w:rsidR="00B71B9D" w:rsidRPr="00BC617C">
        <w:rPr>
          <w:bCs w:val="0"/>
          <w:sz w:val="24"/>
          <w:szCs w:val="24"/>
        </w:rPr>
        <w:t>);</w:t>
      </w:r>
    </w:p>
    <w:p w:rsidR="00717F60" w:rsidRPr="00BC617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C617C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BC617C">
        <w:rPr>
          <w:bCs w:val="0"/>
          <w:sz w:val="24"/>
          <w:szCs w:val="24"/>
        </w:rPr>
        <w:t>Участник</w:t>
      </w:r>
      <w:r w:rsidRPr="00BC617C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BC617C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BC617C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BC617C">
        <w:rPr>
          <w:bCs w:val="0"/>
          <w:sz w:val="24"/>
          <w:szCs w:val="24"/>
        </w:rPr>
        <w:t>:</w:t>
      </w:r>
      <w:bookmarkEnd w:id="323"/>
    </w:p>
    <w:p w:rsidR="00717F60" w:rsidRPr="00BC617C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C617C">
        <w:rPr>
          <w:bCs w:val="0"/>
          <w:sz w:val="24"/>
          <w:szCs w:val="24"/>
        </w:rPr>
        <w:t>Письмо о подаче оферты (</w:t>
      </w:r>
      <w:r w:rsidR="00A154B7" w:rsidRPr="00BC617C">
        <w:rPr>
          <w:bCs w:val="0"/>
          <w:spacing w:val="-2"/>
          <w:sz w:val="24"/>
          <w:szCs w:val="24"/>
        </w:rPr>
        <w:t>под</w:t>
      </w:r>
      <w:r w:rsidR="00A154B7" w:rsidRPr="00BC617C">
        <w:rPr>
          <w:bCs w:val="0"/>
          <w:sz w:val="24"/>
          <w:szCs w:val="24"/>
        </w:rPr>
        <w:t>раздел</w:t>
      </w:r>
      <w:r w:rsidR="00F86B89" w:rsidRPr="00BC617C">
        <w:rPr>
          <w:bCs w:val="0"/>
          <w:sz w:val="24"/>
          <w:szCs w:val="24"/>
          <w:lang w:eastAsia="ru-RU"/>
        </w:rPr>
        <w:t xml:space="preserve"> </w:t>
      </w:r>
      <w:r w:rsidR="004A2F0D" w:rsidRPr="00BC617C">
        <w:fldChar w:fldCharType="begin"/>
      </w:r>
      <w:r w:rsidR="004A2F0D" w:rsidRPr="00BC617C">
        <w:instrText xml:space="preserve"> REF _Ref55336310 \r \h  \* MERGEFORMAT </w:instrText>
      </w:r>
      <w:r w:rsidR="004A2F0D" w:rsidRPr="00BC617C">
        <w:fldChar w:fldCharType="separate"/>
      </w:r>
      <w:r w:rsidR="00415CBF" w:rsidRPr="00BC617C">
        <w:rPr>
          <w:bCs w:val="0"/>
          <w:sz w:val="24"/>
          <w:szCs w:val="24"/>
          <w:lang w:eastAsia="ru-RU"/>
        </w:rPr>
        <w:t>5.1</w:t>
      </w:r>
      <w:r w:rsidR="004A2F0D" w:rsidRPr="00BC617C">
        <w:fldChar w:fldCharType="end"/>
      </w:r>
      <w:r w:rsidRPr="00BC617C">
        <w:rPr>
          <w:bCs w:val="0"/>
          <w:sz w:val="24"/>
          <w:szCs w:val="24"/>
        </w:rPr>
        <w:t>);</w:t>
      </w:r>
    </w:p>
    <w:p w:rsidR="00D6398A" w:rsidRPr="00BC617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BC617C">
        <w:rPr>
          <w:sz w:val="24"/>
          <w:szCs w:val="24"/>
        </w:rPr>
        <w:t xml:space="preserve">Антикоррупционные обязательства (подраздел </w:t>
      </w:r>
      <w:r w:rsidR="004A2F0D" w:rsidRPr="00BC617C">
        <w:fldChar w:fldCharType="begin"/>
      </w:r>
      <w:r w:rsidR="004A2F0D" w:rsidRPr="00BC617C">
        <w:instrText xml:space="preserve"> REF _Ref440271964 \r \h  \* MERGEFORMAT </w:instrText>
      </w:r>
      <w:r w:rsidR="004A2F0D" w:rsidRPr="00BC617C">
        <w:fldChar w:fldCharType="separate"/>
      </w:r>
      <w:r w:rsidR="00415CBF" w:rsidRPr="00BC617C">
        <w:rPr>
          <w:sz w:val="24"/>
          <w:szCs w:val="24"/>
        </w:rPr>
        <w:t>5.1.3</w:t>
      </w:r>
      <w:r w:rsidR="004A2F0D" w:rsidRPr="00BC617C">
        <w:fldChar w:fldCharType="end"/>
      </w:r>
      <w:r w:rsidRPr="00BC617C">
        <w:rPr>
          <w:sz w:val="24"/>
          <w:szCs w:val="24"/>
        </w:rPr>
        <w:t>);</w:t>
      </w:r>
    </w:p>
    <w:p w:rsidR="00F463E8" w:rsidRPr="00BC617C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C617C">
        <w:rPr>
          <w:sz w:val="24"/>
          <w:szCs w:val="24"/>
        </w:rPr>
        <w:t xml:space="preserve">Документ(ы) в соответствии с пп. </w:t>
      </w:r>
      <w:r w:rsidR="004A2F0D" w:rsidRPr="00BC617C">
        <w:fldChar w:fldCharType="begin"/>
      </w:r>
      <w:r w:rsidR="004A2F0D" w:rsidRPr="00BC617C">
        <w:instrText xml:space="preserve"> REF _Ref440279062 \r \h  \* MERGEFORMAT </w:instrText>
      </w:r>
      <w:r w:rsidR="004A2F0D" w:rsidRPr="00BC617C">
        <w:fldChar w:fldCharType="separate"/>
      </w:r>
      <w:r w:rsidR="00415CBF" w:rsidRPr="00BC617C">
        <w:rPr>
          <w:sz w:val="24"/>
          <w:szCs w:val="24"/>
        </w:rPr>
        <w:t>б)</w:t>
      </w:r>
      <w:r w:rsidR="004A2F0D" w:rsidRPr="00BC617C">
        <w:fldChar w:fldCharType="end"/>
      </w:r>
      <w:r w:rsidR="00F463E8" w:rsidRPr="00BC617C">
        <w:rPr>
          <w:sz w:val="24"/>
          <w:szCs w:val="24"/>
        </w:rPr>
        <w:t xml:space="preserve"> п. </w:t>
      </w:r>
      <w:r w:rsidR="004A2F0D" w:rsidRPr="00BC617C">
        <w:fldChar w:fldCharType="begin"/>
      </w:r>
      <w:r w:rsidR="004A2F0D" w:rsidRPr="00BC617C">
        <w:instrText xml:space="preserve"> REF _Ref303587815 \r \h  \* MERGEFORMAT </w:instrText>
      </w:r>
      <w:r w:rsidR="004A2F0D" w:rsidRPr="00BC617C">
        <w:fldChar w:fldCharType="separate"/>
      </w:r>
      <w:r w:rsidR="00415CBF" w:rsidRPr="00BC617C">
        <w:rPr>
          <w:sz w:val="24"/>
          <w:szCs w:val="24"/>
        </w:rPr>
        <w:t>3.3.8.3</w:t>
      </w:r>
      <w:r w:rsidR="004A2F0D" w:rsidRPr="00BC617C">
        <w:fldChar w:fldCharType="end"/>
      </w:r>
      <w:r w:rsidR="00F463E8" w:rsidRPr="00BC617C">
        <w:rPr>
          <w:sz w:val="24"/>
          <w:szCs w:val="24"/>
        </w:rPr>
        <w:t>;</w:t>
      </w:r>
    </w:p>
    <w:p w:rsidR="00D6398A" w:rsidRPr="00BC617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C617C">
        <w:rPr>
          <w:bCs w:val="0"/>
          <w:sz w:val="24"/>
          <w:szCs w:val="24"/>
        </w:rPr>
        <w:t>Техническое предложение (</w:t>
      </w:r>
      <w:r w:rsidRPr="00BC617C">
        <w:rPr>
          <w:bCs w:val="0"/>
          <w:sz w:val="24"/>
          <w:szCs w:val="24"/>
          <w:lang w:eastAsia="ru-RU"/>
        </w:rPr>
        <w:t xml:space="preserve">подраздел </w:t>
      </w:r>
      <w:r w:rsidR="004A2F0D" w:rsidRPr="00BC617C">
        <w:fldChar w:fldCharType="begin"/>
      </w:r>
      <w:r w:rsidR="004A2F0D" w:rsidRPr="00BC617C">
        <w:instrText xml:space="preserve"> REF _Ref86826666 \r \h  \* MERGEFORMAT </w:instrText>
      </w:r>
      <w:r w:rsidR="004A2F0D" w:rsidRPr="00BC617C">
        <w:fldChar w:fldCharType="separate"/>
      </w:r>
      <w:r w:rsidR="00415CBF" w:rsidRPr="00BC617C">
        <w:rPr>
          <w:bCs w:val="0"/>
          <w:sz w:val="24"/>
          <w:szCs w:val="24"/>
          <w:lang w:eastAsia="ru-RU"/>
        </w:rPr>
        <w:t>5.3</w:t>
      </w:r>
      <w:r w:rsidR="004A2F0D" w:rsidRPr="00BC617C">
        <w:fldChar w:fldCharType="end"/>
      </w:r>
      <w:r w:rsidR="000914AA" w:rsidRPr="00BC617C">
        <w:rPr>
          <w:bCs w:val="0"/>
          <w:sz w:val="24"/>
          <w:szCs w:val="24"/>
        </w:rPr>
        <w:t xml:space="preserve">) </w:t>
      </w:r>
      <w:r w:rsidRPr="00BC617C">
        <w:rPr>
          <w:bCs w:val="0"/>
          <w:sz w:val="24"/>
          <w:szCs w:val="24"/>
        </w:rPr>
        <w:t>оформля</w:t>
      </w:r>
      <w:r w:rsidR="000914AA" w:rsidRPr="00BC617C">
        <w:rPr>
          <w:bCs w:val="0"/>
          <w:sz w:val="24"/>
          <w:szCs w:val="24"/>
        </w:rPr>
        <w:t>е</w:t>
      </w:r>
      <w:r w:rsidRPr="00BC617C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BC617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C617C">
        <w:rPr>
          <w:bCs w:val="0"/>
          <w:sz w:val="24"/>
          <w:szCs w:val="24"/>
        </w:rPr>
        <w:t>Сводная таблица стоимости поставок (</w:t>
      </w:r>
      <w:r w:rsidRPr="00BC617C">
        <w:rPr>
          <w:bCs w:val="0"/>
          <w:spacing w:val="-2"/>
          <w:sz w:val="24"/>
          <w:szCs w:val="24"/>
        </w:rPr>
        <w:t>под</w:t>
      </w:r>
      <w:r w:rsidRPr="00BC617C">
        <w:rPr>
          <w:bCs w:val="0"/>
          <w:sz w:val="24"/>
          <w:szCs w:val="24"/>
        </w:rPr>
        <w:t>раздел</w:t>
      </w:r>
      <w:r w:rsidRPr="00BC617C">
        <w:rPr>
          <w:bCs w:val="0"/>
          <w:sz w:val="24"/>
          <w:szCs w:val="24"/>
          <w:lang w:eastAsia="ru-RU"/>
        </w:rPr>
        <w:t xml:space="preserve"> </w:t>
      </w:r>
      <w:r w:rsidR="004A2F0D" w:rsidRPr="00BC617C">
        <w:rPr>
          <w:sz w:val="24"/>
          <w:szCs w:val="24"/>
        </w:rPr>
        <w:fldChar w:fldCharType="begin"/>
      </w:r>
      <w:r w:rsidR="004A2F0D" w:rsidRPr="00BC617C">
        <w:rPr>
          <w:sz w:val="24"/>
          <w:szCs w:val="24"/>
        </w:rPr>
        <w:instrText xml:space="preserve"> REF _Ref440274913 \r \h  \* MERGEFORMAT </w:instrText>
      </w:r>
      <w:r w:rsidR="004A2F0D" w:rsidRPr="00BC617C">
        <w:rPr>
          <w:sz w:val="24"/>
          <w:szCs w:val="24"/>
        </w:rPr>
      </w:r>
      <w:r w:rsidR="004A2F0D" w:rsidRPr="00BC617C">
        <w:rPr>
          <w:sz w:val="24"/>
          <w:szCs w:val="24"/>
        </w:rPr>
        <w:fldChar w:fldCharType="separate"/>
      </w:r>
      <w:r w:rsidR="00415CBF" w:rsidRPr="00BC617C">
        <w:rPr>
          <w:bCs w:val="0"/>
          <w:sz w:val="24"/>
          <w:szCs w:val="24"/>
          <w:lang w:eastAsia="ru-RU"/>
        </w:rPr>
        <w:t>5.2</w:t>
      </w:r>
      <w:r w:rsidR="004A2F0D" w:rsidRPr="00BC617C">
        <w:rPr>
          <w:sz w:val="24"/>
          <w:szCs w:val="24"/>
        </w:rPr>
        <w:fldChar w:fldCharType="end"/>
      </w:r>
      <w:r w:rsidRPr="00BC617C">
        <w:rPr>
          <w:bCs w:val="0"/>
          <w:sz w:val="24"/>
          <w:szCs w:val="24"/>
        </w:rPr>
        <w:t>)</w:t>
      </w:r>
      <w:r w:rsidR="00317BE5" w:rsidRPr="00BC617C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Excel</w:t>
      </w:r>
      <w:r w:rsidRPr="00BC617C">
        <w:rPr>
          <w:bCs w:val="0"/>
          <w:sz w:val="24"/>
          <w:szCs w:val="24"/>
        </w:rPr>
        <w:t>;</w:t>
      </w:r>
    </w:p>
    <w:p w:rsidR="00D6398A" w:rsidRPr="00BC617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C617C">
        <w:rPr>
          <w:bCs w:val="0"/>
          <w:sz w:val="24"/>
          <w:szCs w:val="24"/>
        </w:rPr>
        <w:t>График выполнения поставок (</w:t>
      </w:r>
      <w:r w:rsidRPr="00BC617C">
        <w:rPr>
          <w:bCs w:val="0"/>
          <w:spacing w:val="-2"/>
          <w:sz w:val="24"/>
          <w:szCs w:val="24"/>
        </w:rPr>
        <w:t>под</w:t>
      </w:r>
      <w:r w:rsidRPr="00BC617C">
        <w:rPr>
          <w:bCs w:val="0"/>
          <w:sz w:val="24"/>
          <w:szCs w:val="24"/>
        </w:rPr>
        <w:t>раздел</w:t>
      </w:r>
      <w:r w:rsidRPr="00BC617C">
        <w:rPr>
          <w:bCs w:val="0"/>
          <w:sz w:val="24"/>
          <w:szCs w:val="24"/>
          <w:lang w:eastAsia="ru-RU"/>
        </w:rPr>
        <w:t xml:space="preserve"> </w:t>
      </w:r>
      <w:r w:rsidR="004A2F0D" w:rsidRPr="00BC617C">
        <w:fldChar w:fldCharType="begin"/>
      </w:r>
      <w:r w:rsidR="004A2F0D" w:rsidRPr="00BC617C">
        <w:instrText xml:space="preserve"> REF _Ref440274902 \r \h  \* MERGEFORMAT </w:instrText>
      </w:r>
      <w:r w:rsidR="004A2F0D" w:rsidRPr="00BC617C">
        <w:fldChar w:fldCharType="separate"/>
      </w:r>
      <w:r w:rsidR="00415CBF" w:rsidRPr="00BC617C">
        <w:rPr>
          <w:bCs w:val="0"/>
          <w:sz w:val="24"/>
          <w:szCs w:val="24"/>
          <w:lang w:eastAsia="ru-RU"/>
        </w:rPr>
        <w:t>5.4</w:t>
      </w:r>
      <w:r w:rsidR="004A2F0D" w:rsidRPr="00BC617C">
        <w:fldChar w:fldCharType="end"/>
      </w:r>
      <w:r w:rsidRPr="00BC617C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C617C">
        <w:rPr>
          <w:bCs w:val="0"/>
          <w:sz w:val="24"/>
          <w:szCs w:val="24"/>
        </w:rPr>
        <w:t>Протокол разногласий к проекту</w:t>
      </w:r>
      <w:r w:rsidRPr="00066ED2">
        <w:rPr>
          <w:bCs w:val="0"/>
          <w:sz w:val="24"/>
          <w:szCs w:val="24"/>
        </w:rPr>
        <w:t xml:space="preserve">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</w:t>
      </w:r>
      <w:r w:rsidRPr="00577EC9">
        <w:rPr>
          <w:sz w:val="24"/>
          <w:szCs w:val="24"/>
        </w:rPr>
        <w:lastRenderedPageBreak/>
        <w:t xml:space="preserve">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415CBF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r w:rsidR="00F463E8" w:rsidRPr="00066ED2">
        <w:rPr>
          <w:sz w:val="24"/>
          <w:szCs w:val="24"/>
        </w:rPr>
        <w:t xml:space="preserve">пп.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415CBF" w:rsidRPr="00415CBF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415CBF" w:rsidRPr="00415CBF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415CBF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5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lastRenderedPageBreak/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415CBF" w:rsidRPr="00415CBF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8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415CBF" w:rsidRPr="00415CBF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29"/>
      <w:bookmarkEnd w:id="330"/>
      <w:bookmarkEnd w:id="331"/>
      <w:r w:rsidRPr="00066ED2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7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1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у, должны быть подготовлены на русском </w:t>
      </w:r>
      <w:r w:rsidR="00717F60" w:rsidRPr="00066ED2">
        <w:rPr>
          <w:bCs w:val="0"/>
          <w:sz w:val="24"/>
          <w:szCs w:val="24"/>
        </w:rPr>
        <w:lastRenderedPageBreak/>
        <w:t>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066ED2">
        <w:rPr>
          <w:szCs w:val="24"/>
        </w:rPr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066ED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066ED2">
        <w:rPr>
          <w:bCs w:val="0"/>
          <w:sz w:val="24"/>
          <w:szCs w:val="24"/>
        </w:rPr>
        <w:t xml:space="preserve">Начальная (максимальная) цена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</w:t>
      </w:r>
      <w:r w:rsidR="00216641" w:rsidRPr="00066ED2">
        <w:rPr>
          <w:bCs w:val="0"/>
          <w:sz w:val="24"/>
          <w:szCs w:val="24"/>
        </w:rPr>
        <w:t>:</w:t>
      </w:r>
      <w:bookmarkEnd w:id="409"/>
    </w:p>
    <w:p w:rsidR="00717F60" w:rsidRPr="00066ED2" w:rsidRDefault="00AA6699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B313D">
        <w:rPr>
          <w:b/>
          <w:color w:val="000000"/>
        </w:rPr>
        <w:t>6 291 831</w:t>
      </w:r>
      <w:r w:rsidRPr="005B313D">
        <w:rPr>
          <w:color w:val="000000"/>
        </w:rPr>
        <w:t xml:space="preserve"> </w:t>
      </w:r>
      <w:r w:rsidRPr="005B313D">
        <w:t xml:space="preserve">(шесть миллионов двести девяносто одна тысяча восемьсот тридцать один) рубль 00 копеек РФ, без учета НДС; НДС составляет </w:t>
      </w:r>
      <w:r w:rsidRPr="005B313D">
        <w:rPr>
          <w:b/>
        </w:rPr>
        <w:t xml:space="preserve">1 258 366 </w:t>
      </w:r>
      <w:r w:rsidRPr="005B313D">
        <w:t xml:space="preserve">(один миллион двести пятьдесят восемь тысяч триста шестьдесят шесть) рублей 20 копеек РФ; </w:t>
      </w:r>
      <w:r w:rsidRPr="005B313D">
        <w:rPr>
          <w:b/>
        </w:rPr>
        <w:t xml:space="preserve">7 550 197 </w:t>
      </w:r>
      <w:r w:rsidRPr="005B313D">
        <w:t>(семь миллионов пятьсот пятьдесят тысяч сто девяносто семь) рублей 20 копеек РФ, с учетом НДС</w:t>
      </w:r>
      <w:r>
        <w:rPr>
          <w:rFonts w:eastAsia="Calibri"/>
          <w:sz w:val="24"/>
          <w:szCs w:val="24"/>
          <w:lang w:eastAsia="en-US"/>
        </w:rPr>
        <w:t>;</w:t>
      </w:r>
    </w:p>
    <w:p w:rsidR="004F657D" w:rsidRPr="00201435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</w:t>
      </w:r>
      <w:r w:rsidR="00963B60">
        <w:rPr>
          <w:sz w:val="24"/>
          <w:szCs w:val="24"/>
        </w:rPr>
        <w:t>установленную</w:t>
      </w:r>
      <w:r w:rsidRPr="00201435">
        <w:rPr>
          <w:sz w:val="24"/>
          <w:szCs w:val="24"/>
        </w:rPr>
        <w:t xml:space="preserve"> начальн</w:t>
      </w:r>
      <w:r w:rsidR="00963B60">
        <w:rPr>
          <w:sz w:val="24"/>
          <w:szCs w:val="24"/>
        </w:rPr>
        <w:t>ую</w:t>
      </w:r>
      <w:r w:rsidRPr="00201435">
        <w:rPr>
          <w:sz w:val="24"/>
          <w:szCs w:val="24"/>
        </w:rPr>
        <w:t xml:space="preserve"> (максимальн</w:t>
      </w:r>
      <w:r w:rsidR="00963B60">
        <w:rPr>
          <w:sz w:val="24"/>
          <w:szCs w:val="24"/>
        </w:rPr>
        <w:t>ую</w:t>
      </w:r>
      <w:r w:rsidRPr="00201435">
        <w:rPr>
          <w:sz w:val="24"/>
          <w:szCs w:val="24"/>
        </w:rPr>
        <w:t>) цен</w:t>
      </w:r>
      <w:r w:rsidR="00963B60">
        <w:rPr>
          <w:sz w:val="24"/>
          <w:szCs w:val="24"/>
        </w:rPr>
        <w:t>у</w:t>
      </w:r>
      <w:r w:rsidRPr="00201435">
        <w:rPr>
          <w:sz w:val="24"/>
          <w:szCs w:val="24"/>
        </w:rPr>
        <w:t xml:space="preserve"> </w:t>
      </w:r>
      <w:r w:rsidR="00B56971" w:rsidRPr="00201435">
        <w:rPr>
          <w:sz w:val="24"/>
          <w:szCs w:val="24"/>
        </w:rPr>
        <w:t>Договора (Лота)</w:t>
      </w:r>
      <w:r w:rsidRPr="00201435">
        <w:rPr>
          <w:bCs w:val="0"/>
          <w:sz w:val="24"/>
          <w:szCs w:val="24"/>
        </w:rPr>
        <w:t>.</w:t>
      </w:r>
    </w:p>
    <w:p w:rsidR="00546518" w:rsidRPr="00201435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</w:t>
      </w:r>
      <w:r w:rsidR="00717B85" w:rsidRPr="004D4987">
        <w:rPr>
          <w:sz w:val="24"/>
          <w:szCs w:val="24"/>
        </w:rPr>
        <w:t>установленную начальную (максимальную) цену Договора (Лота)</w:t>
      </w:r>
      <w:r w:rsidRPr="00201435">
        <w:rPr>
          <w:sz w:val="24"/>
          <w:szCs w:val="24"/>
        </w:rPr>
        <w:t xml:space="preserve"> по данному филиалу.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bCs w:val="0"/>
          <w:sz w:val="24"/>
          <w:szCs w:val="24"/>
        </w:rPr>
        <w:t xml:space="preserve">Цена в письме о подаче оферты </w:t>
      </w:r>
      <w:r w:rsidR="003F3A69" w:rsidRPr="00201435">
        <w:rPr>
          <w:bCs w:val="0"/>
          <w:spacing w:val="-2"/>
          <w:sz w:val="24"/>
          <w:szCs w:val="24"/>
        </w:rPr>
        <w:t>(под</w:t>
      </w:r>
      <w:r w:rsidR="003F3A69"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_Ref55336310 \r \h  \* MERGEFORMAT </w:instrText>
      </w:r>
      <w:r w:rsidR="004A2F0D" w:rsidRPr="00201435">
        <w:fldChar w:fldCharType="separate"/>
      </w:r>
      <w:r w:rsidR="00415CBF" w:rsidRPr="00415CBF">
        <w:rPr>
          <w:bCs w:val="0"/>
          <w:sz w:val="24"/>
          <w:szCs w:val="24"/>
        </w:rPr>
        <w:t>5.1</w:t>
      </w:r>
      <w:r w:rsidR="004A2F0D" w:rsidRPr="00201435">
        <w:fldChar w:fldCharType="end"/>
      </w:r>
      <w:r w:rsidR="003F3A69" w:rsidRPr="00201435">
        <w:rPr>
          <w:bCs w:val="0"/>
          <w:sz w:val="24"/>
          <w:szCs w:val="24"/>
          <w:lang w:eastAsia="ru-RU"/>
        </w:rPr>
        <w:t>)</w:t>
      </w:r>
      <w:r w:rsidRPr="00201435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415CBF" w:rsidRPr="00415CBF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="007C6A7B" w:rsidRPr="00201435">
        <w:rPr>
          <w:bCs w:val="0"/>
          <w:sz w:val="24"/>
          <w:szCs w:val="24"/>
        </w:rPr>
        <w:t xml:space="preserve"> и </w:t>
      </w:r>
      <w:r w:rsidR="007C6A7B" w:rsidRPr="00201435">
        <w:rPr>
          <w:sz w:val="24"/>
          <w:szCs w:val="24"/>
        </w:rPr>
        <w:t>на «котировочной доске» ЭТП</w:t>
      </w:r>
      <w:r w:rsidRPr="00201435">
        <w:rPr>
          <w:bCs w:val="0"/>
          <w:sz w:val="24"/>
          <w:szCs w:val="24"/>
        </w:rPr>
        <w:t>. В противном случае Заявк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Участника будет отклонен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4E4E7E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201435">
        <w:rPr>
          <w:sz w:val="24"/>
          <w:szCs w:val="24"/>
        </w:rPr>
        <w:t xml:space="preserve">Начальная (максимальная) цена, указанная в </w:t>
      </w:r>
      <w:r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415CBF" w:rsidRPr="00415CBF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Pr="00201435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201435">
        <w:rPr>
          <w:bCs w:val="0"/>
          <w:sz w:val="24"/>
          <w:szCs w:val="24"/>
        </w:rPr>
        <w:t>Сводной таблице стоимости поставок (</w:t>
      </w:r>
      <w:r w:rsidRPr="00201435">
        <w:rPr>
          <w:bCs w:val="0"/>
          <w:spacing w:val="-2"/>
          <w:sz w:val="24"/>
          <w:szCs w:val="24"/>
        </w:rPr>
        <w:t>под</w:t>
      </w:r>
      <w:r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_Ref440271072 \r \h  \* MERGEFORMAT </w:instrText>
      </w:r>
      <w:r w:rsidR="004A2F0D" w:rsidRPr="00201435">
        <w:fldChar w:fldCharType="separate"/>
      </w:r>
      <w:r w:rsidR="00415CBF" w:rsidRPr="00415CBF">
        <w:rPr>
          <w:bCs w:val="0"/>
          <w:sz w:val="24"/>
          <w:szCs w:val="24"/>
        </w:rPr>
        <w:t>5.2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>)</w:t>
      </w:r>
      <w:r w:rsidRPr="00201435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</w:t>
      </w:r>
      <w:r w:rsidRPr="004E4E7E">
        <w:rPr>
          <w:sz w:val="24"/>
          <w:szCs w:val="24"/>
        </w:rPr>
        <w:t xml:space="preserve">настоящей документации. В рамках оценочной стадии (п. </w:t>
      </w:r>
      <w:r w:rsidR="004A2F0D" w:rsidRPr="004E4E7E">
        <w:rPr>
          <w:sz w:val="24"/>
          <w:szCs w:val="24"/>
        </w:rPr>
        <w:fldChar w:fldCharType="begin"/>
      </w:r>
      <w:r w:rsidR="004A2F0D" w:rsidRPr="004E4E7E">
        <w:rPr>
          <w:sz w:val="24"/>
          <w:szCs w:val="24"/>
        </w:rPr>
        <w:instrText xml:space="preserve"> REF _Ref306138385 \r \h  \* MERGEFORMAT </w:instrText>
      </w:r>
      <w:r w:rsidR="004A2F0D" w:rsidRPr="004E4E7E">
        <w:rPr>
          <w:sz w:val="24"/>
          <w:szCs w:val="24"/>
        </w:rPr>
      </w:r>
      <w:r w:rsidR="004A2F0D" w:rsidRPr="004E4E7E">
        <w:rPr>
          <w:sz w:val="24"/>
          <w:szCs w:val="24"/>
        </w:rPr>
        <w:fldChar w:fldCharType="separate"/>
      </w:r>
      <w:r w:rsidR="00415CBF">
        <w:rPr>
          <w:sz w:val="24"/>
          <w:szCs w:val="24"/>
        </w:rPr>
        <w:t>3.6.4</w:t>
      </w:r>
      <w:r w:rsidR="004A2F0D" w:rsidRPr="004E4E7E">
        <w:rPr>
          <w:sz w:val="24"/>
          <w:szCs w:val="24"/>
        </w:rPr>
        <w:fldChar w:fldCharType="end"/>
      </w:r>
      <w:r w:rsidRPr="004E4E7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077E94" w:rsidRPr="004E4E7E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поставок, не должна превышать соответствующую стоимость единицы продукции, указанную в Приложении №1 к </w:t>
      </w:r>
      <w:r w:rsidR="00077E94" w:rsidRPr="004E4E7E">
        <w:rPr>
          <w:sz w:val="24"/>
          <w:szCs w:val="24"/>
        </w:rPr>
        <w:lastRenderedPageBreak/>
        <w:t>настоящей документации, в противно</w:t>
      </w:r>
      <w:r w:rsidR="00B63B61">
        <w:rPr>
          <w:sz w:val="24"/>
          <w:szCs w:val="24"/>
        </w:rPr>
        <w:t>м случае заявка будет отклонена.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E4E7E">
        <w:rPr>
          <w:bCs w:val="0"/>
          <w:sz w:val="24"/>
          <w:szCs w:val="24"/>
        </w:rPr>
        <w:t>В рамках оценочной стадии, предусмотренной</w:t>
      </w:r>
      <w:r w:rsidRPr="00201435">
        <w:rPr>
          <w:bCs w:val="0"/>
          <w:sz w:val="24"/>
          <w:szCs w:val="24"/>
        </w:rPr>
        <w:t xml:space="preserve">  пунктом </w:t>
      </w:r>
      <w:r w:rsidR="004A2F0D" w:rsidRPr="00201435">
        <w:fldChar w:fldCharType="begin"/>
      </w:r>
      <w:r w:rsidR="004A2F0D" w:rsidRPr="00201435">
        <w:instrText xml:space="preserve"> REF _Ref306138385 \r \h  \* MERGEFORMAT </w:instrText>
      </w:r>
      <w:r w:rsidR="004A2F0D" w:rsidRPr="00201435">
        <w:fldChar w:fldCharType="separate"/>
      </w:r>
      <w:r w:rsidR="00415CBF" w:rsidRPr="00415CBF">
        <w:rPr>
          <w:bCs w:val="0"/>
          <w:sz w:val="24"/>
          <w:szCs w:val="24"/>
        </w:rPr>
        <w:t>3.6.4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201435">
        <w:rPr>
          <w:bCs w:val="0"/>
          <w:sz w:val="24"/>
          <w:szCs w:val="24"/>
        </w:rPr>
        <w:t xml:space="preserve">стоимости за единицу продукции </w:t>
      </w:r>
      <w:r w:rsidRPr="00201435">
        <w:rPr>
          <w:bCs w:val="0"/>
          <w:sz w:val="24"/>
          <w:szCs w:val="24"/>
        </w:rPr>
        <w:t>без учета НДС.</w:t>
      </w:r>
    </w:p>
    <w:p w:rsidR="004F657D" w:rsidRPr="008C00C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bCs w:val="0"/>
          <w:sz w:val="24"/>
          <w:szCs w:val="24"/>
        </w:rPr>
        <w:t>Начальная (</w:t>
      </w:r>
      <w:r w:rsidR="007C6A7B" w:rsidRPr="00201435">
        <w:rPr>
          <w:szCs w:val="24"/>
        </w:rPr>
        <w:t>максимальная</w:t>
      </w:r>
      <w:r w:rsidRPr="00201435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201435">
        <w:rPr>
          <w:bCs w:val="0"/>
          <w:sz w:val="24"/>
          <w:szCs w:val="24"/>
        </w:rPr>
        <w:t>.</w:t>
      </w:r>
      <w:r w:rsidR="008C00C0">
        <w:rPr>
          <w:bCs w:val="0"/>
          <w:sz w:val="24"/>
          <w:szCs w:val="24"/>
        </w:rPr>
        <w:t xml:space="preserve"> </w:t>
      </w:r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69259"/>
      <w:bookmarkStart w:id="420" w:name="_Toc468786603"/>
      <w:bookmarkStart w:id="421" w:name="_Toc469481243"/>
      <w:bookmarkStart w:id="422" w:name="_Toc472498831"/>
      <w:bookmarkStart w:id="423" w:name="_Toc498588677"/>
      <w:bookmarkStart w:id="424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344C5F">
        <w:rPr>
          <w:bCs w:val="0"/>
          <w:sz w:val="24"/>
          <w:szCs w:val="24"/>
        </w:rPr>
        <w:t xml:space="preserve">Требования к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>ам</w:t>
      </w:r>
      <w:bookmarkEnd w:id="425"/>
      <w:r w:rsidRPr="00344C5F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344C5F">
        <w:rPr>
          <w:bCs w:val="0"/>
          <w:sz w:val="24"/>
          <w:szCs w:val="24"/>
        </w:rPr>
        <w:t xml:space="preserve"> у</w:t>
      </w:r>
      <w:r w:rsidRPr="00344C5F">
        <w:rPr>
          <w:bCs w:val="0"/>
          <w:sz w:val="24"/>
          <w:szCs w:val="24"/>
        </w:rPr>
        <w:t>частвовать</w:t>
      </w:r>
      <w:r w:rsidRPr="00066ED2">
        <w:rPr>
          <w:bCs w:val="0"/>
          <w:sz w:val="24"/>
          <w:szCs w:val="24"/>
        </w:rPr>
        <w:t xml:space="preserve"> в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066ED2">
        <w:rPr>
          <w:bCs w:val="0"/>
          <w:sz w:val="24"/>
          <w:szCs w:val="24"/>
        </w:rPr>
        <w:t>(в т.</w:t>
      </w:r>
      <w:r w:rsidR="003129D4" w:rsidRPr="00066ED2">
        <w:rPr>
          <w:bCs w:val="0"/>
          <w:sz w:val="24"/>
          <w:szCs w:val="24"/>
        </w:rPr>
        <w:t xml:space="preserve"> </w:t>
      </w:r>
      <w:r w:rsidR="00E71628" w:rsidRPr="00066ED2">
        <w:rPr>
          <w:bCs w:val="0"/>
          <w:sz w:val="24"/>
          <w:szCs w:val="24"/>
        </w:rPr>
        <w:t xml:space="preserve">ч. </w:t>
      </w:r>
      <w:r w:rsidRPr="00066ED2">
        <w:rPr>
          <w:bCs w:val="0"/>
          <w:sz w:val="24"/>
          <w:szCs w:val="24"/>
        </w:rPr>
        <w:t>индивидуальный предприниматель</w:t>
      </w:r>
      <w:r w:rsidR="00E71628" w:rsidRPr="00066ED2">
        <w:rPr>
          <w:bCs w:val="0"/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 xml:space="preserve">. </w:t>
      </w:r>
      <w:r w:rsidR="003F330D" w:rsidRPr="00066ED2">
        <w:rPr>
          <w:bCs w:val="0"/>
          <w:sz w:val="24"/>
          <w:szCs w:val="24"/>
        </w:rPr>
        <w:t>Привлечение со</w:t>
      </w:r>
      <w:r w:rsidR="00036006" w:rsidRPr="00066ED2">
        <w:rPr>
          <w:bCs w:val="0"/>
          <w:sz w:val="24"/>
          <w:szCs w:val="24"/>
        </w:rPr>
        <w:t xml:space="preserve">поставщиков в соответствии с пунктом </w:t>
      </w:r>
      <w:r w:rsidR="004A2F0D">
        <w:fldChar w:fldCharType="begin"/>
      </w:r>
      <w:r w:rsidR="004A2F0D">
        <w:instrText xml:space="preserve"> REF _Ref440271628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3.3.9</w:t>
      </w:r>
      <w:r w:rsidR="004A2F0D">
        <w:fldChar w:fldCharType="end"/>
      </w:r>
      <w:r w:rsidR="00036006" w:rsidRPr="00066ED2">
        <w:rPr>
          <w:bCs w:val="0"/>
          <w:sz w:val="24"/>
          <w:szCs w:val="24"/>
        </w:rPr>
        <w:t xml:space="preserve"> не допускается. </w:t>
      </w:r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7"/>
      <w:bookmarkEnd w:id="428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532999142"/>
      <w:bookmarkStart w:id="431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2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>;</w:t>
      </w:r>
      <w:bookmarkEnd w:id="430"/>
      <w:r w:rsidR="009D7F01" w:rsidRPr="00066ED2">
        <w:rPr>
          <w:sz w:val="24"/>
          <w:szCs w:val="24"/>
        </w:rPr>
        <w:t xml:space="preserve"> </w:t>
      </w:r>
      <w:bookmarkEnd w:id="431"/>
      <w:bookmarkEnd w:id="432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BF2B84" w:rsidRDefault="009D7F01" w:rsidP="00B949E4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EA6C13">
        <w:rPr>
          <w:sz w:val="24"/>
          <w:szCs w:val="24"/>
          <w:lang w:eastAsia="ru-RU"/>
        </w:rPr>
        <w:lastRenderedPageBreak/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т.ч.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и общей сумме 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 xml:space="preserve">. </w:t>
      </w:r>
      <w:r w:rsidR="00EA6C13" w:rsidRPr="00BF2B84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632DDB" w:rsidRPr="0039402D" w:rsidRDefault="00632DDB" w:rsidP="00632DDB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«Россети»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35" w:history="1"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</w:p>
    <w:p w:rsidR="00632DDB" w:rsidRPr="0039402D" w:rsidRDefault="00632DDB" w:rsidP="00632DDB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066ED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ого</w:t>
      </w:r>
      <w:r w:rsidR="003776BB" w:rsidRPr="00066ED2">
        <w:rPr>
          <w:sz w:val="24"/>
          <w:szCs w:val="24"/>
          <w:lang w:eastAsia="ru-RU"/>
        </w:rPr>
        <w:t>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, 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r w:rsidRPr="00066ED2">
        <w:rPr>
          <w:sz w:val="24"/>
          <w:szCs w:val="24"/>
          <w:lang w:eastAsia="ru-RU"/>
        </w:rPr>
        <w:t>ях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ого(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4"/>
      <w:bookmarkEnd w:id="435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</w:t>
      </w:r>
      <w:r w:rsidRPr="00066ED2">
        <w:rPr>
          <w:sz w:val="24"/>
          <w:szCs w:val="24"/>
        </w:rPr>
        <w:lastRenderedPageBreak/>
        <w:t xml:space="preserve">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6"/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7"/>
    </w:p>
    <w:p w:rsidR="009948B4" w:rsidRPr="00066ED2" w:rsidRDefault="006F66D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5.10</w:t>
      </w:r>
      <w:r w:rsidR="00415CBF">
        <w:t>.2.18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687401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066ED2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 xml:space="preserve">желательное требование, предоставляется </w:t>
      </w:r>
      <w:r w:rsidR="00DA1402" w:rsidRPr="00066ED2">
        <w:rPr>
          <w:sz w:val="24"/>
          <w:szCs w:val="24"/>
        </w:rPr>
        <w:lastRenderedPageBreak/>
        <w:t>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Копии Налоговой </w:t>
      </w:r>
      <w:hyperlink r:id="rId36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r w:rsidR="005436EC" w:rsidRPr="00066ED2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Word</w:t>
      </w:r>
      <w:r w:rsidR="00F82225" w:rsidRPr="00066ED2">
        <w:rPr>
          <w:sz w:val="24"/>
          <w:szCs w:val="24"/>
        </w:rPr>
        <w:t>;</w:t>
      </w:r>
      <w:bookmarkEnd w:id="438"/>
    </w:p>
    <w:p w:rsidR="00F82225" w:rsidRPr="00066ED2" w:rsidRDefault="00AF0D89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</w:t>
      </w:r>
      <w:r w:rsidRPr="00577EC9">
        <w:rPr>
          <w:sz w:val="24"/>
          <w:szCs w:val="24"/>
        </w:rPr>
        <w:lastRenderedPageBreak/>
        <w:t xml:space="preserve">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 w:rsidR="00415CBF"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9"/>
    </w:p>
    <w:p w:rsidR="00920CB0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</w:p>
    <w:p w:rsidR="007705A5" w:rsidRPr="00DC6F6F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40"/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(Примечание: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 xml:space="preserve">, подтверждающая право единоличного или </w:t>
      </w:r>
      <w:r w:rsidRPr="00066ED2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(Примечание: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344C5F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344C5F">
        <w:rPr>
          <w:sz w:val="24"/>
          <w:szCs w:val="24"/>
        </w:rPr>
        <w:lastRenderedPageBreak/>
        <w:t>документа;</w:t>
      </w:r>
    </w:p>
    <w:p w:rsidR="007C76A8" w:rsidRPr="00344C5F" w:rsidRDefault="007C76A8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2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69260"/>
      <w:bookmarkStart w:id="453" w:name="_Toc468786604"/>
      <w:bookmarkStart w:id="454" w:name="_Toc469481244"/>
      <w:bookmarkStart w:id="455" w:name="_Toc472498832"/>
      <w:bookmarkStart w:id="456" w:name="_Toc498588678"/>
      <w:r w:rsidRPr="00066ED2">
        <w:rPr>
          <w:szCs w:val="24"/>
        </w:rPr>
        <w:t xml:space="preserve">Привлечение </w:t>
      </w:r>
      <w:bookmarkEnd w:id="443"/>
      <w:r w:rsidR="005B074F" w:rsidRPr="00066ED2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r w:rsidR="005B074F" w:rsidRPr="00066ED2">
        <w:rPr>
          <w:bCs w:val="0"/>
          <w:sz w:val="24"/>
          <w:szCs w:val="24"/>
        </w:rPr>
        <w:t>сопоставщиков</w:t>
      </w:r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69261"/>
      <w:bookmarkStart w:id="466" w:name="_Toc468786605"/>
      <w:bookmarkStart w:id="467" w:name="_Toc469481245"/>
      <w:bookmarkStart w:id="468" w:name="_Toc472498833"/>
      <w:bookmarkStart w:id="469" w:name="_Toc498588679"/>
      <w:r w:rsidRPr="00066ED2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415CBF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415CB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415CBF">
        <w:rPr>
          <w:bCs w:val="0"/>
          <w:sz w:val="24"/>
          <w:szCs w:val="24"/>
        </w:rPr>
        <w:t>Участник</w:t>
      </w:r>
      <w:r w:rsidRPr="00415CB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415CBF">
        <w:rPr>
          <w:bCs w:val="0"/>
          <w:sz w:val="24"/>
          <w:szCs w:val="24"/>
        </w:rPr>
        <w:t>Участник</w:t>
      </w:r>
      <w:r w:rsidRPr="00415CB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415CBF">
        <w:rPr>
          <w:bCs w:val="0"/>
          <w:sz w:val="24"/>
          <w:szCs w:val="24"/>
        </w:rPr>
        <w:t>Д</w:t>
      </w:r>
      <w:r w:rsidRPr="00415CBF">
        <w:rPr>
          <w:bCs w:val="0"/>
          <w:sz w:val="24"/>
          <w:szCs w:val="24"/>
        </w:rPr>
        <w:t xml:space="preserve">окументации, изложенным в </w:t>
      </w:r>
      <w:r w:rsidR="00415CBF" w:rsidRPr="00415CBF">
        <w:rPr>
          <w:bCs w:val="0"/>
          <w:sz w:val="24"/>
          <w:szCs w:val="24"/>
        </w:rPr>
        <w:t xml:space="preserve">пп. </w:t>
      </w:r>
      <w:r w:rsidR="00415CBF" w:rsidRPr="00415CBF">
        <w:rPr>
          <w:bCs w:val="0"/>
          <w:sz w:val="24"/>
          <w:szCs w:val="24"/>
        </w:rPr>
        <w:fldChar w:fldCharType="begin"/>
      </w:r>
      <w:r w:rsidR="00415CBF" w:rsidRPr="00415CBF">
        <w:rPr>
          <w:bCs w:val="0"/>
          <w:sz w:val="24"/>
          <w:szCs w:val="24"/>
        </w:rPr>
        <w:instrText xml:space="preserve"> REF _Ref532999142 \r \h </w:instrText>
      </w:r>
      <w:r w:rsidR="00415CBF">
        <w:rPr>
          <w:bCs w:val="0"/>
          <w:sz w:val="24"/>
          <w:szCs w:val="24"/>
        </w:rPr>
        <w:instrText xml:space="preserve"> \* MERGEFORMAT </w:instrText>
      </w:r>
      <w:r w:rsidR="00415CBF" w:rsidRPr="00415CBF">
        <w:rPr>
          <w:bCs w:val="0"/>
          <w:sz w:val="24"/>
          <w:szCs w:val="24"/>
        </w:rPr>
      </w:r>
      <w:r w:rsidR="00415CBF" w:rsidRPr="00415CBF">
        <w:rPr>
          <w:bCs w:val="0"/>
          <w:sz w:val="24"/>
          <w:szCs w:val="24"/>
        </w:rPr>
        <w:fldChar w:fldCharType="separate"/>
      </w:r>
      <w:r w:rsidR="00415CBF" w:rsidRPr="00415CBF">
        <w:rPr>
          <w:bCs w:val="0"/>
          <w:sz w:val="24"/>
          <w:szCs w:val="24"/>
        </w:rPr>
        <w:t>а)</w:t>
      </w:r>
      <w:r w:rsidR="00415CBF" w:rsidRPr="00415CBF">
        <w:rPr>
          <w:bCs w:val="0"/>
          <w:sz w:val="24"/>
          <w:szCs w:val="24"/>
        </w:rPr>
        <w:fldChar w:fldCharType="end"/>
      </w:r>
      <w:r w:rsidR="00415CBF" w:rsidRPr="00415CBF">
        <w:rPr>
          <w:bCs w:val="0"/>
          <w:sz w:val="24"/>
          <w:szCs w:val="24"/>
        </w:rPr>
        <w:t>-</w:t>
      </w:r>
      <w:r w:rsidR="00415CBF" w:rsidRPr="00415CBF">
        <w:rPr>
          <w:bCs w:val="0"/>
          <w:sz w:val="24"/>
          <w:szCs w:val="24"/>
        </w:rPr>
        <w:fldChar w:fldCharType="begin"/>
      </w:r>
      <w:r w:rsidR="00415CBF" w:rsidRPr="00415CBF">
        <w:rPr>
          <w:bCs w:val="0"/>
          <w:sz w:val="24"/>
          <w:szCs w:val="24"/>
        </w:rPr>
        <w:instrText xml:space="preserve"> REF _Ref306032457 \r \h </w:instrText>
      </w:r>
      <w:r w:rsidR="00415CBF">
        <w:rPr>
          <w:bCs w:val="0"/>
          <w:sz w:val="24"/>
          <w:szCs w:val="24"/>
        </w:rPr>
        <w:instrText xml:space="preserve"> \* MERGEFORMAT </w:instrText>
      </w:r>
      <w:r w:rsidR="00415CBF" w:rsidRPr="00415CBF">
        <w:rPr>
          <w:bCs w:val="0"/>
          <w:sz w:val="24"/>
          <w:szCs w:val="24"/>
        </w:rPr>
      </w:r>
      <w:r w:rsidR="00415CBF" w:rsidRPr="00415CBF">
        <w:rPr>
          <w:bCs w:val="0"/>
          <w:sz w:val="24"/>
          <w:szCs w:val="24"/>
        </w:rPr>
        <w:fldChar w:fldCharType="separate"/>
      </w:r>
      <w:r w:rsidR="00415CBF" w:rsidRPr="00415CBF">
        <w:rPr>
          <w:bCs w:val="0"/>
          <w:sz w:val="24"/>
          <w:szCs w:val="24"/>
        </w:rPr>
        <w:t>в)</w:t>
      </w:r>
      <w:r w:rsidR="00415CBF" w:rsidRPr="00415CBF">
        <w:rPr>
          <w:bCs w:val="0"/>
          <w:sz w:val="24"/>
          <w:szCs w:val="24"/>
        </w:rPr>
        <w:fldChar w:fldCharType="end"/>
      </w:r>
      <w:r w:rsidR="00415CBF" w:rsidRPr="00415CBF">
        <w:rPr>
          <w:bCs w:val="0"/>
          <w:sz w:val="24"/>
          <w:szCs w:val="24"/>
        </w:rPr>
        <w:t xml:space="preserve"> п. </w:t>
      </w:r>
      <w:r w:rsidR="00415CBF" w:rsidRPr="00415CBF">
        <w:fldChar w:fldCharType="begin"/>
      </w:r>
      <w:r w:rsidR="00415CBF" w:rsidRPr="00415CBF">
        <w:rPr>
          <w:bCs w:val="0"/>
          <w:sz w:val="24"/>
          <w:szCs w:val="24"/>
        </w:rPr>
        <w:instrText xml:space="preserve"> REF _Ref303669127 \r \h </w:instrText>
      </w:r>
      <w:r w:rsidR="00415CBF">
        <w:instrText xml:space="preserve"> \* MERGEFORMAT </w:instrText>
      </w:r>
      <w:r w:rsidR="00415CBF" w:rsidRPr="00415CBF">
        <w:fldChar w:fldCharType="separate"/>
      </w:r>
      <w:r w:rsidR="00415CBF" w:rsidRPr="00415CBF">
        <w:rPr>
          <w:bCs w:val="0"/>
          <w:sz w:val="24"/>
          <w:szCs w:val="24"/>
        </w:rPr>
        <w:t>3.3.8.2</w:t>
      </w:r>
      <w:r w:rsidR="00415CBF" w:rsidRPr="00415CBF">
        <w:fldChar w:fldCharType="end"/>
      </w:r>
      <w:r w:rsidRPr="00415CBF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415CBF">
        <w:rPr>
          <w:bCs w:val="0"/>
          <w:sz w:val="24"/>
          <w:szCs w:val="24"/>
        </w:rPr>
        <w:t>Юридические лица</w:t>
      </w:r>
      <w:r w:rsidR="001F0956" w:rsidRPr="00415CBF">
        <w:rPr>
          <w:bCs w:val="0"/>
          <w:sz w:val="24"/>
          <w:szCs w:val="24"/>
        </w:rPr>
        <w:t>, физические лица</w:t>
      </w:r>
      <w:r w:rsidR="00A15A79" w:rsidRPr="00415CBF">
        <w:rPr>
          <w:bCs w:val="0"/>
          <w:sz w:val="24"/>
          <w:szCs w:val="24"/>
        </w:rPr>
        <w:t>,</w:t>
      </w:r>
      <w:r w:rsidRPr="00415CBF">
        <w:rPr>
          <w:bCs w:val="0"/>
          <w:sz w:val="24"/>
          <w:szCs w:val="24"/>
        </w:rPr>
        <w:t xml:space="preserve"> </w:t>
      </w:r>
      <w:r w:rsidR="001F0956" w:rsidRPr="00415CBF">
        <w:rPr>
          <w:bCs w:val="0"/>
          <w:sz w:val="24"/>
          <w:szCs w:val="24"/>
        </w:rPr>
        <w:t xml:space="preserve">в том числе </w:t>
      </w:r>
      <w:r w:rsidRPr="00415CBF">
        <w:rPr>
          <w:bCs w:val="0"/>
          <w:sz w:val="24"/>
          <w:szCs w:val="24"/>
        </w:rPr>
        <w:t>индивидуальные предприниматели, представляющие</w:t>
      </w:r>
      <w:r w:rsidRPr="00066ED2">
        <w:rPr>
          <w:bCs w:val="0"/>
          <w:sz w:val="24"/>
          <w:szCs w:val="24"/>
        </w:rPr>
        <w:t xml:space="preserve">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1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  <w:lang w:val="en-US"/>
        </w:rPr>
        <w:t>a</w:t>
      </w:r>
      <w:r w:rsidR="00415CBF" w:rsidRPr="00415CBF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  <w:lang w:val="en-US"/>
        </w:rPr>
        <w:t>g</w:t>
      </w:r>
      <w:r w:rsidR="00415CBF" w:rsidRPr="00415CBF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066ED2">
        <w:rPr>
          <w:sz w:val="24"/>
          <w:szCs w:val="24"/>
        </w:rPr>
        <w:lastRenderedPageBreak/>
        <w:t>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>. Документы, указанные в пп</w:t>
      </w:r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415CBF" w:rsidRPr="00415CBF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</w:t>
      </w:r>
      <w:r w:rsidRPr="00415CBF">
        <w:rPr>
          <w:bCs w:val="0"/>
          <w:sz w:val="24"/>
          <w:szCs w:val="24"/>
        </w:rPr>
        <w:t xml:space="preserve">коллективного </w:t>
      </w:r>
      <w:r w:rsidR="009C744E" w:rsidRPr="00415CBF">
        <w:rPr>
          <w:bCs w:val="0"/>
          <w:sz w:val="24"/>
          <w:szCs w:val="24"/>
        </w:rPr>
        <w:t>Участник</w:t>
      </w:r>
      <w:r w:rsidRPr="00415CBF">
        <w:rPr>
          <w:bCs w:val="0"/>
          <w:sz w:val="24"/>
          <w:szCs w:val="24"/>
        </w:rPr>
        <w:t>а. Не подлежащие суммированию показатели</w:t>
      </w:r>
      <w:r w:rsidR="00EE2EFB" w:rsidRPr="00415CBF">
        <w:rPr>
          <w:bCs w:val="0"/>
          <w:sz w:val="24"/>
          <w:szCs w:val="24"/>
        </w:rPr>
        <w:t xml:space="preserve"> (за исключением указанных </w:t>
      </w:r>
      <w:r w:rsidR="00415CBF" w:rsidRPr="00415CBF">
        <w:rPr>
          <w:bCs w:val="0"/>
          <w:sz w:val="24"/>
          <w:szCs w:val="24"/>
        </w:rPr>
        <w:t xml:space="preserve">пп. </w:t>
      </w:r>
      <w:r w:rsidR="00415CBF" w:rsidRPr="00415CBF">
        <w:rPr>
          <w:bCs w:val="0"/>
          <w:sz w:val="24"/>
          <w:szCs w:val="24"/>
        </w:rPr>
        <w:fldChar w:fldCharType="begin"/>
      </w:r>
      <w:r w:rsidR="00415CBF" w:rsidRPr="00415CBF">
        <w:rPr>
          <w:bCs w:val="0"/>
          <w:sz w:val="24"/>
          <w:szCs w:val="24"/>
        </w:rPr>
        <w:instrText xml:space="preserve"> REF _Ref532999142 \r \h </w:instrText>
      </w:r>
      <w:r w:rsidR="00415CBF">
        <w:rPr>
          <w:bCs w:val="0"/>
          <w:sz w:val="24"/>
          <w:szCs w:val="24"/>
        </w:rPr>
        <w:instrText xml:space="preserve"> \* MERGEFORMAT </w:instrText>
      </w:r>
      <w:r w:rsidR="00415CBF" w:rsidRPr="00415CBF">
        <w:rPr>
          <w:bCs w:val="0"/>
          <w:sz w:val="24"/>
          <w:szCs w:val="24"/>
        </w:rPr>
      </w:r>
      <w:r w:rsidR="00415CBF" w:rsidRPr="00415CBF">
        <w:rPr>
          <w:bCs w:val="0"/>
          <w:sz w:val="24"/>
          <w:szCs w:val="24"/>
        </w:rPr>
        <w:fldChar w:fldCharType="separate"/>
      </w:r>
      <w:r w:rsidR="00415CBF" w:rsidRPr="00415CBF">
        <w:rPr>
          <w:bCs w:val="0"/>
          <w:sz w:val="24"/>
          <w:szCs w:val="24"/>
        </w:rPr>
        <w:t>а)</w:t>
      </w:r>
      <w:r w:rsidR="00415CBF" w:rsidRPr="00415CBF">
        <w:rPr>
          <w:bCs w:val="0"/>
          <w:sz w:val="24"/>
          <w:szCs w:val="24"/>
        </w:rPr>
        <w:fldChar w:fldCharType="end"/>
      </w:r>
      <w:r w:rsidR="00415CBF" w:rsidRPr="00415CBF">
        <w:rPr>
          <w:bCs w:val="0"/>
          <w:sz w:val="24"/>
          <w:szCs w:val="24"/>
        </w:rPr>
        <w:t>-</w:t>
      </w:r>
      <w:r w:rsidR="00415CBF" w:rsidRPr="00415CBF">
        <w:rPr>
          <w:bCs w:val="0"/>
          <w:sz w:val="24"/>
          <w:szCs w:val="24"/>
        </w:rPr>
        <w:fldChar w:fldCharType="begin"/>
      </w:r>
      <w:r w:rsidR="00415CBF" w:rsidRPr="00415CBF">
        <w:rPr>
          <w:bCs w:val="0"/>
          <w:sz w:val="24"/>
          <w:szCs w:val="24"/>
        </w:rPr>
        <w:instrText xml:space="preserve"> REF _Ref306032457 \r \h </w:instrText>
      </w:r>
      <w:r w:rsidR="00415CBF">
        <w:rPr>
          <w:bCs w:val="0"/>
          <w:sz w:val="24"/>
          <w:szCs w:val="24"/>
        </w:rPr>
        <w:instrText xml:space="preserve"> \* MERGEFORMAT </w:instrText>
      </w:r>
      <w:r w:rsidR="00415CBF" w:rsidRPr="00415CBF">
        <w:rPr>
          <w:bCs w:val="0"/>
          <w:sz w:val="24"/>
          <w:szCs w:val="24"/>
        </w:rPr>
      </w:r>
      <w:r w:rsidR="00415CBF" w:rsidRPr="00415CBF">
        <w:rPr>
          <w:bCs w:val="0"/>
          <w:sz w:val="24"/>
          <w:szCs w:val="24"/>
        </w:rPr>
        <w:fldChar w:fldCharType="separate"/>
      </w:r>
      <w:r w:rsidR="00415CBF" w:rsidRPr="00415CBF">
        <w:rPr>
          <w:bCs w:val="0"/>
          <w:sz w:val="24"/>
          <w:szCs w:val="24"/>
        </w:rPr>
        <w:t>в)</w:t>
      </w:r>
      <w:r w:rsidR="00415CBF" w:rsidRPr="00415CBF">
        <w:rPr>
          <w:bCs w:val="0"/>
          <w:sz w:val="24"/>
          <w:szCs w:val="24"/>
        </w:rPr>
        <w:fldChar w:fldCharType="end"/>
      </w:r>
      <w:r w:rsidR="00415CBF" w:rsidRPr="00415CBF">
        <w:rPr>
          <w:bCs w:val="0"/>
          <w:sz w:val="24"/>
          <w:szCs w:val="24"/>
        </w:rPr>
        <w:t xml:space="preserve"> п. </w:t>
      </w:r>
      <w:r w:rsidR="00415CBF" w:rsidRPr="00415CBF">
        <w:fldChar w:fldCharType="begin"/>
      </w:r>
      <w:r w:rsidR="00415CBF" w:rsidRPr="00415CBF">
        <w:rPr>
          <w:bCs w:val="0"/>
          <w:sz w:val="24"/>
          <w:szCs w:val="24"/>
        </w:rPr>
        <w:instrText xml:space="preserve"> REF _Ref303669127 \r \h </w:instrText>
      </w:r>
      <w:r w:rsidR="00415CBF">
        <w:instrText xml:space="preserve"> \* MERGEFORMAT </w:instrText>
      </w:r>
      <w:r w:rsidR="00415CBF" w:rsidRPr="00415CBF">
        <w:fldChar w:fldCharType="separate"/>
      </w:r>
      <w:r w:rsidR="00415CBF" w:rsidRPr="00415CBF">
        <w:rPr>
          <w:bCs w:val="0"/>
          <w:sz w:val="24"/>
          <w:szCs w:val="24"/>
        </w:rPr>
        <w:t>3.3.8.2</w:t>
      </w:r>
      <w:r w:rsidR="00415CBF" w:rsidRPr="00415CBF">
        <w:fldChar w:fldCharType="end"/>
      </w:r>
      <w:r w:rsidR="00D77DCB" w:rsidRPr="00415CBF">
        <w:rPr>
          <w:bCs w:val="0"/>
          <w:sz w:val="24"/>
          <w:szCs w:val="24"/>
        </w:rPr>
        <w:t>)</w:t>
      </w:r>
      <w:r w:rsidR="00D77DCB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69262"/>
      <w:bookmarkStart w:id="483" w:name="_Toc468786606"/>
      <w:bookmarkStart w:id="484" w:name="_Toc469481246"/>
      <w:bookmarkStart w:id="485" w:name="_Toc472498834"/>
      <w:bookmarkStart w:id="486" w:name="_Toc498588680"/>
      <w:r w:rsidRPr="00066ED2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6B35A0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6B35A0">
        <w:rPr>
          <w:bCs w:val="0"/>
          <w:sz w:val="24"/>
          <w:szCs w:val="24"/>
        </w:rPr>
        <w:t>окументации по запросу предложений</w:t>
      </w:r>
      <w:r w:rsidRPr="006B35A0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6B35A0">
        <w:rPr>
          <w:bCs w:val="0"/>
          <w:iCs/>
          <w:sz w:val="24"/>
          <w:szCs w:val="24"/>
        </w:rPr>
        <w:t>.</w:t>
      </w:r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B35A0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6B35A0" w:rsidRPr="006B35A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B35A0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B35A0" w:rsidRPr="006B35A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B35A0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6B35A0">
        <w:rPr>
          <w:sz w:val="24"/>
          <w:szCs w:val="24"/>
        </w:rPr>
        <w:fldChar w:fldCharType="begin"/>
      </w:r>
      <w:r w:rsidRPr="006B35A0">
        <w:rPr>
          <w:sz w:val="24"/>
          <w:szCs w:val="24"/>
        </w:rPr>
        <w:instrText xml:space="preserve"> REF _Ref191386085 \r \h  \* MERGEFORMAT </w:instrText>
      </w:r>
      <w:r w:rsidRPr="006B35A0">
        <w:rPr>
          <w:sz w:val="24"/>
          <w:szCs w:val="24"/>
        </w:rPr>
      </w:r>
      <w:r w:rsidRPr="006B35A0">
        <w:rPr>
          <w:sz w:val="24"/>
          <w:szCs w:val="24"/>
        </w:rPr>
        <w:fldChar w:fldCharType="separate"/>
      </w:r>
      <w:r w:rsidR="00415CBF">
        <w:rPr>
          <w:sz w:val="24"/>
          <w:szCs w:val="24"/>
        </w:rPr>
        <w:t>1.1.1</w:t>
      </w:r>
      <w:r w:rsidRPr="006B35A0">
        <w:rPr>
          <w:sz w:val="24"/>
          <w:szCs w:val="24"/>
        </w:rPr>
        <w:fldChar w:fldCharType="end"/>
      </w:r>
      <w:r w:rsidRPr="006B35A0">
        <w:rPr>
          <w:sz w:val="24"/>
          <w:szCs w:val="24"/>
        </w:rPr>
        <w:t>).</w:t>
      </w:r>
    </w:p>
    <w:p w:rsidR="006B35A0" w:rsidRPr="003E55D7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E55D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E55D7">
        <w:rPr>
          <w:b/>
          <w:sz w:val="24"/>
          <w:szCs w:val="24"/>
        </w:rPr>
        <w:t xml:space="preserve">12:00 </w:t>
      </w:r>
      <w:r w:rsidR="003E55D7" w:rsidRPr="003E55D7">
        <w:rPr>
          <w:b/>
          <w:sz w:val="24"/>
          <w:szCs w:val="24"/>
        </w:rPr>
        <w:t>0</w:t>
      </w:r>
      <w:r w:rsidR="003A3EEF">
        <w:rPr>
          <w:b/>
          <w:sz w:val="24"/>
          <w:szCs w:val="24"/>
        </w:rPr>
        <w:t>5</w:t>
      </w:r>
      <w:r w:rsidRPr="003E55D7">
        <w:rPr>
          <w:b/>
          <w:sz w:val="24"/>
          <w:szCs w:val="24"/>
        </w:rPr>
        <w:t xml:space="preserve"> </w:t>
      </w:r>
      <w:r w:rsidR="003E55D7" w:rsidRPr="003E55D7">
        <w:rPr>
          <w:b/>
          <w:sz w:val="24"/>
          <w:szCs w:val="24"/>
        </w:rPr>
        <w:t xml:space="preserve">февраля </w:t>
      </w:r>
      <w:r w:rsidR="004D12E8" w:rsidRPr="003E55D7">
        <w:rPr>
          <w:b/>
          <w:sz w:val="24"/>
          <w:szCs w:val="24"/>
        </w:rPr>
        <w:t>2019</w:t>
      </w:r>
      <w:r w:rsidRPr="003E55D7">
        <w:rPr>
          <w:b/>
          <w:sz w:val="24"/>
          <w:szCs w:val="24"/>
        </w:rPr>
        <w:t xml:space="preserve"> года</w:t>
      </w:r>
      <w:r w:rsidRPr="003E55D7">
        <w:rPr>
          <w:sz w:val="24"/>
          <w:szCs w:val="24"/>
        </w:rPr>
        <w:t>.</w:t>
      </w:r>
    </w:p>
    <w:p w:rsidR="006B35A0" w:rsidRPr="00382A07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066ED2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415CBF" w:rsidRPr="00415CBF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415CBF" w:rsidRPr="00415CBF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69263"/>
      <w:bookmarkStart w:id="496" w:name="_Toc468786607"/>
      <w:bookmarkStart w:id="497" w:name="_Toc469481247"/>
      <w:bookmarkStart w:id="498" w:name="_Toc472498835"/>
      <w:bookmarkStart w:id="499" w:name="_Toc498588681"/>
      <w:r w:rsidRPr="00066ED2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684DC4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</w:t>
      </w:r>
      <w:r w:rsidRPr="00684DC4">
        <w:rPr>
          <w:bCs w:val="0"/>
          <w:sz w:val="24"/>
          <w:szCs w:val="24"/>
        </w:rPr>
        <w:t xml:space="preserve">истечения срока приема заявок </w:t>
      </w:r>
      <w:r w:rsidR="00684DC4" w:rsidRPr="00684DC4">
        <w:rPr>
          <w:iCs/>
          <w:sz w:val="24"/>
          <w:szCs w:val="24"/>
        </w:rPr>
        <w:t xml:space="preserve">(п. </w:t>
      </w:r>
      <w:r w:rsidR="00684DC4" w:rsidRPr="00684DC4">
        <w:rPr>
          <w:sz w:val="24"/>
          <w:szCs w:val="24"/>
        </w:rPr>
        <w:fldChar w:fldCharType="begin"/>
      </w:r>
      <w:r w:rsidR="00684DC4" w:rsidRPr="00684DC4">
        <w:rPr>
          <w:iCs/>
          <w:sz w:val="24"/>
          <w:szCs w:val="24"/>
        </w:rPr>
        <w:instrText xml:space="preserve"> REF _Ref440289953 \r \h </w:instrText>
      </w:r>
      <w:r w:rsidR="00684DC4">
        <w:rPr>
          <w:sz w:val="24"/>
          <w:szCs w:val="24"/>
        </w:rPr>
        <w:instrText xml:space="preserve"> \* MERGEFORMAT </w:instrText>
      </w:r>
      <w:r w:rsidR="00684DC4" w:rsidRPr="00684DC4">
        <w:rPr>
          <w:sz w:val="24"/>
          <w:szCs w:val="24"/>
        </w:rPr>
      </w:r>
      <w:r w:rsidR="00684DC4" w:rsidRPr="00684DC4">
        <w:rPr>
          <w:sz w:val="24"/>
          <w:szCs w:val="24"/>
        </w:rPr>
        <w:fldChar w:fldCharType="separate"/>
      </w:r>
      <w:r w:rsidR="00684DC4" w:rsidRPr="00684DC4">
        <w:rPr>
          <w:iCs/>
          <w:sz w:val="24"/>
          <w:szCs w:val="24"/>
        </w:rPr>
        <w:t>3.4.1.3</w:t>
      </w:r>
      <w:r w:rsidR="00684DC4" w:rsidRPr="00684DC4">
        <w:rPr>
          <w:sz w:val="24"/>
          <w:szCs w:val="24"/>
        </w:rPr>
        <w:fldChar w:fldCharType="end"/>
      </w:r>
      <w:r w:rsidR="00684DC4" w:rsidRPr="00684DC4">
        <w:rPr>
          <w:iCs/>
          <w:sz w:val="24"/>
          <w:szCs w:val="24"/>
        </w:rPr>
        <w:t xml:space="preserve">) </w:t>
      </w:r>
      <w:r w:rsidRPr="00684DC4">
        <w:rPr>
          <w:bCs w:val="0"/>
          <w:sz w:val="24"/>
          <w:szCs w:val="24"/>
        </w:rPr>
        <w:t xml:space="preserve">вправе внести изменения в настоящую </w:t>
      </w:r>
      <w:r w:rsidRPr="00684DC4">
        <w:rPr>
          <w:bCs w:val="0"/>
          <w:iCs/>
          <w:sz w:val="24"/>
          <w:szCs w:val="24"/>
        </w:rPr>
        <w:t>Д</w:t>
      </w:r>
      <w:r w:rsidRPr="00684DC4">
        <w:rPr>
          <w:bCs w:val="0"/>
          <w:sz w:val="24"/>
          <w:szCs w:val="24"/>
        </w:rPr>
        <w:t xml:space="preserve">окументацию по запросу предложений. </w:t>
      </w:r>
      <w:r w:rsidR="00684DC4" w:rsidRPr="00684DC4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r w:rsidR="00684DC4" w:rsidRPr="00684DC4">
        <w:rPr>
          <w:sz w:val="24"/>
          <w:szCs w:val="24"/>
        </w:rPr>
        <w:t xml:space="preserve">с даты размещения в ЕИС указанных изменений до даты окончания срока подачи заявок </w:t>
      </w:r>
      <w:r w:rsidR="00684DC4" w:rsidRPr="00684DC4">
        <w:rPr>
          <w:iCs/>
          <w:sz w:val="24"/>
          <w:szCs w:val="24"/>
        </w:rPr>
        <w:t xml:space="preserve">(п. </w:t>
      </w:r>
      <w:r w:rsidR="00684DC4" w:rsidRPr="00684DC4">
        <w:rPr>
          <w:sz w:val="24"/>
          <w:szCs w:val="24"/>
        </w:rPr>
        <w:fldChar w:fldCharType="begin"/>
      </w:r>
      <w:r w:rsidR="00684DC4" w:rsidRPr="00684DC4">
        <w:rPr>
          <w:iCs/>
          <w:sz w:val="24"/>
          <w:szCs w:val="24"/>
        </w:rPr>
        <w:instrText xml:space="preserve"> REF _Ref440289953 \r \h </w:instrText>
      </w:r>
      <w:r w:rsidR="00684DC4">
        <w:rPr>
          <w:sz w:val="24"/>
          <w:szCs w:val="24"/>
        </w:rPr>
        <w:instrText xml:space="preserve"> \* MERGEFORMAT </w:instrText>
      </w:r>
      <w:r w:rsidR="00684DC4" w:rsidRPr="00684DC4">
        <w:rPr>
          <w:sz w:val="24"/>
          <w:szCs w:val="24"/>
        </w:rPr>
      </w:r>
      <w:r w:rsidR="00684DC4" w:rsidRPr="00684DC4">
        <w:rPr>
          <w:sz w:val="24"/>
          <w:szCs w:val="24"/>
        </w:rPr>
        <w:fldChar w:fldCharType="separate"/>
      </w:r>
      <w:r w:rsidR="00684DC4" w:rsidRPr="00684DC4">
        <w:rPr>
          <w:iCs/>
          <w:sz w:val="24"/>
          <w:szCs w:val="24"/>
        </w:rPr>
        <w:t>3.4.1.3</w:t>
      </w:r>
      <w:r w:rsidR="00684DC4" w:rsidRPr="00684DC4">
        <w:rPr>
          <w:sz w:val="24"/>
          <w:szCs w:val="24"/>
        </w:rPr>
        <w:fldChar w:fldCharType="end"/>
      </w:r>
      <w:r w:rsidR="00684DC4" w:rsidRPr="00684DC4">
        <w:rPr>
          <w:iCs/>
          <w:sz w:val="24"/>
          <w:szCs w:val="24"/>
        </w:rPr>
        <w:t>)</w:t>
      </w:r>
      <w:r w:rsidR="00684DC4" w:rsidRPr="00684DC4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684DC4" w:rsidRPr="00684DC4">
        <w:rPr>
          <w:iCs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84DC4">
        <w:rPr>
          <w:bCs w:val="0"/>
          <w:sz w:val="24"/>
          <w:szCs w:val="24"/>
        </w:rPr>
        <w:t xml:space="preserve">Все </w:t>
      </w:r>
      <w:r w:rsidR="009C744E" w:rsidRPr="00684DC4">
        <w:rPr>
          <w:bCs w:val="0"/>
          <w:sz w:val="24"/>
          <w:szCs w:val="24"/>
        </w:rPr>
        <w:t>Участник</w:t>
      </w:r>
      <w:r w:rsidRPr="00684DC4">
        <w:rPr>
          <w:bCs w:val="0"/>
          <w:sz w:val="24"/>
          <w:szCs w:val="24"/>
        </w:rPr>
        <w:t>и запроса</w:t>
      </w:r>
      <w:r w:rsidRPr="00066ED2">
        <w:rPr>
          <w:bCs w:val="0"/>
          <w:sz w:val="24"/>
          <w:szCs w:val="24"/>
        </w:rPr>
        <w:t xml:space="preserve">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69264"/>
      <w:bookmarkStart w:id="509" w:name="_Toc468786608"/>
      <w:bookmarkStart w:id="510" w:name="_Toc469481248"/>
      <w:bookmarkStart w:id="511" w:name="_Toc472498836"/>
      <w:bookmarkStart w:id="512" w:name="_Toc498588682"/>
      <w:r w:rsidRPr="00066ED2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69265"/>
      <w:bookmarkStart w:id="525" w:name="_Toc468786609"/>
      <w:bookmarkStart w:id="526" w:name="_Toc469481249"/>
      <w:bookmarkStart w:id="527" w:name="_Toc472498837"/>
      <w:bookmarkStart w:id="528" w:name="_Toc498588683"/>
      <w:r w:rsidRPr="00066ED2">
        <w:rPr>
          <w:bCs w:val="0"/>
          <w:szCs w:val="24"/>
          <w:lang w:eastAsia="ru-RU"/>
        </w:rPr>
        <w:t xml:space="preserve">Обеспечение </w:t>
      </w:r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DC6F6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C6F6F">
        <w:rPr>
          <w:bCs w:val="0"/>
          <w:sz w:val="24"/>
          <w:szCs w:val="24"/>
        </w:rPr>
        <w:t>запросе предложений</w:t>
      </w:r>
      <w:r w:rsidR="00932C0A" w:rsidRPr="00DC6F6F">
        <w:rPr>
          <w:bCs w:val="0"/>
          <w:sz w:val="24"/>
          <w:szCs w:val="24"/>
        </w:rPr>
        <w:t xml:space="preserve"> и подачей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>и, на сумму не менее</w:t>
      </w:r>
      <w:r w:rsidR="004816F5" w:rsidRPr="00DC6F6F">
        <w:rPr>
          <w:bCs w:val="0"/>
          <w:sz w:val="24"/>
          <w:szCs w:val="24"/>
        </w:rPr>
        <w:t xml:space="preserve"> 3</w:t>
      </w:r>
      <w:r w:rsidR="00932C0A" w:rsidRPr="00DC6F6F">
        <w:rPr>
          <w:bCs w:val="0"/>
          <w:sz w:val="24"/>
          <w:szCs w:val="24"/>
        </w:rPr>
        <w:t xml:space="preserve">% от стоимости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C6F6F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C6F6F">
        <w:rPr>
          <w:sz w:val="24"/>
          <w:szCs w:val="24"/>
        </w:rPr>
        <w:t>:</w:t>
      </w:r>
    </w:p>
    <w:p w:rsidR="00932C0A" w:rsidRPr="00C54850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415CBF" w:rsidRPr="00415CBF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71FCC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</w:t>
      </w:r>
      <w:r w:rsidRPr="00071FCC">
        <w:rPr>
          <w:sz w:val="24"/>
          <w:szCs w:val="24"/>
        </w:rPr>
        <w:t xml:space="preserve">связанных с участием в </w:t>
      </w:r>
      <w:r w:rsidR="00D536DC" w:rsidRPr="00071FCC">
        <w:rPr>
          <w:sz w:val="24"/>
          <w:szCs w:val="24"/>
        </w:rPr>
        <w:t>запросе предложений</w:t>
      </w:r>
      <w:r w:rsidRPr="00071FCC">
        <w:rPr>
          <w:sz w:val="24"/>
          <w:szCs w:val="24"/>
        </w:rPr>
        <w:t>:</w:t>
      </w:r>
      <w:bookmarkEnd w:id="531"/>
      <w:bookmarkEnd w:id="532"/>
    </w:p>
    <w:p w:rsidR="00932C0A" w:rsidRPr="00071FC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071FCC">
        <w:rPr>
          <w:bCs w:val="0"/>
          <w:sz w:val="24"/>
          <w:szCs w:val="24"/>
        </w:rPr>
        <w:t xml:space="preserve">, </w:t>
      </w:r>
      <w:r w:rsidR="00D4486F" w:rsidRPr="00071FCC">
        <w:rPr>
          <w:bCs w:val="0"/>
          <w:sz w:val="24"/>
          <w:szCs w:val="24"/>
        </w:rPr>
        <w:lastRenderedPageBreak/>
        <w:t>предоставлени</w:t>
      </w:r>
      <w:r w:rsidR="0094024B" w:rsidRPr="00071FCC">
        <w:rPr>
          <w:bCs w:val="0"/>
          <w:sz w:val="24"/>
          <w:szCs w:val="24"/>
        </w:rPr>
        <w:t>я</w:t>
      </w:r>
      <w:r w:rsidR="00D4486F" w:rsidRPr="00071FCC">
        <w:rPr>
          <w:bCs w:val="0"/>
          <w:sz w:val="24"/>
          <w:szCs w:val="24"/>
        </w:rPr>
        <w:t xml:space="preserve"> </w:t>
      </w:r>
      <w:r w:rsidR="00EB08B2" w:rsidRPr="00071FCC">
        <w:rPr>
          <w:sz w:val="24"/>
          <w:szCs w:val="24"/>
        </w:rPr>
        <w:t xml:space="preserve">фальсифицированных </w:t>
      </w:r>
      <w:r w:rsidR="00D4486F" w:rsidRPr="00071FCC">
        <w:rPr>
          <w:bCs w:val="0"/>
          <w:sz w:val="24"/>
          <w:szCs w:val="24"/>
        </w:rPr>
        <w:t>документов</w:t>
      </w:r>
      <w:r w:rsidRPr="00071FCC">
        <w:rPr>
          <w:bCs w:val="0"/>
          <w:sz w:val="24"/>
          <w:szCs w:val="24"/>
        </w:rPr>
        <w:t xml:space="preserve">, приведенных в составе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и;</w:t>
      </w:r>
    </w:p>
    <w:p w:rsidR="00932C0A" w:rsidRPr="00071FCC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отказа </w:t>
      </w:r>
      <w:r w:rsidR="004906F3" w:rsidRPr="00071FCC">
        <w:rPr>
          <w:sz w:val="24"/>
          <w:szCs w:val="24"/>
          <w:lang w:val="x-none" w:eastAsia="x-none"/>
        </w:rPr>
        <w:t xml:space="preserve">Победителя или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 порядке </w:t>
      </w:r>
      <w:r w:rsidR="00932C0A" w:rsidRPr="00071FCC">
        <w:rPr>
          <w:bCs w:val="0"/>
          <w:sz w:val="24"/>
          <w:szCs w:val="24"/>
        </w:rPr>
        <w:t>(п</w:t>
      </w:r>
      <w:r w:rsidR="00403042" w:rsidRPr="00071FCC">
        <w:rPr>
          <w:bCs w:val="0"/>
          <w:sz w:val="24"/>
          <w:szCs w:val="24"/>
        </w:rPr>
        <w:t>.</w:t>
      </w:r>
      <w:r w:rsidR="00D74ED6" w:rsidRPr="00071FCC">
        <w:rPr>
          <w:bCs w:val="0"/>
          <w:sz w:val="24"/>
          <w:szCs w:val="24"/>
        </w:rPr>
        <w:t xml:space="preserve"> </w:t>
      </w:r>
      <w:r w:rsidR="004A2F0D" w:rsidRPr="00071FCC">
        <w:rPr>
          <w:sz w:val="24"/>
          <w:szCs w:val="24"/>
        </w:rPr>
        <w:fldChar w:fldCharType="begin"/>
      </w:r>
      <w:r w:rsidR="004A2F0D" w:rsidRPr="00071FCC">
        <w:rPr>
          <w:sz w:val="24"/>
          <w:szCs w:val="24"/>
        </w:rPr>
        <w:instrText xml:space="preserve"> REF _Ref468786447 \r \h  \* MERGEFORMAT </w:instrText>
      </w:r>
      <w:r w:rsidR="004A2F0D" w:rsidRPr="00071FCC">
        <w:rPr>
          <w:sz w:val="24"/>
          <w:szCs w:val="24"/>
        </w:rPr>
      </w:r>
      <w:r w:rsidR="004A2F0D" w:rsidRPr="00071FCC">
        <w:rPr>
          <w:sz w:val="24"/>
          <w:szCs w:val="24"/>
        </w:rPr>
        <w:fldChar w:fldCharType="separate"/>
      </w:r>
      <w:r w:rsidR="00415CBF" w:rsidRPr="00415CBF">
        <w:rPr>
          <w:bCs w:val="0"/>
          <w:sz w:val="24"/>
          <w:szCs w:val="24"/>
        </w:rPr>
        <w:t>3.12</w:t>
      </w:r>
      <w:r w:rsidR="004A2F0D" w:rsidRPr="00071FCC">
        <w:rPr>
          <w:sz w:val="24"/>
          <w:szCs w:val="24"/>
        </w:rPr>
        <w:fldChar w:fldCharType="end"/>
      </w:r>
      <w:r w:rsidR="00932C0A" w:rsidRPr="00071FCC">
        <w:rPr>
          <w:bCs w:val="0"/>
          <w:sz w:val="24"/>
          <w:szCs w:val="24"/>
        </w:rPr>
        <w:t>);</w:t>
      </w:r>
    </w:p>
    <w:p w:rsidR="004906F3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napToGrid w:val="0"/>
          <w:sz w:val="24"/>
          <w:szCs w:val="24"/>
          <w:lang w:eastAsia="x-none"/>
        </w:rPr>
        <w:t xml:space="preserve">отказа </w:t>
      </w:r>
      <w:r w:rsidRPr="00071FCC">
        <w:rPr>
          <w:sz w:val="24"/>
          <w:szCs w:val="24"/>
          <w:lang w:val="x-none" w:eastAsia="x-none"/>
        </w:rPr>
        <w:t xml:space="preserve">Победителя или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66290D" w:rsidRPr="00071FCC">
        <w:rPr>
          <w:sz w:val="24"/>
          <w:szCs w:val="24"/>
          <w:lang w:eastAsia="x-none"/>
        </w:rPr>
        <w:t>Документации по запросу предложений</w:t>
      </w:r>
      <w:r w:rsidRPr="00071FCC">
        <w:rPr>
          <w:sz w:val="24"/>
          <w:szCs w:val="24"/>
        </w:rPr>
        <w:t>,</w:t>
      </w:r>
      <w:r w:rsidRPr="00071FCC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071FCC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071FCC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Pr="00071FCC">
        <w:rPr>
          <w:bCs w:val="0"/>
          <w:sz w:val="24"/>
          <w:szCs w:val="24"/>
        </w:rPr>
        <w:t>;</w:t>
      </w:r>
    </w:p>
    <w:p w:rsidR="0052086C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z w:val="24"/>
          <w:szCs w:val="24"/>
          <w:lang w:eastAsia="ru-RU"/>
        </w:rPr>
        <w:t>непредставлени</w:t>
      </w:r>
      <w:r w:rsidRPr="00071FCC">
        <w:rPr>
          <w:sz w:val="24"/>
          <w:szCs w:val="24"/>
        </w:rPr>
        <w:t>я или предоставления</w:t>
      </w:r>
      <w:r w:rsidRPr="00071FCC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71FCC">
        <w:rPr>
          <w:bCs w:val="0"/>
          <w:sz w:val="24"/>
          <w:szCs w:val="24"/>
        </w:rPr>
        <w:t xml:space="preserve"> </w:t>
      </w:r>
      <w:r w:rsidR="00FB6254" w:rsidRPr="00071FCC">
        <w:rPr>
          <w:bCs w:val="0"/>
          <w:sz w:val="24"/>
          <w:szCs w:val="24"/>
        </w:rPr>
        <w:t>(п.</w:t>
      </w:r>
      <w:r w:rsidR="00D74ED6" w:rsidRPr="00071FCC">
        <w:rPr>
          <w:bCs w:val="0"/>
          <w:sz w:val="24"/>
          <w:szCs w:val="24"/>
        </w:rPr>
        <w:t xml:space="preserve"> </w:t>
      </w:r>
      <w:r w:rsidR="00A5367C" w:rsidRPr="00071FCC">
        <w:rPr>
          <w:bCs w:val="0"/>
          <w:sz w:val="24"/>
          <w:szCs w:val="24"/>
        </w:rPr>
        <w:fldChar w:fldCharType="begin"/>
      </w:r>
      <w:r w:rsidR="00D74ED6" w:rsidRPr="00071FCC">
        <w:rPr>
          <w:bCs w:val="0"/>
          <w:sz w:val="24"/>
          <w:szCs w:val="24"/>
        </w:rPr>
        <w:instrText xml:space="preserve"> REF _Ref472499089 \r \h </w:instrText>
      </w:r>
      <w:r w:rsidR="00D65838" w:rsidRPr="00071FCC">
        <w:rPr>
          <w:bCs w:val="0"/>
          <w:sz w:val="24"/>
          <w:szCs w:val="24"/>
        </w:rPr>
        <w:instrText xml:space="preserve"> \* MERGEFORMAT </w:instrText>
      </w:r>
      <w:r w:rsidR="00A5367C" w:rsidRPr="00071FCC">
        <w:rPr>
          <w:bCs w:val="0"/>
          <w:sz w:val="24"/>
          <w:szCs w:val="24"/>
        </w:rPr>
      </w:r>
      <w:r w:rsidR="00A5367C" w:rsidRPr="00071FCC">
        <w:rPr>
          <w:bCs w:val="0"/>
          <w:sz w:val="24"/>
          <w:szCs w:val="24"/>
        </w:rPr>
        <w:fldChar w:fldCharType="separate"/>
      </w:r>
      <w:r w:rsidR="00415CBF">
        <w:rPr>
          <w:bCs w:val="0"/>
          <w:sz w:val="24"/>
          <w:szCs w:val="24"/>
        </w:rPr>
        <w:t>3.13</w:t>
      </w:r>
      <w:r w:rsidR="00A5367C" w:rsidRPr="00071FCC">
        <w:rPr>
          <w:bCs w:val="0"/>
          <w:sz w:val="24"/>
          <w:szCs w:val="24"/>
        </w:rPr>
        <w:fldChar w:fldCharType="end"/>
      </w:r>
      <w:r w:rsidR="00FB6254" w:rsidRPr="00071FCC">
        <w:rPr>
          <w:bCs w:val="0"/>
          <w:sz w:val="24"/>
          <w:szCs w:val="24"/>
        </w:rPr>
        <w:t>)</w:t>
      </w:r>
      <w:r w:rsidRPr="00071FCC">
        <w:rPr>
          <w:bCs w:val="0"/>
          <w:sz w:val="24"/>
          <w:szCs w:val="24"/>
        </w:rPr>
        <w:t>.</w:t>
      </w:r>
    </w:p>
    <w:p w:rsidR="00932C0A" w:rsidRPr="00066ED2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071FCC">
        <w:rPr>
          <w:sz w:val="24"/>
          <w:szCs w:val="24"/>
        </w:rPr>
        <w:t xml:space="preserve">В случаях, указанных в п. </w:t>
      </w:r>
      <w:r w:rsidR="004A2F0D" w:rsidRPr="00071FCC">
        <w:fldChar w:fldCharType="begin"/>
      </w:r>
      <w:r w:rsidR="004A2F0D" w:rsidRPr="00071FCC">
        <w:instrText xml:space="preserve"> REF _Ref305753174 \r \h  \* MERGEFORMAT </w:instrText>
      </w:r>
      <w:r w:rsidR="004A2F0D" w:rsidRPr="00071FCC">
        <w:fldChar w:fldCharType="separate"/>
      </w:r>
      <w:r w:rsidR="00415CBF" w:rsidRPr="00415CBF">
        <w:rPr>
          <w:sz w:val="24"/>
          <w:szCs w:val="24"/>
        </w:rPr>
        <w:t>3.3.14.3.2</w:t>
      </w:r>
      <w:r w:rsidR="004A2F0D" w:rsidRPr="00071FCC">
        <w:fldChar w:fldCharType="end"/>
      </w:r>
      <w:r w:rsidRPr="00071FCC">
        <w:rPr>
          <w:sz w:val="24"/>
          <w:szCs w:val="24"/>
        </w:rPr>
        <w:t xml:space="preserve"> </w:t>
      </w:r>
      <w:r w:rsidR="009C744E" w:rsidRPr="00071FCC">
        <w:rPr>
          <w:sz w:val="24"/>
          <w:szCs w:val="24"/>
        </w:rPr>
        <w:t>Участник</w:t>
      </w:r>
      <w:r w:rsidRPr="00071FCC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7A8E" w:rsidRPr="00071FCC">
        <w:rPr>
          <w:sz w:val="24"/>
          <w:szCs w:val="24"/>
        </w:rPr>
        <w:t>3% от стоимости Заявки, с</w:t>
      </w:r>
      <w:r w:rsidR="000A7A8E" w:rsidRPr="00066ED2">
        <w:rPr>
          <w:sz w:val="24"/>
          <w:szCs w:val="24"/>
        </w:rPr>
        <w:t xml:space="preserve"> учетом НДС.</w:t>
      </w:r>
    </w:p>
    <w:p w:rsidR="00932C0A" w:rsidRPr="00066ED2" w:rsidRDefault="009C744E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066ED2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415CBF" w:rsidRPr="00415CBF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_Ref441574460 \r \h  \* MERGEFORMAT </w:instrText>
      </w:r>
      <w:r w:rsidR="004A2F0D">
        <w:fldChar w:fldCharType="separate"/>
      </w:r>
      <w:r w:rsidR="00415CBF" w:rsidRPr="00415CBF">
        <w:rPr>
          <w:sz w:val="24"/>
          <w:szCs w:val="24"/>
          <w:lang w:eastAsia="ru-RU"/>
        </w:rPr>
        <w:t>5.13</w:t>
      </w:r>
      <w:r w:rsidR="004A2F0D">
        <w:fldChar w:fldCharType="end"/>
      </w:r>
      <w:r w:rsidRPr="00066ED2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3.4.1.3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по адресу: </w:t>
      </w:r>
      <w:hyperlink r:id="rId38" w:history="1">
        <w:r w:rsidR="00A46F06">
          <w:rPr>
            <w:bCs/>
            <w:sz w:val="24"/>
            <w:szCs w:val="24"/>
          </w:rPr>
          <w:t>РФ</w:t>
        </w:r>
        <w:r w:rsidR="00A46F06" w:rsidRPr="004B3411">
          <w:rPr>
            <w:bCs/>
            <w:sz w:val="24"/>
            <w:szCs w:val="24"/>
          </w:rPr>
          <w:t>, 305029, Курская область, г. Курск, ул. К. Маркса, 27</w:t>
        </w:r>
      </w:hyperlink>
      <w:r w:rsidR="00A46F06" w:rsidRPr="004B3411">
        <w:rPr>
          <w:bCs/>
          <w:sz w:val="24"/>
          <w:szCs w:val="24"/>
        </w:rPr>
        <w:t>, каб. № 407, исполнительный сотрудник – Горбылев Александр Владимирович (либо Бортко Андрей Валерьевич), контактный</w:t>
      </w:r>
      <w:r w:rsidR="00A46F06" w:rsidRPr="004B1F75">
        <w:rPr>
          <w:sz w:val="24"/>
          <w:szCs w:val="24"/>
        </w:rPr>
        <w:t xml:space="preserve"> телефон (4712) 55-72-02, 55-71-86</w:t>
      </w:r>
      <w:r w:rsidRPr="00066ED2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Пометка «</w:t>
      </w:r>
      <w:r w:rsidRPr="00066ED2">
        <w:rPr>
          <w:bCs w:val="0"/>
          <w:sz w:val="24"/>
          <w:szCs w:val="24"/>
        </w:rPr>
        <w:t xml:space="preserve"> Соглашение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356FCC">
        <w:fldChar w:fldCharType="begin"/>
      </w:r>
      <w:r w:rsidR="00356FCC">
        <w:rPr>
          <w:sz w:val="24"/>
          <w:szCs w:val="24"/>
        </w:rPr>
        <w:instrText xml:space="preserve"> REF _Ref518912346 \r \h </w:instrText>
      </w:r>
      <w:r w:rsidR="00356FCC">
        <w:fldChar w:fldCharType="separate"/>
      </w:r>
      <w:r w:rsidR="00415CBF">
        <w:rPr>
          <w:sz w:val="24"/>
          <w:szCs w:val="24"/>
        </w:rPr>
        <w:t>3.3.14.6</w:t>
      </w:r>
      <w:r w:rsidR="00356FCC">
        <w:fldChar w:fldCharType="end"/>
      </w:r>
      <w:r w:rsidR="00356FCC">
        <w:t xml:space="preserve"> </w:t>
      </w:r>
      <w:r w:rsidRPr="00DC6F6F">
        <w:rPr>
          <w:sz w:val="24"/>
          <w:szCs w:val="24"/>
        </w:rPr>
        <w:t>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C6F6F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415CBF" w:rsidRPr="00415CBF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 xml:space="preserve">). В случае, если на момент истечения срока окончания приема Заявок (п. </w:t>
      </w:r>
      <w:r w:rsidR="004A2F0D">
        <w:lastRenderedPageBreak/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415CBF" w:rsidRPr="00415CBF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>
        <w:fldChar w:fldCharType="begin"/>
      </w:r>
      <w:r w:rsidR="004A2F0D">
        <w:instrText xml:space="preserve"> REF _Ref55335823 \r \h  \* MERGEFORMAT </w:instrText>
      </w:r>
      <w:r w:rsidR="004A2F0D">
        <w:fldChar w:fldCharType="separate"/>
      </w:r>
      <w:r w:rsidR="00415CBF" w:rsidRPr="00415CBF">
        <w:rPr>
          <w:rFonts w:eastAsia="Calibri"/>
          <w:szCs w:val="24"/>
          <w:lang w:eastAsia="en-US"/>
        </w:rPr>
        <w:t>5.6</w:t>
      </w:r>
      <w:r w:rsidR="004A2F0D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46F06" w:rsidRPr="004B1F75">
        <w:rPr>
          <w:iCs/>
          <w:szCs w:val="24"/>
        </w:rPr>
        <w:t xml:space="preserve">специалиста1-й категории отдела закупочной деятельности УЛ и МТО филиала ПАО «МРСК Центра» - «Курскэнерго» Горбылеву А.В., контактные телефоны: (4712) 55-70-49, </w:t>
      </w:r>
      <w:r w:rsidR="00A46F06" w:rsidRPr="004B1F75">
        <w:rPr>
          <w:szCs w:val="24"/>
        </w:rPr>
        <w:t xml:space="preserve">адрес электронной почты: </w:t>
      </w:r>
      <w:hyperlink r:id="rId39" w:history="1">
        <w:r w:rsidR="00A46F06" w:rsidRPr="004B1F75">
          <w:rPr>
            <w:rStyle w:val="a7"/>
            <w:szCs w:val="24"/>
            <w:lang w:val="en-US"/>
          </w:rPr>
          <w:t>gorbylev</w:t>
        </w:r>
        <w:r w:rsidR="00A46F06" w:rsidRPr="004B1F75">
          <w:rPr>
            <w:rStyle w:val="a7"/>
            <w:szCs w:val="24"/>
          </w:rPr>
          <w:t>.</w:t>
        </w:r>
        <w:r w:rsidR="00A46F06" w:rsidRPr="004B1F75">
          <w:rPr>
            <w:rStyle w:val="a7"/>
            <w:szCs w:val="24"/>
            <w:lang w:val="en-US"/>
          </w:rPr>
          <w:t>av</w:t>
        </w:r>
        <w:r w:rsidR="00A46F06" w:rsidRPr="004B1F75">
          <w:rPr>
            <w:rStyle w:val="a7"/>
            <w:szCs w:val="24"/>
          </w:rPr>
          <w:t>@mrsk-1.ru</w:t>
        </w:r>
      </w:hyperlink>
      <w:r w:rsidRPr="00DC6F6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415CBF" w:rsidRPr="00415CBF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C54850" w:rsidRPr="007E0CEB" w:rsidRDefault="00C54850" w:rsidP="00C5485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E0CEB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A46F06" w:rsidRPr="007E0CEB" w:rsidRDefault="00A46F06" w:rsidP="00A46F06">
      <w:pPr>
        <w:pStyle w:val="aff6"/>
        <w:numPr>
          <w:ilvl w:val="0"/>
          <w:numId w:val="96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7E0CEB">
        <w:rPr>
          <w:sz w:val="24"/>
          <w:szCs w:val="24"/>
        </w:rPr>
        <w:t>ИНН: 6901067107, КПП: 463202002</w:t>
      </w:r>
    </w:p>
    <w:p w:rsidR="00A46F06" w:rsidRPr="00712C55" w:rsidRDefault="00A46F06" w:rsidP="00A46F0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712C55">
        <w:rPr>
          <w:bCs w:val="0"/>
          <w:sz w:val="24"/>
          <w:szCs w:val="24"/>
        </w:rPr>
        <w:t xml:space="preserve">р/с: 40702810418250001092 </w:t>
      </w:r>
      <w:r w:rsidRPr="00712C55">
        <w:rPr>
          <w:sz w:val="24"/>
          <w:szCs w:val="24"/>
        </w:rPr>
        <w:t xml:space="preserve">в Филиале ПАО Банк ВТБ в </w:t>
      </w:r>
    </w:p>
    <w:p w:rsidR="00A46F06" w:rsidRPr="00712C55" w:rsidRDefault="00A46F06" w:rsidP="00A46F0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712C55">
        <w:rPr>
          <w:sz w:val="24"/>
          <w:szCs w:val="24"/>
        </w:rPr>
        <w:t>г. Воронеже</w:t>
      </w:r>
    </w:p>
    <w:p w:rsidR="00A46F06" w:rsidRPr="00712C55" w:rsidRDefault="00A46F06" w:rsidP="00A46F06">
      <w:pPr>
        <w:pStyle w:val="aff6"/>
        <w:numPr>
          <w:ilvl w:val="0"/>
          <w:numId w:val="0"/>
        </w:numPr>
        <w:tabs>
          <w:tab w:val="left" w:pos="2127"/>
          <w:tab w:val="center" w:pos="6313"/>
        </w:tabs>
        <w:spacing w:line="240" w:lineRule="auto"/>
        <w:ind w:left="2847"/>
        <w:rPr>
          <w:sz w:val="24"/>
          <w:szCs w:val="24"/>
        </w:rPr>
      </w:pPr>
      <w:r w:rsidRPr="00712C55">
        <w:rPr>
          <w:sz w:val="24"/>
          <w:szCs w:val="24"/>
        </w:rPr>
        <w:t>БИК: 042007835</w:t>
      </w:r>
      <w:r w:rsidRPr="00712C55">
        <w:rPr>
          <w:sz w:val="24"/>
          <w:szCs w:val="24"/>
        </w:rPr>
        <w:tab/>
      </w:r>
    </w:p>
    <w:p w:rsidR="00C54850" w:rsidRPr="00DC6F6F" w:rsidRDefault="00A46F06" w:rsidP="00A46F0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712C55">
        <w:rPr>
          <w:sz w:val="24"/>
          <w:szCs w:val="24"/>
        </w:rPr>
        <w:t>к/с: 30101810100000000835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</w:t>
      </w:r>
      <w:r w:rsidRPr="00DC6F6F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6C1C0C" w:rsidRDefault="00C54850" w:rsidP="00B949E4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6C1C0C">
        <w:rPr>
          <w:sz w:val="24"/>
          <w:szCs w:val="24"/>
        </w:rPr>
        <w:t>договора.</w:t>
      </w:r>
    </w:p>
    <w:p w:rsidR="00356FCC" w:rsidRPr="006C1C0C" w:rsidRDefault="00356FCC" w:rsidP="00356FCC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71439"/>
      <w:r w:rsidRPr="006C1C0C">
        <w:rPr>
          <w:sz w:val="24"/>
          <w:szCs w:val="24"/>
        </w:rPr>
        <w:t>Участник закупки утрачивает обеспечение в случаях: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C1C0C">
        <w:rPr>
          <w:sz w:val="24"/>
          <w:szCs w:val="24"/>
        </w:rPr>
        <w:t>уклонение или отказ участника закупки от заключения договора;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C1C0C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12346"/>
      <w:r w:rsidRPr="006C1C0C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</w:t>
      </w:r>
      <w:r w:rsidRPr="00DC6F6F">
        <w:rPr>
          <w:sz w:val="24"/>
          <w:szCs w:val="24"/>
        </w:rPr>
        <w:t xml:space="preserve">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684"/>
      <w:r w:rsidRPr="00066ED2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69267"/>
      <w:bookmarkStart w:id="553" w:name="_Toc468786611"/>
      <w:bookmarkStart w:id="554" w:name="_Toc469481251"/>
      <w:bookmarkStart w:id="555" w:name="_Toc472498839"/>
      <w:bookmarkStart w:id="556" w:name="_Toc498588685"/>
      <w:r w:rsidRPr="00066ED2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422643">
        <w:rPr>
          <w:bCs w:val="0"/>
          <w:sz w:val="24"/>
          <w:szCs w:val="24"/>
        </w:rPr>
        <w:t>Заявк</w:t>
      </w:r>
      <w:r w:rsidR="00717F60" w:rsidRPr="00422643">
        <w:rPr>
          <w:bCs w:val="0"/>
          <w:sz w:val="24"/>
          <w:szCs w:val="24"/>
        </w:rPr>
        <w:t xml:space="preserve">и на ЭТП могут быть поданы до </w:t>
      </w:r>
      <w:r w:rsidR="002B5044" w:rsidRPr="00422643">
        <w:rPr>
          <w:b/>
          <w:bCs w:val="0"/>
          <w:sz w:val="24"/>
          <w:szCs w:val="24"/>
        </w:rPr>
        <w:t xml:space="preserve">12 часов 00 минут </w:t>
      </w:r>
      <w:r w:rsidR="00422643" w:rsidRPr="00422643">
        <w:rPr>
          <w:b/>
          <w:bCs w:val="0"/>
          <w:sz w:val="24"/>
          <w:szCs w:val="24"/>
        </w:rPr>
        <w:t>0</w:t>
      </w:r>
      <w:r w:rsidR="003A3EEF">
        <w:rPr>
          <w:b/>
          <w:bCs w:val="0"/>
          <w:sz w:val="24"/>
          <w:szCs w:val="24"/>
        </w:rPr>
        <w:t>5</w:t>
      </w:r>
      <w:bookmarkStart w:id="558" w:name="_GoBack"/>
      <w:bookmarkEnd w:id="558"/>
      <w:r w:rsidR="002B5044" w:rsidRPr="00422643">
        <w:rPr>
          <w:b/>
          <w:bCs w:val="0"/>
          <w:sz w:val="24"/>
          <w:szCs w:val="24"/>
        </w:rPr>
        <w:t xml:space="preserve"> </w:t>
      </w:r>
      <w:r w:rsidR="00422643" w:rsidRPr="00422643">
        <w:rPr>
          <w:b/>
          <w:bCs w:val="0"/>
          <w:sz w:val="24"/>
          <w:szCs w:val="24"/>
        </w:rPr>
        <w:t xml:space="preserve">февраля </w:t>
      </w:r>
      <w:r w:rsidR="004D12E8" w:rsidRPr="00422643">
        <w:rPr>
          <w:b/>
          <w:bCs w:val="0"/>
          <w:sz w:val="24"/>
          <w:szCs w:val="24"/>
        </w:rPr>
        <w:t>2019</w:t>
      </w:r>
      <w:r w:rsidR="002B5044" w:rsidRPr="00422643">
        <w:rPr>
          <w:b/>
          <w:bCs w:val="0"/>
          <w:sz w:val="24"/>
          <w:szCs w:val="24"/>
        </w:rPr>
        <w:t xml:space="preserve"> года</w:t>
      </w:r>
      <w:r w:rsidR="00BC2634" w:rsidRPr="00422643">
        <w:rPr>
          <w:b/>
          <w:bCs w:val="0"/>
          <w:sz w:val="24"/>
          <w:szCs w:val="24"/>
        </w:rPr>
        <w:t xml:space="preserve">, </w:t>
      </w:r>
      <w:r w:rsidR="00BC2634" w:rsidRPr="0042264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422643">
        <w:rPr>
          <w:bCs w:val="0"/>
          <w:spacing w:val="-2"/>
          <w:sz w:val="24"/>
          <w:szCs w:val="24"/>
        </w:rPr>
        <w:t>(под</w:t>
      </w:r>
      <w:r w:rsidR="00BC2634" w:rsidRPr="00422643">
        <w:rPr>
          <w:bCs w:val="0"/>
          <w:sz w:val="24"/>
          <w:szCs w:val="24"/>
        </w:rPr>
        <w:t>раз</w:t>
      </w:r>
      <w:r w:rsidR="00BC2634" w:rsidRPr="00066ED2">
        <w:rPr>
          <w:bCs w:val="0"/>
          <w:sz w:val="24"/>
          <w:szCs w:val="24"/>
        </w:rPr>
        <w:t xml:space="preserve">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5.1</w:t>
      </w:r>
      <w:r w:rsidR="004A2F0D">
        <w:fldChar w:fldCharType="end"/>
      </w:r>
      <w:r w:rsidR="00BC2634" w:rsidRPr="00066ED2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7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066ED2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69268"/>
      <w:bookmarkStart w:id="569" w:name="_Toc468786612"/>
      <w:bookmarkStart w:id="570" w:name="_Toc469481252"/>
      <w:bookmarkStart w:id="571" w:name="_Toc472498840"/>
      <w:bookmarkStart w:id="572" w:name="_Toc498588686"/>
      <w:r w:rsidRPr="00066ED2">
        <w:rPr>
          <w:szCs w:val="24"/>
        </w:rPr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687"/>
      <w:r w:rsidRPr="00066ED2"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3"/>
      <w:bookmarkEnd w:id="574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525"/>
      <w:bookmarkStart w:id="577" w:name="_Ref468199575"/>
      <w:bookmarkStart w:id="578" w:name="_Toc498588688"/>
      <w:r w:rsidRPr="00066ED2">
        <w:t>Оценка Заявок и проведение переговоров</w:t>
      </w:r>
      <w:bookmarkEnd w:id="575"/>
      <w:bookmarkEnd w:id="576"/>
      <w:bookmarkEnd w:id="577"/>
      <w:bookmarkEnd w:id="578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69271"/>
      <w:bookmarkStart w:id="588" w:name="_Toc468786615"/>
      <w:bookmarkStart w:id="589" w:name="_Toc469481255"/>
      <w:bookmarkStart w:id="590" w:name="_Toc472498843"/>
      <w:bookmarkStart w:id="591" w:name="_Toc498588689"/>
      <w:r w:rsidRPr="00066ED2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69272"/>
      <w:bookmarkStart w:id="602" w:name="_Toc468786616"/>
      <w:bookmarkStart w:id="603" w:name="_Toc469481256"/>
      <w:bookmarkStart w:id="604" w:name="_Toc472498844"/>
      <w:bookmarkStart w:id="605" w:name="_Toc498588690"/>
      <w:r w:rsidRPr="00066ED2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6"/>
      <w:bookmarkEnd w:id="607"/>
    </w:p>
    <w:p w:rsidR="00C138CC" w:rsidRPr="00066ED2" w:rsidRDefault="003A59B8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C138CC" w:rsidRPr="008C00C0">
        <w:rPr>
          <w:sz w:val="24"/>
          <w:szCs w:val="24"/>
        </w:rPr>
        <w:t xml:space="preserve">; 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317BE5" w:rsidRDefault="00953987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содержат всех </w:t>
      </w:r>
      <w:r w:rsidRPr="00754A98">
        <w:rPr>
          <w:sz w:val="24"/>
          <w:szCs w:val="24"/>
        </w:rPr>
        <w:t>необходимых документов, требуемых настоящей Документацией</w:t>
      </w:r>
      <w:r w:rsidR="00317BE5" w:rsidRPr="00754A98">
        <w:rPr>
          <w:sz w:val="24"/>
          <w:szCs w:val="24"/>
        </w:rPr>
        <w:t>, в том числе файла копии Сводной таблицы стоимости поставок, выполненного в формате MS Excel</w:t>
      </w:r>
      <w:r w:rsidR="00C138CC" w:rsidRPr="00754A98">
        <w:rPr>
          <w:sz w:val="24"/>
          <w:szCs w:val="24"/>
        </w:rPr>
        <w:t>;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066ED2" w:rsidRDefault="00F80103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786409"/>
      <w:r w:rsidRPr="00066ED2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8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69273"/>
      <w:bookmarkStart w:id="619" w:name="_Toc468786617"/>
      <w:bookmarkStart w:id="620" w:name="_Toc469481257"/>
      <w:bookmarkStart w:id="621" w:name="_Toc472498845"/>
      <w:bookmarkStart w:id="622" w:name="_Toc498588691"/>
      <w:r w:rsidRPr="00066ED2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69274"/>
      <w:bookmarkStart w:id="633" w:name="_Toc468786618"/>
      <w:bookmarkStart w:id="634" w:name="_Toc469481258"/>
      <w:bookmarkStart w:id="635" w:name="_Toc472498846"/>
      <w:bookmarkStart w:id="636" w:name="_Toc498588692"/>
      <w:r w:rsidRPr="00066ED2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344C5F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В</w:t>
      </w:r>
      <w:r w:rsidR="00D275B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066ED2">
        <w:rPr>
          <w:sz w:val="24"/>
          <w:szCs w:val="24"/>
        </w:rPr>
        <w:t xml:space="preserve">. Порядок проведения оценочной стадии, </w:t>
      </w:r>
      <w:r w:rsidRPr="002D6D65">
        <w:rPr>
          <w:sz w:val="24"/>
          <w:szCs w:val="24"/>
        </w:rPr>
        <w:t>критери</w:t>
      </w:r>
      <w:r w:rsidR="00D275BB" w:rsidRPr="002D6D65">
        <w:rPr>
          <w:sz w:val="24"/>
          <w:szCs w:val="24"/>
        </w:rPr>
        <w:t>и</w:t>
      </w:r>
      <w:r w:rsidRPr="002D6D65">
        <w:rPr>
          <w:sz w:val="24"/>
          <w:szCs w:val="24"/>
        </w:rPr>
        <w:t xml:space="preserve"> и их весов</w:t>
      </w:r>
      <w:r w:rsidR="00D275BB" w:rsidRPr="002D6D65">
        <w:rPr>
          <w:sz w:val="24"/>
          <w:szCs w:val="24"/>
        </w:rPr>
        <w:t>ые</w:t>
      </w:r>
      <w:r w:rsidRPr="002D6D65">
        <w:rPr>
          <w:sz w:val="24"/>
          <w:szCs w:val="24"/>
        </w:rPr>
        <w:t xml:space="preserve"> коэффициент</w:t>
      </w:r>
      <w:r w:rsidR="00D275BB" w:rsidRPr="002D6D65">
        <w:rPr>
          <w:sz w:val="24"/>
          <w:szCs w:val="24"/>
        </w:rPr>
        <w:t>ы изложены в Приложении №3 к настоящей Документации</w:t>
      </w:r>
      <w:r w:rsidR="00D275BB" w:rsidRPr="00344C5F">
        <w:rPr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Закупочная комиссия ранжирует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7" w:name="_Ref303250967"/>
      <w:bookmarkStart w:id="638" w:name="_Toc305697378"/>
      <w:bookmarkStart w:id="639" w:name="_Toc255985696"/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40" w:name="_Toc498588693"/>
      <w:r w:rsidRPr="00066ED2"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7"/>
      <w:bookmarkEnd w:id="638"/>
      <w:bookmarkEnd w:id="640"/>
      <w:r w:rsidRPr="00066ED2">
        <w:t xml:space="preserve"> </w:t>
      </w:r>
    </w:p>
    <w:bookmarkEnd w:id="639"/>
    <w:p w:rsidR="00F15392" w:rsidRDefault="00216EF5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</w:t>
      </w:r>
      <w:r w:rsidR="00F15392"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="00F15392"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="00F15392"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="00F15392"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е, цены.</w:t>
      </w:r>
    </w:p>
    <w:p w:rsidR="00216EF5" w:rsidRPr="00216EF5" w:rsidRDefault="00216EF5" w:rsidP="00216EF5">
      <w:pPr>
        <w:widowControl w:val="0"/>
        <w:suppressAutoHyphens w:val="0"/>
        <w:overflowPunct w:val="0"/>
        <w:autoSpaceDE w:val="0"/>
        <w:autoSpaceDN w:val="0"/>
        <w:adjustRightInd w:val="0"/>
        <w:spacing w:line="264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</w:rPr>
        <w:t>П</w:t>
      </w:r>
      <w:r w:rsidRPr="00216EF5">
        <w:rPr>
          <w:sz w:val="24"/>
          <w:szCs w:val="24"/>
        </w:rPr>
        <w:t>ереторжка также является обязательным этапом закупки в случае, если размер начальной (максимальной) цены договора составляет 5 (пять) и более миллионов рублей с НДС (либо без НДС, если закупка продукции не облагается НДС либо НДС равен 0)</w:t>
      </w:r>
      <w:r>
        <w:rPr>
          <w:sz w:val="24"/>
          <w:szCs w:val="24"/>
        </w:rPr>
        <w:t>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066ED2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415CBF" w:rsidRPr="00415CBF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415CBF" w:rsidRPr="00415CBF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415CBF" w:rsidRPr="00415CBF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3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29"/>
      <w:r w:rsidRPr="00066ED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44C5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_Ref468786312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3.7.8</w:t>
      </w:r>
      <w:r w:rsidR="004A2F0D">
        <w:fldChar w:fldCharType="end"/>
      </w:r>
      <w:r w:rsidRPr="00344C5F">
        <w:rPr>
          <w:sz w:val="24"/>
          <w:szCs w:val="24"/>
        </w:rPr>
        <w:t xml:space="preserve">, предоставляет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документации.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</w:t>
      </w:r>
      <w:r w:rsidRPr="00344C5F">
        <w:rPr>
          <w:sz w:val="24"/>
          <w:szCs w:val="24"/>
        </w:rPr>
        <w:lastRenderedPageBreak/>
        <w:t xml:space="preserve">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5" w:name="_Ref471986997"/>
      <w:bookmarkStart w:id="646" w:name="_Toc472497843"/>
      <w:bookmarkStart w:id="647" w:name="_Toc498588694"/>
      <w:bookmarkStart w:id="648" w:name="_Ref303681924"/>
      <w:bookmarkStart w:id="649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344C5F">
        <w:rPr>
          <w:bCs w:val="0"/>
          <w:szCs w:val="24"/>
        </w:rPr>
        <w:t xml:space="preserve">Единого стандарта закупок ПАО «Россети»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2D6D65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</w:t>
      </w:r>
      <w:r w:rsidRPr="002D6D65">
        <w:rPr>
          <w:szCs w:val="24"/>
        </w:rPr>
        <w:t xml:space="preserve">продукции российского происхождения принимается </w:t>
      </w:r>
      <w:r w:rsidRPr="002D6D65">
        <w:rPr>
          <w:i/>
          <w:szCs w:val="24"/>
          <w:lang w:val="en-US"/>
        </w:rPr>
        <w:t>k</w:t>
      </w:r>
      <w:r w:rsidRPr="002D6D65">
        <w:rPr>
          <w:i/>
          <w:szCs w:val="24"/>
          <w:vertAlign w:val="subscript"/>
        </w:rPr>
        <w:t>ПРИОР</w:t>
      </w:r>
      <w:r w:rsidRPr="002D6D65">
        <w:rPr>
          <w:szCs w:val="24"/>
        </w:rPr>
        <w:t xml:space="preserve">=0,85, иначе </w:t>
      </w:r>
      <w:r w:rsidRPr="002D6D65">
        <w:rPr>
          <w:i/>
          <w:szCs w:val="24"/>
          <w:lang w:val="en-US"/>
        </w:rPr>
        <w:t>k</w:t>
      </w:r>
      <w:r w:rsidRPr="002D6D65">
        <w:rPr>
          <w:i/>
          <w:szCs w:val="24"/>
          <w:vertAlign w:val="subscript"/>
        </w:rPr>
        <w:t>ПРИОР</w:t>
      </w:r>
      <w:r w:rsidRPr="002D6D65">
        <w:rPr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EE0C12" w:rsidRPr="002D6D65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50" w:name="_Ref471987793"/>
      <w:r w:rsidRPr="002D6D65">
        <w:rPr>
          <w:szCs w:val="24"/>
        </w:rPr>
        <w:t>Приоритет не предоставляется в случаях, если:</w:t>
      </w:r>
      <w:bookmarkEnd w:id="650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D65">
        <w:rPr>
          <w:rFonts w:ascii="Times New Roman" w:hAnsi="Times New Roman" w:cs="Times New Roman"/>
          <w:sz w:val="24"/>
          <w:szCs w:val="24"/>
        </w:rPr>
        <w:t>а) закупка признана несостоявшейся</w:t>
      </w:r>
      <w:r w:rsidRPr="00344C5F">
        <w:rPr>
          <w:rFonts w:ascii="Times New Roman" w:hAnsi="Times New Roman" w:cs="Times New Roman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_Ref303251044 \r \h  \* MERGEFORMAT </w:instrText>
      </w:r>
      <w:r w:rsidR="004A2F0D">
        <w:fldChar w:fldCharType="separate"/>
      </w:r>
      <w:r w:rsidR="00415CBF" w:rsidRPr="00415CBF">
        <w:rPr>
          <w:rFonts w:ascii="Times New Roman" w:hAnsi="Times New Roman" w:cs="Times New Roman"/>
          <w:sz w:val="24"/>
          <w:szCs w:val="24"/>
        </w:rPr>
        <w:t>3.10</w:t>
      </w:r>
      <w:r w:rsidR="004A2F0D">
        <w:fldChar w:fldCharType="end"/>
      </w:r>
      <w:r w:rsidRPr="00344C5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</w:t>
      </w:r>
      <w:r w:rsidRPr="00344C5F">
        <w:rPr>
          <w:rFonts w:ascii="Times New Roman" w:hAnsi="Times New Roman" w:cs="Times New Roman"/>
          <w:sz w:val="24"/>
          <w:szCs w:val="24"/>
        </w:rPr>
        <w:lastRenderedPageBreak/>
        <w:t>продукции российского и иностранного происхождения определяется исходя из следующего: цена единицы каждой продукции (</w:t>
      </w:r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344C5F">
        <w:rPr>
          <w:rFonts w:ascii="Times New Roman" w:hAnsi="Times New Roman" w:cs="Times New Roman"/>
          <w:sz w:val="24"/>
          <w:szCs w:val="24"/>
        </w:rPr>
        <w:t> * Ц</w:t>
      </w:r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44C5F">
        <w:rPr>
          <w:sz w:val="24"/>
          <w:szCs w:val="24"/>
        </w:rPr>
        <w:t>Пр (РФ) (%) = Ц (РФ)*100/ ∑ 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44C5F">
        <w:rPr>
          <w:sz w:val="24"/>
          <w:szCs w:val="24"/>
        </w:rPr>
        <w:t>Ц (РФ) = ∑</w:t>
      </w:r>
      <w:r w:rsidRPr="00344C5F">
        <w:rPr>
          <w:sz w:val="24"/>
          <w:szCs w:val="24"/>
          <w:lang w:val="en-US"/>
        </w:rPr>
        <w:t>kf</w:t>
      </w:r>
      <w:r w:rsidRPr="00344C5F">
        <w:rPr>
          <w:sz w:val="24"/>
          <w:szCs w:val="24"/>
        </w:rPr>
        <w:t>* Ц</w:t>
      </w:r>
      <w:r w:rsidRPr="00344C5F">
        <w:rPr>
          <w:i/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r w:rsidRPr="00344C5F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kf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44C5F">
        <w:rPr>
          <w:sz w:val="24"/>
          <w:szCs w:val="24"/>
          <w:lang w:val="en-US"/>
        </w:rPr>
        <w:t>kf</w:t>
      </w:r>
      <w:r w:rsidRPr="00344C5F">
        <w:rPr>
          <w:sz w:val="24"/>
          <w:szCs w:val="24"/>
        </w:rPr>
        <w:t>=∑ 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заявки./ ∑ 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r w:rsidRPr="00344C5F">
        <w:rPr>
          <w:sz w:val="24"/>
          <w:szCs w:val="24"/>
        </w:rPr>
        <w:t xml:space="preserve"> нач.(макс)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415CBF" w:rsidRPr="00415CBF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99010"/>
      <w:bookmarkStart w:id="652" w:name="_Ref472499016"/>
      <w:bookmarkStart w:id="653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8"/>
      <w:bookmarkEnd w:id="649"/>
      <w:bookmarkEnd w:id="651"/>
      <w:bookmarkEnd w:id="652"/>
      <w:bookmarkEnd w:id="653"/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4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 полностью удовлетворит </w:t>
      </w:r>
      <w:r w:rsidRPr="00066ED2">
        <w:rPr>
          <w:bCs w:val="0"/>
          <w:sz w:val="24"/>
          <w:szCs w:val="24"/>
        </w:rPr>
        <w:lastRenderedPageBreak/>
        <w:t>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наилучшей</w:t>
      </w:r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696"/>
      <w:bookmarkStart w:id="657" w:name="_Ref191386295"/>
      <w:r w:rsidRPr="00066ED2">
        <w:t>Признание запроса предложений несостоявшимся</w:t>
      </w:r>
      <w:bookmarkEnd w:id="655"/>
      <w:bookmarkEnd w:id="656"/>
    </w:p>
    <w:p w:rsidR="00717F60" w:rsidRPr="00066ED2" w:rsidRDefault="00717F60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8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9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r w:rsidRPr="00066ED2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61" w:name="_Toc468462453"/>
      <w:bookmarkStart w:id="662" w:name="_Toc468441704"/>
      <w:bookmarkStart w:id="663" w:name="_Ref465670219"/>
      <w:bookmarkStart w:id="664" w:name="_Toc498588697"/>
      <w:bookmarkStart w:id="665" w:name="_Ref303683929"/>
      <w:r w:rsidRPr="00A44127">
        <w:rPr>
          <w:bCs w:val="0"/>
        </w:rPr>
        <w:t>Антидемпинговые меры</w:t>
      </w:r>
      <w:bookmarkEnd w:id="661"/>
      <w:bookmarkEnd w:id="662"/>
      <w:bookmarkEnd w:id="663"/>
      <w:bookmarkEnd w:id="664"/>
    </w:p>
    <w:p w:rsidR="007C76A8" w:rsidRPr="00344C5F" w:rsidRDefault="000B3BAA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0B3BAA">
        <w:rPr>
          <w:sz w:val="24"/>
          <w:szCs w:val="24"/>
          <w:lang w:eastAsia="ru-RU"/>
        </w:rPr>
        <w:t xml:space="preserve">При предложении </w:t>
      </w:r>
      <w:r w:rsidRPr="00344C5F">
        <w:rPr>
          <w:sz w:val="24"/>
          <w:szCs w:val="24"/>
          <w:lang w:eastAsia="ru-RU"/>
        </w:rPr>
        <w:t xml:space="preserve">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344C5F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6" w:name="_Toc498588698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40" o:title=""/>
          </v:shape>
          <o:OLEObject Type="Embed" ProgID="Equation.3" ShapeID="_x0000_i1025" DrawAspect="Content" ObjectID="_1609850566" r:id="rId41"/>
        </w:object>
      </w:r>
      <w:r w:rsidRPr="00344C5F">
        <w:rPr>
          <w:b w:val="0"/>
        </w:rPr>
        <w:t>&gt;1,33, где:</w:t>
      </w:r>
      <w:bookmarkEnd w:id="666"/>
    </w:p>
    <w:bookmarkStart w:id="667" w:name="_Toc498588699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42" o:title=""/>
          </v:shape>
          <o:OLEObject Type="Embed" ProgID="Equation.3" ShapeID="_x0000_i1026" DrawAspect="Content" ObjectID="_1609850567" r:id="rId43"/>
        </w:object>
      </w:r>
      <w:r w:rsidRPr="00344C5F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7"/>
      <w:r w:rsidRPr="00344C5F">
        <w:rPr>
          <w:b w:val="0"/>
        </w:rPr>
        <w:t xml:space="preserve"> </w:t>
      </w:r>
    </w:p>
    <w:bookmarkStart w:id="668" w:name="_Toc498588700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44" o:title=""/>
          </v:shape>
          <o:OLEObject Type="Embed" ProgID="Equation.3" ShapeID="_x0000_i1027" DrawAspect="Content" ObjectID="_1609850568" r:id="rId45"/>
        </w:object>
      </w:r>
      <w:r w:rsidRPr="00344C5F">
        <w:rPr>
          <w:b w:val="0"/>
        </w:rPr>
        <w:t>– оцениваемая, предложенная Участником цена продукции, по каждой позиции;</w:t>
      </w:r>
      <w:bookmarkEnd w:id="668"/>
      <w:r w:rsidRPr="00344C5F">
        <w:rPr>
          <w:b w:val="0"/>
        </w:rPr>
        <w:t xml:space="preserve"> </w:t>
      </w:r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9" w:name="_Toc498588701"/>
      <w:r w:rsidRPr="00344C5F">
        <w:rPr>
          <w:b w:val="0"/>
          <w:i/>
          <w:iCs/>
          <w:lang w:val="en-US"/>
        </w:rPr>
        <w:t>n</w:t>
      </w:r>
      <w:r w:rsidRPr="00344C5F">
        <w:rPr>
          <w:b w:val="0"/>
        </w:rPr>
        <w:t xml:space="preserve"> – количество позиций продукции;</w:t>
      </w:r>
      <w:bookmarkEnd w:id="669"/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70" w:name="_Toc498588702"/>
      <w:r w:rsidRPr="00344C5F">
        <w:rPr>
          <w:b w:val="0"/>
          <w:i/>
          <w:iCs/>
        </w:rPr>
        <w:t xml:space="preserve">1,33 </w:t>
      </w:r>
      <w:r w:rsidRPr="00344C5F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70"/>
    </w:p>
    <w:p w:rsidR="007C76A8" w:rsidRPr="00D778B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1" w:name="_Ref465675151"/>
      <w:r w:rsidRPr="00344C5F">
        <w:rPr>
          <w:rFonts w:eastAsia="Times New Roman,Italic"/>
          <w:iCs/>
          <w:sz w:val="24"/>
          <w:szCs w:val="24"/>
        </w:rPr>
        <w:t>Участник при представлении предложения</w:t>
      </w:r>
      <w:r w:rsidRPr="00D778B5">
        <w:rPr>
          <w:rFonts w:eastAsia="Times New Roman,Italic"/>
          <w:iCs/>
          <w:sz w:val="24"/>
          <w:szCs w:val="24"/>
        </w:rPr>
        <w:t xml:space="preserve">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71"/>
    </w:p>
    <w:p w:rsidR="007C76A8" w:rsidRPr="00D778B5" w:rsidRDefault="007C76A8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415CBF" w:rsidRPr="00415CBF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415CBF" w:rsidRPr="00415CBF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пп.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0B3BAA" w:rsidRPr="00D778B5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778B5">
        <w:rPr>
          <w:sz w:val="24"/>
          <w:szCs w:val="24"/>
        </w:rPr>
        <w:t xml:space="preserve"> </w:t>
      </w:r>
      <w:r w:rsidR="004F6793" w:rsidRPr="00D778B5">
        <w:rPr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</w:t>
      </w:r>
      <w:r w:rsidRPr="00D778B5">
        <w:rPr>
          <w:sz w:val="24"/>
          <w:szCs w:val="24"/>
        </w:rPr>
        <w:lastRenderedPageBreak/>
        <w:t xml:space="preserve">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344C5F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344C5F">
        <w:rPr>
          <w:sz w:val="24"/>
          <w:szCs w:val="24"/>
        </w:rPr>
        <w:t>, при необходимости,</w:t>
      </w:r>
      <w:r w:rsidR="000B3BAA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>начальной (максимальной) ценой Договора;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2" w:name="_Ref468786447"/>
      <w:bookmarkStart w:id="673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7"/>
      <w:bookmarkEnd w:id="665"/>
      <w:bookmarkEnd w:id="672"/>
      <w:bookmarkEnd w:id="673"/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</w:t>
      </w:r>
      <w:r w:rsidRPr="001C78BE">
        <w:rPr>
          <w:bCs w:val="0"/>
          <w:sz w:val="24"/>
          <w:szCs w:val="24"/>
        </w:rPr>
        <w:t xml:space="preserve">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</w:t>
      </w:r>
      <w:r w:rsidRPr="00071FCC">
        <w:rPr>
          <w:bCs w:val="0"/>
          <w:sz w:val="24"/>
          <w:szCs w:val="24"/>
        </w:rPr>
        <w:t>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71FCC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71FCC">
        <w:rPr>
          <w:color w:val="000000"/>
          <w:sz w:val="24"/>
          <w:szCs w:val="24"/>
          <w:lang w:eastAsia="x-none"/>
        </w:rPr>
        <w:t xml:space="preserve">(Протоколе) </w:t>
      </w:r>
      <w:r w:rsidRPr="00071FCC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071FCC" w:rsidRDefault="008C00C0" w:rsidP="008C00C0">
      <w:pPr>
        <w:widowControl w:val="0"/>
        <w:overflowPunct w:val="0"/>
        <w:autoSpaceDE w:val="0"/>
        <w:spacing w:line="264" w:lineRule="auto"/>
        <w:ind w:left="709" w:firstLine="0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B949E4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071FCC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071FCC">
        <w:rPr>
          <w:rStyle w:val="adskobk"/>
          <w:sz w:val="24"/>
          <w:szCs w:val="24"/>
        </w:rPr>
        <w:t>д</w:t>
      </w:r>
      <w:r w:rsidR="00123C70" w:rsidRPr="00071FCC">
        <w:rPr>
          <w:rStyle w:val="adskobk"/>
          <w:sz w:val="24"/>
          <w:szCs w:val="24"/>
        </w:rPr>
        <w:t>оговор</w:t>
      </w:r>
      <w:r w:rsidRPr="00071FCC">
        <w:rPr>
          <w:rStyle w:val="adskobk"/>
          <w:sz w:val="24"/>
          <w:szCs w:val="24"/>
        </w:rPr>
        <w:t>ных переговоров</w:t>
      </w:r>
      <w:r w:rsidR="00E60F8E" w:rsidRPr="00071FCC">
        <w:rPr>
          <w:rStyle w:val="adskobk"/>
          <w:sz w:val="24"/>
          <w:szCs w:val="24"/>
        </w:rPr>
        <w:t>,</w:t>
      </w:r>
      <w:r w:rsidR="00E60F8E" w:rsidRPr="00071FCC">
        <w:rPr>
          <w:bCs/>
          <w:sz w:val="24"/>
          <w:szCs w:val="24"/>
        </w:rPr>
        <w:t xml:space="preserve"> который подписывается уполномоченными</w:t>
      </w:r>
      <w:r w:rsidR="00E60F8E" w:rsidRPr="001C78BE">
        <w:rPr>
          <w:bCs/>
          <w:sz w:val="24"/>
          <w:szCs w:val="24"/>
        </w:rPr>
        <w:t xml:space="preserve"> представителями </w:t>
      </w:r>
      <w:r w:rsidR="00E60F8E" w:rsidRPr="00B949E4">
        <w:rPr>
          <w:bCs/>
          <w:sz w:val="24"/>
          <w:szCs w:val="24"/>
        </w:rPr>
        <w:t>Заказчика/Организатора</w:t>
      </w:r>
      <w:r w:rsidRPr="00B949E4">
        <w:rPr>
          <w:rStyle w:val="adskobk"/>
          <w:i/>
          <w:sz w:val="24"/>
          <w:szCs w:val="24"/>
        </w:rPr>
        <w:t>.</w:t>
      </w:r>
    </w:p>
    <w:p w:rsidR="00717F60" w:rsidRPr="00344C5F" w:rsidRDefault="00B949E4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4" w:name="_Ref294695403"/>
      <w:bookmarkStart w:id="675" w:name="_Ref306320315"/>
      <w:r w:rsidRPr="00B949E4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B949E4">
        <w:rPr>
          <w:color w:val="000000"/>
          <w:sz w:val="24"/>
          <w:szCs w:val="24"/>
        </w:rPr>
        <w:t xml:space="preserve">. </w:t>
      </w:r>
      <w:r w:rsidRPr="00B949E4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949E4">
        <w:rPr>
          <w:bCs w:val="0"/>
          <w:sz w:val="24"/>
          <w:szCs w:val="24"/>
        </w:rPr>
        <w:t xml:space="preserve">. Для </w:t>
      </w:r>
      <w:r w:rsidR="009C744E" w:rsidRPr="00B949E4">
        <w:rPr>
          <w:bCs w:val="0"/>
          <w:sz w:val="24"/>
          <w:szCs w:val="24"/>
        </w:rPr>
        <w:t>Участник</w:t>
      </w:r>
      <w:r w:rsidR="0087407B" w:rsidRPr="00B949E4">
        <w:rPr>
          <w:bCs w:val="0"/>
          <w:sz w:val="24"/>
          <w:szCs w:val="24"/>
        </w:rPr>
        <w:t xml:space="preserve">а, </w:t>
      </w:r>
      <w:r w:rsidR="0087407B" w:rsidRPr="00B949E4">
        <w:rPr>
          <w:sz w:val="24"/>
          <w:szCs w:val="24"/>
        </w:rPr>
        <w:t xml:space="preserve">чья </w:t>
      </w:r>
      <w:r w:rsidR="004B5EB3" w:rsidRPr="00B949E4">
        <w:rPr>
          <w:sz w:val="24"/>
          <w:szCs w:val="24"/>
        </w:rPr>
        <w:t>Заявк</w:t>
      </w:r>
      <w:r w:rsidR="0087407B" w:rsidRPr="00B949E4">
        <w:rPr>
          <w:sz w:val="24"/>
          <w:szCs w:val="24"/>
        </w:rPr>
        <w:t>а признана лучшей,</w:t>
      </w:r>
      <w:r w:rsidR="0087407B" w:rsidRPr="00B949E4">
        <w:rPr>
          <w:bCs w:val="0"/>
          <w:sz w:val="24"/>
          <w:szCs w:val="24"/>
        </w:rPr>
        <w:t xml:space="preserve"> </w:t>
      </w:r>
      <w:r w:rsidR="00717F60" w:rsidRPr="00B949E4">
        <w:rPr>
          <w:bCs w:val="0"/>
          <w:sz w:val="24"/>
          <w:szCs w:val="24"/>
        </w:rPr>
        <w:t xml:space="preserve">срок для подписания </w:t>
      </w:r>
      <w:r w:rsidR="00123C70" w:rsidRPr="00B949E4">
        <w:rPr>
          <w:bCs w:val="0"/>
          <w:sz w:val="24"/>
          <w:szCs w:val="24"/>
        </w:rPr>
        <w:t>Договор</w:t>
      </w:r>
      <w:r w:rsidR="00717F60" w:rsidRPr="00B949E4">
        <w:rPr>
          <w:bCs w:val="0"/>
          <w:sz w:val="24"/>
          <w:szCs w:val="24"/>
        </w:rPr>
        <w:t>а – не позднее 5</w:t>
      </w:r>
      <w:r w:rsidR="00717F60" w:rsidRPr="00066ED2">
        <w:rPr>
          <w:bCs w:val="0"/>
          <w:sz w:val="24"/>
          <w:szCs w:val="24"/>
        </w:rPr>
        <w:t xml:space="preserve"> рабочих дней с момента получения от Заказчика конечной редакции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74"/>
      <w:bookmarkEnd w:id="675"/>
      <w:r w:rsidR="00717F60" w:rsidRPr="00344C5F">
        <w:rPr>
          <w:bCs w:val="0"/>
          <w:sz w:val="24"/>
          <w:szCs w:val="24"/>
        </w:rPr>
        <w:t xml:space="preserve"> </w:t>
      </w:r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415CBF" w:rsidRPr="00415CBF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6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r w:rsidR="00696966" w:rsidRPr="00344C5F">
        <w:rPr>
          <w:sz w:val="24"/>
          <w:szCs w:val="24"/>
        </w:rPr>
        <w:t>наилучшей</w:t>
      </w:r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6"/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</w:t>
      </w:r>
      <w:r w:rsidRPr="00071FCC">
        <w:rPr>
          <w:bCs w:val="0"/>
          <w:sz w:val="24"/>
          <w:szCs w:val="24"/>
        </w:rPr>
        <w:t>определяемых в п.</w:t>
      </w:r>
      <w:r w:rsidR="004A2F0D" w:rsidRPr="00071FCC">
        <w:fldChar w:fldCharType="begin"/>
      </w:r>
      <w:r w:rsidR="004A2F0D" w:rsidRPr="00071FCC">
        <w:instrText xml:space="preserve"> REF _Ref294695546 \r \h  \* MERGEFORMAT </w:instrText>
      </w:r>
      <w:r w:rsidR="004A2F0D" w:rsidRPr="00071FCC">
        <w:fldChar w:fldCharType="separate"/>
      </w:r>
      <w:r w:rsidR="00415CBF" w:rsidRPr="00415CBF">
        <w:rPr>
          <w:bCs w:val="0"/>
          <w:sz w:val="24"/>
          <w:szCs w:val="24"/>
        </w:rPr>
        <w:t xml:space="preserve"> 1.2.6 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и/или в срок, определенный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_Ref294695403 \n \h  \* MERGEFORMAT </w:instrText>
      </w:r>
      <w:r w:rsidR="004A2F0D" w:rsidRPr="00071FCC">
        <w:fldChar w:fldCharType="separate"/>
      </w:r>
      <w:r w:rsidR="00415CBF" w:rsidRPr="00415CBF">
        <w:rPr>
          <w:bCs w:val="0"/>
          <w:sz w:val="24"/>
          <w:szCs w:val="24"/>
        </w:rPr>
        <w:t>3.12.4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;</w:t>
      </w:r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071FCC">
        <w:rPr>
          <w:bCs w:val="0"/>
          <w:sz w:val="24"/>
          <w:szCs w:val="24"/>
        </w:rPr>
        <w:t>Договор</w:t>
      </w:r>
      <w:r w:rsidRPr="00071FCC">
        <w:rPr>
          <w:bCs w:val="0"/>
          <w:sz w:val="24"/>
          <w:szCs w:val="24"/>
        </w:rPr>
        <w:t>у</w:t>
      </w:r>
      <w:r w:rsidR="00FB6254" w:rsidRPr="00071FCC">
        <w:rPr>
          <w:bCs w:val="0"/>
          <w:sz w:val="24"/>
          <w:szCs w:val="24"/>
        </w:rPr>
        <w:t xml:space="preserve"> п.</w:t>
      </w:r>
      <w:r w:rsidR="004A2F0D" w:rsidRPr="00071FCC">
        <w:fldChar w:fldCharType="begin"/>
      </w:r>
      <w:r w:rsidR="004A2F0D" w:rsidRPr="00071FCC">
        <w:instrText xml:space="preserve"> REF _Ref468199873 \r \h  \* MERGEFORMAT </w:instrText>
      </w:r>
      <w:r w:rsidR="004A2F0D" w:rsidRPr="00071FCC">
        <w:fldChar w:fldCharType="separate"/>
      </w:r>
      <w:r w:rsidR="00415CBF" w:rsidRPr="00415CBF">
        <w:rPr>
          <w:bCs w:val="0"/>
          <w:sz w:val="24"/>
          <w:szCs w:val="24"/>
        </w:rPr>
        <w:t>3.12.10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 в течение установленного в </w:t>
      </w:r>
      <w:r w:rsidR="007D07A7" w:rsidRPr="00071FCC">
        <w:rPr>
          <w:bCs w:val="0"/>
          <w:sz w:val="24"/>
          <w:szCs w:val="24"/>
        </w:rPr>
        <w:t>Д</w:t>
      </w:r>
      <w:r w:rsidRPr="00071FCC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071FCC" w:rsidRDefault="008C00C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071FCC">
        <w:rPr>
          <w:bCs w:val="0"/>
          <w:sz w:val="24"/>
          <w:szCs w:val="24"/>
        </w:rPr>
        <w:t>;</w:t>
      </w:r>
    </w:p>
    <w:p w:rsidR="00976E6F" w:rsidRPr="00071FC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отказался от представления документов,</w:t>
      </w:r>
      <w:r w:rsidR="00C35E5C" w:rsidRPr="00071FCC">
        <w:rPr>
          <w:sz w:val="24"/>
          <w:szCs w:val="24"/>
        </w:rPr>
        <w:t xml:space="preserve"> в том числе в отведенные для этого сроки,</w:t>
      </w:r>
      <w:r w:rsidRPr="00071FCC">
        <w:rPr>
          <w:sz w:val="24"/>
          <w:szCs w:val="24"/>
        </w:rPr>
        <w:t xml:space="preserve"> подтверждающих его полномочия  на поставку продукции  от производителя(ей) данной  продукции (п. </w:t>
      </w:r>
      <w:r w:rsidR="004A2F0D" w:rsidRPr="00071FCC">
        <w:fldChar w:fldCharType="begin"/>
      </w:r>
      <w:r w:rsidR="004A2F0D" w:rsidRPr="00071FCC">
        <w:instrText xml:space="preserve"> REF _Ref466909528 \r \h  \* MERGEFORMAT </w:instrText>
      </w:r>
      <w:r w:rsidR="004A2F0D" w:rsidRPr="00071FCC">
        <w:fldChar w:fldCharType="separate"/>
      </w:r>
      <w:r w:rsidR="00415CBF" w:rsidRPr="00415CBF">
        <w:rPr>
          <w:sz w:val="24"/>
          <w:szCs w:val="24"/>
        </w:rPr>
        <w:t>3.3.8.9</w:t>
      </w:r>
      <w:r w:rsidR="004A2F0D" w:rsidRPr="00071FCC">
        <w:fldChar w:fldCharType="end"/>
      </w:r>
      <w:r w:rsidRPr="00071FCC">
        <w:rPr>
          <w:sz w:val="24"/>
          <w:szCs w:val="24"/>
        </w:rPr>
        <w:t>).</w:t>
      </w:r>
    </w:p>
    <w:p w:rsidR="00717F60" w:rsidRPr="00071FC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Ref468786492"/>
      <w:r w:rsidRPr="00071FCC">
        <w:rPr>
          <w:bCs w:val="0"/>
          <w:sz w:val="24"/>
          <w:szCs w:val="24"/>
        </w:rPr>
        <w:t>При наступ</w:t>
      </w:r>
      <w:r w:rsidR="00CF6A0E" w:rsidRPr="00071FCC">
        <w:rPr>
          <w:bCs w:val="0"/>
          <w:sz w:val="24"/>
          <w:szCs w:val="24"/>
        </w:rPr>
        <w:t>лении случаев, определенных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_Ref305979053 \r \h  \* MERGEFORMAT </w:instrText>
      </w:r>
      <w:r w:rsidR="004A2F0D" w:rsidRPr="00071FCC">
        <w:fldChar w:fldCharType="separate"/>
      </w:r>
      <w:r w:rsidR="00415CBF" w:rsidRPr="00415CBF">
        <w:rPr>
          <w:bCs w:val="0"/>
          <w:sz w:val="24"/>
          <w:szCs w:val="24"/>
        </w:rPr>
        <w:t>3.12.6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у из числа остальных действующих</w:t>
      </w:r>
      <w:r w:rsidR="00EE0C12" w:rsidRPr="00071FCC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071FCC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071FCC">
        <w:rPr>
          <w:bCs w:val="0"/>
          <w:sz w:val="24"/>
          <w:szCs w:val="24"/>
        </w:rPr>
        <w:t>Участник</w:t>
      </w:r>
      <w:r w:rsidRPr="00071FCC">
        <w:rPr>
          <w:bCs w:val="0"/>
          <w:sz w:val="24"/>
          <w:szCs w:val="24"/>
        </w:rPr>
        <w:t xml:space="preserve">а, </w:t>
      </w:r>
      <w:r w:rsidR="00D663E3" w:rsidRPr="00071FCC">
        <w:rPr>
          <w:bCs w:val="0"/>
          <w:sz w:val="24"/>
          <w:szCs w:val="24"/>
        </w:rPr>
        <w:t xml:space="preserve">чья </w:t>
      </w:r>
      <w:r w:rsidR="004B5EB3" w:rsidRPr="00071FCC">
        <w:rPr>
          <w:bCs w:val="0"/>
          <w:sz w:val="24"/>
          <w:szCs w:val="24"/>
        </w:rPr>
        <w:t>Заявк</w:t>
      </w:r>
      <w:r w:rsidR="00D663E3" w:rsidRPr="00071FCC">
        <w:rPr>
          <w:bCs w:val="0"/>
          <w:sz w:val="24"/>
          <w:szCs w:val="24"/>
        </w:rPr>
        <w:t xml:space="preserve">а утратила </w:t>
      </w:r>
      <w:r w:rsidRPr="00071FCC">
        <w:rPr>
          <w:bCs w:val="0"/>
          <w:sz w:val="24"/>
          <w:szCs w:val="24"/>
        </w:rPr>
        <w:t xml:space="preserve">статус </w:t>
      </w:r>
      <w:r w:rsidR="00D663E3" w:rsidRPr="00071FCC">
        <w:rPr>
          <w:bCs w:val="0"/>
          <w:sz w:val="24"/>
          <w:szCs w:val="24"/>
        </w:rPr>
        <w:t>лучшей</w:t>
      </w:r>
      <w:r w:rsidRPr="00071FCC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071FCC">
        <w:rPr>
          <w:bCs w:val="0"/>
          <w:sz w:val="24"/>
          <w:szCs w:val="24"/>
        </w:rPr>
        <w:t>З</w:t>
      </w:r>
      <w:r w:rsidR="00C74146" w:rsidRPr="00071FCC">
        <w:rPr>
          <w:bCs w:val="0"/>
          <w:sz w:val="24"/>
          <w:szCs w:val="24"/>
        </w:rPr>
        <w:t>О</w:t>
      </w:r>
      <w:r w:rsidRPr="00071FCC">
        <w:rPr>
          <w:bCs w:val="0"/>
          <w:sz w:val="24"/>
          <w:szCs w:val="24"/>
        </w:rPr>
        <w:t xml:space="preserve"> </w:t>
      </w:r>
      <w:r w:rsidR="00E74632" w:rsidRPr="00071FCC">
        <w:rPr>
          <w:bCs w:val="0"/>
          <w:sz w:val="24"/>
          <w:szCs w:val="24"/>
        </w:rPr>
        <w:t>ПАО</w:t>
      </w:r>
      <w:r w:rsidRPr="00071FCC">
        <w:rPr>
          <w:bCs w:val="0"/>
          <w:sz w:val="24"/>
          <w:szCs w:val="24"/>
        </w:rPr>
        <w:t xml:space="preserve"> «</w:t>
      </w:r>
      <w:r w:rsidR="00C12FA4" w:rsidRPr="00071FCC">
        <w:rPr>
          <w:bCs w:val="0"/>
          <w:sz w:val="24"/>
          <w:szCs w:val="24"/>
        </w:rPr>
        <w:t>МРСК Центра</w:t>
      </w:r>
      <w:r w:rsidRPr="00071FCC">
        <w:rPr>
          <w:bCs w:val="0"/>
          <w:sz w:val="24"/>
          <w:szCs w:val="24"/>
        </w:rPr>
        <w:t>».</w:t>
      </w:r>
      <w:bookmarkEnd w:id="677"/>
      <w:r w:rsidRPr="00071FCC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71FCC">
        <w:rPr>
          <w:sz w:val="24"/>
          <w:szCs w:val="24"/>
        </w:rPr>
        <w:t xml:space="preserve">В случае признания </w:t>
      </w:r>
      <w:r w:rsidR="004B5EB3" w:rsidRPr="00071FCC">
        <w:rPr>
          <w:sz w:val="24"/>
          <w:szCs w:val="24"/>
        </w:rPr>
        <w:t>Заявк</w:t>
      </w:r>
      <w:r w:rsidR="00EB1E5E" w:rsidRPr="00071FCC">
        <w:rPr>
          <w:sz w:val="24"/>
          <w:szCs w:val="24"/>
        </w:rPr>
        <w:t xml:space="preserve">и </w:t>
      </w:r>
      <w:r w:rsidR="009C744E" w:rsidRPr="00071FCC">
        <w:rPr>
          <w:sz w:val="24"/>
          <w:szCs w:val="24"/>
        </w:rPr>
        <w:t>Участник</w:t>
      </w:r>
      <w:r w:rsidR="00EB1E5E" w:rsidRPr="00071FCC">
        <w:rPr>
          <w:sz w:val="24"/>
          <w:szCs w:val="24"/>
        </w:rPr>
        <w:t>а лучшей</w:t>
      </w:r>
      <w:r w:rsidRPr="00071FCC">
        <w:rPr>
          <w:sz w:val="24"/>
          <w:szCs w:val="24"/>
        </w:rPr>
        <w:t>, заключение</w:t>
      </w:r>
      <w:r w:rsidRPr="00066ED2">
        <w:rPr>
          <w:sz w:val="24"/>
          <w:szCs w:val="24"/>
        </w:rPr>
        <w:t xml:space="preserve">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8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9" w:name="_Toc181693189"/>
      <w:bookmarkStart w:id="680" w:name="_Ref190680463"/>
      <w:bookmarkStart w:id="681" w:name="_Ref306140410"/>
      <w:bookmarkStart w:id="682" w:name="_Ref306142159"/>
      <w:bookmarkStart w:id="683" w:name="_Ref468199796"/>
      <w:bookmarkStart w:id="684" w:name="_Ref468199873"/>
      <w:bookmarkStart w:id="685" w:name="_Ref303102866"/>
      <w:bookmarkStart w:id="686" w:name="_Toc305835589"/>
      <w:bookmarkStart w:id="687" w:name="_Ref303683952"/>
      <w:bookmarkStart w:id="688" w:name="__RefNumPara__840_922829174"/>
      <w:bookmarkEnd w:id="678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3.12.11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415CBF" w:rsidRPr="00415CBF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(Пр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r w:rsidRPr="00344C5F">
        <w:rPr>
          <w:i/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344C5F">
        <w:rPr>
          <w:sz w:val="24"/>
          <w:szCs w:val="24"/>
          <w:lang w:val="en-US"/>
        </w:rPr>
        <w:t>kf</w:t>
      </w:r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> нач.(макс) ед.) и производится по следующей формуле:</w:t>
      </w:r>
      <w:bookmarkEnd w:id="689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sz w:val="24"/>
          <w:szCs w:val="24"/>
        </w:rPr>
        <w:t>Пр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>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r w:rsidRPr="00344C5F">
        <w:rPr>
          <w:sz w:val="24"/>
          <w:szCs w:val="24"/>
          <w:lang w:val="en-US"/>
        </w:rPr>
        <w:t>kf</w:t>
      </w:r>
      <w:r w:rsidRPr="00344C5F">
        <w:rPr>
          <w:sz w:val="24"/>
          <w:szCs w:val="24"/>
        </w:rPr>
        <w:t>*∑Ц</w:t>
      </w:r>
      <w:r w:rsidRPr="00344C5F">
        <w:rPr>
          <w:i/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Цi (РФ) нач.(макс)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 xml:space="preserve">kf – коэффициент изменения начальной (максимальной) цены договора, который рассчитывается по формуле, указанной в пп.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0" w:name="_Ref472499071"/>
      <w:bookmarkStart w:id="691" w:name="_Ref472499089"/>
      <w:bookmarkStart w:id="692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9"/>
      <w:bookmarkEnd w:id="680"/>
      <w:bookmarkEnd w:id="681"/>
      <w:bookmarkEnd w:id="682"/>
      <w:bookmarkEnd w:id="683"/>
      <w:bookmarkEnd w:id="684"/>
      <w:bookmarkEnd w:id="690"/>
      <w:bookmarkEnd w:id="691"/>
      <w:bookmarkEnd w:id="692"/>
      <w:r w:rsidRPr="00344C5F">
        <w:t xml:space="preserve"> </w:t>
      </w:r>
      <w:bookmarkEnd w:id="685"/>
      <w:bookmarkEnd w:id="686"/>
    </w:p>
    <w:p w:rsidR="00932C0A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3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3"/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преддговорных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4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3.12.7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94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303694483"/>
      <w:bookmarkStart w:id="696" w:name="_Toc305835590"/>
      <w:bookmarkStart w:id="697" w:name="_Ref306140451"/>
      <w:bookmarkStart w:id="698" w:name="_Toc498588705"/>
      <w:r w:rsidRPr="00306311">
        <w:t>Уведомление о результатах</w:t>
      </w:r>
      <w:r w:rsidRPr="00066ED2">
        <w:t xml:space="preserve"> </w:t>
      </w:r>
      <w:bookmarkEnd w:id="695"/>
      <w:bookmarkEnd w:id="696"/>
      <w:r w:rsidRPr="00066ED2">
        <w:t>запроса предложений</w:t>
      </w:r>
      <w:bookmarkEnd w:id="697"/>
      <w:bookmarkEnd w:id="698"/>
    </w:p>
    <w:bookmarkEnd w:id="687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415CBF" w:rsidRPr="00415CBF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9" w:name="_Ref440270568"/>
      <w:bookmarkStart w:id="700" w:name="_Ref440274159"/>
      <w:bookmarkStart w:id="701" w:name="_Ref440292555"/>
      <w:bookmarkStart w:id="702" w:name="_Ref440292779"/>
      <w:bookmarkStart w:id="703" w:name="_Toc498588706"/>
      <w:r w:rsidRPr="00066ED2">
        <w:rPr>
          <w:szCs w:val="24"/>
        </w:rPr>
        <w:lastRenderedPageBreak/>
        <w:t>Техническая часть</w:t>
      </w:r>
      <w:bookmarkEnd w:id="699"/>
      <w:bookmarkEnd w:id="700"/>
      <w:bookmarkEnd w:id="701"/>
      <w:bookmarkEnd w:id="702"/>
      <w:bookmarkEnd w:id="703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704" w:name="_Toc176064096"/>
      <w:bookmarkStart w:id="705" w:name="_Toc176338524"/>
      <w:bookmarkStart w:id="706" w:name="_Toc180399752"/>
      <w:bookmarkStart w:id="707" w:name="_Toc191205941"/>
      <w:bookmarkStart w:id="708" w:name="_Toc194315544"/>
      <w:bookmarkStart w:id="709" w:name="_Toc423421725"/>
      <w:bookmarkStart w:id="710" w:name="_Toc498588707"/>
      <w:r w:rsidRPr="00066ED2">
        <w:t>Общие требования к условиям поставки продукции</w:t>
      </w:r>
      <w:bookmarkStart w:id="711" w:name="_Toc176064097"/>
      <w:bookmarkStart w:id="712" w:name="_Toc176338525"/>
      <w:bookmarkStart w:id="713" w:name="_Toc180399753"/>
      <w:bookmarkStart w:id="714" w:name="_Toc189457101"/>
      <w:bookmarkStart w:id="715" w:name="_Toc189461737"/>
      <w:bookmarkStart w:id="716" w:name="_Toc189462011"/>
      <w:bookmarkStart w:id="717" w:name="_Toc191273610"/>
      <w:bookmarkStart w:id="718" w:name="_Toc167189319"/>
      <w:bookmarkStart w:id="719" w:name="_Toc168725254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0" w:name="_Toc439166308"/>
      <w:bookmarkStart w:id="721" w:name="_Toc439170656"/>
      <w:bookmarkStart w:id="722" w:name="_Toc439172758"/>
      <w:bookmarkStart w:id="723" w:name="_Toc439173202"/>
      <w:bookmarkStart w:id="724" w:name="_Toc439238196"/>
      <w:bookmarkStart w:id="725" w:name="_Toc439252748"/>
      <w:bookmarkStart w:id="726" w:name="_Toc439323606"/>
      <w:bookmarkStart w:id="727" w:name="_Toc439323722"/>
      <w:bookmarkStart w:id="728" w:name="_Toc440357120"/>
      <w:bookmarkStart w:id="729" w:name="_Toc440359675"/>
      <w:bookmarkStart w:id="730" w:name="_Toc440632139"/>
      <w:bookmarkStart w:id="731" w:name="_Toc440875960"/>
      <w:bookmarkStart w:id="732" w:name="_Toc441130988"/>
      <w:bookmarkStart w:id="733" w:name="_Toc447269803"/>
      <w:bookmarkStart w:id="734" w:name="_Toc464120625"/>
      <w:bookmarkStart w:id="735" w:name="_Toc466969283"/>
      <w:bookmarkStart w:id="736" w:name="_Toc468786628"/>
      <w:bookmarkStart w:id="737" w:name="_Toc469481268"/>
      <w:bookmarkStart w:id="738" w:name="_Toc472498857"/>
      <w:bookmarkStart w:id="739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0" w:name="_Toc439166309"/>
      <w:bookmarkStart w:id="741" w:name="_Toc439170657"/>
      <w:bookmarkStart w:id="742" w:name="_Toc439172759"/>
      <w:bookmarkStart w:id="743" w:name="_Toc439173203"/>
      <w:bookmarkStart w:id="744" w:name="_Toc439238197"/>
      <w:bookmarkStart w:id="745" w:name="_Toc439252749"/>
      <w:bookmarkStart w:id="746" w:name="_Toc439323607"/>
      <w:bookmarkStart w:id="747" w:name="_Toc439323723"/>
      <w:bookmarkStart w:id="748" w:name="_Toc440357121"/>
      <w:bookmarkStart w:id="749" w:name="_Toc440359676"/>
      <w:bookmarkStart w:id="750" w:name="_Toc440632140"/>
      <w:bookmarkStart w:id="751" w:name="_Toc440875961"/>
      <w:bookmarkStart w:id="752" w:name="_Toc441130989"/>
      <w:bookmarkStart w:id="753" w:name="_Toc447269804"/>
      <w:bookmarkStart w:id="754" w:name="_Toc464120626"/>
      <w:bookmarkStart w:id="755" w:name="_Toc466969284"/>
      <w:bookmarkStart w:id="756" w:name="_Toc468786629"/>
      <w:bookmarkStart w:id="757" w:name="_Toc469481269"/>
      <w:bookmarkStart w:id="758" w:name="_Toc472498858"/>
      <w:bookmarkStart w:id="759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2D6D65" w:rsidRDefault="002B5044" w:rsidP="0021751A">
      <w:pPr>
        <w:pStyle w:val="2"/>
        <w:ind w:left="1701" w:hanging="1134"/>
      </w:pPr>
      <w:bookmarkStart w:id="760" w:name="_Toc423421726"/>
      <w:bookmarkStart w:id="761" w:name="_Ref450646963"/>
      <w:bookmarkStart w:id="762" w:name="_Toc498588710"/>
      <w:r w:rsidRPr="002D6D65">
        <w:t>Перечень, объемы и характеристики закупаемой продукции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60"/>
      <w:bookmarkEnd w:id="761"/>
      <w:bookmarkEnd w:id="762"/>
    </w:p>
    <w:p w:rsidR="002B5044" w:rsidRPr="002D6D65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1"/>
      <w:bookmarkStart w:id="764" w:name="_Toc439170659"/>
      <w:bookmarkStart w:id="765" w:name="_Toc439172761"/>
      <w:bookmarkStart w:id="766" w:name="_Toc439173205"/>
      <w:bookmarkStart w:id="767" w:name="_Toc439238199"/>
      <w:bookmarkStart w:id="768" w:name="_Toc439252751"/>
      <w:bookmarkStart w:id="769" w:name="_Toc439323609"/>
      <w:bookmarkStart w:id="770" w:name="_Toc439323725"/>
      <w:bookmarkStart w:id="771" w:name="_Toc440357123"/>
      <w:bookmarkStart w:id="772" w:name="_Toc440359678"/>
      <w:bookmarkStart w:id="773" w:name="_Toc440632142"/>
      <w:bookmarkStart w:id="774" w:name="_Toc440875963"/>
      <w:bookmarkStart w:id="775" w:name="_Toc441130991"/>
      <w:bookmarkStart w:id="776" w:name="_Toc447269806"/>
      <w:bookmarkStart w:id="777" w:name="_Toc464120628"/>
      <w:bookmarkStart w:id="778" w:name="_Toc466969286"/>
      <w:bookmarkStart w:id="779" w:name="_Toc468786631"/>
      <w:bookmarkStart w:id="780" w:name="_Toc469481271"/>
      <w:bookmarkStart w:id="781" w:name="_Toc472498860"/>
      <w:bookmarkStart w:id="782" w:name="_Toc498588711"/>
      <w:r w:rsidRPr="002D6D65">
        <w:rPr>
          <w:b w:val="0"/>
          <w:szCs w:val="24"/>
        </w:rPr>
        <w:t>Техническ</w:t>
      </w:r>
      <w:r w:rsidR="003776BB" w:rsidRPr="002D6D65">
        <w:rPr>
          <w:b w:val="0"/>
          <w:szCs w:val="24"/>
        </w:rPr>
        <w:t>ое(</w:t>
      </w:r>
      <w:r w:rsidRPr="002D6D65">
        <w:rPr>
          <w:b w:val="0"/>
          <w:szCs w:val="24"/>
        </w:rPr>
        <w:t>ие</w:t>
      </w:r>
      <w:r w:rsidR="003776BB" w:rsidRPr="002D6D65">
        <w:rPr>
          <w:b w:val="0"/>
          <w:szCs w:val="24"/>
        </w:rPr>
        <w:t>)</w:t>
      </w:r>
      <w:r w:rsidRPr="002D6D65">
        <w:rPr>
          <w:b w:val="0"/>
          <w:szCs w:val="24"/>
        </w:rPr>
        <w:t xml:space="preserve"> задани</w:t>
      </w:r>
      <w:r w:rsidR="003776BB" w:rsidRPr="002D6D65">
        <w:rPr>
          <w:b w:val="0"/>
          <w:szCs w:val="24"/>
        </w:rPr>
        <w:t>е(</w:t>
      </w:r>
      <w:r w:rsidRPr="002D6D65">
        <w:rPr>
          <w:b w:val="0"/>
          <w:szCs w:val="24"/>
        </w:rPr>
        <w:t>я</w:t>
      </w:r>
      <w:r w:rsidR="003776BB" w:rsidRPr="002D6D65">
        <w:rPr>
          <w:b w:val="0"/>
          <w:szCs w:val="24"/>
        </w:rPr>
        <w:t>)</w:t>
      </w:r>
      <w:r w:rsidRPr="002D6D65">
        <w:rPr>
          <w:b w:val="0"/>
          <w:szCs w:val="24"/>
        </w:rPr>
        <w:t xml:space="preserve"> </w:t>
      </w:r>
      <w:r w:rsidR="00A154B7" w:rsidRPr="002D6D65">
        <w:rPr>
          <w:b w:val="0"/>
          <w:szCs w:val="24"/>
        </w:rPr>
        <w:t xml:space="preserve">по Лоту №1 (подраздел </w:t>
      </w:r>
      <w:r w:rsidR="004A2F0D" w:rsidRPr="002D6D65">
        <w:fldChar w:fldCharType="begin"/>
      </w:r>
      <w:r w:rsidR="004A2F0D" w:rsidRPr="002D6D65">
        <w:instrText xml:space="preserve"> REF _Ref440275279 \r \h  \* MERGEFORMAT </w:instrText>
      </w:r>
      <w:r w:rsidR="004A2F0D" w:rsidRPr="002D6D65">
        <w:fldChar w:fldCharType="separate"/>
      </w:r>
      <w:r w:rsidR="00415CBF" w:rsidRPr="002D6D65">
        <w:rPr>
          <w:b w:val="0"/>
          <w:szCs w:val="24"/>
        </w:rPr>
        <w:t>1.1.4</w:t>
      </w:r>
      <w:r w:rsidR="004A2F0D" w:rsidRPr="002D6D65">
        <w:fldChar w:fldCharType="end"/>
      </w:r>
      <w:r w:rsidR="00A154B7" w:rsidRPr="002D6D65">
        <w:rPr>
          <w:b w:val="0"/>
          <w:szCs w:val="24"/>
        </w:rPr>
        <w:t>)</w:t>
      </w:r>
      <w:r w:rsidRPr="002D6D65">
        <w:rPr>
          <w:b w:val="0"/>
          <w:szCs w:val="24"/>
        </w:rPr>
        <w:t xml:space="preserve"> изложен</w:t>
      </w:r>
      <w:r w:rsidR="00F463E8" w:rsidRPr="002D6D65">
        <w:rPr>
          <w:b w:val="0"/>
          <w:szCs w:val="24"/>
        </w:rPr>
        <w:t>о(</w:t>
      </w:r>
      <w:r w:rsidRPr="002D6D65">
        <w:rPr>
          <w:b w:val="0"/>
          <w:szCs w:val="24"/>
        </w:rPr>
        <w:t>ы</w:t>
      </w:r>
      <w:r w:rsidR="00F463E8" w:rsidRPr="002D6D65">
        <w:rPr>
          <w:b w:val="0"/>
          <w:szCs w:val="24"/>
        </w:rPr>
        <w:t>)</w:t>
      </w:r>
      <w:r w:rsidRPr="002D6D65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2D6D65">
        <w:rPr>
          <w:b w:val="0"/>
          <w:szCs w:val="24"/>
        </w:rPr>
        <w:t>Участник</w:t>
      </w:r>
      <w:r w:rsidRPr="002D6D65">
        <w:rPr>
          <w:b w:val="0"/>
          <w:szCs w:val="24"/>
        </w:rPr>
        <w:t>ам вместе с ней в качестве отдельного документа.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</w:p>
    <w:p w:rsidR="002B5044" w:rsidRPr="002D6D65" w:rsidRDefault="002B5044" w:rsidP="0021751A">
      <w:pPr>
        <w:pStyle w:val="2"/>
        <w:ind w:left="1701" w:hanging="1134"/>
      </w:pPr>
      <w:bookmarkStart w:id="783" w:name="_Ref194832984"/>
      <w:bookmarkStart w:id="784" w:name="_Ref197686508"/>
      <w:bookmarkStart w:id="785" w:name="_Toc423421727"/>
      <w:bookmarkStart w:id="786" w:name="_Toc498588712"/>
      <w:r w:rsidRPr="002D6D65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69289"/>
      <w:bookmarkStart w:id="803" w:name="_Toc468786634"/>
      <w:bookmarkStart w:id="804" w:name="_Toc469481274"/>
      <w:bookmarkStart w:id="805" w:name="_Toc472498863"/>
      <w:bookmarkStart w:id="806" w:name="_Toc498588713"/>
      <w:bookmarkStart w:id="807" w:name="_Ref194833053"/>
      <w:bookmarkStart w:id="808" w:name="_Ref223496951"/>
      <w:bookmarkStart w:id="809" w:name="_Ref223496970"/>
      <w:r w:rsidRPr="002D6D65">
        <w:rPr>
          <w:b w:val="0"/>
          <w:szCs w:val="24"/>
        </w:rPr>
        <w:t>Участник</w:t>
      </w:r>
      <w:r w:rsidR="002B5044" w:rsidRPr="002D6D65">
        <w:rPr>
          <w:b w:val="0"/>
          <w:szCs w:val="24"/>
        </w:rPr>
        <w:t xml:space="preserve"> в составе свое</w:t>
      </w:r>
      <w:r w:rsidR="00841A6F" w:rsidRPr="002D6D65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69290"/>
      <w:bookmarkStart w:id="826" w:name="_Toc468786635"/>
      <w:bookmarkStart w:id="827" w:name="_Toc469481275"/>
      <w:bookmarkStart w:id="828" w:name="_Toc472498864"/>
      <w:bookmarkStart w:id="829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66ED2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066ED2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7"/>
      <w:bookmarkEnd w:id="808"/>
      <w:bookmarkEnd w:id="809"/>
      <w:r w:rsidRPr="00066ED2">
        <w:t>.</w:t>
      </w:r>
      <w:bookmarkEnd w:id="830"/>
      <w:bookmarkEnd w:id="831"/>
      <w:bookmarkEnd w:id="832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69292"/>
      <w:bookmarkStart w:id="850" w:name="_Toc468786637"/>
      <w:bookmarkStart w:id="851" w:name="_Toc469481277"/>
      <w:bookmarkStart w:id="852" w:name="_Toc472498866"/>
      <w:bookmarkStart w:id="853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415CBF" w:rsidRPr="00415CBF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69293"/>
      <w:bookmarkStart w:id="870" w:name="_Toc468786638"/>
      <w:bookmarkStart w:id="871" w:name="_Toc469481278"/>
      <w:bookmarkStart w:id="872" w:name="_Toc472498867"/>
      <w:bookmarkStart w:id="873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415CBF" w:rsidRPr="00415CBF">
        <w:rPr>
          <w:b w:val="0"/>
          <w:szCs w:val="24"/>
        </w:rPr>
        <w:t>5.3</w:t>
      </w:r>
      <w:r w:rsidR="004A2F0D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066ED2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718"/>
      <w:bookmarkEnd w:id="718"/>
      <w:bookmarkEnd w:id="719"/>
      <w:r w:rsidRPr="00066ED2">
        <w:t>Иные требования</w:t>
      </w:r>
      <w:bookmarkEnd w:id="874"/>
      <w:bookmarkEnd w:id="875"/>
      <w:bookmarkEnd w:id="876"/>
      <w:bookmarkEnd w:id="877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69295"/>
      <w:bookmarkStart w:id="880" w:name="_Toc468786640"/>
      <w:bookmarkStart w:id="881" w:name="_Toc469481280"/>
      <w:bookmarkStart w:id="882" w:name="_Toc472498869"/>
      <w:bookmarkStart w:id="883" w:name="_Toc498588719"/>
      <w:bookmarkStart w:id="884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69296"/>
      <w:bookmarkStart w:id="887" w:name="_Toc468786641"/>
      <w:bookmarkStart w:id="888" w:name="_Toc469481281"/>
      <w:bookmarkStart w:id="889" w:name="_Toc472498870"/>
      <w:bookmarkStart w:id="890" w:name="_Toc498588720"/>
      <w:r w:rsidRPr="00066ED2">
        <w:rPr>
          <w:b w:val="0"/>
          <w:szCs w:val="24"/>
        </w:rPr>
        <w:t xml:space="preserve">В случае,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721"/>
      <w:r w:rsidRPr="00066ED2">
        <w:t>Альтернативные предложения</w:t>
      </w:r>
      <w:bookmarkStart w:id="893" w:name="_Ref56252639"/>
      <w:bookmarkEnd w:id="891"/>
      <w:bookmarkEnd w:id="892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69298"/>
      <w:bookmarkStart w:id="898" w:name="_Toc468786643"/>
      <w:bookmarkStart w:id="899" w:name="_Toc469481283"/>
      <w:bookmarkStart w:id="900" w:name="_Toc472498872"/>
      <w:bookmarkStart w:id="901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723"/>
      <w:bookmarkEnd w:id="5"/>
      <w:bookmarkEnd w:id="688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724"/>
      <w:r w:rsidRPr="00066ED2">
        <w:t xml:space="preserve">Письмо о подаче оферты </w:t>
      </w:r>
      <w:bookmarkStart w:id="911" w:name="_Ref22846535"/>
      <w:r w:rsidRPr="00066ED2">
        <w:t>(</w:t>
      </w:r>
      <w:bookmarkEnd w:id="911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066ED2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72498875"/>
      <w:bookmarkStart w:id="929" w:name="_Toc498588725"/>
      <w:r w:rsidRPr="00066ED2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 опубликованное в [</w:t>
      </w:r>
      <w:r w:rsidRPr="00066ED2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руб.РФ.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066ED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066ED2" w:rsidTr="004F4D80">
        <w:trPr>
          <w:trHeight w:val="546"/>
        </w:trPr>
        <w:tc>
          <w:tcPr>
            <w:tcW w:w="54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№</w:t>
            </w:r>
          </w:p>
          <w:p w:rsidR="004F4D80" w:rsidRPr="00066ED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120" w:line="240" w:lineRule="auto"/>
        <w:rPr>
          <w:sz w:val="24"/>
          <w:szCs w:val="24"/>
        </w:rPr>
      </w:pPr>
      <w:r w:rsidRPr="00066ED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r w:rsidRPr="00DC6F6F">
        <w:rPr>
          <w:sz w:val="24"/>
          <w:szCs w:val="24"/>
        </w:rPr>
        <w:t xml:space="preserve">обеспечения исполнения обязательств Участника закупки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066ED2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72498876"/>
      <w:bookmarkStart w:id="953" w:name="_Toc498588726"/>
      <w:r w:rsidRPr="00066ED2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4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4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r w:rsidRPr="00066ED2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066ED2" w:rsidRDefault="00920CB0" w:rsidP="00B949E4">
      <w:pPr>
        <w:pStyle w:val="3"/>
        <w:numPr>
          <w:ilvl w:val="3"/>
          <w:numId w:val="73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72498878"/>
      <w:bookmarkStart w:id="976" w:name="_Toc498588728"/>
      <w:r w:rsidRPr="00066ED2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066ED2" w:rsidRDefault="00920CB0" w:rsidP="00B949E4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066ED2">
        <w:rPr>
          <w:rFonts w:ascii="Calibri" w:hAnsi="Calibri"/>
        </w:rPr>
        <w:t xml:space="preserve"> </w:t>
      </w:r>
      <w:r w:rsidRPr="00066ED2">
        <w:t>ДЗО ПАО «Россети» (протокол от 28.11.2014 №171) (далее - Антикоррупционная политика).</w:t>
      </w:r>
    </w:p>
    <w:p w:rsidR="00920CB0" w:rsidRPr="00066ED2" w:rsidRDefault="00920CB0" w:rsidP="00B949E4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r w:rsidRPr="00066ED2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B949E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r w:rsidRPr="00066ED2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1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52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7" w:name="_Toc423423668"/>
      <w:bookmarkStart w:id="978" w:name="_Ref440271072"/>
      <w:bookmarkStart w:id="979" w:name="_Ref440273986"/>
      <w:bookmarkStart w:id="980" w:name="_Ref440274337"/>
      <w:bookmarkStart w:id="981" w:name="_Ref440274913"/>
      <w:bookmarkStart w:id="982" w:name="_Ref440284918"/>
      <w:bookmarkStart w:id="983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5"/>
      <w:bookmarkEnd w:id="956"/>
      <w:bookmarkEnd w:id="957"/>
      <w:bookmarkEnd w:id="958"/>
      <w:bookmarkEnd w:id="959"/>
      <w:bookmarkEnd w:id="960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984" w:name="_Toc98253923"/>
      <w:bookmarkStart w:id="985" w:name="_Toc157248177"/>
      <w:bookmarkStart w:id="986" w:name="_Toc157496546"/>
      <w:bookmarkStart w:id="987" w:name="_Toc158206085"/>
      <w:bookmarkStart w:id="988" w:name="_Toc164057770"/>
      <w:bookmarkStart w:id="989" w:name="_Toc164137120"/>
      <w:bookmarkStart w:id="990" w:name="_Toc164161280"/>
      <w:bookmarkStart w:id="991" w:name="_Toc165173851"/>
      <w:bookmarkStart w:id="992" w:name="_Ref264038986"/>
      <w:bookmarkStart w:id="993" w:name="_Ref264359294"/>
      <w:bookmarkStart w:id="994" w:name="_Toc439170676"/>
      <w:bookmarkStart w:id="995" w:name="_Toc439172778"/>
      <w:bookmarkStart w:id="996" w:name="_Toc439173222"/>
      <w:bookmarkStart w:id="997" w:name="_Toc439238218"/>
      <w:bookmarkStart w:id="998" w:name="_Toc439252766"/>
      <w:bookmarkStart w:id="999" w:name="_Toc439323740"/>
      <w:bookmarkStart w:id="1000" w:name="_Toc440357138"/>
      <w:bookmarkStart w:id="1001" w:name="_Toc440359693"/>
      <w:bookmarkStart w:id="1002" w:name="_Toc440632157"/>
      <w:bookmarkStart w:id="1003" w:name="_Toc440875977"/>
      <w:bookmarkStart w:id="1004" w:name="_Toc441131005"/>
      <w:bookmarkStart w:id="1005" w:name="_Toc447269822"/>
      <w:bookmarkStart w:id="1006" w:name="_Toc464120648"/>
      <w:bookmarkStart w:id="1007" w:name="_Toc466969306"/>
      <w:bookmarkStart w:id="1008" w:name="_Toc468786651"/>
      <w:bookmarkStart w:id="1009" w:name="_Toc469481291"/>
      <w:bookmarkStart w:id="1010" w:name="_Toc472498880"/>
      <w:bookmarkStart w:id="1011" w:name="_Toc498588730"/>
      <w:r w:rsidRPr="00066ED2">
        <w:rPr>
          <w:szCs w:val="24"/>
        </w:rPr>
        <w:t xml:space="preserve">Форма 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r w:rsidR="00492C8B" w:rsidRPr="00066ED2">
        <w:rPr>
          <w:szCs w:val="24"/>
        </w:rPr>
        <w:t>Сводной таблицы стоимости</w:t>
      </w:r>
      <w:bookmarkEnd w:id="998"/>
      <w:bookmarkEnd w:id="999"/>
      <w:bookmarkEnd w:id="1000"/>
      <w:bookmarkEnd w:id="1001"/>
      <w:bookmarkEnd w:id="1002"/>
      <w:bookmarkEnd w:id="1003"/>
      <w:r w:rsidR="00F04258" w:rsidRPr="00066ED2">
        <w:rPr>
          <w:bCs w:val="0"/>
          <w:szCs w:val="24"/>
        </w:rPr>
        <w:t xml:space="preserve"> поставок</w:t>
      </w:r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0914A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№ п/п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>(заполняется Участником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66ED2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lastRenderedPageBreak/>
              <w:t>№ п/п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2" w:name="_Toc176765534"/>
      <w:bookmarkStart w:id="1013" w:name="_Toc198979983"/>
      <w:bookmarkStart w:id="1014" w:name="_Toc217466315"/>
      <w:bookmarkStart w:id="1015" w:name="_Toc217702856"/>
      <w:bookmarkStart w:id="1016" w:name="_Toc233601974"/>
      <w:bookmarkStart w:id="1017" w:name="_Toc263343460"/>
      <w:r w:rsidRPr="00066ED2">
        <w:rPr>
          <w:b w:val="0"/>
          <w:szCs w:val="24"/>
        </w:rPr>
        <w:br w:type="page"/>
      </w:r>
      <w:bookmarkStart w:id="1018" w:name="_Toc439170677"/>
      <w:bookmarkStart w:id="1019" w:name="_Toc439172779"/>
      <w:bookmarkStart w:id="1020" w:name="_Toc439173223"/>
      <w:bookmarkStart w:id="1021" w:name="_Toc439238219"/>
      <w:bookmarkStart w:id="1022" w:name="_Toc439252767"/>
      <w:bookmarkStart w:id="1023" w:name="_Toc439323741"/>
      <w:bookmarkStart w:id="1024" w:name="_Toc440357139"/>
      <w:bookmarkStart w:id="1025" w:name="_Toc440359694"/>
      <w:bookmarkStart w:id="1026" w:name="_Toc440632158"/>
      <w:bookmarkStart w:id="1027" w:name="_Toc440875978"/>
      <w:bookmarkStart w:id="1028" w:name="_Toc441131006"/>
      <w:bookmarkStart w:id="1029" w:name="_Toc447269823"/>
      <w:bookmarkStart w:id="1030" w:name="_Toc464120649"/>
      <w:bookmarkStart w:id="1031" w:name="_Toc466969307"/>
      <w:bookmarkStart w:id="1032" w:name="_Toc468786652"/>
      <w:bookmarkStart w:id="1033" w:name="_Toc469481292"/>
      <w:bookmarkStart w:id="1034" w:name="_Toc472498881"/>
      <w:bookmarkStart w:id="1035" w:name="_Toc498588731"/>
      <w:r w:rsidRPr="00066ED2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 xml:space="preserve">Технического(их)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6" w:name="_Ref86826666"/>
      <w:bookmarkStart w:id="1037" w:name="_Toc90385112"/>
      <w:bookmarkStart w:id="1038" w:name="_Toc98253925"/>
      <w:bookmarkStart w:id="1039" w:name="_Toc165173853"/>
      <w:bookmarkStart w:id="1040" w:name="_Toc423423669"/>
      <w:bookmarkStart w:id="1041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6"/>
      <w:bookmarkEnd w:id="1037"/>
      <w:bookmarkEnd w:id="1038"/>
      <w:bookmarkEnd w:id="1039"/>
      <w:bookmarkEnd w:id="1040"/>
      <w:bookmarkEnd w:id="1041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42" w:name="_Toc90385113"/>
      <w:bookmarkStart w:id="1043" w:name="_Toc98253926"/>
      <w:bookmarkStart w:id="1044" w:name="_Toc157248180"/>
      <w:bookmarkStart w:id="1045" w:name="_Toc157496549"/>
      <w:bookmarkStart w:id="1046" w:name="_Toc158206088"/>
      <w:bookmarkStart w:id="1047" w:name="_Toc164057773"/>
      <w:bookmarkStart w:id="1048" w:name="_Toc164137123"/>
      <w:bookmarkStart w:id="1049" w:name="_Toc164161283"/>
      <w:bookmarkStart w:id="1050" w:name="_Toc165173854"/>
      <w:bookmarkStart w:id="1051" w:name="_Ref193690005"/>
      <w:bookmarkStart w:id="1052" w:name="_Toc439170679"/>
      <w:bookmarkStart w:id="1053" w:name="_Toc439172781"/>
      <w:bookmarkStart w:id="1054" w:name="_Toc439173225"/>
      <w:bookmarkStart w:id="1055" w:name="_Toc439238221"/>
      <w:bookmarkStart w:id="1056" w:name="_Toc439252769"/>
      <w:bookmarkStart w:id="1057" w:name="_Toc439323743"/>
      <w:bookmarkStart w:id="1058" w:name="_Toc440357141"/>
      <w:bookmarkStart w:id="1059" w:name="_Toc440359696"/>
      <w:bookmarkStart w:id="1060" w:name="_Toc440632160"/>
      <w:bookmarkStart w:id="1061" w:name="_Toc440875980"/>
      <w:bookmarkStart w:id="1062" w:name="_Toc441131008"/>
      <w:bookmarkStart w:id="1063" w:name="_Toc447269825"/>
      <w:bookmarkStart w:id="1064" w:name="_Toc464120651"/>
      <w:bookmarkStart w:id="1065" w:name="_Toc466969309"/>
      <w:bookmarkStart w:id="1066" w:name="_Toc468786654"/>
      <w:bookmarkStart w:id="1067" w:name="_Toc469481294"/>
      <w:bookmarkStart w:id="1068" w:name="_Toc472498883"/>
      <w:bookmarkStart w:id="1069" w:name="_Toc498588733"/>
      <w:r w:rsidRPr="00066ED2">
        <w:rPr>
          <w:szCs w:val="24"/>
        </w:rPr>
        <w:t xml:space="preserve">Форма 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r w:rsidRPr="00066ED2">
        <w:rPr>
          <w:szCs w:val="24"/>
        </w:rPr>
        <w:t>технического предложения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0" w:name="_Ref55335818"/>
      <w:bookmarkStart w:id="1071" w:name="_Ref55336334"/>
      <w:bookmarkStart w:id="1072" w:name="_Toc57314673"/>
      <w:bookmarkStart w:id="1073" w:name="_Toc69728987"/>
      <w:bookmarkStart w:id="1074" w:name="_Toc98253928"/>
      <w:bookmarkStart w:id="1075" w:name="_Toc165173856"/>
      <w:bookmarkStart w:id="1076" w:name="_Ref194749150"/>
      <w:bookmarkStart w:id="1077" w:name="_Ref194750368"/>
      <w:bookmarkStart w:id="1078" w:name="_Ref89649494"/>
      <w:bookmarkStart w:id="1079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80" w:name="_Toc176765537"/>
      <w:bookmarkStart w:id="1081" w:name="_Toc198979986"/>
      <w:bookmarkStart w:id="1082" w:name="_Toc217466321"/>
      <w:bookmarkStart w:id="1083" w:name="_Toc217702859"/>
      <w:bookmarkStart w:id="1084" w:name="_Toc233601977"/>
      <w:bookmarkStart w:id="1085" w:name="_Toc263343463"/>
      <w:bookmarkStart w:id="1086" w:name="_Toc439170680"/>
      <w:bookmarkStart w:id="1087" w:name="_Toc439172782"/>
      <w:bookmarkStart w:id="1088" w:name="_Toc439173226"/>
      <w:bookmarkStart w:id="1089" w:name="_Toc439238222"/>
      <w:bookmarkStart w:id="1090" w:name="_Toc439252770"/>
      <w:bookmarkStart w:id="1091" w:name="_Toc439323744"/>
      <w:bookmarkStart w:id="1092" w:name="_Toc440357142"/>
      <w:bookmarkStart w:id="1093" w:name="_Toc440359697"/>
      <w:bookmarkStart w:id="1094" w:name="_Toc440632161"/>
      <w:bookmarkStart w:id="1095" w:name="_Toc440875981"/>
      <w:bookmarkStart w:id="1096" w:name="_Toc441131009"/>
      <w:bookmarkStart w:id="1097" w:name="_Toc447269826"/>
      <w:bookmarkStart w:id="1098" w:name="_Toc464120652"/>
      <w:bookmarkStart w:id="1099" w:name="_Toc466969310"/>
      <w:bookmarkStart w:id="1100" w:name="_Toc468786655"/>
      <w:bookmarkStart w:id="1101" w:name="_Toc469481295"/>
      <w:bookmarkStart w:id="1102" w:name="_Toc472498884"/>
      <w:bookmarkStart w:id="1103" w:name="_Toc498588734"/>
      <w:r w:rsidRPr="00066ED2">
        <w:rPr>
          <w:szCs w:val="24"/>
        </w:rPr>
        <w:t>Инструкции по заполнению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4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5" w:name="_Toc423423670"/>
      <w:bookmarkStart w:id="1106" w:name="_Ref440271036"/>
      <w:bookmarkStart w:id="1107" w:name="_Ref440274366"/>
      <w:bookmarkStart w:id="1108" w:name="_Ref440274902"/>
      <w:bookmarkStart w:id="1109" w:name="_Ref440284947"/>
      <w:bookmarkStart w:id="1110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11" w:name="_Toc98253929"/>
      <w:bookmarkStart w:id="1112" w:name="_Toc157248183"/>
      <w:bookmarkStart w:id="1113" w:name="_Toc157496552"/>
      <w:bookmarkStart w:id="1114" w:name="_Toc158206091"/>
      <w:bookmarkStart w:id="1115" w:name="_Toc164057776"/>
      <w:bookmarkStart w:id="1116" w:name="_Toc164137126"/>
      <w:bookmarkStart w:id="1117" w:name="_Toc164161286"/>
      <w:bookmarkStart w:id="1118" w:name="_Toc165173857"/>
      <w:bookmarkStart w:id="1119" w:name="_Toc439170682"/>
      <w:bookmarkStart w:id="1120" w:name="_Toc439172784"/>
      <w:bookmarkStart w:id="1121" w:name="_Toc439173228"/>
      <w:bookmarkStart w:id="1122" w:name="_Toc439238224"/>
      <w:bookmarkStart w:id="1123" w:name="_Toc439252772"/>
      <w:bookmarkStart w:id="1124" w:name="_Toc439323746"/>
      <w:bookmarkStart w:id="1125" w:name="_Toc440357144"/>
      <w:bookmarkStart w:id="1126" w:name="_Toc440359699"/>
      <w:bookmarkStart w:id="1127" w:name="_Toc440632163"/>
      <w:bookmarkStart w:id="1128" w:name="_Toc440875983"/>
      <w:bookmarkStart w:id="1129" w:name="_Toc441131011"/>
      <w:bookmarkStart w:id="1130" w:name="_Toc447269828"/>
      <w:bookmarkStart w:id="1131" w:name="_Toc464120654"/>
      <w:bookmarkStart w:id="1132" w:name="_Toc466969312"/>
      <w:bookmarkStart w:id="1133" w:name="_Toc468786657"/>
      <w:bookmarkStart w:id="1134" w:name="_Toc469481297"/>
      <w:bookmarkStart w:id="1135" w:name="_Toc472498886"/>
      <w:bookmarkStart w:id="1136" w:name="_Toc498588736"/>
      <w:r w:rsidRPr="00066ED2">
        <w:rPr>
          <w:szCs w:val="24"/>
        </w:rPr>
        <w:t xml:space="preserve">Форма </w:t>
      </w:r>
      <w:bookmarkEnd w:id="1111"/>
      <w:r w:rsidRPr="00066ED2">
        <w:rPr>
          <w:szCs w:val="24"/>
        </w:rPr>
        <w:t xml:space="preserve">графика 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r w:rsidR="00512B0F" w:rsidRPr="00066ED2">
        <w:rPr>
          <w:szCs w:val="24"/>
        </w:rPr>
        <w:t>выполнения поставок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7" w:name="_Toc171070556"/>
      <w:bookmarkStart w:id="1138" w:name="_Toc98253927"/>
      <w:bookmarkStart w:id="1139" w:name="_Toc176605808"/>
      <w:bookmarkStart w:id="1140" w:name="_Toc176611017"/>
      <w:bookmarkStart w:id="1141" w:name="_Toc176611073"/>
      <w:bookmarkStart w:id="1142" w:name="_Toc176668676"/>
      <w:bookmarkStart w:id="1143" w:name="_Toc176684336"/>
      <w:bookmarkStart w:id="1144" w:name="_Toc176746279"/>
      <w:bookmarkStart w:id="1145" w:name="_Toc176747346"/>
      <w:bookmarkStart w:id="1146" w:name="_Toc198979988"/>
      <w:bookmarkStart w:id="1147" w:name="_Toc217466324"/>
      <w:bookmarkStart w:id="1148" w:name="_Toc217702862"/>
      <w:bookmarkStart w:id="1149" w:name="_Toc233601980"/>
      <w:bookmarkStart w:id="1150" w:name="_Toc263343466"/>
      <w:r w:rsidRPr="00066ED2">
        <w:rPr>
          <w:b w:val="0"/>
          <w:szCs w:val="24"/>
        </w:rPr>
        <w:br w:type="page"/>
      </w:r>
      <w:bookmarkStart w:id="1151" w:name="_Toc439170683"/>
      <w:bookmarkStart w:id="1152" w:name="_Toc439172785"/>
      <w:bookmarkStart w:id="1153" w:name="_Toc439173229"/>
      <w:bookmarkStart w:id="1154" w:name="_Toc439238225"/>
      <w:bookmarkStart w:id="1155" w:name="_Toc439252773"/>
      <w:bookmarkStart w:id="1156" w:name="_Toc439323747"/>
      <w:bookmarkStart w:id="1157" w:name="_Toc440357145"/>
      <w:bookmarkStart w:id="1158" w:name="_Toc440359700"/>
      <w:bookmarkStart w:id="1159" w:name="_Toc440632164"/>
      <w:bookmarkStart w:id="1160" w:name="_Toc440875984"/>
      <w:bookmarkStart w:id="1161" w:name="_Toc441131012"/>
      <w:bookmarkStart w:id="1162" w:name="_Toc447269829"/>
      <w:bookmarkStart w:id="1163" w:name="_Toc464120655"/>
      <w:bookmarkStart w:id="1164" w:name="_Toc466969313"/>
      <w:bookmarkStart w:id="1165" w:name="_Toc468786658"/>
      <w:bookmarkStart w:id="1166" w:name="_Toc469481298"/>
      <w:bookmarkStart w:id="1167" w:name="_Toc472498887"/>
      <w:bookmarkStart w:id="1168" w:name="_Toc498588737"/>
      <w:r w:rsidRPr="00066ED2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9" w:name="_Hlt22846931"/>
      <w:bookmarkStart w:id="1170" w:name="_Ref93264992"/>
      <w:bookmarkStart w:id="1171" w:name="_Ref93265116"/>
      <w:bookmarkStart w:id="1172" w:name="_Toc98253933"/>
      <w:bookmarkStart w:id="1173" w:name="_Toc165173859"/>
      <w:bookmarkStart w:id="1174" w:name="_Toc423423671"/>
      <w:bookmarkStart w:id="1175" w:name="_Toc498588738"/>
      <w:bookmarkEnd w:id="1169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8"/>
      <w:bookmarkEnd w:id="1079"/>
      <w:bookmarkEnd w:id="1170"/>
      <w:bookmarkEnd w:id="1171"/>
      <w:bookmarkEnd w:id="1172"/>
      <w:bookmarkEnd w:id="1173"/>
      <w:bookmarkEnd w:id="1174"/>
      <w:bookmarkEnd w:id="1175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57147"/>
      <w:bookmarkStart w:id="1183" w:name="_Toc440359702"/>
      <w:bookmarkStart w:id="1184" w:name="_Toc440632166"/>
      <w:bookmarkStart w:id="1185" w:name="_Toc440875986"/>
      <w:bookmarkStart w:id="1186" w:name="_Toc441131014"/>
      <w:bookmarkStart w:id="1187" w:name="_Toc447269831"/>
      <w:bookmarkStart w:id="1188" w:name="_Toc464120657"/>
      <w:bookmarkStart w:id="1189" w:name="_Toc466969315"/>
      <w:bookmarkStart w:id="1190" w:name="_Toc468786660"/>
      <w:bookmarkStart w:id="1191" w:name="_Toc469481300"/>
      <w:bookmarkStart w:id="1192" w:name="_Toc472498889"/>
      <w:bookmarkStart w:id="1193" w:name="_Toc498588739"/>
      <w:bookmarkStart w:id="1194" w:name="_Toc157248186"/>
      <w:bookmarkStart w:id="1195" w:name="_Toc157496555"/>
      <w:bookmarkStart w:id="1196" w:name="_Toc158206094"/>
      <w:bookmarkStart w:id="1197" w:name="_Toc164057779"/>
      <w:bookmarkStart w:id="1198" w:name="_Toc164137129"/>
      <w:bookmarkStart w:id="1199" w:name="_Toc164161289"/>
      <w:bookmarkStart w:id="1200" w:name="_Toc165173860"/>
      <w:r w:rsidRPr="00066ED2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r w:rsidRPr="00066ED2">
        <w:rPr>
          <w:szCs w:val="24"/>
        </w:rPr>
        <w:t xml:space="preserve"> 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415CBF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415CBF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201" w:name="_Toc439170686"/>
      <w:bookmarkStart w:id="1202" w:name="_Toc439172788"/>
      <w:bookmarkStart w:id="1203" w:name="_Toc439173232"/>
      <w:bookmarkStart w:id="1204" w:name="_Toc439238228"/>
      <w:bookmarkStart w:id="1205" w:name="_Toc439252776"/>
      <w:bookmarkStart w:id="1206" w:name="_Toc439323750"/>
      <w:bookmarkStart w:id="1207" w:name="_Toc440357148"/>
      <w:bookmarkStart w:id="1208" w:name="_Toc440359703"/>
      <w:bookmarkStart w:id="1209" w:name="_Toc440632167"/>
      <w:bookmarkStart w:id="1210" w:name="_Toc440875987"/>
      <w:bookmarkStart w:id="1211" w:name="_Toc441131015"/>
      <w:bookmarkStart w:id="1212" w:name="_Toc447269832"/>
      <w:bookmarkStart w:id="1213" w:name="_Toc464120658"/>
      <w:bookmarkStart w:id="1214" w:name="_Toc466969316"/>
      <w:bookmarkStart w:id="1215" w:name="_Toc468786661"/>
      <w:bookmarkStart w:id="1216" w:name="_Toc469481301"/>
      <w:bookmarkStart w:id="1217" w:name="_Toc472498890"/>
      <w:bookmarkStart w:id="1218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9" w:name="_Ref55335823"/>
      <w:bookmarkStart w:id="1220" w:name="_Ref55336359"/>
      <w:bookmarkStart w:id="1221" w:name="_Toc57314675"/>
      <w:bookmarkStart w:id="1222" w:name="_Toc69728989"/>
      <w:bookmarkStart w:id="1223" w:name="_Toc98253939"/>
      <w:bookmarkStart w:id="1224" w:name="_Toc165173865"/>
      <w:bookmarkStart w:id="1225" w:name="_Toc423423672"/>
      <w:bookmarkStart w:id="1226" w:name="_Toc498588741"/>
      <w:bookmarkEnd w:id="930"/>
      <w:r w:rsidRPr="00066ED2">
        <w:lastRenderedPageBreak/>
        <w:t>Анкета (форма 6)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066ED2" w:rsidRDefault="004F4D80" w:rsidP="004F4D80">
      <w:pPr>
        <w:pStyle w:val="3"/>
        <w:rPr>
          <w:szCs w:val="24"/>
        </w:rPr>
      </w:pPr>
      <w:bookmarkStart w:id="1227" w:name="_Toc98253940"/>
      <w:bookmarkStart w:id="1228" w:name="_Toc157248192"/>
      <w:bookmarkStart w:id="1229" w:name="_Toc157496561"/>
      <w:bookmarkStart w:id="1230" w:name="_Toc158206100"/>
      <w:bookmarkStart w:id="1231" w:name="_Toc164057785"/>
      <w:bookmarkStart w:id="1232" w:name="_Toc164137135"/>
      <w:bookmarkStart w:id="1233" w:name="_Toc164161295"/>
      <w:bookmarkStart w:id="1234" w:name="_Toc165173866"/>
      <w:bookmarkStart w:id="1235" w:name="_Toc439170688"/>
      <w:bookmarkStart w:id="1236" w:name="_Toc439172790"/>
      <w:bookmarkStart w:id="1237" w:name="_Toc439173234"/>
      <w:bookmarkStart w:id="1238" w:name="_Toc439238230"/>
      <w:bookmarkStart w:id="1239" w:name="_Toc439252778"/>
      <w:bookmarkStart w:id="1240" w:name="_Ref440272119"/>
      <w:bookmarkStart w:id="1241" w:name="_Toc440357150"/>
      <w:bookmarkStart w:id="1242" w:name="_Toc440359705"/>
      <w:bookmarkStart w:id="1243" w:name="_Ref444164229"/>
      <w:bookmarkStart w:id="1244" w:name="_Toc447269834"/>
      <w:bookmarkStart w:id="1245" w:name="_Toc464120660"/>
      <w:bookmarkStart w:id="1246" w:name="_Toc472498892"/>
      <w:bookmarkStart w:id="1247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о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8" w:name="_Toc439170689"/>
            <w:bookmarkStart w:id="1249" w:name="_Toc439172791"/>
            <w:bookmarkStart w:id="1250" w:name="_Toc439173235"/>
            <w:bookmarkStart w:id="1251" w:name="_Toc439238231"/>
            <w:bookmarkStart w:id="1252" w:name="_Toc439252779"/>
            <w:bookmarkStart w:id="1253" w:name="_Ref440272147"/>
            <w:bookmarkStart w:id="1254" w:name="_Toc440357151"/>
            <w:bookmarkStart w:id="1255" w:name="_Toc440359706"/>
            <w:bookmarkStart w:id="1256" w:name="_Ref444164176"/>
            <w:bookmarkStart w:id="1257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8" w:name="_Ref491180858"/>
      <w:bookmarkStart w:id="1259" w:name="_Toc498588743"/>
      <w:r w:rsidRPr="00066ED2">
        <w:rPr>
          <w:szCs w:val="24"/>
        </w:rPr>
        <w:lastRenderedPageBreak/>
        <w:t xml:space="preserve">Форма </w:t>
      </w:r>
      <w:bookmarkEnd w:id="1248"/>
      <w:bookmarkEnd w:id="1249"/>
      <w:bookmarkEnd w:id="1250"/>
      <w:bookmarkEnd w:id="1251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г.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0" w:name="_Toc439170690"/>
      <w:bookmarkStart w:id="1261" w:name="_Toc439172792"/>
      <w:bookmarkStart w:id="1262" w:name="_Toc439173236"/>
      <w:bookmarkStart w:id="1263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4" w:name="_Toc125426243"/>
      <w:bookmarkStart w:id="1265" w:name="_Toc396984070"/>
      <w:bookmarkStart w:id="1266" w:name="_Toc423423673"/>
      <w:bookmarkStart w:id="1267" w:name="_Toc439170691"/>
      <w:bookmarkStart w:id="1268" w:name="_Toc439172793"/>
      <w:bookmarkStart w:id="1269" w:name="_Toc439173237"/>
      <w:bookmarkStart w:id="1270" w:name="_Toc439238233"/>
      <w:bookmarkStart w:id="1271" w:name="_Toc439252780"/>
      <w:bookmarkStart w:id="1272" w:name="_Toc439323754"/>
      <w:bookmarkStart w:id="1273" w:name="_Toc440357152"/>
      <w:bookmarkStart w:id="1274" w:name="_Toc440359707"/>
      <w:bookmarkStart w:id="1275" w:name="_Toc440632171"/>
      <w:bookmarkStart w:id="1276" w:name="_Toc440875991"/>
      <w:bookmarkStart w:id="1277" w:name="_Toc441131019"/>
      <w:bookmarkStart w:id="1278" w:name="_Toc447269836"/>
      <w:bookmarkEnd w:id="1260"/>
      <w:bookmarkEnd w:id="1261"/>
      <w:bookmarkEnd w:id="1262"/>
      <w:bookmarkEnd w:id="1263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5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15 – микропред</w:t>
            </w:r>
            <w:r w:rsidRPr="00066ED2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120 в год – микро</w:t>
            </w:r>
            <w:r w:rsidRPr="00066ED2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6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7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8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9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9" w:name="_Toc464120662"/>
      <w:bookmarkStart w:id="1280" w:name="_Toc472498894"/>
      <w:bookmarkStart w:id="1281" w:name="_Toc498588744"/>
      <w:r w:rsidRPr="00066ED2">
        <w:rPr>
          <w:szCs w:val="24"/>
        </w:rPr>
        <w:lastRenderedPageBreak/>
        <w:t>Инструкции по заполнению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60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61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2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1. 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3. 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5. 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2" w:name="_Ref55336378"/>
      <w:bookmarkStart w:id="1283" w:name="_Toc57314676"/>
      <w:bookmarkStart w:id="1284" w:name="_Toc69728990"/>
      <w:bookmarkStart w:id="1285" w:name="_Toc98253942"/>
      <w:bookmarkStart w:id="1286" w:name="_Toc165173868"/>
      <w:bookmarkStart w:id="1287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415CBF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8" w:name="_Ref449017073"/>
      <w:bookmarkStart w:id="1289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066ED2" w:rsidRDefault="004F4D80" w:rsidP="004F4D80">
      <w:pPr>
        <w:pStyle w:val="3"/>
        <w:rPr>
          <w:szCs w:val="24"/>
        </w:rPr>
      </w:pPr>
      <w:bookmarkStart w:id="1290" w:name="_Toc98253943"/>
      <w:bookmarkStart w:id="1291" w:name="_Toc157248195"/>
      <w:bookmarkStart w:id="1292" w:name="_Toc157496564"/>
      <w:bookmarkStart w:id="1293" w:name="_Toc158206103"/>
      <w:bookmarkStart w:id="1294" w:name="_Toc164057788"/>
      <w:bookmarkStart w:id="1295" w:name="_Toc164137138"/>
      <w:bookmarkStart w:id="1296" w:name="_Toc164161298"/>
      <w:bookmarkStart w:id="1297" w:name="_Toc165173869"/>
      <w:bookmarkStart w:id="1298" w:name="_Toc439170693"/>
      <w:bookmarkStart w:id="1299" w:name="_Toc439172795"/>
      <w:bookmarkStart w:id="1300" w:name="_Toc439173239"/>
      <w:bookmarkStart w:id="1301" w:name="_Toc439238235"/>
      <w:bookmarkStart w:id="1302" w:name="_Toc439252782"/>
      <w:bookmarkStart w:id="1303" w:name="_Toc439323756"/>
      <w:bookmarkStart w:id="1304" w:name="_Toc440357154"/>
      <w:bookmarkStart w:id="1305" w:name="_Toc440359709"/>
      <w:bookmarkStart w:id="1306" w:name="_Toc440632173"/>
      <w:bookmarkStart w:id="1307" w:name="_Toc440875993"/>
      <w:bookmarkStart w:id="1308" w:name="_Toc441131021"/>
      <w:bookmarkStart w:id="1309" w:name="_Toc447269838"/>
      <w:bookmarkStart w:id="1310" w:name="_Toc464120664"/>
      <w:bookmarkStart w:id="1311" w:name="_Toc466969322"/>
      <w:bookmarkStart w:id="1312" w:name="_Toc468786667"/>
      <w:bookmarkStart w:id="1313" w:name="_Toc469481307"/>
      <w:bookmarkStart w:id="1314" w:name="_Toc472498896"/>
      <w:bookmarkStart w:id="1315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п/п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полный год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4D12E8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полный год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4D12E8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[</w:t>
            </w:r>
            <w:r w:rsidRPr="00066ED2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D12E8">
              <w:rPr>
                <w:rStyle w:val="aa"/>
                <w:sz w:val="22"/>
              </w:rPr>
              <w:t>8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4D12E8">
              <w:rPr>
                <w:rStyle w:val="aa"/>
                <w:sz w:val="22"/>
              </w:rPr>
              <w:t>8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6" w:name="_Toc98253944"/>
      <w:bookmarkStart w:id="1317" w:name="_Toc157248196"/>
      <w:bookmarkStart w:id="1318" w:name="_Toc157496565"/>
      <w:bookmarkStart w:id="1319" w:name="_Toc158206104"/>
      <w:bookmarkStart w:id="1320" w:name="_Toc164057789"/>
      <w:bookmarkStart w:id="1321" w:name="_Toc164137139"/>
      <w:bookmarkStart w:id="1322" w:name="_Toc164161299"/>
      <w:bookmarkStart w:id="1323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4" w:name="_Toc439170694"/>
      <w:bookmarkStart w:id="1325" w:name="_Toc439172796"/>
      <w:bookmarkStart w:id="1326" w:name="_Toc439173240"/>
      <w:bookmarkStart w:id="1327" w:name="_Toc439238236"/>
      <w:bookmarkStart w:id="1328" w:name="_Toc439252783"/>
      <w:bookmarkStart w:id="1329" w:name="_Toc439323757"/>
      <w:bookmarkStart w:id="1330" w:name="_Toc440357155"/>
      <w:bookmarkStart w:id="1331" w:name="_Toc440359710"/>
      <w:bookmarkStart w:id="1332" w:name="_Toc440632174"/>
      <w:bookmarkStart w:id="1333" w:name="_Toc440875994"/>
      <w:bookmarkStart w:id="1334" w:name="_Toc441131022"/>
      <w:bookmarkStart w:id="1335" w:name="_Toc447269839"/>
      <w:bookmarkStart w:id="1336" w:name="_Toc464120665"/>
      <w:bookmarkStart w:id="1337" w:name="_Toc466969323"/>
      <w:bookmarkStart w:id="1338" w:name="_Toc468786668"/>
      <w:bookmarkStart w:id="1339" w:name="_Toc469481308"/>
      <w:bookmarkStart w:id="1340" w:name="_Toc472498897"/>
      <w:bookmarkStart w:id="1341" w:name="_Toc498588747"/>
      <w:r w:rsidRPr="00066ED2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066ED2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57160"/>
      <w:bookmarkStart w:id="1364" w:name="_Toc440359712"/>
      <w:bookmarkStart w:id="1365" w:name="_Toc440632176"/>
      <w:bookmarkStart w:id="1366" w:name="_Toc440875996"/>
      <w:bookmarkStart w:id="1367" w:name="_Toc441131024"/>
      <w:bookmarkStart w:id="1368" w:name="_Toc447269841"/>
      <w:bookmarkStart w:id="1369" w:name="_Toc464120667"/>
      <w:bookmarkStart w:id="1370" w:name="_Toc466969325"/>
      <w:bookmarkStart w:id="1371" w:name="_Toc468786670"/>
      <w:bookmarkStart w:id="1372" w:name="_Toc469481310"/>
      <w:bookmarkStart w:id="1373" w:name="_Toc472498899"/>
      <w:bookmarkStart w:id="1374" w:name="_Toc498588749"/>
      <w:r w:rsidRPr="00066ED2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57161"/>
      <w:bookmarkStart w:id="1390" w:name="_Toc440359713"/>
      <w:bookmarkStart w:id="1391" w:name="_Toc440632177"/>
      <w:bookmarkStart w:id="1392" w:name="_Toc440875997"/>
      <w:bookmarkStart w:id="1393" w:name="_Toc441131025"/>
      <w:bookmarkStart w:id="1394" w:name="_Toc447269842"/>
      <w:bookmarkStart w:id="1395" w:name="_Toc464120668"/>
      <w:bookmarkStart w:id="1396" w:name="_Toc466969326"/>
      <w:bookmarkStart w:id="1397" w:name="_Toc468786671"/>
      <w:bookmarkStart w:id="1398" w:name="_Toc469481311"/>
      <w:bookmarkStart w:id="1399" w:name="_Toc472498900"/>
      <w:bookmarkStart w:id="1400" w:name="_Toc498588750"/>
      <w:r w:rsidRPr="00066ED2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98588751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066ED2">
        <w:lastRenderedPageBreak/>
        <w:t xml:space="preserve">Информационное письмо о наличии у </w:t>
      </w:r>
      <w:r w:rsidR="00C236C0" w:rsidRPr="00066ED2">
        <w:t>Участник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аффилированности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066ED2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57163"/>
      <w:bookmarkStart w:id="1428" w:name="_Toc440359715"/>
      <w:bookmarkStart w:id="1429" w:name="_Toc440632179"/>
      <w:bookmarkStart w:id="1430" w:name="_Toc440875999"/>
      <w:bookmarkStart w:id="1431" w:name="_Toc441131027"/>
      <w:bookmarkStart w:id="1432" w:name="_Toc447269844"/>
      <w:bookmarkStart w:id="1433" w:name="_Toc464120670"/>
      <w:bookmarkStart w:id="1434" w:name="_Toc466969328"/>
      <w:bookmarkStart w:id="1435" w:name="_Toc468786673"/>
      <w:bookmarkStart w:id="1436" w:name="_Toc469481313"/>
      <w:bookmarkStart w:id="1437" w:name="_Toc472498902"/>
      <w:bookmarkStart w:id="1438" w:name="_Toc498588752"/>
      <w:r w:rsidRPr="00066ED2">
        <w:rPr>
          <w:szCs w:val="24"/>
        </w:rPr>
        <w:t xml:space="preserve">Форма письма о наличии у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066ED2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066ED2">
        <w:rPr>
          <w:b/>
          <w:i/>
          <w:sz w:val="24"/>
          <w:szCs w:val="24"/>
        </w:rPr>
        <w:t>аффилированность };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066ED2">
        <w:rPr>
          <w:b/>
          <w:i/>
          <w:sz w:val="24"/>
          <w:szCs w:val="24"/>
        </w:rPr>
        <w:t>аффилированность };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57164"/>
      <w:bookmarkStart w:id="1455" w:name="_Toc440359716"/>
      <w:bookmarkStart w:id="1456" w:name="_Toc440632180"/>
      <w:bookmarkStart w:id="1457" w:name="_Toc440876000"/>
      <w:bookmarkStart w:id="1458" w:name="_Toc441131028"/>
      <w:bookmarkStart w:id="1459" w:name="_Toc447269845"/>
      <w:bookmarkStart w:id="1460" w:name="_Toc464120671"/>
      <w:bookmarkStart w:id="1461" w:name="_Toc466969329"/>
      <w:bookmarkStart w:id="1462" w:name="_Toc468786674"/>
      <w:bookmarkStart w:id="1463" w:name="_Toc469481314"/>
      <w:bookmarkStart w:id="1464" w:name="_Toc472498903"/>
      <w:bookmarkStart w:id="1465" w:name="_Toc498588753"/>
      <w:r w:rsidRPr="00066ED2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7" w:name="_Toc423423680"/>
      <w:bookmarkStart w:id="1468" w:name="_Ref440272035"/>
      <w:bookmarkStart w:id="1469" w:name="_Ref440274733"/>
      <w:bookmarkStart w:id="1470" w:name="_Ref444179578"/>
      <w:bookmarkStart w:id="1471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F200DC" w:rsidRDefault="00F200DC" w:rsidP="004F4D80">
      <w:pPr>
        <w:pStyle w:val="3"/>
        <w:rPr>
          <w:szCs w:val="24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41572140"/>
      <w:bookmarkStart w:id="1492" w:name="_Toc441575232"/>
      <w:bookmarkStart w:id="1493" w:name="_Toc442195898"/>
      <w:bookmarkStart w:id="1494" w:name="_Toc442251940"/>
      <w:bookmarkStart w:id="1495" w:name="_Toc442258889"/>
      <w:bookmarkStart w:id="1496" w:name="_Toc442259129"/>
      <w:bookmarkStart w:id="1497" w:name="_Toc447292892"/>
      <w:bookmarkStart w:id="1498" w:name="_Toc461808964"/>
      <w:bookmarkStart w:id="1499" w:name="_Toc463514796"/>
      <w:bookmarkStart w:id="1500" w:name="_Toc466967523"/>
      <w:bookmarkStart w:id="1501" w:name="_Toc467574715"/>
      <w:bookmarkStart w:id="1502" w:name="_Toc468441758"/>
      <w:bookmarkStart w:id="1503" w:name="_Toc469480233"/>
      <w:bookmarkStart w:id="1504" w:name="_Toc472409262"/>
      <w:bookmarkStart w:id="1505" w:name="_Toc498417409"/>
      <w:bookmarkStart w:id="1506" w:name="_Toc498588755"/>
      <w:r w:rsidRPr="00F200DC">
        <w:rPr>
          <w:szCs w:val="24"/>
        </w:rPr>
        <w:t xml:space="preserve">Форма 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5"/>
      <w:bookmarkEnd w:id="1506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г.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7" w:name="_Toc343690585"/>
      <w:bookmarkStart w:id="1508" w:name="_Toc372294429"/>
      <w:bookmarkStart w:id="1509" w:name="_Toc379288897"/>
      <w:bookmarkStart w:id="1510" w:name="_Toc384734781"/>
      <w:bookmarkStart w:id="1511" w:name="_Toc396984079"/>
      <w:bookmarkStart w:id="1512" w:name="_Toc423423682"/>
      <w:bookmarkStart w:id="1513" w:name="_Toc439170711"/>
      <w:bookmarkStart w:id="1514" w:name="_Toc439172813"/>
      <w:bookmarkStart w:id="1515" w:name="_Toc439173254"/>
      <w:bookmarkStart w:id="1516" w:name="_Toc439238250"/>
      <w:bookmarkStart w:id="1517" w:name="_Toc439252797"/>
      <w:bookmarkStart w:id="1518" w:name="_Toc439323771"/>
      <w:bookmarkStart w:id="1519" w:name="_Toc440357169"/>
      <w:bookmarkStart w:id="1520" w:name="_Toc440359721"/>
      <w:bookmarkStart w:id="1521" w:name="_Toc440632185"/>
      <w:bookmarkStart w:id="1522" w:name="_Toc440876005"/>
      <w:bookmarkStart w:id="1523" w:name="_Toc441131033"/>
      <w:bookmarkStart w:id="1524" w:name="_Toc447269850"/>
      <w:bookmarkStart w:id="1525" w:name="_Toc464120676"/>
      <w:bookmarkStart w:id="1526" w:name="_Toc466969332"/>
      <w:bookmarkStart w:id="1527" w:name="_Toc468786677"/>
      <w:bookmarkStart w:id="1528" w:name="_Toc469481317"/>
      <w:bookmarkStart w:id="1529" w:name="_Toc472498906"/>
      <w:bookmarkStart w:id="1530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1" w:name="_Toc329588495"/>
      <w:bookmarkStart w:id="1532" w:name="_Toc423423683"/>
      <w:bookmarkStart w:id="1533" w:name="_Ref440272051"/>
      <w:bookmarkStart w:id="1534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5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31"/>
      <w:bookmarkEnd w:id="1532"/>
      <w:bookmarkEnd w:id="1533"/>
      <w:bookmarkEnd w:id="1534"/>
      <w:bookmarkEnd w:id="1535"/>
    </w:p>
    <w:p w:rsidR="004F4D80" w:rsidRPr="00066ED2" w:rsidRDefault="004F4D80" w:rsidP="004F4D80">
      <w:pPr>
        <w:pStyle w:val="3"/>
        <w:rPr>
          <w:szCs w:val="24"/>
        </w:rPr>
      </w:pPr>
      <w:bookmarkStart w:id="1536" w:name="_Toc343690587"/>
      <w:bookmarkStart w:id="1537" w:name="_Toc372294431"/>
      <w:bookmarkStart w:id="1538" w:name="_Toc379288899"/>
      <w:bookmarkStart w:id="1539" w:name="_Toc384734783"/>
      <w:bookmarkStart w:id="1540" w:name="_Toc396984081"/>
      <w:bookmarkStart w:id="1541" w:name="_Toc423423684"/>
      <w:bookmarkStart w:id="1542" w:name="_Toc439170713"/>
      <w:bookmarkStart w:id="1543" w:name="_Toc439172815"/>
      <w:bookmarkStart w:id="1544" w:name="_Toc439173256"/>
      <w:bookmarkStart w:id="1545" w:name="_Toc439238252"/>
      <w:bookmarkStart w:id="1546" w:name="_Toc439252799"/>
      <w:bookmarkStart w:id="1547" w:name="_Toc439323773"/>
      <w:bookmarkStart w:id="1548" w:name="_Toc440357171"/>
      <w:bookmarkStart w:id="1549" w:name="_Toc440359723"/>
      <w:bookmarkStart w:id="1550" w:name="_Toc440632187"/>
      <w:bookmarkStart w:id="1551" w:name="_Toc440876007"/>
      <w:bookmarkStart w:id="1552" w:name="_Toc441131035"/>
      <w:bookmarkStart w:id="1553" w:name="_Toc447269852"/>
      <w:bookmarkStart w:id="1554" w:name="_Toc464120678"/>
      <w:bookmarkStart w:id="1555" w:name="_Toc466969334"/>
      <w:bookmarkStart w:id="1556" w:name="_Toc468786679"/>
      <w:bookmarkStart w:id="1557" w:name="_Toc469481319"/>
      <w:bookmarkStart w:id="1558" w:name="_Toc472498908"/>
      <w:bookmarkStart w:id="1559" w:name="_Toc498588758"/>
      <w:r w:rsidRPr="00066ED2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r w:rsidR="000D70B6" w:rsidRPr="00066ED2">
        <w:rPr>
          <w:szCs w:val="24"/>
        </w:rPr>
        <w:t>Согласия на обработку персональных данных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3D41EE" w:rsidRPr="00914CDF" w:rsidRDefault="003D41EE" w:rsidP="003D41EE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3D41EE" w:rsidRPr="00914CDF" w:rsidRDefault="003D41EE" w:rsidP="003D41EE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3D41EE" w:rsidRPr="00914CDF" w:rsidRDefault="003D41EE" w:rsidP="003D41EE">
      <w:pPr>
        <w:jc w:val="center"/>
        <w:rPr>
          <w:sz w:val="24"/>
          <w:szCs w:val="24"/>
        </w:rPr>
      </w:pPr>
    </w:p>
    <w:p w:rsidR="003D41EE" w:rsidRPr="00914CDF" w:rsidRDefault="003D41EE" w:rsidP="003D41EE">
      <w:pPr>
        <w:jc w:val="center"/>
        <w:rPr>
          <w:sz w:val="24"/>
          <w:szCs w:val="24"/>
        </w:rPr>
      </w:pPr>
    </w:p>
    <w:p w:rsidR="003D41EE" w:rsidRPr="00914CDF" w:rsidRDefault="003D41EE" w:rsidP="003D41EE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3D41EE" w:rsidRPr="00914CDF" w:rsidRDefault="003D41EE" w:rsidP="003D41E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3D41EE" w:rsidRPr="00914CDF" w:rsidRDefault="003D41EE" w:rsidP="003D41E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3D41EE" w:rsidRPr="00914CDF" w:rsidRDefault="003D41EE" w:rsidP="003D41EE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3D41EE" w:rsidRPr="00914CDF" w:rsidRDefault="003D41EE" w:rsidP="003D41EE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3D41EE" w:rsidRPr="00914CDF" w:rsidRDefault="003D41EE" w:rsidP="003D41EE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3D41EE" w:rsidRPr="00914CDF" w:rsidRDefault="003D41EE" w:rsidP="003D41EE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3D41EE" w:rsidRPr="00914CDF" w:rsidRDefault="003D41EE" w:rsidP="003D41EE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3D41EE" w:rsidRPr="00914CDF" w:rsidRDefault="003D41EE" w:rsidP="003D41EE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D41EE" w:rsidRPr="008434B4" w:rsidRDefault="003D41EE" w:rsidP="003D41EE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60" w:name="_Toc439252801"/>
      <w:bookmarkStart w:id="1561" w:name="_Toc439323774"/>
      <w:bookmarkStart w:id="1562" w:name="_Toc440357172"/>
      <w:bookmarkStart w:id="1563" w:name="_Toc440359724"/>
      <w:bookmarkStart w:id="1564" w:name="_Toc440632188"/>
      <w:bookmarkStart w:id="1565" w:name="_Toc440876008"/>
      <w:bookmarkStart w:id="1566" w:name="_Toc441131036"/>
      <w:bookmarkStart w:id="1567" w:name="_Toc447269853"/>
      <w:bookmarkStart w:id="1568" w:name="_Toc464120679"/>
      <w:bookmarkStart w:id="1569" w:name="_Toc466969335"/>
      <w:bookmarkStart w:id="1570" w:name="_Toc468786680"/>
      <w:bookmarkStart w:id="1571" w:name="_Toc469481320"/>
      <w:bookmarkStart w:id="1572" w:name="_Toc472498909"/>
      <w:bookmarkStart w:id="1573" w:name="_Toc498588759"/>
      <w:r w:rsidRPr="00066ED2">
        <w:rPr>
          <w:szCs w:val="24"/>
        </w:rPr>
        <w:lastRenderedPageBreak/>
        <w:t>Инструкции по заполнению</w:t>
      </w:r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 xml:space="preserve">** Указывается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3D41EE">
        <w:rPr>
          <w:sz w:val="24"/>
          <w:szCs w:val="24"/>
        </w:rPr>
        <w:t xml:space="preserve">регистрации, место работы и занимаемая </w:t>
      </w:r>
      <w:r w:rsidRPr="003D41EE">
        <w:rPr>
          <w:bCs w:val="0"/>
          <w:sz w:val="24"/>
          <w:szCs w:val="24"/>
        </w:rPr>
        <w:t>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D41EE">
        <w:rPr>
          <w:sz w:val="24"/>
          <w:szCs w:val="24"/>
        </w:rPr>
        <w:t>– представитель субъектов персональных данных</w:t>
      </w:r>
      <w:r w:rsidRPr="003D41EE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D41EE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D41EE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74"/>
      <w:bookmarkEnd w:id="1575"/>
      <w:bookmarkEnd w:id="1576"/>
      <w:bookmarkEnd w:id="1577"/>
    </w:p>
    <w:p w:rsidR="007A6A39" w:rsidRPr="00066ED2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57174"/>
      <w:bookmarkStart w:id="1585" w:name="_Toc440359726"/>
      <w:bookmarkStart w:id="1586" w:name="_Toc440632190"/>
      <w:bookmarkStart w:id="1587" w:name="_Toc440876010"/>
      <w:bookmarkStart w:id="1588" w:name="_Toc441131038"/>
      <w:bookmarkStart w:id="1589" w:name="_Toc447269855"/>
      <w:bookmarkStart w:id="1590" w:name="_Toc464120683"/>
      <w:bookmarkStart w:id="1591" w:name="_Toc466969339"/>
      <w:bookmarkStart w:id="1592" w:name="_Toc468786684"/>
      <w:bookmarkStart w:id="1593" w:name="_Toc469481324"/>
      <w:bookmarkStart w:id="1594" w:name="_Toc472498913"/>
      <w:bookmarkStart w:id="1595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Участник, подавший Заявку на участие в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415CBF" w:rsidRPr="00415CBF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4906F3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</w:t>
      </w:r>
      <w:r w:rsidR="004906F3" w:rsidRPr="00071FCC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4906F3"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4906F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; </w:t>
      </w:r>
      <w:r w:rsidR="000B5B1E" w:rsidRPr="00071FCC">
        <w:rPr>
          <w:sz w:val="24"/>
          <w:szCs w:val="24"/>
          <w:lang w:eastAsia="ru-RU"/>
        </w:rPr>
        <w:t>3</w:t>
      </w:r>
      <w:r w:rsidR="004906F3" w:rsidRPr="00071FCC">
        <w:rPr>
          <w:sz w:val="24"/>
          <w:szCs w:val="24"/>
          <w:lang w:eastAsia="ru-RU"/>
        </w:rPr>
        <w:t>) предоставить</w:t>
      </w:r>
      <w:r w:rsidR="004906F3" w:rsidRPr="00071FCC">
        <w:rPr>
          <w:sz w:val="24"/>
          <w:szCs w:val="20"/>
          <w:lang w:eastAsia="ru-RU"/>
        </w:rPr>
        <w:t xml:space="preserve"> </w:t>
      </w:r>
      <w:r w:rsidR="004906F3" w:rsidRPr="00071FCC">
        <w:rPr>
          <w:snapToGrid w:val="0"/>
          <w:sz w:val="24"/>
          <w:szCs w:val="24"/>
          <w:lang w:eastAsia="x-none"/>
        </w:rPr>
        <w:t xml:space="preserve">в течение 10 дней </w:t>
      </w:r>
      <w:r w:rsidR="004906F3" w:rsidRPr="00071FCC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4906F3" w:rsidRPr="00071FCC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4906F3" w:rsidRPr="00071FCC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4906F3" w:rsidRPr="00071FCC">
        <w:rPr>
          <w:sz w:val="24"/>
          <w:szCs w:val="24"/>
          <w:lang w:eastAsia="ru-RU"/>
        </w:rPr>
        <w:t xml:space="preserve">, в случае признания Участника Победителем </w:t>
      </w:r>
      <w:r w:rsidR="0066290D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66290D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  <w:lang w:eastAsia="ru-RU"/>
        </w:rPr>
        <w:t>; 4</w:t>
      </w:r>
      <w:r w:rsidR="004906F3" w:rsidRPr="00071FCC">
        <w:rPr>
          <w:sz w:val="24"/>
          <w:szCs w:val="24"/>
          <w:lang w:eastAsia="ru-RU"/>
        </w:rPr>
        <w:t xml:space="preserve">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</w:t>
      </w:r>
      <w:r w:rsidR="000B5B1E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0B5B1E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</w:rPr>
        <w:t xml:space="preserve"> </w:t>
      </w:r>
      <w:r w:rsidR="004906F3" w:rsidRPr="00071FCC">
        <w:rPr>
          <w:sz w:val="24"/>
          <w:szCs w:val="24"/>
        </w:rPr>
        <w:t>(</w:t>
      </w:r>
      <w:r w:rsidR="004906F3" w:rsidRPr="00071FCC">
        <w:rPr>
          <w:i/>
          <w:sz w:val="24"/>
          <w:szCs w:val="24"/>
        </w:rPr>
        <w:t xml:space="preserve">Примечание: если такое обеспечение предусмотрено условиями </w:t>
      </w:r>
      <w:r w:rsidR="000B5B1E" w:rsidRPr="00071FCC">
        <w:rPr>
          <w:i/>
          <w:sz w:val="24"/>
          <w:szCs w:val="24"/>
        </w:rPr>
        <w:t>Запроса предложений</w:t>
      </w:r>
      <w:r w:rsidR="004906F3" w:rsidRPr="00071FCC">
        <w:rPr>
          <w:sz w:val="24"/>
          <w:szCs w:val="24"/>
        </w:rPr>
        <w:t>)</w:t>
      </w:r>
      <w:r w:rsidR="0052086C" w:rsidRPr="004906F3">
        <w:rPr>
          <w:sz w:val="24"/>
          <w:szCs w:val="24"/>
        </w:rPr>
        <w:t>.</w:t>
      </w:r>
    </w:p>
    <w:p w:rsidR="00311F48" w:rsidRPr="00D65838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415CBF" w:rsidRPr="00415CBF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0B5B1E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71FCC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071FCC">
        <w:rPr>
          <w:sz w:val="24"/>
          <w:szCs w:val="24"/>
          <w:lang w:eastAsia="ru-RU"/>
        </w:rPr>
        <w:t xml:space="preserve"> порядке; 3</w:t>
      </w:r>
      <w:r w:rsidRPr="00071FCC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0"/>
          <w:lang w:eastAsia="x-none"/>
        </w:rPr>
        <w:t xml:space="preserve"> </w:t>
      </w:r>
      <w:r w:rsidRPr="00071FCC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071FCC">
        <w:rPr>
          <w:iCs/>
          <w:sz w:val="24"/>
          <w:szCs w:val="20"/>
          <w:lang w:eastAsia="ru-RU"/>
        </w:rPr>
        <w:t>4</w:t>
      </w:r>
      <w:r w:rsidRPr="00071FCC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071FCC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071FCC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</w:t>
      </w:r>
      <w:r w:rsidR="00416F43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416F4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="001A23F9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833A3">
        <w:rPr>
          <w:sz w:val="24"/>
          <w:szCs w:val="24"/>
        </w:rPr>
        <w:t>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57175"/>
      <w:bookmarkStart w:id="1603" w:name="_Toc440359727"/>
      <w:bookmarkStart w:id="1604" w:name="_Toc440632191"/>
      <w:bookmarkStart w:id="1605" w:name="_Toc440876011"/>
      <w:bookmarkStart w:id="1606" w:name="_Toc441131039"/>
      <w:bookmarkStart w:id="1607" w:name="_Toc447269856"/>
      <w:bookmarkStart w:id="1608" w:name="_Toc464120684"/>
      <w:bookmarkStart w:id="1609" w:name="_Toc466969340"/>
      <w:bookmarkStart w:id="1610" w:name="_Toc468786685"/>
      <w:bookmarkStart w:id="1611" w:name="_Toc469481325"/>
      <w:bookmarkStart w:id="1612" w:name="_Toc472498914"/>
      <w:bookmarkStart w:id="1613" w:name="_Toc498588764"/>
      <w:r w:rsidRPr="00066ED2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3"/>
          <w:headerReference w:type="default" r:id="rId64"/>
          <w:footerReference w:type="even" r:id="rId65"/>
          <w:headerReference w:type="first" r:id="rId66"/>
          <w:footerReference w:type="first" r:id="rId6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Toc426108836"/>
      <w:bookmarkStart w:id="1615" w:name="_Ref441574460"/>
      <w:bookmarkStart w:id="1616" w:name="_Ref441574649"/>
      <w:bookmarkStart w:id="1617" w:name="_Toc441575251"/>
      <w:bookmarkStart w:id="1618" w:name="_Ref442187883"/>
      <w:bookmarkStart w:id="1619" w:name="_Ref467570914"/>
      <w:bookmarkStart w:id="1620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14"/>
      <w:bookmarkEnd w:id="1615"/>
      <w:bookmarkEnd w:id="1616"/>
      <w:bookmarkEnd w:id="1617"/>
      <w:bookmarkEnd w:id="1618"/>
      <w:bookmarkEnd w:id="1619"/>
      <w:bookmarkEnd w:id="1620"/>
    </w:p>
    <w:p w:rsidR="00726A75" w:rsidRPr="00066ED2" w:rsidRDefault="00726A75" w:rsidP="00726A75">
      <w:pPr>
        <w:pStyle w:val="3"/>
        <w:rPr>
          <w:szCs w:val="24"/>
        </w:rPr>
      </w:pPr>
      <w:bookmarkStart w:id="1621" w:name="_Toc426108837"/>
      <w:bookmarkStart w:id="1622" w:name="_Ref441574456"/>
      <w:bookmarkStart w:id="1623" w:name="_Toc441575252"/>
      <w:bookmarkStart w:id="1624" w:name="_Toc447269864"/>
      <w:bookmarkStart w:id="1625" w:name="_Toc464120686"/>
      <w:bookmarkStart w:id="1626" w:name="_Toc466969342"/>
      <w:bookmarkStart w:id="1627" w:name="_Toc468786687"/>
      <w:bookmarkStart w:id="1628" w:name="_Toc469481327"/>
      <w:bookmarkStart w:id="1629" w:name="_Toc472498916"/>
      <w:bookmarkStart w:id="1630" w:name="_Toc498588766"/>
      <w:r w:rsidRPr="00066ED2">
        <w:rPr>
          <w:szCs w:val="24"/>
        </w:rPr>
        <w:t xml:space="preserve">Форма Расписки  сдачи-приемки </w:t>
      </w:r>
      <w:bookmarkEnd w:id="1621"/>
      <w:r w:rsidRPr="00066ED2">
        <w:rPr>
          <w:szCs w:val="24"/>
        </w:rPr>
        <w:t>соглашения о неустойке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B949E4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31" w:name="_Toc426108838"/>
      <w:bookmarkStart w:id="1632" w:name="_Toc441575253"/>
      <w:bookmarkStart w:id="1633" w:name="_Toc447269865"/>
      <w:bookmarkStart w:id="1634" w:name="_Toc464120687"/>
      <w:bookmarkStart w:id="1635" w:name="_Toc466969343"/>
      <w:bookmarkStart w:id="1636" w:name="_Toc468786688"/>
      <w:bookmarkStart w:id="1637" w:name="_Toc469481328"/>
      <w:bookmarkStart w:id="1638" w:name="_Toc472498917"/>
      <w:bookmarkStart w:id="1639" w:name="_Toc498588767"/>
      <w:r w:rsidRPr="00066ED2">
        <w:rPr>
          <w:szCs w:val="24"/>
        </w:rPr>
        <w:lastRenderedPageBreak/>
        <w:t>Инструкции по заполнению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0" w:name="_Ref440272274"/>
      <w:bookmarkStart w:id="1641" w:name="_Ref440274756"/>
      <w:bookmarkStart w:id="1642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40"/>
      <w:bookmarkEnd w:id="1641"/>
      <w:bookmarkEnd w:id="1642"/>
    </w:p>
    <w:p w:rsidR="007857E5" w:rsidRPr="00066ED2" w:rsidRDefault="007857E5" w:rsidP="007857E5">
      <w:pPr>
        <w:pStyle w:val="3"/>
        <w:rPr>
          <w:szCs w:val="24"/>
        </w:rPr>
      </w:pPr>
      <w:bookmarkStart w:id="1643" w:name="_Toc439170718"/>
      <w:bookmarkStart w:id="1644" w:name="_Toc439172820"/>
      <w:bookmarkStart w:id="1645" w:name="_Toc439173262"/>
      <w:bookmarkStart w:id="1646" w:name="_Toc439238258"/>
      <w:bookmarkStart w:id="1647" w:name="_Toc439252806"/>
      <w:bookmarkStart w:id="1648" w:name="_Toc439323779"/>
      <w:bookmarkStart w:id="1649" w:name="_Toc440357177"/>
      <w:bookmarkStart w:id="1650" w:name="_Toc440359729"/>
      <w:bookmarkStart w:id="1651" w:name="_Toc440632193"/>
      <w:bookmarkStart w:id="1652" w:name="_Toc440876013"/>
      <w:bookmarkStart w:id="1653" w:name="_Toc441131041"/>
      <w:bookmarkStart w:id="1654" w:name="_Toc447269858"/>
      <w:bookmarkStart w:id="1655" w:name="_Toc464120689"/>
      <w:bookmarkStart w:id="1656" w:name="_Toc466969345"/>
      <w:bookmarkStart w:id="1657" w:name="_Toc468786690"/>
      <w:bookmarkStart w:id="1658" w:name="_Toc469481330"/>
      <w:bookmarkStart w:id="1659" w:name="_Toc472498919"/>
      <w:bookmarkStart w:id="1660" w:name="_Toc498588769"/>
      <w:r w:rsidRPr="00066ED2">
        <w:rPr>
          <w:szCs w:val="24"/>
        </w:rPr>
        <w:t xml:space="preserve">Форма </w:t>
      </w:r>
      <w:bookmarkEnd w:id="1643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1" w:name="_Toc300142269"/>
      <w:bookmarkStart w:id="1662" w:name="_Toc309735391"/>
      <w:bookmarkStart w:id="1663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1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62"/>
      <w:bookmarkEnd w:id="1663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64" w:name="_Toc439170719"/>
      <w:bookmarkStart w:id="1665" w:name="_Toc439172821"/>
      <w:bookmarkStart w:id="1666" w:name="_Toc439173263"/>
      <w:bookmarkStart w:id="1667" w:name="_Toc439238259"/>
      <w:bookmarkStart w:id="1668" w:name="_Toc439252807"/>
      <w:bookmarkStart w:id="1669" w:name="_Toc439323780"/>
      <w:bookmarkStart w:id="1670" w:name="_Toc440357178"/>
      <w:bookmarkStart w:id="1671" w:name="_Toc440359730"/>
      <w:bookmarkStart w:id="1672" w:name="_Toc440632194"/>
      <w:bookmarkStart w:id="1673" w:name="_Toc440876014"/>
      <w:bookmarkStart w:id="1674" w:name="_Toc441131042"/>
      <w:bookmarkStart w:id="1675" w:name="_Toc447269859"/>
      <w:bookmarkStart w:id="1676" w:name="_Toc464120690"/>
      <w:bookmarkStart w:id="1677" w:name="_Toc466969346"/>
      <w:bookmarkStart w:id="1678" w:name="_Toc468786691"/>
      <w:bookmarkStart w:id="1679" w:name="_Toc469481331"/>
      <w:bookmarkStart w:id="1680" w:name="_Toc472498920"/>
      <w:bookmarkStart w:id="1681" w:name="_Toc498588770"/>
      <w:r w:rsidRPr="00066ED2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2" w:name="_Ref93268095"/>
      <w:bookmarkStart w:id="1683" w:name="_Ref93268099"/>
      <w:bookmarkStart w:id="1684" w:name="_Toc98253958"/>
      <w:bookmarkStart w:id="1685" w:name="_Toc165173884"/>
      <w:bookmarkStart w:id="1686" w:name="_Toc423423678"/>
      <w:bookmarkStart w:id="1687" w:name="_Ref440272510"/>
      <w:bookmarkStart w:id="1688" w:name="_Ref440274961"/>
      <w:bookmarkStart w:id="1689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</w:p>
    <w:p w:rsidR="00635719" w:rsidRPr="00066ED2" w:rsidRDefault="00635719" w:rsidP="00635719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635719" w:rsidRPr="00066ED2" w:rsidRDefault="00635719" w:rsidP="00635719">
      <w:pPr>
        <w:pStyle w:val="3"/>
        <w:rPr>
          <w:szCs w:val="24"/>
        </w:rPr>
      </w:pPr>
      <w:bookmarkStart w:id="1690" w:name="_Toc90385125"/>
      <w:bookmarkStart w:id="1691" w:name="_Toc439170705"/>
      <w:bookmarkStart w:id="1692" w:name="_Toc439172807"/>
      <w:bookmarkStart w:id="1693" w:name="_Toc439173268"/>
      <w:bookmarkStart w:id="1694" w:name="_Toc439238264"/>
      <w:bookmarkStart w:id="1695" w:name="_Toc439252812"/>
      <w:bookmarkStart w:id="1696" w:name="_Toc439323785"/>
      <w:bookmarkStart w:id="1697" w:name="_Toc440357183"/>
      <w:bookmarkStart w:id="1698" w:name="_Toc440359735"/>
      <w:bookmarkStart w:id="1699" w:name="_Toc440632199"/>
      <w:bookmarkStart w:id="1700" w:name="_Toc440876016"/>
      <w:bookmarkStart w:id="1701" w:name="_Toc441131044"/>
      <w:bookmarkStart w:id="1702" w:name="_Toc447269861"/>
      <w:bookmarkStart w:id="1703" w:name="_Toc464120692"/>
      <w:bookmarkStart w:id="1704" w:name="_Toc466969348"/>
      <w:bookmarkStart w:id="1705" w:name="_Toc468786693"/>
      <w:bookmarkStart w:id="1706" w:name="_Toc469481333"/>
      <w:bookmarkStart w:id="1707" w:name="_Toc472498922"/>
      <w:bookmarkStart w:id="1708" w:name="_Toc498588772"/>
      <w:r w:rsidRPr="00066ED2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9" w:name="_Toc90385126"/>
      <w:bookmarkStart w:id="1710" w:name="_Toc98253959"/>
      <w:bookmarkStart w:id="1711" w:name="_Toc157248211"/>
      <w:bookmarkStart w:id="1712" w:name="_Toc157496580"/>
      <w:bookmarkStart w:id="1713" w:name="_Toc158206119"/>
      <w:bookmarkStart w:id="1714" w:name="_Toc164057804"/>
      <w:bookmarkStart w:id="1715" w:name="_Toc164137154"/>
      <w:bookmarkStart w:id="1716" w:name="_Toc164161314"/>
      <w:bookmarkStart w:id="1717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18" w:name="_Toc439170706"/>
      <w:bookmarkStart w:id="1719" w:name="_Toc439172808"/>
      <w:bookmarkStart w:id="1720" w:name="_Toc439173269"/>
      <w:bookmarkStart w:id="1721" w:name="_Toc439238265"/>
      <w:bookmarkStart w:id="1722" w:name="_Toc439252813"/>
      <w:bookmarkStart w:id="1723" w:name="_Toc439323786"/>
      <w:bookmarkStart w:id="1724" w:name="_Toc440357184"/>
      <w:bookmarkStart w:id="1725" w:name="_Toc440359736"/>
      <w:bookmarkStart w:id="1726" w:name="_Toc440632200"/>
      <w:bookmarkStart w:id="1727" w:name="_Toc440876017"/>
      <w:bookmarkStart w:id="1728" w:name="_Toc441131045"/>
      <w:bookmarkStart w:id="1729" w:name="_Toc447269862"/>
      <w:bookmarkStart w:id="1730" w:name="_Toc464120693"/>
      <w:bookmarkStart w:id="1731" w:name="_Toc466969349"/>
      <w:bookmarkStart w:id="1732" w:name="_Toc468786694"/>
      <w:bookmarkStart w:id="1733" w:name="_Toc469481334"/>
      <w:bookmarkStart w:id="1734" w:name="_Toc472498923"/>
      <w:bookmarkStart w:id="1735" w:name="_Toc498588773"/>
      <w:r w:rsidRPr="00066ED2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E41" w:rsidRDefault="002B7E41">
      <w:pPr>
        <w:spacing w:line="240" w:lineRule="auto"/>
      </w:pPr>
      <w:r>
        <w:separator/>
      </w:r>
    </w:p>
  </w:endnote>
  <w:endnote w:type="continuationSeparator" w:id="0">
    <w:p w:rsidR="002B7E41" w:rsidRDefault="002B7E41">
      <w:pPr>
        <w:spacing w:line="240" w:lineRule="auto"/>
      </w:pPr>
      <w:r>
        <w:continuationSeparator/>
      </w:r>
    </w:p>
  </w:endnote>
  <w:endnote w:id="1">
    <w:p w:rsidR="00AF1E0D" w:rsidRPr="00F200DC" w:rsidRDefault="00AF1E0D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1E0D" w:rsidRDefault="00AF1E0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Pr="00FA0376" w:rsidRDefault="00AF1E0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A3EEF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AF1E0D" w:rsidRPr="00EE0539" w:rsidRDefault="00AF1E0D" w:rsidP="00832D0A">
    <w:pPr>
      <w:pStyle w:val="aff2"/>
      <w:jc w:val="center"/>
      <w:rPr>
        <w:sz w:val="18"/>
        <w:szCs w:val="18"/>
      </w:rPr>
    </w:pPr>
    <w:r w:rsidRPr="004D12E8">
      <w:rPr>
        <w:sz w:val="18"/>
        <w:szCs w:val="18"/>
      </w:rPr>
      <w:t>Запрос предложений в электронной форме на право</w:t>
    </w:r>
    <w:r w:rsidRPr="00C12FA4">
      <w:rPr>
        <w:sz w:val="18"/>
        <w:szCs w:val="18"/>
      </w:rPr>
      <w:t xml:space="preserve"> заключения </w:t>
    </w:r>
    <w:r w:rsidRPr="00345354">
      <w:rPr>
        <w:sz w:val="18"/>
        <w:szCs w:val="18"/>
      </w:rPr>
      <w:t>Договора на поставку бензина и дизельного топлива для нужд Щигровского РЭС и производственных служб Восточного участка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E41" w:rsidRDefault="002B7E41">
      <w:pPr>
        <w:spacing w:line="240" w:lineRule="auto"/>
      </w:pPr>
      <w:r>
        <w:separator/>
      </w:r>
    </w:p>
  </w:footnote>
  <w:footnote w:type="continuationSeparator" w:id="0">
    <w:p w:rsidR="002B7E41" w:rsidRDefault="002B7E41">
      <w:pPr>
        <w:spacing w:line="240" w:lineRule="auto"/>
      </w:pPr>
      <w:r>
        <w:continuationSeparator/>
      </w:r>
    </w:p>
  </w:footnote>
  <w:footnote w:id="1">
    <w:p w:rsidR="00AF1E0D" w:rsidRPr="00B36685" w:rsidRDefault="00AF1E0D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F1E0D" w:rsidRDefault="00AF1E0D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F1E0D" w:rsidRDefault="00AF1E0D" w:rsidP="006C0A94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F1E0D" w:rsidRPr="00F83889" w:rsidRDefault="00AF1E0D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F1E0D" w:rsidRPr="00F83889" w:rsidRDefault="00AF1E0D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F1E0D" w:rsidRPr="00F83889" w:rsidRDefault="00AF1E0D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F1E0D" w:rsidRPr="00F83889" w:rsidRDefault="00AF1E0D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F1E0D" w:rsidRDefault="00AF1E0D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Pr="00930031" w:rsidRDefault="00AF1E0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0D" w:rsidRDefault="00AF1E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5400F730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16F3D48"/>
    <w:multiLevelType w:val="hybridMultilevel"/>
    <w:tmpl w:val="48AC4AC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9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1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2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9"/>
  </w:num>
  <w:num w:numId="24">
    <w:abstractNumId w:val="132"/>
  </w:num>
  <w:num w:numId="25">
    <w:abstractNumId w:val="121"/>
  </w:num>
  <w:num w:numId="26">
    <w:abstractNumId w:val="109"/>
  </w:num>
  <w:num w:numId="27">
    <w:abstractNumId w:val="76"/>
  </w:num>
  <w:num w:numId="28">
    <w:abstractNumId w:val="98"/>
  </w:num>
  <w:num w:numId="29">
    <w:abstractNumId w:val="133"/>
  </w:num>
  <w:num w:numId="30">
    <w:abstractNumId w:val="94"/>
  </w:num>
  <w:num w:numId="31">
    <w:abstractNumId w:val="95"/>
  </w:num>
  <w:num w:numId="32">
    <w:abstractNumId w:val="119"/>
  </w:num>
  <w:num w:numId="33">
    <w:abstractNumId w:val="137"/>
  </w:num>
  <w:num w:numId="34">
    <w:abstractNumId w:val="123"/>
  </w:num>
  <w:num w:numId="35">
    <w:abstractNumId w:val="108"/>
  </w:num>
  <w:num w:numId="36">
    <w:abstractNumId w:val="79"/>
  </w:num>
  <w:num w:numId="37">
    <w:abstractNumId w:val="81"/>
  </w:num>
  <w:num w:numId="38">
    <w:abstractNumId w:val="88"/>
  </w:num>
  <w:num w:numId="39">
    <w:abstractNumId w:val="96"/>
  </w:num>
  <w:num w:numId="40">
    <w:abstractNumId w:val="106"/>
  </w:num>
  <w:num w:numId="41">
    <w:abstractNumId w:val="83"/>
  </w:num>
  <w:num w:numId="42">
    <w:abstractNumId w:val="78"/>
  </w:num>
  <w:num w:numId="43">
    <w:abstractNumId w:val="135"/>
  </w:num>
  <w:num w:numId="44">
    <w:abstractNumId w:val="101"/>
  </w:num>
  <w:num w:numId="45">
    <w:abstractNumId w:val="0"/>
  </w:num>
  <w:num w:numId="46">
    <w:abstractNumId w:val="110"/>
  </w:num>
  <w:num w:numId="47">
    <w:abstractNumId w:val="126"/>
  </w:num>
  <w:num w:numId="48">
    <w:abstractNumId w:val="129"/>
  </w:num>
  <w:num w:numId="49">
    <w:abstractNumId w:val="122"/>
  </w:num>
  <w:num w:numId="50">
    <w:abstractNumId w:val="144"/>
  </w:num>
  <w:num w:numId="51">
    <w:abstractNumId w:val="92"/>
  </w:num>
  <w:num w:numId="52">
    <w:abstractNumId w:val="80"/>
  </w:num>
  <w:num w:numId="53">
    <w:abstractNumId w:val="131"/>
  </w:num>
  <w:num w:numId="54">
    <w:abstractNumId w:val="100"/>
  </w:num>
  <w:num w:numId="55">
    <w:abstractNumId w:val="82"/>
  </w:num>
  <w:num w:numId="56">
    <w:abstractNumId w:val="84"/>
  </w:num>
  <w:num w:numId="57">
    <w:abstractNumId w:val="72"/>
  </w:num>
  <w:num w:numId="58">
    <w:abstractNumId w:val="103"/>
  </w:num>
  <w:num w:numId="59">
    <w:abstractNumId w:val="118"/>
  </w:num>
  <w:num w:numId="60">
    <w:abstractNumId w:val="73"/>
  </w:num>
  <w:num w:numId="61">
    <w:abstractNumId w:val="90"/>
  </w:num>
  <w:num w:numId="62">
    <w:abstractNumId w:val="74"/>
  </w:num>
  <w:num w:numId="63">
    <w:abstractNumId w:val="138"/>
  </w:num>
  <w:num w:numId="6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8"/>
  </w:num>
  <w:num w:numId="66">
    <w:abstractNumId w:val="134"/>
    <w:lvlOverride w:ilvl="0">
      <w:startOverride w:val="1"/>
    </w:lvlOverride>
  </w:num>
  <w:num w:numId="67">
    <w:abstractNumId w:val="77"/>
  </w:num>
  <w:num w:numId="68">
    <w:abstractNumId w:val="140"/>
  </w:num>
  <w:num w:numId="69">
    <w:abstractNumId w:val="86"/>
  </w:num>
  <w:num w:numId="70">
    <w:abstractNumId w:val="112"/>
  </w:num>
  <w:num w:numId="71">
    <w:abstractNumId w:val="97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7"/>
  </w:num>
  <w:num w:numId="75">
    <w:abstractNumId w:val="139"/>
  </w:num>
  <w:num w:numId="76">
    <w:abstractNumId w:val="89"/>
  </w:num>
  <w:num w:numId="77">
    <w:abstractNumId w:val="114"/>
  </w:num>
  <w:num w:numId="78">
    <w:abstractNumId w:val="143"/>
  </w:num>
  <w:num w:numId="79">
    <w:abstractNumId w:val="120"/>
  </w:num>
  <w:num w:numId="80">
    <w:abstractNumId w:val="107"/>
  </w:num>
  <w:num w:numId="81">
    <w:abstractNumId w:val="111"/>
  </w:num>
  <w:num w:numId="82">
    <w:abstractNumId w:val="142"/>
  </w:num>
  <w:num w:numId="83">
    <w:abstractNumId w:val="105"/>
  </w:num>
  <w:num w:numId="84">
    <w:abstractNumId w:val="124"/>
  </w:num>
  <w:num w:numId="85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3"/>
  </w:num>
  <w:num w:numId="88">
    <w:abstractNumId w:val="117"/>
  </w:num>
  <w:num w:numId="89">
    <w:abstractNumId w:val="115"/>
  </w:num>
  <w:num w:numId="90">
    <w:abstractNumId w:val="136"/>
  </w:num>
  <w:num w:numId="91">
    <w:abstractNumId w:val="145"/>
  </w:num>
  <w:num w:numId="92">
    <w:abstractNumId w:val="141"/>
  </w:num>
  <w:num w:numId="93">
    <w:abstractNumId w:val="91"/>
  </w:num>
  <w:num w:numId="94">
    <w:abstractNumId w:val="71"/>
  </w:num>
  <w:num w:numId="95">
    <w:abstractNumId w:val="1"/>
  </w:num>
  <w:num w:numId="96">
    <w:abstractNumId w:val="120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1FCC"/>
    <w:rsid w:val="00072536"/>
    <w:rsid w:val="0007288B"/>
    <w:rsid w:val="000729D6"/>
    <w:rsid w:val="000731A1"/>
    <w:rsid w:val="00076D8B"/>
    <w:rsid w:val="00077E94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B1E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52D8"/>
    <w:rsid w:val="00195450"/>
    <w:rsid w:val="0019587D"/>
    <w:rsid w:val="0019725C"/>
    <w:rsid w:val="001A1D23"/>
    <w:rsid w:val="001A23F9"/>
    <w:rsid w:val="001A3C31"/>
    <w:rsid w:val="001A6511"/>
    <w:rsid w:val="001B344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1435"/>
    <w:rsid w:val="00203D2A"/>
    <w:rsid w:val="00205559"/>
    <w:rsid w:val="00206836"/>
    <w:rsid w:val="0021113E"/>
    <w:rsid w:val="002136D6"/>
    <w:rsid w:val="00216641"/>
    <w:rsid w:val="00216D01"/>
    <w:rsid w:val="00216EF5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B7E41"/>
    <w:rsid w:val="002C027D"/>
    <w:rsid w:val="002C589F"/>
    <w:rsid w:val="002D41BC"/>
    <w:rsid w:val="002D4BC6"/>
    <w:rsid w:val="002D582B"/>
    <w:rsid w:val="002D6D65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BE5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354"/>
    <w:rsid w:val="00345CCA"/>
    <w:rsid w:val="00347FE8"/>
    <w:rsid w:val="00352D86"/>
    <w:rsid w:val="0035374F"/>
    <w:rsid w:val="00355099"/>
    <w:rsid w:val="00355981"/>
    <w:rsid w:val="00356FCC"/>
    <w:rsid w:val="0035708A"/>
    <w:rsid w:val="00357BE8"/>
    <w:rsid w:val="0036334A"/>
    <w:rsid w:val="00363775"/>
    <w:rsid w:val="00365234"/>
    <w:rsid w:val="0037230F"/>
    <w:rsid w:val="00375A91"/>
    <w:rsid w:val="003776BB"/>
    <w:rsid w:val="003801F2"/>
    <w:rsid w:val="003803A7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3EEF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1EE"/>
    <w:rsid w:val="003D4B3C"/>
    <w:rsid w:val="003D4D5E"/>
    <w:rsid w:val="003D4E4C"/>
    <w:rsid w:val="003D726B"/>
    <w:rsid w:val="003D7C16"/>
    <w:rsid w:val="003E170D"/>
    <w:rsid w:val="003E55D7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CBF"/>
    <w:rsid w:val="00415D77"/>
    <w:rsid w:val="00416AEC"/>
    <w:rsid w:val="00416F2A"/>
    <w:rsid w:val="00416F43"/>
    <w:rsid w:val="00420F24"/>
    <w:rsid w:val="00421F58"/>
    <w:rsid w:val="00422643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6F3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2E8"/>
    <w:rsid w:val="004D17BD"/>
    <w:rsid w:val="004D19A8"/>
    <w:rsid w:val="004D431C"/>
    <w:rsid w:val="004D49AB"/>
    <w:rsid w:val="004E1D0C"/>
    <w:rsid w:val="004E26AE"/>
    <w:rsid w:val="004E3ED2"/>
    <w:rsid w:val="004E4D11"/>
    <w:rsid w:val="004E4E7E"/>
    <w:rsid w:val="004E7491"/>
    <w:rsid w:val="004E7EA4"/>
    <w:rsid w:val="004E7FE3"/>
    <w:rsid w:val="004F0649"/>
    <w:rsid w:val="004F2FDB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18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DDB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290D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4DC4"/>
    <w:rsid w:val="00685336"/>
    <w:rsid w:val="00685381"/>
    <w:rsid w:val="00687401"/>
    <w:rsid w:val="00696966"/>
    <w:rsid w:val="006A1B1E"/>
    <w:rsid w:val="006A695C"/>
    <w:rsid w:val="006B08E2"/>
    <w:rsid w:val="006B35A0"/>
    <w:rsid w:val="006B3CF3"/>
    <w:rsid w:val="006B43A1"/>
    <w:rsid w:val="006B4939"/>
    <w:rsid w:val="006B7986"/>
    <w:rsid w:val="006C0A94"/>
    <w:rsid w:val="006C1C0C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B85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4A98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0CEB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16EE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E49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278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C0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5B83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3B60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51A9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46F06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96EAB"/>
    <w:rsid w:val="00AA02AB"/>
    <w:rsid w:val="00AA4CF3"/>
    <w:rsid w:val="00AA6699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1E0D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3B61"/>
    <w:rsid w:val="00B64165"/>
    <w:rsid w:val="00B71B9D"/>
    <w:rsid w:val="00B86662"/>
    <w:rsid w:val="00B91F40"/>
    <w:rsid w:val="00B924FC"/>
    <w:rsid w:val="00B93617"/>
    <w:rsid w:val="00B949E4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617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A4"/>
    <w:rsid w:val="00C138CC"/>
    <w:rsid w:val="00C16703"/>
    <w:rsid w:val="00C21FA7"/>
    <w:rsid w:val="00C236C0"/>
    <w:rsid w:val="00C2544E"/>
    <w:rsid w:val="00C27125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229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3DD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D40BA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13C6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A46F06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yperlink" Target="mailto:gorbylev.av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3.wmf"/><Relationship Id="rId47" Type="http://schemas.openxmlformats.org/officeDocument/2006/relationships/header" Target="header11.xml"/><Relationship Id="rId50" Type="http://schemas.openxmlformats.org/officeDocument/2006/relationships/footer" Target="footer9.xml"/><Relationship Id="rId55" Type="http://schemas.openxmlformats.org/officeDocument/2006/relationships/hyperlink" Target="consultantplus://offline/ref=86C855FF9931DA9E8282C60C4DADA77D6E3EFB01C62B67668DFC4D0EA1y5xAN" TargetMode="External"/><Relationship Id="rId63" Type="http://schemas.openxmlformats.org/officeDocument/2006/relationships/header" Target="header13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s://rmsp.nalog.ru" TargetMode="External"/><Relationship Id="rId40" Type="http://schemas.openxmlformats.org/officeDocument/2006/relationships/image" Target="media/image2.wmf"/><Relationship Id="rId45" Type="http://schemas.openxmlformats.org/officeDocument/2006/relationships/oleObject" Target="embeddings/oleObject3.bin"/><Relationship Id="rId53" Type="http://schemas.openxmlformats.org/officeDocument/2006/relationships/footer" Target="footer10.xml"/><Relationship Id="rId58" Type="http://schemas.openxmlformats.org/officeDocument/2006/relationships/hyperlink" Target="consultantplus://offline/ref=86C855FF9931DA9E8282C60C4DADA77D6E3EF501C72B67668DFC4D0EA1y5xAN" TargetMode="External"/><Relationship Id="rId66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eader" Target="header12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0C11310A0643D58FEE589F49Ff2C9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image" Target="media/image4.wmf"/><Relationship Id="rId52" Type="http://schemas.openxmlformats.org/officeDocument/2006/relationships/hyperlink" Target="mailto:doverie@mrsk-1.ru" TargetMode="Externa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http://www.rosseti.ru/investment/science/attestation/" TargetMode="External"/><Relationship Id="rId43" Type="http://schemas.openxmlformats.org/officeDocument/2006/relationships/oleObject" Target="embeddings/oleObject2.bin"/><Relationship Id="rId48" Type="http://schemas.openxmlformats.org/officeDocument/2006/relationships/footer" Target="footer8.xm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header" Target="header14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http://www.b2b-mrsk.ru/market/view.html?id=703201" TargetMode="External"/><Relationship Id="rId46" Type="http://schemas.openxmlformats.org/officeDocument/2006/relationships/header" Target="header10.xml"/><Relationship Id="rId59" Type="http://schemas.openxmlformats.org/officeDocument/2006/relationships/hyperlink" Target="consultantplus://offline/ref=86C855FF9931DA9E8282C60C4DADA77D6D37F30BC92667668DFC4D0EA1y5xAN" TargetMode="External"/><Relationship Id="rId67" Type="http://schemas.openxmlformats.org/officeDocument/2006/relationships/footer" Target="footer12.xml"/><Relationship Id="rId20" Type="http://schemas.openxmlformats.org/officeDocument/2006/relationships/hyperlink" Target="mailto:bortko.av@mrsk-1.ru" TargetMode="External"/><Relationship Id="rId41" Type="http://schemas.openxmlformats.org/officeDocument/2006/relationships/oleObject" Target="embeddings/oleObject1.bin"/><Relationship Id="rId54" Type="http://schemas.openxmlformats.org/officeDocument/2006/relationships/hyperlink" Target="consultantplus://offline/ref=86C855FF9931DA9E8282C60C4DADA77D6E3FF20BC62667668DFC4D0EA1y5xAN" TargetMode="External"/><Relationship Id="rId62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0F43D-4D8B-4E3B-9C3B-E0068289E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90</Pages>
  <Words>31005</Words>
  <Characters>176733</Characters>
  <Application>Microsoft Office Word</Application>
  <DocSecurity>0</DocSecurity>
  <Lines>1472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207324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Брынцева Марина Борисовна</cp:lastModifiedBy>
  <cp:revision>145</cp:revision>
  <cp:lastPrinted>2015-12-29T14:27:00Z</cp:lastPrinted>
  <dcterms:created xsi:type="dcterms:W3CDTF">2016-04-01T06:18:00Z</dcterms:created>
  <dcterms:modified xsi:type="dcterms:W3CDTF">2019-01-24T12:56:00Z</dcterms:modified>
</cp:coreProperties>
</file>