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89387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тел.: +7 (495) 747-92-92,</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A4EA3" w:rsidRPr="000D67AD" w:rsidRDefault="00FA4EA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EA3" w:rsidRPr="000D67AD" w:rsidRDefault="00FA4EA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EA3" w:rsidRPr="000D67AD" w:rsidRDefault="00FA4EA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EA3" w:rsidRPr="00A140E9" w:rsidRDefault="00FA4EA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140E9">
                    <w:rPr>
                      <w:rFonts w:ascii="Helios" w:hAnsi="Helios"/>
                      <w:sz w:val="12"/>
                      <w:szCs w:val="12"/>
                    </w:rPr>
                    <w:t>-</w:t>
                  </w:r>
                  <w:r w:rsidRPr="000D67AD">
                    <w:rPr>
                      <w:rFonts w:ascii="Helios" w:hAnsi="Helios"/>
                      <w:sz w:val="12"/>
                      <w:szCs w:val="12"/>
                      <w:lang w:val="en-US"/>
                    </w:rPr>
                    <w:t>mail</w:t>
                  </w:r>
                  <w:r w:rsidRPr="00A140E9">
                    <w:rPr>
                      <w:rFonts w:ascii="Helios" w:hAnsi="Helios"/>
                      <w:sz w:val="12"/>
                      <w:szCs w:val="12"/>
                    </w:rPr>
                    <w:t xml:space="preserve">: </w:t>
                  </w:r>
                  <w:hyperlink r:id="rId8" w:history="1">
                    <w:r w:rsidRPr="000D67AD">
                      <w:rPr>
                        <w:rFonts w:ascii="Helios" w:hAnsi="Helios"/>
                        <w:sz w:val="12"/>
                        <w:szCs w:val="12"/>
                        <w:lang w:val="en-US"/>
                      </w:rPr>
                      <w:t>posta</w:t>
                    </w:r>
                    <w:r w:rsidRPr="00A140E9">
                      <w:rPr>
                        <w:rFonts w:ascii="Helios" w:hAnsi="Helios"/>
                        <w:sz w:val="12"/>
                        <w:szCs w:val="12"/>
                      </w:rPr>
                      <w:t>@</w:t>
                    </w:r>
                    <w:r w:rsidRPr="000D67AD">
                      <w:rPr>
                        <w:rFonts w:ascii="Helios" w:hAnsi="Helios"/>
                        <w:sz w:val="12"/>
                        <w:szCs w:val="12"/>
                        <w:lang w:val="en-US"/>
                      </w:rPr>
                      <w:t>mrsk</w:t>
                    </w:r>
                    <w:r w:rsidRPr="00A140E9">
                      <w:rPr>
                        <w:rFonts w:ascii="Helios" w:hAnsi="Helios"/>
                        <w:sz w:val="12"/>
                        <w:szCs w:val="12"/>
                      </w:rPr>
                      <w:t>-1.</w:t>
                    </w:r>
                    <w:r w:rsidRPr="000D67AD">
                      <w:rPr>
                        <w:rFonts w:ascii="Helios" w:hAnsi="Helios"/>
                        <w:sz w:val="12"/>
                        <w:szCs w:val="12"/>
                        <w:lang w:val="en-US"/>
                      </w:rPr>
                      <w:t>ru</w:t>
                    </w:r>
                  </w:hyperlink>
                  <w:r w:rsidRPr="00A140E9">
                    <w:rPr>
                      <w:rFonts w:ascii="Helios" w:hAnsi="Helios"/>
                      <w:sz w:val="12"/>
                      <w:szCs w:val="12"/>
                    </w:rPr>
                    <w:t xml:space="preserve">, </w:t>
                  </w:r>
                  <w:hyperlink r:id="rId9" w:history="1">
                    <w:r w:rsidRPr="000D67AD">
                      <w:rPr>
                        <w:rFonts w:ascii="Helios" w:hAnsi="Helios"/>
                        <w:sz w:val="12"/>
                        <w:szCs w:val="12"/>
                        <w:lang w:val="en-US"/>
                      </w:rPr>
                      <w:t>www</w:t>
                    </w:r>
                    <w:r w:rsidRPr="00A140E9">
                      <w:rPr>
                        <w:rFonts w:ascii="Helios" w:hAnsi="Helios"/>
                        <w:sz w:val="12"/>
                        <w:szCs w:val="12"/>
                      </w:rPr>
                      <w:t>.</w:t>
                    </w:r>
                    <w:r w:rsidRPr="000D67AD">
                      <w:rPr>
                        <w:rFonts w:ascii="Helios" w:hAnsi="Helios"/>
                        <w:sz w:val="12"/>
                        <w:szCs w:val="12"/>
                        <w:lang w:val="en-US"/>
                      </w:rPr>
                      <w:t>mrsk</w:t>
                    </w:r>
                    <w:r w:rsidRPr="00A140E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A4EA3" w:rsidRDefault="00FA4EA3" w:rsidP="00FA4EA3">
      <w:pPr>
        <w:ind w:left="7088"/>
        <w:jc w:val="center"/>
        <w:rPr>
          <w:sz w:val="24"/>
          <w:szCs w:val="24"/>
        </w:rPr>
      </w:pPr>
      <w:r>
        <w:rPr>
          <w:sz w:val="24"/>
          <w:szCs w:val="24"/>
        </w:rPr>
        <w:t>УТВЕРЖДАЮ:</w:t>
      </w:r>
    </w:p>
    <w:p w:rsidR="00FA4EA3" w:rsidRDefault="00FA4EA3" w:rsidP="00FA4EA3">
      <w:pPr>
        <w:spacing w:line="240" w:lineRule="auto"/>
        <w:jc w:val="right"/>
        <w:rPr>
          <w:sz w:val="24"/>
          <w:szCs w:val="24"/>
        </w:rPr>
      </w:pPr>
      <w:r>
        <w:rPr>
          <w:sz w:val="24"/>
          <w:szCs w:val="24"/>
        </w:rPr>
        <w:t>Председатель закупочной комиссии –</w:t>
      </w:r>
    </w:p>
    <w:p w:rsidR="00FA4EA3" w:rsidRDefault="00FA4EA3" w:rsidP="00FA4EA3">
      <w:pPr>
        <w:spacing w:line="240" w:lineRule="auto"/>
        <w:jc w:val="right"/>
        <w:rPr>
          <w:sz w:val="24"/>
          <w:szCs w:val="24"/>
        </w:rPr>
      </w:pPr>
      <w:r>
        <w:rPr>
          <w:sz w:val="24"/>
          <w:szCs w:val="24"/>
        </w:rPr>
        <w:t>начальник Управления логистики и МТО</w:t>
      </w:r>
    </w:p>
    <w:p w:rsidR="00FA4EA3" w:rsidRDefault="00FA4EA3" w:rsidP="00FA4EA3">
      <w:pPr>
        <w:spacing w:line="240" w:lineRule="auto"/>
        <w:jc w:val="right"/>
        <w:rPr>
          <w:sz w:val="24"/>
          <w:szCs w:val="24"/>
        </w:rPr>
      </w:pPr>
      <w:r>
        <w:rPr>
          <w:sz w:val="24"/>
          <w:szCs w:val="24"/>
        </w:rPr>
        <w:t xml:space="preserve">                                                                     филиала ПАО «МРСК Центра» -</w:t>
      </w:r>
    </w:p>
    <w:p w:rsidR="00FA4EA3" w:rsidRDefault="00FA4EA3" w:rsidP="00FA4EA3">
      <w:pPr>
        <w:spacing w:line="240" w:lineRule="auto"/>
        <w:jc w:val="right"/>
        <w:rPr>
          <w:sz w:val="24"/>
          <w:szCs w:val="24"/>
        </w:rPr>
      </w:pPr>
      <w:r>
        <w:rPr>
          <w:sz w:val="24"/>
          <w:szCs w:val="24"/>
        </w:rPr>
        <w:t xml:space="preserve"> «Костромаэнерго»</w:t>
      </w:r>
    </w:p>
    <w:p w:rsidR="00FA4EA3" w:rsidRDefault="00FA4EA3" w:rsidP="00FA4EA3">
      <w:pPr>
        <w:jc w:val="right"/>
        <w:rPr>
          <w:sz w:val="24"/>
          <w:szCs w:val="24"/>
        </w:rPr>
      </w:pPr>
    </w:p>
    <w:p w:rsidR="00FA4EA3" w:rsidRDefault="00FA4EA3" w:rsidP="00FA4EA3">
      <w:pPr>
        <w:jc w:val="right"/>
        <w:rPr>
          <w:sz w:val="24"/>
          <w:szCs w:val="24"/>
        </w:rPr>
      </w:pPr>
      <w:r>
        <w:rPr>
          <w:sz w:val="24"/>
          <w:szCs w:val="24"/>
        </w:rPr>
        <w:t>____________ А.Н. Алешков</w:t>
      </w:r>
    </w:p>
    <w:p w:rsidR="00FA4EA3" w:rsidRDefault="00FA4EA3" w:rsidP="00FA4EA3">
      <w:pPr>
        <w:spacing w:line="240" w:lineRule="auto"/>
        <w:jc w:val="right"/>
        <w:rPr>
          <w:sz w:val="24"/>
          <w:szCs w:val="24"/>
        </w:rPr>
      </w:pPr>
      <w:r>
        <w:rPr>
          <w:sz w:val="24"/>
          <w:szCs w:val="24"/>
        </w:rPr>
        <w:t xml:space="preserve"> «___» ____________ 2016 года</w:t>
      </w:r>
    </w:p>
    <w:p w:rsidR="00FA4EA3" w:rsidRDefault="00FA4EA3" w:rsidP="00FA4EA3">
      <w:pPr>
        <w:ind w:left="5670" w:firstLine="0"/>
        <w:jc w:val="center"/>
        <w:rPr>
          <w:sz w:val="24"/>
          <w:szCs w:val="24"/>
        </w:rPr>
      </w:pPr>
    </w:p>
    <w:p w:rsidR="00FA4EA3" w:rsidRPr="007417E6" w:rsidRDefault="00FA4EA3" w:rsidP="00FA4EA3">
      <w:pPr>
        <w:ind w:firstLine="0"/>
        <w:jc w:val="left"/>
        <w:rPr>
          <w:sz w:val="24"/>
          <w:szCs w:val="24"/>
        </w:rPr>
      </w:pPr>
    </w:p>
    <w:p w:rsidR="00FA4EA3" w:rsidRPr="007417E6" w:rsidRDefault="00FA4EA3" w:rsidP="00FA4EA3">
      <w:pPr>
        <w:spacing w:line="240" w:lineRule="auto"/>
        <w:ind w:left="6804" w:firstLine="0"/>
        <w:rPr>
          <w:b/>
          <w:kern w:val="36"/>
          <w:sz w:val="24"/>
          <w:szCs w:val="24"/>
        </w:rPr>
      </w:pPr>
      <w:r w:rsidRPr="007417E6">
        <w:rPr>
          <w:b/>
          <w:kern w:val="36"/>
          <w:sz w:val="24"/>
          <w:szCs w:val="24"/>
        </w:rPr>
        <w:t>Согласовано на заседании</w:t>
      </w:r>
    </w:p>
    <w:p w:rsidR="00FA4EA3" w:rsidRPr="007417E6" w:rsidRDefault="00FA4EA3" w:rsidP="00FA4EA3">
      <w:pPr>
        <w:spacing w:line="240" w:lineRule="auto"/>
        <w:ind w:left="6804" w:firstLine="0"/>
        <w:rPr>
          <w:b/>
          <w:kern w:val="36"/>
          <w:sz w:val="24"/>
          <w:szCs w:val="24"/>
        </w:rPr>
      </w:pPr>
      <w:r w:rsidRPr="007417E6">
        <w:rPr>
          <w:b/>
          <w:kern w:val="36"/>
          <w:sz w:val="24"/>
          <w:szCs w:val="24"/>
        </w:rPr>
        <w:t>закупочной комиссии</w:t>
      </w:r>
    </w:p>
    <w:p w:rsidR="00FA4EA3" w:rsidRPr="007417E6" w:rsidRDefault="00FA4EA3" w:rsidP="00FA4EA3">
      <w:pPr>
        <w:spacing w:line="240" w:lineRule="auto"/>
        <w:ind w:left="6804" w:firstLine="0"/>
        <w:rPr>
          <w:b/>
          <w:kern w:val="36"/>
          <w:sz w:val="24"/>
          <w:szCs w:val="24"/>
        </w:rPr>
      </w:pPr>
      <w:r w:rsidRPr="007417E6">
        <w:rPr>
          <w:b/>
          <w:kern w:val="36"/>
          <w:sz w:val="24"/>
          <w:szCs w:val="24"/>
        </w:rPr>
        <w:t>Протокол №</w:t>
      </w:r>
      <w:r>
        <w:rPr>
          <w:b/>
          <w:kern w:val="36"/>
          <w:sz w:val="24"/>
          <w:szCs w:val="24"/>
        </w:rPr>
        <w:t>2-КО-15</w:t>
      </w:r>
    </w:p>
    <w:p w:rsidR="00FA4EA3" w:rsidRPr="007417E6" w:rsidRDefault="00FA4EA3" w:rsidP="00FA4EA3">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FA4EA3" w:rsidRPr="00FA4EA3">
        <w:rPr>
          <w:b/>
          <w:sz w:val="24"/>
          <w:szCs w:val="24"/>
        </w:rPr>
        <w:t>Договора на оказание услуг по поверке, калибровке средств измерений (СИ), аттестации испытательного оборудования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4EA3">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140E9"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140E9">
        <w:rPr>
          <w:noProof/>
        </w:rPr>
        <w:t>1</w:t>
      </w:r>
      <w:r w:rsidR="00A140E9">
        <w:rPr>
          <w:rFonts w:asciiTheme="minorHAnsi" w:eastAsiaTheme="minorEastAsia" w:hAnsiTheme="minorHAnsi" w:cstheme="minorBidi"/>
          <w:b w:val="0"/>
          <w:caps w:val="0"/>
          <w:noProof/>
          <w:szCs w:val="22"/>
          <w:lang w:eastAsia="ru-RU"/>
        </w:rPr>
        <w:tab/>
      </w:r>
      <w:r w:rsidR="00A140E9">
        <w:rPr>
          <w:noProof/>
        </w:rPr>
        <w:t>Общие положения</w:t>
      </w:r>
      <w:r w:rsidR="00A140E9">
        <w:rPr>
          <w:noProof/>
        </w:rPr>
        <w:tab/>
      </w:r>
      <w:r w:rsidR="00A140E9">
        <w:rPr>
          <w:noProof/>
        </w:rPr>
        <w:fldChar w:fldCharType="begin"/>
      </w:r>
      <w:r w:rsidR="00A140E9">
        <w:rPr>
          <w:noProof/>
        </w:rPr>
        <w:instrText xml:space="preserve"> PAGEREF _Toc441221854 \h </w:instrText>
      </w:r>
      <w:r w:rsidR="00A140E9">
        <w:rPr>
          <w:noProof/>
        </w:rPr>
      </w:r>
      <w:r w:rsidR="00A140E9">
        <w:rPr>
          <w:noProof/>
        </w:rPr>
        <w:fldChar w:fldCharType="separate"/>
      </w:r>
      <w:r w:rsidR="00A140E9">
        <w:rPr>
          <w:noProof/>
        </w:rPr>
        <w:t>7</w:t>
      </w:r>
      <w:r w:rsidR="00A140E9">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_Toc441221855 \h </w:instrText>
      </w:r>
      <w:r>
        <w:rPr>
          <w:noProof/>
        </w:rPr>
      </w:r>
      <w:r>
        <w:rPr>
          <w:noProof/>
        </w:rPr>
        <w:fldChar w:fldCharType="separate"/>
      </w:r>
      <w:r>
        <w:rPr>
          <w:noProof/>
        </w:rPr>
        <w:t>7</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_Toc441221856 \h </w:instrText>
      </w:r>
      <w:r>
        <w:rPr>
          <w:noProof/>
        </w:rPr>
      </w:r>
      <w:r>
        <w:rPr>
          <w:noProof/>
        </w:rPr>
        <w:fldChar w:fldCharType="separate"/>
      </w:r>
      <w:r>
        <w:rPr>
          <w:noProof/>
        </w:rPr>
        <w:t>8</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_Toc441221857 \h </w:instrText>
      </w:r>
      <w:r>
        <w:rPr>
          <w:noProof/>
        </w:rPr>
      </w:r>
      <w:r>
        <w:rPr>
          <w:noProof/>
        </w:rPr>
        <w:fldChar w:fldCharType="separate"/>
      </w:r>
      <w:r>
        <w:rPr>
          <w:noProof/>
        </w:rPr>
        <w:t>9</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_Toc441221858 \h </w:instrText>
      </w:r>
      <w:r>
        <w:rPr>
          <w:noProof/>
        </w:rPr>
      </w:r>
      <w:r>
        <w:rPr>
          <w:noProof/>
        </w:rPr>
        <w:fldChar w:fldCharType="separate"/>
      </w:r>
      <w:r>
        <w:rPr>
          <w:noProof/>
        </w:rPr>
        <w:t>9</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_Toc441221859 \h </w:instrText>
      </w:r>
      <w:r>
        <w:rPr>
          <w:noProof/>
        </w:rPr>
      </w:r>
      <w:r>
        <w:rPr>
          <w:noProof/>
        </w:rPr>
        <w:fldChar w:fldCharType="separate"/>
      </w:r>
      <w:r>
        <w:rPr>
          <w:noProof/>
        </w:rPr>
        <w:t>10</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_Toc441221860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1.6.1</w:t>
      </w:r>
      <w:r>
        <w:rPr>
          <w:rFonts w:asciiTheme="minorHAnsi" w:eastAsiaTheme="minorEastAsia" w:hAnsiTheme="minorHAnsi" w:cstheme="minorBidi"/>
          <w:bCs w:val="0"/>
          <w:iCs w:val="0"/>
          <w:noProof/>
          <w:sz w:val="22"/>
          <w:szCs w:val="22"/>
          <w:lang w:eastAsia="ru-RU"/>
        </w:rPr>
        <w:tab/>
      </w:r>
      <w:r w:rsidRPr="00DE38B1">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_Toc441221861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1.6.2</w:t>
      </w:r>
      <w:r>
        <w:rPr>
          <w:rFonts w:asciiTheme="minorHAnsi" w:eastAsiaTheme="minorEastAsia" w:hAnsiTheme="minorHAnsi" w:cstheme="minorBidi"/>
          <w:bCs w:val="0"/>
          <w:iCs w:val="0"/>
          <w:noProof/>
          <w:sz w:val="22"/>
          <w:szCs w:val="22"/>
          <w:lang w:eastAsia="ru-RU"/>
        </w:rPr>
        <w:tab/>
      </w:r>
      <w:r w:rsidRPr="00DE38B1">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_Toc441221862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1.6.2.1</w:t>
      </w:r>
      <w:r>
        <w:rPr>
          <w:rFonts w:asciiTheme="minorHAnsi" w:eastAsiaTheme="minorEastAsia" w:hAnsiTheme="minorHAnsi" w:cstheme="minorBidi"/>
          <w:bCs w:val="0"/>
          <w:iCs w:val="0"/>
          <w:noProof/>
          <w:sz w:val="22"/>
          <w:szCs w:val="22"/>
          <w:lang w:eastAsia="ru-RU"/>
        </w:rPr>
        <w:tab/>
      </w:r>
      <w:r w:rsidRPr="00DE38B1">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_Toc441221863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1.6.2.2</w:t>
      </w:r>
      <w:r>
        <w:rPr>
          <w:rFonts w:asciiTheme="minorHAnsi" w:eastAsiaTheme="minorEastAsia" w:hAnsiTheme="minorHAnsi" w:cstheme="minorBidi"/>
          <w:bCs w:val="0"/>
          <w:iCs w:val="0"/>
          <w:noProof/>
          <w:sz w:val="22"/>
          <w:szCs w:val="22"/>
          <w:lang w:eastAsia="ru-RU"/>
        </w:rPr>
        <w:tab/>
      </w:r>
      <w:r w:rsidRPr="00DE38B1">
        <w:rPr>
          <w:noProof/>
        </w:rPr>
        <w:t xml:space="preserve">Сводная таблица стоимости услуг (подраздел 5.2), Техническое предложение </w:t>
      </w:r>
      <w:r w:rsidRPr="00DE38B1">
        <w:rPr>
          <w:bCs w:val="0"/>
          <w:noProof/>
          <w:spacing w:val="-1"/>
        </w:rPr>
        <w:t>(</w:t>
      </w:r>
      <w:r w:rsidRPr="00DE38B1">
        <w:rPr>
          <w:bCs w:val="0"/>
          <w:noProof/>
          <w:spacing w:val="-2"/>
        </w:rPr>
        <w:t>под</w:t>
      </w:r>
      <w:r w:rsidRPr="00DE38B1">
        <w:rPr>
          <w:bCs w:val="0"/>
          <w:noProof/>
        </w:rPr>
        <w:t>раздел 5.3</w:t>
      </w:r>
      <w:r w:rsidRPr="00DE38B1">
        <w:rPr>
          <w:bCs w:val="0"/>
          <w:noProof/>
          <w:spacing w:val="-1"/>
        </w:rPr>
        <w:t>)</w:t>
      </w:r>
      <w:r w:rsidRPr="00DE38B1">
        <w:rPr>
          <w:noProof/>
        </w:rPr>
        <w:t>, График оказания услуг (подраздел 5.4), График оплаты оказания услуг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_Toc441221864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1.6.3</w:t>
      </w:r>
      <w:r>
        <w:rPr>
          <w:rFonts w:asciiTheme="minorHAnsi" w:eastAsiaTheme="minorEastAsia" w:hAnsiTheme="minorHAnsi" w:cstheme="minorBidi"/>
          <w:bCs w:val="0"/>
          <w:iCs w:val="0"/>
          <w:noProof/>
          <w:sz w:val="22"/>
          <w:szCs w:val="22"/>
          <w:lang w:eastAsia="ru-RU"/>
        </w:rPr>
        <w:tab/>
      </w:r>
      <w:r w:rsidRPr="00DE38B1">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_Toc441221865 \h </w:instrText>
      </w:r>
      <w:r>
        <w:rPr>
          <w:noProof/>
        </w:rPr>
      </w:r>
      <w:r>
        <w:rPr>
          <w:noProof/>
        </w:rPr>
        <w:fldChar w:fldCharType="separate"/>
      </w:r>
      <w:r>
        <w:rPr>
          <w:noProof/>
        </w:rPr>
        <w:t>11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1.6.4</w:t>
      </w:r>
      <w:r>
        <w:rPr>
          <w:rFonts w:asciiTheme="minorHAnsi" w:eastAsiaTheme="minorEastAsia" w:hAnsiTheme="minorHAnsi" w:cstheme="minorBidi"/>
          <w:bCs w:val="0"/>
          <w:iCs w:val="0"/>
          <w:noProof/>
          <w:sz w:val="22"/>
          <w:szCs w:val="22"/>
          <w:lang w:eastAsia="ru-RU"/>
        </w:rPr>
        <w:tab/>
      </w:r>
      <w:r w:rsidRPr="00DE38B1">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_Toc441221866 \h </w:instrText>
      </w:r>
      <w:r>
        <w:rPr>
          <w:noProof/>
        </w:rPr>
      </w:r>
      <w:r>
        <w:rPr>
          <w:noProof/>
        </w:rPr>
        <w:fldChar w:fldCharType="separate"/>
      </w:r>
      <w:r>
        <w:rPr>
          <w:noProof/>
        </w:rPr>
        <w:t>11</w:t>
      </w:r>
      <w:r>
        <w:rPr>
          <w:noProof/>
        </w:rPr>
        <w:fldChar w:fldCharType="end"/>
      </w:r>
    </w:p>
    <w:p w:rsidR="00A140E9" w:rsidRDefault="00A140E9">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DE38B1">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_Toc441221867 \h </w:instrText>
      </w:r>
      <w:r>
        <w:rPr>
          <w:noProof/>
        </w:rPr>
      </w:r>
      <w:r>
        <w:rPr>
          <w:noProof/>
        </w:rPr>
        <w:fldChar w:fldCharType="separate"/>
      </w:r>
      <w:r>
        <w:rPr>
          <w:noProof/>
        </w:rPr>
        <w:t>12</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_Toc441221868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2.1.1</w:t>
      </w:r>
      <w:r>
        <w:rPr>
          <w:rFonts w:asciiTheme="minorHAnsi" w:eastAsiaTheme="minorEastAsia" w:hAnsiTheme="minorHAnsi" w:cstheme="minorBidi"/>
          <w:bCs w:val="0"/>
          <w:iCs w:val="0"/>
          <w:noProof/>
          <w:sz w:val="22"/>
          <w:szCs w:val="22"/>
          <w:lang w:eastAsia="ru-RU"/>
        </w:rPr>
        <w:tab/>
      </w:r>
      <w:r w:rsidRPr="00DE38B1">
        <w:rPr>
          <w:noProof/>
        </w:rPr>
        <w:t>Проект договора на оказание услуг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_Toc441221869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2.1.2</w:t>
      </w:r>
      <w:r>
        <w:rPr>
          <w:rFonts w:asciiTheme="minorHAnsi" w:eastAsiaTheme="minorEastAsia" w:hAnsiTheme="minorHAnsi" w:cstheme="minorBidi"/>
          <w:bCs w:val="0"/>
          <w:iCs w:val="0"/>
          <w:noProof/>
          <w:sz w:val="22"/>
          <w:szCs w:val="22"/>
          <w:lang w:eastAsia="ru-RU"/>
        </w:rPr>
        <w:tab/>
      </w:r>
      <w:r w:rsidRPr="00DE38B1">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_Toc441221870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2.1.3</w:t>
      </w:r>
      <w:r>
        <w:rPr>
          <w:rFonts w:asciiTheme="minorHAnsi" w:eastAsiaTheme="minorEastAsia" w:hAnsiTheme="minorHAnsi" w:cstheme="minorBidi"/>
          <w:bCs w:val="0"/>
          <w:iCs w:val="0"/>
          <w:noProof/>
          <w:sz w:val="22"/>
          <w:szCs w:val="22"/>
          <w:lang w:eastAsia="ru-RU"/>
        </w:rPr>
        <w:tab/>
      </w:r>
      <w:r w:rsidRPr="00DE38B1">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_Toc441221871 \h </w:instrText>
      </w:r>
      <w:r>
        <w:rPr>
          <w:noProof/>
        </w:rPr>
      </w:r>
      <w:r>
        <w:rPr>
          <w:noProof/>
        </w:rPr>
        <w:fldChar w:fldCharType="separate"/>
      </w:r>
      <w:r>
        <w:rPr>
          <w:noProof/>
        </w:rPr>
        <w:t>12</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DE38B1">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_Toc441221872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2.2.1</w:t>
      </w:r>
      <w:r>
        <w:rPr>
          <w:rFonts w:asciiTheme="minorHAnsi" w:eastAsiaTheme="minorEastAsia" w:hAnsiTheme="minorHAnsi" w:cstheme="minorBidi"/>
          <w:bCs w:val="0"/>
          <w:iCs w:val="0"/>
          <w:noProof/>
          <w:sz w:val="22"/>
          <w:szCs w:val="22"/>
          <w:lang w:eastAsia="ru-RU"/>
        </w:rPr>
        <w:tab/>
      </w:r>
      <w:r w:rsidRPr="00DE38B1">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DE38B1">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_Toc441221873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2.2.2</w:t>
      </w:r>
      <w:r>
        <w:rPr>
          <w:rFonts w:asciiTheme="minorHAnsi" w:eastAsiaTheme="minorEastAsia" w:hAnsiTheme="minorHAnsi" w:cstheme="minorBidi"/>
          <w:bCs w:val="0"/>
          <w:iCs w:val="0"/>
          <w:noProof/>
          <w:sz w:val="22"/>
          <w:szCs w:val="22"/>
          <w:lang w:eastAsia="ru-RU"/>
        </w:rPr>
        <w:tab/>
      </w:r>
      <w:r w:rsidRPr="00DE38B1">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_Toc441221874 \h </w:instrText>
      </w:r>
      <w:r>
        <w:rPr>
          <w:noProof/>
        </w:rPr>
      </w:r>
      <w:r>
        <w:rPr>
          <w:noProof/>
        </w:rPr>
        <w:fldChar w:fldCharType="separate"/>
      </w:r>
      <w:r>
        <w:rPr>
          <w:noProof/>
        </w:rPr>
        <w:t>12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2.2.3</w:t>
      </w:r>
      <w:r>
        <w:rPr>
          <w:rFonts w:asciiTheme="minorHAnsi" w:eastAsiaTheme="minorEastAsia" w:hAnsiTheme="minorHAnsi" w:cstheme="minorBidi"/>
          <w:bCs w:val="0"/>
          <w:iCs w:val="0"/>
          <w:noProof/>
          <w:sz w:val="22"/>
          <w:szCs w:val="22"/>
          <w:lang w:eastAsia="ru-RU"/>
        </w:rPr>
        <w:tab/>
      </w:r>
      <w:r w:rsidRPr="00DE38B1">
        <w:rPr>
          <w:noProof/>
        </w:rPr>
        <w:t>Текст Антикоррупционной оговорки:</w:t>
      </w:r>
      <w:r>
        <w:rPr>
          <w:noProof/>
        </w:rPr>
        <w:tab/>
      </w:r>
      <w:r>
        <w:rPr>
          <w:noProof/>
        </w:rPr>
        <w:fldChar w:fldCharType="begin"/>
      </w:r>
      <w:r>
        <w:rPr>
          <w:noProof/>
        </w:rPr>
        <w:instrText xml:space="preserve"> PAGEREF _Toc441221875 \h </w:instrText>
      </w:r>
      <w:r>
        <w:rPr>
          <w:noProof/>
        </w:rPr>
      </w:r>
      <w:r>
        <w:rPr>
          <w:noProof/>
        </w:rPr>
        <w:fldChar w:fldCharType="separate"/>
      </w:r>
      <w:r>
        <w:rPr>
          <w:noProof/>
        </w:rPr>
        <w:t>12</w:t>
      </w:r>
      <w:r>
        <w:rPr>
          <w:noProof/>
        </w:rPr>
        <w:fldChar w:fldCharType="end"/>
      </w:r>
    </w:p>
    <w:p w:rsidR="00A140E9" w:rsidRDefault="00A140E9">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_Toc441221876 \h </w:instrText>
      </w:r>
      <w:r>
        <w:rPr>
          <w:noProof/>
        </w:rPr>
      </w:r>
      <w:r>
        <w:rPr>
          <w:noProof/>
        </w:rPr>
        <w:fldChar w:fldCharType="separate"/>
      </w:r>
      <w:r>
        <w:rPr>
          <w:noProof/>
        </w:rPr>
        <w:t>15</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_Toc441221877 \h </w:instrText>
      </w:r>
      <w:r>
        <w:rPr>
          <w:noProof/>
        </w:rPr>
      </w:r>
      <w:r>
        <w:rPr>
          <w:noProof/>
        </w:rPr>
        <w:fldChar w:fldCharType="separate"/>
      </w:r>
      <w:r>
        <w:rPr>
          <w:noProof/>
        </w:rPr>
        <w:t>15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DE38B1">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_Toc441221878 \h </w:instrText>
      </w:r>
      <w:r>
        <w:rPr>
          <w:noProof/>
        </w:rPr>
      </w:r>
      <w:r>
        <w:rPr>
          <w:noProof/>
        </w:rPr>
        <w:fldChar w:fldCharType="separate"/>
      </w:r>
      <w:r>
        <w:rPr>
          <w:noProof/>
        </w:rPr>
        <w:t>15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DE38B1">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_Toc441221879 \h </w:instrText>
      </w:r>
      <w:r>
        <w:rPr>
          <w:noProof/>
        </w:rPr>
      </w:r>
      <w:r>
        <w:rPr>
          <w:noProof/>
        </w:rPr>
        <w:fldChar w:fldCharType="separate"/>
      </w:r>
      <w:r>
        <w:rPr>
          <w:noProof/>
        </w:rPr>
        <w:t>15</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_Toc441221880 \h </w:instrText>
      </w:r>
      <w:r>
        <w:rPr>
          <w:noProof/>
        </w:rPr>
      </w:r>
      <w:r>
        <w:rPr>
          <w:noProof/>
        </w:rPr>
        <w:fldChar w:fldCharType="separate"/>
      </w:r>
      <w:r>
        <w:rPr>
          <w:noProof/>
        </w:rPr>
        <w:t>15</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_Toc441221881 \h </w:instrText>
      </w:r>
      <w:r>
        <w:rPr>
          <w:noProof/>
        </w:rPr>
      </w:r>
      <w:r>
        <w:rPr>
          <w:noProof/>
        </w:rPr>
        <w:fldChar w:fldCharType="separate"/>
      </w:r>
      <w:r>
        <w:rPr>
          <w:noProof/>
        </w:rPr>
        <w:t>16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_Toc441221882 \h </w:instrText>
      </w:r>
      <w:r>
        <w:rPr>
          <w:noProof/>
        </w:rPr>
      </w:r>
      <w:r>
        <w:rPr>
          <w:noProof/>
        </w:rPr>
        <w:fldChar w:fldCharType="separate"/>
      </w:r>
      <w:r>
        <w:rPr>
          <w:noProof/>
        </w:rPr>
        <w:t>16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_Toc441221883 \h </w:instrText>
      </w:r>
      <w:r>
        <w:rPr>
          <w:noProof/>
        </w:rPr>
      </w:r>
      <w:r>
        <w:rPr>
          <w:noProof/>
        </w:rPr>
        <w:fldChar w:fldCharType="separate"/>
      </w:r>
      <w:r>
        <w:rPr>
          <w:noProof/>
        </w:rPr>
        <w:t>17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_Toc441221884 \h </w:instrText>
      </w:r>
      <w:r>
        <w:rPr>
          <w:noProof/>
        </w:rPr>
      </w:r>
      <w:r>
        <w:rPr>
          <w:noProof/>
        </w:rPr>
        <w:fldChar w:fldCharType="separate"/>
      </w:r>
      <w:r>
        <w:rPr>
          <w:noProof/>
        </w:rPr>
        <w:t>17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_Toc441221885 \h </w:instrText>
      </w:r>
      <w:r>
        <w:rPr>
          <w:noProof/>
        </w:rPr>
      </w:r>
      <w:r>
        <w:rPr>
          <w:noProof/>
        </w:rPr>
        <w:fldChar w:fldCharType="separate"/>
      </w:r>
      <w:r>
        <w:rPr>
          <w:noProof/>
        </w:rPr>
        <w:t>18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_Toc441221886 \h </w:instrText>
      </w:r>
      <w:r>
        <w:rPr>
          <w:noProof/>
        </w:rPr>
      </w:r>
      <w:r>
        <w:rPr>
          <w:noProof/>
        </w:rPr>
        <w:fldChar w:fldCharType="separate"/>
      </w:r>
      <w:r>
        <w:rPr>
          <w:noProof/>
        </w:rPr>
        <w:t>18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_Toc441221887 \h </w:instrText>
      </w:r>
      <w:r>
        <w:rPr>
          <w:noProof/>
        </w:rPr>
      </w:r>
      <w:r>
        <w:rPr>
          <w:noProof/>
        </w:rPr>
        <w:fldChar w:fldCharType="separate"/>
      </w:r>
      <w:r>
        <w:rPr>
          <w:noProof/>
        </w:rPr>
        <w:t>18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_Toc441221888 \h </w:instrText>
      </w:r>
      <w:r>
        <w:rPr>
          <w:noProof/>
        </w:rPr>
      </w:r>
      <w:r>
        <w:rPr>
          <w:noProof/>
        </w:rPr>
        <w:fldChar w:fldCharType="separate"/>
      </w:r>
      <w:r>
        <w:rPr>
          <w:noProof/>
        </w:rPr>
        <w:t>18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_Toc441221889 \h </w:instrText>
      </w:r>
      <w:r>
        <w:rPr>
          <w:noProof/>
        </w:rPr>
      </w:r>
      <w:r>
        <w:rPr>
          <w:noProof/>
        </w:rPr>
        <w:fldChar w:fldCharType="separate"/>
      </w:r>
      <w:r>
        <w:rPr>
          <w:noProof/>
        </w:rPr>
        <w:t>19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соисполнителей</w:t>
      </w:r>
      <w:r>
        <w:rPr>
          <w:noProof/>
        </w:rPr>
        <w:tab/>
      </w:r>
      <w:r>
        <w:rPr>
          <w:noProof/>
        </w:rPr>
        <w:fldChar w:fldCharType="begin"/>
      </w:r>
      <w:r>
        <w:rPr>
          <w:noProof/>
        </w:rPr>
        <w:instrText xml:space="preserve"> PAGEREF _Toc441221890 \h </w:instrText>
      </w:r>
      <w:r>
        <w:rPr>
          <w:noProof/>
        </w:rPr>
      </w:r>
      <w:r>
        <w:rPr>
          <w:noProof/>
        </w:rPr>
        <w:fldChar w:fldCharType="separate"/>
      </w:r>
      <w:r>
        <w:rPr>
          <w:noProof/>
        </w:rPr>
        <w:t>25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_Toc441221891 \h </w:instrText>
      </w:r>
      <w:r>
        <w:rPr>
          <w:noProof/>
        </w:rPr>
      </w:r>
      <w:r>
        <w:rPr>
          <w:noProof/>
        </w:rPr>
        <w:fldChar w:fldCharType="separate"/>
      </w:r>
      <w:r>
        <w:rPr>
          <w:noProof/>
        </w:rPr>
        <w:t>26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_Toc441221892 \h </w:instrText>
      </w:r>
      <w:r>
        <w:rPr>
          <w:noProof/>
        </w:rPr>
      </w:r>
      <w:r>
        <w:rPr>
          <w:noProof/>
        </w:rPr>
        <w:fldChar w:fldCharType="separate"/>
      </w:r>
      <w:r>
        <w:rPr>
          <w:noProof/>
        </w:rPr>
        <w:t>27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_Toc441221893 \h </w:instrText>
      </w:r>
      <w:r>
        <w:rPr>
          <w:noProof/>
        </w:rPr>
      </w:r>
      <w:r>
        <w:rPr>
          <w:noProof/>
        </w:rPr>
        <w:fldChar w:fldCharType="separate"/>
      </w:r>
      <w:r>
        <w:rPr>
          <w:noProof/>
        </w:rPr>
        <w:t>28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_Toc441221894 \h </w:instrText>
      </w:r>
      <w:r>
        <w:rPr>
          <w:noProof/>
        </w:rPr>
      </w:r>
      <w:r>
        <w:rPr>
          <w:noProof/>
        </w:rPr>
        <w:fldChar w:fldCharType="separate"/>
      </w:r>
      <w:r>
        <w:rPr>
          <w:noProof/>
        </w:rPr>
        <w:t>28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DE38B1">
        <w:rPr>
          <w:bCs w:val="0"/>
          <w:noProof/>
          <w:lang w:eastAsia="ru-RU"/>
        </w:rPr>
        <w:t xml:space="preserve">Обеспечение </w:t>
      </w:r>
      <w:r>
        <w:rPr>
          <w:noProof/>
        </w:rPr>
        <w:t>исполнения</w:t>
      </w:r>
      <w:r w:rsidRPr="00DE38B1">
        <w:rPr>
          <w:bCs w:val="0"/>
          <w:noProof/>
          <w:lang w:eastAsia="ru-RU"/>
        </w:rPr>
        <w:t xml:space="preserve"> Участника запроса предложений.</w:t>
      </w:r>
      <w:r>
        <w:rPr>
          <w:noProof/>
        </w:rPr>
        <w:tab/>
      </w:r>
      <w:r>
        <w:rPr>
          <w:noProof/>
        </w:rPr>
        <w:fldChar w:fldCharType="begin"/>
      </w:r>
      <w:r>
        <w:rPr>
          <w:noProof/>
        </w:rPr>
        <w:instrText xml:space="preserve"> PAGEREF _Toc441221895 \h </w:instrText>
      </w:r>
      <w:r>
        <w:rPr>
          <w:noProof/>
        </w:rPr>
      </w:r>
      <w:r>
        <w:rPr>
          <w:noProof/>
        </w:rPr>
        <w:fldChar w:fldCharType="separate"/>
      </w:r>
      <w:r>
        <w:rPr>
          <w:noProof/>
        </w:rPr>
        <w:t>28</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_Toc441221896 \h </w:instrText>
      </w:r>
      <w:r>
        <w:rPr>
          <w:noProof/>
        </w:rPr>
      </w:r>
      <w:r>
        <w:rPr>
          <w:noProof/>
        </w:rPr>
        <w:fldChar w:fldCharType="separate"/>
      </w:r>
      <w:r>
        <w:rPr>
          <w:noProof/>
        </w:rPr>
        <w:t>29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_Toc441221897 \h </w:instrText>
      </w:r>
      <w:r>
        <w:rPr>
          <w:noProof/>
        </w:rPr>
      </w:r>
      <w:r>
        <w:rPr>
          <w:noProof/>
        </w:rPr>
        <w:fldChar w:fldCharType="separate"/>
      </w:r>
      <w:r>
        <w:rPr>
          <w:noProof/>
        </w:rPr>
        <w:t>29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_Toc441221898 \h </w:instrText>
      </w:r>
      <w:r>
        <w:rPr>
          <w:noProof/>
        </w:rPr>
      </w:r>
      <w:r>
        <w:rPr>
          <w:noProof/>
        </w:rPr>
        <w:fldChar w:fldCharType="separate"/>
      </w:r>
      <w:r>
        <w:rPr>
          <w:noProof/>
        </w:rPr>
        <w:t>29</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_Toc441221899 \h </w:instrText>
      </w:r>
      <w:r>
        <w:rPr>
          <w:noProof/>
        </w:rPr>
      </w:r>
      <w:r>
        <w:rPr>
          <w:noProof/>
        </w:rPr>
        <w:fldChar w:fldCharType="separate"/>
      </w:r>
      <w:r>
        <w:rPr>
          <w:noProof/>
        </w:rPr>
        <w:t>29</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_Toc441221900 \h </w:instrText>
      </w:r>
      <w:r>
        <w:rPr>
          <w:noProof/>
        </w:rPr>
      </w:r>
      <w:r>
        <w:rPr>
          <w:noProof/>
        </w:rPr>
        <w:fldChar w:fldCharType="separate"/>
      </w:r>
      <w:r>
        <w:rPr>
          <w:noProof/>
        </w:rPr>
        <w:t>29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_Toc441221901 \h </w:instrText>
      </w:r>
      <w:r>
        <w:rPr>
          <w:noProof/>
        </w:rPr>
      </w:r>
      <w:r>
        <w:rPr>
          <w:noProof/>
        </w:rPr>
        <w:fldChar w:fldCharType="separate"/>
      </w:r>
      <w:r>
        <w:rPr>
          <w:noProof/>
        </w:rPr>
        <w:t>29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_Toc441221902 \h </w:instrText>
      </w:r>
      <w:r>
        <w:rPr>
          <w:noProof/>
        </w:rPr>
      </w:r>
      <w:r>
        <w:rPr>
          <w:noProof/>
        </w:rPr>
        <w:fldChar w:fldCharType="separate"/>
      </w:r>
      <w:r>
        <w:rPr>
          <w:noProof/>
        </w:rPr>
        <w:t>30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_Toc441221903 \h </w:instrText>
      </w:r>
      <w:r>
        <w:rPr>
          <w:noProof/>
        </w:rPr>
      </w:r>
      <w:r>
        <w:rPr>
          <w:noProof/>
        </w:rPr>
        <w:fldChar w:fldCharType="separate"/>
      </w:r>
      <w:r>
        <w:rPr>
          <w:noProof/>
        </w:rPr>
        <w:t>31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_Toc441221904 \h </w:instrText>
      </w:r>
      <w:r>
        <w:rPr>
          <w:noProof/>
        </w:rPr>
      </w:r>
      <w:r>
        <w:rPr>
          <w:noProof/>
        </w:rPr>
        <w:fldChar w:fldCharType="separate"/>
      </w:r>
      <w:r>
        <w:rPr>
          <w:noProof/>
        </w:rPr>
        <w:t>31</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_Toc441221905 \h </w:instrText>
      </w:r>
      <w:r>
        <w:rPr>
          <w:noProof/>
        </w:rPr>
      </w:r>
      <w:r>
        <w:rPr>
          <w:noProof/>
        </w:rPr>
        <w:fldChar w:fldCharType="separate"/>
      </w:r>
      <w:r>
        <w:rPr>
          <w:noProof/>
        </w:rPr>
        <w:t>31</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_Toc441221906 \h </w:instrText>
      </w:r>
      <w:r>
        <w:rPr>
          <w:noProof/>
        </w:rPr>
      </w:r>
      <w:r>
        <w:rPr>
          <w:noProof/>
        </w:rPr>
        <w:fldChar w:fldCharType="separate"/>
      </w:r>
      <w:r>
        <w:rPr>
          <w:noProof/>
        </w:rPr>
        <w:t>33</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_Toc441221907 \h </w:instrText>
      </w:r>
      <w:r>
        <w:rPr>
          <w:noProof/>
        </w:rPr>
      </w:r>
      <w:r>
        <w:rPr>
          <w:noProof/>
        </w:rPr>
        <w:fldChar w:fldCharType="separate"/>
      </w:r>
      <w:r>
        <w:rPr>
          <w:noProof/>
        </w:rPr>
        <w:t>33</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_Toc441221908 \h </w:instrText>
      </w:r>
      <w:r>
        <w:rPr>
          <w:noProof/>
        </w:rPr>
      </w:r>
      <w:r>
        <w:rPr>
          <w:noProof/>
        </w:rPr>
        <w:fldChar w:fldCharType="separate"/>
      </w:r>
      <w:r>
        <w:rPr>
          <w:noProof/>
        </w:rPr>
        <w:t>33</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_Toc441221909 \h </w:instrText>
      </w:r>
      <w:r>
        <w:rPr>
          <w:noProof/>
        </w:rPr>
      </w:r>
      <w:r>
        <w:rPr>
          <w:noProof/>
        </w:rPr>
        <w:fldChar w:fldCharType="separate"/>
      </w:r>
      <w:r>
        <w:rPr>
          <w:noProof/>
        </w:rPr>
        <w:t>34</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_Toc441221910 \h </w:instrText>
      </w:r>
      <w:r>
        <w:rPr>
          <w:noProof/>
        </w:rPr>
      </w:r>
      <w:r>
        <w:rPr>
          <w:noProof/>
        </w:rPr>
        <w:fldChar w:fldCharType="separate"/>
      </w:r>
      <w:r>
        <w:rPr>
          <w:noProof/>
        </w:rPr>
        <w:t>34</w:t>
      </w:r>
      <w:r>
        <w:rPr>
          <w:noProof/>
        </w:rPr>
        <w:fldChar w:fldCharType="end"/>
      </w:r>
    </w:p>
    <w:p w:rsidR="00A140E9" w:rsidRDefault="00A140E9">
      <w:pPr>
        <w:pStyle w:val="1f3"/>
        <w:rPr>
          <w:rFonts w:asciiTheme="minorHAnsi" w:eastAsiaTheme="minorEastAsia" w:hAnsiTheme="minorHAnsi" w:cstheme="minorBidi"/>
          <w:b w:val="0"/>
          <w:caps w:val="0"/>
          <w:noProof/>
          <w:szCs w:val="22"/>
          <w:lang w:eastAsia="ru-RU"/>
        </w:rPr>
      </w:pPr>
      <w:r w:rsidRPr="00DE38B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_Toc441221911 \h </w:instrText>
      </w:r>
      <w:r>
        <w:rPr>
          <w:noProof/>
        </w:rPr>
      </w:r>
      <w:r>
        <w:rPr>
          <w:noProof/>
        </w:rPr>
        <w:fldChar w:fldCharType="separate"/>
      </w:r>
      <w:r>
        <w:rPr>
          <w:noProof/>
        </w:rPr>
        <w:t>36</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_Toc441221912 \h </w:instrText>
      </w:r>
      <w:r>
        <w:rPr>
          <w:noProof/>
        </w:rPr>
      </w:r>
      <w:r>
        <w:rPr>
          <w:noProof/>
        </w:rPr>
        <w:fldChar w:fldCharType="separate"/>
      </w:r>
      <w:r>
        <w:rPr>
          <w:noProof/>
        </w:rPr>
        <w:t>36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4.1.1</w:t>
      </w:r>
      <w:r>
        <w:rPr>
          <w:rFonts w:asciiTheme="minorHAnsi" w:eastAsiaTheme="minorEastAsia" w:hAnsiTheme="minorHAnsi" w:cstheme="minorBidi"/>
          <w:bCs w:val="0"/>
          <w:iCs w:val="0"/>
          <w:noProof/>
          <w:sz w:val="22"/>
          <w:szCs w:val="22"/>
          <w:lang w:eastAsia="ru-RU"/>
        </w:rPr>
        <w:tab/>
      </w:r>
      <w:r w:rsidRPr="00DE38B1">
        <w:rPr>
          <w:noProof/>
        </w:rPr>
        <w:t xml:space="preserve">Техническое(ие) задание(я) по Лоту №1 (подраздел 1.1.4) изложено(ы) в Приложении №1, которое является неотъемлемым </w:t>
      </w:r>
      <w:r w:rsidRPr="00DE38B1">
        <w:rPr>
          <w:noProof/>
        </w:rPr>
        <w:lastRenderedPageBreak/>
        <w:t>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_Toc441221913 \h </w:instrText>
      </w:r>
      <w:r>
        <w:rPr>
          <w:noProof/>
        </w:rPr>
      </w:r>
      <w:r>
        <w:rPr>
          <w:noProof/>
        </w:rPr>
        <w:fldChar w:fldCharType="separate"/>
      </w:r>
      <w:r>
        <w:rPr>
          <w:noProof/>
        </w:rPr>
        <w:t>36</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_Toc441221914 \h </w:instrText>
      </w:r>
      <w:r>
        <w:rPr>
          <w:noProof/>
        </w:rPr>
      </w:r>
      <w:r>
        <w:rPr>
          <w:noProof/>
        </w:rPr>
        <w:fldChar w:fldCharType="separate"/>
      </w:r>
      <w:r>
        <w:rPr>
          <w:noProof/>
        </w:rPr>
        <w:t>36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4.2.1</w:t>
      </w:r>
      <w:r>
        <w:rPr>
          <w:rFonts w:asciiTheme="minorHAnsi" w:eastAsiaTheme="minorEastAsia" w:hAnsiTheme="minorHAnsi" w:cstheme="minorBidi"/>
          <w:bCs w:val="0"/>
          <w:iCs w:val="0"/>
          <w:noProof/>
          <w:sz w:val="22"/>
          <w:szCs w:val="22"/>
          <w:lang w:eastAsia="ru-RU"/>
        </w:rPr>
        <w:tab/>
      </w:r>
      <w:r w:rsidRPr="00DE38B1">
        <w:rPr>
          <w:noProof/>
        </w:rPr>
        <w:t>Дополнительные требования к закупаемым услугам</w:t>
      </w:r>
      <w:r w:rsidRPr="00DE38B1">
        <w:rPr>
          <w:noProof/>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E38B1">
        <w:rPr>
          <w:noProof/>
        </w:rPr>
        <w:t>.</w:t>
      </w:r>
      <w:r>
        <w:rPr>
          <w:noProof/>
        </w:rPr>
        <w:tab/>
      </w:r>
      <w:r>
        <w:rPr>
          <w:noProof/>
        </w:rPr>
        <w:fldChar w:fldCharType="begin"/>
      </w:r>
      <w:r>
        <w:rPr>
          <w:noProof/>
        </w:rPr>
        <w:instrText xml:space="preserve"> PAGEREF _Toc441221915 \h </w:instrText>
      </w:r>
      <w:r>
        <w:rPr>
          <w:noProof/>
        </w:rPr>
      </w:r>
      <w:r>
        <w:rPr>
          <w:noProof/>
        </w:rPr>
        <w:fldChar w:fldCharType="separate"/>
      </w:r>
      <w:r>
        <w:rPr>
          <w:noProof/>
        </w:rPr>
        <w:t>36</w:t>
      </w:r>
      <w:r>
        <w:rPr>
          <w:noProof/>
        </w:rPr>
        <w:fldChar w:fldCharType="end"/>
      </w:r>
    </w:p>
    <w:p w:rsidR="00A140E9" w:rsidRDefault="00A140E9">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_Toc441221916 \h </w:instrText>
      </w:r>
      <w:r>
        <w:rPr>
          <w:noProof/>
        </w:rPr>
      </w:r>
      <w:r>
        <w:rPr>
          <w:noProof/>
        </w:rPr>
        <w:fldChar w:fldCharType="separate"/>
      </w:r>
      <w:r>
        <w:rPr>
          <w:noProof/>
        </w:rPr>
        <w:t>37</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_Toc441221917 \h </w:instrText>
      </w:r>
      <w:r>
        <w:rPr>
          <w:noProof/>
        </w:rPr>
      </w:r>
      <w:r>
        <w:rPr>
          <w:noProof/>
        </w:rPr>
        <w:fldChar w:fldCharType="separate"/>
      </w:r>
      <w:r>
        <w:rPr>
          <w:noProof/>
        </w:rPr>
        <w:t>37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_Toc441221918 \h </w:instrText>
      </w:r>
      <w:r>
        <w:rPr>
          <w:noProof/>
        </w:rPr>
      </w:r>
      <w:r>
        <w:rPr>
          <w:noProof/>
        </w:rPr>
        <w:fldChar w:fldCharType="separate"/>
      </w:r>
      <w:r>
        <w:rPr>
          <w:noProof/>
        </w:rPr>
        <w:t>37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_Toc441221919 \h </w:instrText>
      </w:r>
      <w:r>
        <w:rPr>
          <w:noProof/>
        </w:rPr>
      </w:r>
      <w:r>
        <w:rPr>
          <w:noProof/>
        </w:rPr>
        <w:fldChar w:fldCharType="separate"/>
      </w:r>
      <w:r>
        <w:rPr>
          <w:noProof/>
        </w:rPr>
        <w:t>40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_Toc441221920 \h </w:instrText>
      </w:r>
      <w:r>
        <w:rPr>
          <w:noProof/>
        </w:rPr>
      </w:r>
      <w:r>
        <w:rPr>
          <w:noProof/>
        </w:rPr>
        <w:fldChar w:fldCharType="separate"/>
      </w:r>
      <w:r>
        <w:rPr>
          <w:noProof/>
        </w:rPr>
        <w:t>41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5.1.3.1</w:t>
      </w:r>
      <w:r>
        <w:rPr>
          <w:rFonts w:asciiTheme="minorHAnsi" w:eastAsiaTheme="minorEastAsia" w:hAnsiTheme="minorHAnsi" w:cstheme="minorBidi"/>
          <w:bCs w:val="0"/>
          <w:iCs w:val="0"/>
          <w:noProof/>
          <w:sz w:val="22"/>
          <w:szCs w:val="22"/>
          <w:lang w:eastAsia="ru-RU"/>
        </w:rPr>
        <w:tab/>
      </w:r>
      <w:r w:rsidRPr="00DE38B1">
        <w:rPr>
          <w:noProof/>
        </w:rPr>
        <w:t>Форма Антикоррупционных обязательств</w:t>
      </w:r>
      <w:r>
        <w:rPr>
          <w:noProof/>
        </w:rPr>
        <w:tab/>
      </w:r>
      <w:r>
        <w:rPr>
          <w:noProof/>
        </w:rPr>
        <w:fldChar w:fldCharType="begin"/>
      </w:r>
      <w:r>
        <w:rPr>
          <w:noProof/>
        </w:rPr>
        <w:instrText xml:space="preserve"> PAGEREF _Toc441221921 \h </w:instrText>
      </w:r>
      <w:r>
        <w:rPr>
          <w:noProof/>
        </w:rPr>
      </w:r>
      <w:r>
        <w:rPr>
          <w:noProof/>
        </w:rPr>
        <w:fldChar w:fldCharType="separate"/>
      </w:r>
      <w:r>
        <w:rPr>
          <w:noProof/>
        </w:rPr>
        <w:t>41</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DE38B1">
        <w:rPr>
          <w:bCs w:val="0"/>
          <w:noProof/>
        </w:rPr>
        <w:t>услуг</w:t>
      </w:r>
      <w:r>
        <w:rPr>
          <w:noProof/>
        </w:rPr>
        <w:t xml:space="preserve"> (форма 2)</w:t>
      </w:r>
      <w:r>
        <w:rPr>
          <w:noProof/>
        </w:rPr>
        <w:tab/>
      </w:r>
      <w:r>
        <w:rPr>
          <w:noProof/>
        </w:rPr>
        <w:fldChar w:fldCharType="begin"/>
      </w:r>
      <w:r>
        <w:rPr>
          <w:noProof/>
        </w:rPr>
        <w:instrText xml:space="preserve"> PAGEREF _Toc441221922 \h </w:instrText>
      </w:r>
      <w:r>
        <w:rPr>
          <w:noProof/>
        </w:rPr>
      </w:r>
      <w:r>
        <w:rPr>
          <w:noProof/>
        </w:rPr>
        <w:fldChar w:fldCharType="separate"/>
      </w:r>
      <w:r>
        <w:rPr>
          <w:noProof/>
        </w:rPr>
        <w:t>43</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 xml:space="preserve">Форма Сводной таблицы стоимости </w:t>
      </w:r>
      <w:r w:rsidRPr="00DE38B1">
        <w:rPr>
          <w:bCs w:val="0"/>
          <w:noProof/>
        </w:rPr>
        <w:t>услуг</w:t>
      </w:r>
      <w:r>
        <w:rPr>
          <w:noProof/>
        </w:rPr>
        <w:tab/>
      </w:r>
      <w:r>
        <w:rPr>
          <w:noProof/>
        </w:rPr>
        <w:fldChar w:fldCharType="begin"/>
      </w:r>
      <w:r>
        <w:rPr>
          <w:noProof/>
        </w:rPr>
        <w:instrText xml:space="preserve"> PAGEREF _Toc441221923 \h </w:instrText>
      </w:r>
      <w:r>
        <w:rPr>
          <w:noProof/>
        </w:rPr>
      </w:r>
      <w:r>
        <w:rPr>
          <w:noProof/>
        </w:rPr>
        <w:fldChar w:fldCharType="separate"/>
      </w:r>
      <w:r>
        <w:rPr>
          <w:noProof/>
        </w:rPr>
        <w:t>43</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_Toc441221924 \h </w:instrText>
      </w:r>
      <w:r>
        <w:rPr>
          <w:noProof/>
        </w:rPr>
      </w:r>
      <w:r>
        <w:rPr>
          <w:noProof/>
        </w:rPr>
        <w:fldChar w:fldCharType="separate"/>
      </w:r>
      <w:r>
        <w:rPr>
          <w:noProof/>
        </w:rPr>
        <w:t>45</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sidRPr="00DE38B1">
        <w:rPr>
          <w:noProof/>
          <w:color w:val="000000"/>
        </w:rPr>
        <w:t>5.3</w:t>
      </w:r>
      <w:r>
        <w:rPr>
          <w:rFonts w:asciiTheme="minorHAnsi" w:eastAsiaTheme="minorEastAsia" w:hAnsiTheme="minorHAnsi" w:cstheme="minorBidi"/>
          <w:b w:val="0"/>
          <w:bCs w:val="0"/>
          <w:noProof/>
          <w:sz w:val="22"/>
          <w:szCs w:val="22"/>
          <w:lang w:eastAsia="ru-RU"/>
        </w:rPr>
        <w:tab/>
      </w:r>
      <w:r w:rsidRPr="00DE38B1">
        <w:rPr>
          <w:noProof/>
          <w:color w:val="000000"/>
        </w:rPr>
        <w:t>Техническое предложение (форма 3)</w:t>
      </w:r>
      <w:r>
        <w:rPr>
          <w:noProof/>
        </w:rPr>
        <w:tab/>
      </w:r>
      <w:r>
        <w:rPr>
          <w:noProof/>
        </w:rPr>
        <w:fldChar w:fldCharType="begin"/>
      </w:r>
      <w:r>
        <w:rPr>
          <w:noProof/>
        </w:rPr>
        <w:instrText xml:space="preserve"> PAGEREF _Toc441221925 \h </w:instrText>
      </w:r>
      <w:r>
        <w:rPr>
          <w:noProof/>
        </w:rPr>
      </w:r>
      <w:r>
        <w:rPr>
          <w:noProof/>
        </w:rPr>
        <w:fldChar w:fldCharType="separate"/>
      </w:r>
      <w:r>
        <w:rPr>
          <w:noProof/>
        </w:rPr>
        <w:t>46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_Toc441221926 \h </w:instrText>
      </w:r>
      <w:r>
        <w:rPr>
          <w:noProof/>
        </w:rPr>
      </w:r>
      <w:r>
        <w:rPr>
          <w:noProof/>
        </w:rPr>
        <w:fldChar w:fldCharType="separate"/>
      </w:r>
      <w:r>
        <w:rPr>
          <w:noProof/>
        </w:rPr>
        <w:t>46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_Toc441221927 \h </w:instrText>
      </w:r>
      <w:r>
        <w:rPr>
          <w:noProof/>
        </w:rPr>
      </w:r>
      <w:r>
        <w:rPr>
          <w:noProof/>
        </w:rPr>
        <w:fldChar w:fldCharType="separate"/>
      </w:r>
      <w:r>
        <w:rPr>
          <w:noProof/>
        </w:rPr>
        <w:t>47</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_Toc441221928 \h </w:instrText>
      </w:r>
      <w:r>
        <w:rPr>
          <w:noProof/>
        </w:rPr>
      </w:r>
      <w:r>
        <w:rPr>
          <w:noProof/>
        </w:rPr>
        <w:fldChar w:fldCharType="separate"/>
      </w:r>
      <w:r>
        <w:rPr>
          <w:noProof/>
        </w:rPr>
        <w:t>48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5.4.1</w:t>
      </w:r>
      <w:r>
        <w:rPr>
          <w:rFonts w:asciiTheme="minorHAnsi" w:eastAsiaTheme="minorEastAsia" w:hAnsiTheme="minorHAnsi" w:cstheme="minorBidi"/>
          <w:bCs w:val="0"/>
          <w:iCs w:val="0"/>
          <w:noProof/>
          <w:sz w:val="22"/>
          <w:szCs w:val="22"/>
          <w:lang w:eastAsia="ru-RU"/>
        </w:rPr>
        <w:tab/>
      </w:r>
      <w:r w:rsidRPr="00DE38B1">
        <w:rPr>
          <w:noProof/>
        </w:rPr>
        <w:t>Форма графика оказания услуг</w:t>
      </w:r>
      <w:r>
        <w:rPr>
          <w:noProof/>
        </w:rPr>
        <w:tab/>
      </w:r>
      <w:r>
        <w:rPr>
          <w:noProof/>
        </w:rPr>
        <w:fldChar w:fldCharType="begin"/>
      </w:r>
      <w:r>
        <w:rPr>
          <w:noProof/>
        </w:rPr>
        <w:instrText xml:space="preserve"> PAGEREF _Toc441221929 \h </w:instrText>
      </w:r>
      <w:r>
        <w:rPr>
          <w:noProof/>
        </w:rPr>
      </w:r>
      <w:r>
        <w:rPr>
          <w:noProof/>
        </w:rPr>
        <w:fldChar w:fldCharType="separate"/>
      </w:r>
      <w:r>
        <w:rPr>
          <w:noProof/>
        </w:rPr>
        <w:t>48</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5.4.2</w:t>
      </w:r>
      <w:r>
        <w:rPr>
          <w:rFonts w:asciiTheme="minorHAnsi" w:eastAsiaTheme="minorEastAsia" w:hAnsiTheme="minorHAnsi" w:cstheme="minorBidi"/>
          <w:bCs w:val="0"/>
          <w:iCs w:val="0"/>
          <w:noProof/>
          <w:sz w:val="22"/>
          <w:szCs w:val="22"/>
          <w:lang w:eastAsia="ru-RU"/>
        </w:rPr>
        <w:tab/>
      </w:r>
      <w:r w:rsidRPr="00DE38B1">
        <w:rPr>
          <w:noProof/>
        </w:rPr>
        <w:t>Инструкции по заполнению</w:t>
      </w:r>
      <w:r>
        <w:rPr>
          <w:noProof/>
        </w:rPr>
        <w:tab/>
      </w:r>
      <w:r>
        <w:rPr>
          <w:noProof/>
        </w:rPr>
        <w:fldChar w:fldCharType="begin"/>
      </w:r>
      <w:r>
        <w:rPr>
          <w:noProof/>
        </w:rPr>
        <w:instrText xml:space="preserve"> PAGEREF _Toc441221930 \h </w:instrText>
      </w:r>
      <w:r>
        <w:rPr>
          <w:noProof/>
        </w:rPr>
      </w:r>
      <w:r>
        <w:rPr>
          <w:noProof/>
        </w:rPr>
        <w:fldChar w:fldCharType="separate"/>
      </w:r>
      <w:r>
        <w:rPr>
          <w:noProof/>
        </w:rPr>
        <w:t>49</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_Toc441221931 \h </w:instrText>
      </w:r>
      <w:r>
        <w:rPr>
          <w:noProof/>
        </w:rPr>
      </w:r>
      <w:r>
        <w:rPr>
          <w:noProof/>
        </w:rPr>
        <w:fldChar w:fldCharType="separate"/>
      </w:r>
      <w:r>
        <w:rPr>
          <w:noProof/>
        </w:rPr>
        <w:t>50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5.5.1</w:t>
      </w:r>
      <w:r>
        <w:rPr>
          <w:rFonts w:asciiTheme="minorHAnsi" w:eastAsiaTheme="minorEastAsia" w:hAnsiTheme="minorHAnsi" w:cstheme="minorBidi"/>
          <w:bCs w:val="0"/>
          <w:iCs w:val="0"/>
          <w:noProof/>
          <w:sz w:val="22"/>
          <w:szCs w:val="22"/>
          <w:lang w:eastAsia="ru-RU"/>
        </w:rPr>
        <w:tab/>
      </w:r>
      <w:r w:rsidRPr="00DE38B1">
        <w:rPr>
          <w:noProof/>
        </w:rPr>
        <w:t>Форма графика оплаты оказания услуг</w:t>
      </w:r>
      <w:r>
        <w:rPr>
          <w:noProof/>
        </w:rPr>
        <w:tab/>
      </w:r>
      <w:r>
        <w:rPr>
          <w:noProof/>
        </w:rPr>
        <w:fldChar w:fldCharType="begin"/>
      </w:r>
      <w:r>
        <w:rPr>
          <w:noProof/>
        </w:rPr>
        <w:instrText xml:space="preserve"> PAGEREF _Toc441221932 \h </w:instrText>
      </w:r>
      <w:r>
        <w:rPr>
          <w:noProof/>
        </w:rPr>
      </w:r>
      <w:r>
        <w:rPr>
          <w:noProof/>
        </w:rPr>
        <w:fldChar w:fldCharType="separate"/>
      </w:r>
      <w:r>
        <w:rPr>
          <w:noProof/>
        </w:rPr>
        <w:t>50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5.5.2</w:t>
      </w:r>
      <w:r>
        <w:rPr>
          <w:rFonts w:asciiTheme="minorHAnsi" w:eastAsiaTheme="minorEastAsia" w:hAnsiTheme="minorHAnsi" w:cstheme="minorBidi"/>
          <w:bCs w:val="0"/>
          <w:iCs w:val="0"/>
          <w:noProof/>
          <w:sz w:val="22"/>
          <w:szCs w:val="22"/>
          <w:lang w:eastAsia="ru-RU"/>
        </w:rPr>
        <w:tab/>
      </w:r>
      <w:r w:rsidRPr="00DE38B1">
        <w:rPr>
          <w:noProof/>
        </w:rPr>
        <w:t>Инструкции по заполнению</w:t>
      </w:r>
      <w:r>
        <w:rPr>
          <w:noProof/>
        </w:rPr>
        <w:tab/>
      </w:r>
      <w:r>
        <w:rPr>
          <w:noProof/>
        </w:rPr>
        <w:fldChar w:fldCharType="begin"/>
      </w:r>
      <w:r>
        <w:rPr>
          <w:noProof/>
        </w:rPr>
        <w:instrText xml:space="preserve"> PAGEREF _Toc441221933 \h </w:instrText>
      </w:r>
      <w:r>
        <w:rPr>
          <w:noProof/>
        </w:rPr>
      </w:r>
      <w:r>
        <w:rPr>
          <w:noProof/>
        </w:rPr>
        <w:fldChar w:fldCharType="separate"/>
      </w:r>
      <w:r>
        <w:rPr>
          <w:noProof/>
        </w:rPr>
        <w:t>51</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sidRPr="00DE38B1">
        <w:rPr>
          <w:noProof/>
          <w:color w:val="000000"/>
        </w:rPr>
        <w:t>5.6</w:t>
      </w:r>
      <w:r>
        <w:rPr>
          <w:rFonts w:asciiTheme="minorHAnsi" w:eastAsiaTheme="minorEastAsia" w:hAnsiTheme="minorHAnsi" w:cstheme="minorBidi"/>
          <w:b w:val="0"/>
          <w:bCs w:val="0"/>
          <w:noProof/>
          <w:sz w:val="22"/>
          <w:szCs w:val="22"/>
          <w:lang w:eastAsia="ru-RU"/>
        </w:rPr>
        <w:tab/>
      </w:r>
      <w:r w:rsidRPr="00DE38B1">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_Toc441221934 \h </w:instrText>
      </w:r>
      <w:r>
        <w:rPr>
          <w:noProof/>
        </w:rPr>
      </w:r>
      <w:r>
        <w:rPr>
          <w:noProof/>
        </w:rPr>
        <w:fldChar w:fldCharType="separate"/>
      </w:r>
      <w:r>
        <w:rPr>
          <w:noProof/>
        </w:rPr>
        <w:t>52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5.6.1</w:t>
      </w:r>
      <w:r>
        <w:rPr>
          <w:rFonts w:asciiTheme="minorHAnsi" w:eastAsiaTheme="minorEastAsia" w:hAnsiTheme="minorHAnsi" w:cstheme="minorBidi"/>
          <w:bCs w:val="0"/>
          <w:iCs w:val="0"/>
          <w:noProof/>
          <w:sz w:val="22"/>
          <w:szCs w:val="22"/>
          <w:lang w:eastAsia="ru-RU"/>
        </w:rPr>
        <w:tab/>
      </w:r>
      <w:r w:rsidRPr="00DE38B1">
        <w:rPr>
          <w:noProof/>
        </w:rPr>
        <w:t>Форма Протокола разногласий к проекту Договора</w:t>
      </w:r>
      <w:r>
        <w:rPr>
          <w:noProof/>
        </w:rPr>
        <w:tab/>
      </w:r>
      <w:r>
        <w:rPr>
          <w:noProof/>
        </w:rPr>
        <w:fldChar w:fldCharType="begin"/>
      </w:r>
      <w:r>
        <w:rPr>
          <w:noProof/>
        </w:rPr>
        <w:instrText xml:space="preserve"> PAGEREF _Toc441221935 \h </w:instrText>
      </w:r>
      <w:r>
        <w:rPr>
          <w:noProof/>
        </w:rPr>
      </w:r>
      <w:r>
        <w:rPr>
          <w:noProof/>
        </w:rPr>
        <w:fldChar w:fldCharType="separate"/>
      </w:r>
      <w:r>
        <w:rPr>
          <w:noProof/>
        </w:rPr>
        <w:t>52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5.6.2</w:t>
      </w:r>
      <w:r>
        <w:rPr>
          <w:rFonts w:asciiTheme="minorHAnsi" w:eastAsiaTheme="minorEastAsia" w:hAnsiTheme="minorHAnsi" w:cstheme="minorBidi"/>
          <w:bCs w:val="0"/>
          <w:iCs w:val="0"/>
          <w:noProof/>
          <w:sz w:val="22"/>
          <w:szCs w:val="22"/>
          <w:lang w:eastAsia="ru-RU"/>
        </w:rPr>
        <w:tab/>
      </w:r>
      <w:r w:rsidRPr="00DE38B1">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_Toc441221936 \h </w:instrText>
      </w:r>
      <w:r>
        <w:rPr>
          <w:noProof/>
        </w:rPr>
      </w:r>
      <w:r>
        <w:rPr>
          <w:noProof/>
        </w:rPr>
        <w:fldChar w:fldCharType="separate"/>
      </w:r>
      <w:r>
        <w:rPr>
          <w:noProof/>
        </w:rPr>
        <w:t>53</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_Toc441221937 \h </w:instrText>
      </w:r>
      <w:r>
        <w:rPr>
          <w:noProof/>
        </w:rPr>
      </w:r>
      <w:r>
        <w:rPr>
          <w:noProof/>
        </w:rPr>
        <w:fldChar w:fldCharType="separate"/>
      </w:r>
      <w:r>
        <w:rPr>
          <w:noProof/>
        </w:rPr>
        <w:t>54</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5.7.1</w:t>
      </w:r>
      <w:r>
        <w:rPr>
          <w:rFonts w:asciiTheme="minorHAnsi" w:eastAsiaTheme="minorEastAsia" w:hAnsiTheme="minorHAnsi" w:cstheme="minorBidi"/>
          <w:bCs w:val="0"/>
          <w:iCs w:val="0"/>
          <w:noProof/>
          <w:sz w:val="22"/>
          <w:szCs w:val="22"/>
          <w:lang w:eastAsia="ru-RU"/>
        </w:rPr>
        <w:tab/>
      </w:r>
      <w:r w:rsidRPr="00DE38B1">
        <w:rPr>
          <w:noProof/>
        </w:rPr>
        <w:t>Форма Анкеты Участника</w:t>
      </w:r>
      <w:r>
        <w:rPr>
          <w:noProof/>
        </w:rPr>
        <w:tab/>
      </w:r>
      <w:r>
        <w:rPr>
          <w:noProof/>
        </w:rPr>
        <w:fldChar w:fldCharType="begin"/>
      </w:r>
      <w:r>
        <w:rPr>
          <w:noProof/>
        </w:rPr>
        <w:instrText xml:space="preserve"> PAGEREF _Toc441221938 \h </w:instrText>
      </w:r>
      <w:r>
        <w:rPr>
          <w:noProof/>
        </w:rPr>
      </w:r>
      <w:r>
        <w:rPr>
          <w:noProof/>
        </w:rPr>
        <w:fldChar w:fldCharType="separate"/>
      </w:r>
      <w:r>
        <w:rPr>
          <w:noProof/>
        </w:rPr>
        <w:t>54</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sidRPr="00DE38B1">
        <w:rPr>
          <w:noProof/>
        </w:rPr>
        <w:t>5.7.2</w:t>
      </w:r>
      <w:r>
        <w:rPr>
          <w:rFonts w:asciiTheme="minorHAnsi" w:eastAsiaTheme="minorEastAsia" w:hAnsiTheme="minorHAnsi" w:cstheme="minorBidi"/>
          <w:bCs w:val="0"/>
          <w:iCs w:val="0"/>
          <w:noProof/>
          <w:sz w:val="22"/>
          <w:szCs w:val="22"/>
          <w:lang w:eastAsia="ru-RU"/>
        </w:rPr>
        <w:tab/>
      </w:r>
      <w:r w:rsidRPr="00DE38B1">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_Toc441221939 \h </w:instrText>
      </w:r>
      <w:r>
        <w:rPr>
          <w:noProof/>
        </w:rPr>
      </w:r>
      <w:r>
        <w:rPr>
          <w:noProof/>
        </w:rPr>
        <w:fldChar w:fldCharType="separate"/>
      </w:r>
      <w:r>
        <w:rPr>
          <w:noProof/>
        </w:rPr>
        <w:t>56</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_Toc441221940 \h </w:instrText>
      </w:r>
      <w:r>
        <w:rPr>
          <w:noProof/>
        </w:rPr>
      </w:r>
      <w:r>
        <w:rPr>
          <w:noProof/>
        </w:rPr>
        <w:fldChar w:fldCharType="separate"/>
      </w:r>
      <w:r>
        <w:rPr>
          <w:noProof/>
        </w:rPr>
        <w:t>58</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_Toc441221941 \h </w:instrText>
      </w:r>
      <w:r>
        <w:rPr>
          <w:noProof/>
        </w:rPr>
      </w:r>
      <w:r>
        <w:rPr>
          <w:noProof/>
        </w:rPr>
        <w:fldChar w:fldCharType="separate"/>
      </w:r>
      <w:r>
        <w:rPr>
          <w:noProof/>
        </w:rPr>
        <w:t>59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_Toc441221942 \h </w:instrText>
      </w:r>
      <w:r>
        <w:rPr>
          <w:noProof/>
        </w:rPr>
      </w:r>
      <w:r>
        <w:rPr>
          <w:noProof/>
        </w:rPr>
        <w:fldChar w:fldCharType="separate"/>
      </w:r>
      <w:r>
        <w:rPr>
          <w:noProof/>
        </w:rPr>
        <w:t>59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_Toc441221943 \h </w:instrText>
      </w:r>
      <w:r>
        <w:rPr>
          <w:noProof/>
        </w:rPr>
      </w:r>
      <w:r>
        <w:rPr>
          <w:noProof/>
        </w:rPr>
        <w:fldChar w:fldCharType="separate"/>
      </w:r>
      <w:r>
        <w:rPr>
          <w:noProof/>
        </w:rPr>
        <w:t>60</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_Toc441221944 \h </w:instrText>
      </w:r>
      <w:r>
        <w:rPr>
          <w:noProof/>
        </w:rPr>
      </w:r>
      <w:r>
        <w:rPr>
          <w:noProof/>
        </w:rPr>
        <w:fldChar w:fldCharType="separate"/>
      </w:r>
      <w:r>
        <w:rPr>
          <w:noProof/>
        </w:rPr>
        <w:t>61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_Toc441221945 \h </w:instrText>
      </w:r>
      <w:r>
        <w:rPr>
          <w:noProof/>
        </w:rPr>
      </w:r>
      <w:r>
        <w:rPr>
          <w:noProof/>
        </w:rPr>
        <w:fldChar w:fldCharType="separate"/>
      </w:r>
      <w:r>
        <w:rPr>
          <w:noProof/>
        </w:rPr>
        <w:t>61</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_Toc441221946 \h </w:instrText>
      </w:r>
      <w:r>
        <w:rPr>
          <w:noProof/>
        </w:rPr>
      </w:r>
      <w:r>
        <w:rPr>
          <w:noProof/>
        </w:rPr>
        <w:fldChar w:fldCharType="separate"/>
      </w:r>
      <w:r>
        <w:rPr>
          <w:noProof/>
        </w:rPr>
        <w:t>62</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_Toc441221947 \h </w:instrText>
      </w:r>
      <w:r>
        <w:rPr>
          <w:noProof/>
        </w:rPr>
      </w:r>
      <w:r>
        <w:rPr>
          <w:noProof/>
        </w:rPr>
        <w:fldChar w:fldCharType="separate"/>
      </w:r>
      <w:r>
        <w:rPr>
          <w:noProof/>
        </w:rPr>
        <w:t>63</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_Toc441221948 \h </w:instrText>
      </w:r>
      <w:r>
        <w:rPr>
          <w:noProof/>
        </w:rPr>
      </w:r>
      <w:r>
        <w:rPr>
          <w:noProof/>
        </w:rPr>
        <w:fldChar w:fldCharType="separate"/>
      </w:r>
      <w:r>
        <w:rPr>
          <w:noProof/>
        </w:rPr>
        <w:t>63</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_Toc441221949 \h </w:instrText>
      </w:r>
      <w:r>
        <w:rPr>
          <w:noProof/>
        </w:rPr>
      </w:r>
      <w:r>
        <w:rPr>
          <w:noProof/>
        </w:rPr>
        <w:fldChar w:fldCharType="separate"/>
      </w:r>
      <w:r>
        <w:rPr>
          <w:noProof/>
        </w:rPr>
        <w:t>64</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_Toc441221950 \h </w:instrText>
      </w:r>
      <w:r>
        <w:rPr>
          <w:noProof/>
        </w:rPr>
      </w:r>
      <w:r>
        <w:rPr>
          <w:noProof/>
        </w:rPr>
        <w:fldChar w:fldCharType="separate"/>
      </w:r>
      <w:r>
        <w:rPr>
          <w:noProof/>
        </w:rPr>
        <w:t>65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lastRenderedPageBreak/>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_Toc441221951 \h </w:instrText>
      </w:r>
      <w:r>
        <w:rPr>
          <w:noProof/>
        </w:rPr>
      </w:r>
      <w:r>
        <w:rPr>
          <w:noProof/>
        </w:rPr>
        <w:fldChar w:fldCharType="separate"/>
      </w:r>
      <w:r>
        <w:rPr>
          <w:noProof/>
        </w:rPr>
        <w:t>65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_Toc441221952 \h </w:instrText>
      </w:r>
      <w:r>
        <w:rPr>
          <w:noProof/>
        </w:rPr>
      </w:r>
      <w:r>
        <w:rPr>
          <w:noProof/>
        </w:rPr>
        <w:fldChar w:fldCharType="separate"/>
      </w:r>
      <w:r>
        <w:rPr>
          <w:noProof/>
        </w:rPr>
        <w:t>66</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_Toc441221953 \h </w:instrText>
      </w:r>
      <w:r>
        <w:rPr>
          <w:noProof/>
        </w:rPr>
      </w:r>
      <w:r>
        <w:rPr>
          <w:noProof/>
        </w:rPr>
        <w:fldChar w:fldCharType="separate"/>
      </w:r>
      <w:r>
        <w:rPr>
          <w:noProof/>
        </w:rPr>
        <w:t>67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_Toc441221954 \h </w:instrText>
      </w:r>
      <w:r>
        <w:rPr>
          <w:noProof/>
        </w:rPr>
      </w:r>
      <w:r>
        <w:rPr>
          <w:noProof/>
        </w:rPr>
        <w:fldChar w:fldCharType="separate"/>
      </w:r>
      <w:r>
        <w:rPr>
          <w:noProof/>
        </w:rPr>
        <w:t>67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_Toc441221955 \h </w:instrText>
      </w:r>
      <w:r>
        <w:rPr>
          <w:noProof/>
        </w:rPr>
      </w:r>
      <w:r>
        <w:rPr>
          <w:noProof/>
        </w:rPr>
        <w:fldChar w:fldCharType="separate"/>
      </w:r>
      <w:r>
        <w:rPr>
          <w:noProof/>
        </w:rPr>
        <w:t>68</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_Toc441221956 \h </w:instrText>
      </w:r>
      <w:r>
        <w:rPr>
          <w:noProof/>
        </w:rPr>
      </w:r>
      <w:r>
        <w:rPr>
          <w:noProof/>
        </w:rPr>
        <w:fldChar w:fldCharType="separate"/>
      </w:r>
      <w:r>
        <w:rPr>
          <w:noProof/>
        </w:rPr>
        <w:t>70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_Toc441221957 \h </w:instrText>
      </w:r>
      <w:r>
        <w:rPr>
          <w:noProof/>
        </w:rPr>
      </w:r>
      <w:r>
        <w:rPr>
          <w:noProof/>
        </w:rPr>
        <w:fldChar w:fldCharType="separate"/>
      </w:r>
      <w:r>
        <w:rPr>
          <w:noProof/>
        </w:rPr>
        <w:t>70</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_Toc441221958 \h </w:instrText>
      </w:r>
      <w:r>
        <w:rPr>
          <w:noProof/>
        </w:rPr>
      </w:r>
      <w:r>
        <w:rPr>
          <w:noProof/>
        </w:rPr>
        <w:fldChar w:fldCharType="separate"/>
      </w:r>
      <w:r>
        <w:rPr>
          <w:noProof/>
        </w:rPr>
        <w:t>71</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_Toc441221959 \h </w:instrText>
      </w:r>
      <w:r>
        <w:rPr>
          <w:noProof/>
        </w:rPr>
      </w:r>
      <w:r>
        <w:rPr>
          <w:noProof/>
        </w:rPr>
        <w:fldChar w:fldCharType="separate"/>
      </w:r>
      <w:r>
        <w:rPr>
          <w:noProof/>
        </w:rPr>
        <w:t>72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_Toc441221960 \h </w:instrText>
      </w:r>
      <w:r>
        <w:rPr>
          <w:noProof/>
        </w:rPr>
      </w:r>
      <w:r>
        <w:rPr>
          <w:noProof/>
        </w:rPr>
        <w:fldChar w:fldCharType="separate"/>
      </w:r>
      <w:r>
        <w:rPr>
          <w:noProof/>
        </w:rPr>
        <w:t>72</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_Toc441221961 \h </w:instrText>
      </w:r>
      <w:r>
        <w:rPr>
          <w:noProof/>
        </w:rPr>
      </w:r>
      <w:r>
        <w:rPr>
          <w:noProof/>
        </w:rPr>
        <w:fldChar w:fldCharType="separate"/>
      </w:r>
      <w:r>
        <w:rPr>
          <w:noProof/>
        </w:rPr>
        <w:t>74</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_Toc441221962 \h </w:instrText>
      </w:r>
      <w:r>
        <w:rPr>
          <w:noProof/>
        </w:rPr>
      </w:r>
      <w:r>
        <w:rPr>
          <w:noProof/>
        </w:rPr>
        <w:fldChar w:fldCharType="separate"/>
      </w:r>
      <w:r>
        <w:rPr>
          <w:noProof/>
        </w:rPr>
        <w:t>75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_Toc441221963 \h </w:instrText>
      </w:r>
      <w:r>
        <w:rPr>
          <w:noProof/>
        </w:rPr>
      </w:r>
      <w:r>
        <w:rPr>
          <w:noProof/>
        </w:rPr>
        <w:fldChar w:fldCharType="separate"/>
      </w:r>
      <w:r>
        <w:rPr>
          <w:noProof/>
        </w:rPr>
        <w:t>75</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_Toc441221964 \h </w:instrText>
      </w:r>
      <w:r>
        <w:rPr>
          <w:noProof/>
        </w:rPr>
      </w:r>
      <w:r>
        <w:rPr>
          <w:noProof/>
        </w:rPr>
        <w:fldChar w:fldCharType="separate"/>
      </w:r>
      <w:r>
        <w:rPr>
          <w:noProof/>
        </w:rPr>
        <w:t>76</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sidRPr="00DE38B1">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DE38B1">
        <w:rPr>
          <w:noProof/>
          <w:color w:val="000000"/>
        </w:rPr>
        <w:t>оказания услуг</w:t>
      </w:r>
      <w:r>
        <w:rPr>
          <w:noProof/>
        </w:rPr>
        <w:t xml:space="preserve"> между Участником и соисполнителями </w:t>
      </w:r>
      <w:r w:rsidRPr="00DE38B1">
        <w:rPr>
          <w:noProof/>
          <w:color w:val="000000"/>
        </w:rPr>
        <w:t>(форма 16)</w:t>
      </w:r>
      <w:r>
        <w:rPr>
          <w:noProof/>
        </w:rPr>
        <w:tab/>
      </w:r>
      <w:r>
        <w:rPr>
          <w:noProof/>
        </w:rPr>
        <w:fldChar w:fldCharType="begin"/>
      </w:r>
      <w:r>
        <w:rPr>
          <w:noProof/>
        </w:rPr>
        <w:instrText xml:space="preserve"> PAGEREF _Toc441221965 \h </w:instrText>
      </w:r>
      <w:r>
        <w:rPr>
          <w:noProof/>
        </w:rPr>
      </w:r>
      <w:r>
        <w:rPr>
          <w:noProof/>
        </w:rPr>
        <w:fldChar w:fldCharType="separate"/>
      </w:r>
      <w:r>
        <w:rPr>
          <w:noProof/>
        </w:rPr>
        <w:t>77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DE38B1">
        <w:rPr>
          <w:noProof/>
          <w:color w:val="000000"/>
        </w:rPr>
        <w:t>оказания услуг</w:t>
      </w:r>
      <w:r>
        <w:rPr>
          <w:noProof/>
        </w:rPr>
        <w:t xml:space="preserve"> между Участником и соисполнителями</w:t>
      </w:r>
      <w:r>
        <w:rPr>
          <w:noProof/>
        </w:rPr>
        <w:tab/>
      </w:r>
      <w:r>
        <w:rPr>
          <w:noProof/>
        </w:rPr>
        <w:fldChar w:fldCharType="begin"/>
      </w:r>
      <w:r>
        <w:rPr>
          <w:noProof/>
        </w:rPr>
        <w:instrText xml:space="preserve"> PAGEREF _Toc441221966 \h </w:instrText>
      </w:r>
      <w:r>
        <w:rPr>
          <w:noProof/>
        </w:rPr>
      </w:r>
      <w:r>
        <w:rPr>
          <w:noProof/>
        </w:rPr>
        <w:fldChar w:fldCharType="separate"/>
      </w:r>
      <w:r>
        <w:rPr>
          <w:noProof/>
        </w:rPr>
        <w:t>77</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_Toc441221967 \h </w:instrText>
      </w:r>
      <w:r>
        <w:rPr>
          <w:noProof/>
        </w:rPr>
      </w:r>
      <w:r>
        <w:rPr>
          <w:noProof/>
        </w:rPr>
        <w:fldChar w:fldCharType="separate"/>
      </w:r>
      <w:r>
        <w:rPr>
          <w:noProof/>
        </w:rPr>
        <w:t>78</w:t>
      </w:r>
      <w:r>
        <w:rPr>
          <w:noProof/>
        </w:rPr>
        <w:fldChar w:fldCharType="end"/>
      </w:r>
    </w:p>
    <w:p w:rsidR="00A140E9" w:rsidRDefault="00A140E9">
      <w:pPr>
        <w:pStyle w:val="28"/>
        <w:rPr>
          <w:rFonts w:asciiTheme="minorHAnsi" w:eastAsiaTheme="minorEastAsia" w:hAnsiTheme="minorHAnsi" w:cstheme="minorBidi"/>
          <w:b w:val="0"/>
          <w:bCs w:val="0"/>
          <w:noProof/>
          <w:sz w:val="22"/>
          <w:szCs w:val="22"/>
          <w:lang w:eastAsia="ru-RU"/>
        </w:rPr>
      </w:pPr>
      <w:r w:rsidRPr="00DE38B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DE38B1">
        <w:rPr>
          <w:noProof/>
          <w:color w:val="000000"/>
        </w:rPr>
        <w:t>(форма 17)</w:t>
      </w:r>
      <w:r>
        <w:rPr>
          <w:noProof/>
        </w:rPr>
        <w:tab/>
      </w:r>
      <w:r>
        <w:rPr>
          <w:noProof/>
        </w:rPr>
        <w:fldChar w:fldCharType="begin"/>
      </w:r>
      <w:r>
        <w:rPr>
          <w:noProof/>
        </w:rPr>
        <w:instrText xml:space="preserve"> PAGEREF _Toc441221968 \h </w:instrText>
      </w:r>
      <w:r>
        <w:rPr>
          <w:noProof/>
        </w:rPr>
      </w:r>
      <w:r>
        <w:rPr>
          <w:noProof/>
        </w:rPr>
        <w:fldChar w:fldCharType="separate"/>
      </w:r>
      <w:r>
        <w:rPr>
          <w:noProof/>
        </w:rPr>
        <w:t>79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оказания услуг внутри коллективного Участника</w:t>
      </w:r>
      <w:r>
        <w:rPr>
          <w:noProof/>
        </w:rPr>
        <w:tab/>
      </w:r>
      <w:r>
        <w:rPr>
          <w:noProof/>
        </w:rPr>
        <w:fldChar w:fldCharType="begin"/>
      </w:r>
      <w:r>
        <w:rPr>
          <w:noProof/>
        </w:rPr>
        <w:instrText xml:space="preserve"> PAGEREF _Toc441221969 \h </w:instrText>
      </w:r>
      <w:r>
        <w:rPr>
          <w:noProof/>
        </w:rPr>
      </w:r>
      <w:r>
        <w:rPr>
          <w:noProof/>
        </w:rPr>
        <w:fldChar w:fldCharType="separate"/>
      </w:r>
      <w:r>
        <w:rPr>
          <w:noProof/>
        </w:rPr>
        <w:t>79</w:t>
      </w:r>
      <w:r>
        <w:rPr>
          <w:noProof/>
        </w:rPr>
        <w:fldChar w:fldCharType="end"/>
      </w:r>
    </w:p>
    <w:p w:rsidR="00A140E9" w:rsidRDefault="00A140E9">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_Toc441221970 \h </w:instrText>
      </w:r>
      <w:r>
        <w:rPr>
          <w:noProof/>
        </w:rPr>
      </w:r>
      <w:r>
        <w:rPr>
          <w:noProof/>
        </w:rPr>
        <w:fldChar w:fldCharType="separate"/>
      </w:r>
      <w:r>
        <w:rPr>
          <w:noProof/>
        </w:rPr>
        <w:t>80</w:t>
      </w:r>
      <w:r>
        <w:rPr>
          <w:noProof/>
        </w:rPr>
        <w:fldChar w:fldCharType="end"/>
      </w:r>
    </w:p>
    <w:p w:rsidR="00FA4EA3" w:rsidRDefault="00E80768" w:rsidP="00F44B29">
      <w:pPr>
        <w:pStyle w:val="1f3"/>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717F60" w:rsidRPr="00FA4EA3" w:rsidRDefault="00717F60" w:rsidP="00FA4EA3">
      <w:pPr>
        <w:tabs>
          <w:tab w:val="center" w:pos="5032"/>
        </w:tabs>
        <w:sectPr w:rsidR="00717F60" w:rsidRPr="00FA4EA3"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22185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22185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FA4EA3">
        <w:rPr>
          <w:iCs/>
          <w:sz w:val="24"/>
          <w:szCs w:val="24"/>
        </w:rPr>
        <w:t xml:space="preserve"> и </w:t>
      </w:r>
      <w:r w:rsidR="00FA4EA3" w:rsidRPr="00702B2C">
        <w:rPr>
          <w:iCs/>
          <w:sz w:val="24"/>
          <w:szCs w:val="24"/>
        </w:rPr>
        <w:t>ответственное лицо</w:t>
      </w:r>
      <w:r w:rsidRPr="00702B2C">
        <w:rPr>
          <w:iCs/>
          <w:sz w:val="24"/>
          <w:szCs w:val="24"/>
        </w:rPr>
        <w:t xml:space="preserve"> –</w:t>
      </w:r>
      <w:r w:rsidR="00FA4EA3">
        <w:rPr>
          <w:iCs/>
          <w:sz w:val="24"/>
          <w:szCs w:val="24"/>
        </w:rPr>
        <w:t xml:space="preserve"> </w:t>
      </w:r>
      <w:r w:rsidR="00FA4EA3" w:rsidRPr="00702B2C">
        <w:rPr>
          <w:iCs/>
          <w:sz w:val="24"/>
          <w:szCs w:val="24"/>
        </w:rPr>
        <w:t xml:space="preserve">специалист </w:t>
      </w:r>
      <w:r w:rsidR="00FA4EA3">
        <w:rPr>
          <w:iCs/>
          <w:sz w:val="24"/>
          <w:szCs w:val="24"/>
        </w:rPr>
        <w:t xml:space="preserve">2-й категории </w:t>
      </w:r>
      <w:r w:rsidR="00FA4EA3" w:rsidRPr="0054134E">
        <w:rPr>
          <w:sz w:val="24"/>
          <w:szCs w:val="24"/>
        </w:rPr>
        <w:t>отдела закупочной деятельности филиала ПАО «МРСК Центра» - «Костромаэнерго»</w:t>
      </w:r>
      <w:r w:rsidR="00FA4EA3" w:rsidRPr="00702B2C">
        <w:rPr>
          <w:iCs/>
          <w:sz w:val="24"/>
          <w:szCs w:val="24"/>
        </w:rPr>
        <w:t xml:space="preserve"> </w:t>
      </w:r>
      <w:r w:rsidR="000A56D2">
        <w:rPr>
          <w:iCs/>
          <w:sz w:val="24"/>
          <w:szCs w:val="24"/>
        </w:rPr>
        <w:t>Инякин</w:t>
      </w:r>
      <w:r w:rsidR="00FA4EA3" w:rsidRPr="00702B2C">
        <w:rPr>
          <w:iCs/>
          <w:sz w:val="24"/>
          <w:szCs w:val="24"/>
        </w:rPr>
        <w:t xml:space="preserve"> </w:t>
      </w:r>
      <w:r w:rsidR="000A56D2">
        <w:rPr>
          <w:iCs/>
          <w:sz w:val="24"/>
          <w:szCs w:val="24"/>
        </w:rPr>
        <w:t>Р</w:t>
      </w:r>
      <w:r w:rsidR="00FA4EA3" w:rsidRPr="00702B2C">
        <w:rPr>
          <w:iCs/>
          <w:sz w:val="24"/>
          <w:szCs w:val="24"/>
        </w:rPr>
        <w:t>.</w:t>
      </w:r>
      <w:r w:rsidR="000A56D2">
        <w:rPr>
          <w:iCs/>
          <w:sz w:val="24"/>
          <w:szCs w:val="24"/>
        </w:rPr>
        <w:t>К</w:t>
      </w:r>
      <w:r w:rsidR="00FA4EA3" w:rsidRPr="00702B2C">
        <w:rPr>
          <w:iCs/>
          <w:sz w:val="24"/>
          <w:szCs w:val="24"/>
        </w:rPr>
        <w:t>., контактные телефоны: (49</w:t>
      </w:r>
      <w:r w:rsidR="00FA4EA3">
        <w:rPr>
          <w:iCs/>
          <w:sz w:val="24"/>
          <w:szCs w:val="24"/>
        </w:rPr>
        <w:t>42</w:t>
      </w:r>
      <w:r w:rsidR="00FA4EA3" w:rsidRPr="00702B2C">
        <w:rPr>
          <w:iCs/>
          <w:sz w:val="24"/>
          <w:szCs w:val="24"/>
        </w:rPr>
        <w:t xml:space="preserve">) </w:t>
      </w:r>
      <w:r w:rsidR="00FA4EA3">
        <w:rPr>
          <w:iCs/>
          <w:sz w:val="24"/>
          <w:szCs w:val="24"/>
        </w:rPr>
        <w:t>396 - 482</w:t>
      </w:r>
      <w:r w:rsidR="00FA4EA3" w:rsidRPr="00702B2C">
        <w:rPr>
          <w:iCs/>
          <w:sz w:val="24"/>
          <w:szCs w:val="24"/>
        </w:rPr>
        <w:t xml:space="preserve">, </w:t>
      </w:r>
      <w:r w:rsidR="00FA4EA3" w:rsidRPr="00702B2C">
        <w:rPr>
          <w:sz w:val="24"/>
          <w:szCs w:val="24"/>
        </w:rPr>
        <w:t>адрес электронной почты</w:t>
      </w:r>
      <w:bookmarkStart w:id="14" w:name="_GoBack"/>
      <w:bookmarkEnd w:id="14"/>
      <w:r w:rsidR="00FA4EA3" w:rsidRPr="00702B2C">
        <w:rPr>
          <w:sz w:val="24"/>
          <w:szCs w:val="24"/>
        </w:rPr>
        <w:t xml:space="preserve">: </w:t>
      </w:r>
      <w:r w:rsidR="00FA4EA3" w:rsidRPr="00702B2C">
        <w:rPr>
          <w:iCs/>
          <w:sz w:val="24"/>
          <w:szCs w:val="24"/>
        </w:rPr>
        <w:t xml:space="preserve"> </w:t>
      </w:r>
      <w:r w:rsidR="00FA4EA3" w:rsidRPr="000F573E">
        <w:rPr>
          <w:rStyle w:val="a7"/>
          <w:lang w:val="x-none" w:eastAsia="x-none"/>
        </w:rPr>
        <w:t>Inyakin.RK@mrsk-1.ru</w:t>
      </w:r>
      <w:r w:rsidR="00FA4EA3">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r w:rsidRPr="00FA4EA3">
        <w:rPr>
          <w:iCs/>
          <w:sz w:val="24"/>
          <w:szCs w:val="24"/>
        </w:rPr>
        <w:t>предложений</w:t>
      </w:r>
      <w:r w:rsidRPr="00FA4EA3">
        <w:rPr>
          <w:sz w:val="24"/>
          <w:szCs w:val="24"/>
        </w:rPr>
        <w:t xml:space="preserve">, опубликованным </w:t>
      </w:r>
      <w:r w:rsidRPr="00FA4EA3">
        <w:rPr>
          <w:b/>
          <w:sz w:val="24"/>
          <w:szCs w:val="24"/>
        </w:rPr>
        <w:t>«</w:t>
      </w:r>
      <w:r w:rsidR="00FA4EA3" w:rsidRPr="00FA4EA3">
        <w:rPr>
          <w:b/>
          <w:sz w:val="24"/>
          <w:szCs w:val="24"/>
        </w:rPr>
        <w:t>22</w:t>
      </w:r>
      <w:r w:rsidRPr="00FA4EA3">
        <w:rPr>
          <w:b/>
          <w:sz w:val="24"/>
          <w:szCs w:val="24"/>
        </w:rPr>
        <w:t xml:space="preserve">» </w:t>
      </w:r>
      <w:r w:rsidR="00862664" w:rsidRPr="00FA4EA3">
        <w:rPr>
          <w:b/>
          <w:sz w:val="24"/>
          <w:szCs w:val="24"/>
        </w:rPr>
        <w:t>января</w:t>
      </w:r>
      <w:r w:rsidRPr="00FA4EA3">
        <w:rPr>
          <w:b/>
          <w:sz w:val="24"/>
          <w:szCs w:val="24"/>
        </w:rPr>
        <w:t xml:space="preserve"> 20</w:t>
      </w:r>
      <w:r w:rsidR="00C12FA4" w:rsidRPr="00FA4EA3">
        <w:rPr>
          <w:b/>
          <w:sz w:val="24"/>
          <w:szCs w:val="24"/>
        </w:rPr>
        <w:t>1</w:t>
      </w:r>
      <w:r w:rsidR="00862664" w:rsidRPr="00FA4EA3">
        <w:rPr>
          <w:b/>
          <w:sz w:val="24"/>
          <w:szCs w:val="24"/>
        </w:rPr>
        <w:t>6</w:t>
      </w:r>
      <w:r w:rsidRPr="00FA4EA3">
        <w:rPr>
          <w:b/>
          <w:sz w:val="24"/>
          <w:szCs w:val="24"/>
        </w:rPr>
        <w:t xml:space="preserve"> г.</w:t>
      </w:r>
      <w:r w:rsidRPr="00FA4EA3">
        <w:rPr>
          <w:sz w:val="24"/>
          <w:szCs w:val="24"/>
        </w:rPr>
        <w:t xml:space="preserve"> на официальном сайте</w:t>
      </w:r>
      <w:r w:rsidRPr="00862664">
        <w:rPr>
          <w:sz w:val="24"/>
          <w:szCs w:val="24"/>
        </w:rPr>
        <w:t xml:space="preserve">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A4EA3">
        <w:fldChar w:fldCharType="begin"/>
      </w:r>
      <w:r w:rsidR="00FA4EA3">
        <w:instrText xml:space="preserve"> REF _Ref440269836 \r \h  \* MERGEFORMAT </w:instrText>
      </w:r>
      <w:r w:rsidR="00FA4EA3">
        <w:fldChar w:fldCharType="separate"/>
      </w:r>
      <w:r w:rsidR="00EF5165" w:rsidRPr="00EF5165">
        <w:rPr>
          <w:sz w:val="24"/>
          <w:szCs w:val="24"/>
        </w:rPr>
        <w:t>1.1.2</w:t>
      </w:r>
      <w:r w:rsidR="00FA4EA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A140E9">
        <w:rPr>
          <w:sz w:val="24"/>
          <w:szCs w:val="24"/>
        </w:rPr>
        <w:t xml:space="preserve">, </w:t>
      </w:r>
      <w:r w:rsidR="00A140E9" w:rsidRPr="00A140E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w:t>
      </w:r>
      <w:r w:rsidR="004B5EB3" w:rsidRPr="00FA4EA3">
        <w:rPr>
          <w:sz w:val="24"/>
          <w:szCs w:val="24"/>
        </w:rPr>
        <w:t>процедуре О</w:t>
      </w:r>
      <w:r w:rsidRPr="00FA4EA3">
        <w:rPr>
          <w:sz w:val="24"/>
          <w:szCs w:val="24"/>
        </w:rPr>
        <w:t xml:space="preserve">ткрытого запроса предложений (далее – запрос предложений) </w:t>
      </w:r>
      <w:bookmarkEnd w:id="10"/>
      <w:r w:rsidR="004B5EB3" w:rsidRPr="00FA4EA3">
        <w:rPr>
          <w:sz w:val="24"/>
          <w:szCs w:val="24"/>
        </w:rPr>
        <w:t xml:space="preserve">на право заключения </w:t>
      </w:r>
      <w:bookmarkEnd w:id="11"/>
      <w:bookmarkEnd w:id="12"/>
      <w:bookmarkEnd w:id="13"/>
      <w:r w:rsidR="00FA4EA3" w:rsidRPr="00FA4EA3">
        <w:rPr>
          <w:sz w:val="24"/>
          <w:szCs w:val="24"/>
        </w:rPr>
        <w:t>Договора на оказание услуг по поверке, калибровке средств измерений (СИ), аттестации испытательного оборудования для нужд ПАО «МРСК Центра» (филиала «Костромаэнерго»).</w:t>
      </w:r>
    </w:p>
    <w:p w:rsidR="00717F60" w:rsidRPr="00FA4EA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4EA3">
        <w:rPr>
          <w:sz w:val="24"/>
          <w:szCs w:val="24"/>
        </w:rPr>
        <w:t xml:space="preserve">использованием функционала </w:t>
      </w:r>
      <w:r w:rsidR="00702B2C" w:rsidRPr="00FA4EA3">
        <w:rPr>
          <w:sz w:val="24"/>
          <w:szCs w:val="24"/>
        </w:rPr>
        <w:t>электронной торговой площадк</w:t>
      </w:r>
      <w:r w:rsidR="00414AB1" w:rsidRPr="00FA4EA3">
        <w:rPr>
          <w:sz w:val="24"/>
          <w:szCs w:val="24"/>
        </w:rPr>
        <w:t>и</w:t>
      </w:r>
      <w:r w:rsidR="00702B2C" w:rsidRPr="00FA4EA3">
        <w:rPr>
          <w:sz w:val="24"/>
          <w:szCs w:val="24"/>
        </w:rPr>
        <w:t xml:space="preserve"> </w:t>
      </w:r>
      <w:r w:rsidR="000D70B6" w:rsidRPr="00FA4EA3">
        <w:rPr>
          <w:sz w:val="24"/>
          <w:szCs w:val="24"/>
        </w:rPr>
        <w:t>П</w:t>
      </w:r>
      <w:r w:rsidR="00702B2C" w:rsidRPr="00FA4EA3">
        <w:rPr>
          <w:sz w:val="24"/>
          <w:szCs w:val="24"/>
        </w:rPr>
        <w:t xml:space="preserve">АО «Россети» </w:t>
      </w:r>
      <w:hyperlink r:id="rId19" w:history="1">
        <w:r w:rsidR="00702B2C" w:rsidRPr="00FA4EA3">
          <w:rPr>
            <w:rStyle w:val="a7"/>
            <w:sz w:val="24"/>
            <w:szCs w:val="24"/>
          </w:rPr>
          <w:t>www.b2b-mrsk.ru</w:t>
        </w:r>
      </w:hyperlink>
      <w:r w:rsidR="00702B2C" w:rsidRPr="00FA4EA3">
        <w:rPr>
          <w:sz w:val="24"/>
          <w:szCs w:val="24"/>
        </w:rPr>
        <w:t xml:space="preserve"> (далее — ЭТП)</w:t>
      </w:r>
      <w:r w:rsidR="005B75A6" w:rsidRPr="00FA4EA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FA4EA3" w:rsidRPr="00FA4EA3">
        <w:rPr>
          <w:sz w:val="24"/>
          <w:szCs w:val="24"/>
        </w:rPr>
        <w:t>Договора на оказание услуг по поверке, калибровке средств измерений (СИ), аттестации испытательного оборудования для нужд ПАО «МРСК Центра» (филиала «Костромаэнерго»).</w:t>
      </w:r>
    </w:p>
    <w:p w:rsidR="008C4223" w:rsidRPr="00E71A48" w:rsidRDefault="008C4223" w:rsidP="00750D4A">
      <w:pPr>
        <w:keepNext/>
        <w:autoSpaceDE w:val="0"/>
        <w:autoSpaceDN w:val="0"/>
        <w:spacing w:line="264" w:lineRule="auto"/>
        <w:ind w:firstLine="540"/>
        <w:rPr>
          <w:sz w:val="24"/>
          <w:szCs w:val="24"/>
          <w:lang w:eastAsia="ru-RU"/>
        </w:rPr>
      </w:pPr>
      <w:r w:rsidRPr="00FA4EA3">
        <w:rPr>
          <w:sz w:val="24"/>
          <w:szCs w:val="24"/>
        </w:rPr>
        <w:t xml:space="preserve">Количество лотов: </w:t>
      </w:r>
      <w:r w:rsidRPr="00FA4EA3">
        <w:rPr>
          <w:b/>
          <w:sz w:val="24"/>
          <w:szCs w:val="24"/>
        </w:rPr>
        <w:t>1 (один)</w:t>
      </w:r>
      <w:r w:rsidRPr="00FA4EA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C7771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77718" w:rsidRPr="00C77718">
        <w:rPr>
          <w:bCs w:val="0"/>
          <w:sz w:val="24"/>
          <w:lang w:eastAsia="ru-RU"/>
        </w:rPr>
        <w:t>с момента заключения договора, окончание – 31 декабря 2016 г</w:t>
      </w:r>
      <w:r w:rsidR="00FA7326" w:rsidRPr="00C77718">
        <w:rPr>
          <w:sz w:val="24"/>
          <w:szCs w:val="24"/>
        </w:rPr>
        <w:t>.</w:t>
      </w:r>
      <w:r w:rsidR="00C77718">
        <w:rPr>
          <w:sz w:val="24"/>
          <w:szCs w:val="24"/>
        </w:rPr>
        <w:t xml:space="preserve"> </w:t>
      </w:r>
      <w:r w:rsidR="00FA7326" w:rsidRPr="00C77718">
        <w:rPr>
          <w:sz w:val="24"/>
          <w:szCs w:val="24"/>
        </w:rPr>
        <w:t>/</w:t>
      </w:r>
      <w:r w:rsidR="00C77718">
        <w:rPr>
          <w:sz w:val="24"/>
          <w:szCs w:val="24"/>
        </w:rPr>
        <w:t xml:space="preserve"> </w:t>
      </w:r>
      <w:r w:rsidR="00FA7326" w:rsidRPr="00C77718">
        <w:rPr>
          <w:sz w:val="24"/>
          <w:szCs w:val="24"/>
        </w:rPr>
        <w:t xml:space="preserve">в соответствии </w:t>
      </w:r>
      <w:r w:rsidR="002D2587" w:rsidRPr="00C77718">
        <w:rPr>
          <w:sz w:val="24"/>
          <w:szCs w:val="24"/>
        </w:rPr>
        <w:t>со сроками, указанными в</w:t>
      </w:r>
      <w:r w:rsidR="00FA7326" w:rsidRPr="00C77718">
        <w:rPr>
          <w:sz w:val="24"/>
          <w:szCs w:val="24"/>
        </w:rPr>
        <w:t xml:space="preserve"> Приложени</w:t>
      </w:r>
      <w:r w:rsidR="002D2587" w:rsidRPr="00C77718">
        <w:rPr>
          <w:sz w:val="24"/>
          <w:szCs w:val="24"/>
        </w:rPr>
        <w:t>и</w:t>
      </w:r>
      <w:r w:rsidR="00FA7326" w:rsidRPr="00C77718">
        <w:rPr>
          <w:sz w:val="24"/>
          <w:szCs w:val="24"/>
        </w:rPr>
        <w:t xml:space="preserve"> №1 к настоящей документации</w:t>
      </w:r>
      <w:r w:rsidR="00717F60" w:rsidRPr="00C77718">
        <w:rPr>
          <w:sz w:val="24"/>
          <w:szCs w:val="24"/>
        </w:rPr>
        <w:t>.</w:t>
      </w:r>
      <w:bookmarkEnd w:id="20"/>
    </w:p>
    <w:p w:rsidR="008D2928" w:rsidRPr="00666ECD" w:rsidRDefault="00666EC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666ECD">
        <w:rPr>
          <w:sz w:val="24"/>
          <w:szCs w:val="24"/>
        </w:rPr>
        <w:t>Оказанием услуг исполнителем будет осуществляться на объектах заказчика</w:t>
      </w:r>
      <w:r w:rsidR="00366652" w:rsidRPr="00666EC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4EA3">
        <w:fldChar w:fldCharType="begin"/>
      </w:r>
      <w:r w:rsidR="00FA4EA3">
        <w:instrText xml:space="preserve"> REF _Ref305973574 \r \h  \* MERGEFORMAT </w:instrText>
      </w:r>
      <w:r w:rsidR="00FA4EA3">
        <w:fldChar w:fldCharType="separate"/>
      </w:r>
      <w:r w:rsidR="00EF5165">
        <w:t>2</w:t>
      </w:r>
      <w:r w:rsidR="00FA4EA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FA4EA3">
        <w:fldChar w:fldCharType="begin"/>
      </w:r>
      <w:r w:rsidR="00FA4EA3">
        <w:instrText xml:space="preserve"> REF _Ref440270637 \r \h  \* MERGEFORMAT </w:instrText>
      </w:r>
      <w:r w:rsidR="00FA4EA3">
        <w:fldChar w:fldCharType="separate"/>
      </w:r>
      <w:r w:rsidR="00EF5165" w:rsidRPr="00EF5165">
        <w:rPr>
          <w:sz w:val="24"/>
          <w:szCs w:val="24"/>
        </w:rPr>
        <w:t>1.1.5</w:t>
      </w:r>
      <w:r w:rsidR="00FA4EA3">
        <w:fldChar w:fldCharType="end"/>
      </w:r>
      <w:r w:rsidRPr="00366652">
        <w:rPr>
          <w:sz w:val="24"/>
          <w:szCs w:val="24"/>
        </w:rPr>
        <w:t xml:space="preserve">, </w:t>
      </w:r>
      <w:r w:rsidR="00FA4EA3">
        <w:fldChar w:fldCharType="begin"/>
      </w:r>
      <w:r w:rsidR="00FA4EA3">
        <w:instrText xml:space="preserve"> REF _Ref440270663 \r \h  \* MERGEFORMAT </w:instrText>
      </w:r>
      <w:r w:rsidR="00FA4EA3">
        <w:fldChar w:fldCharType="separate"/>
      </w:r>
      <w:r w:rsidR="00EF5165" w:rsidRPr="00EF5165">
        <w:rPr>
          <w:sz w:val="24"/>
          <w:szCs w:val="24"/>
        </w:rPr>
        <w:t>1.1.7</w:t>
      </w:r>
      <w:r w:rsidR="00FA4EA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FA4EA3">
        <w:fldChar w:fldCharType="begin"/>
      </w:r>
      <w:r w:rsidR="00FA4EA3">
        <w:instrText xml:space="preserve"> REF _Ref440270637 \r \h  \* MERGEFORMAT </w:instrText>
      </w:r>
      <w:r w:rsidR="00FA4EA3">
        <w:fldChar w:fldCharType="separate"/>
      </w:r>
      <w:r w:rsidR="00EF5165" w:rsidRPr="00EF5165">
        <w:rPr>
          <w:sz w:val="24"/>
          <w:szCs w:val="24"/>
        </w:rPr>
        <w:t>1.1.5</w:t>
      </w:r>
      <w:r w:rsidR="00FA4EA3">
        <w:fldChar w:fldCharType="end"/>
      </w:r>
      <w:r w:rsidR="008D2928" w:rsidRPr="00366652">
        <w:rPr>
          <w:sz w:val="24"/>
          <w:szCs w:val="24"/>
        </w:rPr>
        <w:t xml:space="preserve">, </w:t>
      </w:r>
      <w:r w:rsidR="00FA4EA3">
        <w:fldChar w:fldCharType="begin"/>
      </w:r>
      <w:r w:rsidR="00FA4EA3">
        <w:instrText xml:space="preserve"> REF _Ref440270663 \r \h  \* MERGEFORMAT </w:instrText>
      </w:r>
      <w:r w:rsidR="00FA4EA3">
        <w:fldChar w:fldCharType="separate"/>
      </w:r>
      <w:r w:rsidR="00EF5165" w:rsidRPr="00EF5165">
        <w:rPr>
          <w:sz w:val="24"/>
          <w:szCs w:val="24"/>
        </w:rPr>
        <w:t>1.1.7</w:t>
      </w:r>
      <w:r w:rsidR="00FA4EA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22185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4EA3">
        <w:fldChar w:fldCharType="begin"/>
      </w:r>
      <w:r w:rsidR="00FA4EA3">
        <w:instrText xml:space="preserve"> REF _Ref305973033 \r \h  \* MERGEFORMAT </w:instrText>
      </w:r>
      <w:r w:rsidR="00FA4EA3">
        <w:fldChar w:fldCharType="separate"/>
      </w:r>
      <w:r w:rsidR="00EF5165" w:rsidRPr="00EF5165">
        <w:rPr>
          <w:sz w:val="24"/>
          <w:szCs w:val="24"/>
        </w:rPr>
        <w:t>3.2</w:t>
      </w:r>
      <w:r w:rsidR="00FA4EA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221857"/>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A4EA3">
        <w:fldChar w:fldCharType="begin"/>
      </w:r>
      <w:r w:rsidR="00FA4EA3">
        <w:instrText xml:space="preserve"> REF _Ref191386109 \n \h  \* MERGEFORMAT </w:instrText>
      </w:r>
      <w:r w:rsidR="00FA4EA3">
        <w:fldChar w:fldCharType="separate"/>
      </w:r>
      <w:r w:rsidR="00EF5165" w:rsidRPr="00EF5165">
        <w:rPr>
          <w:color w:val="000000"/>
          <w:sz w:val="24"/>
          <w:szCs w:val="24"/>
        </w:rPr>
        <w:t>3.3.2</w:t>
      </w:r>
      <w:r w:rsidR="00FA4EA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221858"/>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A4EA3">
        <w:fldChar w:fldCharType="begin"/>
      </w:r>
      <w:r w:rsidR="00FA4EA3">
        <w:instrText xml:space="preserve"> REF _Ref191386164 \r \h  \* MERGEFORMAT </w:instrText>
      </w:r>
      <w:r w:rsidR="00FA4EA3">
        <w:fldChar w:fldCharType="separate"/>
      </w:r>
      <w:r w:rsidR="00EF5165" w:rsidRPr="00EF5165">
        <w:rPr>
          <w:sz w:val="24"/>
          <w:szCs w:val="24"/>
        </w:rPr>
        <w:t xml:space="preserve"> 1.4.1 </w:t>
      </w:r>
      <w:r w:rsidR="00FA4EA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4EA3">
        <w:fldChar w:fldCharType="begin"/>
      </w:r>
      <w:r w:rsidR="00FA4EA3">
        <w:instrText xml:space="preserve"> REF _Ref306978606 \r \h  \* MERGEFORMAT </w:instrText>
      </w:r>
      <w:r w:rsidR="00FA4EA3">
        <w:fldChar w:fldCharType="separate"/>
      </w:r>
      <w:r w:rsidR="00EF5165" w:rsidRPr="00EF5165">
        <w:rPr>
          <w:sz w:val="24"/>
          <w:szCs w:val="24"/>
        </w:rPr>
        <w:t xml:space="preserve"> 1.4.2 </w:t>
      </w:r>
      <w:r w:rsidR="00FA4EA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22185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4EA3">
        <w:fldChar w:fldCharType="begin"/>
      </w:r>
      <w:r w:rsidR="00FA4EA3">
        <w:instrText xml:space="preserve"> REF _Ref306114966 \r \h  \* MERGEFORMAT </w:instrText>
      </w:r>
      <w:r w:rsidR="00FA4EA3">
        <w:fldChar w:fldCharType="separate"/>
      </w:r>
      <w:r w:rsidR="00EF5165" w:rsidRPr="00EF5165">
        <w:rPr>
          <w:sz w:val="24"/>
          <w:szCs w:val="24"/>
        </w:rPr>
        <w:t>3.3.11</w:t>
      </w:r>
      <w:r w:rsidR="00FA4EA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22186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4122186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32283"/>
      <w:bookmarkStart w:id="69" w:name="_Toc440875056"/>
      <w:bookmarkStart w:id="70" w:name="_Toc441131043"/>
      <w:bookmarkStart w:id="71" w:name="_Toc44122186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4EA3">
        <w:fldChar w:fldCharType="begin"/>
      </w:r>
      <w:r w:rsidR="00FA4EA3">
        <w:instrText xml:space="preserve"> REF _Ref305973147 \r \h  \* MERGEFORMAT </w:instrText>
      </w:r>
      <w:r w:rsidR="00FA4EA3">
        <w:fldChar w:fldCharType="separate"/>
      </w:r>
      <w:r w:rsidR="00EF5165" w:rsidRPr="00EF5165">
        <w:rPr>
          <w:b w:val="0"/>
          <w:szCs w:val="24"/>
        </w:rPr>
        <w:t>3.3</w:t>
      </w:r>
      <w:r w:rsidR="00FA4EA3">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2D4BC6"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32284"/>
      <w:bookmarkStart w:id="78" w:name="_Toc440875057"/>
      <w:bookmarkStart w:id="79" w:name="_Toc441131044"/>
      <w:bookmarkStart w:id="80" w:name="_Toc441221863"/>
      <w:r w:rsidRPr="002D4BC6">
        <w:rPr>
          <w:b w:val="0"/>
          <w:szCs w:val="24"/>
        </w:rPr>
        <w:t xml:space="preserve">Письмо о подаче оферты (подраздел </w:t>
      </w:r>
      <w:r w:rsidR="00FA4EA3">
        <w:fldChar w:fldCharType="begin"/>
      </w:r>
      <w:r w:rsidR="00FA4EA3">
        <w:instrText xml:space="preserve"> REF _Ref55336310 \r \h  \* MERGEFORMAT </w:instrText>
      </w:r>
      <w:r w:rsidR="00FA4EA3">
        <w:fldChar w:fldCharType="separate"/>
      </w:r>
      <w:r w:rsidR="00EF5165" w:rsidRPr="00EF5165">
        <w:rPr>
          <w:b w:val="0"/>
          <w:szCs w:val="24"/>
        </w:rPr>
        <w:t>5.1</w:t>
      </w:r>
      <w:r w:rsidR="00FA4EA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32285"/>
      <w:bookmarkStart w:id="87" w:name="_Toc440875058"/>
      <w:bookmarkStart w:id="88" w:name="_Toc441131045"/>
      <w:bookmarkStart w:id="89" w:name="_Toc441221864"/>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FA4EA3">
        <w:fldChar w:fldCharType="begin"/>
      </w:r>
      <w:r w:rsidR="00FA4EA3">
        <w:instrText xml:space="preserve"> REF _Ref440284918 \r \h  \* MERGEFORMAT </w:instrText>
      </w:r>
      <w:r w:rsidR="00FA4EA3">
        <w:fldChar w:fldCharType="separate"/>
      </w:r>
      <w:r w:rsidR="00EF5165" w:rsidRPr="00EF5165">
        <w:rPr>
          <w:b w:val="0"/>
          <w:szCs w:val="24"/>
        </w:rPr>
        <w:t>5.2</w:t>
      </w:r>
      <w:r w:rsidR="00FA4EA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A4EA3">
        <w:fldChar w:fldCharType="begin"/>
      </w:r>
      <w:r w:rsidR="00FA4EA3">
        <w:instrText xml:space="preserve"> REF _Ref440537086 \r \h  \* MERGEFORMAT </w:instrText>
      </w:r>
      <w:r w:rsidR="00FA4EA3">
        <w:fldChar w:fldCharType="separate"/>
      </w:r>
      <w:r w:rsidR="00EF5165" w:rsidRPr="00EF5165">
        <w:rPr>
          <w:b w:val="0"/>
          <w:bCs w:val="0"/>
          <w:szCs w:val="24"/>
        </w:rPr>
        <w:t>5.3</w:t>
      </w:r>
      <w:r w:rsidR="00FA4EA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A4EA3">
        <w:fldChar w:fldCharType="begin"/>
      </w:r>
      <w:r w:rsidR="00FA4EA3">
        <w:instrText xml:space="preserve"> REF _Ref440284947 \r \h  \* MERGEFORMAT </w:instrText>
      </w:r>
      <w:r w:rsidR="00FA4EA3">
        <w:fldChar w:fldCharType="separate"/>
      </w:r>
      <w:r w:rsidR="00EF5165" w:rsidRPr="00EF5165">
        <w:rPr>
          <w:b w:val="0"/>
          <w:szCs w:val="24"/>
        </w:rPr>
        <w:t>5.4</w:t>
      </w:r>
      <w:r w:rsidR="00FA4EA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Pr>
          <w:b w:val="0"/>
          <w:szCs w:val="24"/>
        </w:rPr>
        <w:t xml:space="preserve"> </w:t>
      </w:r>
    </w:p>
    <w:p w:rsidR="002D4BC6" w:rsidRPr="002D4BC6"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32286"/>
      <w:bookmarkStart w:id="96" w:name="_Toc440875059"/>
      <w:bookmarkStart w:id="97" w:name="_Toc441131046"/>
      <w:bookmarkStart w:id="98" w:name="_Toc44122186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0"/>
      <w:bookmarkEnd w:id="91"/>
      <w:bookmarkEnd w:id="92"/>
      <w:bookmarkEnd w:id="93"/>
      <w:bookmarkEnd w:id="94"/>
      <w:bookmarkEnd w:id="95"/>
      <w:bookmarkEnd w:id="96"/>
      <w:bookmarkEnd w:id="97"/>
      <w:bookmarkEnd w:id="98"/>
    </w:p>
    <w:p w:rsidR="002D4BC6" w:rsidRPr="002D4BC6"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32287"/>
      <w:bookmarkStart w:id="105" w:name="_Toc440875060"/>
      <w:bookmarkStart w:id="106" w:name="_Toc441131047"/>
      <w:bookmarkStart w:id="107" w:name="_Toc441221866"/>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9"/>
      <w:bookmarkEnd w:id="100"/>
      <w:bookmarkEnd w:id="101"/>
      <w:bookmarkEnd w:id="102"/>
      <w:bookmarkEnd w:id="103"/>
      <w:bookmarkEnd w:id="104"/>
      <w:bookmarkEnd w:id="105"/>
      <w:bookmarkEnd w:id="106"/>
      <w:bookmarkEnd w:id="107"/>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221867"/>
      <w:bookmarkEnd w:id="53"/>
      <w:bookmarkEnd w:id="108"/>
      <w:r w:rsidRPr="006238AF">
        <w:rPr>
          <w:szCs w:val="24"/>
        </w:rPr>
        <w:lastRenderedPageBreak/>
        <w:t xml:space="preserve">Проект </w:t>
      </w:r>
      <w:r w:rsidR="00123C70" w:rsidRPr="006238AF">
        <w:rPr>
          <w:szCs w:val="24"/>
        </w:rPr>
        <w:t>Договор</w:t>
      </w:r>
      <w:r w:rsidRPr="006238AF">
        <w:rPr>
          <w:szCs w:val="24"/>
        </w:rPr>
        <w:t>а</w:t>
      </w:r>
      <w:bookmarkEnd w:id="109"/>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0"/>
      <w:bookmarkEnd w:id="111"/>
      <w:bookmarkEnd w:id="112"/>
      <w:bookmarkEnd w:id="113"/>
    </w:p>
    <w:p w:rsidR="00953802" w:rsidRPr="006238AF" w:rsidRDefault="00216641" w:rsidP="00953802">
      <w:pPr>
        <w:pStyle w:val="2"/>
        <w:tabs>
          <w:tab w:val="clear" w:pos="1700"/>
          <w:tab w:val="left" w:pos="567"/>
        </w:tabs>
        <w:spacing w:line="264" w:lineRule="auto"/>
      </w:pPr>
      <w:bookmarkStart w:id="114" w:name="_Toc441221868"/>
      <w:r w:rsidRPr="006238AF">
        <w:t>Проект договора</w:t>
      </w:r>
      <w:bookmarkEnd w:id="114"/>
    </w:p>
    <w:p w:rsidR="00953802" w:rsidRPr="003803A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32290"/>
      <w:bookmarkStart w:id="126" w:name="_Toc440875063"/>
      <w:bookmarkStart w:id="127" w:name="_Toc441131050"/>
      <w:bookmarkStart w:id="128" w:name="_Toc44122186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6238AF"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32291"/>
      <w:bookmarkStart w:id="140" w:name="_Toc440875064"/>
      <w:bookmarkStart w:id="141" w:name="_Toc441131051"/>
      <w:bookmarkStart w:id="142" w:name="_Toc44122187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303E9"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32292"/>
      <w:bookmarkStart w:id="154" w:name="_Toc440875065"/>
      <w:bookmarkStart w:id="155" w:name="_Toc441131052"/>
      <w:bookmarkStart w:id="156" w:name="_Toc44122187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303E9" w:rsidRDefault="00953802" w:rsidP="00953802">
      <w:pPr>
        <w:pStyle w:val="2"/>
        <w:tabs>
          <w:tab w:val="clear" w:pos="1700"/>
          <w:tab w:val="left" w:pos="567"/>
        </w:tabs>
        <w:spacing w:line="264" w:lineRule="auto"/>
      </w:pPr>
      <w:bookmarkStart w:id="157" w:name="_Toc440875066"/>
      <w:bookmarkStart w:id="158" w:name="_Toc441221872"/>
      <w:r w:rsidRPr="003303E9">
        <w:rPr>
          <w:bCs w:val="0"/>
        </w:rPr>
        <w:t>Антикоррупционная оговорка, включаемая в проект договора</w:t>
      </w:r>
      <w:bookmarkEnd w:id="157"/>
      <w:bookmarkEnd w:id="158"/>
    </w:p>
    <w:p w:rsidR="00953802" w:rsidRPr="003303E9" w:rsidRDefault="0094713A" w:rsidP="0094713A">
      <w:pPr>
        <w:pStyle w:val="3"/>
        <w:ind w:left="0" w:firstLine="709"/>
        <w:jc w:val="both"/>
        <w:rPr>
          <w:b w:val="0"/>
        </w:rPr>
      </w:pPr>
      <w:bookmarkStart w:id="159" w:name="_Toc439238157"/>
      <w:bookmarkStart w:id="160" w:name="_Toc439252709"/>
      <w:bookmarkStart w:id="161" w:name="_Toc439323567"/>
      <w:bookmarkStart w:id="162" w:name="_Toc439323683"/>
      <w:bookmarkStart w:id="163" w:name="_Toc440361317"/>
      <w:bookmarkStart w:id="164" w:name="_Toc440376072"/>
      <w:bookmarkStart w:id="165" w:name="_Toc440376199"/>
      <w:bookmarkStart w:id="166" w:name="_Toc440382464"/>
      <w:bookmarkStart w:id="167" w:name="_Toc440447134"/>
      <w:bookmarkStart w:id="168" w:name="_Toc440632294"/>
      <w:bookmarkStart w:id="169" w:name="_Toc440875067"/>
      <w:bookmarkStart w:id="170" w:name="_Toc441131054"/>
      <w:bookmarkStart w:id="171" w:name="_Toc44122187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8"/>
      <w:bookmarkStart w:id="173" w:name="_Toc439252710"/>
      <w:bookmarkStart w:id="174" w:name="_Toc439323568"/>
      <w:bookmarkStart w:id="175" w:name="_Toc439323684"/>
      <w:bookmarkStart w:id="176" w:name="_Toc440361318"/>
      <w:bookmarkStart w:id="177" w:name="_Toc440376073"/>
      <w:bookmarkStart w:id="178" w:name="_Toc440376200"/>
      <w:bookmarkStart w:id="179" w:name="_Toc440382465"/>
      <w:bookmarkStart w:id="180" w:name="_Toc440447135"/>
      <w:bookmarkStart w:id="181" w:name="_Toc440632295"/>
      <w:bookmarkStart w:id="182" w:name="_Toc440875068"/>
      <w:bookmarkStart w:id="183" w:name="_Toc441131055"/>
      <w:bookmarkStart w:id="184" w:name="_Toc44122187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4713A" w:rsidRPr="003303E9" w:rsidRDefault="0094713A" w:rsidP="0094713A">
      <w:pPr>
        <w:pStyle w:val="3"/>
        <w:ind w:left="0" w:firstLine="709"/>
        <w:jc w:val="both"/>
        <w:rPr>
          <w:b w:val="0"/>
        </w:rPr>
      </w:pPr>
      <w:bookmarkStart w:id="185" w:name="_Toc439238159"/>
      <w:bookmarkStart w:id="186" w:name="_Toc439252711"/>
      <w:bookmarkStart w:id="187" w:name="_Toc439323569"/>
      <w:bookmarkStart w:id="188" w:name="_Toc439323685"/>
      <w:bookmarkStart w:id="189" w:name="_Ref440270867"/>
      <w:bookmarkStart w:id="190" w:name="_Toc440361319"/>
      <w:bookmarkStart w:id="191" w:name="_Toc440376074"/>
      <w:bookmarkStart w:id="192" w:name="_Toc440376201"/>
      <w:bookmarkStart w:id="193" w:name="_Toc440382466"/>
      <w:bookmarkStart w:id="194" w:name="_Toc440447136"/>
      <w:bookmarkStart w:id="195" w:name="_Toc440632296"/>
      <w:bookmarkStart w:id="196" w:name="_Toc440875069"/>
      <w:bookmarkStart w:id="197" w:name="_Toc441131056"/>
      <w:bookmarkStart w:id="198" w:name="_Toc441221875"/>
      <w:r w:rsidRPr="003303E9">
        <w:rPr>
          <w:b w:val="0"/>
        </w:rPr>
        <w:t>Текст Антикоррупционной оговорки:</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9" w:name="_Ref303622434"/>
      <w:bookmarkStart w:id="200" w:name="_Ref303624273"/>
      <w:bookmarkStart w:id="201" w:name="_Ref303682476"/>
      <w:bookmarkStart w:id="202" w:name="_Ref303683017"/>
      <w:bookmarkEnd w:id="199"/>
      <w:bookmarkEnd w:id="200"/>
      <w:bookmarkEnd w:id="201"/>
      <w:bookmarkEnd w:id="20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3" w:name="_Ref303711222"/>
      <w:bookmarkStart w:id="204" w:name="_Ref311232052"/>
      <w:bookmarkStart w:id="205" w:name="_Toc44122187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3"/>
      <w:r w:rsidR="00D51A0B" w:rsidRPr="00E71A48">
        <w:rPr>
          <w:szCs w:val="24"/>
        </w:rPr>
        <w:t>Заявок</w:t>
      </w:r>
      <w:bookmarkEnd w:id="204"/>
      <w:bookmarkEnd w:id="205"/>
    </w:p>
    <w:p w:rsidR="00717F60" w:rsidRPr="00E71A48" w:rsidRDefault="00717F60" w:rsidP="00E71A48">
      <w:pPr>
        <w:pStyle w:val="2"/>
        <w:tabs>
          <w:tab w:val="clear" w:pos="1700"/>
          <w:tab w:val="left" w:pos="567"/>
        </w:tabs>
        <w:spacing w:line="264" w:lineRule="auto"/>
      </w:pPr>
      <w:bookmarkStart w:id="206" w:name="_Toc441221877"/>
      <w:r w:rsidRPr="00E71A48">
        <w:t xml:space="preserve">Общий порядок проведения </w:t>
      </w:r>
      <w:r w:rsidR="00440928" w:rsidRPr="00E71A48">
        <w:t>З</w:t>
      </w:r>
      <w:r w:rsidRPr="00E71A48">
        <w:t>апроса предложений</w:t>
      </w:r>
      <w:bookmarkEnd w:id="206"/>
    </w:p>
    <w:p w:rsidR="00717F60" w:rsidRPr="00E71A48" w:rsidRDefault="00717F60" w:rsidP="00953802">
      <w:pPr>
        <w:pStyle w:val="3"/>
        <w:rPr>
          <w:bCs w:val="0"/>
          <w:szCs w:val="24"/>
        </w:rPr>
      </w:pPr>
      <w:bookmarkStart w:id="207" w:name="_Toc439323688"/>
      <w:bookmarkStart w:id="208" w:name="_Toc440361322"/>
      <w:bookmarkStart w:id="209" w:name="_Toc440376077"/>
      <w:bookmarkStart w:id="210" w:name="_Toc440376204"/>
      <w:bookmarkStart w:id="211" w:name="_Toc440382469"/>
      <w:bookmarkStart w:id="212" w:name="_Toc440447139"/>
      <w:bookmarkStart w:id="213" w:name="_Toc440632299"/>
      <w:bookmarkStart w:id="214" w:name="_Toc440875072"/>
      <w:bookmarkStart w:id="215" w:name="_Toc441131059"/>
      <w:bookmarkStart w:id="216" w:name="_Toc441221878"/>
      <w:r w:rsidRPr="00E71A48">
        <w:rPr>
          <w:szCs w:val="24"/>
        </w:rPr>
        <w:t>Запрос</w:t>
      </w:r>
      <w:r w:rsidRPr="00E71A48">
        <w:rPr>
          <w:bCs w:val="0"/>
          <w:szCs w:val="24"/>
        </w:rPr>
        <w:t xml:space="preserve"> предложений проводится в следующем порядке:</w:t>
      </w:r>
      <w:bookmarkEnd w:id="207"/>
      <w:bookmarkEnd w:id="208"/>
      <w:bookmarkEnd w:id="209"/>
      <w:bookmarkEnd w:id="210"/>
      <w:bookmarkEnd w:id="211"/>
      <w:bookmarkEnd w:id="212"/>
      <w:bookmarkEnd w:id="213"/>
      <w:bookmarkEnd w:id="214"/>
      <w:bookmarkEnd w:id="215"/>
      <w:bookmarkEnd w:id="21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4EA3">
        <w:fldChar w:fldCharType="begin"/>
      </w:r>
      <w:r w:rsidR="00FA4EA3">
        <w:instrText xml:space="preserve"> REF _Ref305973033 \r \h  \* MERGEFORMAT </w:instrText>
      </w:r>
      <w:r w:rsidR="00FA4EA3">
        <w:fldChar w:fldCharType="separate"/>
      </w:r>
      <w:r w:rsidR="00EF5165" w:rsidRPr="00EF5165">
        <w:rPr>
          <w:bCs w:val="0"/>
          <w:sz w:val="24"/>
          <w:szCs w:val="24"/>
        </w:rPr>
        <w:t>3.2</w:t>
      </w:r>
      <w:r w:rsidR="00FA4EA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4EA3">
        <w:fldChar w:fldCharType="begin"/>
      </w:r>
      <w:r w:rsidR="00FA4EA3">
        <w:instrText xml:space="preserve"> REF _Ref305973147 \r \h  \* MERGEFORMAT </w:instrText>
      </w:r>
      <w:r w:rsidR="00FA4EA3">
        <w:fldChar w:fldCharType="separate"/>
      </w:r>
      <w:r w:rsidR="00EF5165" w:rsidRPr="00EF5165">
        <w:rPr>
          <w:bCs w:val="0"/>
          <w:sz w:val="24"/>
          <w:szCs w:val="24"/>
        </w:rPr>
        <w:t>3.3</w:t>
      </w:r>
      <w:r w:rsidR="00FA4EA3">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28_922829174"/>
      <w:bookmarkEnd w:id="21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FA4EA3">
        <w:fldChar w:fldCharType="begin"/>
      </w:r>
      <w:r w:rsidR="00FA4EA3">
        <w:instrText xml:space="preserve"> REF _Ref305973214 \r \h  \* MERGEFORMAT </w:instrText>
      </w:r>
      <w:r w:rsidR="00FA4EA3">
        <w:fldChar w:fldCharType="separate"/>
      </w:r>
      <w:r w:rsidR="00EF5165" w:rsidRPr="00EF5165">
        <w:rPr>
          <w:bCs w:val="0"/>
          <w:sz w:val="24"/>
          <w:szCs w:val="24"/>
        </w:rPr>
        <w:t>3.4</w:t>
      </w:r>
      <w:r w:rsidR="00FA4EA3">
        <w:fldChar w:fldCharType="end"/>
      </w:r>
      <w:r w:rsidR="00096E9D" w:rsidRPr="00E71A48">
        <w:rPr>
          <w:bCs w:val="0"/>
          <w:sz w:val="24"/>
          <w:szCs w:val="24"/>
        </w:rPr>
        <w:t xml:space="preserve">, </w:t>
      </w:r>
      <w:r w:rsidR="00FA4EA3">
        <w:fldChar w:fldCharType="begin"/>
      </w:r>
      <w:r w:rsidR="00FA4EA3">
        <w:instrText xml:space="preserve"> REF _Ref303683883 \r \h  \* MERGEFORMAT </w:instrText>
      </w:r>
      <w:r w:rsidR="00FA4EA3">
        <w:fldChar w:fldCharType="separate"/>
      </w:r>
      <w:r w:rsidR="00EF5165" w:rsidRPr="00EF5165">
        <w:rPr>
          <w:bCs w:val="0"/>
          <w:sz w:val="24"/>
          <w:szCs w:val="24"/>
        </w:rPr>
        <w:t>3.5</w:t>
      </w:r>
      <w:r w:rsidR="00FA4EA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2_922829174"/>
      <w:bookmarkEnd w:id="21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4EA3">
        <w:fldChar w:fldCharType="begin"/>
      </w:r>
      <w:r w:rsidR="00FA4EA3">
        <w:instrText xml:space="preserve"> REF _Ref305973250 \r \h  \* MERGEFORMAT </w:instrText>
      </w:r>
      <w:r w:rsidR="00FA4EA3">
        <w:fldChar w:fldCharType="separate"/>
      </w:r>
      <w:r w:rsidR="00EF5165" w:rsidRPr="00EF5165">
        <w:rPr>
          <w:bCs w:val="0"/>
          <w:sz w:val="24"/>
          <w:szCs w:val="24"/>
        </w:rPr>
        <w:t>3.6</w:t>
      </w:r>
      <w:r w:rsidR="00FA4EA3">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4_922829174"/>
      <w:bookmarkEnd w:id="21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4EA3">
        <w:fldChar w:fldCharType="begin"/>
      </w:r>
      <w:r w:rsidR="00FA4EA3">
        <w:instrText xml:space="preserve"> REF _Ref303250967 \r \h  \* MERGEFORMAT </w:instrText>
      </w:r>
      <w:r w:rsidR="00FA4EA3">
        <w:fldChar w:fldCharType="separate"/>
      </w:r>
      <w:r w:rsidR="00EF5165" w:rsidRPr="00EF5165">
        <w:rPr>
          <w:bCs w:val="0"/>
          <w:sz w:val="24"/>
          <w:szCs w:val="24"/>
        </w:rPr>
        <w:t>3.7</w:t>
      </w:r>
      <w:r w:rsidR="00FA4EA3">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0" w:name="__RefNumPara__836_922829174"/>
      <w:bookmarkEnd w:id="22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4EA3">
        <w:fldChar w:fldCharType="begin"/>
      </w:r>
      <w:r w:rsidR="00FA4EA3">
        <w:instrText xml:space="preserve"> REF _Ref303681924 \r \h  \* MERGEFORMAT </w:instrText>
      </w:r>
      <w:r w:rsidR="00FA4EA3">
        <w:fldChar w:fldCharType="separate"/>
      </w:r>
      <w:r w:rsidR="00EF5165" w:rsidRPr="00EF5165">
        <w:rPr>
          <w:bCs w:val="0"/>
          <w:sz w:val="24"/>
          <w:szCs w:val="24"/>
        </w:rPr>
        <w:t>3.8</w:t>
      </w:r>
      <w:r w:rsidR="00FA4EA3">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4EA3">
        <w:fldChar w:fldCharType="begin"/>
      </w:r>
      <w:r w:rsidR="00FA4EA3">
        <w:instrText xml:space="preserve"> REF _Ref303683929 \r \h  \* MERGEFORMAT </w:instrText>
      </w:r>
      <w:r w:rsidR="00FA4EA3">
        <w:fldChar w:fldCharType="separate"/>
      </w:r>
      <w:r w:rsidR="00EF5165" w:rsidRPr="00EF5165">
        <w:rPr>
          <w:bCs w:val="0"/>
          <w:sz w:val="24"/>
          <w:szCs w:val="24"/>
        </w:rPr>
        <w:t>3.10</w:t>
      </w:r>
      <w:r w:rsidR="00FA4EA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4EA3">
        <w:fldChar w:fldCharType="begin"/>
      </w:r>
      <w:r w:rsidR="00FA4EA3">
        <w:instrText xml:space="preserve"> REF _Ref306140410 \r \h  \* MERGEFORMAT </w:instrText>
      </w:r>
      <w:r w:rsidR="00FA4EA3">
        <w:fldChar w:fldCharType="separate"/>
      </w:r>
      <w:r w:rsidR="00EF5165" w:rsidRPr="00EF5165">
        <w:rPr>
          <w:bCs w:val="0"/>
          <w:sz w:val="24"/>
          <w:szCs w:val="24"/>
        </w:rPr>
        <w:t>3.11</w:t>
      </w:r>
      <w:r w:rsidR="00FA4EA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4EA3">
        <w:fldChar w:fldCharType="begin"/>
      </w:r>
      <w:r w:rsidR="00FA4EA3">
        <w:instrText xml:space="preserve"> REF _Ref306140451 \r \h  \* MERGEFORMAT </w:instrText>
      </w:r>
      <w:r w:rsidR="00FA4EA3">
        <w:fldChar w:fldCharType="separate"/>
      </w:r>
      <w:r w:rsidR="00EF5165" w:rsidRPr="00EF5165">
        <w:rPr>
          <w:bCs w:val="0"/>
          <w:sz w:val="24"/>
          <w:szCs w:val="24"/>
        </w:rPr>
        <w:t>3.12</w:t>
      </w:r>
      <w:r w:rsidR="00FA4EA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1" w:name="_Toc439323689"/>
      <w:bookmarkStart w:id="222" w:name="_Toc440361323"/>
      <w:bookmarkStart w:id="223" w:name="_Toc440376078"/>
      <w:bookmarkStart w:id="224" w:name="_Toc440376205"/>
      <w:bookmarkStart w:id="225" w:name="_Toc440382470"/>
      <w:bookmarkStart w:id="226" w:name="_Toc440447140"/>
      <w:bookmarkStart w:id="227" w:name="_Toc440632300"/>
      <w:bookmarkStart w:id="228" w:name="_Toc440875073"/>
      <w:bookmarkStart w:id="229" w:name="_Toc441131060"/>
      <w:bookmarkStart w:id="230" w:name="_Toc44122187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1"/>
      <w:bookmarkEnd w:id="222"/>
      <w:bookmarkEnd w:id="223"/>
      <w:bookmarkEnd w:id="224"/>
      <w:bookmarkEnd w:id="225"/>
      <w:bookmarkEnd w:id="226"/>
      <w:bookmarkEnd w:id="227"/>
      <w:bookmarkEnd w:id="228"/>
      <w:bookmarkEnd w:id="229"/>
      <w:bookmarkEnd w:id="23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1" w:name="_Ref303250835"/>
      <w:bookmarkStart w:id="232" w:name="_Ref305973033"/>
      <w:bookmarkStart w:id="233" w:name="_Toc441221880"/>
      <w:bookmarkStart w:id="23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31"/>
      <w:r w:rsidRPr="00E71A48">
        <w:t xml:space="preserve"> по запросу предложений</w:t>
      </w:r>
      <w:bookmarkEnd w:id="232"/>
      <w:bookmarkEnd w:id="23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4EA3">
        <w:fldChar w:fldCharType="begin"/>
      </w:r>
      <w:r w:rsidR="00FA4EA3">
        <w:instrText xml:space="preserve"> REF _Ref302563524 \n \h  \* MERGEFORMAT </w:instrText>
      </w:r>
      <w:r w:rsidR="00FA4EA3">
        <w:fldChar w:fldCharType="separate"/>
      </w:r>
      <w:r w:rsidR="00EF5165" w:rsidRPr="00EF5165">
        <w:rPr>
          <w:sz w:val="24"/>
          <w:szCs w:val="24"/>
        </w:rPr>
        <w:t>1.1.1</w:t>
      </w:r>
      <w:r w:rsidR="00FA4EA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5" w:name="__RefNumPara__444_922829174"/>
      <w:bookmarkStart w:id="236" w:name="_Ref191386216"/>
      <w:bookmarkStart w:id="237" w:name="_Ref305973147"/>
      <w:bookmarkStart w:id="238" w:name="_Toc441221881"/>
      <w:bookmarkEnd w:id="234"/>
      <w:bookmarkEnd w:id="235"/>
      <w:r w:rsidRPr="00E71A48">
        <w:lastRenderedPageBreak/>
        <w:t xml:space="preserve">Подготовка </w:t>
      </w:r>
      <w:bookmarkEnd w:id="236"/>
      <w:r w:rsidRPr="00E71A48">
        <w:t>Заявок</w:t>
      </w:r>
      <w:bookmarkEnd w:id="237"/>
      <w:bookmarkEnd w:id="238"/>
    </w:p>
    <w:p w:rsidR="00717F60" w:rsidRPr="00E71A48" w:rsidRDefault="00717F60" w:rsidP="00E71A48">
      <w:pPr>
        <w:pStyle w:val="3"/>
        <w:spacing w:line="264" w:lineRule="auto"/>
        <w:rPr>
          <w:szCs w:val="24"/>
        </w:rPr>
      </w:pPr>
      <w:bookmarkStart w:id="239" w:name="_Ref306114638"/>
      <w:bookmarkStart w:id="240" w:name="_Toc440361326"/>
      <w:bookmarkStart w:id="241" w:name="_Toc440376081"/>
      <w:bookmarkStart w:id="242" w:name="_Toc440376208"/>
      <w:bookmarkStart w:id="243" w:name="_Toc440382473"/>
      <w:bookmarkStart w:id="244" w:name="_Toc440447143"/>
      <w:bookmarkStart w:id="245" w:name="_Toc440632303"/>
      <w:bookmarkStart w:id="246" w:name="_Toc440875076"/>
      <w:bookmarkStart w:id="247" w:name="_Toc441131063"/>
      <w:bookmarkStart w:id="248" w:name="_Toc441221882"/>
      <w:r w:rsidRPr="00E71A48">
        <w:rPr>
          <w:szCs w:val="24"/>
        </w:rPr>
        <w:t xml:space="preserve">Общие требования к </w:t>
      </w:r>
      <w:r w:rsidR="004B5EB3" w:rsidRPr="00E71A48">
        <w:rPr>
          <w:szCs w:val="24"/>
        </w:rPr>
        <w:t>Заявк</w:t>
      </w:r>
      <w:r w:rsidRPr="00E71A48">
        <w:rPr>
          <w:szCs w:val="24"/>
        </w:rPr>
        <w:t>е</w:t>
      </w:r>
      <w:bookmarkEnd w:id="239"/>
      <w:bookmarkEnd w:id="240"/>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9"/>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A4EA3">
        <w:fldChar w:fldCharType="begin"/>
      </w:r>
      <w:r w:rsidR="00FA4EA3">
        <w:instrText xml:space="preserve"> REF _Ref440274659 \r \h  \* MERGEFORMAT </w:instrText>
      </w:r>
      <w:r w:rsidR="00FA4EA3">
        <w:fldChar w:fldCharType="separate"/>
      </w:r>
      <w:r w:rsidR="00EF5165" w:rsidRPr="00EF5165">
        <w:rPr>
          <w:bCs w:val="0"/>
          <w:sz w:val="24"/>
          <w:szCs w:val="24"/>
        </w:rPr>
        <w:t>5.11</w:t>
      </w:r>
      <w:r w:rsidR="00FA4EA3">
        <w:fldChar w:fldCharType="end"/>
      </w:r>
      <w:r w:rsidRPr="00D52133">
        <w:rPr>
          <w:bCs w:val="0"/>
          <w:sz w:val="24"/>
          <w:szCs w:val="24"/>
        </w:rPr>
        <w:t xml:space="preserve">, </w:t>
      </w:r>
      <w:r w:rsidR="00FA4EA3">
        <w:fldChar w:fldCharType="begin"/>
      </w:r>
      <w:r w:rsidR="00FA4EA3">
        <w:instrText xml:space="preserve"> REF _Ref440274733 \r \h  \* MERGEFORMAT </w:instrText>
      </w:r>
      <w:r w:rsidR="00FA4EA3">
        <w:fldChar w:fldCharType="separate"/>
      </w:r>
      <w:r w:rsidR="00EF5165" w:rsidRPr="00EF5165">
        <w:rPr>
          <w:bCs w:val="0"/>
          <w:sz w:val="24"/>
          <w:szCs w:val="24"/>
        </w:rPr>
        <w:t>5.12</w:t>
      </w:r>
      <w:r w:rsidR="00FA4EA3">
        <w:fldChar w:fldCharType="end"/>
      </w:r>
      <w:r w:rsidRPr="00D52133">
        <w:rPr>
          <w:bCs w:val="0"/>
          <w:sz w:val="24"/>
          <w:szCs w:val="24"/>
        </w:rPr>
        <w:t xml:space="preserve">, </w:t>
      </w:r>
      <w:r w:rsidR="00FA4EA3">
        <w:fldChar w:fldCharType="begin"/>
      </w:r>
      <w:r w:rsidR="00FA4EA3">
        <w:instrText xml:space="preserve"> REF _Ref440274744 \r \h  \* MERGEFORMAT </w:instrText>
      </w:r>
      <w:r w:rsidR="00FA4EA3">
        <w:fldChar w:fldCharType="separate"/>
      </w:r>
      <w:r w:rsidR="00EF5165" w:rsidRPr="00EF5165">
        <w:rPr>
          <w:bCs w:val="0"/>
          <w:sz w:val="24"/>
          <w:szCs w:val="24"/>
        </w:rPr>
        <w:t>5.13</w:t>
      </w:r>
      <w:r w:rsidR="00FA4EA3">
        <w:fldChar w:fldCharType="end"/>
      </w:r>
      <w:r w:rsidRPr="00D52133">
        <w:rPr>
          <w:bCs w:val="0"/>
          <w:sz w:val="24"/>
          <w:szCs w:val="24"/>
        </w:rPr>
        <w:t xml:space="preserve">, </w:t>
      </w:r>
      <w:r w:rsidR="00FA4EA3">
        <w:fldChar w:fldCharType="begin"/>
      </w:r>
      <w:r w:rsidR="00FA4EA3">
        <w:instrText xml:space="preserve"> REF _Ref440274756 \r \h  \* MERGEFORMAT </w:instrText>
      </w:r>
      <w:r w:rsidR="00FA4EA3">
        <w:fldChar w:fldCharType="separate"/>
      </w:r>
      <w:r w:rsidR="00EF5165" w:rsidRPr="00EF5165">
        <w:rPr>
          <w:bCs w:val="0"/>
          <w:sz w:val="24"/>
          <w:szCs w:val="24"/>
        </w:rPr>
        <w:t>5.15</w:t>
      </w:r>
      <w:r w:rsidR="00FA4EA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A4EA3">
        <w:fldChar w:fldCharType="begin"/>
      </w:r>
      <w:r w:rsidR="00FA4EA3">
        <w:instrText xml:space="preserve"> REF _Ref440274659 \r \h  \* MERGEFORMAT </w:instrText>
      </w:r>
      <w:r w:rsidR="00FA4EA3">
        <w:fldChar w:fldCharType="separate"/>
      </w:r>
      <w:r w:rsidR="00EF5165" w:rsidRPr="00EF5165">
        <w:rPr>
          <w:bCs w:val="0"/>
          <w:sz w:val="24"/>
          <w:szCs w:val="24"/>
        </w:rPr>
        <w:t>5.11</w:t>
      </w:r>
      <w:r w:rsidR="00FA4EA3">
        <w:fldChar w:fldCharType="end"/>
      </w:r>
      <w:r w:rsidRPr="00D52133">
        <w:rPr>
          <w:bCs w:val="0"/>
          <w:sz w:val="24"/>
          <w:szCs w:val="24"/>
        </w:rPr>
        <w:t xml:space="preserve">, </w:t>
      </w:r>
      <w:r w:rsidR="00FA4EA3">
        <w:fldChar w:fldCharType="begin"/>
      </w:r>
      <w:r w:rsidR="00FA4EA3">
        <w:instrText xml:space="preserve"> REF _Ref440274733 \r \h  \* MERGEFORMAT </w:instrText>
      </w:r>
      <w:r w:rsidR="00FA4EA3">
        <w:fldChar w:fldCharType="separate"/>
      </w:r>
      <w:r w:rsidR="00EF5165" w:rsidRPr="00EF5165">
        <w:rPr>
          <w:bCs w:val="0"/>
          <w:sz w:val="24"/>
          <w:szCs w:val="24"/>
        </w:rPr>
        <w:t>5.12</w:t>
      </w:r>
      <w:r w:rsidR="00FA4EA3">
        <w:fldChar w:fldCharType="end"/>
      </w:r>
      <w:r w:rsidRPr="00D52133">
        <w:rPr>
          <w:bCs w:val="0"/>
          <w:sz w:val="24"/>
          <w:szCs w:val="24"/>
        </w:rPr>
        <w:t xml:space="preserve">, </w:t>
      </w:r>
      <w:r w:rsidR="00FA4EA3">
        <w:fldChar w:fldCharType="begin"/>
      </w:r>
      <w:r w:rsidR="00FA4EA3">
        <w:instrText xml:space="preserve"> REF _Ref440274744 \r \h  \* MERGEFORMAT </w:instrText>
      </w:r>
      <w:r w:rsidR="00FA4EA3">
        <w:fldChar w:fldCharType="separate"/>
      </w:r>
      <w:r w:rsidR="00EF5165" w:rsidRPr="00EF5165">
        <w:rPr>
          <w:bCs w:val="0"/>
          <w:sz w:val="24"/>
          <w:szCs w:val="24"/>
        </w:rPr>
        <w:t>5.13</w:t>
      </w:r>
      <w:r w:rsidR="00FA4EA3">
        <w:fldChar w:fldCharType="end"/>
      </w:r>
      <w:r w:rsidRPr="00D52133">
        <w:rPr>
          <w:bCs w:val="0"/>
          <w:sz w:val="24"/>
          <w:szCs w:val="24"/>
        </w:rPr>
        <w:t xml:space="preserve">, </w:t>
      </w:r>
      <w:r w:rsidR="00FA4EA3">
        <w:fldChar w:fldCharType="begin"/>
      </w:r>
      <w:r w:rsidR="00FA4EA3">
        <w:instrText xml:space="preserve"> REF _Ref440274756 \r \h  \* MERGEFORMAT </w:instrText>
      </w:r>
      <w:r w:rsidR="00FA4EA3">
        <w:fldChar w:fldCharType="separate"/>
      </w:r>
      <w:r w:rsidR="00EF5165" w:rsidRPr="00EF5165">
        <w:rPr>
          <w:bCs w:val="0"/>
          <w:sz w:val="24"/>
          <w:szCs w:val="24"/>
        </w:rPr>
        <w:t>5.15</w:t>
      </w:r>
      <w:r w:rsidR="00FA4EA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FA4EA3">
        <w:fldChar w:fldCharType="begin"/>
      </w:r>
      <w:r w:rsidR="00FA4EA3">
        <w:instrText xml:space="preserve"> REF _Ref191386419 \n \h  \* MERGEFORMAT </w:instrText>
      </w:r>
      <w:r w:rsidR="00FA4EA3">
        <w:fldChar w:fldCharType="separate"/>
      </w:r>
      <w:r w:rsidR="00EF5165" w:rsidRPr="00EF5165">
        <w:rPr>
          <w:bCs w:val="0"/>
          <w:sz w:val="24"/>
          <w:szCs w:val="24"/>
        </w:rPr>
        <w:t>3.3.2</w:t>
      </w:r>
      <w:r w:rsidR="00FA4EA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2"/>
      <w:bookmarkEnd w:id="253"/>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FA4EA3">
        <w:fldChar w:fldCharType="begin"/>
      </w:r>
      <w:r w:rsidR="00FA4EA3">
        <w:instrText xml:space="preserve"> REF _Ref440361959 \r \h  \* MERGEFORMAT </w:instrText>
      </w:r>
      <w:r w:rsidR="00FA4EA3">
        <w:fldChar w:fldCharType="separate"/>
      </w:r>
      <w:r w:rsidR="00EF5165" w:rsidRPr="00EF5165">
        <w:rPr>
          <w:bCs w:val="0"/>
          <w:sz w:val="24"/>
          <w:szCs w:val="24"/>
        </w:rPr>
        <w:t>5.5</w:t>
      </w:r>
      <w:r w:rsidR="00FA4EA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FA4EA3">
        <w:fldChar w:fldCharType="begin"/>
      </w:r>
      <w:r w:rsidR="00FA4EA3">
        <w:instrText xml:space="preserve"> REF _Ref440271036 \r \h  \* MERGEFORMAT </w:instrText>
      </w:r>
      <w:r w:rsidR="00FA4EA3">
        <w:fldChar w:fldCharType="separate"/>
      </w:r>
      <w:r w:rsidR="00EF5165" w:rsidRPr="00EF5165">
        <w:rPr>
          <w:bCs w:val="0"/>
          <w:sz w:val="24"/>
          <w:szCs w:val="24"/>
        </w:rPr>
        <w:t>5.4</w:t>
      </w:r>
      <w:r w:rsidR="00FA4EA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FA4EA3">
        <w:fldChar w:fldCharType="begin"/>
      </w:r>
      <w:r w:rsidR="00FA4EA3">
        <w:instrText xml:space="preserve"> REF _Ref55336310 \r \h  \* MERGEFORMAT </w:instrText>
      </w:r>
      <w:r w:rsidR="00FA4EA3">
        <w:fldChar w:fldCharType="separate"/>
      </w:r>
      <w:r w:rsidR="00EF5165" w:rsidRPr="00EF5165">
        <w:rPr>
          <w:bCs w:val="0"/>
          <w:sz w:val="24"/>
          <w:szCs w:val="24"/>
        </w:rPr>
        <w:t>5.1</w:t>
      </w:r>
      <w:r w:rsidR="00FA4EA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32304"/>
      <w:bookmarkStart w:id="263" w:name="_Toc440875077"/>
      <w:bookmarkStart w:id="264" w:name="_Toc441131064"/>
      <w:bookmarkStart w:id="265" w:name="_Toc441221883"/>
      <w:r w:rsidRPr="00E71A48">
        <w:rPr>
          <w:szCs w:val="24"/>
        </w:rPr>
        <w:t xml:space="preserve">Порядок подготовки </w:t>
      </w:r>
      <w:r w:rsidR="004B5EB3" w:rsidRPr="00E71A48">
        <w:rPr>
          <w:szCs w:val="24"/>
        </w:rPr>
        <w:t>Заявк</w:t>
      </w:r>
      <w:r w:rsidRPr="00E71A48">
        <w:rPr>
          <w:szCs w:val="24"/>
        </w:rPr>
        <w:t>и через </w:t>
      </w:r>
      <w:bookmarkEnd w:id="254"/>
      <w:bookmarkEnd w:id="255"/>
      <w:bookmarkEnd w:id="256"/>
      <w:r w:rsidRPr="00E71A48">
        <w:rPr>
          <w:szCs w:val="24"/>
        </w:rPr>
        <w:t>ЭТП</w:t>
      </w:r>
      <w:bookmarkEnd w:id="257"/>
      <w:bookmarkEnd w:id="258"/>
      <w:bookmarkEnd w:id="259"/>
      <w:bookmarkEnd w:id="260"/>
      <w:bookmarkEnd w:id="261"/>
      <w:bookmarkEnd w:id="262"/>
      <w:bookmarkEnd w:id="263"/>
      <w:bookmarkEnd w:id="264"/>
      <w:bookmarkEnd w:id="265"/>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32305"/>
      <w:bookmarkStart w:id="273" w:name="_Toc440875078"/>
      <w:bookmarkStart w:id="274" w:name="_Toc441131065"/>
      <w:bookmarkStart w:id="275" w:name="_Toc441221884"/>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66"/>
      <w:bookmarkEnd w:id="267"/>
      <w:bookmarkEnd w:id="268"/>
      <w:bookmarkEnd w:id="269"/>
      <w:bookmarkEnd w:id="270"/>
      <w:bookmarkEnd w:id="271"/>
      <w:bookmarkEnd w:id="272"/>
      <w:bookmarkEnd w:id="273"/>
      <w:bookmarkEnd w:id="274"/>
      <w:bookmarkEnd w:id="27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76"/>
    </w:p>
    <w:p w:rsidR="00717F60" w:rsidRPr="00D71E6D"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32306"/>
      <w:bookmarkStart w:id="284" w:name="_Toc440875079"/>
      <w:bookmarkStart w:id="285" w:name="_Toc441131066"/>
      <w:bookmarkStart w:id="286" w:name="_Toc441221885"/>
      <w:r w:rsidRPr="00D71E6D">
        <w:rPr>
          <w:szCs w:val="24"/>
        </w:rPr>
        <w:t xml:space="preserve">Требования к сроку действия </w:t>
      </w:r>
      <w:r w:rsidR="004B5EB3" w:rsidRPr="00D71E6D">
        <w:rPr>
          <w:szCs w:val="24"/>
        </w:rPr>
        <w:t>Заявк</w:t>
      </w:r>
      <w:r w:rsidRPr="00D71E6D">
        <w:rPr>
          <w:szCs w:val="24"/>
        </w:rPr>
        <w:t>и</w:t>
      </w:r>
      <w:bookmarkEnd w:id="277"/>
      <w:bookmarkEnd w:id="278"/>
      <w:bookmarkEnd w:id="279"/>
      <w:bookmarkEnd w:id="280"/>
      <w:bookmarkEnd w:id="281"/>
      <w:bookmarkEnd w:id="282"/>
      <w:bookmarkEnd w:id="283"/>
      <w:bookmarkEnd w:id="284"/>
      <w:bookmarkEnd w:id="285"/>
      <w:bookmarkEnd w:id="28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A4EA3">
        <w:fldChar w:fldCharType="begin"/>
      </w:r>
      <w:r w:rsidR="00FA4EA3">
        <w:instrText xml:space="preserve"> REF _Ref440289953 \r \h  \* MERGEFORMAT </w:instrText>
      </w:r>
      <w:r w:rsidR="00FA4EA3">
        <w:fldChar w:fldCharType="separate"/>
      </w:r>
      <w:r w:rsidR="00EF5165" w:rsidRPr="00EF5165">
        <w:rPr>
          <w:bCs w:val="0"/>
          <w:sz w:val="24"/>
          <w:szCs w:val="24"/>
        </w:rPr>
        <w:t>3.4.1.3</w:t>
      </w:r>
      <w:r w:rsidR="00FA4EA3">
        <w:fldChar w:fldCharType="end"/>
      </w:r>
      <w:r w:rsidR="00D71E6D" w:rsidRPr="00D71E6D">
        <w:rPr>
          <w:bCs w:val="0"/>
          <w:sz w:val="24"/>
          <w:szCs w:val="24"/>
        </w:rPr>
        <w:t>)</w:t>
      </w:r>
      <w:r w:rsidR="00717F60" w:rsidRPr="00D71E6D">
        <w:rPr>
          <w:bCs w:val="0"/>
          <w:sz w:val="24"/>
          <w:szCs w:val="24"/>
        </w:rPr>
        <w:t>.</w:t>
      </w:r>
      <w:bookmarkEnd w:id="28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32307"/>
      <w:bookmarkStart w:id="294" w:name="_Toc440875080"/>
      <w:bookmarkStart w:id="295" w:name="_Toc441131067"/>
      <w:bookmarkStart w:id="296" w:name="_Toc441221886"/>
      <w:r w:rsidRPr="00E71A48">
        <w:rPr>
          <w:szCs w:val="24"/>
        </w:rPr>
        <w:t xml:space="preserve">Требования к языку </w:t>
      </w:r>
      <w:r w:rsidR="004B5EB3" w:rsidRPr="00E71A48">
        <w:rPr>
          <w:szCs w:val="24"/>
        </w:rPr>
        <w:t>Заявк</w:t>
      </w:r>
      <w:r w:rsidRPr="00E71A48">
        <w:rPr>
          <w:szCs w:val="24"/>
        </w:rPr>
        <w:t>и</w:t>
      </w:r>
      <w:bookmarkEnd w:id="288"/>
      <w:bookmarkEnd w:id="289"/>
      <w:bookmarkEnd w:id="290"/>
      <w:bookmarkEnd w:id="291"/>
      <w:bookmarkEnd w:id="292"/>
      <w:bookmarkEnd w:id="293"/>
      <w:bookmarkEnd w:id="294"/>
      <w:bookmarkEnd w:id="295"/>
      <w:bookmarkEnd w:id="2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32308"/>
      <w:bookmarkStart w:id="303" w:name="_Toc440875081"/>
      <w:bookmarkStart w:id="304" w:name="_Toc441131068"/>
      <w:bookmarkStart w:id="305" w:name="_Toc441221887"/>
      <w:r w:rsidRPr="00E71A48">
        <w:rPr>
          <w:szCs w:val="24"/>
        </w:rPr>
        <w:t xml:space="preserve">Требования к валюте </w:t>
      </w:r>
      <w:r w:rsidR="004B5EB3" w:rsidRPr="00E71A48">
        <w:rPr>
          <w:szCs w:val="24"/>
        </w:rPr>
        <w:t>Заявк</w:t>
      </w:r>
      <w:r w:rsidRPr="00E71A48">
        <w:rPr>
          <w:szCs w:val="24"/>
        </w:rPr>
        <w:t>и</w:t>
      </w:r>
      <w:bookmarkEnd w:id="297"/>
      <w:bookmarkEnd w:id="298"/>
      <w:bookmarkEnd w:id="299"/>
      <w:bookmarkEnd w:id="300"/>
      <w:bookmarkEnd w:id="301"/>
      <w:bookmarkEnd w:id="302"/>
      <w:bookmarkEnd w:id="303"/>
      <w:bookmarkEnd w:id="304"/>
      <w:bookmarkEnd w:id="30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32309"/>
      <w:bookmarkStart w:id="312" w:name="_Toc440875082"/>
      <w:bookmarkStart w:id="313" w:name="_Toc441131069"/>
      <w:bookmarkStart w:id="314" w:name="_Toc44122188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6"/>
      <w:bookmarkEnd w:id="307"/>
      <w:bookmarkEnd w:id="308"/>
      <w:bookmarkEnd w:id="309"/>
      <w:bookmarkEnd w:id="310"/>
      <w:bookmarkEnd w:id="311"/>
      <w:bookmarkEnd w:id="312"/>
      <w:bookmarkEnd w:id="313"/>
      <w:bookmarkEnd w:id="31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Default="00216641" w:rsidP="00C77718">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77718">
        <w:rPr>
          <w:b/>
          <w:bCs w:val="0"/>
          <w:sz w:val="24"/>
          <w:szCs w:val="24"/>
          <w:u w:val="single"/>
        </w:rPr>
        <w:t>По Лоту №1</w:t>
      </w:r>
      <w:r w:rsidRPr="00C12FA4">
        <w:rPr>
          <w:b/>
          <w:bCs w:val="0"/>
          <w:sz w:val="24"/>
          <w:szCs w:val="24"/>
          <w:u w:val="single"/>
        </w:rPr>
        <w:t>:</w:t>
      </w:r>
      <w:r w:rsidR="00717F60" w:rsidRPr="00C12FA4">
        <w:rPr>
          <w:bCs w:val="0"/>
          <w:sz w:val="24"/>
          <w:szCs w:val="24"/>
        </w:rPr>
        <w:t xml:space="preserve"> </w:t>
      </w:r>
      <w:r w:rsidR="00C77718" w:rsidRPr="00C77718">
        <w:rPr>
          <w:b/>
          <w:bCs w:val="0"/>
          <w:color w:val="000000"/>
          <w:sz w:val="24"/>
          <w:szCs w:val="24"/>
          <w:lang w:eastAsia="ru-RU"/>
        </w:rPr>
        <w:t>3 015 934</w:t>
      </w:r>
      <w:r w:rsidR="00C77718" w:rsidRPr="00C77718">
        <w:rPr>
          <w:bCs w:val="0"/>
          <w:sz w:val="24"/>
          <w:szCs w:val="24"/>
          <w:lang w:eastAsia="ru-RU"/>
        </w:rPr>
        <w:t xml:space="preserve"> (Три миллиона пятнадцать тысяч девятьсот тридцать четыре) рубля 00 копеек РФ, без учета НДС; НДС составляет </w:t>
      </w:r>
      <w:r w:rsidR="00C77718" w:rsidRPr="00C77718">
        <w:rPr>
          <w:b/>
          <w:bCs w:val="0"/>
          <w:sz w:val="24"/>
          <w:szCs w:val="24"/>
          <w:lang w:eastAsia="ru-RU"/>
        </w:rPr>
        <w:t>542 868</w:t>
      </w:r>
      <w:r w:rsidR="00C77718" w:rsidRPr="00C77718">
        <w:rPr>
          <w:bCs w:val="0"/>
          <w:sz w:val="24"/>
          <w:szCs w:val="24"/>
          <w:lang w:eastAsia="ru-RU"/>
        </w:rPr>
        <w:t xml:space="preserve"> (Пятьсот сорок две тысячи восемьсот шестьдесят восемь) рублей 12 копеек РФ; </w:t>
      </w:r>
      <w:r w:rsidR="00C77718" w:rsidRPr="00C77718">
        <w:rPr>
          <w:b/>
          <w:bCs w:val="0"/>
          <w:sz w:val="24"/>
          <w:szCs w:val="24"/>
          <w:lang w:eastAsia="ru-RU"/>
        </w:rPr>
        <w:t>3 558 802</w:t>
      </w:r>
      <w:r w:rsidR="00C77718" w:rsidRPr="00C77718">
        <w:rPr>
          <w:bCs w:val="0"/>
          <w:sz w:val="24"/>
          <w:szCs w:val="24"/>
          <w:lang w:eastAsia="ru-RU"/>
        </w:rPr>
        <w:t xml:space="preserve"> (Три миллиона пятьсот пятьдесят восемь тысяч восемьсот два) рубля 12 копеек РФ.</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FA4EA3">
        <w:fldChar w:fldCharType="begin"/>
      </w:r>
      <w:r w:rsidR="00FA4EA3">
        <w:instrText xml:space="preserve"> REF _Ref55336310 \r \h  \* MERGEFORMAT </w:instrText>
      </w:r>
      <w:r w:rsidR="00FA4EA3">
        <w:fldChar w:fldCharType="separate"/>
      </w:r>
      <w:r w:rsidR="00EF5165" w:rsidRPr="006E78FA">
        <w:rPr>
          <w:bCs w:val="0"/>
          <w:sz w:val="24"/>
          <w:szCs w:val="24"/>
        </w:rPr>
        <w:t>5.1</w:t>
      </w:r>
      <w:r w:rsidR="00FA4EA3">
        <w:fldChar w:fldCharType="end"/>
      </w:r>
      <w:r w:rsidR="003F3A69" w:rsidRPr="006E78FA">
        <w:rPr>
          <w:bCs w:val="0"/>
          <w:sz w:val="24"/>
          <w:szCs w:val="24"/>
          <w:lang w:eastAsia="ru-RU"/>
        </w:rPr>
        <w:t>)</w:t>
      </w:r>
      <w:r w:rsidRPr="006E78FA">
        <w:rPr>
          <w:bCs w:val="0"/>
          <w:sz w:val="24"/>
          <w:szCs w:val="24"/>
        </w:rPr>
        <w:t xml:space="preserve">, поданной Участником, </w:t>
      </w:r>
      <w:r w:rsidRPr="006E78FA">
        <w:rPr>
          <w:bCs w:val="0"/>
          <w:sz w:val="24"/>
          <w:szCs w:val="24"/>
        </w:rPr>
        <w:lastRenderedPageBreak/>
        <w:t xml:space="preserve">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FA4EA3">
        <w:fldChar w:fldCharType="begin"/>
      </w:r>
      <w:r w:rsidR="00FA4EA3">
        <w:instrText xml:space="preserve"> REF _Ref440271072 \r \h  \* MERGEFORMAT </w:instrText>
      </w:r>
      <w:r w:rsidR="00FA4EA3">
        <w:fldChar w:fldCharType="separate"/>
      </w:r>
      <w:r w:rsidR="00EF5165" w:rsidRPr="006E78FA">
        <w:rPr>
          <w:bCs w:val="0"/>
          <w:sz w:val="24"/>
          <w:szCs w:val="24"/>
        </w:rPr>
        <w:t>5.2</w:t>
      </w:r>
      <w:r w:rsidR="00FA4EA3">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FA4EA3">
        <w:fldChar w:fldCharType="begin"/>
      </w:r>
      <w:r w:rsidR="00FA4EA3">
        <w:instrText xml:space="preserve"> REF _Ref440361439 \r \h  \* MERGEFORMAT </w:instrText>
      </w:r>
      <w:r w:rsidR="00FA4EA3">
        <w:fldChar w:fldCharType="separate"/>
      </w:r>
      <w:r w:rsidR="00EF5165" w:rsidRPr="006E78FA">
        <w:rPr>
          <w:sz w:val="24"/>
          <w:szCs w:val="24"/>
        </w:rPr>
        <w:t>5.5</w:t>
      </w:r>
      <w:r w:rsidR="00FA4EA3">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32310"/>
      <w:bookmarkStart w:id="323" w:name="_Toc440875083"/>
      <w:bookmarkStart w:id="324" w:name="_Toc441131070"/>
      <w:bookmarkStart w:id="325" w:name="_Toc44122188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40E9">
        <w:rPr>
          <w:bCs w:val="0"/>
          <w:sz w:val="24"/>
          <w:szCs w:val="24"/>
        </w:rPr>
        <w:t>,</w:t>
      </w:r>
      <w:r w:rsidR="00A140E9" w:rsidRPr="00A140E9">
        <w:rPr>
          <w:sz w:val="24"/>
          <w:szCs w:val="24"/>
          <w:highlight w:val="darkGray"/>
        </w:rPr>
        <w:t xml:space="preserve"> </w:t>
      </w:r>
      <w:r w:rsidR="00A140E9" w:rsidRPr="00A140E9">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A4EA3">
        <w:fldChar w:fldCharType="begin"/>
      </w:r>
      <w:r w:rsidR="00FA4EA3">
        <w:instrText xml:space="preserve"> REF _Ref191386451 \n \h  \* MERGEFORMAT </w:instrText>
      </w:r>
      <w:r w:rsidR="00FA4EA3">
        <w:fldChar w:fldCharType="separate"/>
      </w:r>
      <w:r w:rsidR="00EF5165" w:rsidRPr="00EF5165">
        <w:rPr>
          <w:bCs w:val="0"/>
          <w:sz w:val="24"/>
          <w:szCs w:val="24"/>
        </w:rPr>
        <w:t>3.3.9</w:t>
      </w:r>
      <w:r w:rsidR="00FA4EA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C7771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A4EA3">
        <w:fldChar w:fldCharType="begin"/>
      </w:r>
      <w:r w:rsidR="00FA4EA3">
        <w:instrText xml:space="preserve"> REF _Ref440275279 \r \h  \* MERGEFORMAT </w:instrText>
      </w:r>
      <w:r w:rsidR="00FA4EA3">
        <w:fldChar w:fldCharType="separate"/>
      </w:r>
      <w:r w:rsidR="00EF5165" w:rsidRPr="00EF5165">
        <w:rPr>
          <w:sz w:val="24"/>
          <w:szCs w:val="24"/>
        </w:rPr>
        <w:t>1.1.4</w:t>
      </w:r>
      <w:r w:rsidR="00FA4EA3">
        <w:fldChar w:fldCharType="end"/>
      </w:r>
      <w:r w:rsidRPr="009F2BF9">
        <w:rPr>
          <w:sz w:val="24"/>
          <w:szCs w:val="24"/>
        </w:rPr>
        <w:t xml:space="preserve"> и разделе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9F2BF9">
        <w:rPr>
          <w:sz w:val="24"/>
          <w:szCs w:val="24"/>
        </w:rPr>
        <w:t xml:space="preserve">, в </w:t>
      </w:r>
      <w:r w:rsidRPr="00C77718">
        <w:rPr>
          <w:sz w:val="24"/>
          <w:szCs w:val="24"/>
        </w:rPr>
        <w:t>соответствии с требованиями законодательства Российской Федерации) [</w:t>
      </w:r>
      <w:r w:rsidRPr="00C77718">
        <w:rPr>
          <w:b/>
          <w:sz w:val="24"/>
          <w:szCs w:val="24"/>
          <w:u w:val="single"/>
        </w:rPr>
        <w:t>для межевания:]</w:t>
      </w:r>
      <w:r w:rsidRPr="00C77718">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 действующую на период  оказания закупаемых услуг лицензию ФСБ на проведение работ, связанных с использование сведений, </w:t>
      </w:r>
      <w:r w:rsidRPr="00C77718">
        <w:rPr>
          <w:sz w:val="24"/>
          <w:szCs w:val="24"/>
        </w:rPr>
        <w:lastRenderedPageBreak/>
        <w:t>составляющих государственную тайну);</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A140E9" w:rsidRPr="00A140E9" w:rsidRDefault="00A140E9" w:rsidP="00A140E9">
      <w:pPr>
        <w:numPr>
          <w:ilvl w:val="0"/>
          <w:numId w:val="21"/>
        </w:numPr>
        <w:suppressAutoHyphens w:val="0"/>
        <w:spacing w:line="264" w:lineRule="auto"/>
        <w:rPr>
          <w:sz w:val="24"/>
          <w:szCs w:val="24"/>
          <w:lang w:eastAsia="ru-RU"/>
        </w:rPr>
      </w:pPr>
      <w:r w:rsidRPr="00A140E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0E9" w:rsidRPr="00680B79" w:rsidRDefault="00A140E9" w:rsidP="00A140E9">
      <w:pPr>
        <w:widowControl w:val="0"/>
        <w:tabs>
          <w:tab w:val="left" w:pos="0"/>
        </w:tabs>
        <w:suppressAutoHyphens w:val="0"/>
        <w:spacing w:line="264" w:lineRule="auto"/>
        <w:ind w:left="1650" w:firstLine="0"/>
        <w:rPr>
          <w:color w:val="000000"/>
          <w:sz w:val="24"/>
          <w:szCs w:val="24"/>
          <w:lang w:eastAsia="ru-RU"/>
        </w:rPr>
      </w:pP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w:t>
      </w:r>
      <w:r w:rsidR="00553A57" w:rsidRPr="00B20653">
        <w:rPr>
          <w:sz w:val="24"/>
          <w:szCs w:val="24"/>
        </w:rPr>
        <w:lastRenderedPageBreak/>
        <w:t xml:space="preserve">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40"/>
    </w:p>
    <w:p w:rsidR="00F82225" w:rsidRPr="00C77718"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A4EA3">
        <w:fldChar w:fldCharType="begin"/>
      </w:r>
      <w:r w:rsidR="00FA4EA3">
        <w:instrText xml:space="preserve"> REF _Ref440275279 \r \h  \* MERGEFORMAT </w:instrText>
      </w:r>
      <w:r w:rsidR="00FA4EA3">
        <w:fldChar w:fldCharType="separate"/>
      </w:r>
      <w:r w:rsidR="00EF5165" w:rsidRPr="00EF5165">
        <w:rPr>
          <w:sz w:val="24"/>
          <w:szCs w:val="24"/>
        </w:rPr>
        <w:t>1.1.4</w:t>
      </w:r>
      <w:r w:rsidR="00FA4EA3">
        <w:fldChar w:fldCharType="end"/>
      </w:r>
      <w:r w:rsidRPr="009F2BF9">
        <w:rPr>
          <w:sz w:val="24"/>
          <w:szCs w:val="24"/>
        </w:rPr>
        <w:t xml:space="preserve"> и разделе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9F2BF9">
        <w:rPr>
          <w:sz w:val="24"/>
          <w:szCs w:val="24"/>
        </w:rPr>
        <w:t xml:space="preserve">, в </w:t>
      </w:r>
      <w:r w:rsidRPr="00C77718">
        <w:rPr>
          <w:sz w:val="24"/>
          <w:szCs w:val="24"/>
        </w:rPr>
        <w:t>соответствии с требованиями законодательства Российской Федерации)</w:t>
      </w:r>
      <w:r w:rsidR="00A316B7" w:rsidRPr="00C77718">
        <w:rPr>
          <w:sz w:val="24"/>
          <w:szCs w:val="24"/>
        </w:rPr>
        <w:t xml:space="preserve"> [</w:t>
      </w:r>
      <w:r w:rsidR="00A316B7" w:rsidRPr="00C77718">
        <w:rPr>
          <w:b/>
          <w:sz w:val="24"/>
          <w:szCs w:val="24"/>
          <w:u w:val="single"/>
        </w:rPr>
        <w:t>для межевания:]</w:t>
      </w:r>
      <w:r w:rsidR="00A316B7" w:rsidRPr="00C77718">
        <w:rPr>
          <w:sz w:val="24"/>
          <w:szCs w:val="24"/>
        </w:rPr>
        <w:t xml:space="preserve"> </w:t>
      </w:r>
      <w:r w:rsidR="00A6266B" w:rsidRPr="00C77718">
        <w:rPr>
          <w:sz w:val="24"/>
          <w:szCs w:val="24"/>
        </w:rPr>
        <w:t>З</w:t>
      </w:r>
      <w:r w:rsidR="00A316B7" w:rsidRPr="00C77718">
        <w:rPr>
          <w:sz w:val="24"/>
          <w:szCs w:val="24"/>
        </w:rPr>
        <w:t>аверенные Участником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9948B4">
        <w:rPr>
          <w:sz w:val="24"/>
          <w:szCs w:val="24"/>
        </w:rPr>
        <w:lastRenderedPageBreak/>
        <w:t>(</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FA4EA3">
        <w:fldChar w:fldCharType="begin"/>
      </w:r>
      <w:r w:rsidR="00FA4EA3">
        <w:instrText xml:space="preserve"> REF _Ref440272274 \r \h  \* MERGEFORMAT </w:instrText>
      </w:r>
      <w:r w:rsidR="00FA4EA3">
        <w:fldChar w:fldCharType="separate"/>
      </w:r>
      <w:r w:rsidR="00EF5165" w:rsidRPr="00EF5165">
        <w:rPr>
          <w:sz w:val="24"/>
          <w:szCs w:val="24"/>
        </w:rPr>
        <w:t>5.15</w:t>
      </w:r>
      <w:r w:rsidR="00FA4EA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32311"/>
      <w:bookmarkStart w:id="349" w:name="_Toc440875084"/>
      <w:bookmarkStart w:id="350" w:name="_Toc441131071"/>
      <w:bookmarkStart w:id="351" w:name="_Toc441221890"/>
      <w:r w:rsidRPr="00E71A48">
        <w:rPr>
          <w:szCs w:val="24"/>
        </w:rPr>
        <w:t xml:space="preserve">Привлечение </w:t>
      </w:r>
      <w:bookmarkEnd w:id="341"/>
      <w:bookmarkEnd w:id="342"/>
      <w:bookmarkEnd w:id="343"/>
      <w:bookmarkEnd w:id="344"/>
      <w:bookmarkEnd w:id="345"/>
      <w:r w:rsidR="00362EA4">
        <w:rPr>
          <w:szCs w:val="24"/>
        </w:rPr>
        <w:t>соисполнителей</w:t>
      </w:r>
      <w:bookmarkEnd w:id="346"/>
      <w:bookmarkEnd w:id="347"/>
      <w:bookmarkEnd w:id="348"/>
      <w:bookmarkEnd w:id="349"/>
      <w:bookmarkEnd w:id="350"/>
      <w:bookmarkEnd w:id="35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6"/>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w:t>
      </w:r>
      <w:r w:rsidRPr="00362EA4">
        <w:rPr>
          <w:bCs w:val="0"/>
          <w:sz w:val="24"/>
          <w:szCs w:val="24"/>
        </w:rPr>
        <w:lastRenderedPageBreak/>
        <w:t>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32312"/>
      <w:bookmarkStart w:id="360" w:name="_Toc440875085"/>
      <w:bookmarkStart w:id="361" w:name="_Ref440876619"/>
      <w:bookmarkStart w:id="362" w:name="_Ref440876660"/>
      <w:bookmarkStart w:id="363" w:name="_Toc441131072"/>
      <w:bookmarkStart w:id="364" w:name="_Toc44122189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4EA3">
        <w:fldChar w:fldCharType="begin"/>
      </w:r>
      <w:r w:rsidR="00FA4EA3">
        <w:instrText xml:space="preserve"> REF _Ref191386482 \r \h  \* MERGEFORMAT </w:instrText>
      </w:r>
      <w:r w:rsidR="00FA4EA3">
        <w:fldChar w:fldCharType="separate"/>
      </w:r>
      <w:r w:rsidR="00EF5165" w:rsidRPr="00EF5165">
        <w:rPr>
          <w:bCs w:val="0"/>
          <w:sz w:val="24"/>
          <w:szCs w:val="24"/>
        </w:rPr>
        <w:t>3.3.8.1</w:t>
      </w:r>
      <w:r w:rsidR="00FA4EA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4EA3">
        <w:fldChar w:fldCharType="begin"/>
      </w:r>
      <w:r w:rsidR="00FA4EA3">
        <w:instrText xml:space="preserve"> REF _Ref307563248 \r \h  \* MERGEFORMAT </w:instrText>
      </w:r>
      <w:r w:rsidR="00FA4EA3">
        <w:fldChar w:fldCharType="separate"/>
      </w:r>
      <w:r w:rsidR="00EF5165" w:rsidRPr="00EF5165">
        <w:rPr>
          <w:bCs w:val="0"/>
          <w:sz w:val="24"/>
          <w:szCs w:val="24"/>
          <w:lang w:val="en-US"/>
        </w:rPr>
        <w:t>a</w:t>
      </w:r>
      <w:r w:rsidR="00EF5165" w:rsidRPr="00FA4EA3">
        <w:rPr>
          <w:bCs w:val="0"/>
          <w:sz w:val="24"/>
          <w:szCs w:val="24"/>
        </w:rPr>
        <w:t>)</w:t>
      </w:r>
      <w:r w:rsidR="00FA4EA3">
        <w:fldChar w:fldCharType="end"/>
      </w:r>
      <w:r w:rsidRPr="00E71A48">
        <w:rPr>
          <w:bCs w:val="0"/>
          <w:sz w:val="24"/>
          <w:szCs w:val="24"/>
        </w:rPr>
        <w:t xml:space="preserve">- </w:t>
      </w:r>
      <w:r w:rsidR="00FA4EA3">
        <w:fldChar w:fldCharType="begin"/>
      </w:r>
      <w:r w:rsidR="00FA4EA3">
        <w:instrText xml:space="preserve"> REF _Ref307563262 \r \h  \* MERGEFORMAT </w:instrText>
      </w:r>
      <w:r w:rsidR="00FA4EA3">
        <w:fldChar w:fldCharType="separate"/>
      </w:r>
      <w:r w:rsidR="00EF5165" w:rsidRPr="00EF5165">
        <w:rPr>
          <w:bCs w:val="0"/>
          <w:sz w:val="24"/>
          <w:szCs w:val="24"/>
          <w:lang w:val="en-US"/>
        </w:rPr>
        <w:t>g</w:t>
      </w:r>
      <w:r w:rsidR="00EF5165" w:rsidRPr="00FA4EA3">
        <w:rPr>
          <w:bCs w:val="0"/>
          <w:sz w:val="24"/>
          <w:szCs w:val="24"/>
        </w:rPr>
        <w:t>)</w:t>
      </w:r>
      <w:r w:rsidR="00FA4EA3">
        <w:fldChar w:fldCharType="end"/>
      </w:r>
      <w:r w:rsidRPr="00E71A48">
        <w:rPr>
          <w:bCs w:val="0"/>
          <w:sz w:val="24"/>
          <w:szCs w:val="24"/>
        </w:rPr>
        <w:t xml:space="preserve">п. </w:t>
      </w:r>
      <w:r w:rsidR="00FA4EA3">
        <w:fldChar w:fldCharType="begin"/>
      </w:r>
      <w:r w:rsidR="00FA4EA3">
        <w:instrText xml:space="preserve"> REF _Ref306032591 \r \h  \* MERGEFORMAT </w:instrText>
      </w:r>
      <w:r w:rsidR="00FA4EA3">
        <w:fldChar w:fldCharType="separate"/>
      </w:r>
      <w:r w:rsidR="00EF5165" w:rsidRPr="00EF5165">
        <w:rPr>
          <w:bCs w:val="0"/>
          <w:sz w:val="24"/>
          <w:szCs w:val="24"/>
        </w:rPr>
        <w:t>3.3.10.4</w:t>
      </w:r>
      <w:r w:rsidR="00FA4EA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32313"/>
      <w:bookmarkStart w:id="375" w:name="_Toc440875086"/>
      <w:bookmarkStart w:id="376" w:name="_Toc441131073"/>
      <w:bookmarkStart w:id="377" w:name="_Toc441221892"/>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FA4EA3">
        <w:fldChar w:fldCharType="begin"/>
      </w:r>
      <w:r w:rsidR="00FA4EA3">
        <w:instrText xml:space="preserve"> REF _Ref440289401 \r \h  \* MERGEFORMAT </w:instrText>
      </w:r>
      <w:r w:rsidR="00FA4EA3">
        <w:fldChar w:fldCharType="separate"/>
      </w:r>
      <w:r w:rsidR="00EF5165" w:rsidRPr="00EF5165">
        <w:rPr>
          <w:bCs w:val="0"/>
          <w:iCs/>
          <w:sz w:val="24"/>
          <w:szCs w:val="24"/>
        </w:rPr>
        <w:t>3.3.13</w:t>
      </w:r>
      <w:r w:rsidR="00FA4EA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32314"/>
      <w:bookmarkStart w:id="384" w:name="_Toc440875087"/>
      <w:bookmarkStart w:id="385" w:name="_Ref440969948"/>
      <w:bookmarkStart w:id="386" w:name="_Ref441057071"/>
      <w:bookmarkStart w:id="387" w:name="_Toc441131074"/>
      <w:bookmarkStart w:id="388" w:name="_Toc441221893"/>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32315"/>
      <w:bookmarkStart w:id="396" w:name="_Toc440875088"/>
      <w:bookmarkStart w:id="397" w:name="_Toc441131075"/>
      <w:bookmarkStart w:id="398" w:name="_Toc44122189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32316"/>
      <w:bookmarkStart w:id="409" w:name="_Toc440875089"/>
      <w:bookmarkStart w:id="410" w:name="_Toc441131076"/>
      <w:bookmarkStart w:id="411" w:name="_Toc44122189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4EA3">
        <w:fldChar w:fldCharType="begin"/>
      </w:r>
      <w:r w:rsidR="00FA4EA3">
        <w:instrText xml:space="preserve"> REF _Ref306008743 \r \h  \* MERGEFORMAT </w:instrText>
      </w:r>
      <w:r w:rsidR="00FA4EA3">
        <w:fldChar w:fldCharType="separate"/>
      </w:r>
      <w:r w:rsidR="00EF5165" w:rsidRPr="00EF5165">
        <w:rPr>
          <w:bCs w:val="0"/>
          <w:sz w:val="24"/>
          <w:szCs w:val="24"/>
        </w:rPr>
        <w:t>3.3.4</w:t>
      </w:r>
      <w:r w:rsidR="00FA4EA3">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FA4EA3">
        <w:fldChar w:fldCharType="begin"/>
      </w:r>
      <w:r w:rsidR="00FA4EA3">
        <w:instrText xml:space="preserve"> REF _Ref305753174 \r \h  \* MERGEFORMAT </w:instrText>
      </w:r>
      <w:r w:rsidR="00FA4EA3">
        <w:fldChar w:fldCharType="separate"/>
      </w:r>
      <w:r w:rsidR="00EF5165" w:rsidRPr="00EF5165">
        <w:rPr>
          <w:bCs w:val="0"/>
          <w:sz w:val="24"/>
          <w:szCs w:val="24"/>
        </w:rPr>
        <w:t>3.3.14.4</w:t>
      </w:r>
      <w:r w:rsidR="00FA4EA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8" w:name="_Ref305973214"/>
      <w:bookmarkStart w:id="419" w:name="_Toc441221896"/>
      <w:r w:rsidRPr="00E71A48">
        <w:t>Подача Заявок и их прием</w:t>
      </w:r>
      <w:bookmarkStart w:id="420" w:name="_Ref56229451"/>
      <w:bookmarkEnd w:id="399"/>
      <w:bookmarkEnd w:id="418"/>
      <w:bookmarkEnd w:id="419"/>
    </w:p>
    <w:p w:rsidR="00717F60" w:rsidRPr="00E71A48" w:rsidRDefault="00717F60" w:rsidP="00E71A48">
      <w:pPr>
        <w:pStyle w:val="3"/>
        <w:spacing w:line="264" w:lineRule="auto"/>
        <w:rPr>
          <w:szCs w:val="24"/>
        </w:rPr>
      </w:pPr>
      <w:bookmarkStart w:id="421" w:name="_Toc439323707"/>
      <w:bookmarkStart w:id="422" w:name="_Toc440361341"/>
      <w:bookmarkStart w:id="423" w:name="_Toc440376096"/>
      <w:bookmarkStart w:id="424" w:name="_Toc440376223"/>
      <w:bookmarkStart w:id="425" w:name="_Toc440382488"/>
      <w:bookmarkStart w:id="426" w:name="_Toc440447158"/>
      <w:bookmarkStart w:id="427" w:name="_Toc440632318"/>
      <w:bookmarkStart w:id="428" w:name="_Toc440875091"/>
      <w:bookmarkStart w:id="429" w:name="_Toc441131078"/>
      <w:bookmarkStart w:id="430" w:name="_Toc441221897"/>
      <w:r w:rsidRPr="00E71A48">
        <w:rPr>
          <w:szCs w:val="24"/>
        </w:rPr>
        <w:t>Подача Заявок через ЭТП</w:t>
      </w:r>
      <w:bookmarkEnd w:id="421"/>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C7771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1" w:name="_Ref440289953"/>
      <w:r w:rsidRPr="00C77718">
        <w:rPr>
          <w:bCs w:val="0"/>
          <w:sz w:val="24"/>
          <w:szCs w:val="24"/>
        </w:rPr>
        <w:t>Заявк</w:t>
      </w:r>
      <w:r w:rsidR="00717F60" w:rsidRPr="00C77718">
        <w:rPr>
          <w:bCs w:val="0"/>
          <w:sz w:val="24"/>
          <w:szCs w:val="24"/>
        </w:rPr>
        <w:t xml:space="preserve">и на ЭТП могут быть поданы до </w:t>
      </w:r>
      <w:r w:rsidR="002B5044" w:rsidRPr="00C77718">
        <w:rPr>
          <w:b/>
          <w:bCs w:val="0"/>
          <w:sz w:val="24"/>
          <w:szCs w:val="24"/>
        </w:rPr>
        <w:t xml:space="preserve">12 часов 00 минут </w:t>
      </w:r>
      <w:r w:rsidR="00C77718" w:rsidRPr="00C77718">
        <w:rPr>
          <w:b/>
          <w:bCs w:val="0"/>
          <w:sz w:val="24"/>
          <w:szCs w:val="24"/>
        </w:rPr>
        <w:t>0</w:t>
      </w:r>
      <w:r w:rsidR="00C77718">
        <w:rPr>
          <w:b/>
          <w:bCs w:val="0"/>
          <w:sz w:val="24"/>
          <w:szCs w:val="24"/>
        </w:rPr>
        <w:t>1</w:t>
      </w:r>
      <w:r w:rsidR="002B5044" w:rsidRPr="00C77718">
        <w:rPr>
          <w:b/>
          <w:bCs w:val="0"/>
          <w:sz w:val="24"/>
          <w:szCs w:val="24"/>
        </w:rPr>
        <w:t xml:space="preserve"> </w:t>
      </w:r>
      <w:r w:rsidR="00C77718" w:rsidRPr="00C77718">
        <w:rPr>
          <w:b/>
          <w:bCs w:val="0"/>
          <w:sz w:val="24"/>
          <w:szCs w:val="24"/>
        </w:rPr>
        <w:t>февраля</w:t>
      </w:r>
      <w:r w:rsidR="002B5044" w:rsidRPr="00C77718">
        <w:rPr>
          <w:b/>
          <w:bCs w:val="0"/>
          <w:sz w:val="24"/>
          <w:szCs w:val="24"/>
        </w:rPr>
        <w:t xml:space="preserve"> 2016 года</w:t>
      </w:r>
      <w:r w:rsidR="00717F60" w:rsidRPr="00C77718">
        <w:rPr>
          <w:b/>
          <w:bCs w:val="0"/>
          <w:i/>
          <w:sz w:val="24"/>
          <w:szCs w:val="24"/>
        </w:rPr>
        <w:t>.</w:t>
      </w:r>
      <w:bookmarkEnd w:id="431"/>
    </w:p>
    <w:p w:rsidR="00717F60" w:rsidRPr="00E71A48" w:rsidRDefault="00717F60" w:rsidP="00E71A48">
      <w:pPr>
        <w:pStyle w:val="3"/>
        <w:spacing w:line="264" w:lineRule="auto"/>
        <w:rPr>
          <w:szCs w:val="24"/>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32319"/>
      <w:bookmarkStart w:id="440" w:name="_Toc440875092"/>
      <w:bookmarkStart w:id="441" w:name="_Toc441131079"/>
      <w:bookmarkStart w:id="442" w:name="_Toc441221898"/>
      <w:r w:rsidRPr="00E71A48">
        <w:rPr>
          <w:szCs w:val="24"/>
        </w:rPr>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bookmarkEnd w:id="420"/>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3" w:name="_Ref303683883"/>
      <w:bookmarkStart w:id="444" w:name="_Toc441221899"/>
      <w:r w:rsidRPr="00E71A48">
        <w:t xml:space="preserve">Изменение и отзыв </w:t>
      </w:r>
      <w:r w:rsidR="004B5EB3" w:rsidRPr="00E71A48">
        <w:t>Заявк</w:t>
      </w:r>
      <w:r w:rsidRPr="00E71A48">
        <w:t>и</w:t>
      </w:r>
      <w:bookmarkEnd w:id="443"/>
      <w:bookmarkEnd w:id="44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5" w:name="_Ref305973250"/>
      <w:bookmarkStart w:id="446" w:name="_Toc441221900"/>
      <w:r w:rsidRPr="00E71A48">
        <w:t>Оценка Заявок и проведение переговоров</w:t>
      </w:r>
      <w:bookmarkEnd w:id="445"/>
      <w:bookmarkEnd w:id="446"/>
      <w:r w:rsidRPr="00E71A48">
        <w:t xml:space="preserve"> </w:t>
      </w:r>
    </w:p>
    <w:p w:rsidR="00717F60" w:rsidRPr="00E71A48" w:rsidRDefault="00717F60" w:rsidP="00E71A48">
      <w:pPr>
        <w:pStyle w:val="3"/>
        <w:spacing w:line="264" w:lineRule="auto"/>
        <w:rPr>
          <w:szCs w:val="24"/>
        </w:rPr>
      </w:pPr>
      <w:bookmarkStart w:id="447" w:name="_Toc439323711"/>
      <w:bookmarkStart w:id="448" w:name="_Toc440361345"/>
      <w:bookmarkStart w:id="449" w:name="_Toc440376100"/>
      <w:bookmarkStart w:id="450" w:name="_Toc440376227"/>
      <w:bookmarkStart w:id="451" w:name="_Toc440382492"/>
      <w:bookmarkStart w:id="452" w:name="_Toc440447162"/>
      <w:bookmarkStart w:id="453" w:name="_Toc440632322"/>
      <w:bookmarkStart w:id="454" w:name="_Toc440875095"/>
      <w:bookmarkStart w:id="455" w:name="_Toc441131082"/>
      <w:bookmarkStart w:id="456" w:name="_Toc441221901"/>
      <w:r w:rsidRPr="00E71A48">
        <w:rPr>
          <w:szCs w:val="24"/>
        </w:rPr>
        <w:t>Общие положения</w:t>
      </w:r>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4EA3">
        <w:fldChar w:fldCharType="begin"/>
      </w:r>
      <w:r w:rsidR="00FA4EA3">
        <w:instrText xml:space="preserve"> REF _Ref93089454 \n \h  \* MERGEFORMAT </w:instrText>
      </w:r>
      <w:r w:rsidR="00FA4EA3">
        <w:fldChar w:fldCharType="separate"/>
      </w:r>
      <w:r w:rsidR="00EF5165" w:rsidRPr="00EF5165">
        <w:rPr>
          <w:bCs w:val="0"/>
          <w:sz w:val="24"/>
          <w:szCs w:val="24"/>
        </w:rPr>
        <w:t>3.6.2</w:t>
      </w:r>
      <w:r w:rsidR="00FA4EA3">
        <w:fldChar w:fldCharType="end"/>
      </w:r>
      <w:r w:rsidRPr="00E71A48">
        <w:rPr>
          <w:bCs w:val="0"/>
          <w:sz w:val="24"/>
          <w:szCs w:val="24"/>
        </w:rPr>
        <w:t xml:space="preserve">), проведение (при необходимости) переговоров (пункт </w:t>
      </w:r>
      <w:r w:rsidR="00FA4EA3">
        <w:fldChar w:fldCharType="begin"/>
      </w:r>
      <w:r w:rsidR="00FA4EA3">
        <w:instrText xml:space="preserve"> REF _Ref303670674 \n \h  \* MERGEFORMAT </w:instrText>
      </w:r>
      <w:r w:rsidR="00FA4EA3">
        <w:fldChar w:fldCharType="separate"/>
      </w:r>
      <w:r w:rsidR="00EF5165" w:rsidRPr="00EF5165">
        <w:rPr>
          <w:bCs w:val="0"/>
          <w:sz w:val="24"/>
          <w:szCs w:val="24"/>
        </w:rPr>
        <w:t>3.6.3</w:t>
      </w:r>
      <w:r w:rsidR="00FA4EA3">
        <w:fldChar w:fldCharType="end"/>
      </w:r>
      <w:r w:rsidRPr="00E71A48">
        <w:rPr>
          <w:bCs w:val="0"/>
          <w:sz w:val="24"/>
          <w:szCs w:val="24"/>
        </w:rPr>
        <w:t>) и оценочную стадию (пункт</w:t>
      </w:r>
      <w:r w:rsidR="007F3FB7" w:rsidRPr="00E71A48">
        <w:rPr>
          <w:bCs w:val="0"/>
          <w:sz w:val="24"/>
          <w:szCs w:val="24"/>
        </w:rPr>
        <w:t xml:space="preserve"> </w:t>
      </w:r>
      <w:r w:rsidR="00FA4EA3">
        <w:fldChar w:fldCharType="begin"/>
      </w:r>
      <w:r w:rsidR="00FA4EA3">
        <w:instrText xml:space="preserve"> REF _Ref306138385 \r \h  \* MERGEFORMAT </w:instrText>
      </w:r>
      <w:r w:rsidR="00FA4EA3">
        <w:fldChar w:fldCharType="separate"/>
      </w:r>
      <w:r w:rsidR="00EF5165" w:rsidRPr="00EF5165">
        <w:rPr>
          <w:bCs w:val="0"/>
          <w:sz w:val="24"/>
          <w:szCs w:val="24"/>
        </w:rPr>
        <w:t>3.6.4</w:t>
      </w:r>
      <w:r w:rsidR="00FA4EA3">
        <w:fldChar w:fldCharType="end"/>
      </w:r>
      <w:r w:rsidRPr="00E71A48">
        <w:rPr>
          <w:bCs w:val="0"/>
          <w:sz w:val="24"/>
          <w:szCs w:val="24"/>
        </w:rPr>
        <w:t>).</w:t>
      </w:r>
    </w:p>
    <w:p w:rsidR="00717F60" w:rsidRPr="00E71A48" w:rsidRDefault="00717F60" w:rsidP="00E71A48">
      <w:pPr>
        <w:pStyle w:val="3"/>
        <w:spacing w:line="264" w:lineRule="auto"/>
        <w:rPr>
          <w:szCs w:val="24"/>
        </w:rPr>
      </w:pPr>
      <w:bookmarkStart w:id="457" w:name="_Ref93089454"/>
      <w:bookmarkStart w:id="458" w:name="_Toc439323712"/>
      <w:bookmarkStart w:id="459" w:name="_Toc440361346"/>
      <w:bookmarkStart w:id="460" w:name="_Toc440376101"/>
      <w:bookmarkStart w:id="461" w:name="_Toc440376228"/>
      <w:bookmarkStart w:id="462" w:name="_Toc440382493"/>
      <w:bookmarkStart w:id="463" w:name="_Toc440447163"/>
      <w:bookmarkStart w:id="464" w:name="_Toc440632323"/>
      <w:bookmarkStart w:id="465" w:name="_Toc440875096"/>
      <w:bookmarkStart w:id="466" w:name="_Toc441131083"/>
      <w:bookmarkStart w:id="467" w:name="_Toc441221902"/>
      <w:r w:rsidRPr="00E71A48">
        <w:rPr>
          <w:szCs w:val="24"/>
        </w:rPr>
        <w:t>Отборочная стадия</w:t>
      </w:r>
      <w:bookmarkEnd w:id="457"/>
      <w:bookmarkEnd w:id="458"/>
      <w:bookmarkEnd w:id="459"/>
      <w:bookmarkEnd w:id="460"/>
      <w:bookmarkEnd w:id="461"/>
      <w:bookmarkEnd w:id="462"/>
      <w:bookmarkEnd w:id="463"/>
      <w:bookmarkEnd w:id="464"/>
      <w:bookmarkEnd w:id="465"/>
      <w:bookmarkEnd w:id="466"/>
      <w:bookmarkEnd w:id="46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68"/>
      <w:bookmarkEnd w:id="46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4EA3">
        <w:fldChar w:fldCharType="begin"/>
      </w:r>
      <w:r w:rsidR="00FA4EA3">
        <w:instrText xml:space="preserve"> REF _Ref306176386 \r \h  \* MERGEFORMAT </w:instrText>
      </w:r>
      <w:r w:rsidR="00FA4EA3">
        <w:fldChar w:fldCharType="separate"/>
      </w:r>
      <w:r w:rsidR="00EF5165" w:rsidRPr="00EF5165">
        <w:rPr>
          <w:sz w:val="24"/>
          <w:szCs w:val="24"/>
        </w:rPr>
        <w:t>3.3.14</w:t>
      </w:r>
      <w:r w:rsidR="00FA4EA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0" w:name="_Ref303670674"/>
      <w:bookmarkStart w:id="471" w:name="_Toc439323713"/>
      <w:bookmarkStart w:id="472" w:name="_Toc440361347"/>
      <w:bookmarkStart w:id="473" w:name="_Toc440376102"/>
      <w:bookmarkStart w:id="474" w:name="_Toc440376229"/>
      <w:bookmarkStart w:id="475" w:name="_Toc440382494"/>
      <w:bookmarkStart w:id="476" w:name="_Toc440447164"/>
      <w:bookmarkStart w:id="477" w:name="_Toc440632324"/>
      <w:bookmarkStart w:id="478" w:name="_Toc440875097"/>
      <w:bookmarkStart w:id="479" w:name="_Toc441131084"/>
      <w:bookmarkStart w:id="480" w:name="_Toc441221903"/>
      <w:r w:rsidRPr="00E71A48">
        <w:rPr>
          <w:szCs w:val="24"/>
        </w:rPr>
        <w:t>Проведение переговоров</w:t>
      </w:r>
      <w:bookmarkEnd w:id="470"/>
      <w:bookmarkEnd w:id="471"/>
      <w:bookmarkEnd w:id="472"/>
      <w:bookmarkEnd w:id="473"/>
      <w:bookmarkEnd w:id="474"/>
      <w:bookmarkEnd w:id="475"/>
      <w:bookmarkEnd w:id="476"/>
      <w:bookmarkEnd w:id="477"/>
      <w:bookmarkEnd w:id="478"/>
      <w:bookmarkEnd w:id="479"/>
      <w:bookmarkEnd w:id="48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1" w:name="_Ref306138385"/>
      <w:bookmarkStart w:id="482" w:name="_Toc439323714"/>
      <w:bookmarkStart w:id="483" w:name="_Toc440361348"/>
      <w:bookmarkStart w:id="484" w:name="_Toc440376103"/>
      <w:bookmarkStart w:id="485" w:name="_Toc440376230"/>
      <w:bookmarkStart w:id="486" w:name="_Toc440382495"/>
      <w:bookmarkStart w:id="487" w:name="_Toc440447165"/>
      <w:bookmarkStart w:id="488" w:name="_Toc440632325"/>
      <w:bookmarkStart w:id="489" w:name="_Toc440875098"/>
      <w:bookmarkStart w:id="490" w:name="_Toc441131085"/>
      <w:bookmarkStart w:id="491" w:name="_Toc441221904"/>
      <w:r w:rsidRPr="00E71A48">
        <w:rPr>
          <w:szCs w:val="24"/>
        </w:rPr>
        <w:t>Оценочная стадия</w:t>
      </w:r>
      <w:bookmarkEnd w:id="481"/>
      <w:bookmarkEnd w:id="482"/>
      <w:bookmarkEnd w:id="483"/>
      <w:bookmarkEnd w:id="484"/>
      <w:bookmarkEnd w:id="485"/>
      <w:bookmarkEnd w:id="486"/>
      <w:bookmarkEnd w:id="487"/>
      <w:bookmarkEnd w:id="488"/>
      <w:bookmarkEnd w:id="489"/>
      <w:bookmarkEnd w:id="490"/>
      <w:bookmarkEnd w:id="49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2" w:name="_Ref303250967"/>
      <w:bookmarkStart w:id="493" w:name="_Toc305697378"/>
      <w:bookmarkStart w:id="494" w:name="_Toc441221905"/>
      <w:bookmarkStart w:id="495" w:name="_Toc255985696"/>
      <w:r w:rsidRPr="00E71A48">
        <w:t>Аукционная процедура понижени</w:t>
      </w:r>
      <w:r w:rsidR="00E60F8E" w:rsidRPr="00E71A48">
        <w:t>я</w:t>
      </w:r>
      <w:r w:rsidRPr="00E71A48">
        <w:t xml:space="preserve"> цены (переторжка)</w:t>
      </w:r>
      <w:bookmarkEnd w:id="492"/>
      <w:bookmarkEnd w:id="493"/>
      <w:bookmarkEnd w:id="494"/>
      <w:r w:rsidRPr="00E71A48">
        <w:t xml:space="preserve"> </w:t>
      </w:r>
    </w:p>
    <w:bookmarkEnd w:id="495"/>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6"/>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4EA3">
        <w:fldChar w:fldCharType="begin"/>
      </w:r>
      <w:r w:rsidR="00FA4EA3">
        <w:instrText xml:space="preserve"> REF _Ref306352987 \r \h  \* MERGEFORMAT </w:instrText>
      </w:r>
      <w:r w:rsidR="00FA4EA3">
        <w:fldChar w:fldCharType="separate"/>
      </w:r>
      <w:r w:rsidR="00EF5165" w:rsidRPr="00EF5165">
        <w:rPr>
          <w:iCs/>
          <w:sz w:val="24"/>
          <w:szCs w:val="24"/>
          <w:lang w:eastAsia="ru-RU"/>
        </w:rPr>
        <w:t>3.7.3</w:t>
      </w:r>
      <w:r w:rsidR="00FA4EA3">
        <w:fldChar w:fldCharType="end"/>
      </w:r>
      <w:r w:rsidRPr="00E71A48">
        <w:rPr>
          <w:iCs/>
          <w:sz w:val="24"/>
          <w:szCs w:val="24"/>
          <w:lang w:eastAsia="ru-RU"/>
        </w:rPr>
        <w:t xml:space="preserve"> - </w:t>
      </w:r>
      <w:r w:rsidR="00FA4EA3">
        <w:fldChar w:fldCharType="begin"/>
      </w:r>
      <w:r w:rsidR="00FA4EA3">
        <w:instrText xml:space="preserve"> REF _Ref306353005 \r \h  \* MERGEFORMAT </w:instrText>
      </w:r>
      <w:r w:rsidR="00FA4EA3">
        <w:fldChar w:fldCharType="separate"/>
      </w:r>
      <w:r w:rsidR="00EF5165" w:rsidRPr="00EF5165">
        <w:rPr>
          <w:iCs/>
          <w:sz w:val="24"/>
          <w:szCs w:val="24"/>
          <w:lang w:eastAsia="ru-RU"/>
        </w:rPr>
        <w:t>3.7.5</w:t>
      </w:r>
      <w:r w:rsidR="00FA4EA3">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98" w:name="_Ref303681924"/>
      <w:bookmarkStart w:id="499" w:name="_Ref303683914"/>
      <w:bookmarkStart w:id="500" w:name="_Toc441221906"/>
      <w:r w:rsidRPr="00E71A48">
        <w:t xml:space="preserve">Подведение итогов </w:t>
      </w:r>
      <w:r w:rsidR="00DF639D" w:rsidRPr="00E71A48">
        <w:t>З</w:t>
      </w:r>
      <w:r w:rsidRPr="00E71A48">
        <w:t>апроса предложений</w:t>
      </w:r>
      <w:bookmarkEnd w:id="498"/>
      <w:bookmarkEnd w:id="499"/>
      <w:bookmarkEnd w:id="50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2" w:name="_Ref303251044"/>
      <w:bookmarkStart w:id="503" w:name="_Toc441221907"/>
      <w:bookmarkStart w:id="504" w:name="_Ref191386295"/>
      <w:r w:rsidRPr="00E71A48">
        <w:t>Признание запроса предложений несостоявшимся</w:t>
      </w:r>
      <w:bookmarkEnd w:id="502"/>
      <w:bookmarkEnd w:id="503"/>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0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8" w:name="_Ref303683929"/>
      <w:bookmarkStart w:id="509" w:name="_Toc4412219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4"/>
      <w:bookmarkEnd w:id="508"/>
      <w:bookmarkEnd w:id="50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0" w:name="_Ref294695403"/>
      <w:bookmarkStart w:id="51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0"/>
      <w:bookmarkEnd w:id="511"/>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4EA3">
        <w:fldChar w:fldCharType="begin"/>
      </w:r>
      <w:r w:rsidR="00FA4EA3">
        <w:instrText xml:space="preserve"> REF _Ref294695546 \r \h  \* MERGEFORMAT </w:instrText>
      </w:r>
      <w:r w:rsidR="00FA4EA3">
        <w:fldChar w:fldCharType="separate"/>
      </w:r>
      <w:r w:rsidR="00EF5165" w:rsidRPr="00EF5165">
        <w:rPr>
          <w:bCs w:val="0"/>
          <w:sz w:val="24"/>
          <w:szCs w:val="24"/>
        </w:rPr>
        <w:t xml:space="preserve"> 1.2.6 </w:t>
      </w:r>
      <w:r w:rsidR="00FA4EA3">
        <w:fldChar w:fldCharType="end"/>
      </w:r>
      <w:r w:rsidRPr="00E71A48">
        <w:rPr>
          <w:bCs w:val="0"/>
          <w:sz w:val="24"/>
          <w:szCs w:val="24"/>
        </w:rPr>
        <w:t>и/или в срок, определенный в п.</w:t>
      </w:r>
      <w:r w:rsidR="001716DB" w:rsidRPr="00E71A48">
        <w:rPr>
          <w:bCs w:val="0"/>
          <w:sz w:val="24"/>
          <w:szCs w:val="24"/>
        </w:rPr>
        <w:t xml:space="preserve"> </w:t>
      </w:r>
      <w:r w:rsidR="00FA4EA3">
        <w:fldChar w:fldCharType="begin"/>
      </w:r>
      <w:r w:rsidR="00FA4EA3">
        <w:instrText xml:space="preserve"> REF _Ref294695403 \n \h  \* MERGEFORMAT </w:instrText>
      </w:r>
      <w:r w:rsidR="00FA4EA3">
        <w:fldChar w:fldCharType="separate"/>
      </w:r>
      <w:r w:rsidR="00EF5165" w:rsidRPr="00EF5165">
        <w:rPr>
          <w:bCs w:val="0"/>
          <w:sz w:val="24"/>
          <w:szCs w:val="24"/>
        </w:rPr>
        <w:t>3.10.3</w:t>
      </w:r>
      <w:r w:rsidR="00FA4EA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4EA3">
        <w:fldChar w:fldCharType="begin"/>
      </w:r>
      <w:r w:rsidR="00FA4EA3">
        <w:instrText xml:space="preserve"> REF _Ref305979053 \r \h  \* MERGEFORMAT </w:instrText>
      </w:r>
      <w:r w:rsidR="00FA4EA3">
        <w:fldChar w:fldCharType="separate"/>
      </w:r>
      <w:r w:rsidR="00EF5165" w:rsidRPr="00EF5165">
        <w:rPr>
          <w:bCs w:val="0"/>
          <w:sz w:val="24"/>
          <w:szCs w:val="24"/>
        </w:rPr>
        <w:t>3.10.4</w:t>
      </w:r>
      <w:r w:rsidR="00FA4EA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4" w:name="_Toc181693189"/>
      <w:bookmarkStart w:id="515" w:name="_Ref190680463"/>
      <w:bookmarkStart w:id="516" w:name="_Ref306140410"/>
      <w:bookmarkStart w:id="517" w:name="_Ref306142159"/>
      <w:bookmarkStart w:id="518" w:name="_Toc441221909"/>
      <w:bookmarkStart w:id="519" w:name="_Ref303102866"/>
      <w:bookmarkStart w:id="520" w:name="_Toc305835589"/>
      <w:bookmarkStart w:id="521" w:name="_Ref303683952"/>
      <w:bookmarkStart w:id="522" w:name="__RefNumPara__840_922829174"/>
      <w:bookmarkEnd w:id="51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514"/>
      <w:bookmarkEnd w:id="515"/>
      <w:bookmarkEnd w:id="516"/>
      <w:bookmarkEnd w:id="517"/>
      <w:bookmarkEnd w:id="518"/>
      <w:r w:rsidRPr="00414CAF">
        <w:t xml:space="preserve"> </w:t>
      </w:r>
      <w:bookmarkEnd w:id="519"/>
      <w:bookmarkEnd w:id="52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523" w:name="_Ref303694483"/>
      <w:bookmarkStart w:id="524" w:name="_Toc305835590"/>
      <w:bookmarkStart w:id="525" w:name="_Ref306140451"/>
      <w:bookmarkStart w:id="526" w:name="_Toc441221910"/>
      <w:r w:rsidRPr="006E1884">
        <w:t xml:space="preserve">Уведомление о результатах </w:t>
      </w:r>
      <w:bookmarkEnd w:id="523"/>
      <w:bookmarkEnd w:id="524"/>
      <w:r w:rsidRPr="006E1884">
        <w:t>запроса предложений</w:t>
      </w:r>
      <w:bookmarkEnd w:id="525"/>
      <w:bookmarkEnd w:id="526"/>
    </w:p>
    <w:bookmarkEnd w:id="52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4EA3">
        <w:fldChar w:fldCharType="begin"/>
      </w:r>
      <w:r w:rsidR="00FA4EA3">
        <w:instrText xml:space="preserve"> REF _Ref191386085 \r \h  \* MERGEFORMAT </w:instrText>
      </w:r>
      <w:r w:rsidR="00FA4EA3">
        <w:fldChar w:fldCharType="separate"/>
      </w:r>
      <w:r w:rsidR="00EF5165" w:rsidRPr="00EF5165">
        <w:rPr>
          <w:iCs/>
          <w:sz w:val="24"/>
          <w:szCs w:val="24"/>
        </w:rPr>
        <w:t>1.1.1</w:t>
      </w:r>
      <w:r w:rsidR="00FA4EA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7" w:name="_Ref440270568"/>
      <w:bookmarkStart w:id="528" w:name="_Ref440274159"/>
      <w:bookmarkStart w:id="529" w:name="_Ref440292555"/>
      <w:bookmarkStart w:id="530" w:name="_Ref440292779"/>
      <w:bookmarkStart w:id="531" w:name="_Toc441221911"/>
      <w:r>
        <w:rPr>
          <w:szCs w:val="24"/>
        </w:rPr>
        <w:lastRenderedPageBreak/>
        <w:t>Техническая часть</w:t>
      </w:r>
      <w:bookmarkEnd w:id="527"/>
      <w:bookmarkEnd w:id="528"/>
      <w:bookmarkEnd w:id="529"/>
      <w:bookmarkEnd w:id="530"/>
      <w:bookmarkEnd w:id="531"/>
      <w:r w:rsidRPr="00E71A48">
        <w:rPr>
          <w:szCs w:val="24"/>
        </w:rPr>
        <w:t xml:space="preserve"> </w:t>
      </w:r>
    </w:p>
    <w:p w:rsidR="002B5044" w:rsidRPr="00C12FA4" w:rsidRDefault="002B5044" w:rsidP="0021751A">
      <w:pPr>
        <w:pStyle w:val="2"/>
        <w:ind w:left="1701" w:hanging="1134"/>
      </w:pPr>
      <w:bookmarkStart w:id="532" w:name="_Toc176064097"/>
      <w:bookmarkStart w:id="533" w:name="_Toc176338525"/>
      <w:bookmarkStart w:id="534" w:name="_Toc180399753"/>
      <w:bookmarkStart w:id="535" w:name="_Toc189457101"/>
      <w:bookmarkStart w:id="536" w:name="_Toc189461737"/>
      <w:bookmarkStart w:id="537" w:name="_Toc189462011"/>
      <w:bookmarkStart w:id="538" w:name="_Toc191273610"/>
      <w:bookmarkStart w:id="539" w:name="_Toc423421726"/>
      <w:bookmarkStart w:id="540" w:name="_Toc441221912"/>
      <w:bookmarkStart w:id="541" w:name="_Toc167189319"/>
      <w:bookmarkStart w:id="542" w:name="_Toc168725254"/>
      <w:r w:rsidRPr="00C12FA4">
        <w:t xml:space="preserve">Перечень, объемы и характеристики </w:t>
      </w:r>
      <w:bookmarkEnd w:id="532"/>
      <w:bookmarkEnd w:id="533"/>
      <w:bookmarkEnd w:id="534"/>
      <w:bookmarkEnd w:id="535"/>
      <w:bookmarkEnd w:id="536"/>
      <w:bookmarkEnd w:id="537"/>
      <w:bookmarkEnd w:id="538"/>
      <w:bookmarkEnd w:id="539"/>
      <w:r w:rsidR="00C3704B">
        <w:t>закупаемых услуг</w:t>
      </w:r>
      <w:bookmarkEnd w:id="540"/>
    </w:p>
    <w:p w:rsidR="002B5044" w:rsidRPr="003803A7" w:rsidRDefault="002B5044" w:rsidP="002B5044">
      <w:pPr>
        <w:pStyle w:val="3"/>
        <w:ind w:left="0" w:firstLine="851"/>
        <w:jc w:val="both"/>
        <w:rPr>
          <w:b w:val="0"/>
          <w:szCs w:val="24"/>
        </w:rPr>
      </w:pPr>
      <w:bookmarkStart w:id="543" w:name="_Toc439166311"/>
      <w:bookmarkStart w:id="544" w:name="_Toc439170659"/>
      <w:bookmarkStart w:id="545" w:name="_Toc439172761"/>
      <w:bookmarkStart w:id="546" w:name="_Toc439173205"/>
      <w:bookmarkStart w:id="547" w:name="_Toc439238199"/>
      <w:bookmarkStart w:id="548" w:name="_Toc439252751"/>
      <w:bookmarkStart w:id="549" w:name="_Toc439323609"/>
      <w:bookmarkStart w:id="550" w:name="_Toc439323725"/>
      <w:bookmarkStart w:id="551" w:name="_Toc440361359"/>
      <w:bookmarkStart w:id="552" w:name="_Toc440376114"/>
      <w:bookmarkStart w:id="553" w:name="_Toc440376241"/>
      <w:bookmarkStart w:id="554" w:name="_Toc440382503"/>
      <w:bookmarkStart w:id="555" w:name="_Toc440447173"/>
      <w:bookmarkStart w:id="556" w:name="_Toc440632334"/>
      <w:bookmarkStart w:id="557" w:name="_Toc440875107"/>
      <w:bookmarkStart w:id="558" w:name="_Toc441131094"/>
      <w:bookmarkStart w:id="559" w:name="_Toc441221913"/>
      <w:r w:rsidRPr="00C77718">
        <w:rPr>
          <w:b w:val="0"/>
          <w:szCs w:val="24"/>
        </w:rPr>
        <w:t>Техническ</w:t>
      </w:r>
      <w:r w:rsidR="003776BB" w:rsidRPr="00C77718">
        <w:rPr>
          <w:b w:val="0"/>
          <w:szCs w:val="24"/>
        </w:rPr>
        <w:t>ое(</w:t>
      </w:r>
      <w:r w:rsidRPr="00C77718">
        <w:rPr>
          <w:b w:val="0"/>
          <w:szCs w:val="24"/>
        </w:rPr>
        <w:t>ие</w:t>
      </w:r>
      <w:r w:rsidR="003776BB" w:rsidRPr="00C77718">
        <w:rPr>
          <w:b w:val="0"/>
          <w:szCs w:val="24"/>
        </w:rPr>
        <w:t>)</w:t>
      </w:r>
      <w:r w:rsidRPr="00C77718">
        <w:rPr>
          <w:b w:val="0"/>
          <w:szCs w:val="24"/>
        </w:rPr>
        <w:t xml:space="preserve"> задани</w:t>
      </w:r>
      <w:r w:rsidR="003776BB" w:rsidRPr="00C77718">
        <w:rPr>
          <w:b w:val="0"/>
          <w:szCs w:val="24"/>
        </w:rPr>
        <w:t>е(</w:t>
      </w:r>
      <w:r w:rsidRPr="00C77718">
        <w:rPr>
          <w:b w:val="0"/>
          <w:szCs w:val="24"/>
        </w:rPr>
        <w:t>я</w:t>
      </w:r>
      <w:r w:rsidR="003776BB" w:rsidRPr="00C77718">
        <w:rPr>
          <w:b w:val="0"/>
          <w:szCs w:val="24"/>
        </w:rPr>
        <w:t>)</w:t>
      </w:r>
      <w:r w:rsidRPr="00C77718">
        <w:rPr>
          <w:b w:val="0"/>
          <w:szCs w:val="24"/>
        </w:rPr>
        <w:t xml:space="preserve"> </w:t>
      </w:r>
      <w:r w:rsidR="00A154B7" w:rsidRPr="00C77718">
        <w:rPr>
          <w:b w:val="0"/>
          <w:szCs w:val="24"/>
        </w:rPr>
        <w:t xml:space="preserve">по Лоту №1 (подраздел </w:t>
      </w:r>
      <w:r w:rsidR="00E80768" w:rsidRPr="00C77718">
        <w:rPr>
          <w:b w:val="0"/>
          <w:szCs w:val="24"/>
        </w:rPr>
        <w:fldChar w:fldCharType="begin"/>
      </w:r>
      <w:r w:rsidR="00A154B7" w:rsidRPr="00C77718">
        <w:rPr>
          <w:b w:val="0"/>
          <w:szCs w:val="24"/>
        </w:rPr>
        <w:instrText xml:space="preserve"> REF _Ref440275279 \r \h </w:instrText>
      </w:r>
      <w:r w:rsidR="00E80768" w:rsidRPr="00C77718">
        <w:rPr>
          <w:b w:val="0"/>
          <w:szCs w:val="24"/>
        </w:rPr>
      </w:r>
      <w:r w:rsidR="00E80768" w:rsidRPr="00C77718">
        <w:rPr>
          <w:b w:val="0"/>
          <w:szCs w:val="24"/>
        </w:rPr>
        <w:fldChar w:fldCharType="separate"/>
      </w:r>
      <w:r w:rsidR="00EF5165" w:rsidRPr="00C77718">
        <w:rPr>
          <w:b w:val="0"/>
          <w:szCs w:val="24"/>
        </w:rPr>
        <w:t>1.1.4</w:t>
      </w:r>
      <w:r w:rsidR="00E80768" w:rsidRPr="00C77718">
        <w:rPr>
          <w:b w:val="0"/>
          <w:szCs w:val="24"/>
        </w:rPr>
        <w:fldChar w:fldCharType="end"/>
      </w:r>
      <w:r w:rsidR="00A154B7" w:rsidRPr="00C77718">
        <w:rPr>
          <w:b w:val="0"/>
          <w:szCs w:val="24"/>
        </w:rPr>
        <w:t>)</w:t>
      </w:r>
      <w:r w:rsidRPr="00C77718">
        <w:rPr>
          <w:b w:val="0"/>
          <w:szCs w:val="24"/>
        </w:rPr>
        <w:t xml:space="preserve"> изложен</w:t>
      </w:r>
      <w:r w:rsidR="00F463E8" w:rsidRPr="00C77718">
        <w:rPr>
          <w:b w:val="0"/>
          <w:szCs w:val="24"/>
        </w:rPr>
        <w:t>о(</w:t>
      </w:r>
      <w:r w:rsidRPr="00C77718">
        <w:rPr>
          <w:b w:val="0"/>
          <w:szCs w:val="24"/>
        </w:rPr>
        <w:t>ы</w:t>
      </w:r>
      <w:r w:rsidR="00F463E8" w:rsidRPr="00C77718">
        <w:rPr>
          <w:b w:val="0"/>
          <w:szCs w:val="24"/>
        </w:rPr>
        <w:t>)</w:t>
      </w:r>
      <w:r w:rsidRPr="00C77718">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2B5044" w:rsidRPr="003803A7" w:rsidRDefault="002B5044" w:rsidP="0021751A">
      <w:pPr>
        <w:pStyle w:val="2"/>
        <w:ind w:left="1701" w:hanging="1134"/>
      </w:pPr>
      <w:bookmarkStart w:id="560" w:name="_Ref194832984"/>
      <w:bookmarkStart w:id="561" w:name="_Ref197686508"/>
      <w:bookmarkStart w:id="562" w:name="_Toc423421727"/>
      <w:bookmarkStart w:id="563" w:name="_Toc441221914"/>
      <w:r w:rsidRPr="003803A7">
        <w:t xml:space="preserve">Требование к </w:t>
      </w:r>
      <w:bookmarkEnd w:id="560"/>
      <w:bookmarkEnd w:id="561"/>
      <w:bookmarkEnd w:id="562"/>
      <w:r w:rsidR="00C3704B">
        <w:t>закупаемым услугам</w:t>
      </w:r>
      <w:bookmarkEnd w:id="563"/>
    </w:p>
    <w:p w:rsidR="002B5044" w:rsidRPr="003776BB" w:rsidRDefault="002B5044" w:rsidP="002B5044">
      <w:pPr>
        <w:pStyle w:val="3"/>
        <w:ind w:left="0" w:firstLine="851"/>
        <w:jc w:val="both"/>
        <w:rPr>
          <w:b w:val="0"/>
          <w:szCs w:val="24"/>
        </w:rPr>
      </w:pPr>
      <w:bookmarkStart w:id="564" w:name="_Toc439166314"/>
      <w:bookmarkStart w:id="565" w:name="_Toc439170662"/>
      <w:bookmarkStart w:id="566" w:name="_Toc439172764"/>
      <w:bookmarkStart w:id="567" w:name="_Toc439173208"/>
      <w:bookmarkStart w:id="568" w:name="_Toc439238202"/>
      <w:bookmarkStart w:id="569" w:name="_Toc439252754"/>
      <w:bookmarkStart w:id="570" w:name="_Toc439323612"/>
      <w:bookmarkStart w:id="571" w:name="_Toc439323728"/>
      <w:bookmarkStart w:id="572" w:name="_Toc440361362"/>
      <w:bookmarkStart w:id="573" w:name="_Toc440376117"/>
      <w:bookmarkStart w:id="574" w:name="_Toc440376244"/>
      <w:bookmarkStart w:id="575" w:name="_Toc440382505"/>
      <w:bookmarkStart w:id="576" w:name="_Toc440447175"/>
      <w:bookmarkStart w:id="577" w:name="_Toc440632336"/>
      <w:bookmarkStart w:id="578" w:name="_Toc440875109"/>
      <w:bookmarkStart w:id="579" w:name="_Toc441131096"/>
      <w:bookmarkStart w:id="580" w:name="_Toc441221915"/>
      <w:bookmarkStart w:id="581" w:name="_Ref194833053"/>
      <w:bookmarkStart w:id="582" w:name="_Ref223496951"/>
      <w:bookmarkStart w:id="58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bookmarkEnd w:id="541"/>
    <w:bookmarkEnd w:id="542"/>
    <w:bookmarkEnd w:id="581"/>
    <w:bookmarkEnd w:id="582"/>
    <w:bookmarkEnd w:id="58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4" w:name="_Ref440270602"/>
      <w:bookmarkStart w:id="585" w:name="_Toc441221916"/>
      <w:bookmarkEnd w:id="5"/>
      <w:bookmarkEnd w:id="522"/>
      <w:r w:rsidRPr="00E71A48">
        <w:rPr>
          <w:szCs w:val="24"/>
        </w:rPr>
        <w:lastRenderedPageBreak/>
        <w:t>Образцы основных форм документов, включаемых в Заявку</w:t>
      </w:r>
      <w:bookmarkEnd w:id="584"/>
      <w:bookmarkEnd w:id="585"/>
      <w:r w:rsidRPr="00E71A48">
        <w:rPr>
          <w:szCs w:val="24"/>
        </w:rPr>
        <w:t xml:space="preserve"> </w:t>
      </w:r>
    </w:p>
    <w:p w:rsidR="004F4D80" w:rsidRPr="00F647F7" w:rsidRDefault="004F4D80" w:rsidP="004F4D80">
      <w:pPr>
        <w:pStyle w:val="2"/>
      </w:pPr>
      <w:bookmarkStart w:id="586" w:name="_Ref55336310"/>
      <w:bookmarkStart w:id="587" w:name="_Toc57314672"/>
      <w:bookmarkStart w:id="588" w:name="_Toc69728986"/>
      <w:bookmarkStart w:id="589" w:name="_Toc98253919"/>
      <w:bookmarkStart w:id="590" w:name="_Toc165173847"/>
      <w:bookmarkStart w:id="591" w:name="_Toc423423667"/>
      <w:bookmarkStart w:id="592" w:name="_Toc441221917"/>
      <w:r w:rsidRPr="00F647F7">
        <w:t xml:space="preserve">Письмо о подаче оферты </w:t>
      </w:r>
      <w:bookmarkStart w:id="593" w:name="_Ref22846535"/>
      <w:r w:rsidRPr="00F647F7">
        <w:t>(</w:t>
      </w:r>
      <w:bookmarkEnd w:id="593"/>
      <w:r w:rsidRPr="00F647F7">
        <w:t xml:space="preserve">форма </w:t>
      </w:r>
      <w:r w:rsidRPr="00F647F7">
        <w:rPr>
          <w:noProof/>
        </w:rPr>
        <w:t>1</w:t>
      </w:r>
      <w:r w:rsidRPr="00F647F7">
        <w:t>)</w:t>
      </w:r>
      <w:bookmarkEnd w:id="586"/>
      <w:bookmarkEnd w:id="587"/>
      <w:bookmarkEnd w:id="588"/>
      <w:bookmarkEnd w:id="589"/>
      <w:bookmarkEnd w:id="590"/>
      <w:bookmarkEnd w:id="591"/>
      <w:bookmarkEnd w:id="592"/>
    </w:p>
    <w:p w:rsidR="004F4D80" w:rsidRPr="00C236C0" w:rsidRDefault="004F4D80" w:rsidP="004F4D80">
      <w:pPr>
        <w:pStyle w:val="3"/>
        <w:rPr>
          <w:szCs w:val="24"/>
        </w:rPr>
      </w:pPr>
      <w:bookmarkStart w:id="594" w:name="_Toc98253920"/>
      <w:bookmarkStart w:id="595" w:name="_Toc157248174"/>
      <w:bookmarkStart w:id="596" w:name="_Toc157496543"/>
      <w:bookmarkStart w:id="597" w:name="_Toc158206082"/>
      <w:bookmarkStart w:id="598" w:name="_Toc164057767"/>
      <w:bookmarkStart w:id="599" w:name="_Toc164137117"/>
      <w:bookmarkStart w:id="600" w:name="_Toc164161277"/>
      <w:bookmarkStart w:id="601" w:name="_Toc165173848"/>
      <w:bookmarkStart w:id="602" w:name="_Toc439170673"/>
      <w:bookmarkStart w:id="603" w:name="_Toc439172775"/>
      <w:bookmarkStart w:id="604" w:name="_Toc439173219"/>
      <w:bookmarkStart w:id="605" w:name="_Toc439238213"/>
      <w:bookmarkStart w:id="606" w:name="_Toc440361369"/>
      <w:bookmarkStart w:id="607" w:name="_Toc440376124"/>
      <w:bookmarkStart w:id="608" w:name="_Toc441221918"/>
      <w:r w:rsidRPr="00C236C0">
        <w:rPr>
          <w:szCs w:val="24"/>
        </w:rPr>
        <w:t>Форма письма о подаче оферты</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0" w:name="_Toc98253921"/>
      <w:bookmarkStart w:id="611" w:name="_Toc157248175"/>
      <w:bookmarkStart w:id="612" w:name="_Toc157496544"/>
      <w:bookmarkStart w:id="613" w:name="_Toc158206083"/>
      <w:bookmarkStart w:id="614" w:name="_Toc164057768"/>
      <w:bookmarkStart w:id="615" w:name="_Toc164137118"/>
      <w:bookmarkStart w:id="616" w:name="_Toc164161278"/>
      <w:bookmarkStart w:id="617" w:name="_Toc165173849"/>
      <w:r>
        <w:rPr>
          <w:b/>
          <w:szCs w:val="24"/>
        </w:rPr>
        <w:br w:type="page"/>
      </w:r>
    </w:p>
    <w:p w:rsidR="004F4D80" w:rsidRPr="00C236C0" w:rsidRDefault="004F4D80" w:rsidP="004F4D80">
      <w:pPr>
        <w:pStyle w:val="3"/>
        <w:rPr>
          <w:szCs w:val="24"/>
        </w:rPr>
      </w:pPr>
      <w:bookmarkStart w:id="618" w:name="_Toc439170674"/>
      <w:bookmarkStart w:id="619" w:name="_Toc439172776"/>
      <w:bookmarkStart w:id="620" w:name="_Toc439173220"/>
      <w:bookmarkStart w:id="621" w:name="_Toc439238214"/>
      <w:bookmarkStart w:id="622" w:name="_Toc439252762"/>
      <w:bookmarkStart w:id="623" w:name="_Toc439323736"/>
      <w:bookmarkStart w:id="624" w:name="_Toc440361370"/>
      <w:bookmarkStart w:id="625" w:name="_Toc440376125"/>
      <w:bookmarkStart w:id="626" w:name="_Toc440376252"/>
      <w:bookmarkStart w:id="627" w:name="_Toc440382510"/>
      <w:bookmarkStart w:id="628" w:name="_Toc440447180"/>
      <w:bookmarkStart w:id="629" w:name="_Toc440632341"/>
      <w:bookmarkStart w:id="630" w:name="_Toc440875113"/>
      <w:bookmarkStart w:id="631" w:name="_Toc441131100"/>
      <w:bookmarkStart w:id="632" w:name="_Toc441221919"/>
      <w:r w:rsidRPr="00C236C0">
        <w:rPr>
          <w:szCs w:val="24"/>
        </w:rPr>
        <w:lastRenderedPageBreak/>
        <w:t>Инструкции по заполнению</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221920"/>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557C01">
      <w:pPr>
        <w:pStyle w:val="3"/>
        <w:numPr>
          <w:ilvl w:val="3"/>
          <w:numId w:val="78"/>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32343"/>
      <w:bookmarkStart w:id="652" w:name="_Toc440875115"/>
      <w:bookmarkStart w:id="653" w:name="_Toc441131102"/>
      <w:bookmarkStart w:id="654" w:name="_Toc441221921"/>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221922"/>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32345"/>
      <w:bookmarkStart w:id="684" w:name="_Toc440875117"/>
      <w:bookmarkStart w:id="685" w:name="_Toc441131104"/>
      <w:bookmarkStart w:id="686" w:name="_Toc441221923"/>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r w:rsidR="00525723">
        <w:rPr>
          <w:szCs w:val="24"/>
        </w:rPr>
        <w:t xml:space="preserve"> </w:t>
      </w:r>
      <w:r w:rsidR="00525723" w:rsidRPr="00536E26">
        <w:rPr>
          <w:bCs w:val="0"/>
          <w:szCs w:val="24"/>
        </w:rPr>
        <w:t>услуг</w:t>
      </w:r>
      <w:bookmarkEnd w:id="685"/>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32346"/>
      <w:bookmarkStart w:id="705" w:name="_Toc440875118"/>
      <w:bookmarkStart w:id="706" w:name="_Toc441131105"/>
      <w:bookmarkStart w:id="707" w:name="_Toc441221924"/>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22192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32348"/>
      <w:bookmarkStart w:id="737" w:name="_Toc440875120"/>
      <w:bookmarkStart w:id="738" w:name="_Toc441131107"/>
      <w:bookmarkStart w:id="739" w:name="_Toc441221926"/>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32349"/>
      <w:bookmarkStart w:id="768" w:name="_Toc440875121"/>
      <w:bookmarkStart w:id="769" w:name="_Toc441131108"/>
      <w:bookmarkStart w:id="770" w:name="_Toc441221927"/>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EA3F63">
        <w:rPr>
          <w:sz w:val="24"/>
          <w:szCs w:val="24"/>
        </w:rPr>
        <w:t xml:space="preserve"> с учетом предлагаемых условий Договора (раздел </w:t>
      </w:r>
      <w:r w:rsidR="00FA4EA3">
        <w:fldChar w:fldCharType="begin"/>
      </w:r>
      <w:r w:rsidR="00FA4EA3">
        <w:instrText xml:space="preserve"> REF _Ref440272931 \r \h  \* MERGEFORMAT </w:instrText>
      </w:r>
      <w:r w:rsidR="00FA4EA3">
        <w:fldChar w:fldCharType="separate"/>
      </w:r>
      <w:r w:rsidR="00EF5165">
        <w:t>2</w:t>
      </w:r>
      <w:r w:rsidR="00FA4EA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22192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32351"/>
      <w:bookmarkStart w:id="799" w:name="_Toc440875123"/>
      <w:bookmarkStart w:id="800" w:name="_Toc441131110"/>
      <w:bookmarkStart w:id="801" w:name="_Toc441221929"/>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r w:rsidR="009469A6">
        <w:rPr>
          <w:b w:val="0"/>
          <w:szCs w:val="24"/>
        </w:rPr>
        <w:t>оказания услуг</w:t>
      </w:r>
      <w:bookmarkEnd w:id="793"/>
      <w:bookmarkEnd w:id="794"/>
      <w:bookmarkEnd w:id="795"/>
      <w:bookmarkEnd w:id="796"/>
      <w:bookmarkEnd w:id="797"/>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32352"/>
      <w:bookmarkStart w:id="828" w:name="_Toc440875124"/>
      <w:bookmarkStart w:id="829" w:name="_Toc441131111"/>
      <w:bookmarkStart w:id="830" w:name="_Toc441221930"/>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221931"/>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оплаты оказания услуг</w:t>
      </w:r>
      <w:r w:rsidRPr="00F647F7">
        <w:t xml:space="preserve"> (форма </w:t>
      </w:r>
      <w:r>
        <w:t>5</w:t>
      </w:r>
      <w:r w:rsidRPr="00F647F7">
        <w:t>)</w:t>
      </w:r>
      <w:bookmarkEnd w:id="832"/>
      <w:bookmarkEnd w:id="833"/>
      <w:bookmarkEnd w:id="834"/>
      <w:bookmarkEnd w:id="83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32354"/>
      <w:bookmarkStart w:id="847" w:name="_Toc440875126"/>
      <w:bookmarkStart w:id="848" w:name="_Toc441131113"/>
      <w:bookmarkStart w:id="849" w:name="_Toc441221932"/>
      <w:r w:rsidRPr="00F647F7">
        <w:rPr>
          <w:b w:val="0"/>
          <w:szCs w:val="24"/>
        </w:rPr>
        <w:t xml:space="preserve">Форма графика </w:t>
      </w:r>
      <w:r>
        <w:rPr>
          <w:b w:val="0"/>
          <w:szCs w:val="24"/>
        </w:rPr>
        <w:t>оплаты оказания услуг</w:t>
      </w:r>
      <w:bookmarkEnd w:id="841"/>
      <w:bookmarkEnd w:id="842"/>
      <w:bookmarkEnd w:id="843"/>
      <w:bookmarkEnd w:id="844"/>
      <w:bookmarkEnd w:id="845"/>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32355"/>
      <w:bookmarkStart w:id="856" w:name="_Toc440875127"/>
      <w:bookmarkStart w:id="857" w:name="_Toc441131114"/>
      <w:bookmarkStart w:id="858" w:name="_Toc441221933"/>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22193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32357"/>
      <w:bookmarkStart w:id="874" w:name="_Toc440875129"/>
      <w:bookmarkStart w:id="875" w:name="_Toc441131116"/>
      <w:bookmarkStart w:id="876" w:name="_Toc441221935"/>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32358"/>
      <w:bookmarkStart w:id="896" w:name="_Toc440875130"/>
      <w:bookmarkStart w:id="897" w:name="_Toc441131117"/>
      <w:bookmarkStart w:id="898" w:name="_Toc44122193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221937"/>
      <w:bookmarkEnd w:id="609"/>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221938"/>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221939"/>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32362"/>
      <w:bookmarkStart w:id="950" w:name="_Toc440875134"/>
      <w:bookmarkStart w:id="951" w:name="_Toc441131121"/>
      <w:bookmarkStart w:id="952" w:name="_Toc441221940"/>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22194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32364"/>
      <w:bookmarkStart w:id="979" w:name="_Toc440875136"/>
      <w:bookmarkStart w:id="980" w:name="_Toc441131123"/>
      <w:bookmarkStart w:id="981" w:name="_Toc441221942"/>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32365"/>
      <w:bookmarkStart w:id="1001" w:name="_Toc440875137"/>
      <w:bookmarkStart w:id="1002" w:name="_Toc441131124"/>
      <w:bookmarkStart w:id="1003" w:name="_Toc441221943"/>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89"/>
      <w:bookmarkStart w:id="1005" w:name="_Toc57314677"/>
      <w:bookmarkStart w:id="1006" w:name="_Toc69728991"/>
      <w:bookmarkStart w:id="1007" w:name="_Toc98253945"/>
      <w:bookmarkStart w:id="1008" w:name="_Toc165173871"/>
      <w:bookmarkStart w:id="1009" w:name="_Toc423423675"/>
      <w:bookmarkStart w:id="1010" w:name="_Toc441221944"/>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6"/>
      <w:bookmarkStart w:id="1012" w:name="_Toc157248198"/>
      <w:bookmarkStart w:id="1013" w:name="_Toc157496567"/>
      <w:bookmarkStart w:id="1014" w:name="_Toc158206106"/>
      <w:bookmarkStart w:id="1015" w:name="_Toc164057791"/>
      <w:bookmarkStart w:id="1016" w:name="_Toc164137141"/>
      <w:bookmarkStart w:id="1017" w:name="_Toc164161301"/>
      <w:bookmarkStart w:id="1018" w:name="_Toc165173872"/>
      <w:bookmarkStart w:id="1019" w:name="_Toc439170696"/>
      <w:bookmarkStart w:id="1020" w:name="_Toc439172798"/>
      <w:bookmarkStart w:id="1021" w:name="_Toc439173242"/>
      <w:bookmarkStart w:id="1022" w:name="_Toc439238238"/>
      <w:bookmarkStart w:id="1023" w:name="_Toc439252785"/>
      <w:bookmarkStart w:id="1024" w:name="_Toc439323759"/>
      <w:bookmarkStart w:id="1025" w:name="_Toc440361396"/>
      <w:bookmarkStart w:id="1026" w:name="_Toc440376278"/>
      <w:bookmarkStart w:id="1027" w:name="_Toc440382536"/>
      <w:bookmarkStart w:id="1028" w:name="_Toc440447206"/>
      <w:bookmarkStart w:id="1029" w:name="_Toc440632367"/>
      <w:bookmarkStart w:id="1030" w:name="_Toc440875139"/>
      <w:bookmarkStart w:id="1031" w:name="_Toc441131126"/>
      <w:bookmarkStart w:id="1032" w:name="_Toc441221945"/>
      <w:r w:rsidRPr="00D904EF">
        <w:rPr>
          <w:szCs w:val="24"/>
        </w:rPr>
        <w:t>Форма Справки о материально-технических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3" w:name="_Toc98253947"/>
      <w:bookmarkStart w:id="1034" w:name="_Toc157248199"/>
      <w:bookmarkStart w:id="1035" w:name="_Toc157496568"/>
      <w:bookmarkStart w:id="1036" w:name="_Toc158206107"/>
      <w:bookmarkStart w:id="1037" w:name="_Toc164057792"/>
      <w:bookmarkStart w:id="1038" w:name="_Toc164137142"/>
      <w:bookmarkStart w:id="1039" w:name="_Toc164161302"/>
      <w:bookmarkStart w:id="104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41" w:name="_Toc439170697"/>
      <w:bookmarkStart w:id="1042" w:name="_Toc439172799"/>
      <w:bookmarkStart w:id="1043" w:name="_Toc439173243"/>
      <w:bookmarkStart w:id="1044" w:name="_Toc439238239"/>
      <w:bookmarkStart w:id="1045" w:name="_Toc439252786"/>
      <w:bookmarkStart w:id="1046" w:name="_Toc439323760"/>
      <w:bookmarkStart w:id="1047" w:name="_Toc440361397"/>
      <w:bookmarkStart w:id="1048" w:name="_Toc440376279"/>
      <w:bookmarkStart w:id="1049" w:name="_Toc440382537"/>
      <w:bookmarkStart w:id="1050" w:name="_Toc440447207"/>
      <w:bookmarkStart w:id="1051" w:name="_Toc440632368"/>
      <w:bookmarkStart w:id="1052" w:name="_Toc440875140"/>
      <w:bookmarkStart w:id="1053" w:name="_Toc441131127"/>
      <w:bookmarkStart w:id="1054" w:name="_Toc441221946"/>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5" w:name="_Ref55336398"/>
      <w:bookmarkStart w:id="1056" w:name="_Toc57314678"/>
      <w:bookmarkStart w:id="1057" w:name="_Toc69728992"/>
      <w:bookmarkStart w:id="1058" w:name="_Toc98253948"/>
      <w:bookmarkStart w:id="1059" w:name="_Toc165173874"/>
      <w:bookmarkStart w:id="1060" w:name="_Toc423423676"/>
      <w:bookmarkStart w:id="1061" w:name="_Toc441221947"/>
      <w:r w:rsidRPr="00F647F7">
        <w:lastRenderedPageBreak/>
        <w:t xml:space="preserve">Справка о кадровых ресурсах (форма </w:t>
      </w:r>
      <w:r w:rsidR="00B8118F">
        <w:t>10</w:t>
      </w:r>
      <w:r w:rsidRPr="00F647F7">
        <w:t>)</w:t>
      </w:r>
      <w:bookmarkEnd w:id="1055"/>
      <w:bookmarkEnd w:id="1056"/>
      <w:bookmarkEnd w:id="1057"/>
      <w:bookmarkEnd w:id="1058"/>
      <w:bookmarkEnd w:id="1059"/>
      <w:bookmarkEnd w:id="1060"/>
      <w:bookmarkEnd w:id="1061"/>
    </w:p>
    <w:p w:rsidR="004F4D80" w:rsidRPr="00D904EF" w:rsidRDefault="004F4D80" w:rsidP="004F4D80">
      <w:pPr>
        <w:pStyle w:val="3"/>
        <w:rPr>
          <w:szCs w:val="24"/>
        </w:rPr>
      </w:pPr>
      <w:bookmarkStart w:id="1062" w:name="_Toc98253949"/>
      <w:bookmarkStart w:id="1063" w:name="_Toc157248201"/>
      <w:bookmarkStart w:id="1064" w:name="_Toc157496570"/>
      <w:bookmarkStart w:id="1065" w:name="_Toc158206109"/>
      <w:bookmarkStart w:id="1066" w:name="_Toc164057794"/>
      <w:bookmarkStart w:id="1067" w:name="_Toc164137144"/>
      <w:bookmarkStart w:id="1068" w:name="_Toc164161304"/>
      <w:bookmarkStart w:id="1069" w:name="_Toc165173875"/>
      <w:bookmarkStart w:id="1070" w:name="_Toc439170699"/>
      <w:bookmarkStart w:id="1071" w:name="_Toc439172801"/>
      <w:bookmarkStart w:id="1072" w:name="_Toc439173245"/>
      <w:bookmarkStart w:id="1073" w:name="_Toc439238241"/>
      <w:bookmarkStart w:id="1074" w:name="_Toc439252788"/>
      <w:bookmarkStart w:id="1075" w:name="_Toc439323762"/>
      <w:bookmarkStart w:id="1076" w:name="_Toc440361399"/>
      <w:bookmarkStart w:id="1077" w:name="_Toc440376281"/>
      <w:bookmarkStart w:id="1078" w:name="_Toc440382539"/>
      <w:bookmarkStart w:id="1079" w:name="_Toc440447209"/>
      <w:bookmarkStart w:id="1080" w:name="_Toc440632370"/>
      <w:bookmarkStart w:id="1081" w:name="_Toc440875142"/>
      <w:bookmarkStart w:id="1082" w:name="_Toc441131129"/>
      <w:bookmarkStart w:id="1083" w:name="_Toc441221948"/>
      <w:r w:rsidRPr="00D904EF">
        <w:rPr>
          <w:szCs w:val="24"/>
        </w:rPr>
        <w:t>Форма Справки о кадровых ресурсах</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8253950"/>
      <w:bookmarkStart w:id="1085" w:name="_Toc157248202"/>
      <w:bookmarkStart w:id="1086" w:name="_Toc157496571"/>
      <w:bookmarkStart w:id="1087" w:name="_Toc158206110"/>
      <w:bookmarkStart w:id="1088" w:name="_Toc164057795"/>
      <w:bookmarkStart w:id="1089" w:name="_Toc164137145"/>
      <w:bookmarkStart w:id="1090" w:name="_Toc164161305"/>
      <w:bookmarkStart w:id="1091" w:name="_Toc165173876"/>
      <w:r>
        <w:rPr>
          <w:b/>
          <w:szCs w:val="24"/>
        </w:rPr>
        <w:br w:type="page"/>
      </w:r>
    </w:p>
    <w:p w:rsidR="004F4D80" w:rsidRPr="00D904EF" w:rsidRDefault="004F4D80" w:rsidP="004F4D80">
      <w:pPr>
        <w:pStyle w:val="3"/>
        <w:rPr>
          <w:szCs w:val="24"/>
        </w:rPr>
      </w:pPr>
      <w:bookmarkStart w:id="1092" w:name="_Toc439170700"/>
      <w:bookmarkStart w:id="1093" w:name="_Toc439172802"/>
      <w:bookmarkStart w:id="1094" w:name="_Toc439173246"/>
      <w:bookmarkStart w:id="1095" w:name="_Toc439238242"/>
      <w:bookmarkStart w:id="1096" w:name="_Toc439252789"/>
      <w:bookmarkStart w:id="1097" w:name="_Toc439323763"/>
      <w:bookmarkStart w:id="1098" w:name="_Toc440361400"/>
      <w:bookmarkStart w:id="1099" w:name="_Toc440376282"/>
      <w:bookmarkStart w:id="1100" w:name="_Toc440382540"/>
      <w:bookmarkStart w:id="1101" w:name="_Toc440447210"/>
      <w:bookmarkStart w:id="1102" w:name="_Toc440632371"/>
      <w:bookmarkStart w:id="1103" w:name="_Toc440875143"/>
      <w:bookmarkStart w:id="1104" w:name="_Toc441131130"/>
      <w:bookmarkStart w:id="1105" w:name="_Toc441221949"/>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6" w:name="_Toc165173881"/>
      <w:bookmarkStart w:id="1107" w:name="_Ref194749267"/>
      <w:bookmarkStart w:id="1108" w:name="_Toc423423677"/>
      <w:bookmarkStart w:id="1109" w:name="_Ref440271993"/>
      <w:bookmarkStart w:id="1110" w:name="_Ref440274659"/>
      <w:bookmarkStart w:id="1111" w:name="_Toc441221950"/>
      <w:bookmarkStart w:id="1112" w:name="_Ref90381523"/>
      <w:bookmarkStart w:id="1113" w:name="_Toc90385124"/>
      <w:bookmarkStart w:id="1114" w:name="_Ref96861029"/>
      <w:bookmarkStart w:id="1115" w:name="_Toc97651410"/>
      <w:bookmarkStart w:id="111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06"/>
      <w:bookmarkEnd w:id="1107"/>
      <w:bookmarkEnd w:id="1108"/>
      <w:bookmarkEnd w:id="1109"/>
      <w:bookmarkEnd w:id="1110"/>
      <w:bookmarkEnd w:id="1111"/>
    </w:p>
    <w:p w:rsidR="004F4D80" w:rsidRPr="00D904EF" w:rsidRDefault="004F4D80" w:rsidP="004F4D80">
      <w:pPr>
        <w:pStyle w:val="3"/>
        <w:rPr>
          <w:szCs w:val="24"/>
        </w:rPr>
      </w:pPr>
      <w:bookmarkStart w:id="1117" w:name="_Toc97651411"/>
      <w:bookmarkStart w:id="1118" w:name="_Toc98253956"/>
      <w:bookmarkStart w:id="1119" w:name="_Toc157248208"/>
      <w:bookmarkStart w:id="1120" w:name="_Toc157496577"/>
      <w:bookmarkStart w:id="1121" w:name="_Toc158206116"/>
      <w:bookmarkStart w:id="1122" w:name="_Toc164057801"/>
      <w:bookmarkStart w:id="1123" w:name="_Toc164137151"/>
      <w:bookmarkStart w:id="1124" w:name="_Toc164161311"/>
      <w:bookmarkStart w:id="1125" w:name="_Toc165173882"/>
      <w:bookmarkStart w:id="1126" w:name="_Toc439170702"/>
      <w:bookmarkStart w:id="1127" w:name="_Toc439172804"/>
      <w:bookmarkStart w:id="1128" w:name="_Toc439173248"/>
      <w:bookmarkStart w:id="1129" w:name="_Toc439238244"/>
      <w:bookmarkStart w:id="1130" w:name="_Toc439252791"/>
      <w:bookmarkStart w:id="1131" w:name="_Toc439323765"/>
      <w:bookmarkStart w:id="1132" w:name="_Toc440361402"/>
      <w:bookmarkStart w:id="1133" w:name="_Toc440376284"/>
      <w:bookmarkStart w:id="1134" w:name="_Toc440382542"/>
      <w:bookmarkStart w:id="1135" w:name="_Toc440447212"/>
      <w:bookmarkStart w:id="1136" w:name="_Toc440632373"/>
      <w:bookmarkStart w:id="1137" w:name="_Toc440875145"/>
      <w:bookmarkStart w:id="1138" w:name="_Toc441131132"/>
      <w:bookmarkStart w:id="1139" w:name="_Toc44122195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0" w:name="_Toc97651412"/>
      <w:bookmarkStart w:id="1141" w:name="_Toc98253957"/>
      <w:bookmarkStart w:id="1142" w:name="_Toc157248209"/>
      <w:bookmarkStart w:id="1143" w:name="_Toc157496578"/>
      <w:bookmarkStart w:id="1144" w:name="_Toc158206117"/>
      <w:bookmarkStart w:id="1145" w:name="_Toc164057802"/>
      <w:bookmarkStart w:id="1146" w:name="_Toc164137152"/>
      <w:bookmarkStart w:id="1147" w:name="_Toc164161312"/>
      <w:bookmarkStart w:id="1148" w:name="_Toc165173883"/>
      <w:r>
        <w:rPr>
          <w:b/>
          <w:szCs w:val="24"/>
        </w:rPr>
        <w:br w:type="page"/>
      </w:r>
    </w:p>
    <w:p w:rsidR="004F4D80" w:rsidRPr="00D904EF" w:rsidRDefault="004F4D80" w:rsidP="004F4D80">
      <w:pPr>
        <w:pStyle w:val="3"/>
        <w:rPr>
          <w:szCs w:val="24"/>
        </w:rPr>
      </w:pPr>
      <w:bookmarkStart w:id="1149" w:name="_Toc439170703"/>
      <w:bookmarkStart w:id="1150" w:name="_Toc439172805"/>
      <w:bookmarkStart w:id="1151" w:name="_Toc439173249"/>
      <w:bookmarkStart w:id="1152" w:name="_Toc439238245"/>
      <w:bookmarkStart w:id="1153" w:name="_Toc439252792"/>
      <w:bookmarkStart w:id="1154" w:name="_Toc439323766"/>
      <w:bookmarkStart w:id="1155" w:name="_Toc440361403"/>
      <w:bookmarkStart w:id="1156" w:name="_Toc440376285"/>
      <w:bookmarkStart w:id="1157" w:name="_Toc440382543"/>
      <w:bookmarkStart w:id="1158" w:name="_Toc440447213"/>
      <w:bookmarkStart w:id="1159" w:name="_Toc440632374"/>
      <w:bookmarkStart w:id="1160" w:name="_Toc440875146"/>
      <w:bookmarkStart w:id="1161" w:name="_Toc441131133"/>
      <w:bookmarkStart w:id="1162" w:name="_Toc441221952"/>
      <w:r w:rsidRPr="00D904EF">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2"/>
    <w:bookmarkEnd w:id="1113"/>
    <w:bookmarkEnd w:id="1114"/>
    <w:bookmarkEnd w:id="1115"/>
    <w:bookmarkEnd w:id="11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6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64" w:name="_Toc423423680"/>
      <w:bookmarkStart w:id="1165" w:name="_Ref440272035"/>
      <w:bookmarkStart w:id="1166" w:name="_Ref440274733"/>
      <w:bookmarkStart w:id="1167" w:name="_Toc44122195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3"/>
      <w:bookmarkEnd w:id="1164"/>
      <w:bookmarkEnd w:id="1165"/>
      <w:bookmarkEnd w:id="1166"/>
      <w:bookmarkEnd w:id="1167"/>
    </w:p>
    <w:p w:rsidR="004F4D80" w:rsidRPr="00E87023" w:rsidRDefault="004F4D80" w:rsidP="004F4D80">
      <w:pPr>
        <w:pStyle w:val="3"/>
        <w:rPr>
          <w:sz w:val="22"/>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61405"/>
      <w:bookmarkStart w:id="1181" w:name="_Toc440376287"/>
      <w:bookmarkStart w:id="1182" w:name="_Toc440382545"/>
      <w:bookmarkStart w:id="1183" w:name="_Toc440447215"/>
      <w:bookmarkStart w:id="1184" w:name="_Toc440632376"/>
      <w:bookmarkStart w:id="1185" w:name="_Toc440875148"/>
      <w:bookmarkStart w:id="1186" w:name="_Toc441131135"/>
      <w:bookmarkStart w:id="1187" w:name="_Toc44122195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61406"/>
      <w:bookmarkStart w:id="1201" w:name="_Toc440376288"/>
      <w:bookmarkStart w:id="1202" w:name="_Toc440382546"/>
      <w:bookmarkStart w:id="1203" w:name="_Toc440447216"/>
      <w:bookmarkStart w:id="1204" w:name="_Toc440632377"/>
      <w:bookmarkStart w:id="1205" w:name="_Toc440875149"/>
      <w:bookmarkStart w:id="1206" w:name="_Toc441131136"/>
      <w:bookmarkStart w:id="1207" w:name="_Toc441221955"/>
      <w:r w:rsidRPr="00D27071">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4122195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08"/>
      <w:bookmarkEnd w:id="1209"/>
      <w:bookmarkEnd w:id="1210"/>
      <w:bookmarkEnd w:id="1211"/>
      <w:bookmarkEnd w:id="1212"/>
    </w:p>
    <w:p w:rsidR="004F4D80" w:rsidRPr="008C4223"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61408"/>
      <w:bookmarkStart w:id="1226" w:name="_Toc440376290"/>
      <w:bookmarkStart w:id="1227" w:name="_Toc440382548"/>
      <w:bookmarkStart w:id="1228" w:name="_Toc440447218"/>
      <w:bookmarkStart w:id="1229" w:name="_Toc440632379"/>
      <w:bookmarkStart w:id="1230" w:name="_Toc440875151"/>
      <w:bookmarkStart w:id="1231" w:name="_Toc441131138"/>
      <w:bookmarkStart w:id="1232" w:name="_Toc441221957"/>
      <w:r w:rsidRPr="008C4223">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0D70B6">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3" w:name="_Toc439252801"/>
      <w:bookmarkStart w:id="1234" w:name="_Toc439323774"/>
      <w:bookmarkStart w:id="1235" w:name="_Toc440361409"/>
      <w:bookmarkStart w:id="1236" w:name="_Toc440376291"/>
      <w:bookmarkStart w:id="1237" w:name="_Toc440382549"/>
      <w:bookmarkStart w:id="1238" w:name="_Toc440447219"/>
      <w:bookmarkStart w:id="1239" w:name="_Toc440632380"/>
      <w:bookmarkStart w:id="1240" w:name="_Toc440875152"/>
      <w:bookmarkStart w:id="1241" w:name="_Toc441131139"/>
      <w:bookmarkStart w:id="1242" w:name="_Toc441221958"/>
      <w:r w:rsidRPr="005A2CAE">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3" w:name="_Ref440272256"/>
      <w:bookmarkStart w:id="1244" w:name="_Ref440272678"/>
      <w:bookmarkStart w:id="1245" w:name="_Ref440274944"/>
      <w:bookmarkStart w:id="1246" w:name="_Toc441221959"/>
      <w:r w:rsidRPr="007A6A39">
        <w:lastRenderedPageBreak/>
        <w:t>Соглашение о неустойке (форма 1</w:t>
      </w:r>
      <w:r w:rsidR="00635719">
        <w:t>4</w:t>
      </w:r>
      <w:r w:rsidRPr="007A6A39">
        <w:t>)</w:t>
      </w:r>
      <w:bookmarkEnd w:id="1243"/>
      <w:bookmarkEnd w:id="1244"/>
      <w:bookmarkEnd w:id="1245"/>
      <w:bookmarkEnd w:id="1246"/>
    </w:p>
    <w:p w:rsidR="007A6A39" w:rsidRPr="007A6A39" w:rsidRDefault="007A6A39" w:rsidP="007A6A39">
      <w:pPr>
        <w:pStyle w:val="3"/>
        <w:rPr>
          <w:szCs w:val="24"/>
        </w:rPr>
      </w:pPr>
      <w:bookmarkStart w:id="1247" w:name="_Toc439170715"/>
      <w:bookmarkStart w:id="1248" w:name="_Toc439172817"/>
      <w:bookmarkStart w:id="1249" w:name="_Toc439173259"/>
      <w:bookmarkStart w:id="1250" w:name="_Toc439238255"/>
      <w:bookmarkStart w:id="1251" w:name="_Toc439252803"/>
      <w:bookmarkStart w:id="1252" w:name="_Toc439323776"/>
      <w:bookmarkStart w:id="1253" w:name="_Toc440361411"/>
      <w:bookmarkStart w:id="1254" w:name="_Toc440376293"/>
      <w:bookmarkStart w:id="1255" w:name="_Toc440382551"/>
      <w:bookmarkStart w:id="1256" w:name="_Toc440447221"/>
      <w:bookmarkStart w:id="1257" w:name="_Toc440632382"/>
      <w:bookmarkStart w:id="1258" w:name="_Toc440875154"/>
      <w:bookmarkStart w:id="1259" w:name="_Toc441131141"/>
      <w:bookmarkStart w:id="1260" w:name="_Toc441221960"/>
      <w:r w:rsidRPr="007A6A39">
        <w:rPr>
          <w:szCs w:val="24"/>
        </w:rPr>
        <w:t>Форма соглашени</w:t>
      </w:r>
      <w:r w:rsidR="00E47073">
        <w:rPr>
          <w:szCs w:val="24"/>
        </w:rPr>
        <w:t>я</w:t>
      </w:r>
      <w:r w:rsidRPr="007A6A39">
        <w:rPr>
          <w:szCs w:val="24"/>
        </w:rPr>
        <w:t xml:space="preserve"> о неустойке</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1" w:name="_Toc439170716"/>
      <w:bookmarkStart w:id="1262" w:name="_Toc439172818"/>
      <w:bookmarkStart w:id="1263" w:name="_Toc439173260"/>
      <w:bookmarkStart w:id="1264" w:name="_Toc439238256"/>
      <w:bookmarkStart w:id="1265" w:name="_Toc439252804"/>
      <w:bookmarkStart w:id="1266" w:name="_Toc439323777"/>
      <w:bookmarkStart w:id="1267" w:name="_Toc440361412"/>
      <w:bookmarkStart w:id="1268" w:name="_Toc440376294"/>
      <w:bookmarkStart w:id="1269" w:name="_Toc440382552"/>
      <w:bookmarkStart w:id="1270" w:name="_Toc440447222"/>
      <w:bookmarkStart w:id="1271" w:name="_Toc440632383"/>
      <w:bookmarkStart w:id="1272" w:name="_Toc440875155"/>
      <w:bookmarkStart w:id="1273" w:name="_Toc441131142"/>
      <w:bookmarkStart w:id="1274" w:name="_Toc441221961"/>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5" w:name="_Ref440272274"/>
      <w:bookmarkStart w:id="1276" w:name="_Ref440274756"/>
      <w:bookmarkStart w:id="1277" w:name="_Toc44122196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5"/>
      <w:bookmarkEnd w:id="1276"/>
      <w:bookmarkEnd w:id="1277"/>
    </w:p>
    <w:p w:rsidR="007857E5" w:rsidRPr="00E47073" w:rsidRDefault="007857E5" w:rsidP="007857E5">
      <w:pPr>
        <w:pStyle w:val="3"/>
        <w:rPr>
          <w:szCs w:val="24"/>
        </w:rPr>
      </w:pPr>
      <w:bookmarkStart w:id="1278" w:name="_Toc439170718"/>
      <w:bookmarkStart w:id="1279" w:name="_Toc439172820"/>
      <w:bookmarkStart w:id="1280" w:name="_Toc439173262"/>
      <w:bookmarkStart w:id="1281" w:name="_Toc439238258"/>
      <w:bookmarkStart w:id="1282" w:name="_Toc439252806"/>
      <w:bookmarkStart w:id="1283" w:name="_Toc439323779"/>
      <w:bookmarkStart w:id="1284" w:name="_Toc440361414"/>
      <w:bookmarkStart w:id="1285" w:name="_Toc440376296"/>
      <w:bookmarkStart w:id="1286" w:name="_Toc440382554"/>
      <w:bookmarkStart w:id="1287" w:name="_Toc440447224"/>
      <w:bookmarkStart w:id="1288" w:name="_Toc440632385"/>
      <w:bookmarkStart w:id="1289" w:name="_Toc440875157"/>
      <w:bookmarkStart w:id="1290" w:name="_Toc441131144"/>
      <w:bookmarkStart w:id="1291" w:name="_Toc441221963"/>
      <w:r w:rsidRPr="00E47073">
        <w:rPr>
          <w:szCs w:val="24"/>
        </w:rPr>
        <w:t xml:space="preserve">Форма </w:t>
      </w:r>
      <w:bookmarkEnd w:id="1278"/>
      <w:r w:rsidR="00E47073" w:rsidRPr="00E47073">
        <w:rPr>
          <w:szCs w:val="24"/>
        </w:rPr>
        <w:t>согласия Участника налоговым органам на разглашение сведений, составляющих налоговую тайну</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2" w:name="_Toc300142269"/>
      <w:bookmarkStart w:id="1293" w:name="_Toc309735391"/>
      <w:bookmarkStart w:id="129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2"/>
      <w:r w:rsidRPr="007857E5">
        <w:rPr>
          <w:b/>
          <w:bCs w:val="0"/>
          <w:snapToGrid w:val="0"/>
          <w:sz w:val="24"/>
          <w:szCs w:val="24"/>
        </w:rPr>
        <w:t xml:space="preserve"> </w:t>
      </w:r>
      <w:bookmarkEnd w:id="1293"/>
      <w:bookmarkEnd w:id="129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5" w:name="_Toc439170719"/>
      <w:bookmarkStart w:id="1296" w:name="_Toc439172821"/>
      <w:bookmarkStart w:id="1297" w:name="_Toc439173263"/>
      <w:bookmarkStart w:id="1298" w:name="_Toc439238259"/>
      <w:bookmarkStart w:id="1299" w:name="_Toc439252807"/>
      <w:bookmarkStart w:id="1300" w:name="_Toc439323780"/>
      <w:bookmarkStart w:id="1301" w:name="_Toc440361415"/>
      <w:bookmarkStart w:id="1302" w:name="_Toc440376297"/>
      <w:bookmarkStart w:id="1303" w:name="_Toc440382555"/>
      <w:bookmarkStart w:id="1304" w:name="_Toc440447225"/>
      <w:bookmarkStart w:id="1305" w:name="_Toc440632386"/>
      <w:bookmarkStart w:id="1306" w:name="_Toc440875158"/>
      <w:bookmarkStart w:id="1307" w:name="_Toc441131145"/>
      <w:bookmarkStart w:id="1308" w:name="_Toc441221964"/>
      <w:r w:rsidRPr="007857E5">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93268095"/>
      <w:bookmarkStart w:id="1310" w:name="_Ref93268099"/>
      <w:bookmarkStart w:id="1311" w:name="_Toc98253958"/>
      <w:bookmarkStart w:id="1312" w:name="_Toc165173884"/>
      <w:bookmarkStart w:id="1313" w:name="_Toc423423678"/>
      <w:bookmarkStart w:id="1314" w:name="_Ref440272510"/>
      <w:bookmarkStart w:id="1315" w:name="_Ref440274961"/>
      <w:bookmarkStart w:id="1316" w:name="_Ref90381141"/>
      <w:bookmarkStart w:id="1317" w:name="_Toc90385121"/>
      <w:bookmarkStart w:id="1318" w:name="_Toc98253952"/>
      <w:bookmarkStart w:id="1319" w:name="_Toc165173878"/>
      <w:bookmarkStart w:id="1320" w:name="_Toc423427449"/>
      <w:bookmarkStart w:id="1321" w:name="_Toc44122196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2" w:name="_Toc90385125"/>
      <w:bookmarkStart w:id="1323" w:name="_Toc439170705"/>
      <w:bookmarkStart w:id="1324" w:name="_Toc439172807"/>
      <w:bookmarkStart w:id="1325" w:name="_Toc439173268"/>
      <w:bookmarkStart w:id="1326" w:name="_Toc439238264"/>
      <w:bookmarkStart w:id="1327" w:name="_Toc439252812"/>
      <w:bookmarkStart w:id="1328" w:name="_Toc439323785"/>
      <w:bookmarkStart w:id="1329" w:name="_Toc440361420"/>
      <w:bookmarkStart w:id="1330" w:name="_Toc440376302"/>
      <w:bookmarkStart w:id="1331" w:name="_Toc440382560"/>
      <w:bookmarkStart w:id="1332" w:name="_Toc440447230"/>
      <w:bookmarkStart w:id="1333" w:name="_Toc440632391"/>
      <w:bookmarkStart w:id="1334" w:name="_Toc440875160"/>
      <w:bookmarkStart w:id="1335" w:name="_Toc441131147"/>
      <w:bookmarkStart w:id="1336" w:name="_Toc441221966"/>
      <w:r w:rsidRPr="00D904EF">
        <w:rPr>
          <w:szCs w:val="24"/>
        </w:rPr>
        <w:t xml:space="preserve">Форма </w:t>
      </w:r>
      <w:bookmarkEnd w:id="1322"/>
      <w:bookmarkEnd w:id="1323"/>
      <w:bookmarkEnd w:id="1324"/>
      <w:bookmarkEnd w:id="1325"/>
      <w:bookmarkEnd w:id="1326"/>
      <w:bookmarkEnd w:id="1327"/>
      <w:bookmarkEnd w:id="1328"/>
      <w:bookmarkEnd w:id="1329"/>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330"/>
      <w:bookmarkEnd w:id="1331"/>
      <w:bookmarkEnd w:id="1332"/>
      <w:bookmarkEnd w:id="1333"/>
      <w:bookmarkEnd w:id="1334"/>
      <w:bookmarkEnd w:id="1335"/>
      <w:bookmarkEnd w:id="133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7" w:name="_Toc90385126"/>
      <w:bookmarkStart w:id="1338" w:name="_Toc98253959"/>
      <w:bookmarkStart w:id="1339" w:name="_Toc157248211"/>
      <w:bookmarkStart w:id="1340" w:name="_Toc157496580"/>
      <w:bookmarkStart w:id="1341" w:name="_Toc158206119"/>
      <w:bookmarkStart w:id="1342" w:name="_Toc164057804"/>
      <w:bookmarkStart w:id="1343" w:name="_Toc164137154"/>
      <w:bookmarkStart w:id="1344" w:name="_Toc164161314"/>
      <w:bookmarkStart w:id="1345" w:name="_Toc165173885"/>
      <w:r>
        <w:rPr>
          <w:b/>
          <w:szCs w:val="24"/>
        </w:rPr>
        <w:br w:type="page"/>
      </w:r>
    </w:p>
    <w:p w:rsidR="00635719" w:rsidRPr="00D904EF" w:rsidRDefault="00635719" w:rsidP="00635719">
      <w:pPr>
        <w:pStyle w:val="3"/>
        <w:rPr>
          <w:szCs w:val="24"/>
        </w:rPr>
      </w:pPr>
      <w:bookmarkStart w:id="1346" w:name="_Toc439170706"/>
      <w:bookmarkStart w:id="1347" w:name="_Toc439172808"/>
      <w:bookmarkStart w:id="1348" w:name="_Toc439173269"/>
      <w:bookmarkStart w:id="1349" w:name="_Toc439238265"/>
      <w:bookmarkStart w:id="1350" w:name="_Toc439252813"/>
      <w:bookmarkStart w:id="1351" w:name="_Toc439323786"/>
      <w:bookmarkStart w:id="1352" w:name="_Toc440361421"/>
      <w:bookmarkStart w:id="1353" w:name="_Toc440376303"/>
      <w:bookmarkStart w:id="1354" w:name="_Toc440382561"/>
      <w:bookmarkStart w:id="1355" w:name="_Toc440447231"/>
      <w:bookmarkStart w:id="1356" w:name="_Toc440632392"/>
      <w:bookmarkStart w:id="1357" w:name="_Toc440875161"/>
      <w:bookmarkStart w:id="1358" w:name="_Toc441131148"/>
      <w:bookmarkStart w:id="1359" w:name="_Toc441221967"/>
      <w:r w:rsidRPr="00D904EF">
        <w:rPr>
          <w:szCs w:val="24"/>
        </w:rPr>
        <w:lastRenderedPageBreak/>
        <w:t>Инструкции по заполнению</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0" w:name="_Ref440376324"/>
      <w:bookmarkStart w:id="1361" w:name="_Ref440376401"/>
      <w:bookmarkStart w:id="1362" w:name="_Toc44122196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60"/>
      <w:bookmarkEnd w:id="1361"/>
      <w:bookmarkEnd w:id="13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3" w:name="_Toc440376305"/>
      <w:bookmarkStart w:id="1364" w:name="_Toc440382563"/>
      <w:bookmarkStart w:id="1365" w:name="_Toc440447233"/>
      <w:bookmarkStart w:id="1366" w:name="_Toc440632394"/>
      <w:bookmarkStart w:id="1367" w:name="_Toc440875163"/>
      <w:bookmarkStart w:id="1368" w:name="_Toc441131150"/>
      <w:bookmarkStart w:id="1369" w:name="_Toc44122196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63"/>
      <w:bookmarkEnd w:id="1364"/>
      <w:bookmarkEnd w:id="1365"/>
      <w:bookmarkEnd w:id="1366"/>
      <w:bookmarkEnd w:id="1367"/>
      <w:bookmarkEnd w:id="1368"/>
      <w:bookmarkEnd w:id="13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0" w:name="_Toc440376306"/>
      <w:bookmarkStart w:id="1371" w:name="_Toc440382564"/>
      <w:bookmarkStart w:id="1372" w:name="_Toc440447234"/>
      <w:bookmarkStart w:id="1373" w:name="_Toc440632395"/>
      <w:bookmarkStart w:id="1374" w:name="_Toc440875164"/>
      <w:bookmarkStart w:id="1375" w:name="_Toc441131151"/>
      <w:bookmarkStart w:id="1376" w:name="_Toc441221970"/>
      <w:r w:rsidRPr="00D904EF">
        <w:rPr>
          <w:szCs w:val="24"/>
        </w:rPr>
        <w:lastRenderedPageBreak/>
        <w:t>Инструкции по заполнению</w:t>
      </w:r>
      <w:bookmarkEnd w:id="1370"/>
      <w:bookmarkEnd w:id="1371"/>
      <w:bookmarkEnd w:id="1372"/>
      <w:bookmarkEnd w:id="1373"/>
      <w:bookmarkEnd w:id="1374"/>
      <w:bookmarkEnd w:id="1375"/>
      <w:bookmarkEnd w:id="137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879" w:rsidRDefault="00893879">
      <w:pPr>
        <w:spacing w:line="240" w:lineRule="auto"/>
      </w:pPr>
      <w:r>
        <w:separator/>
      </w:r>
    </w:p>
  </w:endnote>
  <w:endnote w:type="continuationSeparator" w:id="0">
    <w:p w:rsidR="00893879" w:rsidRDefault="00893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4EA3" w:rsidRDefault="00FA4EA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Pr="00FA0376" w:rsidRDefault="00FA4EA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A56D2">
      <w:rPr>
        <w:noProof/>
        <w:sz w:val="16"/>
        <w:szCs w:val="16"/>
        <w:lang w:eastAsia="ru-RU"/>
      </w:rPr>
      <w:t>39</w:t>
    </w:r>
    <w:r w:rsidRPr="00FA0376">
      <w:rPr>
        <w:sz w:val="16"/>
        <w:szCs w:val="16"/>
        <w:lang w:eastAsia="ru-RU"/>
      </w:rPr>
      <w:fldChar w:fldCharType="end"/>
    </w:r>
  </w:p>
  <w:p w:rsidR="00FA4EA3" w:rsidRPr="00FA4EA3" w:rsidRDefault="00FA4EA3" w:rsidP="00832D0A">
    <w:pPr>
      <w:pStyle w:val="aff2"/>
      <w:jc w:val="center"/>
      <w:rPr>
        <w:sz w:val="18"/>
        <w:szCs w:val="18"/>
      </w:rPr>
    </w:pPr>
    <w:r w:rsidRPr="00FA4EA3">
      <w:rPr>
        <w:sz w:val="18"/>
        <w:szCs w:val="18"/>
      </w:rPr>
      <w:t xml:space="preserve">Открытый запрос предложений на право заключения </w:t>
    </w:r>
    <w:r w:rsidRPr="00FA4EA3">
      <w:rPr>
        <w:snapToGrid w:val="0"/>
        <w:sz w:val="18"/>
        <w:szCs w:val="18"/>
      </w:rPr>
      <w:t xml:space="preserve">Договора на </w:t>
    </w:r>
    <w:r w:rsidRPr="00FA4EA3">
      <w:rPr>
        <w:color w:val="000000"/>
        <w:sz w:val="18"/>
        <w:szCs w:val="18"/>
      </w:rPr>
      <w:t>оказание услуг по поверке, калибровке средств измерений (СИ), аттестации испытательного оборудования</w:t>
    </w:r>
    <w:r w:rsidRPr="00FA4EA3">
      <w:rPr>
        <w:snapToGrid w:val="0"/>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879" w:rsidRDefault="00893879">
      <w:pPr>
        <w:spacing w:line="240" w:lineRule="auto"/>
      </w:pPr>
      <w:r>
        <w:separator/>
      </w:r>
    </w:p>
  </w:footnote>
  <w:footnote w:type="continuationSeparator" w:id="0">
    <w:p w:rsidR="00893879" w:rsidRDefault="00893879">
      <w:pPr>
        <w:spacing w:line="240" w:lineRule="auto"/>
      </w:pPr>
      <w:r>
        <w:continuationSeparator/>
      </w:r>
    </w:p>
  </w:footnote>
  <w:footnote w:id="1">
    <w:p w:rsidR="00FA4EA3" w:rsidRDefault="00FA4EA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EA3" w:rsidRDefault="00FA4EA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Pr="00930031" w:rsidRDefault="00FA4EA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56D2"/>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05FC"/>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6ECD"/>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320E"/>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879"/>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E9"/>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5F0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77718"/>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7C"/>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4EA3"/>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E2155C2-C9BF-4E20-9DB8-8379CDF0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8F68-92C4-492B-9AAA-0723C876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23351</Words>
  <Characters>133102</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56</cp:revision>
  <cp:lastPrinted>2015-12-29T14:27:00Z</cp:lastPrinted>
  <dcterms:created xsi:type="dcterms:W3CDTF">2016-01-13T12:36:00Z</dcterms:created>
  <dcterms:modified xsi:type="dcterms:W3CDTF">2016-01-22T08:08:00Z</dcterms:modified>
</cp:coreProperties>
</file>