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C6F7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3F6E97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F6E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F6E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F6E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F6E9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43AB0" w:rsidRDefault="00E43AB0" w:rsidP="007556FF">
      <w:pPr>
        <w:ind w:left="5670" w:firstLine="0"/>
        <w:jc w:val="center"/>
        <w:rPr>
          <w:sz w:val="24"/>
          <w:szCs w:val="24"/>
        </w:rPr>
      </w:pPr>
    </w:p>
    <w:p w:rsidR="00AE0852" w:rsidRDefault="00AE0852" w:rsidP="00AE085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логистики и МТО 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AE0852" w:rsidRDefault="00AE0852" w:rsidP="00AE0852">
      <w:pPr>
        <w:spacing w:line="240" w:lineRule="auto"/>
        <w:jc w:val="right"/>
      </w:pP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В.В. Мороз 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</w:p>
    <w:p w:rsidR="00AE0852" w:rsidRDefault="00AE0852" w:rsidP="00AE085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</w:t>
      </w:r>
      <w:r w:rsidR="00893C11">
        <w:rPr>
          <w:sz w:val="24"/>
          <w:szCs w:val="24"/>
        </w:rPr>
        <w:t>4</w:t>
      </w:r>
      <w:r>
        <w:rPr>
          <w:sz w:val="24"/>
          <w:szCs w:val="24"/>
        </w:rPr>
        <w:t>» апреля 2017 г.</w:t>
      </w:r>
    </w:p>
    <w:p w:rsidR="00AE0852" w:rsidRDefault="00AE0852" w:rsidP="00AE0852">
      <w:pPr>
        <w:ind w:left="5670" w:firstLine="0"/>
        <w:rPr>
          <w:sz w:val="24"/>
          <w:szCs w:val="24"/>
        </w:rPr>
      </w:pP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№01</w:t>
      </w:r>
      <w:r w:rsidR="00136894">
        <w:rPr>
          <w:b/>
          <w:kern w:val="36"/>
          <w:sz w:val="24"/>
          <w:szCs w:val="24"/>
        </w:rPr>
        <w:t>6</w:t>
      </w:r>
      <w:r w:rsidR="00893C11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>-ВР-17</w:t>
      </w: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</w:t>
      </w:r>
      <w:r w:rsidR="00893C11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 xml:space="preserve">» </w:t>
      </w:r>
      <w:r w:rsidR="00136894">
        <w:rPr>
          <w:b/>
          <w:kern w:val="36"/>
          <w:sz w:val="24"/>
          <w:szCs w:val="24"/>
        </w:rPr>
        <w:t>апреля</w:t>
      </w:r>
      <w:r>
        <w:rPr>
          <w:b/>
          <w:kern w:val="36"/>
          <w:sz w:val="24"/>
          <w:szCs w:val="24"/>
        </w:rPr>
        <w:t xml:space="preserve"> 2017 года</w:t>
      </w:r>
    </w:p>
    <w:p w:rsidR="00AE0852" w:rsidRPr="00C12FA4" w:rsidRDefault="00AE0852" w:rsidP="00AE0852">
      <w:pPr>
        <w:spacing w:line="264" w:lineRule="auto"/>
        <w:jc w:val="center"/>
        <w:rPr>
          <w:sz w:val="24"/>
          <w:szCs w:val="24"/>
        </w:rPr>
      </w:pPr>
    </w:p>
    <w:p w:rsidR="00AE0852" w:rsidRDefault="00AE0852" w:rsidP="00AE0852">
      <w:pPr>
        <w:spacing w:line="264" w:lineRule="auto"/>
        <w:jc w:val="center"/>
        <w:rPr>
          <w:sz w:val="24"/>
          <w:szCs w:val="24"/>
        </w:rPr>
      </w:pPr>
    </w:p>
    <w:p w:rsidR="003F6E97" w:rsidRDefault="003F6E97" w:rsidP="00AE0852">
      <w:pPr>
        <w:spacing w:line="264" w:lineRule="auto"/>
        <w:jc w:val="center"/>
        <w:rPr>
          <w:sz w:val="24"/>
          <w:szCs w:val="24"/>
        </w:rPr>
      </w:pPr>
    </w:p>
    <w:p w:rsidR="003F6E97" w:rsidRDefault="003F6E97" w:rsidP="00AE0852">
      <w:pPr>
        <w:spacing w:line="264" w:lineRule="auto"/>
        <w:jc w:val="center"/>
        <w:rPr>
          <w:sz w:val="24"/>
          <w:szCs w:val="24"/>
        </w:rPr>
      </w:pPr>
    </w:p>
    <w:p w:rsidR="003F6E97" w:rsidRPr="00C12FA4" w:rsidRDefault="003F6E97" w:rsidP="00AE0852">
      <w:pPr>
        <w:spacing w:line="264" w:lineRule="auto"/>
        <w:jc w:val="center"/>
        <w:rPr>
          <w:sz w:val="24"/>
          <w:szCs w:val="24"/>
        </w:rPr>
      </w:pPr>
    </w:p>
    <w:p w:rsidR="00AE0852" w:rsidRPr="00C12FA4" w:rsidRDefault="00AE0852" w:rsidP="00AE0852">
      <w:pPr>
        <w:spacing w:line="264" w:lineRule="auto"/>
        <w:jc w:val="center"/>
        <w:rPr>
          <w:sz w:val="24"/>
          <w:szCs w:val="24"/>
        </w:rPr>
      </w:pPr>
    </w:p>
    <w:p w:rsidR="00AE0852" w:rsidRPr="00C12FA4" w:rsidRDefault="00AE0852" w:rsidP="00AE085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E0852" w:rsidRPr="00C12FA4" w:rsidRDefault="00AE0852" w:rsidP="00AE085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E0852" w:rsidRPr="00C12FA4" w:rsidRDefault="00AE0852" w:rsidP="00AE085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BA6D3F">
        <w:rPr>
          <w:b/>
          <w:sz w:val="24"/>
          <w:szCs w:val="24"/>
        </w:rPr>
        <w:t>Договора</w:t>
      </w:r>
      <w:proofErr w:type="gramEnd"/>
      <w:r w:rsidRPr="00BA6D3F">
        <w:rPr>
          <w:b/>
          <w:sz w:val="24"/>
          <w:szCs w:val="24"/>
        </w:rPr>
        <w:t xml:space="preserve"> </w:t>
      </w:r>
      <w:r w:rsidR="00893C11" w:rsidRPr="00893C11">
        <w:rPr>
          <w:b/>
          <w:sz w:val="24"/>
          <w:szCs w:val="24"/>
        </w:rPr>
        <w:t>на оказание услуг по  планово-предупредительной перезарядке модульной установки системы автоматического пожаротушения ПС 110кВ «Центральная»</w:t>
      </w:r>
    </w:p>
    <w:p w:rsidR="00AE0852" w:rsidRPr="00C12FA4" w:rsidRDefault="00AE0852" w:rsidP="00AE085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E0852" w:rsidRPr="00C12FA4" w:rsidRDefault="00AE0852" w:rsidP="00AE085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AE0852" w:rsidRPr="00C12FA4" w:rsidRDefault="00AE0852" w:rsidP="00AE0852">
      <w:pPr>
        <w:spacing w:line="264" w:lineRule="auto"/>
        <w:ind w:firstLine="0"/>
        <w:rPr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rPr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D77FC1" w:rsidRDefault="00AE0852" w:rsidP="00AE0852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D8181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9B112F" w:rsidRPr="002515E2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</w:t>
      </w:r>
      <w:r w:rsidR="009B112F" w:rsidRPr="002515E2">
        <w:rPr>
          <w:sz w:val="24"/>
          <w:szCs w:val="24"/>
        </w:rPr>
        <w:t xml:space="preserve">адрес электронной почты: </w:t>
      </w:r>
      <w:r w:rsidR="009B112F" w:rsidRPr="002515E2">
        <w:rPr>
          <w:iCs/>
          <w:sz w:val="24"/>
          <w:szCs w:val="24"/>
        </w:rPr>
        <w:t xml:space="preserve"> </w:t>
      </w:r>
      <w:hyperlink r:id="rId18" w:history="1">
        <w:r w:rsidR="009B112F" w:rsidRPr="002515E2">
          <w:rPr>
            <w:rStyle w:val="a7"/>
            <w:sz w:val="24"/>
            <w:szCs w:val="24"/>
            <w:lang w:val="en-US"/>
          </w:rPr>
          <w:t>Zaitseva</w:t>
        </w:r>
        <w:r w:rsidR="009B112F" w:rsidRPr="002515E2">
          <w:rPr>
            <w:rStyle w:val="a7"/>
            <w:sz w:val="24"/>
            <w:szCs w:val="24"/>
          </w:rPr>
          <w:t>.</w:t>
        </w:r>
        <w:r w:rsidR="009B112F" w:rsidRPr="002515E2">
          <w:rPr>
            <w:rStyle w:val="a7"/>
            <w:sz w:val="24"/>
            <w:szCs w:val="24"/>
            <w:lang w:val="en-US"/>
          </w:rPr>
          <w:t>AA</w:t>
        </w:r>
        <w:r w:rsidR="009B112F" w:rsidRPr="002515E2">
          <w:rPr>
            <w:rStyle w:val="a7"/>
            <w:sz w:val="24"/>
            <w:szCs w:val="24"/>
          </w:rPr>
          <w:t>@mrsk-1.ru</w:t>
        </w:r>
      </w:hyperlink>
      <w:r w:rsidR="009B112F" w:rsidRPr="002515E2">
        <w:rPr>
          <w:iCs/>
          <w:sz w:val="24"/>
          <w:szCs w:val="24"/>
        </w:rPr>
        <w:t>, ответственное лицо –</w:t>
      </w:r>
      <w:r w:rsidR="009B112F" w:rsidRPr="002515E2">
        <w:rPr>
          <w:sz w:val="24"/>
          <w:szCs w:val="24"/>
        </w:rPr>
        <w:t xml:space="preserve"> Лещева Екатерина Николаевна, контактный телефон </w:t>
      </w:r>
      <w:r w:rsidR="009B112F" w:rsidRPr="002515E2">
        <w:rPr>
          <w:iCs/>
          <w:sz w:val="24"/>
          <w:szCs w:val="24"/>
        </w:rPr>
        <w:t xml:space="preserve">(473) </w:t>
      </w:r>
      <w:r w:rsidR="009B112F" w:rsidRPr="002515E2">
        <w:rPr>
          <w:sz w:val="24"/>
          <w:szCs w:val="24"/>
        </w:rPr>
        <w:t xml:space="preserve">257-94-66, адрес электронной почты: </w:t>
      </w:r>
      <w:hyperlink r:id="rId19" w:history="1">
        <w:r w:rsidR="009B112F" w:rsidRPr="002515E2">
          <w:rPr>
            <w:rStyle w:val="a7"/>
            <w:sz w:val="24"/>
            <w:szCs w:val="24"/>
          </w:rPr>
          <w:t>Lescheva.EN@</w:t>
        </w:r>
        <w:r w:rsidR="009B112F" w:rsidRPr="002515E2">
          <w:rPr>
            <w:rStyle w:val="a7"/>
            <w:sz w:val="24"/>
            <w:szCs w:val="24"/>
            <w:lang w:val="en-US"/>
          </w:rPr>
          <w:t>mrsk</w:t>
        </w:r>
        <w:r w:rsidR="009B112F" w:rsidRPr="002515E2">
          <w:rPr>
            <w:rStyle w:val="a7"/>
            <w:sz w:val="24"/>
            <w:szCs w:val="24"/>
          </w:rPr>
          <w:t>-1.ru</w:t>
        </w:r>
      </w:hyperlink>
      <w:r w:rsidR="009B112F" w:rsidRPr="002515E2">
        <w:rPr>
          <w:sz w:val="24"/>
          <w:szCs w:val="24"/>
        </w:rPr>
        <w:t xml:space="preserve"> </w:t>
      </w:r>
      <w:r w:rsidR="009B112F" w:rsidRPr="002515E2">
        <w:rPr>
          <w:iCs/>
          <w:sz w:val="24"/>
          <w:szCs w:val="24"/>
        </w:rPr>
        <w:t>Извещением</w:t>
      </w:r>
      <w:r w:rsidR="009B112F" w:rsidRPr="002515E2">
        <w:rPr>
          <w:sz w:val="24"/>
          <w:szCs w:val="24"/>
        </w:rPr>
        <w:t xml:space="preserve"> о проведении открытого </w:t>
      </w:r>
      <w:r w:rsidR="009B112F" w:rsidRPr="002515E2">
        <w:rPr>
          <w:iCs/>
          <w:sz w:val="24"/>
          <w:szCs w:val="24"/>
        </w:rPr>
        <w:t>запроса предложений</w:t>
      </w:r>
      <w:r w:rsidR="009B112F" w:rsidRPr="002515E2">
        <w:rPr>
          <w:sz w:val="24"/>
          <w:szCs w:val="24"/>
        </w:rPr>
        <w:t xml:space="preserve">, опубликованным </w:t>
      </w:r>
      <w:r w:rsidR="009B112F" w:rsidRPr="002515E2">
        <w:rPr>
          <w:b/>
          <w:sz w:val="24"/>
          <w:szCs w:val="24"/>
        </w:rPr>
        <w:t>«1</w:t>
      </w:r>
      <w:r w:rsidR="00893C11">
        <w:rPr>
          <w:b/>
          <w:sz w:val="24"/>
          <w:szCs w:val="24"/>
        </w:rPr>
        <w:t>7</w:t>
      </w:r>
      <w:r w:rsidR="009B112F" w:rsidRPr="002515E2">
        <w:rPr>
          <w:b/>
          <w:sz w:val="24"/>
          <w:szCs w:val="24"/>
        </w:rPr>
        <w:t xml:space="preserve">» </w:t>
      </w:r>
      <w:r w:rsidR="00BE7237">
        <w:rPr>
          <w:b/>
          <w:sz w:val="24"/>
          <w:szCs w:val="24"/>
        </w:rPr>
        <w:t>апреля</w:t>
      </w:r>
      <w:r w:rsidR="009B112F" w:rsidRPr="002515E2">
        <w:rPr>
          <w:b/>
          <w:sz w:val="24"/>
          <w:szCs w:val="24"/>
        </w:rPr>
        <w:t xml:space="preserve"> 2017 г.</w:t>
      </w:r>
      <w:r w:rsidR="009B112F" w:rsidRPr="002515E2">
        <w:rPr>
          <w:sz w:val="24"/>
          <w:szCs w:val="24"/>
        </w:rPr>
        <w:t xml:space="preserve"> на официальном сайте (</w:t>
      </w:r>
      <w:hyperlink r:id="rId20" w:history="1">
        <w:r w:rsidR="009B112F" w:rsidRPr="002515E2">
          <w:rPr>
            <w:rStyle w:val="a7"/>
            <w:sz w:val="24"/>
            <w:szCs w:val="24"/>
          </w:rPr>
          <w:t>www.zakupki.</w:t>
        </w:r>
        <w:r w:rsidR="009B112F" w:rsidRPr="002515E2">
          <w:rPr>
            <w:rStyle w:val="a7"/>
            <w:sz w:val="24"/>
            <w:szCs w:val="24"/>
            <w:lang w:val="en-US"/>
          </w:rPr>
          <w:t>gov</w:t>
        </w:r>
        <w:r w:rsidR="009B112F" w:rsidRPr="002515E2">
          <w:rPr>
            <w:rStyle w:val="a7"/>
            <w:sz w:val="24"/>
            <w:szCs w:val="24"/>
          </w:rPr>
          <w:t>.ru</w:t>
        </w:r>
      </w:hyperlink>
      <w:r w:rsidR="009B112F" w:rsidRPr="002515E2">
        <w:rPr>
          <w:sz w:val="24"/>
          <w:szCs w:val="24"/>
        </w:rPr>
        <w:t>),</w:t>
      </w:r>
      <w:r w:rsidR="009B112F" w:rsidRPr="002515E2">
        <w:rPr>
          <w:iCs/>
          <w:sz w:val="24"/>
          <w:szCs w:val="24"/>
        </w:rPr>
        <w:t xml:space="preserve"> </w:t>
      </w:r>
      <w:r w:rsidR="009B112F" w:rsidRPr="002515E2">
        <w:rPr>
          <w:sz w:val="24"/>
          <w:szCs w:val="24"/>
        </w:rPr>
        <w:t xml:space="preserve">на сайте </w:t>
      </w:r>
      <w:r w:rsidR="009B112F" w:rsidRPr="002515E2">
        <w:rPr>
          <w:iCs/>
          <w:sz w:val="24"/>
          <w:szCs w:val="24"/>
        </w:rPr>
        <w:t>ПАО «МРСК Центра»</w:t>
      </w:r>
      <w:r w:rsidR="009B112F" w:rsidRPr="002515E2">
        <w:rPr>
          <w:sz w:val="24"/>
          <w:szCs w:val="24"/>
        </w:rPr>
        <w:t xml:space="preserve"> (</w:t>
      </w:r>
      <w:hyperlink r:id="rId21" w:history="1">
        <w:r w:rsidR="009B112F" w:rsidRPr="002515E2">
          <w:rPr>
            <w:rStyle w:val="a7"/>
            <w:sz w:val="24"/>
            <w:szCs w:val="24"/>
          </w:rPr>
          <w:t>www.mrsk-1.ru</w:t>
        </w:r>
      </w:hyperlink>
      <w:r w:rsidR="009B112F" w:rsidRPr="002515E2">
        <w:rPr>
          <w:sz w:val="24"/>
          <w:szCs w:val="24"/>
        </w:rPr>
        <w:t xml:space="preserve">), на сайте ЭТП, указанном в п. </w:t>
      </w:r>
      <w:r w:rsidR="009B112F" w:rsidRPr="002515E2">
        <w:rPr>
          <w:sz w:val="24"/>
          <w:szCs w:val="24"/>
        </w:rPr>
        <w:fldChar w:fldCharType="begin"/>
      </w:r>
      <w:r w:rsidR="009B112F" w:rsidRPr="002515E2">
        <w:rPr>
          <w:sz w:val="24"/>
          <w:szCs w:val="24"/>
        </w:rPr>
        <w:instrText xml:space="preserve"> REF _Ref440269836 \r \h  \* MERGEFORMAT </w:instrText>
      </w:r>
      <w:r w:rsidR="009B112F" w:rsidRPr="002515E2">
        <w:rPr>
          <w:sz w:val="24"/>
          <w:szCs w:val="24"/>
        </w:rPr>
      </w:r>
      <w:r w:rsidR="009B112F" w:rsidRPr="002515E2">
        <w:rPr>
          <w:sz w:val="24"/>
          <w:szCs w:val="24"/>
        </w:rPr>
        <w:fldChar w:fldCharType="separate"/>
      </w:r>
      <w:r w:rsidR="009B112F" w:rsidRPr="002515E2">
        <w:rPr>
          <w:sz w:val="24"/>
          <w:szCs w:val="24"/>
        </w:rPr>
        <w:t>1.1.2</w:t>
      </w:r>
      <w:r w:rsidR="009B112F" w:rsidRPr="002515E2">
        <w:rPr>
          <w:sz w:val="24"/>
          <w:szCs w:val="24"/>
        </w:rPr>
        <w:fldChar w:fldCharType="end"/>
      </w:r>
      <w:r w:rsidR="009B112F" w:rsidRPr="002515E2">
        <w:rPr>
          <w:sz w:val="24"/>
          <w:szCs w:val="24"/>
        </w:rPr>
        <w:t xml:space="preserve"> настоящей Документации,</w:t>
      </w:r>
      <w:r w:rsidR="009B112F" w:rsidRPr="002515E2">
        <w:rPr>
          <w:iCs/>
          <w:sz w:val="24"/>
          <w:szCs w:val="24"/>
        </w:rPr>
        <w:t xml:space="preserve"> приг</w:t>
      </w:r>
      <w:r w:rsidR="009B112F" w:rsidRPr="002515E2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</w:t>
      </w:r>
      <w:r w:rsidR="009B112F" w:rsidRPr="00D81812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7877F6" w:rsidRPr="00CA04CC">
        <w:rPr>
          <w:sz w:val="24"/>
        </w:rPr>
        <w:t>на оказание услуг по  планово-предупредительной перезарядке модульной установки системы автоматического пожаротушения ПС 110кВ «Центральная»</w:t>
      </w:r>
      <w:r w:rsidR="009B112F" w:rsidRPr="00D81812">
        <w:rPr>
          <w:snapToGrid w:val="0"/>
          <w:sz w:val="24"/>
          <w:szCs w:val="24"/>
        </w:rPr>
        <w:t xml:space="preserve"> для нужд ПАО «МРСК Центра» (филиала «Воронежэнерго»)</w:t>
      </w:r>
      <w:r w:rsidR="009B112F" w:rsidRPr="00D81812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9B112F" w:rsidRPr="00D81812">
        <w:rPr>
          <w:sz w:val="24"/>
          <w:szCs w:val="24"/>
        </w:rPr>
        <w:t>Арзамасская</w:t>
      </w:r>
      <w:proofErr w:type="spellEnd"/>
      <w:r w:rsidR="009B112F" w:rsidRPr="00D81812">
        <w:rPr>
          <w:sz w:val="24"/>
          <w:szCs w:val="24"/>
        </w:rPr>
        <w:t>, 2</w:t>
      </w:r>
      <w:r w:rsidRPr="00D8181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8181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81812">
        <w:rPr>
          <w:sz w:val="24"/>
          <w:szCs w:val="24"/>
        </w:rPr>
        <w:t xml:space="preserve">Настоящий </w:t>
      </w:r>
      <w:r w:rsidR="004B5EB3" w:rsidRPr="00D81812">
        <w:rPr>
          <w:sz w:val="24"/>
          <w:szCs w:val="24"/>
        </w:rPr>
        <w:t>З</w:t>
      </w:r>
      <w:r w:rsidRPr="00D8181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81812">
        <w:rPr>
          <w:sz w:val="24"/>
          <w:szCs w:val="24"/>
        </w:rPr>
        <w:t>электронной торговой площадк</w:t>
      </w:r>
      <w:r w:rsidR="00414AB1" w:rsidRPr="00D81812">
        <w:rPr>
          <w:sz w:val="24"/>
          <w:szCs w:val="24"/>
        </w:rPr>
        <w:t>и</w:t>
      </w:r>
      <w:r w:rsidR="00702B2C" w:rsidRPr="00D81812">
        <w:rPr>
          <w:sz w:val="24"/>
          <w:szCs w:val="24"/>
        </w:rPr>
        <w:t xml:space="preserve"> </w:t>
      </w:r>
      <w:r w:rsidR="000D70B6" w:rsidRPr="00D81812">
        <w:rPr>
          <w:sz w:val="24"/>
          <w:szCs w:val="24"/>
        </w:rPr>
        <w:t>П</w:t>
      </w:r>
      <w:r w:rsidR="00702B2C" w:rsidRPr="00D81812">
        <w:rPr>
          <w:sz w:val="24"/>
          <w:szCs w:val="24"/>
        </w:rPr>
        <w:t>АО «</w:t>
      </w:r>
      <w:proofErr w:type="spellStart"/>
      <w:r w:rsidR="00702B2C" w:rsidRPr="00D81812">
        <w:rPr>
          <w:sz w:val="24"/>
          <w:szCs w:val="24"/>
        </w:rPr>
        <w:t>Россети</w:t>
      </w:r>
      <w:proofErr w:type="spellEnd"/>
      <w:r w:rsidR="00702B2C" w:rsidRPr="00D81812">
        <w:rPr>
          <w:sz w:val="24"/>
          <w:szCs w:val="24"/>
        </w:rPr>
        <w:t xml:space="preserve">» </w:t>
      </w:r>
      <w:hyperlink r:id="rId22" w:history="1">
        <w:r w:rsidR="00702B2C" w:rsidRPr="00D81812">
          <w:rPr>
            <w:rStyle w:val="a7"/>
            <w:sz w:val="24"/>
            <w:szCs w:val="24"/>
          </w:rPr>
          <w:t>www.b2b-mrsk.ru</w:t>
        </w:r>
      </w:hyperlink>
      <w:r w:rsidR="00702B2C" w:rsidRPr="00D81812">
        <w:rPr>
          <w:sz w:val="24"/>
          <w:szCs w:val="24"/>
        </w:rPr>
        <w:t xml:space="preserve"> (далее — ЭТП)</w:t>
      </w:r>
      <w:r w:rsidR="005B75A6" w:rsidRPr="00D81812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FA5E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FA5E51">
        <w:rPr>
          <w:sz w:val="24"/>
          <w:szCs w:val="24"/>
        </w:rPr>
        <w:t>З</w:t>
      </w:r>
      <w:r w:rsidR="00717F60" w:rsidRPr="00FA5E51">
        <w:rPr>
          <w:sz w:val="24"/>
          <w:szCs w:val="24"/>
        </w:rPr>
        <w:t>апроса предложений</w:t>
      </w:r>
      <w:r w:rsidR="00702B2C" w:rsidRPr="00FA5E51">
        <w:rPr>
          <w:sz w:val="24"/>
          <w:szCs w:val="24"/>
        </w:rPr>
        <w:t>:</w:t>
      </w:r>
      <w:bookmarkEnd w:id="16"/>
    </w:p>
    <w:p w:rsidR="00A40714" w:rsidRPr="00FA5E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A5E51">
        <w:rPr>
          <w:b/>
          <w:sz w:val="24"/>
          <w:szCs w:val="24"/>
          <w:u w:val="single"/>
        </w:rPr>
        <w:t>Лот №1:</w:t>
      </w:r>
      <w:r w:rsidR="00717F60" w:rsidRPr="00FA5E51">
        <w:rPr>
          <w:sz w:val="24"/>
          <w:szCs w:val="24"/>
        </w:rPr>
        <w:t xml:space="preserve"> </w:t>
      </w:r>
      <w:bookmarkEnd w:id="17"/>
      <w:r w:rsidR="00B04E44" w:rsidRPr="00FA5E51">
        <w:rPr>
          <w:sz w:val="24"/>
          <w:szCs w:val="24"/>
        </w:rPr>
        <w:t xml:space="preserve">право заключения Договора </w:t>
      </w:r>
      <w:r w:rsidR="00C02804" w:rsidRPr="00CA04CC">
        <w:rPr>
          <w:sz w:val="24"/>
        </w:rPr>
        <w:t>на оказание услуг по  планово-предупредительной перезарядке модульной установки системы автоматического пожаротушения ПС 110кВ «Центральная»</w:t>
      </w:r>
      <w:r w:rsidR="00B04E44" w:rsidRPr="00FA5E51">
        <w:rPr>
          <w:snapToGrid w:val="0"/>
          <w:sz w:val="24"/>
          <w:szCs w:val="24"/>
        </w:rPr>
        <w:t xml:space="preserve"> для нужд ПАО «МРСК Центра» (филиала «Воронежэнерго»)</w:t>
      </w:r>
      <w:r w:rsidR="00702B2C" w:rsidRPr="00FA5E51">
        <w:rPr>
          <w:sz w:val="24"/>
          <w:szCs w:val="24"/>
        </w:rPr>
        <w:t>.</w:t>
      </w:r>
    </w:p>
    <w:p w:rsidR="008C4223" w:rsidRPr="00FA5E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A5E51">
        <w:rPr>
          <w:sz w:val="24"/>
          <w:szCs w:val="24"/>
        </w:rPr>
        <w:t xml:space="preserve">Количество лотов: </w:t>
      </w:r>
      <w:r w:rsidRPr="00FA5E51">
        <w:rPr>
          <w:b/>
          <w:sz w:val="24"/>
          <w:szCs w:val="24"/>
        </w:rPr>
        <w:t>1 (один)</w:t>
      </w:r>
      <w:r w:rsidRPr="00FA5E51">
        <w:rPr>
          <w:sz w:val="24"/>
          <w:szCs w:val="24"/>
        </w:rPr>
        <w:t>.</w:t>
      </w:r>
    </w:p>
    <w:bookmarkEnd w:id="18"/>
    <w:p w:rsidR="00804801" w:rsidRPr="00FA5E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A5E51">
        <w:rPr>
          <w:sz w:val="24"/>
          <w:szCs w:val="24"/>
        </w:rPr>
        <w:t xml:space="preserve">Частичное </w:t>
      </w:r>
      <w:r w:rsidR="00366652" w:rsidRPr="00FA5E51">
        <w:rPr>
          <w:sz w:val="24"/>
          <w:szCs w:val="24"/>
        </w:rPr>
        <w:t xml:space="preserve">оказание </w:t>
      </w:r>
      <w:r w:rsidR="00AD3EBC" w:rsidRPr="00FA5E51">
        <w:rPr>
          <w:sz w:val="24"/>
          <w:szCs w:val="24"/>
        </w:rPr>
        <w:t>услуг</w:t>
      </w:r>
      <w:r w:rsidRPr="00FA5E51">
        <w:rPr>
          <w:sz w:val="24"/>
          <w:szCs w:val="24"/>
        </w:rPr>
        <w:t xml:space="preserve"> не допускается.</w:t>
      </w:r>
    </w:p>
    <w:p w:rsidR="00717F60" w:rsidRPr="00B67940" w:rsidRDefault="00012F7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A5E51">
        <w:rPr>
          <w:sz w:val="24"/>
          <w:szCs w:val="24"/>
        </w:rPr>
        <w:t>Сроки оказания услуг</w:t>
      </w:r>
      <w:r w:rsidRPr="00B67940">
        <w:rPr>
          <w:sz w:val="24"/>
          <w:szCs w:val="24"/>
        </w:rPr>
        <w:t xml:space="preserve">: </w:t>
      </w:r>
      <w:r w:rsidR="00B67940" w:rsidRPr="00B67940">
        <w:rPr>
          <w:sz w:val="24"/>
          <w:szCs w:val="24"/>
        </w:rPr>
        <w:t>46 календарных дней с момента заключения Договора (в соответствии со сроками, указанными в Приложении №1 к документации по запросу предложений)</w:t>
      </w:r>
      <w:r w:rsidR="00717F60" w:rsidRPr="00B67940">
        <w:rPr>
          <w:sz w:val="24"/>
          <w:szCs w:val="24"/>
        </w:rPr>
        <w:t>.</w:t>
      </w:r>
      <w:bookmarkEnd w:id="19"/>
    </w:p>
    <w:p w:rsidR="008D2928" w:rsidRPr="00FA5E51" w:rsidRDefault="00012F7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A5E51">
        <w:rPr>
          <w:sz w:val="24"/>
          <w:szCs w:val="24"/>
        </w:rPr>
        <w:t>Оказание услуг Исполнителем будет осуществляться на объектах Заказчика (в соответствии с Техническим заданием)</w:t>
      </w:r>
      <w:r w:rsidR="00366652" w:rsidRPr="00FA5E51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A5E51">
        <w:rPr>
          <w:iCs/>
          <w:sz w:val="24"/>
          <w:szCs w:val="24"/>
        </w:rPr>
        <w:t xml:space="preserve">Форма и порядок оплаты: </w:t>
      </w:r>
      <w:r w:rsidR="00366652" w:rsidRPr="00FA5E51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>и</w:t>
      </w:r>
      <w:bookmarkStart w:id="22" w:name="_GoBack"/>
      <w:bookmarkEnd w:id="22"/>
      <w:r w:rsidRPr="00E71A48">
        <w:rPr>
          <w:iCs/>
          <w:sz w:val="24"/>
          <w:szCs w:val="24"/>
        </w:rPr>
        <w:t xml:space="preserve">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E00B6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00B66">
        <w:rPr>
          <w:b/>
          <w:bCs w:val="0"/>
          <w:sz w:val="24"/>
          <w:szCs w:val="24"/>
          <w:u w:val="single"/>
        </w:rPr>
        <w:t>По Лоту №1:</w:t>
      </w:r>
      <w:r w:rsidR="00717F60" w:rsidRPr="00E00B66">
        <w:rPr>
          <w:bCs w:val="0"/>
          <w:sz w:val="24"/>
          <w:szCs w:val="24"/>
        </w:rPr>
        <w:t xml:space="preserve"> </w:t>
      </w:r>
      <w:r w:rsidR="00E00B66" w:rsidRPr="00E00B66">
        <w:rPr>
          <w:b/>
          <w:sz w:val="24"/>
          <w:szCs w:val="24"/>
        </w:rPr>
        <w:t>2 700 000,00</w:t>
      </w:r>
      <w:r w:rsidR="00E00B66" w:rsidRPr="00E00B66">
        <w:rPr>
          <w:sz w:val="24"/>
          <w:szCs w:val="24"/>
        </w:rPr>
        <w:t xml:space="preserve"> (Два миллиона семьсот тысяч) рублей 00 копеек РФ, без учета НДС; НДС составляет </w:t>
      </w:r>
      <w:r w:rsidR="00E00B66" w:rsidRPr="00E00B66">
        <w:rPr>
          <w:b/>
          <w:sz w:val="24"/>
          <w:szCs w:val="24"/>
        </w:rPr>
        <w:t>486 000,00</w:t>
      </w:r>
      <w:r w:rsidR="00E00B66" w:rsidRPr="00E00B66">
        <w:rPr>
          <w:sz w:val="24"/>
          <w:szCs w:val="24"/>
        </w:rPr>
        <w:t xml:space="preserve"> (Четыреста восемьдесят шесть тысяч) рублей 00 копеек РФ; </w:t>
      </w:r>
      <w:r w:rsidR="00E00B66" w:rsidRPr="00E00B66">
        <w:rPr>
          <w:b/>
          <w:sz w:val="24"/>
          <w:szCs w:val="24"/>
        </w:rPr>
        <w:t>3 186 000,00</w:t>
      </w:r>
      <w:r w:rsidR="00E00B66" w:rsidRPr="00E00B66">
        <w:rPr>
          <w:sz w:val="24"/>
          <w:szCs w:val="24"/>
        </w:rPr>
        <w:t xml:space="preserve"> (Три миллиона сто восемьдесят шесть тысяч) рублей 00 копеек РФ, с учетом НДС</w:t>
      </w:r>
      <w:r w:rsidR="00012F7D" w:rsidRPr="00E00B6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036431">
        <w:rPr>
          <w:sz w:val="24"/>
          <w:szCs w:val="24"/>
        </w:rPr>
        <w:t xml:space="preserve">указанных в п. </w:t>
      </w:r>
      <w:r w:rsidR="0022579F" w:rsidRPr="00036431">
        <w:fldChar w:fldCharType="begin"/>
      </w:r>
      <w:r w:rsidR="0022579F" w:rsidRPr="00036431">
        <w:instrText xml:space="preserve"> REF _Ref440275279 \r \h  \* MERGEFORMAT </w:instrText>
      </w:r>
      <w:r w:rsidR="0022579F" w:rsidRPr="00036431">
        <w:fldChar w:fldCharType="separate"/>
      </w:r>
      <w:r w:rsidR="00093638" w:rsidRPr="00036431">
        <w:rPr>
          <w:sz w:val="24"/>
          <w:szCs w:val="24"/>
        </w:rPr>
        <w:t>1.1.4</w:t>
      </w:r>
      <w:r w:rsidR="0022579F" w:rsidRPr="00036431">
        <w:fldChar w:fldCharType="end"/>
      </w:r>
      <w:r w:rsidRPr="00036431">
        <w:rPr>
          <w:sz w:val="24"/>
          <w:szCs w:val="24"/>
        </w:rPr>
        <w:t xml:space="preserve"> и разделе </w:t>
      </w:r>
      <w:r w:rsidR="0022579F" w:rsidRPr="00036431">
        <w:fldChar w:fldCharType="begin"/>
      </w:r>
      <w:r w:rsidR="0022579F" w:rsidRPr="00036431">
        <w:instrText xml:space="preserve"> REF _Ref440270568 \r \h  \* MERGEFORMAT </w:instrText>
      </w:r>
      <w:r w:rsidR="0022579F" w:rsidRPr="00036431">
        <w:fldChar w:fldCharType="separate"/>
      </w:r>
      <w:r w:rsidR="00093638" w:rsidRPr="00036431">
        <w:t>4</w:t>
      </w:r>
      <w:r w:rsidR="0022579F" w:rsidRPr="00036431">
        <w:fldChar w:fldCharType="end"/>
      </w:r>
      <w:r w:rsidRPr="0003643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lastRenderedPageBreak/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lastRenderedPageBreak/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</w:t>
      </w:r>
      <w:r w:rsidR="00D57D88">
        <w:rPr>
          <w:snapToGrid w:val="0"/>
          <w:sz w:val="24"/>
          <w:szCs w:val="24"/>
          <w:lang w:eastAsia="ru-RU"/>
        </w:rPr>
        <w:lastRenderedPageBreak/>
        <w:t xml:space="preserve">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</w:t>
      </w:r>
      <w:r w:rsidRPr="00AE1D21">
        <w:rPr>
          <w:sz w:val="24"/>
          <w:szCs w:val="24"/>
        </w:rPr>
        <w:lastRenderedPageBreak/>
        <w:t>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</w:t>
      </w:r>
      <w:r w:rsidRPr="00AE1D21">
        <w:rPr>
          <w:bCs w:val="0"/>
          <w:sz w:val="24"/>
          <w:szCs w:val="24"/>
        </w:rPr>
        <w:lastRenderedPageBreak/>
        <w:t xml:space="preserve">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D60F6" w:rsidRPr="00C24ECF">
        <w:rPr>
          <w:sz w:val="24"/>
          <w:szCs w:val="24"/>
        </w:rPr>
        <w:t xml:space="preserve">РФ, </w:t>
      </w:r>
      <w:r w:rsidR="00CD60F6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CD60F6" w:rsidRPr="00C24ECF">
        <w:rPr>
          <w:iCs/>
          <w:sz w:val="24"/>
          <w:szCs w:val="24"/>
        </w:rPr>
        <w:t>Арзамасская</w:t>
      </w:r>
      <w:proofErr w:type="spellEnd"/>
      <w:r w:rsidR="00CD60F6" w:rsidRPr="00C24ECF">
        <w:rPr>
          <w:iCs/>
          <w:sz w:val="24"/>
          <w:szCs w:val="24"/>
        </w:rPr>
        <w:t>, д. 2</w:t>
      </w:r>
      <w:r w:rsidR="00CD60F6" w:rsidRPr="00C24ECF">
        <w:rPr>
          <w:sz w:val="24"/>
          <w:szCs w:val="24"/>
        </w:rPr>
        <w:t xml:space="preserve">, </w:t>
      </w:r>
      <w:proofErr w:type="spellStart"/>
      <w:r w:rsidR="00CD60F6" w:rsidRPr="00C24ECF">
        <w:rPr>
          <w:sz w:val="24"/>
          <w:szCs w:val="24"/>
        </w:rPr>
        <w:t>каб</w:t>
      </w:r>
      <w:proofErr w:type="spellEnd"/>
      <w:r w:rsidR="00CD60F6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</w:t>
      </w:r>
      <w:r w:rsidR="00CD60F6">
        <w:rPr>
          <w:sz w:val="24"/>
          <w:szCs w:val="24"/>
        </w:rPr>
        <w:t xml:space="preserve">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128CA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128CA">
        <w:rPr>
          <w:rFonts w:eastAsia="Calibri"/>
          <w:szCs w:val="24"/>
          <w:lang w:eastAsia="en-US"/>
        </w:rPr>
        <w:t>73</w:t>
      </w:r>
      <w:r w:rsidR="00E128CA" w:rsidRPr="009D331F">
        <w:rPr>
          <w:rFonts w:eastAsia="Calibri"/>
          <w:szCs w:val="24"/>
          <w:lang w:eastAsia="en-US"/>
        </w:rPr>
        <w:t xml:space="preserve">) </w:t>
      </w:r>
      <w:r w:rsidR="00E128CA">
        <w:rPr>
          <w:rFonts w:eastAsia="Calibri"/>
          <w:szCs w:val="24"/>
          <w:lang w:eastAsia="en-US"/>
        </w:rPr>
        <w:t>257-94-66</w:t>
      </w:r>
      <w:r w:rsidR="00E128CA" w:rsidRPr="009D331F">
        <w:rPr>
          <w:rFonts w:eastAsia="Calibri"/>
          <w:szCs w:val="24"/>
          <w:lang w:eastAsia="en-US"/>
        </w:rPr>
        <w:t>, адрес</w:t>
      </w:r>
      <w:proofErr w:type="gramEnd"/>
      <w:r w:rsidR="00E128CA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E128CA" w:rsidRPr="009D331F">
          <w:rPr>
            <w:rStyle w:val="a7"/>
            <w:rFonts w:eastAsia="Calibri"/>
            <w:lang w:val="en-US" w:eastAsia="en-US"/>
          </w:rPr>
          <w:t>Zaitseva</w:t>
        </w:r>
        <w:r w:rsidR="00E128CA" w:rsidRPr="009D331F">
          <w:rPr>
            <w:rStyle w:val="a7"/>
            <w:rFonts w:eastAsia="Calibri"/>
            <w:lang w:eastAsia="en-US"/>
          </w:rPr>
          <w:t>.</w:t>
        </w:r>
        <w:r w:rsidR="00E128CA" w:rsidRPr="009D331F">
          <w:rPr>
            <w:rStyle w:val="a7"/>
            <w:rFonts w:eastAsia="Calibri"/>
            <w:lang w:val="en-US" w:eastAsia="en-US"/>
          </w:rPr>
          <w:t>AA</w:t>
        </w:r>
        <w:r w:rsidR="00E128CA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64A8B" w:rsidRPr="000B5618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0B5618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E128CA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E128CA" w:rsidRDefault="00E128CA" w:rsidP="00321395">
      <w:pPr>
        <w:pStyle w:val="aff6"/>
        <w:numPr>
          <w:ilvl w:val="0"/>
          <w:numId w:val="0"/>
        </w:numPr>
        <w:tabs>
          <w:tab w:val="left" w:pos="1701"/>
          <w:tab w:val="left" w:pos="2127"/>
        </w:tabs>
        <w:spacing w:line="240" w:lineRule="auto"/>
        <w:ind w:left="1276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5213CA">
        <w:rPr>
          <w:bCs w:val="0"/>
          <w:sz w:val="24"/>
          <w:szCs w:val="24"/>
        </w:rPr>
        <w:t>Заявк</w:t>
      </w:r>
      <w:r w:rsidR="00717F60" w:rsidRPr="005213CA">
        <w:rPr>
          <w:bCs w:val="0"/>
          <w:sz w:val="24"/>
          <w:szCs w:val="24"/>
        </w:rPr>
        <w:t xml:space="preserve">и на ЭТП могут быть поданы до </w:t>
      </w:r>
      <w:r w:rsidR="002B5044" w:rsidRPr="005213CA">
        <w:rPr>
          <w:b/>
          <w:bCs w:val="0"/>
          <w:sz w:val="24"/>
          <w:szCs w:val="24"/>
        </w:rPr>
        <w:t xml:space="preserve">12 часов 00 минут </w:t>
      </w:r>
      <w:r w:rsidR="00201EA9" w:rsidRPr="005213CA">
        <w:rPr>
          <w:b/>
          <w:bCs w:val="0"/>
          <w:sz w:val="24"/>
          <w:szCs w:val="24"/>
        </w:rPr>
        <w:t>0</w:t>
      </w:r>
      <w:r w:rsidR="006F50F4" w:rsidRPr="005213CA">
        <w:rPr>
          <w:b/>
          <w:bCs w:val="0"/>
          <w:sz w:val="24"/>
          <w:szCs w:val="24"/>
        </w:rPr>
        <w:t>3</w:t>
      </w:r>
      <w:r w:rsidR="002B5044" w:rsidRPr="005213CA">
        <w:rPr>
          <w:b/>
          <w:bCs w:val="0"/>
          <w:sz w:val="24"/>
          <w:szCs w:val="24"/>
        </w:rPr>
        <w:t xml:space="preserve"> </w:t>
      </w:r>
      <w:r w:rsidR="00201EA9" w:rsidRPr="005213CA">
        <w:rPr>
          <w:b/>
          <w:bCs w:val="0"/>
          <w:sz w:val="24"/>
          <w:szCs w:val="24"/>
        </w:rPr>
        <w:t xml:space="preserve"> мая </w:t>
      </w:r>
      <w:r w:rsidR="002B5044" w:rsidRPr="005213CA">
        <w:rPr>
          <w:b/>
          <w:bCs w:val="0"/>
          <w:sz w:val="24"/>
          <w:szCs w:val="24"/>
        </w:rPr>
        <w:t>201</w:t>
      </w:r>
      <w:r w:rsidR="00DB05D8" w:rsidRPr="005213CA">
        <w:rPr>
          <w:b/>
          <w:bCs w:val="0"/>
          <w:sz w:val="24"/>
          <w:szCs w:val="24"/>
        </w:rPr>
        <w:t>7</w:t>
      </w:r>
      <w:r w:rsidR="002B5044" w:rsidRPr="005213CA">
        <w:rPr>
          <w:b/>
          <w:bCs w:val="0"/>
          <w:sz w:val="24"/>
          <w:szCs w:val="24"/>
        </w:rPr>
        <w:t xml:space="preserve"> года</w:t>
      </w:r>
      <w:r w:rsidR="00BB27D7" w:rsidRPr="005213CA">
        <w:rPr>
          <w:b/>
          <w:bCs w:val="0"/>
          <w:sz w:val="24"/>
          <w:szCs w:val="24"/>
        </w:rPr>
        <w:t>,</w:t>
      </w:r>
      <w:r w:rsidR="00BB27D7">
        <w:rPr>
          <w:b/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</w:t>
      </w:r>
      <w:r w:rsidRPr="00E71A48">
        <w:rPr>
          <w:bCs w:val="0"/>
          <w:sz w:val="24"/>
          <w:szCs w:val="24"/>
        </w:rPr>
        <w:lastRenderedPageBreak/>
        <w:t>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5213C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5213CA">
        <w:rPr>
          <w:sz w:val="24"/>
          <w:szCs w:val="24"/>
        </w:rPr>
        <w:t>В</w:t>
      </w:r>
      <w:r w:rsidR="00D275BB" w:rsidRPr="005213CA">
        <w:rPr>
          <w:sz w:val="24"/>
          <w:szCs w:val="24"/>
        </w:rPr>
        <w:t xml:space="preserve"> </w:t>
      </w:r>
      <w:r w:rsidRPr="005213C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5213CA">
        <w:rPr>
          <w:sz w:val="24"/>
          <w:szCs w:val="24"/>
        </w:rPr>
        <w:t xml:space="preserve">. Порядок проведения оценочной стадии, </w:t>
      </w:r>
      <w:r w:rsidRPr="005213CA">
        <w:rPr>
          <w:sz w:val="24"/>
          <w:szCs w:val="24"/>
        </w:rPr>
        <w:t>критери</w:t>
      </w:r>
      <w:r w:rsidR="00D275BB" w:rsidRPr="005213CA">
        <w:rPr>
          <w:sz w:val="24"/>
          <w:szCs w:val="24"/>
        </w:rPr>
        <w:t>и</w:t>
      </w:r>
      <w:r w:rsidRPr="005213CA">
        <w:rPr>
          <w:sz w:val="24"/>
          <w:szCs w:val="24"/>
        </w:rPr>
        <w:t xml:space="preserve"> и их весов</w:t>
      </w:r>
      <w:r w:rsidR="00D275BB" w:rsidRPr="005213CA">
        <w:rPr>
          <w:sz w:val="24"/>
          <w:szCs w:val="24"/>
        </w:rPr>
        <w:t>ые</w:t>
      </w:r>
      <w:r w:rsidRPr="005213CA">
        <w:rPr>
          <w:sz w:val="24"/>
          <w:szCs w:val="24"/>
        </w:rPr>
        <w:t xml:space="preserve"> коэффициент</w:t>
      </w:r>
      <w:r w:rsidR="00D275BB" w:rsidRPr="005213C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751A4B">
        <w:rPr>
          <w:sz w:val="24"/>
          <w:szCs w:val="24"/>
        </w:rPr>
        <w:lastRenderedPageBreak/>
        <w:t>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5213CA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751A4B">
        <w:rPr>
          <w:sz w:val="24"/>
          <w:szCs w:val="24"/>
        </w:rPr>
        <w:lastRenderedPageBreak/>
        <w:t xml:space="preserve">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</w:t>
      </w:r>
      <w:r w:rsidRPr="00EB7BE2">
        <w:rPr>
          <w:sz w:val="24"/>
          <w:szCs w:val="24"/>
        </w:rPr>
        <w:lastRenderedPageBreak/>
        <w:t xml:space="preserve">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(максимальная) цена Договора рассчитана неверно, и ценовое предложение Участника </w:t>
      </w:r>
      <w:r w:rsidRPr="00EB7BE2">
        <w:rPr>
          <w:sz w:val="24"/>
          <w:szCs w:val="24"/>
        </w:rPr>
        <w:lastRenderedPageBreak/>
        <w:t>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 xml:space="preserve"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</w:t>
      </w:r>
      <w:r w:rsidR="00DB05D8" w:rsidRPr="00751A4B">
        <w:rPr>
          <w:sz w:val="24"/>
          <w:szCs w:val="24"/>
        </w:rPr>
        <w:lastRenderedPageBreak/>
        <w:t>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ED5C7C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5213CA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</w:t>
      </w:r>
      <w:r w:rsidRPr="005213CA">
        <w:t xml:space="preserve">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5213CA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5213CA">
        <w:rPr>
          <w:b w:val="0"/>
          <w:szCs w:val="24"/>
        </w:rPr>
        <w:t>Техническ</w:t>
      </w:r>
      <w:r w:rsidR="003776BB" w:rsidRPr="005213CA">
        <w:rPr>
          <w:b w:val="0"/>
          <w:szCs w:val="24"/>
        </w:rPr>
        <w:t>о</w:t>
      </w:r>
      <w:proofErr w:type="gramStart"/>
      <w:r w:rsidR="003776BB" w:rsidRPr="005213CA">
        <w:rPr>
          <w:b w:val="0"/>
          <w:szCs w:val="24"/>
        </w:rPr>
        <w:t>е(</w:t>
      </w:r>
      <w:proofErr w:type="spellStart"/>
      <w:proofErr w:type="gramEnd"/>
      <w:r w:rsidRPr="005213CA">
        <w:rPr>
          <w:b w:val="0"/>
          <w:szCs w:val="24"/>
        </w:rPr>
        <w:t>ие</w:t>
      </w:r>
      <w:proofErr w:type="spellEnd"/>
      <w:r w:rsidR="003776BB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задани</w:t>
      </w:r>
      <w:r w:rsidR="003776BB" w:rsidRPr="005213CA">
        <w:rPr>
          <w:b w:val="0"/>
          <w:szCs w:val="24"/>
        </w:rPr>
        <w:t>е(</w:t>
      </w:r>
      <w:r w:rsidRPr="005213CA">
        <w:rPr>
          <w:b w:val="0"/>
          <w:szCs w:val="24"/>
        </w:rPr>
        <w:t>я</w:t>
      </w:r>
      <w:r w:rsidR="003776BB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</w:t>
      </w:r>
      <w:r w:rsidR="00A154B7" w:rsidRPr="005213CA">
        <w:rPr>
          <w:b w:val="0"/>
          <w:szCs w:val="24"/>
        </w:rPr>
        <w:t xml:space="preserve">по Лоту №1 (подраздел </w:t>
      </w:r>
      <w:r w:rsidR="00F810AA" w:rsidRPr="005213CA">
        <w:rPr>
          <w:b w:val="0"/>
          <w:szCs w:val="24"/>
        </w:rPr>
        <w:fldChar w:fldCharType="begin"/>
      </w:r>
      <w:r w:rsidR="00A154B7" w:rsidRPr="005213CA">
        <w:rPr>
          <w:b w:val="0"/>
          <w:szCs w:val="24"/>
        </w:rPr>
        <w:instrText xml:space="preserve"> REF _Ref440275279 \r \h </w:instrText>
      </w:r>
      <w:r w:rsidR="005213CA">
        <w:rPr>
          <w:b w:val="0"/>
          <w:szCs w:val="24"/>
        </w:rPr>
        <w:instrText xml:space="preserve"> \* MERGEFORMAT </w:instrText>
      </w:r>
      <w:r w:rsidR="00F810AA" w:rsidRPr="005213CA">
        <w:rPr>
          <w:b w:val="0"/>
          <w:szCs w:val="24"/>
        </w:rPr>
      </w:r>
      <w:r w:rsidR="00F810AA" w:rsidRPr="005213CA">
        <w:rPr>
          <w:b w:val="0"/>
          <w:szCs w:val="24"/>
        </w:rPr>
        <w:fldChar w:fldCharType="separate"/>
      </w:r>
      <w:r w:rsidR="00093638" w:rsidRPr="005213CA">
        <w:rPr>
          <w:b w:val="0"/>
          <w:szCs w:val="24"/>
        </w:rPr>
        <w:t>1.1.4</w:t>
      </w:r>
      <w:r w:rsidR="00F810AA" w:rsidRPr="005213CA">
        <w:rPr>
          <w:b w:val="0"/>
          <w:szCs w:val="24"/>
        </w:rPr>
        <w:fldChar w:fldCharType="end"/>
      </w:r>
      <w:r w:rsidR="00A154B7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изложен</w:t>
      </w:r>
      <w:r w:rsidR="00F463E8" w:rsidRPr="005213CA">
        <w:rPr>
          <w:b w:val="0"/>
          <w:szCs w:val="24"/>
        </w:rPr>
        <w:t>о(</w:t>
      </w:r>
      <w:r w:rsidRPr="005213CA">
        <w:rPr>
          <w:b w:val="0"/>
          <w:szCs w:val="24"/>
        </w:rPr>
        <w:t>ы</w:t>
      </w:r>
      <w:r w:rsidR="00F463E8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9D004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 xml:space="preserve">ПАО «МРСК </w:t>
            </w:r>
            <w:r w:rsidRPr="006B30B9">
              <w:rPr>
                <w:bCs w:val="0"/>
              </w:rPr>
              <w:t>Центра» «</w:t>
            </w:r>
            <w:r w:rsidR="006B30B9" w:rsidRPr="006B30B9">
              <w:rPr>
                <w:bCs w:val="0"/>
              </w:rPr>
              <w:t>Воронежэнерго</w:t>
            </w:r>
            <w:r w:rsidRPr="006B30B9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D0044" w:rsidP="009D004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D0044" w:rsidP="009D004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D0044" w:rsidP="009D004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E450C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 xml:space="preserve">ПАО «МРСК </w:t>
            </w:r>
            <w:r w:rsidRPr="00E450C5">
              <w:rPr>
                <w:bCs w:val="0"/>
              </w:rPr>
              <w:t>Центра» «</w:t>
            </w:r>
            <w:r w:rsidR="00E450C5" w:rsidRPr="00E450C5">
              <w:rPr>
                <w:bCs w:val="0"/>
              </w:rPr>
              <w:t>Воронежэнерго</w:t>
            </w:r>
            <w:r w:rsidRPr="00E450C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F76" w:rsidRDefault="004C6F76">
      <w:pPr>
        <w:spacing w:line="240" w:lineRule="auto"/>
      </w:pPr>
      <w:r>
        <w:separator/>
      </w:r>
    </w:p>
  </w:endnote>
  <w:endnote w:type="continuationSeparator" w:id="0">
    <w:p w:rsidR="004C6F76" w:rsidRDefault="004C6F76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F810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810A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810AA" w:rsidRPr="00FA0376">
      <w:rPr>
        <w:sz w:val="16"/>
        <w:szCs w:val="16"/>
        <w:lang w:eastAsia="ru-RU"/>
      </w:rPr>
      <w:fldChar w:fldCharType="separate"/>
    </w:r>
    <w:r w:rsidR="00B67940">
      <w:rPr>
        <w:noProof/>
        <w:sz w:val="16"/>
        <w:szCs w:val="16"/>
        <w:lang w:eastAsia="ru-RU"/>
      </w:rPr>
      <w:t>4</w:t>
    </w:r>
    <w:r w:rsidR="00F810AA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9B112F" w:rsidRPr="00BA6D3F">
      <w:rPr>
        <w:sz w:val="18"/>
        <w:szCs w:val="18"/>
      </w:rPr>
      <w:t xml:space="preserve">Договора </w:t>
    </w:r>
    <w:r w:rsidR="00893C11" w:rsidRPr="00893C11">
      <w:rPr>
        <w:sz w:val="18"/>
        <w:szCs w:val="18"/>
      </w:rPr>
      <w:t>на оказание услуг по  планово-предупредительной перезарядке модульной установки системы автоматического пожаротушения ПС 110кВ «Центральная»</w:t>
    </w:r>
    <w:r w:rsidR="009B112F" w:rsidRPr="00BA6D3F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F76" w:rsidRDefault="004C6F76">
      <w:pPr>
        <w:spacing w:line="240" w:lineRule="auto"/>
      </w:pPr>
      <w:r>
        <w:separator/>
      </w:r>
    </w:p>
  </w:footnote>
  <w:footnote w:type="continuationSeparator" w:id="0">
    <w:p w:rsidR="004C6F76" w:rsidRDefault="004C6F76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2F7D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31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18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0F7D1E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6894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EA9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84B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6A5D"/>
    <w:rsid w:val="00317667"/>
    <w:rsid w:val="00321395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6E97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5C7A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6AD9"/>
    <w:rsid w:val="004C0F1F"/>
    <w:rsid w:val="004C2695"/>
    <w:rsid w:val="004C347E"/>
    <w:rsid w:val="004C5164"/>
    <w:rsid w:val="004C5DD3"/>
    <w:rsid w:val="004C6F76"/>
    <w:rsid w:val="004C74C4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1BF0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13CA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0B9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0F4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48C1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7F6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60F"/>
    <w:rsid w:val="007F3FB7"/>
    <w:rsid w:val="007F7125"/>
    <w:rsid w:val="0080108A"/>
    <w:rsid w:val="00804801"/>
    <w:rsid w:val="00813F81"/>
    <w:rsid w:val="008176AA"/>
    <w:rsid w:val="00826D29"/>
    <w:rsid w:val="00831833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C11"/>
    <w:rsid w:val="00897894"/>
    <w:rsid w:val="008A2F24"/>
    <w:rsid w:val="008A38B3"/>
    <w:rsid w:val="008A4155"/>
    <w:rsid w:val="008A61E3"/>
    <w:rsid w:val="008B09A4"/>
    <w:rsid w:val="008B0CEB"/>
    <w:rsid w:val="008B15FF"/>
    <w:rsid w:val="008B2279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1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25B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12F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0044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852"/>
    <w:rsid w:val="00AE0F91"/>
    <w:rsid w:val="00AE107C"/>
    <w:rsid w:val="00AE1136"/>
    <w:rsid w:val="00AE1D21"/>
    <w:rsid w:val="00AE54F9"/>
    <w:rsid w:val="00AE556B"/>
    <w:rsid w:val="00AE6158"/>
    <w:rsid w:val="00AF0923"/>
    <w:rsid w:val="00AF12BB"/>
    <w:rsid w:val="00AF70A9"/>
    <w:rsid w:val="00B012FE"/>
    <w:rsid w:val="00B016D1"/>
    <w:rsid w:val="00B01A77"/>
    <w:rsid w:val="00B033E2"/>
    <w:rsid w:val="00B04E44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940"/>
    <w:rsid w:val="00B67C78"/>
    <w:rsid w:val="00B71B9D"/>
    <w:rsid w:val="00B72AA3"/>
    <w:rsid w:val="00B76768"/>
    <w:rsid w:val="00B8118F"/>
    <w:rsid w:val="00B86122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237"/>
    <w:rsid w:val="00BE7342"/>
    <w:rsid w:val="00BE7D79"/>
    <w:rsid w:val="00BF0EA6"/>
    <w:rsid w:val="00BF4CA0"/>
    <w:rsid w:val="00C00B95"/>
    <w:rsid w:val="00C02804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D60F6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494A"/>
    <w:rsid w:val="00D663E3"/>
    <w:rsid w:val="00D700B1"/>
    <w:rsid w:val="00D71BB9"/>
    <w:rsid w:val="00D71E6D"/>
    <w:rsid w:val="00D75CA2"/>
    <w:rsid w:val="00D77DCB"/>
    <w:rsid w:val="00D80639"/>
    <w:rsid w:val="00D81812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65A5"/>
    <w:rsid w:val="00DD754C"/>
    <w:rsid w:val="00DE2870"/>
    <w:rsid w:val="00DE4CCA"/>
    <w:rsid w:val="00DE5F20"/>
    <w:rsid w:val="00DE7AB5"/>
    <w:rsid w:val="00DF3778"/>
    <w:rsid w:val="00DF4A13"/>
    <w:rsid w:val="00DF639D"/>
    <w:rsid w:val="00E00B66"/>
    <w:rsid w:val="00E02350"/>
    <w:rsid w:val="00E03690"/>
    <w:rsid w:val="00E06C31"/>
    <w:rsid w:val="00E106E5"/>
    <w:rsid w:val="00E10AB1"/>
    <w:rsid w:val="00E1124E"/>
    <w:rsid w:val="00E11A58"/>
    <w:rsid w:val="00E128CA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3AB0"/>
    <w:rsid w:val="00E44300"/>
    <w:rsid w:val="00E450C5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287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0D93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2F8C"/>
    <w:rsid w:val="00F24328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5E51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106D2-BBC8-4714-AE22-61E3C94B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90</Pages>
  <Words>26889</Words>
  <Characters>153271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196</cp:revision>
  <cp:lastPrinted>2015-12-29T14:27:00Z</cp:lastPrinted>
  <dcterms:created xsi:type="dcterms:W3CDTF">2016-01-13T12:36:00Z</dcterms:created>
  <dcterms:modified xsi:type="dcterms:W3CDTF">2017-04-17T07:41:00Z</dcterms:modified>
</cp:coreProperties>
</file>