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7322F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w:t>
      </w:r>
      <w:r w:rsidR="00D04DF1" w:rsidRPr="00D04DF1">
        <w:rPr>
          <w:b/>
          <w:sz w:val="24"/>
          <w:szCs w:val="24"/>
        </w:rPr>
        <w:t xml:space="preserve">на поставку </w:t>
      </w:r>
      <w:r w:rsidR="00D666F9" w:rsidRPr="00D666F9">
        <w:rPr>
          <w:b/>
          <w:sz w:val="24"/>
          <w:szCs w:val="24"/>
        </w:rPr>
        <w:t>провода ПЭТВ</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16743">
        <w:rPr>
          <w:b/>
          <w:sz w:val="24"/>
          <w:szCs w:val="24"/>
          <w:highlight w:val="yellow"/>
        </w:rPr>
        <w:t>2</w:t>
      </w:r>
      <w:r w:rsidR="00D666F9">
        <w:rPr>
          <w:b/>
          <w:sz w:val="24"/>
          <w:szCs w:val="24"/>
          <w:highlight w:val="yellow"/>
        </w:rPr>
        <w:t>6</w:t>
      </w:r>
      <w:r w:rsidRPr="00382A07">
        <w:rPr>
          <w:b/>
          <w:sz w:val="24"/>
          <w:szCs w:val="24"/>
          <w:highlight w:val="yellow"/>
        </w:rPr>
        <w:t xml:space="preserve">» </w:t>
      </w:r>
      <w:r w:rsidR="00D04DF1">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04DF1">
        <w:rPr>
          <w:sz w:val="24"/>
          <w:szCs w:val="24"/>
        </w:rPr>
        <w:t xml:space="preserve">, </w:t>
      </w:r>
      <w:r w:rsidR="00D04DF1"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w:t>
      </w:r>
      <w:r w:rsidR="00D04DF1" w:rsidRPr="00D04DF1">
        <w:rPr>
          <w:sz w:val="24"/>
          <w:szCs w:val="24"/>
        </w:rPr>
        <w:t xml:space="preserve">на поставку </w:t>
      </w:r>
      <w:r w:rsidR="00D666F9" w:rsidRPr="00D666F9">
        <w:rPr>
          <w:sz w:val="24"/>
          <w:szCs w:val="24"/>
        </w:rPr>
        <w:t>провода ПЭТВ</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w:t>
      </w:r>
      <w:r w:rsidR="00D04DF1" w:rsidRPr="00D04DF1">
        <w:rPr>
          <w:sz w:val="24"/>
          <w:szCs w:val="24"/>
        </w:rPr>
        <w:t xml:space="preserve">на поставку </w:t>
      </w:r>
      <w:r w:rsidR="00D666F9" w:rsidRPr="00D666F9">
        <w:rPr>
          <w:sz w:val="24"/>
          <w:szCs w:val="24"/>
        </w:rPr>
        <w:t>провода ПЭТВ</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04D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16743" w:rsidRPr="00D16743">
        <w:rPr>
          <w:sz w:val="24"/>
          <w:szCs w:val="24"/>
        </w:rPr>
        <w:t>январь-июнь 2018 года</w:t>
      </w:r>
      <w:r w:rsidR="00717F60" w:rsidRPr="00D04DF1">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bookmarkStart w:id="21" w:name="_GoBack"/>
      <w:bookmarkEnd w:id="21"/>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D04DF1">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2"/>
      <w:r w:rsidR="0035634C" w:rsidRPr="00403D49">
        <w:rPr>
          <w:iCs/>
          <w:sz w:val="24"/>
          <w:szCs w:val="24"/>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D16743" w:rsidRPr="00D16743">
        <w:rPr>
          <w:b/>
          <w:sz w:val="24"/>
          <w:szCs w:val="24"/>
        </w:rPr>
        <w:t xml:space="preserve"> </w:t>
      </w:r>
      <w:r w:rsidR="00D666F9" w:rsidRPr="00D666F9">
        <w:rPr>
          <w:b/>
          <w:bCs w:val="0"/>
          <w:sz w:val="24"/>
          <w:szCs w:val="24"/>
          <w:lang w:eastAsia="ru-RU"/>
        </w:rPr>
        <w:t>1 131 823 (Один миллион сто тридцать одна тысяча восемьсот двадцать три) рубля 00 копеек РФ, без учета НДС; НДС составляет 203 728 (Двести три тысячи семьсот двадцать восемь) рублей 14 копеек РФ; 1 335 551 (Один миллион триста тридцать пять тысяч пятьсот пятьдесят один) рубль 14 копеек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D04DF1">
        <w:rPr>
          <w:bCs w:val="0"/>
          <w:sz w:val="24"/>
          <w:szCs w:val="24"/>
        </w:rPr>
        <w:t xml:space="preserve">, </w:t>
      </w:r>
      <w:r w:rsidR="00D04DF1" w:rsidRPr="00D04DF1">
        <w:rPr>
          <w:sz w:val="24"/>
          <w:szCs w:val="24"/>
        </w:rPr>
        <w:t>являющееся субъектом малого и среднего предпринимательства</w:t>
      </w:r>
      <w:r w:rsidRPr="00D04DF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D04DF1" w:rsidRPr="00D04DF1" w:rsidRDefault="006305A1" w:rsidP="00DD13BC">
      <w:pPr>
        <w:widowControl w:val="0"/>
        <w:numPr>
          <w:ilvl w:val="0"/>
          <w:numId w:val="45"/>
        </w:numPr>
        <w:tabs>
          <w:tab w:val="left" w:pos="0"/>
          <w:tab w:val="num" w:pos="1650"/>
        </w:tabs>
        <w:suppressAutoHyphens w:val="0"/>
        <w:spacing w:line="264" w:lineRule="auto"/>
        <w:ind w:left="1650" w:firstLine="0"/>
        <w:rPr>
          <w:sz w:val="24"/>
          <w:szCs w:val="24"/>
          <w:lang w:eastAsia="ru-RU"/>
        </w:rPr>
      </w:pPr>
      <w:r w:rsidRPr="00D04DF1">
        <w:rPr>
          <w:sz w:val="24"/>
          <w:szCs w:val="24"/>
          <w:lang w:eastAsia="ru-RU"/>
        </w:rPr>
        <w:t>должен обладать опытом аналогичных поставок (</w:t>
      </w:r>
      <w:r w:rsidRPr="00D04DF1">
        <w:rPr>
          <w:color w:val="000000"/>
          <w:sz w:val="24"/>
          <w:szCs w:val="24"/>
        </w:rPr>
        <w:t>желательно наличие за последние 3 года не менее 1 завершенного аналогичного договора по</w:t>
      </w:r>
      <w:r w:rsidRPr="00D04DF1">
        <w:rPr>
          <w:sz w:val="24"/>
          <w:szCs w:val="24"/>
          <w:lang w:eastAsia="ru-RU"/>
        </w:rPr>
        <w:t xml:space="preserve"> выполняемым поставкам, (в т.ч. объемам поставок </w:t>
      </w:r>
      <w:r w:rsidRPr="00D04DF1">
        <w:rPr>
          <w:color w:val="000000"/>
          <w:sz w:val="24"/>
          <w:szCs w:val="24"/>
        </w:rPr>
        <w:t>и общей сумме договора</w:t>
      </w:r>
      <w:r w:rsidRPr="00D04DF1">
        <w:rPr>
          <w:sz w:val="24"/>
          <w:szCs w:val="24"/>
          <w:lang w:eastAsia="ru-RU"/>
        </w:rPr>
        <w:t xml:space="preserve">). </w:t>
      </w:r>
      <w:r w:rsidRPr="00D04DF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D04DF1">
        <w:rPr>
          <w:sz w:val="24"/>
          <w:szCs w:val="24"/>
          <w:lang w:eastAsia="ru-RU"/>
        </w:rPr>
        <w:t xml:space="preserve">. </w:t>
      </w:r>
    </w:p>
    <w:p w:rsidR="00D04DF1" w:rsidRPr="00D04DF1" w:rsidRDefault="00D04DF1" w:rsidP="00D04DF1">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04D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04DF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lastRenderedPageBreak/>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16743">
        <w:rPr>
          <w:b/>
          <w:bCs w:val="0"/>
          <w:sz w:val="24"/>
          <w:szCs w:val="24"/>
          <w:highlight w:val="yellow"/>
        </w:rPr>
        <w:t>1</w:t>
      </w:r>
      <w:r w:rsidR="00D666F9">
        <w:rPr>
          <w:b/>
          <w:bCs w:val="0"/>
          <w:sz w:val="24"/>
          <w:szCs w:val="24"/>
          <w:highlight w:val="yellow"/>
        </w:rPr>
        <w:t>3</w:t>
      </w:r>
      <w:r w:rsidR="002B5044" w:rsidRPr="00382A07">
        <w:rPr>
          <w:b/>
          <w:bCs w:val="0"/>
          <w:sz w:val="24"/>
          <w:szCs w:val="24"/>
          <w:highlight w:val="yellow"/>
        </w:rPr>
        <w:t xml:space="preserve"> </w:t>
      </w:r>
      <w:r w:rsidR="009767DE">
        <w:rPr>
          <w:b/>
          <w:bCs w:val="0"/>
          <w:sz w:val="24"/>
          <w:szCs w:val="24"/>
          <w:highlight w:val="yellow"/>
        </w:rPr>
        <w:t>но</w:t>
      </w:r>
      <w:r w:rsidR="00403D49">
        <w:rPr>
          <w:b/>
          <w:bCs w:val="0"/>
          <w:sz w:val="24"/>
          <w:szCs w:val="24"/>
          <w:highlight w:val="yellow"/>
        </w:rPr>
        <w:t>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w:t>
      </w:r>
      <w:r w:rsidRPr="00382A07">
        <w:rPr>
          <w:bCs w:val="0"/>
          <w:sz w:val="24"/>
          <w:szCs w:val="24"/>
        </w:rPr>
        <w:lastRenderedPageBreak/>
        <w:t xml:space="preserve">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lastRenderedPageBreak/>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 xml:space="preserve">поданы с нарушением порядка подачи Заявок, установленного в настоящей </w:t>
      </w:r>
      <w:r w:rsidRPr="00382A07">
        <w:rPr>
          <w:rFonts w:ascii="Times New Roman" w:hAnsi="Times New Roman" w:cs="Times New Roman"/>
        </w:rPr>
        <w:lastRenderedPageBreak/>
        <w:t>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w:t>
      </w:r>
      <w:r w:rsidRPr="00382A07">
        <w:rPr>
          <w:sz w:val="24"/>
          <w:szCs w:val="24"/>
          <w:lang w:eastAsia="ru-RU"/>
        </w:rPr>
        <w:lastRenderedPageBreak/>
        <w:t>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w:t>
      </w:r>
      <w:r w:rsidRPr="001018D6">
        <w:rPr>
          <w:rFonts w:ascii="Times New Roman" w:hAnsi="Times New Roman" w:cs="Times New Roman"/>
          <w:sz w:val="24"/>
          <w:szCs w:val="24"/>
        </w:rPr>
        <w:lastRenderedPageBreak/>
        <w:t>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w:t>
      </w:r>
      <w:r w:rsidRPr="001018D6">
        <w:rPr>
          <w:sz w:val="24"/>
          <w:szCs w:val="24"/>
        </w:rPr>
        <w:lastRenderedPageBreak/>
        <w:t>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2FB" w:rsidRDefault="007322FB">
      <w:pPr>
        <w:spacing w:line="240" w:lineRule="auto"/>
      </w:pPr>
      <w:r>
        <w:separator/>
      </w:r>
    </w:p>
  </w:endnote>
  <w:endnote w:type="continuationSeparator" w:id="0">
    <w:p w:rsidR="007322FB" w:rsidRDefault="007322FB">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1276D2">
      <w:rPr>
        <w:noProof/>
        <w:sz w:val="16"/>
        <w:szCs w:val="16"/>
        <w:lang w:eastAsia="ru-RU"/>
      </w:rPr>
      <w:t>4</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w:t>
    </w:r>
    <w:r w:rsidR="00D04DF1" w:rsidRPr="00D04DF1">
      <w:rPr>
        <w:sz w:val="18"/>
        <w:szCs w:val="18"/>
      </w:rPr>
      <w:t xml:space="preserve">на поставку </w:t>
    </w:r>
    <w:r w:rsidR="001276D2" w:rsidRPr="001276D2">
      <w:rPr>
        <w:sz w:val="18"/>
        <w:szCs w:val="18"/>
      </w:rPr>
      <w:t>провода ПЭТВ</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2FB" w:rsidRDefault="007322FB">
      <w:pPr>
        <w:spacing w:line="240" w:lineRule="auto"/>
      </w:pPr>
      <w:r>
        <w:separator/>
      </w:r>
    </w:p>
  </w:footnote>
  <w:footnote w:type="continuationSeparator" w:id="0">
    <w:p w:rsidR="007322FB" w:rsidRDefault="007322FB">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276D2"/>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9DE"/>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0A8"/>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506A"/>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0C16"/>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22F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1A39"/>
    <w:rsid w:val="007C6A7B"/>
    <w:rsid w:val="007D07A7"/>
    <w:rsid w:val="007D0EA7"/>
    <w:rsid w:val="007D7C50"/>
    <w:rsid w:val="007E216D"/>
    <w:rsid w:val="007E4290"/>
    <w:rsid w:val="007E755A"/>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767DE"/>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DF1"/>
    <w:rsid w:val="00D05065"/>
    <w:rsid w:val="00D12816"/>
    <w:rsid w:val="00D13960"/>
    <w:rsid w:val="00D139C3"/>
    <w:rsid w:val="00D14E25"/>
    <w:rsid w:val="00D15381"/>
    <w:rsid w:val="00D16743"/>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666F9"/>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7A50F-6432-4407-8A63-408CDB26D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85</Pages>
  <Words>27846</Words>
  <Characters>158723</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51</cp:revision>
  <cp:lastPrinted>2015-12-29T14:27:00Z</cp:lastPrinted>
  <dcterms:created xsi:type="dcterms:W3CDTF">2016-12-02T12:44:00Z</dcterms:created>
  <dcterms:modified xsi:type="dcterms:W3CDTF">2017-10-26T13:13:00Z</dcterms:modified>
</cp:coreProperties>
</file>