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00ED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C3523" w:rsidRDefault="00DC3523" w:rsidP="00DC3523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C3523" w:rsidRPr="00382A07" w:rsidRDefault="00DC3523" w:rsidP="00DC3523">
      <w:pPr>
        <w:spacing w:line="240" w:lineRule="auto"/>
        <w:jc w:val="right"/>
      </w:pP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C3523" w:rsidP="00DC352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C3523">
        <w:rPr>
          <w:b/>
          <w:kern w:val="36"/>
          <w:sz w:val="24"/>
          <w:szCs w:val="24"/>
        </w:rPr>
        <w:t>02</w:t>
      </w:r>
      <w:r w:rsidR="00AC3F56">
        <w:rPr>
          <w:b/>
          <w:kern w:val="36"/>
          <w:sz w:val="24"/>
          <w:szCs w:val="24"/>
        </w:rPr>
        <w:t>70</w:t>
      </w:r>
      <w:r w:rsidR="00DC3523">
        <w:rPr>
          <w:b/>
          <w:kern w:val="36"/>
          <w:sz w:val="24"/>
          <w:szCs w:val="24"/>
        </w:rPr>
        <w:t>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271B8E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271B8E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71B8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71B8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71B8E">
        <w:rPr>
          <w:b/>
          <w:sz w:val="24"/>
          <w:szCs w:val="24"/>
        </w:rPr>
        <w:t xml:space="preserve">на право заключения </w:t>
      </w:r>
      <w:r w:rsidR="007556FF" w:rsidRPr="00271B8E">
        <w:rPr>
          <w:b/>
          <w:sz w:val="24"/>
          <w:szCs w:val="24"/>
        </w:rPr>
        <w:t>Договор</w:t>
      </w:r>
      <w:r w:rsidR="008A0122" w:rsidRPr="00271B8E">
        <w:rPr>
          <w:b/>
          <w:sz w:val="24"/>
          <w:szCs w:val="24"/>
        </w:rPr>
        <w:t>а</w:t>
      </w:r>
      <w:r w:rsidR="007556FF" w:rsidRPr="00271B8E">
        <w:rPr>
          <w:b/>
          <w:sz w:val="24"/>
          <w:szCs w:val="24"/>
        </w:rPr>
        <w:t xml:space="preserve"> на поставку </w:t>
      </w:r>
      <w:r w:rsidR="00AC3F56" w:rsidRPr="00271B8E">
        <w:rPr>
          <w:b/>
          <w:sz w:val="24"/>
          <w:szCs w:val="24"/>
        </w:rPr>
        <w:t>химической посуды, химических материалов и реактивов</w:t>
      </w:r>
      <w:r w:rsidR="007556FF" w:rsidRPr="00271B8E">
        <w:rPr>
          <w:b/>
          <w:sz w:val="24"/>
          <w:szCs w:val="24"/>
        </w:rPr>
        <w:t xml:space="preserve"> для нужд ПАО «МРСК Центра» (филиал</w:t>
      </w:r>
      <w:r w:rsidR="00DC3523" w:rsidRPr="00271B8E">
        <w:rPr>
          <w:b/>
          <w:sz w:val="24"/>
          <w:szCs w:val="24"/>
        </w:rPr>
        <w:t>а</w:t>
      </w:r>
      <w:r w:rsidR="007556FF" w:rsidRPr="00271B8E">
        <w:rPr>
          <w:b/>
          <w:sz w:val="24"/>
          <w:szCs w:val="24"/>
        </w:rPr>
        <w:t xml:space="preserve"> «</w:t>
      </w:r>
      <w:r w:rsidR="00DC3523" w:rsidRPr="00271B8E">
        <w:rPr>
          <w:b/>
          <w:sz w:val="24"/>
          <w:szCs w:val="24"/>
        </w:rPr>
        <w:t>Курск</w:t>
      </w:r>
      <w:r w:rsidR="007556FF" w:rsidRPr="00271B8E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352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4276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A012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A0122" w:rsidRPr="00F91377">
        <w:rPr>
          <w:iCs/>
          <w:sz w:val="24"/>
          <w:szCs w:val="24"/>
        </w:rPr>
        <w:t>УЛиМТО</w:t>
      </w:r>
      <w:proofErr w:type="spellEnd"/>
      <w:r w:rsidR="008A012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A0122" w:rsidRPr="00F91377">
        <w:rPr>
          <w:sz w:val="24"/>
          <w:szCs w:val="24"/>
        </w:rPr>
        <w:t xml:space="preserve">адрес электронной почты: </w:t>
      </w:r>
      <w:r w:rsidR="008A0122" w:rsidRPr="00F91377">
        <w:rPr>
          <w:iCs/>
          <w:sz w:val="24"/>
          <w:szCs w:val="24"/>
        </w:rPr>
        <w:t xml:space="preserve"> </w:t>
      </w:r>
      <w:hyperlink r:id="rId18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iCs/>
          <w:sz w:val="24"/>
          <w:szCs w:val="24"/>
        </w:rPr>
        <w:t>, ответственное лицо –</w:t>
      </w:r>
      <w:r w:rsidR="008A012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sz w:val="24"/>
          <w:szCs w:val="24"/>
        </w:rPr>
        <w:t>)</w:t>
      </w:r>
      <w:r w:rsidR="008A0122">
        <w:rPr>
          <w:sz w:val="24"/>
          <w:szCs w:val="24"/>
        </w:rPr>
        <w:t xml:space="preserve">, </w:t>
      </w:r>
      <w:r w:rsidR="008A0122" w:rsidRPr="007B3227">
        <w:rPr>
          <w:sz w:val="24"/>
          <w:szCs w:val="24"/>
        </w:rPr>
        <w:t xml:space="preserve">Бортко Андрей </w:t>
      </w:r>
      <w:r w:rsidR="008A0122" w:rsidRPr="004276D4">
        <w:rPr>
          <w:sz w:val="24"/>
          <w:szCs w:val="24"/>
        </w:rPr>
        <w:t>Валерьевич</w:t>
      </w:r>
      <w:r w:rsidR="008A0122" w:rsidRPr="004276D4">
        <w:rPr>
          <w:iCs/>
          <w:sz w:val="24"/>
          <w:szCs w:val="24"/>
        </w:rPr>
        <w:t>, контактный телефон - (4712) 55-71-86</w:t>
      </w:r>
      <w:proofErr w:type="gramEnd"/>
      <w:r w:rsidR="008A0122" w:rsidRPr="004276D4">
        <w:rPr>
          <w:iCs/>
          <w:sz w:val="24"/>
          <w:szCs w:val="24"/>
        </w:rPr>
        <w:t xml:space="preserve">, </w:t>
      </w:r>
      <w:proofErr w:type="gramStart"/>
      <w:r w:rsidR="008A0122" w:rsidRPr="004276D4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8A0122" w:rsidRPr="004276D4">
          <w:rPr>
            <w:rStyle w:val="a7"/>
            <w:sz w:val="24"/>
            <w:szCs w:val="24"/>
            <w:lang w:val="en-US"/>
          </w:rPr>
          <w:t>bortko</w:t>
        </w:r>
        <w:r w:rsidR="008A0122" w:rsidRPr="004276D4">
          <w:rPr>
            <w:rStyle w:val="a7"/>
            <w:sz w:val="24"/>
            <w:szCs w:val="24"/>
          </w:rPr>
          <w:t>.</w:t>
        </w:r>
        <w:r w:rsidR="008A0122" w:rsidRPr="004276D4">
          <w:rPr>
            <w:rStyle w:val="a7"/>
            <w:sz w:val="24"/>
            <w:szCs w:val="24"/>
            <w:lang w:val="en-US"/>
          </w:rPr>
          <w:t>av</w:t>
        </w:r>
        <w:r w:rsidR="008A0122" w:rsidRPr="004276D4">
          <w:rPr>
            <w:rStyle w:val="a7"/>
            <w:sz w:val="24"/>
            <w:szCs w:val="24"/>
          </w:rPr>
          <w:t>@mrsk-1.ru</w:t>
        </w:r>
      </w:hyperlink>
      <w:r w:rsidR="008A0122" w:rsidRPr="004276D4">
        <w:rPr>
          <w:sz w:val="24"/>
          <w:szCs w:val="24"/>
        </w:rPr>
        <w:t xml:space="preserve"> </w:t>
      </w:r>
      <w:r w:rsidR="008A0122" w:rsidRPr="004276D4">
        <w:rPr>
          <w:iCs/>
          <w:sz w:val="24"/>
          <w:szCs w:val="24"/>
        </w:rPr>
        <w:t>Извещением</w:t>
      </w:r>
      <w:r w:rsidR="008A0122" w:rsidRPr="004276D4">
        <w:rPr>
          <w:sz w:val="24"/>
          <w:szCs w:val="24"/>
        </w:rPr>
        <w:t xml:space="preserve"> о проведении открытого </w:t>
      </w:r>
      <w:r w:rsidR="008A0122" w:rsidRPr="004276D4">
        <w:rPr>
          <w:iCs/>
          <w:sz w:val="24"/>
          <w:szCs w:val="24"/>
        </w:rPr>
        <w:t>запроса предложений</w:t>
      </w:r>
      <w:r w:rsidR="008A0122" w:rsidRPr="004276D4">
        <w:rPr>
          <w:sz w:val="24"/>
          <w:szCs w:val="24"/>
        </w:rPr>
        <w:t xml:space="preserve">, опубликованным </w:t>
      </w:r>
      <w:r w:rsidR="008A0122" w:rsidRPr="004276D4">
        <w:rPr>
          <w:b/>
          <w:sz w:val="24"/>
          <w:szCs w:val="24"/>
        </w:rPr>
        <w:t>«2</w:t>
      </w:r>
      <w:r w:rsidR="004276D4" w:rsidRPr="004276D4">
        <w:rPr>
          <w:b/>
          <w:sz w:val="24"/>
          <w:szCs w:val="24"/>
        </w:rPr>
        <w:t>7</w:t>
      </w:r>
      <w:r w:rsidR="008A0122" w:rsidRPr="004276D4">
        <w:rPr>
          <w:b/>
          <w:sz w:val="24"/>
          <w:szCs w:val="24"/>
        </w:rPr>
        <w:t>» ноября 2017 г.</w:t>
      </w:r>
      <w:r w:rsidR="008A0122" w:rsidRPr="004276D4">
        <w:rPr>
          <w:sz w:val="24"/>
          <w:szCs w:val="24"/>
        </w:rPr>
        <w:t xml:space="preserve"> на официальном сайте (</w:t>
      </w:r>
      <w:hyperlink r:id="rId21" w:history="1">
        <w:r w:rsidR="008A0122" w:rsidRPr="004276D4">
          <w:rPr>
            <w:rStyle w:val="a7"/>
            <w:color w:val="auto"/>
            <w:sz w:val="24"/>
            <w:szCs w:val="24"/>
          </w:rPr>
          <w:t>www.zakupki.</w:t>
        </w:r>
        <w:r w:rsidR="008A0122" w:rsidRPr="004276D4">
          <w:rPr>
            <w:rStyle w:val="a7"/>
            <w:color w:val="auto"/>
            <w:sz w:val="24"/>
            <w:szCs w:val="24"/>
            <w:lang w:val="en-US"/>
          </w:rPr>
          <w:t>gov</w:t>
        </w:r>
        <w:r w:rsidR="008A0122" w:rsidRPr="004276D4">
          <w:rPr>
            <w:rStyle w:val="a7"/>
            <w:color w:val="auto"/>
            <w:sz w:val="24"/>
            <w:szCs w:val="24"/>
          </w:rPr>
          <w:t>.ru</w:t>
        </w:r>
      </w:hyperlink>
      <w:r w:rsidR="008A0122" w:rsidRPr="004276D4">
        <w:rPr>
          <w:sz w:val="24"/>
          <w:szCs w:val="24"/>
        </w:rPr>
        <w:t>),</w:t>
      </w:r>
      <w:r w:rsidR="008A0122" w:rsidRPr="004276D4">
        <w:rPr>
          <w:iCs/>
          <w:sz w:val="24"/>
          <w:szCs w:val="24"/>
        </w:rPr>
        <w:t xml:space="preserve"> </w:t>
      </w:r>
      <w:r w:rsidR="008A0122" w:rsidRPr="004276D4">
        <w:rPr>
          <w:sz w:val="24"/>
          <w:szCs w:val="24"/>
        </w:rPr>
        <w:t xml:space="preserve">на сайте </w:t>
      </w:r>
      <w:r w:rsidR="008A0122" w:rsidRPr="004276D4">
        <w:rPr>
          <w:iCs/>
          <w:sz w:val="24"/>
          <w:szCs w:val="24"/>
        </w:rPr>
        <w:t>ПАО «МРСК Центра»</w:t>
      </w:r>
      <w:r w:rsidR="008A0122" w:rsidRPr="004276D4">
        <w:rPr>
          <w:sz w:val="24"/>
          <w:szCs w:val="24"/>
        </w:rPr>
        <w:t xml:space="preserve"> (</w:t>
      </w:r>
      <w:hyperlink r:id="rId22" w:history="1">
        <w:r w:rsidR="008A0122" w:rsidRPr="004276D4">
          <w:rPr>
            <w:rStyle w:val="a7"/>
            <w:color w:val="auto"/>
            <w:sz w:val="24"/>
            <w:szCs w:val="24"/>
          </w:rPr>
          <w:t>www.mrsk-1.ru</w:t>
        </w:r>
      </w:hyperlink>
      <w:r w:rsidR="008A0122" w:rsidRPr="004276D4">
        <w:rPr>
          <w:sz w:val="24"/>
          <w:szCs w:val="24"/>
        </w:rPr>
        <w:t xml:space="preserve">), на сайте ЭТП, указанном в п. </w:t>
      </w:r>
      <w:r w:rsidR="008A0122" w:rsidRPr="004276D4">
        <w:fldChar w:fldCharType="begin"/>
      </w:r>
      <w:r w:rsidR="008A0122" w:rsidRPr="004276D4">
        <w:instrText xml:space="preserve"> REF _Ref440269836 \r \h  \* MERGEFORMAT </w:instrText>
      </w:r>
      <w:r w:rsidR="008A0122" w:rsidRPr="004276D4">
        <w:fldChar w:fldCharType="separate"/>
      </w:r>
      <w:r w:rsidR="008A0122" w:rsidRPr="004276D4">
        <w:rPr>
          <w:sz w:val="24"/>
          <w:szCs w:val="24"/>
        </w:rPr>
        <w:t>1.1.2</w:t>
      </w:r>
      <w:r w:rsidR="008A0122" w:rsidRPr="004276D4">
        <w:fldChar w:fldCharType="end"/>
      </w:r>
      <w:r w:rsidR="008A0122" w:rsidRPr="004276D4">
        <w:rPr>
          <w:sz w:val="24"/>
          <w:szCs w:val="24"/>
        </w:rPr>
        <w:t xml:space="preserve"> настоящей Документации,</w:t>
      </w:r>
      <w:r w:rsidR="008A0122" w:rsidRPr="004276D4">
        <w:rPr>
          <w:iCs/>
          <w:sz w:val="24"/>
          <w:szCs w:val="24"/>
        </w:rPr>
        <w:t xml:space="preserve"> приг</w:t>
      </w:r>
      <w:r w:rsidR="008A0122" w:rsidRPr="004276D4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8A0122" w:rsidRPr="004276D4">
        <w:rPr>
          <w:sz w:val="24"/>
          <w:szCs w:val="24"/>
        </w:rPr>
        <w:t xml:space="preserve"> </w:t>
      </w:r>
      <w:proofErr w:type="gramStart"/>
      <w:r w:rsidR="008A0122" w:rsidRPr="004276D4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4276D4">
        <w:rPr>
          <w:sz w:val="24"/>
          <w:szCs w:val="24"/>
        </w:rPr>
        <w:t xml:space="preserve"> О</w:t>
      </w:r>
      <w:r w:rsidRPr="004276D4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4276D4">
        <w:rPr>
          <w:sz w:val="24"/>
          <w:szCs w:val="24"/>
        </w:rPr>
        <w:t xml:space="preserve">) </w:t>
      </w:r>
      <w:bookmarkEnd w:id="10"/>
      <w:r w:rsidR="004B5EB3" w:rsidRPr="004276D4">
        <w:rPr>
          <w:sz w:val="24"/>
          <w:szCs w:val="24"/>
        </w:rPr>
        <w:t xml:space="preserve">на право заключения </w:t>
      </w:r>
      <w:r w:rsidR="00702B2C" w:rsidRPr="004276D4">
        <w:rPr>
          <w:sz w:val="24"/>
          <w:szCs w:val="24"/>
        </w:rPr>
        <w:t>Договор</w:t>
      </w:r>
      <w:r w:rsidR="00CA661E" w:rsidRPr="004276D4">
        <w:rPr>
          <w:sz w:val="24"/>
          <w:szCs w:val="24"/>
        </w:rPr>
        <w:t>а</w:t>
      </w:r>
      <w:r w:rsidR="00702B2C" w:rsidRPr="004276D4">
        <w:rPr>
          <w:sz w:val="24"/>
          <w:szCs w:val="24"/>
        </w:rPr>
        <w:t xml:space="preserve"> на поставку </w:t>
      </w:r>
      <w:r w:rsidR="00AC3F56" w:rsidRPr="004276D4">
        <w:rPr>
          <w:sz w:val="24"/>
          <w:szCs w:val="24"/>
        </w:rPr>
        <w:t>химической посуды, химических материалов и реактивов</w:t>
      </w:r>
      <w:r w:rsidR="00702B2C" w:rsidRPr="004276D4">
        <w:rPr>
          <w:sz w:val="24"/>
          <w:szCs w:val="24"/>
        </w:rPr>
        <w:t xml:space="preserve"> для нужд ПАО «МРСК Центра» </w:t>
      </w:r>
      <w:r w:rsidR="00862664" w:rsidRPr="004276D4">
        <w:rPr>
          <w:sz w:val="24"/>
          <w:szCs w:val="24"/>
        </w:rPr>
        <w:t>(филиала «Курскэнерго»</w:t>
      </w:r>
      <w:r w:rsidR="00CA661E" w:rsidRPr="004276D4">
        <w:rPr>
          <w:sz w:val="24"/>
          <w:szCs w:val="24"/>
        </w:rPr>
        <w:t>)</w:t>
      </w:r>
      <w:r w:rsidR="00862664" w:rsidRPr="004276D4">
        <w:rPr>
          <w:sz w:val="24"/>
          <w:szCs w:val="24"/>
        </w:rPr>
        <w:t>, расположенного по адресу: РФ, 3050</w:t>
      </w:r>
      <w:r w:rsidR="00CA661E" w:rsidRPr="004276D4">
        <w:rPr>
          <w:sz w:val="24"/>
          <w:szCs w:val="24"/>
        </w:rPr>
        <w:t>29, г. Курск, ул. К. Маркса, 27</w:t>
      </w:r>
      <w:r w:rsidRPr="004276D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276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276D4">
        <w:rPr>
          <w:sz w:val="24"/>
          <w:szCs w:val="24"/>
        </w:rPr>
        <w:t xml:space="preserve">Настоящий </w:t>
      </w:r>
      <w:r w:rsidR="004B5EB3" w:rsidRPr="004276D4">
        <w:rPr>
          <w:sz w:val="24"/>
          <w:szCs w:val="24"/>
        </w:rPr>
        <w:t>З</w:t>
      </w:r>
      <w:r w:rsidRPr="004276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276D4">
        <w:rPr>
          <w:sz w:val="24"/>
          <w:szCs w:val="24"/>
        </w:rPr>
        <w:t>электронной торговой площадк</w:t>
      </w:r>
      <w:r w:rsidR="00414AB1" w:rsidRPr="004276D4">
        <w:rPr>
          <w:sz w:val="24"/>
          <w:szCs w:val="24"/>
        </w:rPr>
        <w:t>и</w:t>
      </w:r>
      <w:r w:rsidR="00702B2C" w:rsidRPr="004276D4">
        <w:rPr>
          <w:sz w:val="24"/>
          <w:szCs w:val="24"/>
        </w:rPr>
        <w:t xml:space="preserve"> </w:t>
      </w:r>
      <w:r w:rsidR="000D70B6" w:rsidRPr="004276D4">
        <w:rPr>
          <w:sz w:val="24"/>
          <w:szCs w:val="24"/>
        </w:rPr>
        <w:t>П</w:t>
      </w:r>
      <w:r w:rsidR="00702B2C" w:rsidRPr="004276D4">
        <w:rPr>
          <w:sz w:val="24"/>
          <w:szCs w:val="24"/>
        </w:rPr>
        <w:t>АО «</w:t>
      </w:r>
      <w:proofErr w:type="spellStart"/>
      <w:r w:rsidR="00702B2C" w:rsidRPr="004276D4">
        <w:rPr>
          <w:sz w:val="24"/>
          <w:szCs w:val="24"/>
        </w:rPr>
        <w:t>Россети</w:t>
      </w:r>
      <w:proofErr w:type="spellEnd"/>
      <w:r w:rsidR="00702B2C" w:rsidRPr="004276D4">
        <w:rPr>
          <w:sz w:val="24"/>
          <w:szCs w:val="24"/>
        </w:rPr>
        <w:t xml:space="preserve">» </w:t>
      </w:r>
      <w:hyperlink r:id="rId23" w:history="1">
        <w:r w:rsidR="00862664" w:rsidRPr="004276D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4276D4">
        <w:rPr>
          <w:sz w:val="24"/>
          <w:szCs w:val="24"/>
        </w:rPr>
        <w:t xml:space="preserve"> </w:t>
      </w:r>
      <w:r w:rsidR="00702B2C" w:rsidRPr="004276D4">
        <w:rPr>
          <w:sz w:val="24"/>
          <w:szCs w:val="24"/>
        </w:rPr>
        <w:t>(далее — ЭТП)</w:t>
      </w:r>
      <w:r w:rsidR="005B75A6" w:rsidRPr="004276D4">
        <w:rPr>
          <w:sz w:val="24"/>
          <w:szCs w:val="24"/>
        </w:rPr>
        <w:t>.</w:t>
      </w:r>
      <w:bookmarkEnd w:id="14"/>
    </w:p>
    <w:p w:rsidR="00717F60" w:rsidRPr="004276D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276D4">
        <w:rPr>
          <w:sz w:val="24"/>
          <w:szCs w:val="24"/>
        </w:rPr>
        <w:t>Заказчик</w:t>
      </w:r>
      <w:r w:rsidR="00702B2C" w:rsidRPr="004276D4">
        <w:rPr>
          <w:sz w:val="24"/>
          <w:szCs w:val="24"/>
        </w:rPr>
        <w:t xml:space="preserve">: </w:t>
      </w:r>
      <w:r w:rsidRPr="004276D4">
        <w:rPr>
          <w:sz w:val="24"/>
          <w:szCs w:val="24"/>
        </w:rPr>
        <w:t xml:space="preserve"> </w:t>
      </w:r>
      <w:r w:rsidR="00702B2C" w:rsidRPr="004276D4">
        <w:rPr>
          <w:iCs/>
          <w:sz w:val="24"/>
          <w:szCs w:val="24"/>
        </w:rPr>
        <w:t>ПАО «МРСК Центра».</w:t>
      </w:r>
      <w:r w:rsidRPr="004276D4">
        <w:rPr>
          <w:rStyle w:val="aa"/>
          <w:sz w:val="24"/>
          <w:szCs w:val="24"/>
        </w:rPr>
        <w:t xml:space="preserve"> </w:t>
      </w:r>
      <w:bookmarkEnd w:id="15"/>
    </w:p>
    <w:p w:rsidR="008C4223" w:rsidRPr="004276D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276D4">
        <w:rPr>
          <w:sz w:val="24"/>
          <w:szCs w:val="24"/>
        </w:rPr>
        <w:t>Предмет З</w:t>
      </w:r>
      <w:r w:rsidR="00717F60" w:rsidRPr="004276D4">
        <w:rPr>
          <w:sz w:val="24"/>
          <w:szCs w:val="24"/>
        </w:rPr>
        <w:t>апроса предложений</w:t>
      </w:r>
      <w:r w:rsidR="00702B2C" w:rsidRPr="004276D4">
        <w:rPr>
          <w:sz w:val="24"/>
          <w:szCs w:val="24"/>
        </w:rPr>
        <w:t>:</w:t>
      </w:r>
      <w:bookmarkEnd w:id="16"/>
    </w:p>
    <w:p w:rsidR="00A40714" w:rsidRPr="004276D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276D4">
        <w:rPr>
          <w:b/>
          <w:sz w:val="24"/>
          <w:szCs w:val="24"/>
          <w:u w:val="single"/>
        </w:rPr>
        <w:t>Лот №1:</w:t>
      </w:r>
      <w:r w:rsidR="00717F60" w:rsidRPr="004276D4">
        <w:rPr>
          <w:sz w:val="24"/>
          <w:szCs w:val="24"/>
        </w:rPr>
        <w:t xml:space="preserve"> право заключения </w:t>
      </w:r>
      <w:r w:rsidR="00123C70" w:rsidRPr="004276D4">
        <w:rPr>
          <w:sz w:val="24"/>
          <w:szCs w:val="24"/>
        </w:rPr>
        <w:t>Договор</w:t>
      </w:r>
      <w:r w:rsidR="006359D4" w:rsidRPr="004276D4">
        <w:rPr>
          <w:sz w:val="24"/>
          <w:szCs w:val="24"/>
        </w:rPr>
        <w:t>а</w:t>
      </w:r>
      <w:r w:rsidR="00A40714" w:rsidRPr="004276D4">
        <w:rPr>
          <w:sz w:val="24"/>
          <w:szCs w:val="24"/>
        </w:rPr>
        <w:t xml:space="preserve"> </w:t>
      </w:r>
      <w:r w:rsidR="00702B2C" w:rsidRPr="004276D4">
        <w:rPr>
          <w:sz w:val="24"/>
          <w:szCs w:val="24"/>
        </w:rPr>
        <w:t xml:space="preserve">на поставку </w:t>
      </w:r>
      <w:r w:rsidR="00AC3F56" w:rsidRPr="004276D4">
        <w:rPr>
          <w:sz w:val="24"/>
          <w:szCs w:val="24"/>
        </w:rPr>
        <w:t>химической посуды, химических материалов и реактивов</w:t>
      </w:r>
      <w:r w:rsidR="00702B2C" w:rsidRPr="004276D4">
        <w:rPr>
          <w:sz w:val="24"/>
          <w:szCs w:val="24"/>
        </w:rPr>
        <w:t xml:space="preserve"> для нужд ПАО «МРСК Центра» (филиал</w:t>
      </w:r>
      <w:r w:rsidR="00CA661E" w:rsidRPr="004276D4">
        <w:rPr>
          <w:sz w:val="24"/>
          <w:szCs w:val="24"/>
        </w:rPr>
        <w:t>а</w:t>
      </w:r>
      <w:r w:rsidR="00702B2C" w:rsidRPr="004276D4">
        <w:rPr>
          <w:sz w:val="24"/>
          <w:szCs w:val="24"/>
        </w:rPr>
        <w:t xml:space="preserve"> </w:t>
      </w:r>
      <w:r w:rsidR="00CA661E" w:rsidRPr="004276D4">
        <w:rPr>
          <w:sz w:val="24"/>
          <w:szCs w:val="24"/>
        </w:rPr>
        <w:t>«Курскэнерго»</w:t>
      </w:r>
      <w:r w:rsidR="00702B2C" w:rsidRPr="004276D4">
        <w:rPr>
          <w:sz w:val="24"/>
          <w:szCs w:val="24"/>
        </w:rPr>
        <w:t>)</w:t>
      </w:r>
      <w:bookmarkEnd w:id="17"/>
      <w:r w:rsidR="00702B2C" w:rsidRPr="004276D4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276D4">
        <w:rPr>
          <w:sz w:val="24"/>
          <w:szCs w:val="24"/>
        </w:rPr>
        <w:t xml:space="preserve">Количество лотов: </w:t>
      </w:r>
      <w:r w:rsidRPr="004276D4">
        <w:rPr>
          <w:b/>
          <w:sz w:val="24"/>
          <w:szCs w:val="24"/>
        </w:rPr>
        <w:t>1 (один)</w:t>
      </w:r>
      <w:r w:rsidRPr="004276D4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3410F0" w:rsidRPr="00FB4069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382A07">
        <w:rPr>
          <w:sz w:val="24"/>
          <w:szCs w:val="24"/>
        </w:rPr>
        <w:t>.</w:t>
      </w:r>
      <w:bookmarkEnd w:id="19"/>
    </w:p>
    <w:p w:rsidR="002A47D1" w:rsidRPr="009E1563" w:rsidRDefault="002A47D1" w:rsidP="009E156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9E1563">
        <w:rPr>
          <w:sz w:val="24"/>
          <w:szCs w:val="24"/>
        </w:rPr>
        <w:t xml:space="preserve">реквизиты/базис поставки: </w:t>
      </w:r>
      <w:r w:rsidR="008D2928" w:rsidRPr="009E1563">
        <w:rPr>
          <w:sz w:val="24"/>
          <w:szCs w:val="24"/>
        </w:rPr>
        <w:t xml:space="preserve">на условиях DDP (Согласно ИНКОТЕРМС </w:t>
      </w:r>
      <w:r w:rsidR="00DA1402" w:rsidRPr="009E1563">
        <w:rPr>
          <w:sz w:val="24"/>
          <w:szCs w:val="24"/>
        </w:rPr>
        <w:t>2010</w:t>
      </w:r>
      <w:r w:rsidR="008D2928" w:rsidRPr="009E1563">
        <w:rPr>
          <w:sz w:val="24"/>
          <w:szCs w:val="24"/>
        </w:rPr>
        <w:t>) по адрес</w:t>
      </w:r>
      <w:r w:rsidR="000D2DDE" w:rsidRPr="009E1563">
        <w:rPr>
          <w:sz w:val="24"/>
          <w:szCs w:val="24"/>
        </w:rPr>
        <w:t>у</w:t>
      </w:r>
      <w:r w:rsidR="008D2928" w:rsidRPr="009E1563">
        <w:rPr>
          <w:sz w:val="24"/>
          <w:szCs w:val="24"/>
        </w:rPr>
        <w:t xml:space="preserve"> филиал</w:t>
      </w:r>
      <w:r w:rsidR="000D2DDE" w:rsidRPr="009E1563">
        <w:rPr>
          <w:sz w:val="24"/>
          <w:szCs w:val="24"/>
        </w:rPr>
        <w:t>а</w:t>
      </w:r>
      <w:r w:rsidR="008D2928" w:rsidRPr="009E1563">
        <w:rPr>
          <w:sz w:val="24"/>
          <w:szCs w:val="24"/>
        </w:rPr>
        <w:t xml:space="preserve"> ПАО «МРСК Центра»</w:t>
      </w:r>
      <w:r w:rsidR="009E1563" w:rsidRPr="009E1563">
        <w:rPr>
          <w:sz w:val="24"/>
          <w:szCs w:val="24"/>
        </w:rPr>
        <w:t xml:space="preserve"> - </w:t>
      </w:r>
      <w:r w:rsidR="009E1563" w:rsidRPr="009E1563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9E1563" w:rsidRPr="009E1563">
        <w:rPr>
          <w:sz w:val="24"/>
          <w:szCs w:val="24"/>
        </w:rPr>
        <w:t>Ворошнево</w:t>
      </w:r>
      <w:proofErr w:type="spellEnd"/>
      <w:r w:rsidR="009E1563" w:rsidRPr="009E1563">
        <w:rPr>
          <w:sz w:val="24"/>
          <w:szCs w:val="24"/>
        </w:rPr>
        <w:t xml:space="preserve"> (Центральный склад)</w:t>
      </w:r>
      <w:bookmarkEnd w:id="20"/>
      <w:r w:rsidR="009E1563" w:rsidRPr="009E1563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E1563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D55B5" w:rsidRPr="009E1563">
        <w:rPr>
          <w:iCs/>
          <w:sz w:val="24"/>
          <w:szCs w:val="24"/>
        </w:rPr>
        <w:t>календарных</w:t>
      </w:r>
      <w:r w:rsidRPr="009E1563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</w:t>
      </w:r>
      <w:r w:rsidRPr="00382A07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_Ref311232052 \r \h  \* MERGEFORMAT </w:instrText>
      </w:r>
      <w:r w:rsidR="00B541D0">
        <w:fldChar w:fldCharType="separate"/>
      </w:r>
      <w:r w:rsidR="006305A1">
        <w:t>3</w:t>
      </w:r>
      <w:r w:rsidR="00B541D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541D0">
        <w:fldChar w:fldCharType="begin"/>
      </w:r>
      <w:r w:rsidR="00B541D0">
        <w:instrText xml:space="preserve"> REF _Ref440270568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541D0">
        <w:fldChar w:fldCharType="begin"/>
      </w:r>
      <w:r w:rsidR="00B541D0">
        <w:instrText xml:space="preserve"> REF _Ref305973574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B36BB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1.1.5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</w:t>
      </w:r>
      <w:r w:rsidRPr="00B36BB0">
        <w:rPr>
          <w:sz w:val="24"/>
          <w:szCs w:val="24"/>
        </w:rPr>
        <w:t xml:space="preserve">подготовке Заявок должны руководствоваться условиями, указанными в п.п. </w:t>
      </w:r>
      <w:r w:rsidR="00B541D0" w:rsidRPr="00B36BB0">
        <w:fldChar w:fldCharType="begin"/>
      </w:r>
      <w:r w:rsidR="00B541D0" w:rsidRPr="00B36BB0">
        <w:instrText xml:space="preserve"> REF _Ref440270637 \r \h  \* MERGEFORMAT </w:instrText>
      </w:r>
      <w:r w:rsidR="00B541D0" w:rsidRPr="00B36BB0">
        <w:fldChar w:fldCharType="separate"/>
      </w:r>
      <w:r w:rsidR="006305A1" w:rsidRPr="00B36BB0">
        <w:rPr>
          <w:sz w:val="24"/>
          <w:szCs w:val="24"/>
        </w:rPr>
        <w:t>1.1.5</w:t>
      </w:r>
      <w:r w:rsidR="00B541D0" w:rsidRPr="00B36BB0">
        <w:fldChar w:fldCharType="end"/>
      </w:r>
      <w:r w:rsidR="008D2928" w:rsidRPr="00B36BB0">
        <w:rPr>
          <w:sz w:val="24"/>
          <w:szCs w:val="24"/>
        </w:rPr>
        <w:t xml:space="preserve">, </w:t>
      </w:r>
      <w:r w:rsidR="00B541D0" w:rsidRPr="00B36BB0">
        <w:fldChar w:fldCharType="begin"/>
      </w:r>
      <w:r w:rsidR="00B541D0" w:rsidRPr="00B36BB0">
        <w:instrText xml:space="preserve"> REF _Ref440270651 \r \h  \* MERGEFORMAT </w:instrText>
      </w:r>
      <w:r w:rsidR="00B541D0" w:rsidRPr="00B36BB0">
        <w:fldChar w:fldCharType="separate"/>
      </w:r>
      <w:r w:rsidR="006305A1" w:rsidRPr="00B36BB0">
        <w:rPr>
          <w:sz w:val="24"/>
          <w:szCs w:val="24"/>
        </w:rPr>
        <w:t>1.1.6</w:t>
      </w:r>
      <w:r w:rsidR="00B541D0" w:rsidRPr="00B36BB0">
        <w:fldChar w:fldCharType="end"/>
      </w:r>
      <w:r w:rsidR="008D2928" w:rsidRPr="00B36BB0">
        <w:rPr>
          <w:sz w:val="24"/>
          <w:szCs w:val="24"/>
        </w:rPr>
        <w:t xml:space="preserve">, </w:t>
      </w:r>
      <w:r w:rsidR="00B541D0" w:rsidRPr="00B36BB0">
        <w:fldChar w:fldCharType="begin"/>
      </w:r>
      <w:r w:rsidR="00B541D0" w:rsidRPr="00B36BB0">
        <w:instrText xml:space="preserve"> REF _Ref440270663 \r \h  \* MERGEFORMAT </w:instrText>
      </w:r>
      <w:r w:rsidR="00B541D0" w:rsidRPr="00B36BB0">
        <w:fldChar w:fldCharType="separate"/>
      </w:r>
      <w:r w:rsidR="006305A1" w:rsidRPr="00B36BB0">
        <w:rPr>
          <w:sz w:val="24"/>
          <w:szCs w:val="24"/>
        </w:rPr>
        <w:t>1.1.7</w:t>
      </w:r>
      <w:r w:rsidR="00B541D0" w:rsidRPr="00B36BB0">
        <w:fldChar w:fldCharType="end"/>
      </w:r>
      <w:r w:rsidRPr="00B36BB0">
        <w:rPr>
          <w:sz w:val="24"/>
          <w:szCs w:val="24"/>
        </w:rPr>
        <w:t xml:space="preserve"> настоящей Документации.</w:t>
      </w:r>
    </w:p>
    <w:p w:rsidR="00EE0095" w:rsidRPr="00B36BB0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B36BB0">
        <w:rPr>
          <w:sz w:val="24"/>
          <w:szCs w:val="24"/>
        </w:rPr>
        <w:t>В случае</w:t>
      </w:r>
      <w:proofErr w:type="gramStart"/>
      <w:r w:rsidRPr="00B36BB0">
        <w:rPr>
          <w:sz w:val="24"/>
          <w:szCs w:val="24"/>
        </w:rPr>
        <w:t>,</w:t>
      </w:r>
      <w:proofErr w:type="gramEnd"/>
      <w:r w:rsidRPr="00B36BB0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36BB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B36BB0">
        <w:rPr>
          <w:bCs w:val="0"/>
          <w:iCs/>
          <w:sz w:val="24"/>
          <w:szCs w:val="24"/>
        </w:rPr>
        <w:t>поставки и оплаты, не хуже условий указанных</w:t>
      </w:r>
      <w:r w:rsidR="00DA1402" w:rsidRPr="00382A07">
        <w:rPr>
          <w:bCs w:val="0"/>
          <w:iCs/>
          <w:sz w:val="24"/>
          <w:szCs w:val="24"/>
        </w:rPr>
        <w:t xml:space="preserve"> в 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541D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3.2</w:t>
      </w:r>
      <w:r w:rsidR="00B541D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541D0">
        <w:fldChar w:fldCharType="begin"/>
      </w:r>
      <w:r w:rsidR="00B541D0">
        <w:instrText xml:space="preserve"> REF _Ref191386109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3.3.2</w:t>
      </w:r>
      <w:r w:rsidR="00B541D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</w:t>
      </w:r>
      <w:r w:rsidRPr="00382A07">
        <w:rPr>
          <w:sz w:val="24"/>
          <w:szCs w:val="24"/>
        </w:rPr>
        <w:lastRenderedPageBreak/>
        <w:t>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541D0">
        <w:fldChar w:fldCharType="begin"/>
      </w:r>
      <w:r w:rsidR="00B541D0">
        <w:instrText xml:space="preserve"> REF _Ref191386164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541D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41D0">
        <w:fldChar w:fldCharType="begin"/>
      </w:r>
      <w:r w:rsidR="00B541D0">
        <w:instrText xml:space="preserve"> REF _Ref306978606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541D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382A07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_Ref306114966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b w:val="0"/>
        </w:rPr>
        <w:t>1.1.4</w:t>
      </w:r>
      <w:r w:rsidR="00B541D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</w:t>
      </w:r>
      <w:r w:rsidR="00B541D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5.1</w:t>
      </w:r>
      <w:r w:rsidR="00B541D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_Ref440284918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5.2</w:t>
      </w:r>
      <w:r w:rsidR="00B541D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5.4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5.5</w:t>
      </w:r>
      <w:r w:rsidR="00B541D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41D0">
        <w:fldChar w:fldCharType="begin"/>
      </w:r>
      <w:r w:rsidR="00B541D0">
        <w:instrText xml:space="preserve"> REF _Ref440285128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3.3.14</w:t>
      </w:r>
      <w:r w:rsidR="00B541D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541D0">
        <w:fldChar w:fldCharType="begin"/>
      </w:r>
      <w:r w:rsidR="00B541D0">
        <w:instrText xml:space="preserve"> REF _Ref468199992 \r \h  \* MERGEFORMAT </w:instrText>
      </w:r>
      <w:r w:rsidR="00B541D0">
        <w:fldChar w:fldCharType="separate"/>
      </w:r>
      <w:r w:rsidR="006305A1" w:rsidRPr="006305A1">
        <w:rPr>
          <w:b w:val="0"/>
        </w:rPr>
        <w:t>3.6</w:t>
      </w:r>
      <w:r w:rsidR="00B541D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</w:rPr>
        <w:t>5.5</w:t>
      </w:r>
      <w:r w:rsidR="00B541D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41D0">
        <w:fldChar w:fldCharType="begin"/>
      </w:r>
      <w:r w:rsidR="00B541D0">
        <w:instrText xml:space="preserve"> REF _Ref440270867 \r \h  \* MERGEFORMAT </w:instrText>
      </w:r>
      <w:r w:rsidR="00B541D0">
        <w:fldChar w:fldCharType="separate"/>
      </w:r>
      <w:r w:rsidR="006305A1" w:rsidRPr="006305A1">
        <w:rPr>
          <w:b w:val="0"/>
        </w:rPr>
        <w:t>2.2.3</w:t>
      </w:r>
      <w:r w:rsidR="00B541D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541D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541D0">
        <w:fldChar w:fldCharType="begin"/>
      </w:r>
      <w:r w:rsidR="00B541D0">
        <w:instrText xml:space="preserve"> REF _Ref305973214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541D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_Ref303683883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541D0">
        <w:fldChar w:fldCharType="begin"/>
      </w:r>
      <w:r w:rsidR="00B541D0">
        <w:instrText xml:space="preserve"> REF _Ref303250967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541D0">
        <w:fldChar w:fldCharType="begin"/>
      </w:r>
      <w:r w:rsidR="00B541D0">
        <w:instrText xml:space="preserve"> REF _Ref302563524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541D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541D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_Ref440274913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_Ref440274902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541D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_Ref444164229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_Ref440372474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м)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41D0">
        <w:fldChar w:fldCharType="begin"/>
      </w:r>
      <w:r w:rsidR="00B541D0">
        <w:instrText xml:space="preserve"> REF _Ref464116309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3.3.10.7</w:t>
      </w:r>
      <w:r w:rsidR="00B541D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41D0">
        <w:fldChar w:fldCharType="begin"/>
      </w:r>
      <w:r w:rsidR="00B541D0">
        <w:instrText xml:space="preserve"> REF _Ref191386419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541D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E15934" w:rsidRDefault="00152F17" w:rsidP="00EE2BB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15934">
        <w:rPr>
          <w:b/>
          <w:sz w:val="24"/>
          <w:szCs w:val="24"/>
        </w:rPr>
        <w:t>4</w:t>
      </w:r>
      <w:r w:rsidR="00AC3F56" w:rsidRPr="00E15934">
        <w:rPr>
          <w:b/>
          <w:sz w:val="24"/>
          <w:szCs w:val="24"/>
        </w:rPr>
        <w:t>68</w:t>
      </w:r>
      <w:r w:rsidR="00155DAF" w:rsidRPr="00E15934">
        <w:rPr>
          <w:b/>
          <w:sz w:val="24"/>
          <w:szCs w:val="24"/>
        </w:rPr>
        <w:t xml:space="preserve"> </w:t>
      </w:r>
      <w:r w:rsidR="00AC3F56" w:rsidRPr="00E15934">
        <w:rPr>
          <w:b/>
          <w:sz w:val="24"/>
          <w:szCs w:val="24"/>
        </w:rPr>
        <w:t>640</w:t>
      </w:r>
      <w:r w:rsidR="00155DAF" w:rsidRPr="00E15934">
        <w:rPr>
          <w:sz w:val="24"/>
          <w:szCs w:val="24"/>
        </w:rPr>
        <w:t xml:space="preserve"> (</w:t>
      </w:r>
      <w:r w:rsidR="00AC3F56" w:rsidRPr="00E15934">
        <w:rPr>
          <w:sz w:val="24"/>
          <w:szCs w:val="24"/>
        </w:rPr>
        <w:t>четыреста шестьдесят восемь тысяч шестьсот сорок) рублей</w:t>
      </w:r>
      <w:r w:rsidR="00155DAF" w:rsidRPr="00E15934">
        <w:rPr>
          <w:sz w:val="24"/>
          <w:szCs w:val="24"/>
        </w:rPr>
        <w:t xml:space="preserve"> 00 копеек РФ, без учета НДС; НДС составляет </w:t>
      </w:r>
      <w:r w:rsidR="00AC3F56" w:rsidRPr="00E15934">
        <w:rPr>
          <w:b/>
          <w:sz w:val="24"/>
          <w:szCs w:val="24"/>
        </w:rPr>
        <w:t>84</w:t>
      </w:r>
      <w:r w:rsidR="00155DAF" w:rsidRPr="00E15934">
        <w:rPr>
          <w:b/>
          <w:sz w:val="24"/>
          <w:szCs w:val="24"/>
        </w:rPr>
        <w:t xml:space="preserve"> </w:t>
      </w:r>
      <w:r w:rsidRPr="00E15934">
        <w:rPr>
          <w:b/>
          <w:sz w:val="24"/>
          <w:szCs w:val="24"/>
        </w:rPr>
        <w:t>3</w:t>
      </w:r>
      <w:r w:rsidR="00AC3F56" w:rsidRPr="00E15934">
        <w:rPr>
          <w:b/>
          <w:sz w:val="24"/>
          <w:szCs w:val="24"/>
        </w:rPr>
        <w:t>55</w:t>
      </w:r>
      <w:r w:rsidR="00155DAF" w:rsidRPr="00E15934">
        <w:rPr>
          <w:sz w:val="24"/>
          <w:szCs w:val="24"/>
        </w:rPr>
        <w:t xml:space="preserve"> (</w:t>
      </w:r>
      <w:r w:rsidR="00AC3F56" w:rsidRPr="00E15934">
        <w:rPr>
          <w:sz w:val="24"/>
          <w:szCs w:val="24"/>
        </w:rPr>
        <w:t>восемьдесят четыре тысячи триста пятьдесят пять) рублей</w:t>
      </w:r>
      <w:r w:rsidR="00155DAF" w:rsidRPr="00E15934">
        <w:rPr>
          <w:sz w:val="24"/>
          <w:szCs w:val="24"/>
        </w:rPr>
        <w:t xml:space="preserve"> </w:t>
      </w:r>
      <w:r w:rsidR="00AC3F56" w:rsidRPr="00E15934">
        <w:rPr>
          <w:sz w:val="24"/>
          <w:szCs w:val="24"/>
        </w:rPr>
        <w:t>20</w:t>
      </w:r>
      <w:r w:rsidR="00155DAF" w:rsidRPr="00E15934">
        <w:rPr>
          <w:sz w:val="24"/>
          <w:szCs w:val="24"/>
        </w:rPr>
        <w:t xml:space="preserve"> копе</w:t>
      </w:r>
      <w:r w:rsidR="00AC3F56" w:rsidRPr="00E15934">
        <w:rPr>
          <w:sz w:val="24"/>
          <w:szCs w:val="24"/>
        </w:rPr>
        <w:t>ек</w:t>
      </w:r>
      <w:r w:rsidR="00155DAF" w:rsidRPr="00E15934">
        <w:rPr>
          <w:sz w:val="24"/>
          <w:szCs w:val="24"/>
        </w:rPr>
        <w:t xml:space="preserve"> РФ; </w:t>
      </w:r>
      <w:r w:rsidRPr="00E15934">
        <w:rPr>
          <w:b/>
          <w:sz w:val="24"/>
          <w:szCs w:val="24"/>
        </w:rPr>
        <w:t>5</w:t>
      </w:r>
      <w:r w:rsidR="00AC3F56" w:rsidRPr="00E15934">
        <w:rPr>
          <w:b/>
          <w:sz w:val="24"/>
          <w:szCs w:val="24"/>
        </w:rPr>
        <w:t>52</w:t>
      </w:r>
      <w:r w:rsidR="00155DAF" w:rsidRPr="00E15934">
        <w:rPr>
          <w:b/>
          <w:sz w:val="24"/>
          <w:szCs w:val="24"/>
        </w:rPr>
        <w:t xml:space="preserve"> </w:t>
      </w:r>
      <w:r w:rsidR="00AC3F56" w:rsidRPr="00E15934">
        <w:rPr>
          <w:b/>
          <w:sz w:val="24"/>
          <w:szCs w:val="24"/>
        </w:rPr>
        <w:t>995</w:t>
      </w:r>
      <w:r w:rsidR="00155DAF" w:rsidRPr="00E15934">
        <w:rPr>
          <w:sz w:val="24"/>
          <w:szCs w:val="24"/>
        </w:rPr>
        <w:t xml:space="preserve"> (</w:t>
      </w:r>
      <w:r w:rsidR="00AC3F56" w:rsidRPr="00E15934">
        <w:rPr>
          <w:sz w:val="24"/>
          <w:szCs w:val="24"/>
        </w:rPr>
        <w:t>пятьсот пятьдесят две тысячи девятьсот девяносто пять) рублей</w:t>
      </w:r>
      <w:r w:rsidR="00155DAF" w:rsidRPr="00E15934">
        <w:rPr>
          <w:sz w:val="24"/>
          <w:szCs w:val="24"/>
        </w:rPr>
        <w:t xml:space="preserve"> </w:t>
      </w:r>
      <w:r w:rsidR="00AC3F56" w:rsidRPr="00E15934">
        <w:rPr>
          <w:sz w:val="24"/>
          <w:szCs w:val="24"/>
        </w:rPr>
        <w:t>20</w:t>
      </w:r>
      <w:r w:rsidR="00155DAF" w:rsidRPr="00E15934">
        <w:rPr>
          <w:sz w:val="24"/>
          <w:szCs w:val="24"/>
        </w:rPr>
        <w:t xml:space="preserve"> копе</w:t>
      </w:r>
      <w:r w:rsidR="00AC3F56" w:rsidRPr="00E15934">
        <w:rPr>
          <w:sz w:val="24"/>
          <w:szCs w:val="24"/>
        </w:rPr>
        <w:t>ек</w:t>
      </w:r>
      <w:r w:rsidR="00155DAF" w:rsidRPr="00E15934">
        <w:rPr>
          <w:sz w:val="24"/>
          <w:szCs w:val="24"/>
        </w:rPr>
        <w:t xml:space="preserve"> РФ, с учетом НДС</w:t>
      </w:r>
      <w:r w:rsidR="00280464" w:rsidRPr="00E15934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541D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241CAC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241CAC">
        <w:rPr>
          <w:szCs w:val="24"/>
        </w:rPr>
        <w:lastRenderedPageBreak/>
        <w:t xml:space="preserve">Требования к </w:t>
      </w:r>
      <w:r w:rsidR="009C744E" w:rsidRPr="00241CAC">
        <w:rPr>
          <w:szCs w:val="24"/>
        </w:rPr>
        <w:t>Участник</w:t>
      </w:r>
      <w:r w:rsidRPr="00241CAC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241CAC">
        <w:rPr>
          <w:szCs w:val="24"/>
        </w:rPr>
        <w:t xml:space="preserve"> </w:t>
      </w:r>
    </w:p>
    <w:p w:rsidR="00E71628" w:rsidRPr="00241CAC" w:rsidRDefault="00FE209E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241CAC">
        <w:rPr>
          <w:bCs w:val="0"/>
          <w:sz w:val="24"/>
          <w:szCs w:val="24"/>
        </w:rPr>
        <w:t>Требования к Участникам</w:t>
      </w:r>
      <w:bookmarkEnd w:id="426"/>
      <w:r w:rsidRPr="00241CAC">
        <w:rPr>
          <w:bCs w:val="0"/>
          <w:sz w:val="24"/>
          <w:szCs w:val="24"/>
        </w:rPr>
        <w:t>:</w:t>
      </w:r>
      <w:bookmarkEnd w:id="427"/>
      <w:r w:rsidRPr="00241CAC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241CA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241CAC">
        <w:rPr>
          <w:bCs w:val="0"/>
          <w:sz w:val="24"/>
          <w:szCs w:val="24"/>
        </w:rPr>
        <w:t xml:space="preserve">. Привлечение </w:t>
      </w:r>
      <w:proofErr w:type="spellStart"/>
      <w:r w:rsidRPr="00241CAC">
        <w:rPr>
          <w:bCs w:val="0"/>
          <w:sz w:val="24"/>
          <w:szCs w:val="24"/>
        </w:rPr>
        <w:t>сопоставщиков</w:t>
      </w:r>
      <w:proofErr w:type="spellEnd"/>
      <w:r w:rsidRPr="00241CAC">
        <w:rPr>
          <w:bCs w:val="0"/>
          <w:sz w:val="24"/>
          <w:szCs w:val="24"/>
        </w:rPr>
        <w:t xml:space="preserve"> в соответствии с пунктом </w:t>
      </w:r>
      <w:r w:rsidRPr="00241CAC">
        <w:fldChar w:fldCharType="begin"/>
      </w:r>
      <w:r w:rsidRPr="00241CAC">
        <w:instrText xml:space="preserve"> REF _Ref440271628 \r \h  \* MERGEFORMAT </w:instrText>
      </w:r>
      <w:r w:rsidRPr="00241CAC">
        <w:fldChar w:fldCharType="separate"/>
      </w:r>
      <w:r w:rsidRPr="00241CAC">
        <w:rPr>
          <w:bCs w:val="0"/>
          <w:sz w:val="24"/>
          <w:szCs w:val="24"/>
        </w:rPr>
        <w:t>3.3.9</w:t>
      </w:r>
      <w:r w:rsidRPr="00241CAC">
        <w:fldChar w:fldCharType="end"/>
      </w:r>
      <w:r w:rsidRPr="00241CAC">
        <w:rPr>
          <w:bCs w:val="0"/>
          <w:sz w:val="24"/>
          <w:szCs w:val="24"/>
        </w:rPr>
        <w:t xml:space="preserve"> не допускается. </w:t>
      </w:r>
      <w:proofErr w:type="gramStart"/>
      <w:r w:rsidRPr="00241CAC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241CAC">
        <w:fldChar w:fldCharType="begin"/>
      </w:r>
      <w:r w:rsidRPr="00241CAC">
        <w:instrText xml:space="preserve"> REF _Ref191386461 \n \h  \* MERGEFORMAT </w:instrText>
      </w:r>
      <w:r w:rsidRPr="00241CAC">
        <w:fldChar w:fldCharType="separate"/>
      </w:r>
      <w:r w:rsidRPr="00241CAC">
        <w:rPr>
          <w:bCs w:val="0"/>
          <w:sz w:val="24"/>
          <w:szCs w:val="24"/>
        </w:rPr>
        <w:t>3.3.10</w:t>
      </w:r>
      <w:r w:rsidRPr="00241CAC">
        <w:fldChar w:fldCharType="end"/>
      </w:r>
      <w:r w:rsidRPr="00241CAC">
        <w:rPr>
          <w:bCs w:val="0"/>
          <w:sz w:val="24"/>
          <w:szCs w:val="24"/>
        </w:rPr>
        <w:t>. При проведении запроса предложений на ЭТП, такое</w:t>
      </w:r>
      <w:r w:rsidRPr="00241CAC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241CAC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241CAC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241CAC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241CAC">
        <w:rPr>
          <w:bCs w:val="0"/>
          <w:sz w:val="24"/>
          <w:szCs w:val="24"/>
        </w:rPr>
        <w:t>З</w:t>
      </w:r>
      <w:r w:rsidRPr="00241CAC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241CAC">
        <w:rPr>
          <w:bCs w:val="0"/>
          <w:sz w:val="24"/>
          <w:szCs w:val="24"/>
        </w:rPr>
        <w:t>Договор</w:t>
      </w:r>
      <w:r w:rsidRPr="00241CAC">
        <w:rPr>
          <w:bCs w:val="0"/>
          <w:sz w:val="24"/>
          <w:szCs w:val="24"/>
        </w:rPr>
        <w:t xml:space="preserve">, </w:t>
      </w:r>
      <w:r w:rsidR="009C744E" w:rsidRPr="00241CAC">
        <w:rPr>
          <w:bCs w:val="0"/>
          <w:sz w:val="24"/>
          <w:szCs w:val="24"/>
        </w:rPr>
        <w:t>Участник</w:t>
      </w:r>
      <w:r w:rsidRPr="00241CAC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241CAC">
        <w:rPr>
          <w:bCs w:val="0"/>
          <w:sz w:val="24"/>
          <w:szCs w:val="24"/>
        </w:rPr>
        <w:t xml:space="preserve">должен </w:t>
      </w:r>
      <w:bookmarkStart w:id="432" w:name="_Ref303669099"/>
      <w:r w:rsidRPr="00241CAC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241CAC">
        <w:rPr>
          <w:sz w:val="24"/>
          <w:szCs w:val="24"/>
          <w:lang w:eastAsia="ru-RU"/>
        </w:rPr>
        <w:t>исполнения</w:t>
      </w:r>
      <w:r w:rsidRPr="00241CAC">
        <w:rPr>
          <w:bCs w:val="0"/>
          <w:sz w:val="24"/>
          <w:szCs w:val="24"/>
        </w:rPr>
        <w:t xml:space="preserve"> </w:t>
      </w:r>
      <w:r w:rsidR="00123C70" w:rsidRPr="00241CAC">
        <w:rPr>
          <w:bCs w:val="0"/>
          <w:sz w:val="24"/>
          <w:szCs w:val="24"/>
        </w:rPr>
        <w:t>Договор</w:t>
      </w:r>
      <w:r w:rsidRPr="00241CAC">
        <w:rPr>
          <w:bCs w:val="0"/>
          <w:sz w:val="24"/>
          <w:szCs w:val="24"/>
        </w:rPr>
        <w:t xml:space="preserve">а </w:t>
      </w:r>
      <w:r w:rsidR="009D7F01" w:rsidRPr="00241CAC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241CAC">
        <w:rPr>
          <w:sz w:val="24"/>
          <w:szCs w:val="24"/>
        </w:rPr>
        <w:t xml:space="preserve"> (должен быть зарегистрирован</w:t>
      </w:r>
      <w:r w:rsidR="004F657D" w:rsidRPr="00382A07">
        <w:rPr>
          <w:sz w:val="24"/>
          <w:szCs w:val="24"/>
        </w:rPr>
        <w:t xml:space="preserve">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241CAC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изложены в Приложении </w:t>
      </w:r>
      <w:r w:rsidRPr="00241CAC">
        <w:rPr>
          <w:sz w:val="24"/>
          <w:szCs w:val="24"/>
          <w:lang w:eastAsia="ru-RU"/>
        </w:rPr>
        <w:t>№1 (Техническ</w:t>
      </w:r>
      <w:r w:rsidR="003776BB" w:rsidRPr="00241CAC">
        <w:rPr>
          <w:sz w:val="24"/>
          <w:szCs w:val="24"/>
          <w:lang w:eastAsia="ru-RU"/>
        </w:rPr>
        <w:t>ом(</w:t>
      </w:r>
      <w:r w:rsidRPr="00241CAC">
        <w:rPr>
          <w:sz w:val="24"/>
          <w:szCs w:val="24"/>
          <w:lang w:eastAsia="ru-RU"/>
        </w:rPr>
        <w:t>их</w:t>
      </w:r>
      <w:r w:rsidR="003776BB" w:rsidRPr="00241CAC">
        <w:rPr>
          <w:sz w:val="24"/>
          <w:szCs w:val="24"/>
          <w:lang w:eastAsia="ru-RU"/>
        </w:rPr>
        <w:t>)</w:t>
      </w:r>
      <w:r w:rsidRPr="00241CAC">
        <w:rPr>
          <w:sz w:val="24"/>
          <w:szCs w:val="24"/>
          <w:lang w:eastAsia="ru-RU"/>
        </w:rPr>
        <w:t xml:space="preserve"> задани</w:t>
      </w:r>
      <w:r w:rsidR="003776BB" w:rsidRPr="00241CAC">
        <w:rPr>
          <w:sz w:val="24"/>
          <w:szCs w:val="24"/>
          <w:lang w:eastAsia="ru-RU"/>
        </w:rPr>
        <w:t>и(</w:t>
      </w:r>
      <w:proofErr w:type="spellStart"/>
      <w:r w:rsidRPr="00241CAC">
        <w:rPr>
          <w:sz w:val="24"/>
          <w:szCs w:val="24"/>
          <w:lang w:eastAsia="ru-RU"/>
        </w:rPr>
        <w:t>ях</w:t>
      </w:r>
      <w:proofErr w:type="spellEnd"/>
      <w:r w:rsidR="003776BB" w:rsidRPr="00241CAC">
        <w:rPr>
          <w:sz w:val="24"/>
          <w:szCs w:val="24"/>
          <w:lang w:eastAsia="ru-RU"/>
        </w:rPr>
        <w:t>)</w:t>
      </w:r>
      <w:r w:rsidRPr="00241CAC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241CAC">
        <w:rPr>
          <w:sz w:val="24"/>
          <w:szCs w:val="24"/>
          <w:lang w:eastAsia="ru-RU"/>
        </w:rPr>
        <w:t>ог</w:t>
      </w:r>
      <w:proofErr w:type="gramStart"/>
      <w:r w:rsidR="003776BB" w:rsidRPr="00241CAC">
        <w:rPr>
          <w:sz w:val="24"/>
          <w:szCs w:val="24"/>
          <w:lang w:eastAsia="ru-RU"/>
        </w:rPr>
        <w:t>о(</w:t>
      </w:r>
      <w:proofErr w:type="gramEnd"/>
      <w:r w:rsidRPr="00241CAC">
        <w:rPr>
          <w:sz w:val="24"/>
          <w:szCs w:val="24"/>
          <w:lang w:eastAsia="ru-RU"/>
        </w:rPr>
        <w:t>их</w:t>
      </w:r>
      <w:r w:rsidR="003776BB" w:rsidRPr="00241CAC">
        <w:rPr>
          <w:sz w:val="24"/>
          <w:szCs w:val="24"/>
          <w:lang w:eastAsia="ru-RU"/>
        </w:rPr>
        <w:t>)</w:t>
      </w:r>
      <w:r w:rsidRPr="00241CAC">
        <w:rPr>
          <w:sz w:val="24"/>
          <w:szCs w:val="24"/>
          <w:lang w:eastAsia="ru-RU"/>
        </w:rPr>
        <w:t xml:space="preserve"> задани</w:t>
      </w:r>
      <w:r w:rsidR="003776BB" w:rsidRPr="00241CAC">
        <w:rPr>
          <w:sz w:val="24"/>
          <w:szCs w:val="24"/>
          <w:lang w:eastAsia="ru-RU"/>
        </w:rPr>
        <w:t>я(</w:t>
      </w:r>
      <w:r w:rsidRPr="00241CAC">
        <w:rPr>
          <w:sz w:val="24"/>
          <w:szCs w:val="24"/>
          <w:lang w:eastAsia="ru-RU"/>
        </w:rPr>
        <w:t>й</w:t>
      </w:r>
      <w:r w:rsidR="003776BB" w:rsidRPr="00241CAC">
        <w:rPr>
          <w:sz w:val="24"/>
          <w:szCs w:val="24"/>
          <w:lang w:eastAsia="ru-RU"/>
        </w:rPr>
        <w:t>)</w:t>
      </w:r>
      <w:r w:rsidRPr="00241CAC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241CAC">
        <w:rPr>
          <w:sz w:val="24"/>
          <w:szCs w:val="24"/>
          <w:lang w:eastAsia="ru-RU"/>
        </w:rPr>
        <w:t>Заявку</w:t>
      </w:r>
      <w:r w:rsidRPr="00241CAC">
        <w:rPr>
          <w:sz w:val="24"/>
          <w:szCs w:val="24"/>
          <w:lang w:eastAsia="ru-RU"/>
        </w:rPr>
        <w:t xml:space="preserve"> Участника.</w:t>
      </w:r>
    </w:p>
    <w:p w:rsidR="00FE209E" w:rsidRPr="00241CAC" w:rsidRDefault="00FE209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41CAC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241CAC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241CAC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</w:t>
      </w:r>
      <w:r w:rsidRPr="00382A07">
        <w:rPr>
          <w:sz w:val="24"/>
          <w:szCs w:val="24"/>
        </w:rPr>
        <w:t xml:space="preserve">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3.3.8.1</w:t>
      </w:r>
      <w:r w:rsidR="00B541D0">
        <w:fldChar w:fldCharType="end"/>
      </w:r>
      <w:r w:rsidRPr="00382A07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_Ref440271993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5.9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_Ref440272035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5.11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_Ref440272119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5.6.1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_Ref449017073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5.7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_Ref55336398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5.8</w:t>
      </w:r>
      <w:r w:rsidR="00B541D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5.14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_Ref191386482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541D0">
        <w:fldChar w:fldCharType="begin"/>
      </w:r>
      <w:r w:rsidR="00B541D0">
        <w:instrText xml:space="preserve"> REF _Ref307563248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541D0">
        <w:fldChar w:fldCharType="begin"/>
      </w:r>
      <w:r w:rsidR="00B541D0">
        <w:instrText xml:space="preserve"> REF _Ref307563262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541D0">
        <w:fldChar w:fldCharType="begin"/>
      </w:r>
      <w:r w:rsidR="00B541D0">
        <w:instrText xml:space="preserve"> REF _Ref306032591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541D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_Ref440272510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_Ref440969765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541D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41D0">
        <w:fldChar w:fldCharType="begin"/>
      </w:r>
      <w:r w:rsidR="00B541D0">
        <w:instrText xml:space="preserve"> REF _Ref440289401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541D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2A5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B541D0">
        <w:fldChar w:fldCharType="begin"/>
      </w:r>
      <w:r w:rsidR="00B541D0">
        <w:instrText xml:space="preserve"> REF _Ref467168844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</w:t>
      </w:r>
      <w:r w:rsidR="00B541D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_Ref440272678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541D0">
        <w:fldChar w:fldCharType="begin"/>
      </w:r>
      <w:r w:rsidR="00B541D0">
        <w:instrText xml:space="preserve"> REF _Ref305753174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3.3.14.3.2</w:t>
      </w:r>
      <w:r w:rsidR="00B541D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22A5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266ABC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266ABC">
        <w:rPr>
          <w:spacing w:val="-1"/>
          <w:sz w:val="24"/>
          <w:szCs w:val="24"/>
        </w:rPr>
        <w:t xml:space="preserve">Документации </w:t>
      </w:r>
      <w:r w:rsidRPr="00266ABC">
        <w:rPr>
          <w:sz w:val="24"/>
          <w:szCs w:val="24"/>
        </w:rPr>
        <w:t>(</w:t>
      </w:r>
      <w:r w:rsidRPr="00266ABC">
        <w:rPr>
          <w:sz w:val="24"/>
          <w:szCs w:val="24"/>
          <w:lang w:eastAsia="ru-RU"/>
        </w:rPr>
        <w:t xml:space="preserve">подраздел </w:t>
      </w:r>
      <w:r w:rsidR="00B541D0" w:rsidRPr="00266ABC">
        <w:fldChar w:fldCharType="begin"/>
      </w:r>
      <w:r w:rsidR="00B541D0" w:rsidRPr="00266ABC">
        <w:instrText xml:space="preserve"> REF _Ref441574460 \r \h  \* MERGEFORMAT </w:instrText>
      </w:r>
      <w:r w:rsidR="00B541D0" w:rsidRPr="00266ABC">
        <w:fldChar w:fldCharType="separate"/>
      </w:r>
      <w:r w:rsidR="006305A1" w:rsidRPr="00266ABC">
        <w:rPr>
          <w:sz w:val="24"/>
          <w:szCs w:val="24"/>
          <w:lang w:eastAsia="ru-RU"/>
        </w:rPr>
        <w:t>5.13</w:t>
      </w:r>
      <w:r w:rsidR="00B541D0" w:rsidRPr="00266ABC">
        <w:fldChar w:fldCharType="end"/>
      </w:r>
      <w:r w:rsidRPr="00266ABC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41D0" w:rsidRPr="00266ABC">
        <w:fldChar w:fldCharType="begin"/>
      </w:r>
      <w:r w:rsidR="00B541D0" w:rsidRPr="00266ABC">
        <w:instrText xml:space="preserve"> REF _Ref440289953 \r \h  \* MERGEFORMAT </w:instrText>
      </w:r>
      <w:r w:rsidR="00B541D0" w:rsidRPr="00266ABC">
        <w:fldChar w:fldCharType="separate"/>
      </w:r>
      <w:r w:rsidR="006305A1" w:rsidRPr="00266ABC">
        <w:rPr>
          <w:sz w:val="24"/>
          <w:szCs w:val="24"/>
        </w:rPr>
        <w:t>3.4.1.3</w:t>
      </w:r>
      <w:r w:rsidR="00B541D0" w:rsidRPr="00266ABC">
        <w:fldChar w:fldCharType="end"/>
      </w:r>
      <w:r w:rsidRPr="00266ABC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FE209E" w:rsidRPr="00266ABC">
          <w:rPr>
            <w:sz w:val="24"/>
            <w:szCs w:val="24"/>
          </w:rPr>
          <w:t>РФ, 305029, Курская область, г. Курск, ул. К. Маркса, 27</w:t>
        </w:r>
      </w:hyperlink>
      <w:r w:rsidR="00FE209E" w:rsidRPr="00266ABC">
        <w:rPr>
          <w:sz w:val="24"/>
          <w:szCs w:val="24"/>
        </w:rPr>
        <w:t xml:space="preserve">, </w:t>
      </w:r>
      <w:proofErr w:type="spellStart"/>
      <w:r w:rsidR="00FE209E" w:rsidRPr="00266ABC">
        <w:rPr>
          <w:sz w:val="24"/>
          <w:szCs w:val="24"/>
        </w:rPr>
        <w:t>каб</w:t>
      </w:r>
      <w:proofErr w:type="spellEnd"/>
      <w:r w:rsidR="00FE209E" w:rsidRPr="00266ABC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266ABC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266AB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6ABC">
        <w:rPr>
          <w:sz w:val="24"/>
          <w:szCs w:val="24"/>
        </w:rPr>
        <w:t>Пометка «</w:t>
      </w:r>
      <w:r w:rsidRPr="00266ABC">
        <w:rPr>
          <w:bCs w:val="0"/>
          <w:sz w:val="24"/>
          <w:szCs w:val="24"/>
        </w:rPr>
        <w:t xml:space="preserve"> Соглашение о неустойке</w:t>
      </w:r>
      <w:r w:rsidRPr="00266ABC">
        <w:rPr>
          <w:sz w:val="24"/>
          <w:szCs w:val="24"/>
        </w:rPr>
        <w:t>»;</w:t>
      </w:r>
    </w:p>
    <w:p w:rsidR="008D1B83" w:rsidRPr="00266AB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6ABC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541D0" w:rsidRPr="00266ABC">
        <w:fldChar w:fldCharType="begin"/>
      </w:r>
      <w:r w:rsidR="00B541D0" w:rsidRPr="00266ABC">
        <w:instrText xml:space="preserve"> REF _Ref191386085 \r \h  \* MERGEFORMAT </w:instrText>
      </w:r>
      <w:r w:rsidR="00B541D0" w:rsidRPr="00266ABC">
        <w:fldChar w:fldCharType="separate"/>
      </w:r>
      <w:r w:rsidR="006305A1" w:rsidRPr="00266ABC">
        <w:rPr>
          <w:sz w:val="24"/>
          <w:szCs w:val="24"/>
        </w:rPr>
        <w:t>1.1.1</w:t>
      </w:r>
      <w:r w:rsidR="00B541D0" w:rsidRPr="00266ABC">
        <w:fldChar w:fldCharType="end"/>
      </w:r>
      <w:r w:rsidRPr="00266ABC">
        <w:rPr>
          <w:sz w:val="24"/>
          <w:szCs w:val="24"/>
        </w:rPr>
        <w:t>;</w:t>
      </w:r>
    </w:p>
    <w:p w:rsidR="008D1B83" w:rsidRPr="00266AB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6ABC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266ABC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6ABC">
        <w:rPr>
          <w:sz w:val="24"/>
          <w:szCs w:val="24"/>
        </w:rPr>
        <w:t xml:space="preserve">предмет Договора в соответствии с пунктом </w:t>
      </w:r>
      <w:r w:rsidR="00B541D0" w:rsidRPr="00266ABC">
        <w:fldChar w:fldCharType="begin"/>
      </w:r>
      <w:r w:rsidR="00B541D0" w:rsidRPr="00266ABC">
        <w:instrText xml:space="preserve"> REF _Ref303323780 \r \h  \* MERGEFORMAT </w:instrText>
      </w:r>
      <w:r w:rsidR="00B541D0" w:rsidRPr="00266ABC">
        <w:fldChar w:fldCharType="separate"/>
      </w:r>
      <w:r w:rsidR="006305A1" w:rsidRPr="00266ABC">
        <w:rPr>
          <w:sz w:val="24"/>
          <w:szCs w:val="24"/>
        </w:rPr>
        <w:t>1.1.4</w:t>
      </w:r>
      <w:r w:rsidR="00B541D0" w:rsidRPr="00266ABC">
        <w:fldChar w:fldCharType="end"/>
      </w:r>
      <w:r w:rsidRPr="00266ABC">
        <w:rPr>
          <w:sz w:val="24"/>
          <w:szCs w:val="24"/>
        </w:rPr>
        <w:t>.</w:t>
      </w:r>
    </w:p>
    <w:p w:rsidR="008D1B83" w:rsidRPr="00266ABC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266ABC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B541D0" w:rsidRPr="00266ABC">
        <w:fldChar w:fldCharType="begin"/>
      </w:r>
      <w:r w:rsidR="00B541D0" w:rsidRPr="00266ABC">
        <w:instrText xml:space="preserve"> REF _Ref467569911 \r \h  \* MERGEFORMAT </w:instrText>
      </w:r>
      <w:r w:rsidR="00B541D0" w:rsidRPr="00266ABC">
        <w:fldChar w:fldCharType="separate"/>
      </w:r>
      <w:r w:rsidR="006305A1" w:rsidRPr="00266ABC">
        <w:rPr>
          <w:sz w:val="24"/>
          <w:szCs w:val="24"/>
        </w:rPr>
        <w:t>3.3.14.5</w:t>
      </w:r>
      <w:r w:rsidR="00B541D0" w:rsidRPr="00266ABC">
        <w:fldChar w:fldCharType="end"/>
      </w:r>
      <w:r w:rsidRPr="00266ABC">
        <w:rPr>
          <w:sz w:val="24"/>
          <w:szCs w:val="24"/>
        </w:rPr>
        <w:t xml:space="preserve"> настоящей Документации.</w:t>
      </w:r>
    </w:p>
    <w:p w:rsidR="006D2FCD" w:rsidRPr="00266ABC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266ABC">
        <w:rPr>
          <w:sz w:val="24"/>
          <w:szCs w:val="24"/>
        </w:rPr>
        <w:t>В случае</w:t>
      </w:r>
      <w:proofErr w:type="gramStart"/>
      <w:r w:rsidRPr="00266ABC">
        <w:rPr>
          <w:sz w:val="24"/>
          <w:szCs w:val="24"/>
        </w:rPr>
        <w:t>,</w:t>
      </w:r>
      <w:proofErr w:type="gramEnd"/>
      <w:r w:rsidRPr="00266ABC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266AB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66ABC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41D0" w:rsidRPr="00266ABC">
        <w:fldChar w:fldCharType="begin"/>
      </w:r>
      <w:r w:rsidR="00B541D0" w:rsidRPr="00266ABC">
        <w:instrText xml:space="preserve"> REF _Ref440289953 \r \h  \* MERGEFORMAT </w:instrText>
      </w:r>
      <w:r w:rsidR="00B541D0" w:rsidRPr="00266ABC">
        <w:fldChar w:fldCharType="separate"/>
      </w:r>
      <w:r w:rsidR="006305A1" w:rsidRPr="00266ABC">
        <w:rPr>
          <w:szCs w:val="24"/>
        </w:rPr>
        <w:t>3.4.1.3</w:t>
      </w:r>
      <w:r w:rsidR="00B541D0" w:rsidRPr="00266ABC">
        <w:fldChar w:fldCharType="end"/>
      </w:r>
      <w:r w:rsidRPr="00266ABC">
        <w:rPr>
          <w:szCs w:val="24"/>
        </w:rPr>
        <w:t>). В случае</w:t>
      </w:r>
      <w:proofErr w:type="gramStart"/>
      <w:r w:rsidRPr="00266ABC">
        <w:rPr>
          <w:szCs w:val="24"/>
        </w:rPr>
        <w:t>,</w:t>
      </w:r>
      <w:proofErr w:type="gramEnd"/>
      <w:r w:rsidRPr="00266ABC">
        <w:rPr>
          <w:szCs w:val="24"/>
        </w:rPr>
        <w:t xml:space="preserve"> если на момент истечения срока окончания приема Заявок (п. </w:t>
      </w:r>
      <w:r w:rsidR="00B541D0" w:rsidRPr="00266ABC">
        <w:fldChar w:fldCharType="begin"/>
      </w:r>
      <w:r w:rsidR="00B541D0" w:rsidRPr="00266ABC">
        <w:instrText xml:space="preserve"> REF _Ref440289953 \r \h  \* MERGEFORMAT </w:instrText>
      </w:r>
      <w:r w:rsidR="00B541D0" w:rsidRPr="00266ABC">
        <w:fldChar w:fldCharType="separate"/>
      </w:r>
      <w:r w:rsidR="006305A1" w:rsidRPr="00266ABC">
        <w:rPr>
          <w:szCs w:val="24"/>
        </w:rPr>
        <w:t>3.4.1.3</w:t>
      </w:r>
      <w:r w:rsidR="00B541D0" w:rsidRPr="00266ABC">
        <w:fldChar w:fldCharType="end"/>
      </w:r>
      <w:r w:rsidRPr="00266ABC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266AB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66ABC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266ABC">
        <w:rPr>
          <w:szCs w:val="24"/>
        </w:rPr>
        <w:t>дств в к</w:t>
      </w:r>
      <w:proofErr w:type="gramEnd"/>
      <w:r w:rsidRPr="00266ABC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266ABC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266ABC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266ABC">
        <w:rPr>
          <w:szCs w:val="24"/>
        </w:rPr>
        <w:t>дств пр</w:t>
      </w:r>
      <w:proofErr w:type="gramEnd"/>
      <w:r w:rsidRPr="00266ABC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266ABC">
        <w:rPr>
          <w:szCs w:val="24"/>
        </w:rPr>
        <w:t>дств в к</w:t>
      </w:r>
      <w:proofErr w:type="gramEnd"/>
      <w:r w:rsidRPr="00266ABC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266AB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66ABC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6ABC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266ABC">
        <w:rPr>
          <w:rFonts w:eastAsia="Calibri"/>
          <w:szCs w:val="24"/>
          <w:lang w:eastAsia="en-US"/>
        </w:rPr>
        <w:t xml:space="preserve"> копию </w:t>
      </w:r>
      <w:r w:rsidRPr="00266ABC">
        <w:rPr>
          <w:szCs w:val="24"/>
        </w:rPr>
        <w:t>платежного</w:t>
      </w:r>
      <w:r w:rsidRPr="00266ABC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541D0" w:rsidRPr="00266ABC">
        <w:fldChar w:fldCharType="begin"/>
      </w:r>
      <w:r w:rsidR="00B541D0" w:rsidRPr="00266ABC">
        <w:instrText xml:space="preserve"> REF _Ref55335823 \r \h  \* MERGEFORMAT </w:instrText>
      </w:r>
      <w:r w:rsidR="00B541D0" w:rsidRPr="00266ABC">
        <w:fldChar w:fldCharType="separate"/>
      </w:r>
      <w:r w:rsidR="006305A1" w:rsidRPr="00266ABC">
        <w:rPr>
          <w:rFonts w:eastAsia="Calibri"/>
          <w:szCs w:val="24"/>
          <w:lang w:eastAsia="en-US"/>
        </w:rPr>
        <w:t>5.6</w:t>
      </w:r>
      <w:r w:rsidR="00B541D0" w:rsidRPr="00266ABC">
        <w:fldChar w:fldCharType="end"/>
      </w:r>
      <w:r w:rsidRPr="00266ABC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09E" w:rsidRPr="00266ABC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FE209E" w:rsidRPr="00266ABC">
        <w:rPr>
          <w:iCs/>
          <w:szCs w:val="24"/>
        </w:rPr>
        <w:t>УЛ</w:t>
      </w:r>
      <w:proofErr w:type="gramEnd"/>
      <w:r w:rsidR="00FE209E" w:rsidRPr="00266ABC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FE209E" w:rsidRPr="00266ABC">
        <w:rPr>
          <w:szCs w:val="24"/>
        </w:rPr>
        <w:t xml:space="preserve">адрес электронной почты: </w:t>
      </w:r>
      <w:hyperlink r:id="rId38" w:history="1">
        <w:r w:rsidR="00FE209E" w:rsidRPr="00266ABC">
          <w:rPr>
            <w:rStyle w:val="a7"/>
            <w:szCs w:val="24"/>
            <w:lang w:val="en-US"/>
          </w:rPr>
          <w:t>Gorbylev</w:t>
        </w:r>
        <w:r w:rsidR="00FE209E" w:rsidRPr="00266ABC">
          <w:rPr>
            <w:rStyle w:val="a7"/>
            <w:szCs w:val="24"/>
          </w:rPr>
          <w:t>.</w:t>
        </w:r>
        <w:r w:rsidR="00FE209E" w:rsidRPr="00266ABC">
          <w:rPr>
            <w:rStyle w:val="a7"/>
            <w:szCs w:val="24"/>
            <w:lang w:val="en-US"/>
          </w:rPr>
          <w:t>av</w:t>
        </w:r>
        <w:r w:rsidR="00FE209E" w:rsidRPr="00266ABC">
          <w:rPr>
            <w:rStyle w:val="a7"/>
            <w:szCs w:val="24"/>
          </w:rPr>
          <w:t>@mrsk-1.ru</w:t>
        </w:r>
      </w:hyperlink>
      <w:r w:rsidRPr="00266ABC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6ABC">
        <w:rPr>
          <w:szCs w:val="24"/>
        </w:rPr>
        <w:t xml:space="preserve">до момента истечения срока окончания приема заявок (п. </w:t>
      </w:r>
      <w:r w:rsidR="00B541D0" w:rsidRPr="00266ABC">
        <w:fldChar w:fldCharType="begin"/>
      </w:r>
      <w:r w:rsidR="00B541D0" w:rsidRPr="00266ABC">
        <w:instrText xml:space="preserve"> REF _Ref440289953 \r \h  \* MERGEFORMAT </w:instrText>
      </w:r>
      <w:r w:rsidR="00B541D0" w:rsidRPr="00266ABC">
        <w:fldChar w:fldCharType="separate"/>
      </w:r>
      <w:r w:rsidR="006305A1" w:rsidRPr="00266ABC">
        <w:rPr>
          <w:szCs w:val="24"/>
        </w:rPr>
        <w:t>3.4.1.3</w:t>
      </w:r>
      <w:r w:rsidR="00B541D0" w:rsidRPr="00266ABC">
        <w:fldChar w:fldCharType="end"/>
      </w:r>
      <w:r w:rsidRPr="00266ABC">
        <w:rPr>
          <w:szCs w:val="24"/>
        </w:rPr>
        <w:t>).</w:t>
      </w:r>
    </w:p>
    <w:p w:rsidR="006D2FCD" w:rsidRPr="00266ABC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266ABC">
        <w:rPr>
          <w:rFonts w:eastAsia="Calibri"/>
          <w:szCs w:val="24"/>
          <w:lang w:eastAsia="en-US"/>
        </w:rPr>
        <w:t>Реквизиты</w:t>
      </w:r>
      <w:r w:rsidRPr="00266ABC">
        <w:rPr>
          <w:szCs w:val="24"/>
        </w:rPr>
        <w:t xml:space="preserve"> Заказчика для перечисления денежных сре</w:t>
      </w:r>
      <w:proofErr w:type="gramStart"/>
      <w:r w:rsidRPr="00266ABC">
        <w:rPr>
          <w:szCs w:val="24"/>
        </w:rPr>
        <w:t>дств в к</w:t>
      </w:r>
      <w:proofErr w:type="gramEnd"/>
      <w:r w:rsidRPr="00266ABC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0D234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266ABC">
        <w:rPr>
          <w:sz w:val="24"/>
          <w:szCs w:val="24"/>
        </w:rPr>
        <w:lastRenderedPageBreak/>
        <w:t>Получатель</w:t>
      </w:r>
      <w:r w:rsidRPr="00F91377">
        <w:rPr>
          <w:sz w:val="24"/>
          <w:szCs w:val="24"/>
        </w:rPr>
        <w:t xml:space="preserve">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3.14</w:t>
      </w:r>
      <w:r w:rsidR="00B541D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5819F2">
        <w:rPr>
          <w:b/>
          <w:bCs w:val="0"/>
          <w:sz w:val="24"/>
          <w:szCs w:val="24"/>
        </w:rPr>
        <w:t xml:space="preserve">минут </w:t>
      </w:r>
      <w:r w:rsidR="00925429" w:rsidRPr="005819F2">
        <w:rPr>
          <w:b/>
          <w:bCs w:val="0"/>
          <w:sz w:val="24"/>
          <w:szCs w:val="24"/>
        </w:rPr>
        <w:t>1</w:t>
      </w:r>
      <w:r w:rsidR="005819F2" w:rsidRPr="005819F2">
        <w:rPr>
          <w:b/>
          <w:bCs w:val="0"/>
          <w:sz w:val="24"/>
          <w:szCs w:val="24"/>
        </w:rPr>
        <w:t>2</w:t>
      </w:r>
      <w:r w:rsidR="002B5044" w:rsidRPr="005819F2">
        <w:rPr>
          <w:b/>
          <w:bCs w:val="0"/>
          <w:sz w:val="24"/>
          <w:szCs w:val="24"/>
        </w:rPr>
        <w:t xml:space="preserve"> </w:t>
      </w:r>
      <w:r w:rsidR="00925429" w:rsidRPr="005819F2">
        <w:rPr>
          <w:b/>
          <w:bCs w:val="0"/>
          <w:sz w:val="24"/>
          <w:szCs w:val="24"/>
        </w:rPr>
        <w:t>декабря</w:t>
      </w:r>
      <w:r w:rsidR="002B5044" w:rsidRPr="005819F2">
        <w:rPr>
          <w:b/>
          <w:bCs w:val="0"/>
          <w:sz w:val="24"/>
          <w:szCs w:val="24"/>
        </w:rPr>
        <w:t xml:space="preserve"> </w:t>
      </w:r>
      <w:r w:rsidR="004E638A" w:rsidRPr="005819F2">
        <w:rPr>
          <w:b/>
          <w:bCs w:val="0"/>
          <w:sz w:val="24"/>
          <w:szCs w:val="24"/>
        </w:rPr>
        <w:t>2017</w:t>
      </w:r>
      <w:r w:rsidR="002B5044" w:rsidRPr="005819F2">
        <w:rPr>
          <w:b/>
          <w:bCs w:val="0"/>
          <w:sz w:val="24"/>
          <w:szCs w:val="24"/>
        </w:rPr>
        <w:t xml:space="preserve"> года</w:t>
      </w:r>
      <w:r w:rsidR="00BC2634" w:rsidRPr="005819F2">
        <w:rPr>
          <w:b/>
          <w:bCs w:val="0"/>
          <w:sz w:val="24"/>
          <w:szCs w:val="24"/>
        </w:rPr>
        <w:t xml:space="preserve">, </w:t>
      </w:r>
      <w:r w:rsidR="00BC2634" w:rsidRPr="005819F2">
        <w:rPr>
          <w:bCs w:val="0"/>
          <w:sz w:val="24"/>
          <w:szCs w:val="24"/>
        </w:rPr>
        <w:t>при этом предложенная Участником в Письме о подаче о</w:t>
      </w:r>
      <w:r w:rsidR="00BC2634" w:rsidRPr="00382A07">
        <w:rPr>
          <w:bCs w:val="0"/>
          <w:sz w:val="24"/>
          <w:szCs w:val="24"/>
        </w:rPr>
        <w:t xml:space="preserve">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41D0">
        <w:fldChar w:fldCharType="begin"/>
      </w:r>
      <w:r w:rsidR="00B541D0">
        <w:instrText xml:space="preserve"> REF _Ref93089454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41D0">
        <w:fldChar w:fldCharType="begin"/>
      </w:r>
      <w:r w:rsidR="00B541D0">
        <w:instrText xml:space="preserve"> REF _Ref303670674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541D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_Ref444179578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41D0">
        <w:fldChar w:fldCharType="begin"/>
      </w:r>
      <w:r w:rsidR="00B541D0">
        <w:instrText xml:space="preserve"> REF _Ref465850064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541D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41D0">
        <w:fldChar w:fldCharType="begin"/>
      </w:r>
      <w:r w:rsidR="00B541D0">
        <w:instrText xml:space="preserve"> REF _Ref306352987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541D0">
        <w:fldChar w:fldCharType="begin"/>
      </w:r>
      <w:r w:rsidR="00B541D0">
        <w:instrText xml:space="preserve"> REF _Ref306353005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541D0">
        <w:fldChar w:fldCharType="begin"/>
      </w:r>
      <w:r w:rsidR="00B541D0">
        <w:instrText xml:space="preserve"> REF _Ref468453355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3.7.8</w:t>
      </w:r>
      <w:r w:rsidR="00B541D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494C5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</w:t>
      </w:r>
      <w:r w:rsidRPr="00494C5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41D0">
        <w:fldChar w:fldCharType="begin"/>
      </w:r>
      <w:r w:rsidR="00B541D0">
        <w:instrText xml:space="preserve"> REF _Ref303251044 \r \h  \* MERGEFORMAT </w:instrText>
      </w:r>
      <w:r w:rsidR="00B541D0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B541D0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541D0">
        <w:fldChar w:fldCharType="begin"/>
      </w:r>
      <w:r w:rsidR="00B541D0">
        <w:instrText xml:space="preserve"> REF _Ref472411304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3.3.7.1</w:t>
      </w:r>
      <w:r w:rsidR="00B541D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541D0">
        <w:fldChar w:fldCharType="begin"/>
      </w:r>
      <w:r w:rsidR="00B541D0">
        <w:instrText xml:space="preserve"> REF _Ref468456963 \r \h  \* MERGEFORMAT </w:instrText>
      </w:r>
      <w:r w:rsidR="00B541D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541D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541D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541D0">
        <w:fldChar w:fldCharType="begin"/>
      </w:r>
      <w:r w:rsidR="00B541D0">
        <w:instrText xml:space="preserve"> REF _Ref468457053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3.6.2.5</w:t>
      </w:r>
      <w:r w:rsidR="00B541D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="007929A7"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541D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_Ref294695403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541D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541D0">
        <w:fldChar w:fldCharType="begin"/>
      </w:r>
      <w:r w:rsidR="00B541D0">
        <w:instrText xml:space="preserve"> REF _Ref466909528 \r \h  \* MERGEFORMAT </w:instrText>
      </w:r>
      <w:r w:rsidR="00B541D0">
        <w:fldChar w:fldCharType="separate"/>
      </w:r>
      <w:r w:rsidR="006305A1" w:rsidRPr="000D2D6A">
        <w:rPr>
          <w:sz w:val="24"/>
          <w:szCs w:val="24"/>
        </w:rPr>
        <w:t>3.3.8.9</w:t>
      </w:r>
      <w:r w:rsidR="00B541D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_Ref305979053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3.12.5</w:t>
      </w:r>
      <w:r w:rsidR="00B541D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_Ref468973820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3.3.14.4.4</w:t>
      </w:r>
      <w:r w:rsidR="00B541D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_Ref468462141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</w:t>
      </w:r>
      <w:r w:rsidR="00B541D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_Ref468462243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3.12.6</w:t>
      </w:r>
      <w:r w:rsidR="00B541D0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lastRenderedPageBreak/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541D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06179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06179C">
        <w:rPr>
          <w:b w:val="0"/>
          <w:szCs w:val="24"/>
        </w:rPr>
        <w:t>)</w:t>
      </w:r>
      <w:r w:rsidRPr="0006179C">
        <w:rPr>
          <w:b w:val="0"/>
          <w:szCs w:val="24"/>
        </w:rPr>
        <w:t xml:space="preserve"> задани</w:t>
      </w:r>
      <w:r w:rsidR="003776BB" w:rsidRPr="0006179C">
        <w:rPr>
          <w:b w:val="0"/>
          <w:szCs w:val="24"/>
        </w:rPr>
        <w:t>е(</w:t>
      </w:r>
      <w:r w:rsidRPr="0006179C">
        <w:rPr>
          <w:b w:val="0"/>
          <w:szCs w:val="24"/>
        </w:rPr>
        <w:t>я</w:t>
      </w:r>
      <w:r w:rsidR="003776BB" w:rsidRPr="0006179C">
        <w:rPr>
          <w:b w:val="0"/>
          <w:szCs w:val="24"/>
        </w:rPr>
        <w:t>)</w:t>
      </w:r>
      <w:r w:rsidRPr="0006179C">
        <w:rPr>
          <w:b w:val="0"/>
          <w:szCs w:val="24"/>
        </w:rPr>
        <w:t xml:space="preserve"> </w:t>
      </w:r>
      <w:r w:rsidR="00A154B7" w:rsidRPr="0006179C">
        <w:rPr>
          <w:b w:val="0"/>
          <w:szCs w:val="24"/>
        </w:rPr>
        <w:t xml:space="preserve">по Лоту №1 (подраздел </w:t>
      </w:r>
      <w:r w:rsidR="00B541D0" w:rsidRPr="0006179C">
        <w:fldChar w:fldCharType="begin"/>
      </w:r>
      <w:r w:rsidR="00B541D0" w:rsidRPr="0006179C">
        <w:instrText xml:space="preserve"> REF _Ref440275279 \r \h  \* MERGEFORMAT </w:instrText>
      </w:r>
      <w:r w:rsidR="00B541D0" w:rsidRPr="0006179C">
        <w:fldChar w:fldCharType="separate"/>
      </w:r>
      <w:r w:rsidR="006305A1" w:rsidRPr="0006179C">
        <w:rPr>
          <w:b w:val="0"/>
          <w:szCs w:val="24"/>
        </w:rPr>
        <w:t>1.1.4</w:t>
      </w:r>
      <w:r w:rsidR="00B541D0" w:rsidRPr="0006179C">
        <w:fldChar w:fldCharType="end"/>
      </w:r>
      <w:r w:rsidR="00A154B7" w:rsidRPr="0006179C">
        <w:rPr>
          <w:b w:val="0"/>
          <w:szCs w:val="24"/>
        </w:rPr>
        <w:t>)</w:t>
      </w:r>
      <w:r w:rsidRPr="0006179C">
        <w:rPr>
          <w:b w:val="0"/>
          <w:szCs w:val="24"/>
        </w:rPr>
        <w:t xml:space="preserve"> изложен</w:t>
      </w:r>
      <w:r w:rsidR="00F463E8" w:rsidRPr="0006179C">
        <w:rPr>
          <w:b w:val="0"/>
          <w:szCs w:val="24"/>
        </w:rPr>
        <w:t>о(</w:t>
      </w:r>
      <w:r w:rsidRPr="0006179C">
        <w:rPr>
          <w:b w:val="0"/>
          <w:szCs w:val="24"/>
        </w:rPr>
        <w:t>ы</w:t>
      </w:r>
      <w:r w:rsidR="00F463E8" w:rsidRPr="0006179C">
        <w:rPr>
          <w:b w:val="0"/>
          <w:szCs w:val="24"/>
        </w:rPr>
        <w:t>)</w:t>
      </w:r>
      <w:r w:rsidRPr="0006179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179C">
        <w:rPr>
          <w:b w:val="0"/>
          <w:szCs w:val="24"/>
        </w:rPr>
        <w:t>Участник</w:t>
      </w:r>
      <w:r w:rsidRPr="0006179C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06179C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06179C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382A07" w:rsidRDefault="002B5044" w:rsidP="0021751A">
      <w:pPr>
        <w:pStyle w:val="2"/>
        <w:ind w:left="1701" w:hanging="1134"/>
      </w:pPr>
      <w:bookmarkStart w:id="784" w:name="_Toc498588917"/>
      <w:bookmarkStart w:id="785" w:name="_GoBack"/>
      <w:bookmarkEnd w:id="785"/>
      <w:r w:rsidRPr="00382A07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3.3.4</w:t>
      </w:r>
      <w:r w:rsidR="00B541D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541D0">
        <w:fldChar w:fldCharType="begin"/>
      </w:r>
      <w:r w:rsidR="00B541D0">
        <w:instrText xml:space="preserve"> REF _Ref450646963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4.2</w:t>
      </w:r>
      <w:r w:rsidR="00B541D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5.3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_Ref440292752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1018D6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_Ref440292779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541D0">
        <w:fldChar w:fldCharType="begin"/>
      </w:r>
      <w:r w:rsidR="00B541D0">
        <w:instrText xml:space="preserve"> REF _Ref440292555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41D0">
        <w:fldChar w:fldCharType="begin"/>
      </w:r>
      <w:r w:rsidR="00B541D0">
        <w:instrText xml:space="preserve"> REF _Ref440292618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4.4.1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_Ref440273986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541D0">
        <w:fldChar w:fldCharType="begin"/>
      </w:r>
      <w:r w:rsidR="00B541D0">
        <w:instrText xml:space="preserve"> REF _Ref440274025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41D0">
        <w:fldChar w:fldCharType="begin"/>
      </w:r>
      <w:r w:rsidR="00B541D0">
        <w:instrText xml:space="preserve"> REF _Ref440274159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1D6DBB">
        <w:rPr>
          <w:sz w:val="24"/>
          <w:szCs w:val="24"/>
        </w:rPr>
        <w:t>5.1</w:t>
      </w:r>
      <w:r w:rsidR="00B541D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541D0">
        <w:fldChar w:fldCharType="begin"/>
      </w:r>
      <w:r w:rsidR="00B541D0">
        <w:instrText xml:space="preserve"> REF _Ref191386461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_Ref440274337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_Ref440274366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5.4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EDF" w:rsidRDefault="00400EDF">
      <w:pPr>
        <w:spacing w:line="240" w:lineRule="auto"/>
      </w:pPr>
      <w:r>
        <w:separator/>
      </w:r>
    </w:p>
  </w:endnote>
  <w:endnote w:type="continuationSeparator" w:id="0">
    <w:p w:rsidR="00400EDF" w:rsidRDefault="00400EDF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06179C">
      <w:rPr>
        <w:noProof/>
        <w:sz w:val="16"/>
        <w:szCs w:val="16"/>
        <w:lang w:eastAsia="ru-RU"/>
      </w:rPr>
      <w:t>40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0122">
      <w:rPr>
        <w:sz w:val="18"/>
        <w:szCs w:val="18"/>
      </w:rPr>
      <w:t>Договор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на поставку </w:t>
    </w:r>
    <w:r w:rsidR="00AC3F56">
      <w:rPr>
        <w:sz w:val="18"/>
        <w:szCs w:val="18"/>
      </w:rPr>
      <w:t>химической посуды, химических материалов и реактивов</w:t>
    </w:r>
    <w:r w:rsidRPr="008A0122">
      <w:rPr>
        <w:sz w:val="18"/>
        <w:szCs w:val="18"/>
      </w:rPr>
      <w:t xml:space="preserve"> для нужд ПАО «МРСК Центра» (филиал</w:t>
    </w:r>
    <w:r w:rsidR="008A0122" w:rsidRPr="008A0122">
      <w:rPr>
        <w:sz w:val="18"/>
        <w:szCs w:val="18"/>
      </w:rPr>
      <w:t>а</w:t>
    </w:r>
    <w:r w:rsidRPr="008A0122">
      <w:rPr>
        <w:sz w:val="18"/>
        <w:szCs w:val="18"/>
      </w:rPr>
      <w:t xml:space="preserve">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EDF" w:rsidRDefault="00400EDF">
      <w:pPr>
        <w:spacing w:line="240" w:lineRule="auto"/>
      </w:pPr>
      <w:r>
        <w:separator/>
      </w:r>
    </w:p>
  </w:footnote>
  <w:footnote w:type="continuationSeparator" w:id="0">
    <w:p w:rsidR="00400EDF" w:rsidRDefault="00400EDF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5B1E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179C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4786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B6638"/>
    <w:rsid w:val="000C0B23"/>
    <w:rsid w:val="000C1107"/>
    <w:rsid w:val="000C14F5"/>
    <w:rsid w:val="000C39DE"/>
    <w:rsid w:val="000C60B4"/>
    <w:rsid w:val="000C6DCF"/>
    <w:rsid w:val="000D1DA8"/>
    <w:rsid w:val="000D2348"/>
    <w:rsid w:val="000D2D6A"/>
    <w:rsid w:val="000D2DDE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17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A5F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1CAC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66ABC"/>
    <w:rsid w:val="00271B8E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0F0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0EDF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276D4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4C5A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19F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663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D4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5C11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0122"/>
    <w:rsid w:val="008A2AC9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429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563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F56"/>
    <w:rsid w:val="00AD3EBC"/>
    <w:rsid w:val="00AD4A9B"/>
    <w:rsid w:val="00AD4F60"/>
    <w:rsid w:val="00AD553C"/>
    <w:rsid w:val="00AD55B5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6BB0"/>
    <w:rsid w:val="00B37046"/>
    <w:rsid w:val="00B42AE0"/>
    <w:rsid w:val="00B42DA0"/>
    <w:rsid w:val="00B47890"/>
    <w:rsid w:val="00B500A2"/>
    <w:rsid w:val="00B51A18"/>
    <w:rsid w:val="00B5307E"/>
    <w:rsid w:val="00B5344A"/>
    <w:rsid w:val="00B541D0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661E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C21"/>
    <w:rsid w:val="00DB5A15"/>
    <w:rsid w:val="00DC0DB5"/>
    <w:rsid w:val="00DC141A"/>
    <w:rsid w:val="00DC15DC"/>
    <w:rsid w:val="00DC2470"/>
    <w:rsid w:val="00DC32FC"/>
    <w:rsid w:val="00DC3523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934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BB5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09E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5C3D-850D-4586-92EB-55286816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89</Pages>
  <Words>30025</Words>
  <Characters>171148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200772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76</cp:revision>
  <cp:lastPrinted>2015-12-29T14:27:00Z</cp:lastPrinted>
  <dcterms:created xsi:type="dcterms:W3CDTF">2016-12-02T12:44:00Z</dcterms:created>
  <dcterms:modified xsi:type="dcterms:W3CDTF">2017-11-24T16:52:00Z</dcterms:modified>
</cp:coreProperties>
</file>