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382A07" w:rsidRDefault="00B51741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B51741" w:rsidRPr="000D67AD" w:rsidRDefault="00B5174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51741" w:rsidRPr="000D67AD" w:rsidRDefault="00B5174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51741" w:rsidRPr="000D67AD" w:rsidRDefault="00B5174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51741" w:rsidRPr="000D67AD" w:rsidRDefault="00B5174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51741" w:rsidRPr="000D67AD" w:rsidRDefault="00B5174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51741" w:rsidRPr="000D67AD" w:rsidRDefault="00B5174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51741" w:rsidRPr="000D67AD" w:rsidRDefault="00B51741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51741" w:rsidRPr="000D67AD" w:rsidRDefault="00B51741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51741" w:rsidRPr="000D67AD" w:rsidRDefault="00B5174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51741" w:rsidRPr="00CA33D5" w:rsidRDefault="00B5174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5E3730" w:rsidRPr="007417E6" w:rsidRDefault="005E3730" w:rsidP="005E3730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9B10D0">
        <w:rPr>
          <w:sz w:val="24"/>
          <w:szCs w:val="24"/>
        </w:rPr>
        <w:t xml:space="preserve"> комиссии –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и.о. заместителя генерального директора –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директора филиала ПАО «МРСК Центра» – 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«Тверьэнерго»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</w:p>
    <w:p w:rsidR="005E3730" w:rsidRPr="00110B45" w:rsidRDefault="005E3730" w:rsidP="005E3730">
      <w:pPr>
        <w:spacing w:line="264" w:lineRule="auto"/>
        <w:jc w:val="right"/>
        <w:rPr>
          <w:sz w:val="24"/>
          <w:szCs w:val="24"/>
        </w:rPr>
      </w:pPr>
      <w:r w:rsidRPr="00110B45">
        <w:rPr>
          <w:sz w:val="24"/>
          <w:szCs w:val="24"/>
        </w:rPr>
        <w:t xml:space="preserve">____________________ М.Л. Мажонц </w:t>
      </w:r>
    </w:p>
    <w:p w:rsidR="005E3730" w:rsidRPr="00110B45" w:rsidRDefault="005E3730" w:rsidP="005E3730">
      <w:pPr>
        <w:spacing w:before="60" w:line="264" w:lineRule="auto"/>
        <w:jc w:val="right"/>
        <w:rPr>
          <w:sz w:val="24"/>
          <w:szCs w:val="24"/>
        </w:rPr>
      </w:pPr>
      <w:r w:rsidRPr="00110B45">
        <w:rPr>
          <w:sz w:val="24"/>
          <w:szCs w:val="24"/>
        </w:rPr>
        <w:t xml:space="preserve">  «</w:t>
      </w:r>
      <w:r w:rsidR="00B51741">
        <w:rPr>
          <w:sz w:val="24"/>
          <w:szCs w:val="24"/>
        </w:rPr>
        <w:t>02</w:t>
      </w:r>
      <w:r w:rsidRPr="00110B45">
        <w:rPr>
          <w:sz w:val="24"/>
          <w:szCs w:val="24"/>
        </w:rPr>
        <w:t xml:space="preserve">» </w:t>
      </w:r>
      <w:r w:rsidR="00B51741">
        <w:rPr>
          <w:sz w:val="24"/>
          <w:szCs w:val="24"/>
        </w:rPr>
        <w:t>ноя</w:t>
      </w:r>
      <w:r>
        <w:rPr>
          <w:sz w:val="24"/>
          <w:szCs w:val="24"/>
        </w:rPr>
        <w:t>бря</w:t>
      </w:r>
      <w:r w:rsidRPr="00110B45">
        <w:rPr>
          <w:sz w:val="24"/>
          <w:szCs w:val="24"/>
        </w:rPr>
        <w:t xml:space="preserve"> 2018 г.</w:t>
      </w:r>
    </w:p>
    <w:p w:rsidR="005E3730" w:rsidRPr="00110B45" w:rsidRDefault="005E3730" w:rsidP="005E3730">
      <w:pPr>
        <w:spacing w:line="264" w:lineRule="auto"/>
        <w:jc w:val="right"/>
        <w:rPr>
          <w:sz w:val="24"/>
          <w:szCs w:val="24"/>
        </w:rPr>
      </w:pP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Согласовано на заседании</w:t>
      </w:r>
    </w:p>
    <w:p w:rsidR="005E3730" w:rsidRPr="00110B45" w:rsidRDefault="00B51741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B51741">
        <w:rPr>
          <w:b/>
          <w:sz w:val="24"/>
          <w:szCs w:val="24"/>
        </w:rPr>
        <w:t xml:space="preserve">Закупочной </w:t>
      </w:r>
      <w:r w:rsidR="005E3730" w:rsidRPr="00110B45">
        <w:rPr>
          <w:b/>
          <w:sz w:val="24"/>
          <w:szCs w:val="24"/>
        </w:rPr>
        <w:t>комиссии</w:t>
      </w: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Протокол № ____________</w:t>
      </w:r>
    </w:p>
    <w:p w:rsidR="005E3730" w:rsidRPr="00110B45" w:rsidRDefault="00B51741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 xml:space="preserve">от </w:t>
      </w:r>
      <w:r w:rsidRPr="00B51741">
        <w:rPr>
          <w:b/>
          <w:sz w:val="24"/>
          <w:szCs w:val="24"/>
        </w:rPr>
        <w:t xml:space="preserve">«02» ноября </w:t>
      </w:r>
      <w:r w:rsidR="005E3730" w:rsidRPr="00110B45">
        <w:rPr>
          <w:b/>
          <w:sz w:val="24"/>
          <w:szCs w:val="24"/>
        </w:rPr>
        <w:t>2018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5E3730" w:rsidRPr="005E3730">
        <w:rPr>
          <w:b/>
          <w:sz w:val="24"/>
          <w:szCs w:val="24"/>
        </w:rPr>
        <w:t xml:space="preserve">Договора на </w:t>
      </w:r>
      <w:r w:rsidR="00B51741" w:rsidRPr="00B51741">
        <w:rPr>
          <w:b/>
          <w:sz w:val="24"/>
          <w:szCs w:val="24"/>
        </w:rPr>
        <w:t xml:space="preserve">поставку провода АС-70 </w:t>
      </w:r>
      <w:r w:rsidR="005E3730" w:rsidRPr="005E3730">
        <w:rPr>
          <w:b/>
          <w:sz w:val="24"/>
          <w:szCs w:val="24"/>
        </w:rPr>
        <w:t>для нужд ПАО «МРСК Центра» (филиала «Тверьэнерго»)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Pr="00382A07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5E3730">
        <w:rPr>
          <w:sz w:val="24"/>
          <w:szCs w:val="24"/>
        </w:rPr>
        <w:t>Тверь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  <w:bookmarkStart w:id="6" w:name="_GoBack"/>
      <w:bookmarkEnd w:id="6"/>
    </w:p>
    <w:p w:rsidR="00717F60" w:rsidRPr="00D02A91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98588843"/>
      <w:bookmarkEnd w:id="7"/>
      <w:r w:rsidRPr="00D02A91">
        <w:rPr>
          <w:szCs w:val="24"/>
        </w:rPr>
        <w:lastRenderedPageBreak/>
        <w:t>Общие положения</w:t>
      </w:r>
      <w:bookmarkEnd w:id="8"/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98588844"/>
      <w:bookmarkEnd w:id="9"/>
      <w:r w:rsidRPr="00D02A91">
        <w:t>Общие сведения о процедуре запроса предложений</w:t>
      </w:r>
      <w:bookmarkEnd w:id="10"/>
    </w:p>
    <w:p w:rsidR="005B75A6" w:rsidRPr="00D02A91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r w:rsidRPr="00D02A91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D02A91">
        <w:rPr>
          <w:iCs/>
          <w:sz w:val="24"/>
          <w:szCs w:val="24"/>
        </w:rPr>
        <w:t>– ПАО «МРСК Центра» (далее – Заказчик или Организатор)</w:t>
      </w:r>
      <w:r w:rsidRPr="00D02A91">
        <w:rPr>
          <w:iCs/>
          <w:sz w:val="24"/>
          <w:szCs w:val="24"/>
        </w:rPr>
        <w:t xml:space="preserve"> (почтовый адрес:</w:t>
      </w:r>
      <w:r w:rsidR="007556FF" w:rsidRPr="00D02A91">
        <w:rPr>
          <w:iCs/>
          <w:sz w:val="24"/>
          <w:szCs w:val="24"/>
        </w:rPr>
        <w:t xml:space="preserve"> РФ, 127018, г. Москва, ул. 2-я Ямская, 4</w:t>
      </w:r>
      <w:r w:rsidR="00EC1043" w:rsidRPr="00D02A91">
        <w:rPr>
          <w:iCs/>
          <w:sz w:val="24"/>
          <w:szCs w:val="24"/>
        </w:rPr>
        <w:t>, с</w:t>
      </w:r>
      <w:r w:rsidRPr="00D02A91">
        <w:rPr>
          <w:iCs/>
          <w:sz w:val="24"/>
          <w:szCs w:val="24"/>
        </w:rPr>
        <w:t xml:space="preserve">екретарь Закупочной комиссии – </w:t>
      </w:r>
      <w:bookmarkEnd w:id="11"/>
      <w:r w:rsidR="005E3730" w:rsidRPr="00D02A91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="005E3730" w:rsidRPr="00D02A91">
        <w:rPr>
          <w:sz w:val="24"/>
          <w:szCs w:val="24"/>
        </w:rPr>
        <w:t xml:space="preserve">адрес электронной почты: </w:t>
      </w:r>
      <w:hyperlink r:id="rId17" w:history="1">
        <w:r w:rsidR="005E3730" w:rsidRPr="00D02A91">
          <w:rPr>
            <w:rStyle w:val="a7"/>
            <w:iCs/>
            <w:sz w:val="24"/>
            <w:szCs w:val="24"/>
            <w:lang w:val="en-US"/>
          </w:rPr>
          <w:t>Koroleva</w:t>
        </w:r>
        <w:r w:rsidR="005E3730" w:rsidRPr="00D02A91">
          <w:rPr>
            <w:rStyle w:val="a7"/>
            <w:iCs/>
            <w:sz w:val="24"/>
            <w:szCs w:val="24"/>
          </w:rPr>
          <w:t>.</w:t>
        </w:r>
        <w:r w:rsidR="005E3730" w:rsidRPr="00D02A91">
          <w:rPr>
            <w:rStyle w:val="a7"/>
            <w:iCs/>
            <w:sz w:val="24"/>
            <w:szCs w:val="24"/>
            <w:lang w:val="en-US"/>
          </w:rPr>
          <w:t>EM</w:t>
        </w:r>
        <w:r w:rsidR="005E3730" w:rsidRPr="00D02A91">
          <w:rPr>
            <w:rStyle w:val="a7"/>
            <w:sz w:val="24"/>
            <w:szCs w:val="24"/>
          </w:rPr>
          <w:t>@mrsk-1.ru</w:t>
        </w:r>
      </w:hyperlink>
      <w:r w:rsidR="005E3730" w:rsidRPr="00D02A91">
        <w:rPr>
          <w:iCs/>
          <w:sz w:val="24"/>
          <w:szCs w:val="24"/>
        </w:rPr>
        <w:t>, ответственное лицо –</w:t>
      </w:r>
      <w:r w:rsidR="005E3730" w:rsidRPr="00D02A91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8" w:history="1">
        <w:r w:rsidR="005E3730" w:rsidRPr="00D02A91">
          <w:rPr>
            <w:rStyle w:val="a7"/>
            <w:sz w:val="24"/>
            <w:szCs w:val="24"/>
            <w:lang w:val="en-US"/>
          </w:rPr>
          <w:t>Fomin</w:t>
        </w:r>
        <w:r w:rsidR="005E3730" w:rsidRPr="00D02A91">
          <w:rPr>
            <w:rStyle w:val="a7"/>
            <w:sz w:val="24"/>
            <w:szCs w:val="24"/>
          </w:rPr>
          <w:t>.</w:t>
        </w:r>
        <w:r w:rsidR="005E3730" w:rsidRPr="00D02A91">
          <w:rPr>
            <w:rStyle w:val="a7"/>
            <w:sz w:val="24"/>
            <w:szCs w:val="24"/>
            <w:lang w:val="en-US"/>
          </w:rPr>
          <w:t>RV</w:t>
        </w:r>
        <w:r w:rsidR="005E3730" w:rsidRPr="00D02A91">
          <w:rPr>
            <w:rStyle w:val="a7"/>
            <w:sz w:val="24"/>
            <w:szCs w:val="24"/>
          </w:rPr>
          <w:t>@mrsk-1.ru</w:t>
        </w:r>
      </w:hyperlink>
      <w:r w:rsidR="005E3730" w:rsidRPr="00D02A91">
        <w:rPr>
          <w:sz w:val="24"/>
          <w:szCs w:val="24"/>
        </w:rPr>
        <w:t xml:space="preserve">. </w:t>
      </w:r>
      <w:r w:rsidR="005E3730" w:rsidRPr="00D02A91">
        <w:rPr>
          <w:iCs/>
          <w:sz w:val="24"/>
          <w:szCs w:val="24"/>
        </w:rPr>
        <w:t>Извещением</w:t>
      </w:r>
      <w:r w:rsidR="005E3730" w:rsidRPr="00D02A91">
        <w:rPr>
          <w:sz w:val="24"/>
          <w:szCs w:val="24"/>
        </w:rPr>
        <w:t xml:space="preserve"> о проведении открытого </w:t>
      </w:r>
      <w:r w:rsidR="005E3730" w:rsidRPr="00D02A91">
        <w:rPr>
          <w:iCs/>
          <w:sz w:val="24"/>
          <w:szCs w:val="24"/>
        </w:rPr>
        <w:t>запроса предложений</w:t>
      </w:r>
      <w:r w:rsidR="005E3730" w:rsidRPr="00D02A91">
        <w:rPr>
          <w:sz w:val="24"/>
          <w:szCs w:val="24"/>
        </w:rPr>
        <w:t xml:space="preserve">, опубликованным </w:t>
      </w:r>
      <w:r w:rsidR="00B51741" w:rsidRPr="00B51741">
        <w:rPr>
          <w:b/>
          <w:sz w:val="24"/>
          <w:szCs w:val="24"/>
        </w:rPr>
        <w:t>«02» ноября</w:t>
      </w:r>
      <w:r w:rsidR="00B51741" w:rsidRPr="00110B45">
        <w:rPr>
          <w:sz w:val="24"/>
          <w:szCs w:val="24"/>
        </w:rPr>
        <w:t xml:space="preserve"> </w:t>
      </w:r>
      <w:r w:rsidR="005E3730" w:rsidRPr="00D02A91">
        <w:rPr>
          <w:b/>
          <w:sz w:val="24"/>
          <w:szCs w:val="24"/>
        </w:rPr>
        <w:t>2018 г.</w:t>
      </w:r>
      <w:r w:rsidR="005E3730" w:rsidRPr="00D02A91">
        <w:rPr>
          <w:sz w:val="24"/>
          <w:szCs w:val="24"/>
        </w:rPr>
        <w:t xml:space="preserve"> на официальном сайте (</w:t>
      </w:r>
      <w:hyperlink r:id="rId19" w:history="1">
        <w:r w:rsidR="005E3730" w:rsidRPr="00D02A91">
          <w:rPr>
            <w:rStyle w:val="a7"/>
            <w:color w:val="auto"/>
            <w:sz w:val="24"/>
            <w:szCs w:val="24"/>
          </w:rPr>
          <w:t>www.zakupki.</w:t>
        </w:r>
        <w:r w:rsidR="005E3730" w:rsidRPr="00D02A91">
          <w:rPr>
            <w:rStyle w:val="a7"/>
            <w:color w:val="auto"/>
            <w:sz w:val="24"/>
            <w:szCs w:val="24"/>
            <w:lang w:val="en-US"/>
          </w:rPr>
          <w:t>gov</w:t>
        </w:r>
        <w:r w:rsidR="005E3730" w:rsidRPr="00D02A91">
          <w:rPr>
            <w:rStyle w:val="a7"/>
            <w:color w:val="auto"/>
            <w:sz w:val="24"/>
            <w:szCs w:val="24"/>
          </w:rPr>
          <w:t>.ru</w:t>
        </w:r>
      </w:hyperlink>
      <w:r w:rsidR="005E3730" w:rsidRPr="00D02A91">
        <w:rPr>
          <w:sz w:val="24"/>
          <w:szCs w:val="24"/>
        </w:rPr>
        <w:t>),</w:t>
      </w:r>
      <w:r w:rsidR="005E3730" w:rsidRPr="00D02A91">
        <w:rPr>
          <w:iCs/>
          <w:sz w:val="24"/>
          <w:szCs w:val="24"/>
        </w:rPr>
        <w:t xml:space="preserve"> </w:t>
      </w:r>
      <w:r w:rsidR="005E3730" w:rsidRPr="00D02A91">
        <w:rPr>
          <w:sz w:val="24"/>
          <w:szCs w:val="24"/>
        </w:rPr>
        <w:t xml:space="preserve">на сайте </w:t>
      </w:r>
      <w:r w:rsidR="005E3730" w:rsidRPr="00D02A91">
        <w:rPr>
          <w:iCs/>
          <w:sz w:val="24"/>
          <w:szCs w:val="24"/>
        </w:rPr>
        <w:t>ПАО «МРСК Центра»</w:t>
      </w:r>
      <w:r w:rsidR="005E3730" w:rsidRPr="00D02A91">
        <w:rPr>
          <w:sz w:val="24"/>
          <w:szCs w:val="24"/>
        </w:rPr>
        <w:t xml:space="preserve"> (</w:t>
      </w:r>
      <w:hyperlink r:id="rId20" w:history="1">
        <w:r w:rsidR="005E3730" w:rsidRPr="00D02A91">
          <w:rPr>
            <w:rStyle w:val="a7"/>
            <w:color w:val="auto"/>
            <w:sz w:val="24"/>
            <w:szCs w:val="24"/>
          </w:rPr>
          <w:t>www.mrsk-1.ru</w:t>
        </w:r>
      </w:hyperlink>
      <w:r w:rsidR="005E3730" w:rsidRPr="00D02A91">
        <w:rPr>
          <w:sz w:val="24"/>
          <w:szCs w:val="24"/>
        </w:rPr>
        <w:t xml:space="preserve">), на сайте ЭТП, указанном в п. </w:t>
      </w:r>
      <w:r w:rsidR="005E3730" w:rsidRPr="00D02A91">
        <w:rPr>
          <w:sz w:val="24"/>
          <w:szCs w:val="24"/>
        </w:rPr>
        <w:fldChar w:fldCharType="begin"/>
      </w:r>
      <w:r w:rsidR="005E3730" w:rsidRPr="00D02A91">
        <w:rPr>
          <w:sz w:val="24"/>
          <w:szCs w:val="24"/>
        </w:rPr>
        <w:instrText xml:space="preserve"> REF _Ref440269836 \r \h  \* MERGEFORMAT </w:instrText>
      </w:r>
      <w:r w:rsidR="005E3730" w:rsidRPr="00D02A91">
        <w:rPr>
          <w:sz w:val="24"/>
          <w:szCs w:val="24"/>
        </w:rPr>
      </w:r>
      <w:r w:rsidR="005E3730" w:rsidRPr="00D02A91">
        <w:rPr>
          <w:sz w:val="24"/>
          <w:szCs w:val="24"/>
        </w:rPr>
        <w:fldChar w:fldCharType="separate"/>
      </w:r>
      <w:r w:rsidR="005E3730" w:rsidRPr="00D02A91">
        <w:rPr>
          <w:sz w:val="24"/>
          <w:szCs w:val="24"/>
        </w:rPr>
        <w:t>1.1.2</w:t>
      </w:r>
      <w:r w:rsidR="005E3730" w:rsidRPr="00D02A91">
        <w:rPr>
          <w:sz w:val="24"/>
          <w:szCs w:val="24"/>
        </w:rPr>
        <w:fldChar w:fldCharType="end"/>
      </w:r>
      <w:r w:rsidR="005E3730" w:rsidRPr="00D02A91">
        <w:rPr>
          <w:sz w:val="24"/>
          <w:szCs w:val="24"/>
        </w:rPr>
        <w:t xml:space="preserve"> настоящей Документации, </w:t>
      </w:r>
      <w:r w:rsidR="005E3730" w:rsidRPr="00D02A91">
        <w:rPr>
          <w:iCs/>
          <w:sz w:val="24"/>
          <w:szCs w:val="24"/>
        </w:rPr>
        <w:t xml:space="preserve"> приг</w:t>
      </w:r>
      <w:r w:rsidR="005E3730" w:rsidRPr="00D02A91">
        <w:rPr>
          <w:sz w:val="24"/>
          <w:szCs w:val="24"/>
        </w:rPr>
        <w:t xml:space="preserve">ласило юридических лиц и физических лиц (в т. ч. </w:t>
      </w:r>
      <w:r w:rsidR="005E3730" w:rsidRPr="00B51741">
        <w:rPr>
          <w:sz w:val="24"/>
          <w:szCs w:val="24"/>
        </w:rPr>
        <w:t xml:space="preserve">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</w:t>
      </w:r>
      <w:r w:rsidR="005E3730" w:rsidRPr="00B51741">
        <w:rPr>
          <w:bCs w:val="0"/>
          <w:color w:val="000000"/>
          <w:sz w:val="24"/>
          <w:szCs w:val="24"/>
        </w:rPr>
        <w:t xml:space="preserve">Договора на </w:t>
      </w:r>
      <w:r w:rsidR="00B51741" w:rsidRPr="00B51741">
        <w:rPr>
          <w:sz w:val="24"/>
          <w:szCs w:val="24"/>
        </w:rPr>
        <w:t>поставку провода АС-70</w:t>
      </w:r>
      <w:r w:rsidR="00B51741" w:rsidRPr="00B51741">
        <w:rPr>
          <w:snapToGrid w:val="0"/>
          <w:sz w:val="24"/>
          <w:szCs w:val="24"/>
        </w:rPr>
        <w:t xml:space="preserve"> </w:t>
      </w:r>
      <w:r w:rsidR="005E3730" w:rsidRPr="00B51741">
        <w:rPr>
          <w:sz w:val="24"/>
          <w:szCs w:val="24"/>
        </w:rPr>
        <w:t>для нужд ПАО «МРСК Центра» (филиала «Тверьэнерго», расположенного по адресу: РФ, 170006, г. Тверь, ул. Бебеля, 1)</w:t>
      </w:r>
      <w:r w:rsidRPr="00B51741">
        <w:rPr>
          <w:sz w:val="24"/>
          <w:szCs w:val="24"/>
        </w:rPr>
        <w:t>.</w:t>
      </w:r>
      <w:bookmarkEnd w:id="12"/>
      <w:bookmarkEnd w:id="13"/>
      <w:bookmarkEnd w:id="14"/>
    </w:p>
    <w:p w:rsidR="00717F60" w:rsidRPr="00D02A91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D02A91">
        <w:rPr>
          <w:sz w:val="24"/>
          <w:szCs w:val="24"/>
        </w:rPr>
        <w:t xml:space="preserve">Настоящий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D02A91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914CDF" w:rsidRPr="00D02A91">
          <w:rPr>
            <w:rStyle w:val="a7"/>
            <w:sz w:val="24"/>
            <w:szCs w:val="24"/>
          </w:rPr>
          <w:t>www.b2b-mrsk.ru</w:t>
        </w:r>
      </w:hyperlink>
      <w:r w:rsidR="00914CDF" w:rsidRPr="00D02A91">
        <w:rPr>
          <w:sz w:val="24"/>
          <w:szCs w:val="24"/>
        </w:rPr>
        <w:t xml:space="preserve"> </w:t>
      </w:r>
      <w:r w:rsidR="00702B2C" w:rsidRPr="00D02A91">
        <w:rPr>
          <w:sz w:val="24"/>
          <w:szCs w:val="24"/>
        </w:rPr>
        <w:t>(далее — ЭТП)</w:t>
      </w:r>
      <w:r w:rsidR="005B75A6" w:rsidRPr="00D02A91">
        <w:rPr>
          <w:sz w:val="24"/>
          <w:szCs w:val="24"/>
        </w:rPr>
        <w:t>.</w:t>
      </w:r>
      <w:bookmarkEnd w:id="15"/>
    </w:p>
    <w:p w:rsidR="00717F60" w:rsidRPr="00D02A91" w:rsidRDefault="005E373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D02A91">
        <w:rPr>
          <w:sz w:val="24"/>
          <w:szCs w:val="24"/>
        </w:rPr>
        <w:t>Заказчик: ПАО</w:t>
      </w:r>
      <w:r w:rsidR="00702B2C" w:rsidRPr="00D02A91">
        <w:rPr>
          <w:iCs/>
          <w:sz w:val="24"/>
          <w:szCs w:val="24"/>
        </w:rPr>
        <w:t xml:space="preserve"> «МРСК Центра».</w:t>
      </w:r>
      <w:r w:rsidR="00717F60" w:rsidRPr="00D02A91">
        <w:rPr>
          <w:rStyle w:val="aa"/>
          <w:sz w:val="24"/>
          <w:szCs w:val="24"/>
        </w:rPr>
        <w:t xml:space="preserve"> </w:t>
      </w:r>
      <w:bookmarkEnd w:id="16"/>
    </w:p>
    <w:p w:rsidR="008C4223" w:rsidRPr="00D02A91" w:rsidRDefault="004B5EB3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D02A91">
        <w:rPr>
          <w:sz w:val="24"/>
          <w:szCs w:val="24"/>
        </w:rPr>
        <w:t>Предмет З</w:t>
      </w:r>
      <w:r w:rsidR="00717F60" w:rsidRPr="00D02A91">
        <w:rPr>
          <w:sz w:val="24"/>
          <w:szCs w:val="24"/>
        </w:rPr>
        <w:t>апроса предложений</w:t>
      </w:r>
      <w:r w:rsidR="00702B2C" w:rsidRPr="00D02A91">
        <w:rPr>
          <w:sz w:val="24"/>
          <w:szCs w:val="24"/>
        </w:rPr>
        <w:t>:</w:t>
      </w:r>
      <w:bookmarkEnd w:id="17"/>
    </w:p>
    <w:p w:rsidR="00A40714" w:rsidRPr="00D02A91" w:rsidRDefault="005E3730" w:rsidP="005E3730">
      <w:pPr>
        <w:keepNext/>
        <w:widowControl w:val="0"/>
        <w:tabs>
          <w:tab w:val="left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550"/>
        <w:rPr>
          <w:sz w:val="24"/>
          <w:szCs w:val="24"/>
        </w:rPr>
      </w:pPr>
      <w:r w:rsidRPr="00D02A91">
        <w:rPr>
          <w:sz w:val="24"/>
          <w:szCs w:val="24"/>
        </w:rPr>
        <w:t>П</w:t>
      </w:r>
      <w:r w:rsidR="00717F60" w:rsidRPr="00D02A91">
        <w:rPr>
          <w:sz w:val="24"/>
          <w:szCs w:val="24"/>
        </w:rPr>
        <w:t xml:space="preserve">раво заключения </w:t>
      </w:r>
      <w:bookmarkEnd w:id="18"/>
      <w:r w:rsidRPr="00D02A91">
        <w:rPr>
          <w:sz w:val="24"/>
          <w:szCs w:val="24"/>
        </w:rPr>
        <w:t xml:space="preserve">Договора на поставку </w:t>
      </w:r>
      <w:r w:rsidR="00B51741" w:rsidRPr="00B51741">
        <w:rPr>
          <w:sz w:val="24"/>
          <w:szCs w:val="24"/>
        </w:rPr>
        <w:t>провода АС-70</w:t>
      </w:r>
      <w:r w:rsidR="00B51741" w:rsidRPr="00B51741">
        <w:rPr>
          <w:snapToGrid w:val="0"/>
          <w:sz w:val="24"/>
          <w:szCs w:val="24"/>
        </w:rPr>
        <w:t xml:space="preserve"> </w:t>
      </w:r>
      <w:r w:rsidRPr="00D02A91">
        <w:rPr>
          <w:sz w:val="24"/>
          <w:szCs w:val="24"/>
        </w:rPr>
        <w:t>для нужд ПАО «МРСК Центра» (филиала «Тверьэнерго»)</w:t>
      </w:r>
      <w:r w:rsidR="00702B2C" w:rsidRPr="00D02A91">
        <w:rPr>
          <w:sz w:val="24"/>
          <w:szCs w:val="24"/>
        </w:rPr>
        <w:t>.</w:t>
      </w:r>
    </w:p>
    <w:p w:rsidR="008C4223" w:rsidRPr="00D02A91" w:rsidRDefault="008C4223" w:rsidP="005E3730">
      <w:pPr>
        <w:keepNext/>
        <w:tabs>
          <w:tab w:val="left" w:pos="1276"/>
        </w:tabs>
        <w:autoSpaceDE w:val="0"/>
        <w:autoSpaceDN w:val="0"/>
        <w:spacing w:line="264" w:lineRule="auto"/>
        <w:ind w:firstLine="550"/>
        <w:rPr>
          <w:sz w:val="24"/>
          <w:szCs w:val="24"/>
          <w:lang w:eastAsia="ru-RU"/>
        </w:rPr>
      </w:pPr>
      <w:r w:rsidRPr="00D02A91">
        <w:rPr>
          <w:sz w:val="24"/>
          <w:szCs w:val="24"/>
        </w:rPr>
        <w:t xml:space="preserve">Количество лотов: </w:t>
      </w:r>
      <w:r w:rsidRPr="00D02A91">
        <w:rPr>
          <w:b/>
          <w:sz w:val="24"/>
          <w:szCs w:val="24"/>
        </w:rPr>
        <w:t>1 (один)</w:t>
      </w:r>
      <w:r w:rsidRPr="00D02A91">
        <w:rPr>
          <w:sz w:val="24"/>
          <w:szCs w:val="24"/>
        </w:rPr>
        <w:t>.</w:t>
      </w:r>
    </w:p>
    <w:bookmarkEnd w:id="19"/>
    <w:p w:rsidR="009D7F01" w:rsidRPr="00D02A91" w:rsidRDefault="009D7F01" w:rsidP="005E3730">
      <w:pPr>
        <w:keepNext/>
        <w:tabs>
          <w:tab w:val="left" w:pos="1276"/>
        </w:tabs>
        <w:autoSpaceDE w:val="0"/>
        <w:autoSpaceDN w:val="0"/>
        <w:spacing w:line="264" w:lineRule="auto"/>
        <w:ind w:firstLine="550"/>
        <w:rPr>
          <w:sz w:val="24"/>
          <w:szCs w:val="24"/>
          <w:lang w:eastAsia="ru-RU"/>
        </w:rPr>
      </w:pP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02A91">
        <w:rPr>
          <w:sz w:val="24"/>
          <w:szCs w:val="24"/>
          <w:lang w:eastAsia="ru-RU"/>
        </w:rPr>
        <w:t>.</w:t>
      </w:r>
    </w:p>
    <w:p w:rsidR="00804801" w:rsidRPr="00B51741" w:rsidRDefault="00B5344A" w:rsidP="005E3730">
      <w:pPr>
        <w:pStyle w:val="a"/>
        <w:keepNext/>
        <w:numPr>
          <w:ilvl w:val="0"/>
          <w:numId w:val="0"/>
        </w:numPr>
        <w:tabs>
          <w:tab w:val="left" w:pos="1276"/>
        </w:tabs>
        <w:spacing w:line="264" w:lineRule="auto"/>
        <w:ind w:left="360" w:firstLine="550"/>
        <w:rPr>
          <w:sz w:val="24"/>
          <w:szCs w:val="24"/>
        </w:rPr>
      </w:pPr>
      <w:r w:rsidRPr="00D02A91">
        <w:rPr>
          <w:sz w:val="24"/>
          <w:szCs w:val="24"/>
        </w:rPr>
        <w:t xml:space="preserve">Частичное </w:t>
      </w:r>
      <w:r w:rsidRPr="00B51741">
        <w:rPr>
          <w:sz w:val="24"/>
          <w:szCs w:val="24"/>
        </w:rPr>
        <w:t>выполнение</w:t>
      </w:r>
      <w:r w:rsidR="002946EF" w:rsidRPr="00B51741">
        <w:rPr>
          <w:sz w:val="24"/>
          <w:szCs w:val="24"/>
        </w:rPr>
        <w:t xml:space="preserve"> </w:t>
      </w:r>
      <w:r w:rsidR="004D17BD" w:rsidRPr="00B51741">
        <w:rPr>
          <w:sz w:val="24"/>
          <w:szCs w:val="24"/>
        </w:rPr>
        <w:t xml:space="preserve">поставок, </w:t>
      </w:r>
      <w:r w:rsidR="00AD3EBC" w:rsidRPr="00B51741">
        <w:rPr>
          <w:sz w:val="24"/>
          <w:szCs w:val="24"/>
        </w:rPr>
        <w:t>работ (услуг)</w:t>
      </w:r>
      <w:r w:rsidRPr="00B51741">
        <w:rPr>
          <w:sz w:val="24"/>
          <w:szCs w:val="24"/>
        </w:rPr>
        <w:t xml:space="preserve"> не допускается.</w:t>
      </w:r>
    </w:p>
    <w:p w:rsidR="00717F60" w:rsidRPr="00B51741" w:rsidRDefault="008D2928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B51741">
        <w:rPr>
          <w:sz w:val="24"/>
          <w:szCs w:val="24"/>
        </w:rPr>
        <w:t>Сроки</w:t>
      </w:r>
      <w:r w:rsidR="00717F60" w:rsidRPr="00B51741">
        <w:rPr>
          <w:sz w:val="24"/>
          <w:szCs w:val="24"/>
        </w:rPr>
        <w:t xml:space="preserve"> </w:t>
      </w:r>
      <w:r w:rsidR="002946EF" w:rsidRPr="00B51741">
        <w:rPr>
          <w:sz w:val="24"/>
          <w:szCs w:val="24"/>
        </w:rPr>
        <w:t xml:space="preserve">выполнения </w:t>
      </w:r>
      <w:r w:rsidR="00702B2C" w:rsidRPr="00B51741">
        <w:rPr>
          <w:sz w:val="24"/>
          <w:szCs w:val="24"/>
        </w:rPr>
        <w:t>поставок</w:t>
      </w:r>
      <w:r w:rsidR="00717F60" w:rsidRPr="00B51741">
        <w:rPr>
          <w:sz w:val="24"/>
          <w:szCs w:val="24"/>
        </w:rPr>
        <w:t xml:space="preserve">: </w:t>
      </w:r>
      <w:r w:rsidR="00B51741" w:rsidRPr="00B51741">
        <w:rPr>
          <w:sz w:val="24"/>
          <w:szCs w:val="24"/>
        </w:rPr>
        <w:t>20 календарных дней, с момента заключения Договора, по заявкам филиала в течение 5 дней</w:t>
      </w:r>
      <w:r w:rsidR="00717F60" w:rsidRPr="00B51741">
        <w:rPr>
          <w:sz w:val="24"/>
          <w:szCs w:val="24"/>
        </w:rPr>
        <w:t>.</w:t>
      </w:r>
      <w:bookmarkEnd w:id="20"/>
    </w:p>
    <w:p w:rsidR="008D2928" w:rsidRPr="00D02A91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D02A91">
        <w:rPr>
          <w:sz w:val="24"/>
          <w:szCs w:val="24"/>
        </w:rPr>
        <w:t xml:space="preserve">Отгрузочные реквизиты/базис поставки: </w:t>
      </w:r>
      <w:bookmarkEnd w:id="21"/>
      <w:r w:rsidR="005E3730" w:rsidRPr="00D02A91">
        <w:rPr>
          <w:sz w:val="24"/>
          <w:szCs w:val="24"/>
        </w:rPr>
        <w:t>на условиях DDP (Согласно ИНКОТЕРМС 2010) по адресу филиала</w:t>
      </w:r>
      <w:r w:rsidR="005E3730" w:rsidRPr="00D02A91">
        <w:rPr>
          <w:iCs/>
          <w:sz w:val="24"/>
          <w:szCs w:val="24"/>
        </w:rPr>
        <w:t xml:space="preserve"> ПАО «МРСК Центра»</w:t>
      </w:r>
      <w:r w:rsidR="005E3730" w:rsidRPr="00D02A91">
        <w:rPr>
          <w:sz w:val="24"/>
          <w:szCs w:val="24"/>
        </w:rPr>
        <w:t>:</w:t>
      </w:r>
    </w:p>
    <w:p w:rsidR="008D2928" w:rsidRPr="00D02A91" w:rsidRDefault="005E3730" w:rsidP="005E3730">
      <w:pPr>
        <w:pStyle w:val="afffffff1"/>
        <w:keepNext/>
        <w:numPr>
          <w:ilvl w:val="0"/>
          <w:numId w:val="77"/>
        </w:numPr>
        <w:tabs>
          <w:tab w:val="left" w:pos="1276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D02A91">
        <w:rPr>
          <w:rFonts w:ascii="Times New Roman" w:hAnsi="Times New Roman"/>
          <w:sz w:val="24"/>
          <w:szCs w:val="24"/>
        </w:rPr>
        <w:t xml:space="preserve"> </w:t>
      </w:r>
      <w:r w:rsidR="008D2928" w:rsidRPr="00D02A91">
        <w:rPr>
          <w:rFonts w:ascii="Times New Roman" w:hAnsi="Times New Roman"/>
          <w:sz w:val="24"/>
          <w:szCs w:val="24"/>
        </w:rPr>
        <w:t xml:space="preserve">«Тверьэнерго», </w:t>
      </w:r>
      <w:r w:rsidRPr="00D02A91">
        <w:rPr>
          <w:rFonts w:ascii="Times New Roman" w:hAnsi="Times New Roman"/>
          <w:sz w:val="24"/>
          <w:szCs w:val="24"/>
        </w:rPr>
        <w:t>РФ, 170001, г. Тверь, Георгия Димитрова, д.66 (Центральный склад)</w:t>
      </w:r>
      <w:r w:rsidR="008D2928" w:rsidRPr="00D02A91">
        <w:rPr>
          <w:rFonts w:ascii="Times New Roman" w:hAnsi="Times New Roman"/>
          <w:sz w:val="24"/>
          <w:szCs w:val="24"/>
        </w:rPr>
        <w:t>;</w:t>
      </w:r>
    </w:p>
    <w:p w:rsidR="00717F60" w:rsidRPr="00D02A91" w:rsidRDefault="0022360B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D02A91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1D3EAE">
        <w:rPr>
          <w:sz w:val="24"/>
          <w:szCs w:val="24"/>
        </w:rPr>
        <w:t xml:space="preserve">календарных </w:t>
      </w:r>
      <w:r w:rsidRPr="00D02A91">
        <w:rPr>
          <w:iCs/>
          <w:sz w:val="24"/>
          <w:szCs w:val="24"/>
        </w:rPr>
        <w:t xml:space="preserve">дней с </w:t>
      </w:r>
      <w:r w:rsidR="005E3730" w:rsidRPr="00D02A91">
        <w:rPr>
          <w:iCs/>
          <w:sz w:val="24"/>
          <w:szCs w:val="24"/>
        </w:rPr>
        <w:t>момента подписания</w:t>
      </w:r>
      <w:r w:rsidRPr="00D02A91">
        <w:rPr>
          <w:iCs/>
          <w:sz w:val="24"/>
          <w:szCs w:val="24"/>
        </w:rPr>
        <w:t xml:space="preserve"> Сторонами накладной, предоставления счета-</w:t>
      </w:r>
      <w:r w:rsidR="005E3730" w:rsidRPr="00D02A91">
        <w:rPr>
          <w:iCs/>
          <w:sz w:val="24"/>
          <w:szCs w:val="24"/>
        </w:rPr>
        <w:t>фактуры и</w:t>
      </w:r>
      <w:r w:rsidRPr="00D02A91">
        <w:rPr>
          <w:iCs/>
          <w:sz w:val="24"/>
          <w:szCs w:val="24"/>
        </w:rPr>
        <w:t xml:space="preserve"> иных документов, предусмотренных договором.</w:t>
      </w:r>
      <w:bookmarkEnd w:id="22"/>
      <w:r w:rsidR="0035634C" w:rsidRPr="00D02A91">
        <w:rPr>
          <w:iCs/>
          <w:sz w:val="24"/>
          <w:szCs w:val="24"/>
          <w:highlight w:val="lightGray"/>
        </w:rPr>
        <w:t xml:space="preserve"> </w:t>
      </w:r>
    </w:p>
    <w:p w:rsidR="00717F60" w:rsidRPr="00D02A91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2A91">
        <w:rPr>
          <w:iCs/>
          <w:sz w:val="24"/>
          <w:szCs w:val="24"/>
        </w:rPr>
        <w:t xml:space="preserve">Порядок проведения </w:t>
      </w:r>
      <w:r w:rsidR="00C05EF6" w:rsidRPr="00D02A91">
        <w:rPr>
          <w:iCs/>
          <w:sz w:val="24"/>
          <w:szCs w:val="24"/>
        </w:rPr>
        <w:t xml:space="preserve">запроса предложений </w:t>
      </w:r>
      <w:r w:rsidRPr="00D02A91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D02A91">
        <w:rPr>
          <w:sz w:val="24"/>
          <w:szCs w:val="24"/>
        </w:rPr>
        <w:t>заявок</w:t>
      </w:r>
      <w:r w:rsidRPr="00D02A91">
        <w:rPr>
          <w:iCs/>
          <w:sz w:val="24"/>
          <w:szCs w:val="24"/>
        </w:rPr>
        <w:t>, приведены в разделе</w:t>
      </w:r>
      <w:r w:rsidR="00E71A48" w:rsidRPr="00D02A91">
        <w:rPr>
          <w:iCs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_Ref311232052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</w:t>
      </w:r>
      <w:r w:rsidR="00007625" w:rsidRPr="00D02A91">
        <w:rPr>
          <w:sz w:val="24"/>
          <w:szCs w:val="24"/>
        </w:rPr>
        <w:fldChar w:fldCharType="end"/>
      </w:r>
      <w:r w:rsidR="00E71A48" w:rsidRPr="00D02A91">
        <w:rPr>
          <w:iCs/>
          <w:sz w:val="24"/>
          <w:szCs w:val="24"/>
        </w:rPr>
        <w:t xml:space="preserve"> </w:t>
      </w:r>
      <w:r w:rsidRPr="00D02A91">
        <w:rPr>
          <w:iCs/>
          <w:sz w:val="24"/>
          <w:szCs w:val="24"/>
        </w:rPr>
        <w:t xml:space="preserve">(здесь и далее ссылки относятся к </w:t>
      </w:r>
      <w:r w:rsidRPr="00D02A91">
        <w:rPr>
          <w:iCs/>
          <w:sz w:val="24"/>
          <w:szCs w:val="24"/>
        </w:rPr>
        <w:lastRenderedPageBreak/>
        <w:t xml:space="preserve">настоящей </w:t>
      </w:r>
      <w:r w:rsidR="007D07A7" w:rsidRPr="00D02A91">
        <w:rPr>
          <w:iCs/>
          <w:sz w:val="24"/>
          <w:szCs w:val="24"/>
        </w:rPr>
        <w:t>Д</w:t>
      </w:r>
      <w:r w:rsidRPr="00D02A91">
        <w:rPr>
          <w:iCs/>
          <w:sz w:val="24"/>
          <w:szCs w:val="24"/>
        </w:rPr>
        <w:t xml:space="preserve">окументации). </w:t>
      </w:r>
      <w:r w:rsidRPr="00D02A91">
        <w:rPr>
          <w:sz w:val="24"/>
          <w:szCs w:val="24"/>
        </w:rPr>
        <w:t xml:space="preserve">Подробные требования к выполняемым </w:t>
      </w:r>
      <w:r w:rsidR="00077FB6" w:rsidRPr="00D02A91">
        <w:rPr>
          <w:sz w:val="24"/>
          <w:szCs w:val="24"/>
        </w:rPr>
        <w:t xml:space="preserve">поставкам </w:t>
      </w:r>
      <w:r w:rsidRPr="00D02A91">
        <w:rPr>
          <w:sz w:val="24"/>
          <w:szCs w:val="24"/>
        </w:rPr>
        <w:t>изложены в</w:t>
      </w:r>
      <w:r w:rsidR="00953802" w:rsidRPr="00D02A91">
        <w:rPr>
          <w:sz w:val="24"/>
          <w:szCs w:val="24"/>
        </w:rPr>
        <w:t xml:space="preserve">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_Ref440270568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r w:rsidR="004B5EB3" w:rsidRPr="00D02A91">
        <w:rPr>
          <w:sz w:val="24"/>
          <w:szCs w:val="24"/>
        </w:rPr>
        <w:t xml:space="preserve"> Проект</w:t>
      </w:r>
      <w:r w:rsidR="004B5EB3" w:rsidRPr="00D02A91">
        <w:rPr>
          <w:iCs/>
          <w:sz w:val="24"/>
          <w:szCs w:val="24"/>
        </w:rPr>
        <w:t xml:space="preserve"> </w:t>
      </w:r>
      <w:r w:rsidR="00123C70" w:rsidRPr="00D02A91">
        <w:rPr>
          <w:iCs/>
          <w:sz w:val="24"/>
          <w:szCs w:val="24"/>
        </w:rPr>
        <w:t>Договор</w:t>
      </w:r>
      <w:r w:rsidRPr="00D02A9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02A91">
        <w:rPr>
          <w:iCs/>
          <w:sz w:val="24"/>
          <w:szCs w:val="24"/>
        </w:rPr>
        <w:t>З</w:t>
      </w:r>
      <w:r w:rsidR="00C05EF6" w:rsidRPr="00D02A91">
        <w:rPr>
          <w:iCs/>
          <w:sz w:val="24"/>
          <w:szCs w:val="24"/>
        </w:rPr>
        <w:t>апроса предложений</w:t>
      </w:r>
      <w:r w:rsidRPr="00D02A91">
        <w:rPr>
          <w:iCs/>
          <w:sz w:val="24"/>
          <w:szCs w:val="24"/>
        </w:rPr>
        <w:t xml:space="preserve">, приведен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_Ref305973574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2</w:t>
      </w:r>
      <w:r w:rsidR="00007625" w:rsidRPr="00D02A91">
        <w:rPr>
          <w:sz w:val="24"/>
          <w:szCs w:val="24"/>
        </w:rPr>
        <w:fldChar w:fldCharType="end"/>
      </w:r>
      <w:r w:rsidR="004B5EB3" w:rsidRPr="00D02A91">
        <w:rPr>
          <w:iCs/>
          <w:sz w:val="24"/>
          <w:szCs w:val="24"/>
        </w:rPr>
        <w:t>.</w:t>
      </w:r>
      <w:r w:rsidRPr="00D02A9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02A91">
        <w:rPr>
          <w:iCs/>
          <w:sz w:val="24"/>
          <w:szCs w:val="24"/>
        </w:rPr>
        <w:t>подготовить и подать в составе Заявк</w:t>
      </w:r>
      <w:r w:rsidR="00953802" w:rsidRPr="00D02A91">
        <w:rPr>
          <w:iCs/>
          <w:sz w:val="24"/>
          <w:szCs w:val="24"/>
        </w:rPr>
        <w:t xml:space="preserve">и, приведены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</w:t>
      </w:r>
      <w:r w:rsidR="00007625" w:rsidRPr="00D02A91">
        <w:rPr>
          <w:sz w:val="24"/>
          <w:szCs w:val="24"/>
        </w:rPr>
        <w:fldChar w:fldCharType="end"/>
      </w:r>
      <w:r w:rsidR="004B5EB3" w:rsidRPr="00D02A91">
        <w:rPr>
          <w:sz w:val="24"/>
          <w:szCs w:val="24"/>
        </w:rPr>
        <w:t>.</w:t>
      </w:r>
    </w:p>
    <w:p w:rsidR="002A47D1" w:rsidRPr="00D02A91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2A91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1.1.6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D02A91">
        <w:rPr>
          <w:sz w:val="24"/>
          <w:szCs w:val="24"/>
        </w:rPr>
        <w:t>ом(</w:t>
      </w:r>
      <w:r w:rsidRPr="00D02A91">
        <w:rPr>
          <w:sz w:val="24"/>
          <w:szCs w:val="24"/>
        </w:rPr>
        <w:t>их</w:t>
      </w:r>
      <w:r w:rsidR="00A154B7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 xml:space="preserve"> задани</w:t>
      </w:r>
      <w:r w:rsidR="00A154B7" w:rsidRPr="00D02A91">
        <w:rPr>
          <w:sz w:val="24"/>
          <w:szCs w:val="24"/>
        </w:rPr>
        <w:t>и(</w:t>
      </w:r>
      <w:r w:rsidRPr="00D02A91">
        <w:rPr>
          <w:sz w:val="24"/>
          <w:szCs w:val="24"/>
        </w:rPr>
        <w:t>ях</w:t>
      </w:r>
      <w:r w:rsidR="00A154B7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 xml:space="preserve">) </w:t>
      </w:r>
      <w:r w:rsidR="00032CFB" w:rsidRPr="00D02A91">
        <w:rPr>
          <w:sz w:val="24"/>
          <w:szCs w:val="24"/>
        </w:rPr>
        <w:t>и/или в Приложении №2 (проекте Договора)</w:t>
      </w:r>
      <w:r w:rsidR="00032CFB" w:rsidRPr="00D02A91">
        <w:rPr>
          <w:bCs w:val="0"/>
          <w:iCs/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="008D292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1.1.6</w:t>
      </w:r>
      <w:r w:rsidR="00007625" w:rsidRPr="00D02A91">
        <w:rPr>
          <w:sz w:val="24"/>
          <w:szCs w:val="24"/>
        </w:rPr>
        <w:fldChar w:fldCharType="end"/>
      </w:r>
      <w:r w:rsidR="008D292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Документации.</w:t>
      </w:r>
    </w:p>
    <w:p w:rsidR="00EE0095" w:rsidRPr="00D02A91" w:rsidRDefault="00EE0095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D02A91">
        <w:rPr>
          <w:sz w:val="24"/>
          <w:szCs w:val="24"/>
        </w:rPr>
        <w:t>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D02A91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2A9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D02A91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="00DA1402" w:rsidRPr="00D02A91">
        <w:rPr>
          <w:bCs w:val="0"/>
          <w:iCs/>
          <w:sz w:val="24"/>
          <w:szCs w:val="24"/>
        </w:rPr>
        <w:t xml:space="preserve"> и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D02A91">
        <w:t>Правовой статус документов</w:t>
      </w:r>
      <w:bookmarkEnd w:id="27"/>
      <w:bookmarkEnd w:id="28"/>
      <w:bookmarkEnd w:id="29"/>
      <w:bookmarkEnd w:id="30"/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bCs w:val="0"/>
          <w:sz w:val="24"/>
          <w:szCs w:val="24"/>
        </w:rPr>
        <w:t>Запрос предложений</w:t>
      </w:r>
      <w:r w:rsidRPr="00D02A91">
        <w:rPr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проводится в соответствии с </w:t>
      </w:r>
      <w:r w:rsidR="0022360B" w:rsidRPr="00D02A91">
        <w:rPr>
          <w:bCs w:val="0"/>
          <w:sz w:val="24"/>
          <w:szCs w:val="24"/>
        </w:rPr>
        <w:t>Единым Стандартом закупок ПАО «Россети»</w:t>
      </w:r>
      <w:r w:rsidR="003303E9" w:rsidRPr="00D02A91">
        <w:rPr>
          <w:bCs w:val="0"/>
          <w:sz w:val="24"/>
          <w:szCs w:val="24"/>
        </w:rPr>
        <w:t xml:space="preserve"> (Положение о закупках)</w:t>
      </w:r>
      <w:r w:rsidR="00721B30" w:rsidRPr="00D02A91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02A91">
        <w:rPr>
          <w:bCs w:val="0"/>
          <w:sz w:val="24"/>
          <w:szCs w:val="24"/>
        </w:rPr>
        <w:t>П</w:t>
      </w:r>
      <w:r w:rsidR="00721B30" w:rsidRPr="00D02A91">
        <w:rPr>
          <w:bCs w:val="0"/>
          <w:sz w:val="24"/>
          <w:szCs w:val="24"/>
        </w:rPr>
        <w:t xml:space="preserve">АО «МРСК Центра» (Протокол № </w:t>
      </w:r>
      <w:r w:rsidR="0022360B" w:rsidRPr="00D02A91">
        <w:rPr>
          <w:bCs w:val="0"/>
          <w:sz w:val="24"/>
          <w:szCs w:val="24"/>
        </w:rPr>
        <w:t>27</w:t>
      </w:r>
      <w:r w:rsidR="00721B30" w:rsidRPr="00D02A91">
        <w:rPr>
          <w:bCs w:val="0"/>
          <w:sz w:val="24"/>
          <w:szCs w:val="24"/>
        </w:rPr>
        <w:t>/1</w:t>
      </w:r>
      <w:r w:rsidR="0022360B" w:rsidRPr="00D02A91">
        <w:rPr>
          <w:bCs w:val="0"/>
          <w:sz w:val="24"/>
          <w:szCs w:val="24"/>
        </w:rPr>
        <w:t>5</w:t>
      </w:r>
      <w:r w:rsidR="00721B30" w:rsidRPr="00D02A91">
        <w:rPr>
          <w:bCs w:val="0"/>
          <w:sz w:val="24"/>
          <w:szCs w:val="24"/>
        </w:rPr>
        <w:t xml:space="preserve"> от «</w:t>
      </w:r>
      <w:r w:rsidR="0022360B" w:rsidRPr="00D02A91">
        <w:rPr>
          <w:bCs w:val="0"/>
          <w:sz w:val="24"/>
          <w:szCs w:val="24"/>
        </w:rPr>
        <w:t>29</w:t>
      </w:r>
      <w:r w:rsidR="00721B30" w:rsidRPr="00D02A91">
        <w:rPr>
          <w:bCs w:val="0"/>
          <w:sz w:val="24"/>
          <w:szCs w:val="24"/>
        </w:rPr>
        <w:t xml:space="preserve">» </w:t>
      </w:r>
      <w:r w:rsidR="0022360B" w:rsidRPr="00D02A91">
        <w:rPr>
          <w:bCs w:val="0"/>
          <w:sz w:val="24"/>
          <w:szCs w:val="24"/>
        </w:rPr>
        <w:t>декабря</w:t>
      </w:r>
      <w:r w:rsidR="00721B30" w:rsidRPr="00D02A91">
        <w:rPr>
          <w:bCs w:val="0"/>
          <w:sz w:val="24"/>
          <w:szCs w:val="24"/>
        </w:rPr>
        <w:t xml:space="preserve"> 201</w:t>
      </w:r>
      <w:r w:rsidR="0022360B" w:rsidRPr="00D02A91">
        <w:rPr>
          <w:bCs w:val="0"/>
          <w:sz w:val="24"/>
          <w:szCs w:val="24"/>
        </w:rPr>
        <w:t>5</w:t>
      </w:r>
      <w:r w:rsidR="00721B30" w:rsidRPr="00D02A91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02A91">
        <w:rPr>
          <w:sz w:val="24"/>
          <w:szCs w:val="24"/>
        </w:rPr>
        <w:t>.</w:t>
      </w:r>
    </w:p>
    <w:p w:rsidR="00717F60" w:rsidRPr="00D02A91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02A91">
        <w:rPr>
          <w:bCs w:val="0"/>
          <w:sz w:val="24"/>
          <w:szCs w:val="24"/>
        </w:rPr>
        <w:t>ый</w:t>
      </w:r>
      <w:r w:rsidRPr="00D02A91">
        <w:rPr>
          <w:bCs w:val="0"/>
          <w:sz w:val="24"/>
          <w:szCs w:val="24"/>
        </w:rPr>
        <w:t xml:space="preserve"> </w:t>
      </w:r>
      <w:r w:rsidR="00721B30" w:rsidRPr="00D02A91">
        <w:rPr>
          <w:bCs w:val="0"/>
          <w:sz w:val="24"/>
          <w:szCs w:val="24"/>
        </w:rPr>
        <w:t>открытый запрос предложений</w:t>
      </w:r>
      <w:r w:rsidRPr="00D02A91">
        <w:rPr>
          <w:bCs w:val="0"/>
          <w:sz w:val="24"/>
          <w:szCs w:val="24"/>
        </w:rPr>
        <w:t xml:space="preserve"> проводится согласно </w:t>
      </w:r>
      <w:r w:rsidR="004E3ED2" w:rsidRPr="00D02A91">
        <w:rPr>
          <w:bCs w:val="0"/>
          <w:sz w:val="24"/>
          <w:szCs w:val="24"/>
        </w:rPr>
        <w:t xml:space="preserve">Стандарту закупок </w:t>
      </w:r>
      <w:r w:rsidR="00E74632" w:rsidRPr="00D02A91">
        <w:rPr>
          <w:bCs w:val="0"/>
          <w:sz w:val="24"/>
          <w:szCs w:val="24"/>
        </w:rPr>
        <w:t>ПАО</w:t>
      </w:r>
      <w:r w:rsidR="004E3ED2" w:rsidRPr="00D02A91">
        <w:rPr>
          <w:bCs w:val="0"/>
          <w:sz w:val="24"/>
          <w:szCs w:val="24"/>
        </w:rPr>
        <w:t xml:space="preserve"> «Россети»</w:t>
      </w:r>
      <w:r w:rsidRPr="00D02A91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02A91">
        <w:rPr>
          <w:bCs w:val="0"/>
          <w:sz w:val="24"/>
          <w:szCs w:val="24"/>
        </w:rPr>
        <w:t>Т</w:t>
      </w:r>
      <w:r w:rsidR="004B5EB3" w:rsidRPr="00D02A91">
        <w:rPr>
          <w:bCs w:val="0"/>
          <w:sz w:val="24"/>
          <w:szCs w:val="24"/>
        </w:rPr>
        <w:t>аким образом, данная процедура З</w:t>
      </w:r>
      <w:r w:rsidR="00717F60" w:rsidRPr="00D02A91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Опубликованное в соответствии с п.</w:t>
      </w:r>
      <w:r w:rsidR="00D421AA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_Ref305973033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окументацией, являются </w:t>
      </w:r>
      <w:r w:rsidRPr="00D02A91">
        <w:rPr>
          <w:bCs w:val="0"/>
          <w:sz w:val="24"/>
          <w:szCs w:val="24"/>
        </w:rPr>
        <w:t xml:space="preserve">приглашением делать оферты и </w:t>
      </w:r>
      <w:r w:rsidRPr="00D02A91">
        <w:rPr>
          <w:sz w:val="24"/>
          <w:szCs w:val="24"/>
        </w:rPr>
        <w:t xml:space="preserve">должны рассматриваться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02A91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02A91">
        <w:rPr>
          <w:bCs w:val="0"/>
          <w:sz w:val="24"/>
          <w:szCs w:val="24"/>
        </w:rPr>
        <w:t>запроса предложений</w:t>
      </w:r>
      <w:r w:rsidR="00717F60" w:rsidRPr="00D02A91">
        <w:rPr>
          <w:sz w:val="24"/>
          <w:szCs w:val="24"/>
        </w:rPr>
        <w:t xml:space="preserve"> в соо</w:t>
      </w:r>
      <w:r w:rsidR="00717F60" w:rsidRPr="00D02A91">
        <w:rPr>
          <w:bCs w:val="0"/>
          <w:sz w:val="24"/>
          <w:szCs w:val="24"/>
        </w:rPr>
        <w:t>тветствии с этим.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Заключенный</w:t>
      </w:r>
      <w:r w:rsidR="00AD3EBC" w:rsidRPr="00D02A91">
        <w:rPr>
          <w:sz w:val="24"/>
          <w:szCs w:val="24"/>
        </w:rPr>
        <w:t xml:space="preserve"> по результатам запроса предложений и пред</w:t>
      </w:r>
      <w:r w:rsidR="009D7F01" w:rsidRPr="00D02A91">
        <w:rPr>
          <w:sz w:val="24"/>
          <w:szCs w:val="24"/>
        </w:rPr>
        <w:t>д</w:t>
      </w:r>
      <w:r w:rsidR="00123C70" w:rsidRPr="00D02A91">
        <w:rPr>
          <w:sz w:val="24"/>
          <w:szCs w:val="24"/>
        </w:rPr>
        <w:t>оговор</w:t>
      </w:r>
      <w:r w:rsidR="00AD3EBC" w:rsidRPr="00D02A91">
        <w:rPr>
          <w:sz w:val="24"/>
          <w:szCs w:val="24"/>
        </w:rPr>
        <w:t xml:space="preserve">ных переговоров </w:t>
      </w:r>
      <w:r w:rsidR="00123C70" w:rsidRPr="00D02A91">
        <w:rPr>
          <w:sz w:val="24"/>
          <w:szCs w:val="24"/>
        </w:rPr>
        <w:t>Договор</w:t>
      </w:r>
      <w:r w:rsidR="00AD3EBC" w:rsidRPr="00D02A91">
        <w:rPr>
          <w:sz w:val="24"/>
          <w:szCs w:val="24"/>
        </w:rPr>
        <w:t xml:space="preserve"> фиксирует все достигн</w:t>
      </w:r>
      <w:r w:rsidR="00AD3EBC" w:rsidRPr="00D02A91">
        <w:rPr>
          <w:bCs w:val="0"/>
          <w:sz w:val="24"/>
          <w:szCs w:val="24"/>
        </w:rPr>
        <w:t xml:space="preserve">утые сторонами </w:t>
      </w:r>
      <w:r w:rsidR="00123C70" w:rsidRPr="00D02A91">
        <w:rPr>
          <w:bCs w:val="0"/>
          <w:sz w:val="24"/>
          <w:szCs w:val="24"/>
        </w:rPr>
        <w:t>Договор</w:t>
      </w:r>
      <w:r w:rsidR="00AD3EBC" w:rsidRPr="00D02A91">
        <w:rPr>
          <w:bCs w:val="0"/>
          <w:sz w:val="24"/>
          <w:szCs w:val="24"/>
        </w:rPr>
        <w:t>енности.</w:t>
      </w:r>
    </w:p>
    <w:p w:rsidR="00717F60" w:rsidRPr="00D02A91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D02A91">
        <w:rPr>
          <w:sz w:val="24"/>
          <w:szCs w:val="24"/>
        </w:rPr>
        <w:lastRenderedPageBreak/>
        <w:t>При определении</w:t>
      </w:r>
      <w:r w:rsidR="004B5EB3" w:rsidRPr="00D02A91">
        <w:rPr>
          <w:sz w:val="24"/>
          <w:szCs w:val="24"/>
        </w:rPr>
        <w:t xml:space="preserve"> условий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 xml:space="preserve">а с </w:t>
      </w:r>
      <w:r w:rsidR="009C744E" w:rsidRPr="00D02A91">
        <w:rPr>
          <w:sz w:val="24"/>
          <w:szCs w:val="24"/>
        </w:rPr>
        <w:t>Участник</w:t>
      </w:r>
      <w:r w:rsidR="004B5EB3" w:rsidRPr="00D02A91">
        <w:rPr>
          <w:sz w:val="24"/>
          <w:szCs w:val="24"/>
        </w:rPr>
        <w:t>ом запроса предложений, чья Заявк</w:t>
      </w:r>
      <w:r w:rsidRPr="00D02A91">
        <w:rPr>
          <w:sz w:val="24"/>
          <w:szCs w:val="24"/>
        </w:rPr>
        <w:t xml:space="preserve">а признана </w:t>
      </w:r>
      <w:r w:rsidR="00717F60" w:rsidRPr="00D02A91">
        <w:rPr>
          <w:sz w:val="24"/>
          <w:szCs w:val="24"/>
        </w:rPr>
        <w:t>наилучшей</w:t>
      </w:r>
      <w:r w:rsidRPr="00D02A91">
        <w:rPr>
          <w:sz w:val="24"/>
          <w:szCs w:val="24"/>
        </w:rPr>
        <w:t>, используются следующие документы с</w:t>
      </w:r>
      <w:r w:rsidRPr="00D02A91">
        <w:rPr>
          <w:sz w:val="24"/>
          <w:szCs w:val="24"/>
          <w:lang w:val="en-US"/>
        </w:rPr>
        <w:t> </w:t>
      </w:r>
      <w:r w:rsidRPr="00D02A91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02A91">
        <w:rPr>
          <w:sz w:val="24"/>
          <w:szCs w:val="24"/>
        </w:rPr>
        <w:t>П</w:t>
      </w:r>
      <w:r w:rsidR="00717F60" w:rsidRPr="00D02A91">
        <w:rPr>
          <w:sz w:val="24"/>
          <w:szCs w:val="24"/>
        </w:rPr>
        <w:t>ротоколы пред</w:t>
      </w:r>
      <w:r w:rsidR="00F85CCF" w:rsidRPr="00D02A91">
        <w:rPr>
          <w:sz w:val="24"/>
          <w:szCs w:val="24"/>
        </w:rPr>
        <w:t>д</w:t>
      </w:r>
      <w:r w:rsidR="00123C70" w:rsidRPr="00D02A91">
        <w:rPr>
          <w:sz w:val="24"/>
          <w:szCs w:val="24"/>
        </w:rPr>
        <w:t>оговор</w:t>
      </w:r>
      <w:r w:rsidR="00717F60" w:rsidRPr="00D02A91">
        <w:rPr>
          <w:sz w:val="24"/>
          <w:szCs w:val="24"/>
        </w:rPr>
        <w:t xml:space="preserve">ных переговоров между Заказчиком и </w:t>
      </w:r>
      <w:r w:rsidR="009C744E" w:rsidRPr="00D02A91">
        <w:rPr>
          <w:sz w:val="24"/>
          <w:szCs w:val="24"/>
        </w:rPr>
        <w:t>Участник</w:t>
      </w:r>
      <w:r w:rsidR="00886684" w:rsidRPr="00D02A91">
        <w:rPr>
          <w:sz w:val="24"/>
          <w:szCs w:val="24"/>
        </w:rPr>
        <w:t xml:space="preserve">ом запроса предложений, чья </w:t>
      </w:r>
      <w:r w:rsidRPr="00D02A91">
        <w:rPr>
          <w:sz w:val="24"/>
          <w:szCs w:val="24"/>
        </w:rPr>
        <w:t>Заявк</w:t>
      </w:r>
      <w:r w:rsidR="00886684" w:rsidRPr="00D02A91">
        <w:rPr>
          <w:sz w:val="24"/>
          <w:szCs w:val="24"/>
        </w:rPr>
        <w:t xml:space="preserve">а признана лучшей </w:t>
      </w:r>
      <w:r w:rsidR="00717F60" w:rsidRPr="00D02A91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е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запроса предложений, чья </w:t>
      </w:r>
      <w:r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="00717F60" w:rsidRPr="00D02A91">
        <w:rPr>
          <w:sz w:val="24"/>
          <w:szCs w:val="24"/>
        </w:rPr>
        <w:t>);</w:t>
      </w:r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2A91">
        <w:rPr>
          <w:sz w:val="24"/>
          <w:szCs w:val="24"/>
        </w:rPr>
        <w:t>Извещени</w:t>
      </w:r>
      <w:r w:rsidR="00717F60" w:rsidRPr="00D02A91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="00717F60"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лучшей,</w:t>
      </w:r>
      <w:r w:rsidR="00717F60" w:rsidRPr="00D02A91">
        <w:rPr>
          <w:sz w:val="24"/>
          <w:szCs w:val="24"/>
        </w:rPr>
        <w:t xml:space="preserve"> со всеми дополнениями и разъяснениями</w:t>
      </w:r>
      <w:r w:rsidR="00E963D9" w:rsidRPr="00D02A91">
        <w:rPr>
          <w:sz w:val="24"/>
          <w:szCs w:val="24"/>
        </w:rPr>
        <w:t>;</w:t>
      </w:r>
    </w:p>
    <w:p w:rsidR="00717F60" w:rsidRPr="00D02A91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Иные документы Организатора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Во всем, что не урегулировано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02A91">
        <w:rPr>
          <w:sz w:val="24"/>
          <w:szCs w:val="24"/>
        </w:rPr>
        <w:t>действующим законодательством</w:t>
      </w:r>
      <w:r w:rsidRPr="00D02A91">
        <w:rPr>
          <w:sz w:val="24"/>
          <w:szCs w:val="24"/>
        </w:rPr>
        <w:t xml:space="preserve"> Российской Федерации.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Если в отношении сторон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02A91">
        <w:rPr>
          <w:sz w:val="24"/>
          <w:szCs w:val="24"/>
        </w:rPr>
        <w:t xml:space="preserve"> </w:t>
      </w:r>
      <w:r w:rsidR="007D07A7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окументация (и проект </w:t>
      </w:r>
      <w:r w:rsidR="004B5EB3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оговора как ее часть) и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лучшей,</w:t>
      </w:r>
      <w:r w:rsidRPr="00D02A91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D02A91">
        <w:t>Особые положения в связи с проведением Запроса предложений на ЭТП</w:t>
      </w:r>
      <w:bookmarkEnd w:id="34"/>
    </w:p>
    <w:p w:rsidR="00717F60" w:rsidRPr="00D02A91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Для участия в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апросе предложений лицо </w:t>
      </w:r>
      <w:r w:rsidR="0099066F" w:rsidRPr="00D02A91">
        <w:rPr>
          <w:sz w:val="24"/>
          <w:szCs w:val="24"/>
        </w:rPr>
        <w:t xml:space="preserve">должно </w:t>
      </w:r>
      <w:r w:rsidRPr="00D02A91">
        <w:rPr>
          <w:sz w:val="24"/>
          <w:szCs w:val="24"/>
        </w:rPr>
        <w:t xml:space="preserve">быть </w:t>
      </w:r>
      <w:r w:rsidR="0099066F" w:rsidRPr="00D02A91">
        <w:rPr>
          <w:sz w:val="24"/>
          <w:szCs w:val="24"/>
        </w:rPr>
        <w:t xml:space="preserve">зарегистрировано </w:t>
      </w:r>
      <w:r w:rsidRPr="00D02A91">
        <w:rPr>
          <w:sz w:val="24"/>
          <w:szCs w:val="24"/>
        </w:rPr>
        <w:t xml:space="preserve">в системе ЭТП в качестве </w:t>
      </w:r>
      <w:r w:rsidR="004B5EB3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частника данной системы, т.е. </w:t>
      </w:r>
      <w:r w:rsidR="0099066F" w:rsidRPr="00D02A91">
        <w:rPr>
          <w:sz w:val="24"/>
          <w:szCs w:val="24"/>
        </w:rPr>
        <w:t xml:space="preserve">должно </w:t>
      </w:r>
      <w:r w:rsidRPr="00D02A91">
        <w:rPr>
          <w:sz w:val="24"/>
          <w:szCs w:val="24"/>
        </w:rPr>
        <w:t xml:space="preserve">заключить соответствующий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02A91">
        <w:rPr>
          <w:sz w:val="24"/>
          <w:szCs w:val="24"/>
        </w:rPr>
        <w:t>о</w:t>
      </w:r>
      <w:r w:rsidRPr="00D02A91">
        <w:rPr>
          <w:sz w:val="24"/>
          <w:szCs w:val="24"/>
        </w:rPr>
        <w:t xml:space="preserve"> быть </w:t>
      </w:r>
      <w:r w:rsidR="0099066F" w:rsidRPr="00D02A91">
        <w:rPr>
          <w:sz w:val="24"/>
          <w:szCs w:val="24"/>
        </w:rPr>
        <w:t xml:space="preserve">зарегистрировано </w:t>
      </w:r>
      <w:r w:rsidRPr="00D02A91">
        <w:rPr>
          <w:sz w:val="24"/>
          <w:szCs w:val="24"/>
        </w:rPr>
        <w:t xml:space="preserve">системой ЭТП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D02A91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и запроса предложений должны подать </w:t>
      </w:r>
      <w:r w:rsidR="004B5EB3"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и в электронном виде на ЭТП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_Ref191386109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3.3.2</w:t>
      </w:r>
      <w:r w:rsidR="00007625" w:rsidRPr="00D02A91">
        <w:rPr>
          <w:sz w:val="24"/>
          <w:szCs w:val="24"/>
        </w:rPr>
        <w:fldChar w:fldCharType="end"/>
      </w:r>
      <w:r w:rsidR="00721B30" w:rsidRPr="00D02A91">
        <w:rPr>
          <w:sz w:val="24"/>
          <w:szCs w:val="24"/>
        </w:rPr>
        <w:t>)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  <w:r w:rsidR="00717F60" w:rsidRPr="00D02A91">
        <w:rPr>
          <w:sz w:val="24"/>
          <w:szCs w:val="24"/>
        </w:rPr>
        <w:t xml:space="preserve"> </w:t>
      </w:r>
      <w:r w:rsidR="0036334A" w:rsidRPr="00D02A91">
        <w:rPr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D02A91">
        <w:rPr>
          <w:sz w:val="24"/>
          <w:szCs w:val="24"/>
        </w:rPr>
        <w:t>.</w:t>
      </w:r>
    </w:p>
    <w:p w:rsidR="00717F60" w:rsidRPr="00D02A91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Правила проведения процедур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D02A91">
        <w:t>Обжалование</w:t>
      </w:r>
      <w:bookmarkEnd w:id="36"/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D02A91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02A91">
        <w:rPr>
          <w:sz w:val="24"/>
          <w:szCs w:val="24"/>
        </w:rPr>
        <w:t xml:space="preserve">, при этом уполномоченным представителем </w:t>
      </w:r>
      <w:r w:rsidR="00721B30" w:rsidRPr="00D02A91">
        <w:rPr>
          <w:sz w:val="24"/>
          <w:szCs w:val="24"/>
        </w:rPr>
        <w:t>ПАО «МРСК Центра»</w:t>
      </w:r>
      <w:r w:rsidR="0099066F" w:rsidRPr="00D02A91">
        <w:rPr>
          <w:sz w:val="24"/>
          <w:szCs w:val="24"/>
        </w:rPr>
        <w:t xml:space="preserve"> в </w:t>
      </w:r>
      <w:r w:rsidR="0099066F" w:rsidRPr="00D02A91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D02A91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D02A91">
        <w:rPr>
          <w:sz w:val="24"/>
          <w:szCs w:val="24"/>
        </w:rPr>
        <w:t>10</w:t>
      </w:r>
      <w:r w:rsidRPr="00D02A91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D02A91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D02A91">
        <w:rPr>
          <w:sz w:val="24"/>
          <w:szCs w:val="24"/>
        </w:rPr>
        <w:t>Если претензионный порядок, указанный в п.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_Ref191386164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 xml:space="preserve"> 1.4.1 </w:t>
      </w:r>
      <w:r w:rsidR="00007625" w:rsidRPr="00D02A91">
        <w:rPr>
          <w:sz w:val="24"/>
          <w:szCs w:val="24"/>
        </w:rPr>
        <w:fldChar w:fldCharType="end"/>
      </w:r>
      <w:r w:rsidR="00D421AA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не привел к разрешению разногласий,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D02A91">
        <w:rPr>
          <w:sz w:val="24"/>
          <w:szCs w:val="24"/>
        </w:rPr>
        <w:t xml:space="preserve">закупочную </w:t>
      </w:r>
      <w:r w:rsidRPr="00D02A91">
        <w:rPr>
          <w:sz w:val="24"/>
          <w:szCs w:val="24"/>
        </w:rPr>
        <w:t xml:space="preserve">комиссию </w:t>
      </w:r>
      <w:r w:rsidR="00721B30" w:rsidRPr="00D02A91">
        <w:rPr>
          <w:sz w:val="24"/>
          <w:szCs w:val="24"/>
        </w:rPr>
        <w:t>ПАО «МРСК Центра»</w:t>
      </w:r>
      <w:r w:rsidRPr="00D02A91">
        <w:rPr>
          <w:sz w:val="24"/>
          <w:szCs w:val="24"/>
        </w:rPr>
        <w:t>.</w:t>
      </w:r>
      <w:bookmarkEnd w:id="39"/>
    </w:p>
    <w:p w:rsidR="00717F60" w:rsidRPr="00D02A91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 вправе обжаловать в антимонопольн</w:t>
      </w:r>
      <w:r w:rsidR="00E722B6" w:rsidRPr="00D02A91">
        <w:rPr>
          <w:sz w:val="24"/>
          <w:szCs w:val="24"/>
        </w:rPr>
        <w:t>ом</w:t>
      </w:r>
      <w:r w:rsidR="00717F60" w:rsidRPr="00D02A91">
        <w:rPr>
          <w:sz w:val="24"/>
          <w:szCs w:val="24"/>
        </w:rPr>
        <w:t xml:space="preserve"> орган</w:t>
      </w:r>
      <w:r w:rsidR="00E722B6" w:rsidRPr="00D02A91">
        <w:rPr>
          <w:sz w:val="24"/>
          <w:szCs w:val="24"/>
        </w:rPr>
        <w:t>е</w:t>
      </w:r>
      <w:r w:rsidR="00717F60" w:rsidRPr="00D02A91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02A91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_Ref306978606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 xml:space="preserve"> 1.4.2 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D02A91">
        <w:t>Прочие положения</w:t>
      </w:r>
      <w:bookmarkEnd w:id="41"/>
    </w:p>
    <w:p w:rsidR="00717F60" w:rsidRPr="00D02A91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02A91">
        <w:rPr>
          <w:sz w:val="24"/>
          <w:szCs w:val="24"/>
        </w:rPr>
        <w:t>З</w:t>
      </w:r>
      <w:r w:rsidR="00717F60" w:rsidRPr="00D02A91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02A91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>и, не допускается.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Предполагается,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02A91">
        <w:rPr>
          <w:sz w:val="24"/>
          <w:szCs w:val="24"/>
        </w:rPr>
        <w:t>п</w:t>
      </w:r>
      <w:r w:rsidRPr="00D02A91">
        <w:rPr>
          <w:sz w:val="24"/>
          <w:szCs w:val="24"/>
        </w:rPr>
        <w:t>о запрос</w:t>
      </w:r>
      <w:r w:rsidR="00AE0F91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предложений, или же подача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и может привести к отклонению его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>и.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ах Предоставление этой информации другим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у, если он установит,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прямо или </w:t>
      </w:r>
      <w:r w:rsidRPr="00D02A91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D02A91">
        <w:rPr>
          <w:sz w:val="24"/>
          <w:szCs w:val="24"/>
        </w:rPr>
        <w:t xml:space="preserve">поставку, </w:t>
      </w:r>
      <w:r w:rsidRPr="00D02A91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Pr="00D02A91">
        <w:rPr>
          <w:sz w:val="24"/>
          <w:szCs w:val="24"/>
        </w:rPr>
        <w:t>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Pr="00D02A91">
        <w:rPr>
          <w:sz w:val="24"/>
          <w:szCs w:val="24"/>
        </w:rPr>
        <w:t>.</w:t>
      </w:r>
    </w:p>
    <w:p w:rsidR="00717F60" w:rsidRPr="00D02A91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D02A91">
        <w:rPr>
          <w:color w:val="FF0000"/>
          <w:sz w:val="24"/>
          <w:szCs w:val="24"/>
        </w:rPr>
        <w:t xml:space="preserve"> </w:t>
      </w:r>
      <w:r w:rsidRPr="00D02A91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D02A91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Факт подачи Заявок </w:t>
      </w:r>
      <w:r w:rsidR="00A72540" w:rsidRPr="00D02A91">
        <w:rPr>
          <w:sz w:val="24"/>
          <w:szCs w:val="24"/>
        </w:rPr>
        <w:t>лицами,</w:t>
      </w:r>
      <w:r w:rsidRPr="00D02A91">
        <w:rPr>
          <w:sz w:val="24"/>
          <w:szCs w:val="24"/>
        </w:rPr>
        <w:t xml:space="preserve">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ом Запроса предложений</w:t>
      </w:r>
      <w:r w:rsidR="0099066F" w:rsidRPr="00D02A91">
        <w:rPr>
          <w:sz w:val="24"/>
          <w:szCs w:val="24"/>
        </w:rPr>
        <w:t>.</w:t>
      </w:r>
      <w:r w:rsidRPr="00D02A91">
        <w:rPr>
          <w:sz w:val="24"/>
          <w:szCs w:val="24"/>
        </w:rPr>
        <w:t xml:space="preserve"> В случае, если факт аффилированности установлен в процессе или после проведения запроса предложений, но до подписания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>а по итогам проведения запроса предложений, Закупочная комиссия информирует об этом Ц</w:t>
      </w:r>
      <w:r w:rsidR="009A7733" w:rsidRPr="00D02A91">
        <w:rPr>
          <w:sz w:val="24"/>
          <w:szCs w:val="24"/>
        </w:rPr>
        <w:t>З</w:t>
      </w:r>
      <w:r w:rsidR="00C74146" w:rsidRPr="00D02A91">
        <w:rPr>
          <w:sz w:val="24"/>
          <w:szCs w:val="24"/>
        </w:rPr>
        <w:t>О</w:t>
      </w:r>
      <w:r w:rsidR="009A7733" w:rsidRPr="00D02A91">
        <w:rPr>
          <w:sz w:val="24"/>
          <w:szCs w:val="24"/>
        </w:rPr>
        <w:t xml:space="preserve"> </w:t>
      </w:r>
      <w:r w:rsidR="00721B30" w:rsidRPr="00D02A91">
        <w:rPr>
          <w:sz w:val="24"/>
          <w:szCs w:val="24"/>
        </w:rPr>
        <w:t>ПАО «МРСК Центра»</w:t>
      </w:r>
      <w:r w:rsidRPr="00D02A91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02A91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Предполагается,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>окументации</w:t>
      </w:r>
      <w:r w:rsidR="00AE0F91" w:rsidRPr="00D02A91">
        <w:rPr>
          <w:sz w:val="24"/>
          <w:szCs w:val="24"/>
        </w:rPr>
        <w:t xml:space="preserve"> по запросу предложений</w:t>
      </w:r>
      <w:r w:rsidRPr="00D02A91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запросов (в соответствии с п.</w:t>
      </w:r>
      <w:r w:rsidR="00D560EA" w:rsidRPr="00D02A91" w:rsidDel="00D560EA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_Ref306114966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Документации).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 соответствии с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апроса предложений </w:t>
      </w:r>
      <w:r w:rsidR="0015384A" w:rsidRPr="00D02A91">
        <w:rPr>
          <w:bCs w:val="0"/>
          <w:sz w:val="24"/>
          <w:szCs w:val="24"/>
        </w:rPr>
        <w:t xml:space="preserve">в любой момент </w:t>
      </w:r>
      <w:r w:rsidR="0015384A" w:rsidRPr="00D02A91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D02A91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ами запроса предложений. Все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D02A91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D02A91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D02A91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D02A91" w:rsidRDefault="00D15381" w:rsidP="00E722B6">
      <w:pPr>
        <w:pStyle w:val="3"/>
        <w:ind w:left="0" w:firstLine="709"/>
        <w:jc w:val="both"/>
        <w:rPr>
          <w:b w:val="0"/>
          <w:szCs w:val="24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D02A91">
        <w:rPr>
          <w:b w:val="0"/>
          <w:szCs w:val="24"/>
        </w:rPr>
        <w:t>Участник</w:t>
      </w:r>
      <w:r w:rsidR="002D4BC6" w:rsidRPr="00D02A91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_Ref440275279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1.1.4</w:t>
      </w:r>
      <w:r w:rsidR="00007625" w:rsidRPr="00D02A91">
        <w:rPr>
          <w:szCs w:val="24"/>
        </w:rPr>
        <w:fldChar w:fldCharType="end"/>
      </w:r>
      <w:r w:rsidR="002D4BC6" w:rsidRPr="00D02A91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D02A91">
        <w:rPr>
          <w:b w:val="0"/>
          <w:szCs w:val="24"/>
        </w:rPr>
        <w:t xml:space="preserve"> </w:t>
      </w:r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D02A91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_Ref305973147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D02A91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D02A91">
        <w:rPr>
          <w:b w:val="0"/>
          <w:szCs w:val="24"/>
        </w:rPr>
        <w:lastRenderedPageBreak/>
        <w:t xml:space="preserve">Письмо о подаче оферты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_Ref55336310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5.1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D02A91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D02A91">
        <w:rPr>
          <w:b w:val="0"/>
          <w:szCs w:val="24"/>
        </w:rPr>
        <w:t xml:space="preserve">Сводная таблица стоимости </w:t>
      </w:r>
      <w:r w:rsidR="00F04258" w:rsidRPr="00D02A91">
        <w:rPr>
          <w:b w:val="0"/>
          <w:szCs w:val="24"/>
        </w:rPr>
        <w:t>поставок</w:t>
      </w:r>
      <w:r w:rsidR="00F04258" w:rsidRPr="00D02A91">
        <w:rPr>
          <w:bCs w:val="0"/>
          <w:szCs w:val="24"/>
        </w:rPr>
        <w:t xml:space="preserve"> </w:t>
      </w:r>
      <w:r w:rsidRPr="00D02A91">
        <w:rPr>
          <w:b w:val="0"/>
          <w:szCs w:val="24"/>
        </w:rPr>
        <w:t xml:space="preserve">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_Ref440284918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5.2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), Техническое предложение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_Ref86826666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</w:t>
      </w:r>
      <w:r w:rsidR="00AE556B" w:rsidRPr="00D02A91">
        <w:rPr>
          <w:b w:val="0"/>
          <w:szCs w:val="24"/>
        </w:rPr>
        <w:t>,</w:t>
      </w:r>
      <w:r w:rsidRPr="00D02A91">
        <w:rPr>
          <w:b w:val="0"/>
          <w:szCs w:val="24"/>
        </w:rPr>
        <w:t xml:space="preserve"> </w:t>
      </w:r>
      <w:r w:rsidR="00DF0D8B" w:rsidRPr="00D02A91">
        <w:rPr>
          <w:b w:val="0"/>
          <w:bCs w:val="0"/>
          <w:szCs w:val="24"/>
        </w:rPr>
        <w:t xml:space="preserve">График выполнения поставок </w:t>
      </w:r>
      <w:r w:rsidRPr="00D02A91">
        <w:rPr>
          <w:b w:val="0"/>
          <w:szCs w:val="24"/>
        </w:rPr>
        <w:t xml:space="preserve">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_Ref440284947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5.4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</w:t>
      </w:r>
      <w:r w:rsidR="00AE556B" w:rsidRPr="00D02A91">
        <w:rPr>
          <w:b w:val="0"/>
          <w:szCs w:val="24"/>
        </w:rPr>
        <w:t xml:space="preserve"> и Протокол разногласий к проекту Договора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_Ref93264992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5.5</w:t>
      </w:r>
      <w:r w:rsidR="00007625" w:rsidRPr="00D02A91">
        <w:rPr>
          <w:szCs w:val="24"/>
        </w:rPr>
        <w:fldChar w:fldCharType="end"/>
      </w:r>
      <w:r w:rsidR="00AE556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D02A91">
        <w:rPr>
          <w:b w:val="0"/>
          <w:szCs w:val="24"/>
        </w:rPr>
        <w:t xml:space="preserve"> </w:t>
      </w:r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D02A91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_Ref440285128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3.3.14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D02A91">
        <w:rPr>
          <w:b w:val="0"/>
          <w:szCs w:val="24"/>
        </w:rPr>
        <w:t>ь</w:t>
      </w:r>
      <w:r w:rsidRPr="00D02A91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D02A91">
        <w:rPr>
          <w:b w:val="0"/>
          <w:szCs w:val="24"/>
        </w:rPr>
        <w:t>Оценка заявок (подраздел</w:t>
      </w:r>
      <w:r w:rsidR="00B80887" w:rsidRPr="00D02A91">
        <w:rPr>
          <w:szCs w:val="24"/>
        </w:rPr>
        <w:t xml:space="preserve">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_Ref468199992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3.6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) и подведение итогов запроса предложений (подраздел </w:t>
      </w:r>
      <w:r w:rsidR="00D161E0" w:rsidRPr="00D02A91">
        <w:rPr>
          <w:szCs w:val="24"/>
        </w:rPr>
        <w:fldChar w:fldCharType="begin"/>
      </w:r>
      <w:r w:rsidR="00991C07" w:rsidRPr="00D02A91">
        <w:rPr>
          <w:b w:val="0"/>
          <w:szCs w:val="24"/>
        </w:rPr>
        <w:instrText xml:space="preserve"> REF _Ref472412060 \r \h </w:instrText>
      </w:r>
      <w:r w:rsidR="00D02A91" w:rsidRPr="00D02A91">
        <w:rPr>
          <w:szCs w:val="24"/>
        </w:rPr>
        <w:instrText xml:space="preserve"> \* MERGEFORMAT </w:instrText>
      </w:r>
      <w:r w:rsidR="00D161E0" w:rsidRPr="00D02A91">
        <w:rPr>
          <w:szCs w:val="24"/>
        </w:rPr>
      </w:r>
      <w:r w:rsidR="00D161E0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3.9</w:t>
      </w:r>
      <w:r w:rsidR="00D161E0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D02A91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D02A91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02A9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D02A91">
        <w:rPr>
          <w:szCs w:val="24"/>
        </w:rPr>
        <w:lastRenderedPageBreak/>
        <w:t xml:space="preserve">Проект </w:t>
      </w:r>
      <w:r w:rsidR="00123C70" w:rsidRPr="00D02A91">
        <w:rPr>
          <w:szCs w:val="24"/>
        </w:rPr>
        <w:t>Договор</w:t>
      </w:r>
      <w:r w:rsidRPr="00D02A91">
        <w:rPr>
          <w:szCs w:val="24"/>
        </w:rPr>
        <w:t>а</w:t>
      </w:r>
      <w:bookmarkEnd w:id="127"/>
      <w:r w:rsidR="00953802" w:rsidRPr="00D02A91">
        <w:rPr>
          <w:szCs w:val="24"/>
        </w:rPr>
        <w:t xml:space="preserve">. </w:t>
      </w:r>
      <w:r w:rsidR="00953802" w:rsidRPr="00D02A91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D02A91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D02A91">
        <w:t>Проект договора</w:t>
      </w:r>
      <w:bookmarkEnd w:id="132"/>
    </w:p>
    <w:p w:rsidR="00953802" w:rsidRPr="00D02A91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D02A91">
        <w:rPr>
          <w:b w:val="0"/>
          <w:szCs w:val="24"/>
        </w:rPr>
        <w:t>Проект договора на поставку изложен в Приложении №2 к настоящей Доку</w:t>
      </w:r>
      <w:r w:rsidR="006238AF" w:rsidRPr="00D02A91">
        <w:rPr>
          <w:b w:val="0"/>
          <w:szCs w:val="24"/>
        </w:rPr>
        <w:t>ментации по запросу предложений</w:t>
      </w:r>
      <w:r w:rsidRPr="00D02A91">
        <w:rPr>
          <w:b w:val="0"/>
          <w:szCs w:val="24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D02A91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02A91">
        <w:rPr>
          <w:b w:val="0"/>
          <w:szCs w:val="24"/>
        </w:rPr>
        <w:t>раздел</w:t>
      </w:r>
      <w:r w:rsidRPr="00D02A91">
        <w:rPr>
          <w:b w:val="0"/>
          <w:szCs w:val="24"/>
        </w:rPr>
        <w:t xml:space="preserve">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_Ref93264992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5.5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D02A91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D02A91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D02A91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D02A9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_Ref440270867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2.2.3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D02A91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D02A91">
        <w:rPr>
          <w:b w:val="0"/>
          <w:szCs w:val="24"/>
        </w:rPr>
        <w:t>к</w:t>
      </w:r>
      <w:r w:rsidRPr="00D02A91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D02A91">
        <w:rPr>
          <w:b w:val="0"/>
          <w:szCs w:val="24"/>
        </w:rPr>
        <w:t>утере данным Участником статуса Победителя</w:t>
      </w:r>
      <w:r w:rsidRPr="00D02A91">
        <w:rPr>
          <w:b w:val="0"/>
          <w:szCs w:val="24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D02A91">
        <w:rPr>
          <w:b w:val="0"/>
          <w:szCs w:val="24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D02A91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02A91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02A91">
        <w:rPr>
          <w:b/>
          <w:i/>
          <w:sz w:val="24"/>
          <w:szCs w:val="24"/>
        </w:rPr>
        <w:t>АНТИКОРРУПЦИОННАЯ ОГОВОРКА</w:t>
      </w:r>
    </w:p>
    <w:p w:rsidR="007418AA" w:rsidRPr="00D02A91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D02A91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D02A91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02A91">
        <w:rPr>
          <w:sz w:val="24"/>
          <w:szCs w:val="24"/>
        </w:rPr>
        <w:t>, ПАО «МРСК Центра» по адресу -</w:t>
      </w:r>
      <w:r w:rsidRPr="00D02A91">
        <w:rPr>
          <w:rFonts w:eastAsia="Calibri"/>
          <w:sz w:val="24"/>
          <w:szCs w:val="24"/>
        </w:rPr>
        <w:t xml:space="preserve"> </w:t>
      </w:r>
      <w:r w:rsidRPr="00D02A91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02A91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02A91">
        <w:rPr>
          <w:i/>
          <w:sz w:val="24"/>
          <w:szCs w:val="24"/>
        </w:rPr>
        <w:t>.</w:t>
      </w:r>
    </w:p>
    <w:p w:rsidR="007418AA" w:rsidRPr="00D02A91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02A91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02A91">
        <w:rPr>
          <w:sz w:val="24"/>
          <w:szCs w:val="24"/>
          <w:lang w:val="en-US"/>
        </w:rPr>
        <w:t> </w:t>
      </w:r>
      <w:r w:rsidRPr="00D02A91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02A91">
        <w:rPr>
          <w:b/>
          <w:sz w:val="24"/>
          <w:szCs w:val="24"/>
        </w:rPr>
        <w:t xml:space="preserve"> </w:t>
      </w:r>
      <w:r w:rsidRPr="00D02A91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D02A91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02A91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02A91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D02A91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D02A91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D02A91">
        <w:rPr>
          <w:sz w:val="24"/>
          <w:szCs w:val="24"/>
        </w:rPr>
        <w:t>** </w:t>
      </w:r>
      <w:r w:rsidRPr="00D02A91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D02A91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02A91" w:rsidRDefault="00FB666F" w:rsidP="00FB666F">
      <w:pPr>
        <w:pStyle w:val="11"/>
        <w:rPr>
          <w:sz w:val="24"/>
        </w:rPr>
      </w:pPr>
    </w:p>
    <w:p w:rsidR="00717F60" w:rsidRPr="00D02A91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D02A91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D02A91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D02A9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D161E0" w:rsidRPr="00D02A91">
        <w:rPr>
          <w:b w:val="0"/>
          <w:szCs w:val="24"/>
        </w:rPr>
        <w:fldChar w:fldCharType="begin"/>
      </w:r>
      <w:r w:rsidRPr="00D02A91">
        <w:rPr>
          <w:b w:val="0"/>
          <w:szCs w:val="24"/>
        </w:rPr>
        <w:instrText xml:space="preserve"> REF _Ref469470272 \r \h </w:instrText>
      </w:r>
      <w:r w:rsidR="00D02A91" w:rsidRPr="00D02A91">
        <w:rPr>
          <w:b w:val="0"/>
          <w:szCs w:val="24"/>
        </w:rPr>
        <w:instrText xml:space="preserve"> \* MERGEFORMAT </w:instrText>
      </w:r>
      <w:r w:rsidR="00D161E0" w:rsidRPr="00D02A91">
        <w:rPr>
          <w:b w:val="0"/>
          <w:szCs w:val="24"/>
        </w:rPr>
      </w:r>
      <w:r w:rsidR="00D161E0" w:rsidRPr="00D02A91">
        <w:rPr>
          <w:b w:val="0"/>
          <w:szCs w:val="24"/>
        </w:rPr>
        <w:fldChar w:fldCharType="separate"/>
      </w:r>
      <w:r w:rsidR="004D5055" w:rsidRPr="00D02A91">
        <w:rPr>
          <w:b w:val="0"/>
          <w:szCs w:val="24"/>
        </w:rPr>
        <w:t>2.3.3</w:t>
      </w:r>
      <w:r w:rsidR="00D161E0" w:rsidRPr="00D02A91">
        <w:rPr>
          <w:b w:val="0"/>
          <w:szCs w:val="24"/>
        </w:rPr>
        <w:fldChar w:fldCharType="end"/>
      </w:r>
      <w:r w:rsidRPr="00D02A91">
        <w:rPr>
          <w:b w:val="0"/>
          <w:szCs w:val="24"/>
        </w:rPr>
        <w:t>).</w:t>
      </w:r>
      <w:bookmarkEnd w:id="241"/>
      <w:bookmarkEnd w:id="242"/>
      <w:bookmarkEnd w:id="243"/>
      <w:bookmarkEnd w:id="244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D02A91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D02A91">
        <w:rPr>
          <w:b w:val="0"/>
          <w:szCs w:val="24"/>
        </w:rPr>
        <w:t>Дополнительные условия:</w:t>
      </w:r>
      <w:bookmarkEnd w:id="249"/>
      <w:bookmarkEnd w:id="250"/>
      <w:bookmarkEnd w:id="251"/>
      <w:bookmarkEnd w:id="252"/>
      <w:bookmarkEnd w:id="253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D02A91">
        <w:rPr>
          <w:b w:val="0"/>
          <w:szCs w:val="24"/>
        </w:rPr>
        <w:t xml:space="preserve">а) </w:t>
      </w:r>
      <w:r w:rsidRPr="00D02A91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D02A91">
        <w:rPr>
          <w:rFonts w:eastAsia="Calibri"/>
          <w:b w:val="0"/>
          <w:szCs w:val="24"/>
          <w:vertAlign w:val="superscript"/>
        </w:rPr>
        <w:footnoteReference w:id="1"/>
      </w:r>
      <w:r w:rsidRPr="00D02A91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D02A91">
        <w:rPr>
          <w:b w:val="0"/>
          <w:szCs w:val="24"/>
        </w:rPr>
        <w:t xml:space="preserve">б) </w:t>
      </w:r>
      <w:r w:rsidRPr="00D02A91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D02A91">
        <w:rPr>
          <w:b w:val="0"/>
          <w:szCs w:val="24"/>
        </w:rPr>
        <w:t xml:space="preserve">в) </w:t>
      </w:r>
      <w:r w:rsidRPr="00D02A91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D02A91">
        <w:rPr>
          <w:b w:val="0"/>
          <w:szCs w:val="24"/>
        </w:rPr>
        <w:t xml:space="preserve">г) </w:t>
      </w:r>
      <w:r w:rsidRPr="00D02A91">
        <w:rPr>
          <w:rFonts w:eastAsia="Calibri"/>
          <w:b w:val="0"/>
          <w:szCs w:val="24"/>
        </w:rPr>
        <w:t xml:space="preserve">Куратор </w:t>
      </w:r>
      <w:r w:rsidRPr="00D02A91">
        <w:rPr>
          <w:b w:val="0"/>
          <w:szCs w:val="24"/>
          <w:lang w:eastAsia="ru-RU"/>
        </w:rPr>
        <w:t>договора</w:t>
      </w:r>
      <w:r w:rsidRPr="00D02A91">
        <w:rPr>
          <w:b w:val="0"/>
          <w:szCs w:val="24"/>
          <w:vertAlign w:val="superscript"/>
          <w:lang w:eastAsia="ru-RU"/>
        </w:rPr>
        <w:footnoteReference w:id="2"/>
      </w:r>
      <w:r w:rsidRPr="00D02A91">
        <w:rPr>
          <w:rFonts w:eastAsia="Calibri"/>
          <w:b w:val="0"/>
          <w:szCs w:val="24"/>
          <w:lang w:eastAsia="ru-RU"/>
        </w:rPr>
        <w:t xml:space="preserve"> </w:t>
      </w:r>
      <w:r w:rsidRPr="00D02A91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D02A91">
        <w:rPr>
          <w:rFonts w:eastAsia="Calibri"/>
          <w:b w:val="0"/>
          <w:szCs w:val="24"/>
        </w:rPr>
        <w:t xml:space="preserve"> </w:t>
      </w:r>
    </w:p>
    <w:p w:rsidR="00717F60" w:rsidRPr="00D02A91" w:rsidRDefault="00717F60" w:rsidP="00E71A48">
      <w:pPr>
        <w:spacing w:line="264" w:lineRule="auto"/>
        <w:rPr>
          <w:sz w:val="24"/>
          <w:szCs w:val="24"/>
        </w:rPr>
        <w:sectPr w:rsidR="00717F60" w:rsidRPr="00D02A91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2A9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D02A91">
        <w:rPr>
          <w:szCs w:val="24"/>
        </w:rPr>
        <w:lastRenderedPageBreak/>
        <w:t xml:space="preserve">Порядок проведения </w:t>
      </w:r>
      <w:r w:rsidR="00440928" w:rsidRPr="00D02A91">
        <w:rPr>
          <w:szCs w:val="24"/>
        </w:rPr>
        <w:t>З</w:t>
      </w:r>
      <w:r w:rsidRPr="00D02A91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D02A91">
        <w:rPr>
          <w:szCs w:val="24"/>
        </w:rPr>
        <w:t>Заявок</w:t>
      </w:r>
      <w:bookmarkEnd w:id="271"/>
      <w:bookmarkEnd w:id="272"/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D02A91">
        <w:t xml:space="preserve">Общий порядок проведения </w:t>
      </w:r>
      <w:r w:rsidR="00440928" w:rsidRPr="00D02A91">
        <w:t>З</w:t>
      </w:r>
      <w:r w:rsidRPr="00D02A91">
        <w:t>апроса предложений</w:t>
      </w:r>
      <w:bookmarkEnd w:id="273"/>
    </w:p>
    <w:p w:rsidR="00717F60" w:rsidRPr="00D02A91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D02A91">
        <w:rPr>
          <w:szCs w:val="24"/>
        </w:rPr>
        <w:t>Запрос</w:t>
      </w:r>
      <w:r w:rsidRPr="00D02A91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публикация </w:t>
      </w:r>
      <w:r w:rsidR="004B5EB3" w:rsidRPr="00D02A91">
        <w:rPr>
          <w:bCs w:val="0"/>
          <w:sz w:val="24"/>
          <w:szCs w:val="24"/>
        </w:rPr>
        <w:t>Извещени</w:t>
      </w:r>
      <w:r w:rsidRPr="00D02A91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_Ref305973033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),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подготовка</w:t>
      </w:r>
      <w:r w:rsidR="009D7F01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_Ref305973147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</w:t>
      </w:r>
      <w:r w:rsidR="00007625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__RefNumPara__444_922829174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D02A91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 (подразделы </w:t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__RefNumPara__828_922829174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_Ref305973214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</w:t>
      </w:r>
      <w:r w:rsidR="00007625" w:rsidRPr="00D02A91">
        <w:rPr>
          <w:sz w:val="24"/>
          <w:szCs w:val="24"/>
        </w:rPr>
        <w:fldChar w:fldCharType="end"/>
      </w:r>
      <w:r w:rsidR="00096E9D" w:rsidRPr="00D02A91">
        <w:rPr>
          <w:bCs w:val="0"/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_Ref303683883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), 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D02A91">
        <w:rPr>
          <w:bCs w:val="0"/>
          <w:sz w:val="24"/>
          <w:szCs w:val="24"/>
        </w:rPr>
        <w:t xml:space="preserve">оценка </w:t>
      </w:r>
      <w:r w:rsidR="00D51A0B" w:rsidRPr="00D02A91">
        <w:rPr>
          <w:bCs w:val="0"/>
          <w:sz w:val="24"/>
          <w:szCs w:val="24"/>
        </w:rPr>
        <w:t xml:space="preserve">Заявок </w:t>
      </w:r>
      <w:r w:rsidR="00F86B89" w:rsidRPr="00D02A91">
        <w:rPr>
          <w:bCs w:val="0"/>
          <w:sz w:val="24"/>
          <w:szCs w:val="24"/>
        </w:rPr>
        <w:t xml:space="preserve">и проведение переговоров </w:t>
      </w:r>
      <w:r w:rsidRPr="00D02A91">
        <w:rPr>
          <w:bCs w:val="0"/>
          <w:sz w:val="24"/>
          <w:szCs w:val="24"/>
        </w:rPr>
        <w:t xml:space="preserve">(подраздел </w:t>
      </w:r>
      <w:r w:rsidR="00D161E0" w:rsidRPr="00D02A91">
        <w:rPr>
          <w:sz w:val="24"/>
          <w:szCs w:val="24"/>
        </w:rPr>
        <w:fldChar w:fldCharType="begin"/>
      </w:r>
      <w:r w:rsidR="00B80887" w:rsidRPr="00D02A91">
        <w:rPr>
          <w:bCs w:val="0"/>
          <w:sz w:val="24"/>
          <w:szCs w:val="24"/>
        </w:rPr>
        <w:instrText xml:space="preserve"> REF _Ref468200102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3.6</w:t>
      </w:r>
      <w:r w:rsidR="00D161E0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__RefNumPara__832_922829174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D02A91">
        <w:rPr>
          <w:bCs w:val="0"/>
          <w:sz w:val="24"/>
          <w:szCs w:val="24"/>
        </w:rPr>
        <w:t>аукционная процедура понижени</w:t>
      </w:r>
      <w:r w:rsidR="003E170D" w:rsidRPr="00D02A91">
        <w:rPr>
          <w:bCs w:val="0"/>
          <w:sz w:val="24"/>
          <w:szCs w:val="24"/>
        </w:rPr>
        <w:t>я</w:t>
      </w:r>
      <w:r w:rsidRPr="00D02A91">
        <w:rPr>
          <w:bCs w:val="0"/>
          <w:sz w:val="24"/>
          <w:szCs w:val="24"/>
        </w:rPr>
        <w:t xml:space="preserve"> цены</w:t>
      </w:r>
      <w:r w:rsidR="00717F60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>(</w:t>
      </w:r>
      <w:r w:rsidR="00717F60" w:rsidRPr="00D02A91">
        <w:rPr>
          <w:bCs w:val="0"/>
          <w:sz w:val="24"/>
          <w:szCs w:val="24"/>
        </w:rPr>
        <w:t>переторжк</w:t>
      </w:r>
      <w:r w:rsidRPr="00D02A91">
        <w:rPr>
          <w:bCs w:val="0"/>
          <w:sz w:val="24"/>
          <w:szCs w:val="24"/>
        </w:rPr>
        <w:t>а)</w:t>
      </w:r>
      <w:r w:rsidR="00717F60" w:rsidRPr="00D02A91">
        <w:rPr>
          <w:bCs w:val="0"/>
          <w:sz w:val="24"/>
          <w:szCs w:val="24"/>
        </w:rPr>
        <w:t xml:space="preserve"> (при необходимости)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_Ref303250967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3.7</w:t>
      </w:r>
      <w:r w:rsidR="00007625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="00717F60" w:rsidRPr="00D02A91">
        <w:rPr>
          <w:bCs w:val="0"/>
          <w:sz w:val="24"/>
          <w:szCs w:val="24"/>
        </w:rPr>
        <w:instrText xml:space="preserve"> REF __RefNumPara__834_922829174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D02A91">
        <w:rPr>
          <w:bCs w:val="0"/>
          <w:sz w:val="24"/>
          <w:szCs w:val="24"/>
        </w:rPr>
        <w:t xml:space="preserve">подведение итогов </w:t>
      </w:r>
      <w:r w:rsidR="00440928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(подраздел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_Ref472412072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3.9</w:t>
      </w:r>
      <w:r w:rsidR="00D161E0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__RefNumPara__836_922829174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проведение пред</w:t>
      </w:r>
      <w:r w:rsidR="00CF531D" w:rsidRPr="00D02A91">
        <w:rPr>
          <w:bCs w:val="0"/>
          <w:sz w:val="24"/>
          <w:szCs w:val="24"/>
        </w:rPr>
        <w:t>д</w:t>
      </w:r>
      <w:r w:rsidR="00123C70" w:rsidRPr="00D02A91">
        <w:rPr>
          <w:bCs w:val="0"/>
          <w:sz w:val="24"/>
          <w:szCs w:val="24"/>
        </w:rPr>
        <w:t>оговор</w:t>
      </w:r>
      <w:r w:rsidRPr="00D02A91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 (подраздел</w:t>
      </w:r>
      <w:r w:rsidR="00096E9D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_Ref468462141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3.12</w:t>
      </w:r>
      <w:r w:rsidR="00D161E0" w:rsidRPr="00D02A91">
        <w:rPr>
          <w:sz w:val="24"/>
          <w:szCs w:val="24"/>
        </w:rPr>
        <w:fldChar w:fldCharType="end"/>
      </w:r>
      <w:r w:rsidR="00096E9D" w:rsidRPr="00D02A91">
        <w:rPr>
          <w:bCs w:val="0"/>
          <w:sz w:val="24"/>
          <w:szCs w:val="24"/>
        </w:rPr>
        <w:t>)</w:t>
      </w:r>
      <w:r w:rsidR="00991C07" w:rsidRPr="00D02A91">
        <w:rPr>
          <w:bCs w:val="0"/>
          <w:sz w:val="24"/>
          <w:szCs w:val="24"/>
        </w:rPr>
        <w:t>;</w:t>
      </w:r>
    </w:p>
    <w:p w:rsidR="00BE7342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D02A91">
        <w:rPr>
          <w:bCs w:val="0"/>
          <w:sz w:val="24"/>
          <w:szCs w:val="24"/>
        </w:rPr>
        <w:t>Участника</w:t>
      </w:r>
      <w:r w:rsidR="00F030B1" w:rsidRPr="00D02A91">
        <w:rPr>
          <w:bCs w:val="0"/>
          <w:sz w:val="24"/>
          <w:szCs w:val="24"/>
        </w:rPr>
        <w:t xml:space="preserve"> </w:t>
      </w:r>
      <w:r w:rsidR="00CF39D0" w:rsidRPr="00D02A91">
        <w:rPr>
          <w:bCs w:val="0"/>
          <w:sz w:val="24"/>
          <w:szCs w:val="24"/>
        </w:rPr>
        <w:t xml:space="preserve">(при необходимости) </w:t>
      </w:r>
      <w:r w:rsidRPr="00D02A91">
        <w:rPr>
          <w:bCs w:val="0"/>
          <w:sz w:val="24"/>
          <w:szCs w:val="24"/>
        </w:rPr>
        <w:t>по 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у (подраздел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_Ref472412218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3.13</w:t>
      </w:r>
      <w:r w:rsidR="00D161E0" w:rsidRPr="00D02A91">
        <w:rPr>
          <w:sz w:val="24"/>
          <w:szCs w:val="24"/>
        </w:rPr>
        <w:fldChar w:fldCharType="end"/>
      </w:r>
      <w:r w:rsidR="00BE7342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уведомление о результатах </w:t>
      </w:r>
      <w:r w:rsidR="00440928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_Ref306140451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</w:t>
      </w:r>
      <w:r w:rsidR="0099066F" w:rsidRPr="00D02A91">
        <w:rPr>
          <w:bCs w:val="0"/>
          <w:sz w:val="24"/>
          <w:szCs w:val="24"/>
        </w:rPr>
        <w:t>.</w:t>
      </w:r>
    </w:p>
    <w:p w:rsidR="0099066F" w:rsidRPr="00D02A91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D02A91">
        <w:rPr>
          <w:szCs w:val="24"/>
          <w:lang w:eastAsia="ru-RU"/>
        </w:rPr>
        <w:t xml:space="preserve">В </w:t>
      </w:r>
      <w:r w:rsidRPr="00D02A91">
        <w:rPr>
          <w:bCs w:val="0"/>
          <w:szCs w:val="24"/>
        </w:rPr>
        <w:t>процессе</w:t>
      </w:r>
      <w:r w:rsidRPr="00D02A91">
        <w:rPr>
          <w:szCs w:val="24"/>
          <w:lang w:eastAsia="ru-RU"/>
        </w:rPr>
        <w:t xml:space="preserve"> проведения </w:t>
      </w:r>
      <w:r w:rsidR="00440928" w:rsidRPr="00D02A91">
        <w:rPr>
          <w:szCs w:val="24"/>
          <w:lang w:eastAsia="ru-RU"/>
        </w:rPr>
        <w:t>З</w:t>
      </w:r>
      <w:r w:rsidRPr="00D02A91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изменения, вносимые в </w:t>
      </w:r>
      <w:r w:rsidR="004B5EB3" w:rsidRPr="00D02A91">
        <w:rPr>
          <w:sz w:val="24"/>
          <w:szCs w:val="24"/>
          <w:lang w:eastAsia="ru-RU"/>
        </w:rPr>
        <w:t>Извещени</w:t>
      </w:r>
      <w:r w:rsidRPr="00D02A91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02A91">
        <w:rPr>
          <w:sz w:val="24"/>
          <w:szCs w:val="24"/>
          <w:lang w:eastAsia="ru-RU"/>
        </w:rPr>
        <w:t>запросе предложений</w:t>
      </w:r>
      <w:r w:rsidRPr="00D02A91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разъяснения </w:t>
      </w:r>
      <w:r w:rsidR="004B5EB3" w:rsidRPr="00D02A91">
        <w:rPr>
          <w:sz w:val="24"/>
          <w:szCs w:val="24"/>
          <w:lang w:eastAsia="ru-RU"/>
        </w:rPr>
        <w:t>Извещени</w:t>
      </w:r>
      <w:r w:rsidRPr="00D02A91">
        <w:rPr>
          <w:sz w:val="24"/>
          <w:szCs w:val="24"/>
          <w:lang w:eastAsia="ru-RU"/>
        </w:rPr>
        <w:t xml:space="preserve">я о проведении </w:t>
      </w:r>
      <w:r w:rsidR="0089163E" w:rsidRPr="00D02A91">
        <w:rPr>
          <w:sz w:val="24"/>
          <w:szCs w:val="24"/>
          <w:lang w:eastAsia="ru-RU"/>
        </w:rPr>
        <w:t>запроса предложений</w:t>
      </w:r>
      <w:r w:rsidRPr="00D02A91">
        <w:rPr>
          <w:sz w:val="24"/>
          <w:szCs w:val="24"/>
          <w:lang w:eastAsia="ru-RU"/>
        </w:rPr>
        <w:t xml:space="preserve">, </w:t>
      </w:r>
      <w:r w:rsidR="0089163E" w:rsidRPr="00D02A91">
        <w:rPr>
          <w:sz w:val="24"/>
          <w:szCs w:val="24"/>
          <w:lang w:eastAsia="ru-RU"/>
        </w:rPr>
        <w:t>Д</w:t>
      </w:r>
      <w:r w:rsidRPr="00D02A91">
        <w:rPr>
          <w:sz w:val="24"/>
          <w:szCs w:val="24"/>
          <w:lang w:eastAsia="ru-RU"/>
        </w:rPr>
        <w:t xml:space="preserve">окументации </w:t>
      </w:r>
      <w:r w:rsidR="0089163E" w:rsidRPr="00D02A91">
        <w:rPr>
          <w:sz w:val="24"/>
          <w:szCs w:val="24"/>
          <w:lang w:eastAsia="ru-RU"/>
        </w:rPr>
        <w:t xml:space="preserve">по запросу предложений </w:t>
      </w:r>
      <w:r w:rsidRPr="00D02A91">
        <w:rPr>
          <w:sz w:val="24"/>
          <w:szCs w:val="24"/>
          <w:lang w:eastAsia="ru-RU"/>
        </w:rPr>
        <w:t xml:space="preserve">– не позднее </w:t>
      </w:r>
      <w:r w:rsidR="0015384A" w:rsidRPr="00D02A91">
        <w:rPr>
          <w:sz w:val="24"/>
          <w:szCs w:val="24"/>
        </w:rPr>
        <w:t>3 (трех) рабочих дней с даты поступления запроса</w:t>
      </w:r>
      <w:r w:rsidRPr="00D02A91">
        <w:rPr>
          <w:sz w:val="24"/>
          <w:szCs w:val="24"/>
          <w:lang w:eastAsia="ru-RU"/>
        </w:rPr>
        <w:t>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отказ от проведения </w:t>
      </w:r>
      <w:r w:rsidR="00027C2B"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 xml:space="preserve">апроса предложений </w:t>
      </w:r>
      <w:r w:rsidRPr="00D02A91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>апроса предложений</w:t>
      </w:r>
      <w:r w:rsidRPr="00D02A91">
        <w:rPr>
          <w:sz w:val="24"/>
          <w:szCs w:val="24"/>
          <w:lang w:eastAsia="ru-RU"/>
        </w:rPr>
        <w:t>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02A9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П</w:t>
      </w:r>
      <w:r w:rsidR="0099066F" w:rsidRPr="00D02A9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 xml:space="preserve">апроса предложений </w:t>
      </w:r>
      <w:r w:rsidR="0099066F" w:rsidRPr="00D02A91">
        <w:rPr>
          <w:sz w:val="24"/>
          <w:szCs w:val="24"/>
          <w:lang w:eastAsia="ru-RU"/>
        </w:rPr>
        <w:t xml:space="preserve">и </w:t>
      </w:r>
      <w:r w:rsidR="00DA1402" w:rsidRPr="00D02A91">
        <w:rPr>
          <w:sz w:val="24"/>
          <w:szCs w:val="24"/>
        </w:rPr>
        <w:t xml:space="preserve">подписанные членами </w:t>
      </w:r>
      <w:r w:rsidR="002946EF" w:rsidRPr="00D02A91">
        <w:rPr>
          <w:sz w:val="24"/>
          <w:szCs w:val="24"/>
          <w:lang w:eastAsia="ru-RU"/>
        </w:rPr>
        <w:t xml:space="preserve">Закупочной </w:t>
      </w:r>
      <w:r w:rsidR="0099066F" w:rsidRPr="00D02A9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D02A91">
        <w:rPr>
          <w:sz w:val="24"/>
          <w:szCs w:val="24"/>
          <w:lang w:eastAsia="ru-RU"/>
        </w:rPr>
        <w:t>П</w:t>
      </w:r>
      <w:r w:rsidR="0099066F" w:rsidRPr="00D02A91">
        <w:rPr>
          <w:sz w:val="24"/>
          <w:szCs w:val="24"/>
          <w:lang w:eastAsia="ru-RU"/>
        </w:rPr>
        <w:t>ротоколов.</w:t>
      </w:r>
    </w:p>
    <w:p w:rsidR="00717F60" w:rsidRPr="00D02A91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D02A91">
        <w:t xml:space="preserve">Публикация </w:t>
      </w:r>
      <w:r w:rsidR="004B5EB3" w:rsidRPr="00D02A91">
        <w:t>Извещени</w:t>
      </w:r>
      <w:r w:rsidRPr="00D02A91">
        <w:t>я о проведении запроса предложений и Документации</w:t>
      </w:r>
      <w:bookmarkEnd w:id="304"/>
      <w:r w:rsidRPr="00D02A91">
        <w:t xml:space="preserve"> по запросу предложений</w:t>
      </w:r>
      <w:bookmarkEnd w:id="305"/>
      <w:bookmarkEnd w:id="306"/>
    </w:p>
    <w:p w:rsidR="00717F60" w:rsidRPr="00D02A91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2A91">
        <w:rPr>
          <w:sz w:val="24"/>
          <w:szCs w:val="24"/>
        </w:rPr>
        <w:t>Извещени</w:t>
      </w:r>
      <w:r w:rsidR="00717F60" w:rsidRPr="00D02A91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D02A91">
        <w:rPr>
          <w:sz w:val="24"/>
          <w:szCs w:val="24"/>
        </w:rPr>
        <w:t xml:space="preserve">опубликованы </w:t>
      </w:r>
      <w:r w:rsidR="00717F60" w:rsidRPr="00D02A91">
        <w:rPr>
          <w:sz w:val="24"/>
          <w:szCs w:val="24"/>
        </w:rPr>
        <w:t xml:space="preserve">в порядке, указанном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_Ref302563524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="00007625" w:rsidRPr="00D02A91">
        <w:rPr>
          <w:sz w:val="24"/>
          <w:szCs w:val="24"/>
        </w:rPr>
        <w:fldChar w:fldCharType="end"/>
      </w:r>
      <w:r w:rsidR="004C5DD3" w:rsidRPr="00D02A91">
        <w:rPr>
          <w:sz w:val="24"/>
          <w:szCs w:val="24"/>
        </w:rPr>
        <w:t xml:space="preserve"> </w:t>
      </w:r>
      <w:r w:rsidR="004C5DD3" w:rsidRPr="00D02A91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02A91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02A91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D02A91">
        <w:lastRenderedPageBreak/>
        <w:t xml:space="preserve">Подготовка </w:t>
      </w:r>
      <w:bookmarkEnd w:id="309"/>
      <w:r w:rsidRPr="00D02A91">
        <w:t>Заявок</w:t>
      </w:r>
      <w:bookmarkEnd w:id="310"/>
      <w:bookmarkEnd w:id="311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D02A91">
        <w:rPr>
          <w:szCs w:val="24"/>
        </w:rPr>
        <w:t xml:space="preserve">Общие требования к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D02A91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 должен подготовить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у, включающую в себя: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02A91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02A91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D02A91">
        <w:rPr>
          <w:bCs w:val="0"/>
          <w:spacing w:val="-2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D80639" w:rsidRPr="00D02A91">
        <w:rPr>
          <w:bCs w:val="0"/>
          <w:sz w:val="24"/>
          <w:szCs w:val="24"/>
          <w:lang w:eastAsia="ru-RU"/>
        </w:rPr>
        <w:t>)</w:t>
      </w:r>
      <w:r w:rsidR="00B71B9D" w:rsidRPr="00D02A91">
        <w:rPr>
          <w:bCs w:val="0"/>
          <w:sz w:val="24"/>
          <w:szCs w:val="24"/>
          <w:lang w:eastAsia="ru-RU"/>
        </w:rPr>
        <w:t>;</w:t>
      </w:r>
    </w:p>
    <w:p w:rsidR="00B71B9D" w:rsidRPr="00D02A91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Сводную таблицу стоимости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Pr="00D02A91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02A91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D02A91">
        <w:rPr>
          <w:bCs w:val="0"/>
          <w:sz w:val="24"/>
          <w:szCs w:val="24"/>
        </w:rPr>
        <w:t xml:space="preserve">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2A91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D02A91">
        <w:rPr>
          <w:sz w:val="24"/>
          <w:szCs w:val="24"/>
        </w:rPr>
        <w:t>Документации</w:t>
      </w:r>
      <w:r w:rsidR="00DA6907" w:rsidRPr="00D02A91">
        <w:rPr>
          <w:bCs w:val="0"/>
          <w:spacing w:val="-1"/>
          <w:sz w:val="24"/>
          <w:szCs w:val="24"/>
        </w:rPr>
        <w:t xml:space="preserve"> </w:t>
      </w:r>
      <w:r w:rsidR="00E17CEB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9B44CF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DA6907" w:rsidRPr="00D02A91">
        <w:rPr>
          <w:bCs w:val="0"/>
          <w:spacing w:val="-1"/>
          <w:sz w:val="24"/>
          <w:szCs w:val="24"/>
        </w:rPr>
        <w:t>)</w:t>
      </w:r>
      <w:r w:rsidR="00E17CEB" w:rsidRPr="00D02A91">
        <w:rPr>
          <w:bCs w:val="0"/>
          <w:spacing w:val="-1"/>
          <w:sz w:val="24"/>
          <w:szCs w:val="24"/>
        </w:rPr>
        <w:t>;</w:t>
      </w:r>
      <w:r w:rsidR="00F030B1" w:rsidRPr="00D02A91">
        <w:rPr>
          <w:bCs w:val="0"/>
          <w:spacing w:val="-1"/>
          <w:sz w:val="24"/>
          <w:szCs w:val="24"/>
        </w:rPr>
        <w:t xml:space="preserve"> </w:t>
      </w:r>
    </w:p>
    <w:p w:rsidR="00717F60" w:rsidRPr="00D02A91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График </w:t>
      </w:r>
      <w:r w:rsidR="00F030B1" w:rsidRPr="00D02A91">
        <w:rPr>
          <w:bCs w:val="0"/>
          <w:sz w:val="24"/>
          <w:szCs w:val="24"/>
        </w:rPr>
        <w:t xml:space="preserve">выполнения </w:t>
      </w:r>
      <w:r w:rsidR="00512B0F" w:rsidRPr="00D02A91">
        <w:rPr>
          <w:bCs w:val="0"/>
          <w:sz w:val="24"/>
          <w:szCs w:val="24"/>
        </w:rPr>
        <w:t>поставок</w:t>
      </w:r>
      <w:r w:rsidR="006561C2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>по</w:t>
      </w:r>
      <w:r w:rsidR="00717F60" w:rsidRPr="00D02A91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02A91">
        <w:rPr>
          <w:bCs w:val="0"/>
          <w:sz w:val="24"/>
          <w:szCs w:val="24"/>
        </w:rPr>
        <w:t>Д</w:t>
      </w:r>
      <w:r w:rsidR="00717F60" w:rsidRPr="00D02A91">
        <w:rPr>
          <w:bCs w:val="0"/>
          <w:sz w:val="24"/>
          <w:szCs w:val="24"/>
        </w:rPr>
        <w:t>окументации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717F60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_Ref440271036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5.4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);</w:t>
      </w:r>
    </w:p>
    <w:p w:rsidR="00420F24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требованиям настоящей </w:t>
      </w:r>
      <w:r w:rsidR="00AE0F91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 (подраздел</w:t>
      </w:r>
      <w:r w:rsidR="00420F24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_Ref191386407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</w:t>
      </w:r>
      <w:r w:rsidR="00007625" w:rsidRPr="00D02A91">
        <w:rPr>
          <w:sz w:val="24"/>
          <w:szCs w:val="24"/>
        </w:rPr>
        <w:fldChar w:fldCharType="end"/>
      </w:r>
      <w:r w:rsidR="00FF4BD0" w:rsidRPr="00D02A91">
        <w:rPr>
          <w:bCs w:val="0"/>
          <w:sz w:val="24"/>
          <w:szCs w:val="24"/>
        </w:rPr>
        <w:t>)</w:t>
      </w:r>
      <w:r w:rsidR="00B71B9D" w:rsidRPr="00D02A91">
        <w:rPr>
          <w:bCs w:val="0"/>
          <w:sz w:val="24"/>
          <w:szCs w:val="24"/>
        </w:rPr>
        <w:t>;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_Ref93264992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5.5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02A91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D02A91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02A91">
        <w:rPr>
          <w:bCs w:val="0"/>
          <w:sz w:val="24"/>
          <w:szCs w:val="24"/>
        </w:rPr>
        <w:t>:</w:t>
      </w:r>
      <w:bookmarkEnd w:id="325"/>
    </w:p>
    <w:p w:rsidR="00717F60" w:rsidRPr="00D02A9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Письмо о подаче оферты (</w:t>
      </w:r>
      <w:r w:rsidR="00A154B7" w:rsidRPr="00D02A91">
        <w:rPr>
          <w:bCs w:val="0"/>
          <w:spacing w:val="-2"/>
          <w:sz w:val="24"/>
          <w:szCs w:val="24"/>
        </w:rPr>
        <w:t>под</w:t>
      </w:r>
      <w:r w:rsidR="00A154B7" w:rsidRPr="00D02A91">
        <w:rPr>
          <w:bCs w:val="0"/>
          <w:sz w:val="24"/>
          <w:szCs w:val="24"/>
        </w:rPr>
        <w:t>раздел</w:t>
      </w:r>
      <w:r w:rsidR="00F86B89"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02A91">
        <w:rPr>
          <w:sz w:val="24"/>
          <w:szCs w:val="24"/>
        </w:rPr>
        <w:t xml:space="preserve">Антикоррупционные обязательства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);</w:t>
      </w:r>
    </w:p>
    <w:p w:rsidR="00F463E8" w:rsidRPr="00D02A91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Документ(ы) в соответствии с 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_Ref440279062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б)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>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Техническое предложение (</w:t>
      </w:r>
      <w:r w:rsidRPr="00D02A91">
        <w:rPr>
          <w:bCs w:val="0"/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5.3</w:t>
      </w:r>
      <w:r w:rsidR="00007625" w:rsidRPr="00D02A91">
        <w:rPr>
          <w:sz w:val="24"/>
          <w:szCs w:val="24"/>
        </w:rPr>
        <w:fldChar w:fldCharType="end"/>
      </w:r>
      <w:r w:rsidR="009B44CF" w:rsidRPr="00D02A91">
        <w:rPr>
          <w:bCs w:val="0"/>
          <w:sz w:val="24"/>
          <w:szCs w:val="24"/>
        </w:rPr>
        <w:t xml:space="preserve">) </w:t>
      </w:r>
      <w:r w:rsidRPr="00D02A91">
        <w:rPr>
          <w:bCs w:val="0"/>
          <w:sz w:val="24"/>
          <w:szCs w:val="24"/>
        </w:rPr>
        <w:t>оформля</w:t>
      </w:r>
      <w:r w:rsidR="009B44CF" w:rsidRPr="00D02A91">
        <w:rPr>
          <w:bCs w:val="0"/>
          <w:sz w:val="24"/>
          <w:szCs w:val="24"/>
        </w:rPr>
        <w:t>е</w:t>
      </w:r>
      <w:r w:rsidRPr="00D02A91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Сводная таблица стоимости поставок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_Ref440274913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График выполнения поставок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_Ref440274902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Протокол разногласий к проекту Договора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_Ref93264992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bCs w:val="0"/>
          <w:sz w:val="24"/>
          <w:szCs w:val="24"/>
        </w:rPr>
        <w:t>;</w:t>
      </w:r>
    </w:p>
    <w:p w:rsidR="0040431D" w:rsidRPr="00D02A91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Анкета Участника запроса предложений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_Ref444164229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5.6.1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 </w:t>
      </w:r>
      <w:r w:rsidRPr="00D02A91">
        <w:rPr>
          <w:sz w:val="24"/>
          <w:szCs w:val="24"/>
        </w:rPr>
        <w:t xml:space="preserve">с </w:t>
      </w:r>
      <w:r w:rsidRPr="00D02A9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D02A91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_Ref491179450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D02A91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D02A91">
        <w:rPr>
          <w:bCs w:val="0"/>
          <w:sz w:val="24"/>
          <w:szCs w:val="24"/>
        </w:rPr>
        <w:t xml:space="preserve">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bCs w:val="0"/>
          <w:sz w:val="24"/>
          <w:szCs w:val="24"/>
        </w:rPr>
        <w:t>, за исключением документ</w:t>
      </w:r>
      <w:r w:rsidR="00B30304" w:rsidRPr="00D02A91">
        <w:rPr>
          <w:bCs w:val="0"/>
          <w:sz w:val="24"/>
          <w:szCs w:val="24"/>
        </w:rPr>
        <w:t>ов</w:t>
      </w:r>
      <w:r w:rsidR="00F463E8" w:rsidRPr="00D02A91">
        <w:rPr>
          <w:bCs w:val="0"/>
          <w:sz w:val="24"/>
          <w:szCs w:val="24"/>
        </w:rPr>
        <w:t>, указанн</w:t>
      </w:r>
      <w:r w:rsidR="00B30304" w:rsidRPr="00D02A91">
        <w:rPr>
          <w:bCs w:val="0"/>
          <w:sz w:val="24"/>
          <w:szCs w:val="24"/>
        </w:rPr>
        <w:t>ых</w:t>
      </w:r>
      <w:r w:rsidR="00F463E8" w:rsidRPr="00D02A91">
        <w:rPr>
          <w:bCs w:val="0"/>
          <w:sz w:val="24"/>
          <w:szCs w:val="24"/>
        </w:rPr>
        <w:t xml:space="preserve"> в </w:t>
      </w:r>
      <w:r w:rsidR="00F463E8" w:rsidRPr="00D02A91">
        <w:rPr>
          <w:sz w:val="24"/>
          <w:szCs w:val="24"/>
        </w:rPr>
        <w:t xml:space="preserve">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_Ref440279062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б)</w:t>
      </w:r>
      <w:r w:rsidR="00007625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_Ref440372460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д)</w:t>
      </w:r>
      <w:r w:rsidR="00D161E0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_Ref440372474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м)</w:t>
      </w:r>
      <w:r w:rsidR="00007625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_Ref440372477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н)</w:t>
      </w:r>
      <w:r w:rsidR="00D161E0" w:rsidRPr="00D02A91">
        <w:rPr>
          <w:sz w:val="24"/>
          <w:szCs w:val="24"/>
        </w:rPr>
        <w:fldChar w:fldCharType="end"/>
      </w:r>
      <w:r w:rsidR="00A24167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_Ref442188512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с)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D90031" w:rsidRPr="00D02A91">
        <w:rPr>
          <w:bCs w:val="0"/>
          <w:sz w:val="24"/>
          <w:szCs w:val="24"/>
        </w:rPr>
        <w:t>)</w:t>
      </w:r>
      <w:r w:rsidR="00AD3EBC" w:rsidRPr="00D02A91">
        <w:rPr>
          <w:bCs w:val="0"/>
          <w:sz w:val="24"/>
          <w:szCs w:val="24"/>
        </w:rPr>
        <w:t>;</w:t>
      </w:r>
    </w:p>
    <w:p w:rsidR="000E746F" w:rsidRPr="00D02A91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_Ref464116309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3.3.10.7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r w:rsidRPr="00D02A9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="006D2FCD" w:rsidRPr="00D02A91">
        <w:rPr>
          <w:bCs w:val="0"/>
          <w:sz w:val="24"/>
          <w:szCs w:val="24"/>
        </w:rPr>
        <w:t>;</w:t>
      </w:r>
    </w:p>
    <w:p w:rsidR="006D2FCD" w:rsidRPr="00D02A91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_Ref442263553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</w:t>
      </w:r>
    </w:p>
    <w:p w:rsidR="00717F60" w:rsidRPr="00D02A91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и такого </w:t>
      </w: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формы, указанные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02A91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_Ref191386419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02A91">
        <w:rPr>
          <w:bCs w:val="0"/>
          <w:sz w:val="24"/>
          <w:szCs w:val="24"/>
        </w:rPr>
        <w:t xml:space="preserve">Каждый документ, входящий в </w:t>
      </w:r>
      <w:r w:rsidR="001D6802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</w:t>
      </w:r>
      <w:r w:rsidR="00123A9F" w:rsidRPr="00D02A91">
        <w:rPr>
          <w:bCs w:val="0"/>
          <w:sz w:val="24"/>
          <w:szCs w:val="24"/>
        </w:rPr>
        <w:t xml:space="preserve">. </w:t>
      </w:r>
      <w:r w:rsidR="00123A9F" w:rsidRPr="00D02A91">
        <w:rPr>
          <w:sz w:val="24"/>
          <w:szCs w:val="24"/>
        </w:rPr>
        <w:t xml:space="preserve">В последнем случае копия </w:t>
      </w:r>
      <w:r w:rsidR="007C6A7B" w:rsidRPr="00D02A91">
        <w:rPr>
          <w:bCs w:val="0"/>
          <w:sz w:val="24"/>
          <w:szCs w:val="24"/>
        </w:rPr>
        <w:t xml:space="preserve">доверенности </w:t>
      </w:r>
      <w:r w:rsidR="00123A9F" w:rsidRPr="00D02A91">
        <w:rPr>
          <w:sz w:val="24"/>
          <w:szCs w:val="24"/>
        </w:rPr>
        <w:t>прикладывается к Заявке</w:t>
      </w:r>
      <w:r w:rsidRPr="00D02A91">
        <w:rPr>
          <w:bCs w:val="0"/>
          <w:sz w:val="24"/>
          <w:szCs w:val="24"/>
        </w:rPr>
        <w:t>.</w:t>
      </w:r>
      <w:bookmarkEnd w:id="327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D02A91">
        <w:rPr>
          <w:bCs w:val="0"/>
          <w:sz w:val="24"/>
          <w:szCs w:val="24"/>
        </w:rPr>
        <w:t xml:space="preserve">Каждый документ, входящий в </w:t>
      </w:r>
      <w:r w:rsidR="001D6802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D02A91">
        <w:rPr>
          <w:sz w:val="24"/>
          <w:szCs w:val="24"/>
        </w:rPr>
        <w:t>Заявку</w:t>
      </w:r>
      <w:r w:rsidRPr="00D02A91">
        <w:rPr>
          <w:sz w:val="24"/>
          <w:szCs w:val="24"/>
        </w:rPr>
        <w:t xml:space="preserve"> </w:t>
      </w:r>
      <w:r w:rsidR="000E5AC7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r w:rsidRPr="00D02A91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pacing w:val="-1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pacing w:val="-1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pacing w:val="-1"/>
          <w:sz w:val="24"/>
          <w:szCs w:val="24"/>
        </w:rPr>
        <w:t>)</w:t>
      </w:r>
      <w:r w:rsidRPr="00D02A91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30"/>
      <w:r w:rsidR="001D1162" w:rsidRPr="00D02A91">
        <w:rPr>
          <w:sz w:val="24"/>
          <w:szCs w:val="24"/>
        </w:rPr>
        <w:t>Заявка будет отклонена, если в Техническом предложении не будет отражена вышеуказанная информация.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Если в Техническом предложении </w:t>
      </w:r>
      <w:r w:rsidR="00B71B9D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pacing w:val="-1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pacing w:val="-1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pacing w:val="-1"/>
          <w:sz w:val="24"/>
          <w:szCs w:val="24"/>
        </w:rPr>
        <w:t>)</w:t>
      </w:r>
      <w:r w:rsidRPr="00D02A91">
        <w:rPr>
          <w:sz w:val="24"/>
          <w:szCs w:val="24"/>
        </w:rPr>
        <w:t xml:space="preserve"> вместо информации, изложенной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_Ref440271182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3.3.1.9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будет указано «в соответствии с </w:t>
      </w:r>
      <w:r w:rsidRPr="00D02A91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D02A91">
        <w:rPr>
          <w:sz w:val="24"/>
          <w:szCs w:val="24"/>
        </w:rPr>
        <w:t>Заявка Участника будет отклонена</w:t>
      </w:r>
      <w:r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Участник в </w:t>
      </w:r>
      <w:r w:rsidR="00F1041E" w:rsidRPr="00D02A91">
        <w:rPr>
          <w:bCs w:val="0"/>
          <w:sz w:val="24"/>
          <w:szCs w:val="24"/>
        </w:rPr>
        <w:t>Сводн</w:t>
      </w:r>
      <w:r w:rsidR="000E5AC7" w:rsidRPr="00D02A91">
        <w:rPr>
          <w:bCs w:val="0"/>
          <w:sz w:val="24"/>
          <w:szCs w:val="24"/>
        </w:rPr>
        <w:t>ой</w:t>
      </w:r>
      <w:r w:rsidR="00F1041E" w:rsidRPr="00D02A91">
        <w:rPr>
          <w:bCs w:val="0"/>
          <w:sz w:val="24"/>
          <w:szCs w:val="24"/>
        </w:rPr>
        <w:t xml:space="preserve"> таблиц</w:t>
      </w:r>
      <w:r w:rsidR="000E5AC7" w:rsidRPr="00D02A91">
        <w:rPr>
          <w:bCs w:val="0"/>
          <w:sz w:val="24"/>
          <w:szCs w:val="24"/>
        </w:rPr>
        <w:t>е</w:t>
      </w:r>
      <w:r w:rsidR="00F1041E" w:rsidRPr="00D02A91">
        <w:rPr>
          <w:bCs w:val="0"/>
          <w:sz w:val="24"/>
          <w:szCs w:val="24"/>
        </w:rPr>
        <w:t xml:space="preserve"> стоимости</w:t>
      </w:r>
      <w:r w:rsidRPr="00D02A91">
        <w:rPr>
          <w:sz w:val="24"/>
          <w:szCs w:val="24"/>
        </w:rPr>
        <w:t xml:space="preserve">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="00B71B9D" w:rsidRPr="00D02A91">
        <w:rPr>
          <w:bCs w:val="0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</w:t>
      </w:r>
      <w:r w:rsidRPr="00D02A91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D02A91">
        <w:rPr>
          <w:bCs w:val="0"/>
          <w:sz w:val="24"/>
          <w:szCs w:val="24"/>
        </w:rPr>
        <w:t xml:space="preserve">выполнения поставок (раздел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_Ref440271036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5.4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</w:t>
      </w:r>
      <w:r w:rsidRPr="00D02A91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D02A91">
        <w:rPr>
          <w:bCs w:val="0"/>
          <w:spacing w:val="-2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D02A91">
        <w:rPr>
          <w:bCs w:val="0"/>
          <w:spacing w:val="-2"/>
          <w:sz w:val="24"/>
          <w:szCs w:val="24"/>
        </w:rPr>
        <w:t>(</w:t>
      </w:r>
      <w:r w:rsidR="00B71B9D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D02A91">
        <w:rPr>
          <w:szCs w:val="24"/>
        </w:rPr>
        <w:t xml:space="preserve">Порядок подготовки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 через </w:t>
      </w:r>
      <w:bookmarkEnd w:id="331"/>
      <w:bookmarkEnd w:id="332"/>
      <w:bookmarkEnd w:id="333"/>
      <w:r w:rsidRPr="00D02A91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D02A91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и при оформлении </w:t>
      </w:r>
      <w:r w:rsidR="004B5EB3" w:rsidRPr="00D02A91">
        <w:rPr>
          <w:bCs w:val="0"/>
          <w:sz w:val="24"/>
          <w:szCs w:val="24"/>
        </w:rPr>
        <w:t>Заявк</w:t>
      </w:r>
      <w:r w:rsidR="00FE5731" w:rsidRPr="00D02A91">
        <w:rPr>
          <w:bCs w:val="0"/>
          <w:sz w:val="24"/>
          <w:szCs w:val="24"/>
        </w:rPr>
        <w:t xml:space="preserve">и </w:t>
      </w:r>
      <w:r w:rsidR="00717F60" w:rsidRPr="00D02A91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02A91">
        <w:rPr>
          <w:bCs w:val="0"/>
          <w:sz w:val="24"/>
          <w:szCs w:val="24"/>
        </w:rPr>
        <w:t>Д</w:t>
      </w:r>
      <w:r w:rsidR="00717F60" w:rsidRPr="00D02A91">
        <w:rPr>
          <w:bCs w:val="0"/>
          <w:sz w:val="24"/>
          <w:szCs w:val="24"/>
        </w:rPr>
        <w:t>окументацией по запросу предложений.</w:t>
      </w:r>
    </w:p>
    <w:p w:rsidR="00717F60" w:rsidRPr="00D02A91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файлы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и, размещенные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02A91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Правила оформления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D02A91">
        <w:rPr>
          <w:szCs w:val="24"/>
        </w:rPr>
        <w:t xml:space="preserve">Порядок подготовки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 xml:space="preserve">и в письменной </w:t>
      </w:r>
      <w:r w:rsidR="00673FC7" w:rsidRPr="00D02A91">
        <w:rPr>
          <w:szCs w:val="24"/>
        </w:rPr>
        <w:t xml:space="preserve">(бумажной) </w:t>
      </w:r>
      <w:r w:rsidRPr="00D02A91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02A91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02A91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02A91">
        <w:rPr>
          <w:sz w:val="24"/>
          <w:szCs w:val="24"/>
        </w:rPr>
        <w:t xml:space="preserve">(бумажной) </w:t>
      </w:r>
      <w:r w:rsidRPr="00D02A91">
        <w:rPr>
          <w:bCs w:val="0"/>
          <w:sz w:val="24"/>
          <w:szCs w:val="24"/>
        </w:rPr>
        <w:t>форме не предусмотрено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  <w:bookmarkEnd w:id="359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D02A91">
        <w:rPr>
          <w:szCs w:val="24"/>
        </w:rPr>
        <w:t xml:space="preserve">Требования к сроку действия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D02A91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02A91">
        <w:rPr>
          <w:bCs w:val="0"/>
          <w:sz w:val="24"/>
          <w:szCs w:val="24"/>
        </w:rPr>
        <w:t>90</w:t>
      </w:r>
      <w:r w:rsidR="00717F60" w:rsidRPr="00D02A91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02A91">
        <w:rPr>
          <w:bCs w:val="0"/>
          <w:sz w:val="24"/>
          <w:szCs w:val="24"/>
        </w:rPr>
        <w:t xml:space="preserve">подачи </w:t>
      </w:r>
      <w:r w:rsidR="00717F60" w:rsidRPr="00D02A91">
        <w:rPr>
          <w:bCs w:val="0"/>
          <w:sz w:val="24"/>
          <w:szCs w:val="24"/>
        </w:rPr>
        <w:t>Заявок</w:t>
      </w:r>
      <w:r w:rsidR="003F5CDB" w:rsidRPr="00D02A91">
        <w:rPr>
          <w:bCs w:val="0"/>
          <w:sz w:val="24"/>
          <w:szCs w:val="24"/>
        </w:rPr>
        <w:t xml:space="preserve">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="003F5CDB" w:rsidRPr="00D02A91">
        <w:rPr>
          <w:bCs w:val="0"/>
          <w:sz w:val="24"/>
          <w:szCs w:val="24"/>
        </w:rPr>
        <w:t>)</w:t>
      </w:r>
      <w:r w:rsidR="00717F60" w:rsidRPr="00D02A91">
        <w:rPr>
          <w:bCs w:val="0"/>
          <w:sz w:val="24"/>
          <w:szCs w:val="24"/>
        </w:rPr>
        <w:t>.</w:t>
      </w:r>
      <w:bookmarkEnd w:id="373"/>
    </w:p>
    <w:p w:rsidR="00717F60" w:rsidRPr="00D02A91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D02A91">
        <w:rPr>
          <w:szCs w:val="24"/>
        </w:rPr>
        <w:t xml:space="preserve">Требования к языку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D02A91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3.3.5.1. </w:t>
      </w:r>
      <w:r w:rsidR="00717F60" w:rsidRPr="00D02A91">
        <w:rPr>
          <w:bCs w:val="0"/>
          <w:sz w:val="24"/>
          <w:szCs w:val="24"/>
        </w:rPr>
        <w:t xml:space="preserve">Все документы, входящие в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02A91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02A91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D02A91">
        <w:rPr>
          <w:szCs w:val="24"/>
        </w:rPr>
        <w:lastRenderedPageBreak/>
        <w:t xml:space="preserve">Требования к валюте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у, должны быть выражены в </w:t>
      </w:r>
      <w:r w:rsidR="002B5717" w:rsidRPr="00D02A91">
        <w:rPr>
          <w:bCs w:val="0"/>
          <w:sz w:val="24"/>
          <w:szCs w:val="24"/>
        </w:rPr>
        <w:t>рублях РФ</w:t>
      </w:r>
      <w:r w:rsidRPr="00D02A91">
        <w:rPr>
          <w:bCs w:val="0"/>
          <w:sz w:val="24"/>
          <w:szCs w:val="24"/>
        </w:rPr>
        <w:t>, за исключением нижеследующего.</w:t>
      </w:r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D02A91">
        <w:rPr>
          <w:bCs w:val="0"/>
          <w:sz w:val="24"/>
          <w:szCs w:val="24"/>
        </w:rPr>
        <w:t xml:space="preserve">рубли РФ </w:t>
      </w:r>
      <w:r w:rsidRPr="00D02A91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Цена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 фиксируется в </w:t>
      </w:r>
      <w:r w:rsidR="002B5717" w:rsidRPr="00D02A91">
        <w:rPr>
          <w:bCs w:val="0"/>
          <w:sz w:val="24"/>
          <w:szCs w:val="24"/>
        </w:rPr>
        <w:t xml:space="preserve">рублях РФ </w:t>
      </w:r>
      <w:r w:rsidRPr="00D02A9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D02A91">
        <w:rPr>
          <w:szCs w:val="24"/>
        </w:rPr>
        <w:t xml:space="preserve">Начальная (максимальная) цена </w:t>
      </w:r>
      <w:r w:rsidR="00123C70" w:rsidRPr="00D02A91">
        <w:rPr>
          <w:szCs w:val="24"/>
        </w:rPr>
        <w:t>Договор</w:t>
      </w:r>
      <w:r w:rsidRPr="00D02A91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B51741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B51741">
        <w:rPr>
          <w:bCs w:val="0"/>
          <w:sz w:val="24"/>
          <w:szCs w:val="24"/>
        </w:rPr>
        <w:t xml:space="preserve">Начальная (максимальная) цена </w:t>
      </w:r>
      <w:r w:rsidR="00123C70" w:rsidRPr="00B51741">
        <w:rPr>
          <w:bCs w:val="0"/>
          <w:sz w:val="24"/>
          <w:szCs w:val="24"/>
        </w:rPr>
        <w:t>Договор</w:t>
      </w:r>
      <w:r w:rsidRPr="00B51741">
        <w:rPr>
          <w:bCs w:val="0"/>
          <w:sz w:val="24"/>
          <w:szCs w:val="24"/>
        </w:rPr>
        <w:t>а</w:t>
      </w:r>
      <w:r w:rsidR="00216641" w:rsidRPr="00B51741">
        <w:rPr>
          <w:bCs w:val="0"/>
          <w:sz w:val="24"/>
          <w:szCs w:val="24"/>
        </w:rPr>
        <w:t>:</w:t>
      </w:r>
      <w:bookmarkEnd w:id="411"/>
    </w:p>
    <w:p w:rsidR="00717F60" w:rsidRPr="00B51741" w:rsidRDefault="00B517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B51741">
        <w:rPr>
          <w:b/>
          <w:sz w:val="24"/>
          <w:szCs w:val="24"/>
        </w:rPr>
        <w:t xml:space="preserve">5 790 000 </w:t>
      </w:r>
      <w:r w:rsidRPr="00B51741">
        <w:rPr>
          <w:sz w:val="24"/>
          <w:szCs w:val="24"/>
        </w:rPr>
        <w:t xml:space="preserve">(Пять миллионов семьсот девяносто тысяч) рублей 00 копеек РФ, без учета НДС; НДС составляет </w:t>
      </w:r>
      <w:r w:rsidRPr="00B51741">
        <w:rPr>
          <w:b/>
          <w:sz w:val="24"/>
          <w:szCs w:val="24"/>
        </w:rPr>
        <w:t xml:space="preserve">1 042 200 </w:t>
      </w:r>
      <w:r w:rsidRPr="00B51741">
        <w:rPr>
          <w:sz w:val="24"/>
          <w:szCs w:val="24"/>
        </w:rPr>
        <w:t xml:space="preserve">(Один миллион сорок две тысячи двести) рублей 00 копеек РФ; </w:t>
      </w:r>
      <w:r w:rsidRPr="00B51741">
        <w:rPr>
          <w:b/>
          <w:sz w:val="24"/>
          <w:szCs w:val="24"/>
        </w:rPr>
        <w:t>6 832 200</w:t>
      </w:r>
      <w:r w:rsidRPr="00B51741">
        <w:rPr>
          <w:sz w:val="24"/>
          <w:szCs w:val="24"/>
        </w:rPr>
        <w:t xml:space="preserve"> (Шесть миллионов восемьсот тридцать две тысячи двести) рублей 00 копеек РФ, с учетом НДС</w:t>
      </w:r>
      <w:r w:rsidR="005E3730" w:rsidRPr="00B51741">
        <w:rPr>
          <w:sz w:val="24"/>
          <w:szCs w:val="24"/>
        </w:rPr>
        <w:t>.</w:t>
      </w:r>
    </w:p>
    <w:p w:rsidR="004F657D" w:rsidRPr="00D02A91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D02A91">
        <w:rPr>
          <w:sz w:val="24"/>
          <w:szCs w:val="24"/>
        </w:rPr>
        <w:t>Договора (Лота)</w:t>
      </w:r>
      <w:r w:rsidR="004F657D" w:rsidRPr="00D02A91">
        <w:rPr>
          <w:bCs w:val="0"/>
          <w:sz w:val="24"/>
          <w:szCs w:val="24"/>
        </w:rPr>
        <w:t>.</w:t>
      </w:r>
    </w:p>
    <w:p w:rsidR="00546518" w:rsidRPr="00D02A91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 w:rsidRPr="00D02A91">
        <w:rPr>
          <w:sz w:val="24"/>
          <w:szCs w:val="24"/>
        </w:rPr>
        <w:t>Договора (Лота)</w:t>
      </w:r>
      <w:r w:rsidRPr="00D02A91">
        <w:rPr>
          <w:sz w:val="24"/>
          <w:szCs w:val="24"/>
        </w:rPr>
        <w:t xml:space="preserve"> по данному филиалу</w:t>
      </w:r>
      <w:r w:rsidR="00546518" w:rsidRPr="00D02A91">
        <w:rPr>
          <w:sz w:val="24"/>
          <w:szCs w:val="24"/>
        </w:rPr>
        <w:t>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Цена в письме о подаче оферты </w:t>
      </w:r>
      <w:r w:rsidR="003F3A69" w:rsidRPr="00D02A91">
        <w:rPr>
          <w:bCs w:val="0"/>
          <w:spacing w:val="-2"/>
          <w:sz w:val="24"/>
          <w:szCs w:val="24"/>
        </w:rPr>
        <w:t>(под</w:t>
      </w:r>
      <w:r w:rsidR="003F3A69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3F3A69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D02A91">
        <w:rPr>
          <w:bCs w:val="0"/>
          <w:sz w:val="24"/>
          <w:szCs w:val="24"/>
        </w:rPr>
        <w:t>Сводной таблице стоимости</w:t>
      </w:r>
      <w:r w:rsidRPr="00D02A91">
        <w:rPr>
          <w:bCs w:val="0"/>
          <w:sz w:val="24"/>
          <w:szCs w:val="24"/>
        </w:rPr>
        <w:t xml:space="preserve">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="003F3A69" w:rsidRPr="00D02A91">
        <w:rPr>
          <w:bCs w:val="0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="003F3A69" w:rsidRPr="00D02A91">
        <w:rPr>
          <w:bCs w:val="0"/>
          <w:sz w:val="24"/>
          <w:szCs w:val="24"/>
        </w:rPr>
        <w:t>)</w:t>
      </w:r>
      <w:r w:rsidR="007C6A7B" w:rsidRPr="00D02A91">
        <w:rPr>
          <w:bCs w:val="0"/>
          <w:sz w:val="24"/>
          <w:szCs w:val="24"/>
        </w:rPr>
        <w:t xml:space="preserve"> и </w:t>
      </w:r>
      <w:r w:rsidR="007C6A7B" w:rsidRPr="00D02A91">
        <w:rPr>
          <w:sz w:val="24"/>
          <w:szCs w:val="24"/>
        </w:rPr>
        <w:t>на «котировочной доске» ЭТП</w:t>
      </w:r>
      <w:r w:rsidRPr="00D02A91">
        <w:rPr>
          <w:bCs w:val="0"/>
          <w:sz w:val="24"/>
          <w:szCs w:val="24"/>
        </w:rPr>
        <w:t>. В противном случае Заявк</w:t>
      </w:r>
      <w:r w:rsidR="003F5CDB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Участника будет отклонен</w:t>
      </w:r>
      <w:r w:rsidR="003F5CDB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_Ref306138385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3.6.4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Начальная (</w:t>
      </w:r>
      <w:r w:rsidR="007C6A7B" w:rsidRPr="00D02A91">
        <w:rPr>
          <w:sz w:val="24"/>
          <w:szCs w:val="24"/>
        </w:rPr>
        <w:t>максимальная</w:t>
      </w:r>
      <w:r w:rsidRPr="00D02A91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D02A91">
        <w:rPr>
          <w:bCs w:val="0"/>
          <w:sz w:val="24"/>
          <w:szCs w:val="24"/>
        </w:rPr>
        <w:t>.</w:t>
      </w:r>
      <w:r w:rsidR="00AD344A" w:rsidRPr="00D02A91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D02A91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D02A91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_Ref465670219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данной документации.</w:t>
      </w:r>
    </w:p>
    <w:p w:rsidR="002A5B42" w:rsidRPr="00D02A91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D02A91">
        <w:rPr>
          <w:szCs w:val="24"/>
        </w:rPr>
        <w:t xml:space="preserve">Требования к </w:t>
      </w:r>
      <w:r w:rsidR="009C744E" w:rsidRPr="00D02A91">
        <w:rPr>
          <w:szCs w:val="24"/>
        </w:rPr>
        <w:t>Участник</w:t>
      </w:r>
      <w:r w:rsidRPr="00D02A91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D02A91">
        <w:rPr>
          <w:szCs w:val="24"/>
        </w:rPr>
        <w:t xml:space="preserve"> </w:t>
      </w:r>
    </w:p>
    <w:p w:rsidR="00E71628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D02A91">
        <w:rPr>
          <w:bCs w:val="0"/>
          <w:sz w:val="24"/>
          <w:szCs w:val="24"/>
        </w:rPr>
        <w:t xml:space="preserve">Требования к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ам</w:t>
      </w:r>
      <w:bookmarkEnd w:id="427"/>
      <w:r w:rsidRPr="00D02A91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D02A91">
        <w:rPr>
          <w:bCs w:val="0"/>
          <w:sz w:val="24"/>
          <w:szCs w:val="24"/>
        </w:rPr>
        <w:t xml:space="preserve"> у</w:t>
      </w:r>
      <w:r w:rsidRPr="00D02A91">
        <w:rPr>
          <w:bCs w:val="0"/>
          <w:sz w:val="24"/>
          <w:szCs w:val="24"/>
        </w:rPr>
        <w:t xml:space="preserve">частвовать в процедуре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D02A91">
        <w:rPr>
          <w:bCs w:val="0"/>
          <w:sz w:val="24"/>
          <w:szCs w:val="24"/>
        </w:rPr>
        <w:t>(в т.</w:t>
      </w:r>
      <w:r w:rsidR="003129D4" w:rsidRPr="00D02A91">
        <w:rPr>
          <w:bCs w:val="0"/>
          <w:sz w:val="24"/>
          <w:szCs w:val="24"/>
        </w:rPr>
        <w:t xml:space="preserve"> </w:t>
      </w:r>
      <w:r w:rsidR="00E71628" w:rsidRPr="00D02A91">
        <w:rPr>
          <w:bCs w:val="0"/>
          <w:sz w:val="24"/>
          <w:szCs w:val="24"/>
        </w:rPr>
        <w:t xml:space="preserve">ч. </w:t>
      </w:r>
      <w:r w:rsidRPr="00D02A91">
        <w:rPr>
          <w:bCs w:val="0"/>
          <w:sz w:val="24"/>
          <w:szCs w:val="24"/>
        </w:rPr>
        <w:t>индивидуальный предприниматель</w:t>
      </w:r>
      <w:r w:rsidR="00E71628" w:rsidRPr="00D02A91">
        <w:rPr>
          <w:bCs w:val="0"/>
          <w:sz w:val="24"/>
          <w:szCs w:val="24"/>
        </w:rPr>
        <w:t>)</w:t>
      </w:r>
      <w:r w:rsidR="00D02A91" w:rsidRPr="00D02A91">
        <w:rPr>
          <w:bCs w:val="0"/>
          <w:sz w:val="24"/>
          <w:szCs w:val="24"/>
        </w:rPr>
        <w:t xml:space="preserve">, </w:t>
      </w:r>
      <w:r w:rsidR="00D02A91" w:rsidRPr="00D02A91">
        <w:rPr>
          <w:sz w:val="24"/>
          <w:szCs w:val="24"/>
        </w:rPr>
        <w:t>являющееся субъектом малого и среднего предпринимательства</w:t>
      </w:r>
      <w:r w:rsidRPr="00D02A91">
        <w:rPr>
          <w:bCs w:val="0"/>
          <w:sz w:val="24"/>
          <w:szCs w:val="24"/>
        </w:rPr>
        <w:t xml:space="preserve">. </w:t>
      </w:r>
      <w:r w:rsidR="003F330D" w:rsidRPr="00D02A91">
        <w:rPr>
          <w:bCs w:val="0"/>
          <w:sz w:val="24"/>
          <w:szCs w:val="24"/>
        </w:rPr>
        <w:t>Привлечение со</w:t>
      </w:r>
      <w:r w:rsidR="00036006" w:rsidRPr="00D02A91">
        <w:rPr>
          <w:bCs w:val="0"/>
          <w:sz w:val="24"/>
          <w:szCs w:val="24"/>
        </w:rPr>
        <w:t xml:space="preserve">поставщиков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_Ref440271628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3.3.9</w:t>
      </w:r>
      <w:r w:rsidR="00007625" w:rsidRPr="00D02A91">
        <w:rPr>
          <w:sz w:val="24"/>
          <w:szCs w:val="24"/>
        </w:rPr>
        <w:fldChar w:fldCharType="end"/>
      </w:r>
      <w:r w:rsidR="00036006" w:rsidRPr="00D02A91">
        <w:rPr>
          <w:bCs w:val="0"/>
          <w:sz w:val="24"/>
          <w:szCs w:val="24"/>
        </w:rPr>
        <w:t xml:space="preserve"> не допускается. </w:t>
      </w:r>
      <w:r w:rsidRPr="00D02A9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D02A91">
        <w:rPr>
          <w:bCs w:val="0"/>
          <w:sz w:val="24"/>
          <w:szCs w:val="24"/>
        </w:rPr>
        <w:t>У</w:t>
      </w:r>
      <w:r w:rsidRPr="00D02A9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_Ref191386461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3.3.10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. При проведении запроса предложений на ЭТП, такое</w:t>
      </w:r>
      <w:r w:rsidRPr="00D02A9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ЭТП, а также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D02A9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,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D02A9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D02A91">
        <w:rPr>
          <w:bCs w:val="0"/>
          <w:sz w:val="24"/>
          <w:szCs w:val="24"/>
        </w:rPr>
        <w:t xml:space="preserve">должен </w:t>
      </w:r>
      <w:bookmarkStart w:id="433" w:name="_Ref303669099"/>
      <w:r w:rsidRPr="00D02A91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02A91">
        <w:rPr>
          <w:sz w:val="24"/>
          <w:szCs w:val="24"/>
          <w:lang w:eastAsia="ru-RU"/>
        </w:rPr>
        <w:t>исполнения</w:t>
      </w:r>
      <w:r w:rsidRPr="00D02A91">
        <w:rPr>
          <w:bCs w:val="0"/>
          <w:sz w:val="24"/>
          <w:szCs w:val="24"/>
        </w:rPr>
        <w:t xml:space="preserve">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 </w:t>
      </w:r>
      <w:r w:rsidR="009D7F01" w:rsidRPr="00D02A91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02A91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D02A91">
        <w:rPr>
          <w:sz w:val="24"/>
          <w:szCs w:val="24"/>
        </w:rPr>
        <w:t xml:space="preserve">; </w:t>
      </w:r>
      <w:bookmarkEnd w:id="432"/>
      <w:bookmarkEnd w:id="433"/>
    </w:p>
    <w:p w:rsidR="00717F60" w:rsidRPr="00D02A9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02A91">
        <w:rPr>
          <w:bCs w:val="0"/>
          <w:sz w:val="24"/>
          <w:szCs w:val="24"/>
        </w:rPr>
        <w:t>Участник</w:t>
      </w:r>
      <w:r w:rsidR="00D4486F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не должен быть наложен арест, </w:t>
      </w:r>
      <w:r w:rsidRPr="00D02A91">
        <w:rPr>
          <w:sz w:val="24"/>
          <w:szCs w:val="24"/>
          <w:lang w:eastAsia="ru-RU"/>
        </w:rPr>
        <w:t>экономическая</w:t>
      </w:r>
      <w:r w:rsidRPr="00D02A91">
        <w:rPr>
          <w:bCs w:val="0"/>
          <w:sz w:val="24"/>
          <w:szCs w:val="24"/>
        </w:rPr>
        <w:t xml:space="preserve"> деятельность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02A91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D02A91">
        <w:rPr>
          <w:sz w:val="24"/>
          <w:szCs w:val="24"/>
          <w:lang w:eastAsia="ru-RU"/>
        </w:rPr>
        <w:t xml:space="preserve">не быть включенным в </w:t>
      </w:r>
      <w:r w:rsidRPr="00D02A91">
        <w:rPr>
          <w:rFonts w:eastAsia="Arial Unicode MS"/>
          <w:sz w:val="24"/>
          <w:szCs w:val="24"/>
          <w:lang w:eastAsia="ru-RU"/>
        </w:rPr>
        <w:t>Реестр</w:t>
      </w:r>
      <w:r w:rsidRPr="00D02A91">
        <w:rPr>
          <w:sz w:val="24"/>
          <w:szCs w:val="24"/>
          <w:lang w:eastAsia="ru-RU"/>
        </w:rPr>
        <w:t xml:space="preserve"> недобросовестных поставщиков</w:t>
      </w:r>
      <w:r w:rsidRPr="00D02A91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02A91">
        <w:rPr>
          <w:sz w:val="24"/>
          <w:szCs w:val="24"/>
          <w:lang w:eastAsia="ru-RU"/>
        </w:rPr>
        <w:t xml:space="preserve"> либо в </w:t>
      </w:r>
      <w:r w:rsidRPr="00D02A91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D02A9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2A91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D02A9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обладать необходи</w:t>
      </w:r>
      <w:r w:rsidR="00D4486F" w:rsidRPr="00D02A91">
        <w:rPr>
          <w:sz w:val="24"/>
          <w:szCs w:val="24"/>
          <w:lang w:eastAsia="ru-RU"/>
        </w:rPr>
        <w:t>мыми профессиональными знаниями</w:t>
      </w:r>
      <w:r w:rsidRPr="00D02A91">
        <w:rPr>
          <w:sz w:val="24"/>
          <w:szCs w:val="24"/>
          <w:lang w:eastAsia="ru-RU"/>
        </w:rPr>
        <w:t xml:space="preserve"> и репутацие</w:t>
      </w:r>
      <w:r w:rsidR="006732CC" w:rsidRPr="00D02A91">
        <w:rPr>
          <w:sz w:val="24"/>
          <w:szCs w:val="24"/>
          <w:lang w:eastAsia="ru-RU"/>
        </w:rPr>
        <w:t>й, иметь ресурсные возможности:</w:t>
      </w:r>
    </w:p>
    <w:p w:rsidR="009D7F01" w:rsidRPr="00D02A9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должен обладать опытом аналогичных поставок (</w:t>
      </w:r>
      <w:r w:rsidRPr="00D02A9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D02A9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D02A91">
        <w:rPr>
          <w:color w:val="000000"/>
          <w:sz w:val="24"/>
          <w:szCs w:val="24"/>
        </w:rPr>
        <w:t>и общей сумме договора</w:t>
      </w:r>
      <w:r w:rsidRPr="00D02A91">
        <w:rPr>
          <w:sz w:val="24"/>
          <w:szCs w:val="24"/>
          <w:lang w:eastAsia="ru-RU"/>
        </w:rPr>
        <w:t xml:space="preserve">). </w:t>
      </w:r>
      <w:r w:rsidRPr="00D02A9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D02A91">
        <w:rPr>
          <w:sz w:val="24"/>
          <w:szCs w:val="24"/>
          <w:lang w:eastAsia="ru-RU"/>
        </w:rPr>
        <w:t xml:space="preserve">. </w:t>
      </w:r>
    </w:p>
    <w:p w:rsidR="00D02A91" w:rsidRPr="00D02A91" w:rsidRDefault="00D02A91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D02A9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02A91">
        <w:rPr>
          <w:sz w:val="24"/>
          <w:szCs w:val="24"/>
          <w:lang w:eastAsia="ru-RU"/>
        </w:rPr>
        <w:t>ого(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я(</w:t>
      </w:r>
      <w:r w:rsidRPr="00D02A91">
        <w:rPr>
          <w:sz w:val="24"/>
          <w:szCs w:val="24"/>
          <w:lang w:eastAsia="ru-RU"/>
        </w:rPr>
        <w:t>й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>, изложены в Приложении №1 (Техническ</w:t>
      </w:r>
      <w:r w:rsidR="003776BB" w:rsidRPr="00D02A91">
        <w:rPr>
          <w:sz w:val="24"/>
          <w:szCs w:val="24"/>
          <w:lang w:eastAsia="ru-RU"/>
        </w:rPr>
        <w:t>ом(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и(</w:t>
      </w:r>
      <w:r w:rsidRPr="00D02A91">
        <w:rPr>
          <w:sz w:val="24"/>
          <w:szCs w:val="24"/>
          <w:lang w:eastAsia="ru-RU"/>
        </w:rPr>
        <w:t>ях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D02A91">
        <w:rPr>
          <w:sz w:val="24"/>
          <w:szCs w:val="24"/>
          <w:lang w:eastAsia="ru-RU"/>
        </w:rPr>
        <w:t>ого(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я(</w:t>
      </w:r>
      <w:r w:rsidRPr="00D02A91">
        <w:rPr>
          <w:sz w:val="24"/>
          <w:szCs w:val="24"/>
          <w:lang w:eastAsia="ru-RU"/>
        </w:rPr>
        <w:t>й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02A91">
        <w:rPr>
          <w:sz w:val="24"/>
          <w:szCs w:val="24"/>
          <w:lang w:eastAsia="ru-RU"/>
        </w:rPr>
        <w:t>Заявку</w:t>
      </w:r>
      <w:r w:rsidRPr="00D02A91">
        <w:rPr>
          <w:sz w:val="24"/>
          <w:szCs w:val="24"/>
          <w:lang w:eastAsia="ru-RU"/>
        </w:rPr>
        <w:t xml:space="preserve"> Участника.</w:t>
      </w:r>
    </w:p>
    <w:p w:rsidR="00DA1402" w:rsidRPr="00D02A91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D02A9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D02A91">
        <w:rPr>
          <w:sz w:val="24"/>
          <w:szCs w:val="24"/>
        </w:rPr>
        <w:t>ресурсов или недостающих ресурсов</w:t>
      </w:r>
      <w:r w:rsidRPr="00D02A91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D02A91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D02A9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_Ref440291364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-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_Ref303669127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:</w:t>
      </w:r>
      <w:bookmarkEnd w:id="435"/>
      <w:bookmarkEnd w:id="436"/>
      <w:r w:rsidR="005B074F" w:rsidRPr="00D02A91">
        <w:rPr>
          <w:bCs w:val="0"/>
          <w:sz w:val="24"/>
          <w:szCs w:val="24"/>
        </w:rPr>
        <w:t xml:space="preserve"> </w:t>
      </w:r>
    </w:p>
    <w:p w:rsidR="00553A57" w:rsidRPr="00D02A91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З</w:t>
      </w:r>
      <w:r w:rsidR="00553A57" w:rsidRPr="00D02A9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D02A91">
        <w:rPr>
          <w:sz w:val="24"/>
          <w:szCs w:val="24"/>
        </w:rPr>
        <w:t xml:space="preserve"> (для юридических лиц)</w:t>
      </w:r>
      <w:r w:rsidR="00553A57" w:rsidRPr="00D02A91">
        <w:rPr>
          <w:sz w:val="24"/>
          <w:szCs w:val="24"/>
        </w:rPr>
        <w:t>;</w:t>
      </w:r>
    </w:p>
    <w:p w:rsidR="00553A57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D02A91">
        <w:rPr>
          <w:i/>
          <w:sz w:val="24"/>
          <w:szCs w:val="24"/>
        </w:rPr>
        <w:t>для Участников, зарегистрированных на территории РФ:</w:t>
      </w:r>
      <w:r w:rsidRPr="00D02A9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D02A91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D02A91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02A91">
        <w:rPr>
          <w:i/>
          <w:sz w:val="24"/>
          <w:szCs w:val="24"/>
        </w:rPr>
        <w:t>Для Участников и их собственников – иностранных лиц:</w:t>
      </w:r>
      <w:r w:rsidRPr="00D02A9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02A91">
        <w:rPr>
          <w:sz w:val="24"/>
          <w:szCs w:val="24"/>
        </w:rPr>
        <w:t>;</w:t>
      </w:r>
      <w:bookmarkEnd w:id="437"/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</w:t>
      </w:r>
      <w:r w:rsidRPr="00D02A91">
        <w:rPr>
          <w:sz w:val="24"/>
          <w:szCs w:val="24"/>
        </w:rPr>
        <w:lastRenderedPageBreak/>
        <w:t>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D02A91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D02A91">
        <w:rPr>
          <w:sz w:val="24"/>
          <w:szCs w:val="24"/>
        </w:rPr>
        <w:t xml:space="preserve"> 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_Ref440271993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5.9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D02A91">
        <w:rPr>
          <w:sz w:val="24"/>
          <w:szCs w:val="24"/>
        </w:rPr>
        <w:t>Антикоррупционные обязательства</w:t>
      </w:r>
      <w:r w:rsidR="00A154B7" w:rsidRPr="00D02A91">
        <w:rPr>
          <w:sz w:val="24"/>
          <w:szCs w:val="24"/>
        </w:rPr>
        <w:t xml:space="preserve"> </w:t>
      </w:r>
      <w:r w:rsidR="00A154B7" w:rsidRPr="00D02A91">
        <w:rPr>
          <w:bCs w:val="0"/>
          <w:sz w:val="24"/>
          <w:szCs w:val="24"/>
        </w:rPr>
        <w:t>по форме, приведенн</w:t>
      </w:r>
      <w:r w:rsidR="00F80103" w:rsidRPr="00D02A91">
        <w:rPr>
          <w:bCs w:val="0"/>
          <w:sz w:val="24"/>
          <w:szCs w:val="24"/>
        </w:rPr>
        <w:t>ой</w:t>
      </w:r>
      <w:r w:rsidR="00A154B7" w:rsidRPr="00D02A91">
        <w:rPr>
          <w:bCs w:val="0"/>
          <w:sz w:val="24"/>
          <w:szCs w:val="24"/>
        </w:rPr>
        <w:t xml:space="preserve"> в настоящей Документации</w:t>
      </w:r>
      <w:r w:rsidR="00A600E3" w:rsidRPr="00D02A91">
        <w:rPr>
          <w:sz w:val="24"/>
          <w:szCs w:val="24"/>
        </w:rPr>
        <w:t xml:space="preserve"> 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5.1.3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  <w:bookmarkEnd w:id="438"/>
    </w:p>
    <w:p w:rsidR="009948B4" w:rsidRPr="00D02A91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D02A91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D02A91">
        <w:rPr>
          <w:sz w:val="24"/>
          <w:szCs w:val="24"/>
        </w:rPr>
        <w:t>подраздел</w:t>
      </w:r>
      <w:r w:rsidR="007705A5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_Ref440272035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5.10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Согласие на обработку персональных данных</w:t>
      </w:r>
      <w:r w:rsidR="00A600E3" w:rsidRPr="00D02A91">
        <w:rPr>
          <w:sz w:val="24"/>
          <w:szCs w:val="24"/>
        </w:rPr>
        <w:t xml:space="preserve"> </w:t>
      </w:r>
      <w:r w:rsidR="00A92723" w:rsidRPr="00D02A9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02A91">
        <w:rPr>
          <w:sz w:val="24"/>
          <w:szCs w:val="24"/>
        </w:rPr>
        <w:t>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_Ref440272051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5.10.2.18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F82225" w:rsidRPr="00D02A91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Копи</w:t>
      </w:r>
      <w:r w:rsidR="00DA1402" w:rsidRPr="00D02A91">
        <w:rPr>
          <w:sz w:val="24"/>
          <w:szCs w:val="24"/>
        </w:rPr>
        <w:t>ю</w:t>
      </w:r>
      <w:r w:rsidR="00F82225" w:rsidRPr="00D02A9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D02A91">
        <w:rPr>
          <w:sz w:val="24"/>
          <w:szCs w:val="24"/>
        </w:rPr>
        <w:t>Заявок</w:t>
      </w:r>
      <w:r w:rsidR="00F82225" w:rsidRPr="00D02A91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D02A91">
        <w:rPr>
          <w:sz w:val="24"/>
          <w:szCs w:val="24"/>
        </w:rPr>
        <w:t xml:space="preserve">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Копи</w:t>
      </w:r>
      <w:r w:rsidR="00DA1402" w:rsidRPr="00D02A91">
        <w:rPr>
          <w:sz w:val="24"/>
          <w:szCs w:val="24"/>
        </w:rPr>
        <w:t>ю</w:t>
      </w:r>
      <w:r w:rsidR="00F82225" w:rsidRPr="00D02A91">
        <w:rPr>
          <w:sz w:val="24"/>
          <w:szCs w:val="24"/>
        </w:rPr>
        <w:t xml:space="preserve"> справки</w:t>
      </w:r>
      <w:r w:rsidR="00B016D1" w:rsidRPr="00D02A9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D02A91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D02A91">
        <w:rPr>
          <w:sz w:val="24"/>
          <w:szCs w:val="24"/>
        </w:rPr>
        <w:t>Заявок</w:t>
      </w:r>
      <w:r w:rsidR="00F82225" w:rsidRPr="00D02A91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D02A91">
        <w:rPr>
          <w:sz w:val="24"/>
          <w:szCs w:val="24"/>
        </w:rPr>
        <w:t xml:space="preserve"> (</w:t>
      </w:r>
      <w:r w:rsidR="00DA1402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D02A9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D02A91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lastRenderedPageBreak/>
        <w:t xml:space="preserve">Копии Налоговой </w:t>
      </w:r>
      <w:hyperlink r:id="rId33" w:history="1">
        <w:r w:rsidRPr="00D02A91">
          <w:rPr>
            <w:sz w:val="24"/>
            <w:szCs w:val="24"/>
          </w:rPr>
          <w:t>декларации</w:t>
        </w:r>
      </w:hyperlink>
      <w:r w:rsidRPr="00D02A91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Уведомление о применении УСНО;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b/>
          <w:sz w:val="24"/>
          <w:szCs w:val="24"/>
          <w:u w:val="single"/>
        </w:rPr>
        <w:t>Для индивидуальных предпринимателей:</w:t>
      </w:r>
      <w:r w:rsidRPr="00D02A91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D02A91">
        <w:rPr>
          <w:sz w:val="24"/>
          <w:szCs w:val="24"/>
        </w:rPr>
        <w:t xml:space="preserve"> (</w:t>
      </w:r>
      <w:r w:rsidR="00DA1402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F82225" w:rsidRPr="00D02A91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D02A91">
        <w:rPr>
          <w:sz w:val="24"/>
          <w:szCs w:val="24"/>
        </w:rPr>
        <w:t>Анкет</w:t>
      </w:r>
      <w:r w:rsidR="00DA1402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Участника закупки</w:t>
      </w:r>
      <w:r w:rsidR="00A154B7" w:rsidRPr="00D02A91">
        <w:rPr>
          <w:sz w:val="24"/>
          <w:szCs w:val="24"/>
        </w:rPr>
        <w:t xml:space="preserve">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02A91">
        <w:rPr>
          <w:sz w:val="24"/>
          <w:szCs w:val="24"/>
        </w:rPr>
        <w:t xml:space="preserve"> </w:t>
      </w:r>
      <w:r w:rsidR="009948B4" w:rsidRPr="00D02A91">
        <w:rPr>
          <w:sz w:val="24"/>
          <w:szCs w:val="24"/>
        </w:rPr>
        <w:t>(</w:t>
      </w:r>
      <w:r w:rsidR="003F3A69" w:rsidRPr="00D02A91">
        <w:rPr>
          <w:sz w:val="24"/>
          <w:szCs w:val="24"/>
        </w:rPr>
        <w:t>подраздел</w:t>
      </w:r>
      <w:r w:rsidR="009948B4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_Ref440272119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5.6.1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</w:t>
      </w:r>
      <w:r w:rsidR="005436EC" w:rsidRPr="00D02A91">
        <w:rPr>
          <w:sz w:val="24"/>
          <w:szCs w:val="24"/>
        </w:rPr>
        <w:t xml:space="preserve"> с приложением </w:t>
      </w:r>
      <w:r w:rsidR="005436EC" w:rsidRPr="00D02A91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D02A91">
        <w:rPr>
          <w:bCs w:val="0"/>
          <w:sz w:val="24"/>
          <w:szCs w:val="24"/>
        </w:rPr>
        <w:t>ого</w:t>
      </w:r>
      <w:r w:rsidR="005436EC" w:rsidRPr="00D02A91">
        <w:rPr>
          <w:bCs w:val="0"/>
          <w:sz w:val="24"/>
          <w:szCs w:val="24"/>
        </w:rPr>
        <w:t xml:space="preserve"> в формате MS Word</w:t>
      </w:r>
      <w:r w:rsidR="00F82225" w:rsidRPr="00D02A91">
        <w:rPr>
          <w:sz w:val="24"/>
          <w:szCs w:val="24"/>
        </w:rPr>
        <w:t>;</w:t>
      </w:r>
      <w:bookmarkEnd w:id="439"/>
    </w:p>
    <w:p w:rsidR="00F82225" w:rsidRPr="00D02A91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D02A91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D02A91">
          <w:rPr>
            <w:rStyle w:val="a7"/>
            <w:sz w:val="24"/>
            <w:szCs w:val="24"/>
          </w:rPr>
          <w:t>https://rmsp.nalog.ru</w:t>
        </w:r>
      </w:hyperlink>
      <w:r w:rsidRPr="00D02A91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_Ref491179450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02A91">
        <w:rPr>
          <w:sz w:val="24"/>
          <w:szCs w:val="24"/>
        </w:rPr>
        <w:t>;</w:t>
      </w:r>
      <w:bookmarkEnd w:id="440"/>
    </w:p>
    <w:p w:rsidR="00920CB0" w:rsidRPr="00D02A91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Справк</w:t>
      </w:r>
      <w:r w:rsidR="00DA1402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</w:rPr>
        <w:t>подраздел</w:t>
      </w:r>
      <w:r w:rsidR="005111C8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_Ref449017073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5.7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</w:t>
      </w:r>
      <w:r w:rsidR="00920CB0" w:rsidRPr="00D02A91">
        <w:rPr>
          <w:sz w:val="24"/>
          <w:szCs w:val="24"/>
        </w:rPr>
        <w:t>;</w:t>
      </w:r>
    </w:p>
    <w:p w:rsidR="007705A5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D02A91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D02A91">
        <w:rPr>
          <w:sz w:val="24"/>
          <w:szCs w:val="24"/>
        </w:rPr>
        <w:t>— Справка о кадровых ресурсах (</w:t>
      </w:r>
      <w:r w:rsidR="003C2207" w:rsidRPr="00D02A91">
        <w:rPr>
          <w:sz w:val="24"/>
          <w:szCs w:val="24"/>
        </w:rPr>
        <w:t>подраздел</w:t>
      </w:r>
      <w:r w:rsidR="007705A5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_Ref55336398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5.8</w:t>
      </w:r>
      <w:r w:rsidR="00007625" w:rsidRPr="00D02A91">
        <w:rPr>
          <w:sz w:val="24"/>
          <w:szCs w:val="24"/>
        </w:rPr>
        <w:fldChar w:fldCharType="end"/>
      </w:r>
      <w:r w:rsidR="007705A5" w:rsidRPr="00D02A91">
        <w:rPr>
          <w:sz w:val="24"/>
          <w:szCs w:val="24"/>
        </w:rPr>
        <w:t>);</w:t>
      </w:r>
    </w:p>
    <w:p w:rsidR="00920CB0" w:rsidRPr="00D02A9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Pr="00D02A91">
        <w:rPr>
          <w:sz w:val="24"/>
          <w:szCs w:val="24"/>
        </w:rPr>
        <w:t>)</w:t>
      </w:r>
      <w:r w:rsidR="006305A1" w:rsidRPr="00D02A91">
        <w:rPr>
          <w:sz w:val="24"/>
          <w:szCs w:val="24"/>
        </w:rPr>
        <w:t>.</w:t>
      </w:r>
      <w:r w:rsidR="006305A1" w:rsidRPr="00D02A91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D02A91">
        <w:rPr>
          <w:sz w:val="24"/>
          <w:szCs w:val="24"/>
        </w:rPr>
        <w:t>;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D02A91">
        <w:rPr>
          <w:sz w:val="24"/>
          <w:szCs w:val="24"/>
        </w:rPr>
        <w:t xml:space="preserve">Соглашение о неустойке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>(</w:t>
      </w:r>
      <w:r w:rsidR="003C2207" w:rsidRPr="00D02A91">
        <w:rPr>
          <w:sz w:val="24"/>
          <w:szCs w:val="24"/>
        </w:rPr>
        <w:t>подраздел</w:t>
      </w:r>
      <w:r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</w:t>
      </w:r>
      <w:r w:rsidR="006D2FCD" w:rsidRPr="00D02A91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02A91">
        <w:rPr>
          <w:sz w:val="24"/>
          <w:szCs w:val="24"/>
        </w:rPr>
        <w:t>;</w:t>
      </w:r>
      <w:bookmarkEnd w:id="441"/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02A91">
        <w:rPr>
          <w:sz w:val="24"/>
          <w:szCs w:val="24"/>
        </w:rPr>
        <w:t xml:space="preserve">,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</w:rPr>
        <w:t>подраздел</w:t>
      </w:r>
      <w:r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</w:t>
      </w:r>
      <w:r w:rsidR="00DA7E38" w:rsidRPr="00D02A91">
        <w:rPr>
          <w:sz w:val="24"/>
          <w:szCs w:val="24"/>
        </w:rPr>
        <w:t xml:space="preserve">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 xml:space="preserve"> крупной) – справку в произвольной форме;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(Примечание: Таковыми документами являются: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D02A91">
        <w:rPr>
          <w:i/>
          <w:sz w:val="24"/>
          <w:szCs w:val="24"/>
        </w:rPr>
        <w:t>Участника</w:t>
      </w:r>
      <w:r w:rsidRPr="00D02A9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D02A91">
        <w:rPr>
          <w:i/>
          <w:sz w:val="24"/>
          <w:szCs w:val="24"/>
        </w:rPr>
        <w:t>Участник</w:t>
      </w:r>
      <w:r w:rsidRPr="00D02A9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D02A91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заверенный </w:t>
      </w:r>
      <w:r w:rsidR="00D15381" w:rsidRPr="00D02A91">
        <w:rPr>
          <w:sz w:val="24"/>
          <w:szCs w:val="24"/>
        </w:rPr>
        <w:t>Участником</w:t>
      </w:r>
      <w:r w:rsidRPr="00D02A91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D02A91">
        <w:rPr>
          <w:sz w:val="24"/>
          <w:szCs w:val="24"/>
        </w:rPr>
        <w:lastRenderedPageBreak/>
        <w:t>форме;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(Примечание: Таковыми документами являются: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D02A91">
        <w:rPr>
          <w:i/>
          <w:sz w:val="24"/>
          <w:szCs w:val="24"/>
        </w:rPr>
        <w:t>Участника</w:t>
      </w:r>
      <w:r w:rsidRPr="00D02A9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D02A91">
        <w:rPr>
          <w:i/>
          <w:sz w:val="24"/>
          <w:szCs w:val="24"/>
        </w:rPr>
        <w:t>Участник</w:t>
      </w:r>
      <w:r w:rsidRPr="00D02A9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D02A9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D02A9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02A91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D02A91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Копию (выписку </w:t>
      </w:r>
      <w:r w:rsidR="00BD40A3" w:rsidRPr="00D02A91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034534" w:rsidRPr="00D02A91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Документы, предусмотренные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_Ref465675151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3.11.2</w:t>
      </w:r>
      <w:r w:rsidR="00007625" w:rsidRPr="00D02A91">
        <w:rPr>
          <w:sz w:val="24"/>
          <w:szCs w:val="24"/>
        </w:rPr>
        <w:fldChar w:fldCharType="end"/>
      </w:r>
      <w:r w:rsidR="00991C07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D02A9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Иные документы, которые</w:t>
      </w:r>
      <w:r w:rsidR="007705A5" w:rsidRPr="00D02A91">
        <w:rPr>
          <w:sz w:val="24"/>
          <w:szCs w:val="24"/>
        </w:rPr>
        <w:t>,</w:t>
      </w:r>
      <w:r w:rsidRPr="00D02A91">
        <w:rPr>
          <w:sz w:val="24"/>
          <w:szCs w:val="24"/>
        </w:rPr>
        <w:t xml:space="preserve"> по мнению Участника</w:t>
      </w:r>
      <w:r w:rsidR="007705A5" w:rsidRPr="00D02A91">
        <w:rPr>
          <w:sz w:val="24"/>
          <w:szCs w:val="24"/>
        </w:rPr>
        <w:t>,</w:t>
      </w:r>
      <w:r w:rsidRPr="00D02A9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D02A91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 xml:space="preserve"> </w:t>
      </w:r>
      <w:r w:rsidR="00B20653" w:rsidRPr="00D02A91">
        <w:rPr>
          <w:bCs w:val="0"/>
          <w:sz w:val="24"/>
          <w:szCs w:val="24"/>
        </w:rPr>
        <w:t>Участника</w:t>
      </w:r>
      <w:r w:rsidRPr="00D02A91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</w:t>
      </w:r>
      <w:r w:rsidR="00A72540" w:rsidRPr="00D02A91">
        <w:rPr>
          <w:sz w:val="24"/>
          <w:szCs w:val="24"/>
        </w:rPr>
        <w:t>или задержка</w:t>
      </w:r>
      <w:r w:rsidRPr="00D02A91">
        <w:rPr>
          <w:sz w:val="24"/>
          <w:szCs w:val="24"/>
        </w:rPr>
        <w:t xml:space="preserve"> возмещения расходов Заказчика на устранение указанных дефектов;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 xml:space="preserve">- </w:t>
      </w:r>
      <w:r w:rsidR="00BA1CD4" w:rsidRPr="00D02A91">
        <w:rPr>
          <w:sz w:val="24"/>
          <w:szCs w:val="24"/>
          <w:lang w:val="x-none"/>
        </w:rPr>
        <w:t>иные нарушения существенны</w:t>
      </w:r>
      <w:r w:rsidR="00BA1CD4" w:rsidRPr="00D02A91">
        <w:rPr>
          <w:sz w:val="24"/>
          <w:szCs w:val="24"/>
        </w:rPr>
        <w:t xml:space="preserve">х </w:t>
      </w:r>
      <w:r w:rsidR="00BA1CD4" w:rsidRPr="00D02A91">
        <w:rPr>
          <w:sz w:val="24"/>
          <w:szCs w:val="24"/>
          <w:lang w:val="x-none"/>
        </w:rPr>
        <w:t xml:space="preserve">условий заключенных </w:t>
      </w:r>
      <w:r w:rsidR="00A72540" w:rsidRPr="00D02A91">
        <w:rPr>
          <w:sz w:val="24"/>
          <w:szCs w:val="24"/>
          <w:lang w:val="x-none"/>
        </w:rPr>
        <w:t xml:space="preserve">договоров </w:t>
      </w:r>
      <w:r w:rsidR="00A72540" w:rsidRPr="00D02A91">
        <w:rPr>
          <w:sz w:val="24"/>
          <w:szCs w:val="24"/>
        </w:rPr>
        <w:t>поставок</w:t>
      </w:r>
      <w:r w:rsidRPr="00D02A91">
        <w:rPr>
          <w:sz w:val="24"/>
          <w:szCs w:val="24"/>
        </w:rPr>
        <w:t>.</w:t>
      </w:r>
    </w:p>
    <w:p w:rsidR="005B074F" w:rsidRPr="00D02A91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D02A91">
        <w:rPr>
          <w:bCs w:val="0"/>
          <w:sz w:val="24"/>
          <w:szCs w:val="24"/>
        </w:rPr>
        <w:t xml:space="preserve"> </w:t>
      </w:r>
      <w:r w:rsidR="00DA1402" w:rsidRPr="00D02A91">
        <w:rPr>
          <w:bCs w:val="0"/>
          <w:sz w:val="24"/>
          <w:szCs w:val="24"/>
        </w:rPr>
        <w:t xml:space="preserve">правоустанавливающих </w:t>
      </w:r>
      <w:r w:rsidR="00DA1402" w:rsidRPr="00D02A91">
        <w:rPr>
          <w:bCs w:val="0"/>
          <w:sz w:val="24"/>
          <w:szCs w:val="24"/>
        </w:rPr>
        <w:lastRenderedPageBreak/>
        <w:t>документов</w:t>
      </w:r>
      <w:r w:rsidR="00A44B30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к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е.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данному требованию.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D02A91">
        <w:rPr>
          <w:sz w:val="24"/>
          <w:szCs w:val="24"/>
        </w:rPr>
        <w:t>З</w:t>
      </w:r>
      <w:r w:rsidR="00F81E4D" w:rsidRPr="00D02A91">
        <w:rPr>
          <w:sz w:val="24"/>
          <w:szCs w:val="24"/>
        </w:rPr>
        <w:t xml:space="preserve">акупочная </w:t>
      </w:r>
      <w:r w:rsidRPr="00D02A91">
        <w:rPr>
          <w:sz w:val="24"/>
          <w:szCs w:val="24"/>
        </w:rPr>
        <w:t xml:space="preserve">комиссия вправе не рассматривать документы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а.</w:t>
      </w:r>
    </w:p>
    <w:p w:rsidR="009B44CF" w:rsidRPr="00D02A91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D02A91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D02A91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D02A91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D02A91">
        <w:rPr>
          <w:sz w:val="24"/>
          <w:szCs w:val="24"/>
        </w:rPr>
        <w:t>лем, и/или информационных писем</w:t>
      </w:r>
      <w:r w:rsidRPr="00D02A91">
        <w:rPr>
          <w:sz w:val="24"/>
          <w:szCs w:val="24"/>
        </w:rPr>
        <w:t>.</w:t>
      </w:r>
      <w:bookmarkEnd w:id="443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D02A91">
        <w:rPr>
          <w:szCs w:val="24"/>
        </w:rPr>
        <w:t xml:space="preserve">Привлечение </w:t>
      </w:r>
      <w:bookmarkEnd w:id="444"/>
      <w:r w:rsidR="005B074F" w:rsidRPr="00D02A91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D02A91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Привлечение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ами</w:t>
      </w:r>
      <w:r w:rsidR="00717F60" w:rsidRPr="00D02A91">
        <w:rPr>
          <w:bCs w:val="0"/>
          <w:sz w:val="24"/>
          <w:szCs w:val="24"/>
        </w:rPr>
        <w:t xml:space="preserve"> запроса предложений </w:t>
      </w:r>
      <w:r w:rsidR="005B074F" w:rsidRPr="00D02A91">
        <w:rPr>
          <w:bCs w:val="0"/>
          <w:sz w:val="24"/>
          <w:szCs w:val="24"/>
        </w:rPr>
        <w:t>сопоставщиков</w:t>
      </w:r>
      <w:r w:rsidRPr="00D02A91">
        <w:rPr>
          <w:bCs w:val="0"/>
          <w:sz w:val="24"/>
          <w:szCs w:val="24"/>
        </w:rPr>
        <w:t xml:space="preserve"> не допускается.</w:t>
      </w:r>
      <w:r w:rsidR="003F6889" w:rsidRPr="00D02A91">
        <w:rPr>
          <w:bCs w:val="0"/>
          <w:sz w:val="24"/>
          <w:szCs w:val="24"/>
        </w:rPr>
        <w:t xml:space="preserve"> 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D02A91">
        <w:rPr>
          <w:szCs w:val="24"/>
        </w:rPr>
        <w:t xml:space="preserve">Участие в запросе предложений коллективных </w:t>
      </w:r>
      <w:r w:rsidR="009C744E" w:rsidRPr="00D02A91">
        <w:rPr>
          <w:szCs w:val="24"/>
        </w:rPr>
        <w:t>Участник</w:t>
      </w:r>
      <w:r w:rsidRPr="00D02A91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02A91" w:rsidDel="009C744E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_Ref191386482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02A91">
        <w:rPr>
          <w:bCs w:val="0"/>
          <w:sz w:val="24"/>
          <w:szCs w:val="24"/>
        </w:rPr>
        <w:t xml:space="preserve">поставки, </w:t>
      </w:r>
      <w:r w:rsidR="0007043F" w:rsidRPr="00D02A91">
        <w:rPr>
          <w:sz w:val="24"/>
          <w:szCs w:val="24"/>
        </w:rPr>
        <w:t>работы</w:t>
      </w:r>
      <w:r w:rsidR="0091430E" w:rsidRPr="00D02A91">
        <w:rPr>
          <w:sz w:val="24"/>
          <w:szCs w:val="24"/>
        </w:rPr>
        <w:t xml:space="preserve">, </w:t>
      </w:r>
      <w:r w:rsidR="0007043F" w:rsidRPr="00D02A91">
        <w:rPr>
          <w:sz w:val="24"/>
          <w:szCs w:val="24"/>
        </w:rPr>
        <w:t>услуги</w:t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а подается коллективным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_Ref191386407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02A91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окументации, изложенным в п.</w:t>
      </w:r>
      <w:r w:rsidR="00D161E0" w:rsidRPr="00D02A91">
        <w:rPr>
          <w:sz w:val="24"/>
          <w:szCs w:val="24"/>
        </w:rPr>
        <w:fldChar w:fldCharType="begin"/>
      </w:r>
      <w:r w:rsidR="00B80887" w:rsidRPr="00D02A91">
        <w:rPr>
          <w:bCs w:val="0"/>
          <w:sz w:val="24"/>
          <w:szCs w:val="24"/>
        </w:rPr>
        <w:instrText xml:space="preserve"> REF _Ref303669127 \r \h </w:instrText>
      </w:r>
      <w:r w:rsid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D02A91">
        <w:rPr>
          <w:bCs w:val="0"/>
          <w:sz w:val="24"/>
          <w:szCs w:val="24"/>
        </w:rPr>
        <w:t>Юридические лица</w:t>
      </w:r>
      <w:r w:rsidR="001F0956" w:rsidRPr="00D02A91">
        <w:rPr>
          <w:bCs w:val="0"/>
          <w:sz w:val="24"/>
          <w:szCs w:val="24"/>
        </w:rPr>
        <w:t>, физические лица</w:t>
      </w:r>
      <w:r w:rsidR="00A15A79" w:rsidRPr="00D02A91">
        <w:rPr>
          <w:bCs w:val="0"/>
          <w:sz w:val="24"/>
          <w:szCs w:val="24"/>
        </w:rPr>
        <w:t>,</w:t>
      </w:r>
      <w:r w:rsidRPr="00D02A91">
        <w:rPr>
          <w:bCs w:val="0"/>
          <w:sz w:val="24"/>
          <w:szCs w:val="24"/>
        </w:rPr>
        <w:t xml:space="preserve"> </w:t>
      </w:r>
      <w:r w:rsidR="001F0956" w:rsidRPr="00D02A91">
        <w:rPr>
          <w:bCs w:val="0"/>
          <w:sz w:val="24"/>
          <w:szCs w:val="24"/>
        </w:rPr>
        <w:t xml:space="preserve">в том числе </w:t>
      </w:r>
      <w:r w:rsidRPr="00D02A91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02A91">
        <w:rPr>
          <w:bCs w:val="0"/>
          <w:sz w:val="24"/>
          <w:szCs w:val="24"/>
        </w:rPr>
        <w:t xml:space="preserve">оссийской </w:t>
      </w:r>
      <w:r w:rsidRPr="00D02A91">
        <w:rPr>
          <w:bCs w:val="0"/>
          <w:sz w:val="24"/>
          <w:szCs w:val="24"/>
        </w:rPr>
        <w:t>Ф</w:t>
      </w:r>
      <w:r w:rsidR="007F3FB7" w:rsidRPr="00D02A91">
        <w:rPr>
          <w:bCs w:val="0"/>
          <w:sz w:val="24"/>
          <w:szCs w:val="24"/>
        </w:rPr>
        <w:t>едерации</w:t>
      </w:r>
      <w:r w:rsidRPr="00D02A91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D02A91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</w:t>
      </w:r>
      <w:r w:rsidRPr="00D02A91">
        <w:rPr>
          <w:bCs w:val="0"/>
          <w:sz w:val="24"/>
          <w:szCs w:val="24"/>
        </w:rPr>
        <w:lastRenderedPageBreak/>
        <w:t xml:space="preserve">как в рамках участия в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  <w:bookmarkEnd w:id="472"/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02A91">
        <w:rPr>
          <w:bCs w:val="0"/>
          <w:sz w:val="24"/>
          <w:szCs w:val="24"/>
        </w:rPr>
        <w:t xml:space="preserve">поставок, </w:t>
      </w:r>
      <w:r w:rsidR="0007043F" w:rsidRPr="00D02A91">
        <w:rPr>
          <w:sz w:val="24"/>
          <w:szCs w:val="24"/>
        </w:rPr>
        <w:t>работ</w:t>
      </w:r>
      <w:r w:rsidR="0091430E" w:rsidRPr="00D02A91">
        <w:rPr>
          <w:sz w:val="24"/>
          <w:szCs w:val="24"/>
        </w:rPr>
        <w:t>,</w:t>
      </w:r>
      <w:r w:rsidR="009C744E" w:rsidRPr="00D02A91">
        <w:rPr>
          <w:sz w:val="24"/>
          <w:szCs w:val="24"/>
        </w:rPr>
        <w:t xml:space="preserve"> </w:t>
      </w:r>
      <w:r w:rsidR="0091430E" w:rsidRPr="00D02A91">
        <w:rPr>
          <w:sz w:val="24"/>
          <w:szCs w:val="24"/>
        </w:rPr>
        <w:t>услуг</w:t>
      </w:r>
      <w:r w:rsidR="000E024A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</w:t>
      </w:r>
      <w:r w:rsidRPr="00D02A91">
        <w:rPr>
          <w:bCs w:val="0"/>
          <w:sz w:val="24"/>
          <w:szCs w:val="24"/>
        </w:rPr>
        <w:t>частника;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D02A91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D02A91">
        <w:rPr>
          <w:bCs w:val="0"/>
          <w:sz w:val="24"/>
          <w:szCs w:val="24"/>
        </w:rPr>
        <w:t xml:space="preserve"> </w:t>
      </w:r>
    </w:p>
    <w:p w:rsidR="00DB109A" w:rsidRPr="00D02A91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_Ref307563248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val="en-US"/>
        </w:rPr>
        <w:t>a</w:t>
      </w:r>
      <w:r w:rsidR="004D5055" w:rsidRPr="00D02A91">
        <w:rPr>
          <w:bCs w:val="0"/>
          <w:sz w:val="24"/>
          <w:szCs w:val="24"/>
        </w:rPr>
        <w:t>)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-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_Ref307563262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val="en-US"/>
        </w:rPr>
        <w:t>g</w:t>
      </w:r>
      <w:r w:rsidR="004D5055" w:rsidRPr="00D02A91">
        <w:rPr>
          <w:bCs w:val="0"/>
          <w:sz w:val="24"/>
          <w:szCs w:val="24"/>
        </w:rPr>
        <w:t>)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_Ref306032591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3.3.10.4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D02A91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D02A9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готовит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_Ref303669127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8941A2" w:rsidRPr="00D02A91">
        <w:rPr>
          <w:bCs w:val="0"/>
          <w:sz w:val="24"/>
          <w:szCs w:val="24"/>
        </w:rPr>
        <w:t>. Документы, указанные в пп</w:t>
      </w:r>
      <w:r w:rsidR="008941A2" w:rsidRPr="00D02A91">
        <w:rPr>
          <w:sz w:val="24"/>
          <w:szCs w:val="24"/>
        </w:rPr>
        <w:t xml:space="preserve">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_Ref442188512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с)</w:t>
      </w:r>
      <w:r w:rsidR="00007625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 xml:space="preserve"> и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_Ref464462966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х)</w:t>
      </w:r>
      <w:r w:rsidR="00D161E0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>, подаются Лидером коллективного участника</w:t>
      </w:r>
      <w:r w:rsidR="00717F60" w:rsidRPr="00D02A91">
        <w:rPr>
          <w:bCs w:val="0"/>
          <w:sz w:val="24"/>
          <w:szCs w:val="24"/>
        </w:rPr>
        <w:t>;</w:t>
      </w:r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AD3EBC" w:rsidRPr="00D02A9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AD3EBC" w:rsidRPr="00D02A91">
        <w:rPr>
          <w:bCs w:val="0"/>
          <w:sz w:val="24"/>
          <w:szCs w:val="24"/>
        </w:rPr>
        <w:t>а;</w:t>
      </w:r>
    </w:p>
    <w:p w:rsidR="00717F60" w:rsidRPr="00D02A9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состав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 дополнительн</w:t>
      </w:r>
      <w:r w:rsidR="00717F60" w:rsidRPr="00D02A9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а;</w:t>
      </w:r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02A91">
        <w:rPr>
          <w:bCs w:val="0"/>
          <w:sz w:val="24"/>
          <w:szCs w:val="24"/>
        </w:rPr>
        <w:t>и</w:t>
      </w:r>
      <w:r w:rsidR="00717F60" w:rsidRPr="00D02A91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D02A91">
        <w:rPr>
          <w:bCs w:val="0"/>
          <w:sz w:val="24"/>
          <w:szCs w:val="24"/>
        </w:rPr>
        <w:t>работ/оказания услуг/</w:t>
      </w:r>
      <w:r w:rsidR="0007043F" w:rsidRPr="00D02A91">
        <w:rPr>
          <w:bCs w:val="0"/>
          <w:sz w:val="24"/>
          <w:szCs w:val="24"/>
        </w:rPr>
        <w:t>поставок</w:t>
      </w:r>
      <w:r w:rsidR="005B074F" w:rsidRPr="00D02A91">
        <w:rPr>
          <w:bCs w:val="0"/>
          <w:sz w:val="24"/>
          <w:szCs w:val="24"/>
        </w:rPr>
        <w:t xml:space="preserve"> товаров</w:t>
      </w:r>
      <w:r w:rsidR="0007043F" w:rsidRPr="00D02A91">
        <w:rPr>
          <w:bCs w:val="0"/>
          <w:sz w:val="24"/>
          <w:szCs w:val="24"/>
        </w:rPr>
        <w:t xml:space="preserve"> </w:t>
      </w:r>
      <w:r w:rsidR="00717F60"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02A91">
        <w:rPr>
          <w:bCs w:val="0"/>
          <w:sz w:val="24"/>
          <w:szCs w:val="24"/>
        </w:rPr>
        <w:t>под</w:t>
      </w:r>
      <w:r w:rsidR="00717F60" w:rsidRPr="00D02A91">
        <w:rPr>
          <w:bCs w:val="0"/>
          <w:sz w:val="24"/>
          <w:szCs w:val="24"/>
        </w:rPr>
        <w:t>раздел</w:t>
      </w:r>
      <w:r w:rsidR="003C2207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_Ref440272510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5.15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AE556B" w:rsidRPr="00D02A91">
        <w:rPr>
          <w:bCs w:val="0"/>
          <w:sz w:val="24"/>
          <w:szCs w:val="24"/>
        </w:rPr>
        <w:t xml:space="preserve">. Указанная форма </w:t>
      </w:r>
      <w:r w:rsidR="00AE556B" w:rsidRPr="00D02A9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</w:t>
      </w:r>
      <w:r w:rsidRPr="00D02A91">
        <w:rPr>
          <w:bCs w:val="0"/>
          <w:sz w:val="24"/>
          <w:szCs w:val="24"/>
        </w:rPr>
        <w:lastRenderedPageBreak/>
        <w:t xml:space="preserve">с распределением </w:t>
      </w:r>
      <w:r w:rsidR="00BE62BA" w:rsidRPr="00D02A91">
        <w:rPr>
          <w:sz w:val="24"/>
          <w:szCs w:val="24"/>
        </w:rPr>
        <w:t xml:space="preserve">объемов выполняемых </w:t>
      </w:r>
      <w:r w:rsidR="0007043F" w:rsidRPr="00D02A91">
        <w:rPr>
          <w:bCs w:val="0"/>
          <w:sz w:val="24"/>
          <w:szCs w:val="24"/>
        </w:rPr>
        <w:t xml:space="preserve">поставок, </w:t>
      </w:r>
      <w:r w:rsidR="0007043F" w:rsidRPr="00D02A91">
        <w:rPr>
          <w:sz w:val="24"/>
          <w:szCs w:val="24"/>
        </w:rPr>
        <w:t>работ</w:t>
      </w:r>
      <w:r w:rsidR="0091430E" w:rsidRPr="00D02A91">
        <w:rPr>
          <w:sz w:val="24"/>
          <w:szCs w:val="24"/>
        </w:rPr>
        <w:t>,</w:t>
      </w:r>
      <w:r w:rsidR="00F85CCF" w:rsidRPr="00D02A91">
        <w:rPr>
          <w:sz w:val="24"/>
          <w:szCs w:val="24"/>
        </w:rPr>
        <w:t xml:space="preserve"> </w:t>
      </w:r>
      <w:r w:rsidR="0007043F" w:rsidRPr="00D02A91">
        <w:rPr>
          <w:sz w:val="24"/>
          <w:szCs w:val="24"/>
        </w:rPr>
        <w:t>услуг</w:t>
      </w:r>
      <w:r w:rsidR="00BE62BA" w:rsidRPr="00D02A91">
        <w:rPr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а. Не подлежащие суммированию показатели</w:t>
      </w:r>
      <w:r w:rsidR="00EE2EFB" w:rsidRPr="00D02A91">
        <w:rPr>
          <w:bCs w:val="0"/>
          <w:sz w:val="24"/>
          <w:szCs w:val="24"/>
        </w:rPr>
        <w:t xml:space="preserve"> (за исключением указанных </w:t>
      </w:r>
      <w:r w:rsidR="00D77DCB" w:rsidRPr="00D02A91">
        <w:rPr>
          <w:bCs w:val="0"/>
          <w:sz w:val="24"/>
          <w:szCs w:val="24"/>
        </w:rPr>
        <w:t>п.</w:t>
      </w:r>
      <w:r w:rsidR="009C744E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_Ref440291364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="00D77DCB" w:rsidRPr="00D02A91">
        <w:rPr>
          <w:bCs w:val="0"/>
          <w:sz w:val="24"/>
          <w:szCs w:val="24"/>
        </w:rPr>
        <w:t xml:space="preserve">) </w:t>
      </w:r>
      <w:r w:rsidRPr="00D02A91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D02A91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2A91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D02A91">
        <w:rPr>
          <w:bCs w:val="0"/>
          <w:iCs/>
          <w:sz w:val="24"/>
          <w:szCs w:val="24"/>
        </w:rPr>
        <w:t>Заявк</w:t>
      </w:r>
      <w:r w:rsidRPr="00D02A91">
        <w:rPr>
          <w:bCs w:val="0"/>
          <w:iCs/>
          <w:sz w:val="24"/>
          <w:szCs w:val="24"/>
        </w:rPr>
        <w:t xml:space="preserve">и </w:t>
      </w:r>
      <w:r w:rsidR="009C744E" w:rsidRPr="00D02A91">
        <w:rPr>
          <w:bCs w:val="0"/>
          <w:iCs/>
          <w:sz w:val="24"/>
          <w:szCs w:val="24"/>
        </w:rPr>
        <w:t>Участник</w:t>
      </w:r>
      <w:r w:rsidRPr="00D02A91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D02A91">
        <w:rPr>
          <w:bCs w:val="0"/>
          <w:sz w:val="24"/>
          <w:szCs w:val="24"/>
        </w:rPr>
        <w:t>окументации по запросу предложений</w:t>
      </w:r>
      <w:r w:rsidRPr="00D02A91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>окументации должны быть направ</w:t>
      </w:r>
      <w:r w:rsidR="003B4C1B" w:rsidRPr="00D02A91">
        <w:rPr>
          <w:bCs w:val="0"/>
          <w:iCs/>
          <w:sz w:val="24"/>
          <w:szCs w:val="24"/>
        </w:rPr>
        <w:t>лены через ЭТП</w:t>
      </w:r>
      <w:r w:rsidRPr="00D02A91">
        <w:rPr>
          <w:bCs w:val="0"/>
          <w:iCs/>
          <w:sz w:val="24"/>
          <w:szCs w:val="24"/>
        </w:rPr>
        <w:t>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D02A91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_Ref191386085 \r \h  \* MERGEFORMAT </w:instrText>
      </w:r>
      <w:r w:rsidRPr="00D02A91">
        <w:rPr>
          <w:sz w:val="24"/>
          <w:szCs w:val="24"/>
        </w:rPr>
      </w:r>
      <w:r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D02A91">
        <w:rPr>
          <w:b/>
          <w:sz w:val="24"/>
          <w:szCs w:val="24"/>
        </w:rPr>
        <w:t xml:space="preserve">12:00 </w:t>
      </w:r>
      <w:r w:rsidR="00B51741">
        <w:rPr>
          <w:b/>
          <w:sz w:val="24"/>
          <w:szCs w:val="24"/>
        </w:rPr>
        <w:t>09</w:t>
      </w:r>
      <w:r w:rsidRPr="00D02A91">
        <w:rPr>
          <w:b/>
          <w:sz w:val="24"/>
          <w:szCs w:val="24"/>
        </w:rPr>
        <w:t xml:space="preserve"> </w:t>
      </w:r>
      <w:r w:rsidR="00B51741">
        <w:rPr>
          <w:b/>
          <w:sz w:val="24"/>
          <w:szCs w:val="24"/>
        </w:rPr>
        <w:t xml:space="preserve">ноября </w:t>
      </w:r>
      <w:r w:rsidRPr="00D02A91">
        <w:rPr>
          <w:b/>
          <w:sz w:val="24"/>
          <w:szCs w:val="24"/>
        </w:rPr>
        <w:t>2018 года</w:t>
      </w:r>
      <w:r w:rsidRPr="00D02A91">
        <w:rPr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и.</w:t>
      </w:r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2A91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D02A91">
        <w:rPr>
          <w:bCs w:val="0"/>
          <w:sz w:val="24"/>
          <w:szCs w:val="24"/>
        </w:rPr>
        <w:t>окументации по запросу предложений</w:t>
      </w:r>
      <w:r w:rsidRPr="00D02A91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D02A91">
        <w:rPr>
          <w:bCs w:val="0"/>
          <w:iCs/>
          <w:sz w:val="24"/>
          <w:szCs w:val="24"/>
        </w:rPr>
        <w:t>внесение изменений в Д</w:t>
      </w:r>
      <w:r w:rsidR="007441D3" w:rsidRPr="00D02A91">
        <w:rPr>
          <w:bCs w:val="0"/>
          <w:sz w:val="24"/>
          <w:szCs w:val="24"/>
        </w:rPr>
        <w:t>окументацию по запросу предложений</w:t>
      </w:r>
      <w:r w:rsidR="007441D3" w:rsidRPr="00D02A91">
        <w:rPr>
          <w:bCs w:val="0"/>
          <w:iCs/>
          <w:sz w:val="24"/>
          <w:szCs w:val="24"/>
        </w:rPr>
        <w:t xml:space="preserve">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_Ref440969765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3.3.12</w:t>
      </w:r>
      <w:r w:rsidR="00007625" w:rsidRPr="00D02A91">
        <w:rPr>
          <w:sz w:val="24"/>
          <w:szCs w:val="24"/>
        </w:rPr>
        <w:fldChar w:fldCharType="end"/>
      </w:r>
      <w:r w:rsidR="007441D3" w:rsidRPr="00D02A91">
        <w:rPr>
          <w:bCs w:val="0"/>
          <w:iCs/>
          <w:sz w:val="24"/>
          <w:szCs w:val="24"/>
        </w:rPr>
        <w:t xml:space="preserve">) и, при необходимости, </w:t>
      </w:r>
      <w:r w:rsidRPr="00D02A91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_Ref440289401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3.3.13</w:t>
      </w:r>
      <w:r w:rsidR="00007625" w:rsidRPr="00D02A91">
        <w:rPr>
          <w:sz w:val="24"/>
          <w:szCs w:val="24"/>
        </w:rPr>
        <w:fldChar w:fldCharType="end"/>
      </w:r>
      <w:r w:rsidR="00400D7D" w:rsidRPr="00D02A91">
        <w:rPr>
          <w:bCs w:val="0"/>
          <w:iCs/>
          <w:sz w:val="24"/>
          <w:szCs w:val="24"/>
        </w:rPr>
        <w:t xml:space="preserve">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>окументации</w:t>
      </w:r>
      <w:r w:rsidR="007D07A7" w:rsidRPr="00D02A91">
        <w:rPr>
          <w:bCs w:val="0"/>
          <w:iCs/>
          <w:sz w:val="24"/>
          <w:szCs w:val="24"/>
        </w:rPr>
        <w:t xml:space="preserve"> по запросу предложений</w:t>
      </w:r>
      <w:r w:rsidRPr="00D02A91">
        <w:rPr>
          <w:bCs w:val="0"/>
          <w:iCs/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D02A91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D02A91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D02A91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D02A91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D02A91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ов запроса предложений, </w:t>
      </w:r>
      <w:r w:rsidRPr="00D02A91">
        <w:rPr>
          <w:bCs w:val="0"/>
          <w:sz w:val="24"/>
          <w:szCs w:val="24"/>
        </w:rPr>
        <w:lastRenderedPageBreak/>
        <w:t>имеет право продлевать срок окончания приема Заявок.</w:t>
      </w:r>
    </w:p>
    <w:p w:rsidR="00717F60" w:rsidRPr="00D02A91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и, оформившие свое участие в запросе </w:t>
      </w:r>
      <w:r w:rsidRPr="00D02A91">
        <w:rPr>
          <w:sz w:val="24"/>
          <w:szCs w:val="24"/>
        </w:rPr>
        <w:t xml:space="preserve">предложений </w:t>
      </w:r>
      <w:r w:rsidRPr="00D02A91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D02A91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D02A91">
        <w:rPr>
          <w:bCs w:val="0"/>
          <w:szCs w:val="24"/>
          <w:lang w:eastAsia="ru-RU"/>
        </w:rPr>
        <w:t xml:space="preserve">Обеспечение </w:t>
      </w:r>
      <w:r w:rsidRPr="00D02A91">
        <w:rPr>
          <w:szCs w:val="24"/>
        </w:rPr>
        <w:t>исполнения</w:t>
      </w:r>
      <w:r w:rsidRPr="00D02A91">
        <w:rPr>
          <w:bCs w:val="0"/>
          <w:szCs w:val="24"/>
          <w:lang w:eastAsia="ru-RU"/>
        </w:rPr>
        <w:t xml:space="preserve"> </w:t>
      </w:r>
      <w:r w:rsidR="00D12816" w:rsidRPr="00D02A91">
        <w:rPr>
          <w:bCs w:val="0"/>
          <w:szCs w:val="24"/>
          <w:lang w:eastAsia="ru-RU"/>
        </w:rPr>
        <w:t xml:space="preserve">обязательств </w:t>
      </w:r>
      <w:r w:rsidR="009C744E" w:rsidRPr="00D02A91">
        <w:rPr>
          <w:bCs w:val="0"/>
          <w:szCs w:val="24"/>
          <w:lang w:eastAsia="ru-RU"/>
        </w:rPr>
        <w:t>Участник</w:t>
      </w:r>
      <w:r w:rsidRPr="00D02A91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02A91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932C0A" w:rsidRPr="00D02A91">
        <w:rPr>
          <w:bCs w:val="0"/>
          <w:sz w:val="24"/>
          <w:szCs w:val="24"/>
        </w:rPr>
        <w:t xml:space="preserve"> </w:t>
      </w:r>
      <w:r w:rsidR="0089163E" w:rsidRPr="00D02A91">
        <w:rPr>
          <w:bCs w:val="0"/>
          <w:sz w:val="24"/>
          <w:szCs w:val="24"/>
        </w:rPr>
        <w:t xml:space="preserve">запроса предложений </w:t>
      </w:r>
      <w:r w:rsidR="00932C0A" w:rsidRPr="00D02A91">
        <w:rPr>
          <w:bCs w:val="0"/>
          <w:sz w:val="24"/>
          <w:szCs w:val="24"/>
        </w:rPr>
        <w:t xml:space="preserve">в составе своей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D02A91">
        <w:rPr>
          <w:bCs w:val="0"/>
          <w:sz w:val="24"/>
          <w:szCs w:val="24"/>
        </w:rPr>
        <w:t>запросе предложений</w:t>
      </w:r>
      <w:r w:rsidR="00932C0A" w:rsidRPr="00D02A91">
        <w:rPr>
          <w:bCs w:val="0"/>
          <w:sz w:val="24"/>
          <w:szCs w:val="24"/>
        </w:rPr>
        <w:t xml:space="preserve"> и подачей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и, на сумму </w:t>
      </w:r>
      <w:r w:rsidR="00D02A91" w:rsidRPr="00D02A91">
        <w:rPr>
          <w:bCs w:val="0"/>
          <w:sz w:val="24"/>
          <w:szCs w:val="24"/>
        </w:rPr>
        <w:t>2</w:t>
      </w:r>
      <w:r w:rsidR="00932C0A" w:rsidRPr="00D02A91">
        <w:rPr>
          <w:bCs w:val="0"/>
          <w:sz w:val="24"/>
          <w:szCs w:val="24"/>
        </w:rPr>
        <w:t xml:space="preserve">% от стоимости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и, с учетом НДС. </w:t>
      </w:r>
    </w:p>
    <w:p w:rsidR="00932C0A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_Ref467168844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_Ref442263553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02A91">
        <w:rPr>
          <w:bCs w:val="0"/>
          <w:sz w:val="24"/>
          <w:szCs w:val="24"/>
        </w:rPr>
        <w:t>.</w:t>
      </w:r>
    </w:p>
    <w:p w:rsidR="006D2FCD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02A91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02A91">
        <w:rPr>
          <w:sz w:val="24"/>
          <w:szCs w:val="24"/>
        </w:rPr>
        <w:t>: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D02A91">
        <w:rPr>
          <w:sz w:val="24"/>
          <w:szCs w:val="24"/>
        </w:rPr>
        <w:t>Форма соглашения о неустойке должна</w:t>
      </w:r>
      <w:r w:rsidR="00ED01BF" w:rsidRPr="00D02A91">
        <w:rPr>
          <w:sz w:val="24"/>
          <w:szCs w:val="24"/>
        </w:rPr>
        <w:t xml:space="preserve"> соответствовать требованиям ст</w:t>
      </w:r>
      <w:r w:rsidRPr="00D02A91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D02A91">
        <w:rPr>
          <w:sz w:val="24"/>
          <w:szCs w:val="24"/>
        </w:rPr>
        <w:t xml:space="preserve"> и быть подготовлена по </w:t>
      </w:r>
      <w:r w:rsidR="005818B2" w:rsidRPr="00D02A91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_Ref440272678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5.12</w:t>
      </w:r>
      <w:r w:rsidR="00007625" w:rsidRPr="00D02A91">
        <w:rPr>
          <w:sz w:val="24"/>
          <w:szCs w:val="24"/>
        </w:rPr>
        <w:fldChar w:fldCharType="end"/>
      </w:r>
      <w:r w:rsidR="003C2207" w:rsidRPr="00D02A91">
        <w:rPr>
          <w:sz w:val="24"/>
          <w:szCs w:val="24"/>
        </w:rPr>
        <w:t>)</w:t>
      </w:r>
      <w:r w:rsidR="000A6857" w:rsidRPr="00D02A91">
        <w:rPr>
          <w:sz w:val="24"/>
          <w:szCs w:val="24"/>
        </w:rPr>
        <w:t>.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D02A91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D02A91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D02A91">
        <w:rPr>
          <w:sz w:val="24"/>
          <w:szCs w:val="24"/>
        </w:rPr>
        <w:t>запросе предложений</w:t>
      </w:r>
      <w:r w:rsidRPr="00D02A91">
        <w:rPr>
          <w:sz w:val="24"/>
          <w:szCs w:val="24"/>
        </w:rPr>
        <w:t>:</w:t>
      </w:r>
      <w:bookmarkEnd w:id="532"/>
      <w:bookmarkEnd w:id="533"/>
    </w:p>
    <w:p w:rsidR="00932C0A" w:rsidRPr="00D02A91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D02A91">
        <w:rPr>
          <w:bCs w:val="0"/>
          <w:sz w:val="24"/>
          <w:szCs w:val="24"/>
        </w:rPr>
        <w:t>, предоставлени</w:t>
      </w:r>
      <w:r w:rsidR="00987F8E" w:rsidRPr="00D02A91">
        <w:rPr>
          <w:bCs w:val="0"/>
          <w:sz w:val="24"/>
          <w:szCs w:val="24"/>
        </w:rPr>
        <w:t>я</w:t>
      </w:r>
      <w:r w:rsidR="00D4486F" w:rsidRPr="00D02A91">
        <w:rPr>
          <w:bCs w:val="0"/>
          <w:sz w:val="24"/>
          <w:szCs w:val="24"/>
        </w:rPr>
        <w:t xml:space="preserve"> </w:t>
      </w:r>
      <w:r w:rsidR="00AA2F2F" w:rsidRPr="00D02A91">
        <w:rPr>
          <w:sz w:val="24"/>
          <w:szCs w:val="24"/>
        </w:rPr>
        <w:t xml:space="preserve">фальсифицированных </w:t>
      </w:r>
      <w:r w:rsidR="00D4486F" w:rsidRPr="00D02A91">
        <w:rPr>
          <w:bCs w:val="0"/>
          <w:sz w:val="24"/>
          <w:szCs w:val="24"/>
        </w:rPr>
        <w:t>документов</w:t>
      </w:r>
      <w:r w:rsidRPr="00D02A91">
        <w:rPr>
          <w:bCs w:val="0"/>
          <w:sz w:val="24"/>
          <w:szCs w:val="24"/>
        </w:rPr>
        <w:t xml:space="preserve">, приведенных в составе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и;</w:t>
      </w:r>
    </w:p>
    <w:p w:rsidR="00932C0A" w:rsidRPr="00D02A91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отказа </w:t>
      </w:r>
      <w:r w:rsidRPr="00D02A91">
        <w:rPr>
          <w:sz w:val="24"/>
          <w:szCs w:val="24"/>
          <w:lang w:val="x-none" w:eastAsia="x-none"/>
        </w:rPr>
        <w:t xml:space="preserve">Победителя или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  <w:lang w:val="x-none" w:eastAsia="x-none"/>
        </w:rPr>
        <w:t xml:space="preserve"> порядке</w:t>
      </w:r>
      <w:r w:rsidRPr="00D02A91">
        <w:rPr>
          <w:bCs w:val="0"/>
          <w:sz w:val="24"/>
          <w:szCs w:val="24"/>
        </w:rPr>
        <w:t xml:space="preserve"> </w:t>
      </w:r>
      <w:r w:rsidR="00932C0A" w:rsidRPr="00D02A91">
        <w:rPr>
          <w:bCs w:val="0"/>
          <w:sz w:val="24"/>
          <w:szCs w:val="24"/>
        </w:rPr>
        <w:t>(п</w:t>
      </w:r>
      <w:r w:rsidR="00403042" w:rsidRPr="00D02A91">
        <w:rPr>
          <w:bCs w:val="0"/>
          <w:sz w:val="24"/>
          <w:szCs w:val="24"/>
        </w:rPr>
        <w:t>.</w:t>
      </w:r>
      <w:r w:rsidR="00991C07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_Ref468462141 \r \h </w:instrText>
      </w:r>
      <w:r w:rsidR="002F7C72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3.12</w:t>
      </w:r>
      <w:r w:rsidR="00D161E0" w:rsidRPr="00D02A91">
        <w:rPr>
          <w:sz w:val="24"/>
          <w:szCs w:val="24"/>
        </w:rPr>
        <w:fldChar w:fldCharType="end"/>
      </w:r>
      <w:r w:rsidR="00932C0A" w:rsidRPr="00D02A91">
        <w:rPr>
          <w:bCs w:val="0"/>
          <w:sz w:val="24"/>
          <w:szCs w:val="24"/>
        </w:rPr>
        <w:t>);</w:t>
      </w:r>
    </w:p>
    <w:p w:rsidR="00825388" w:rsidRPr="00D02A91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snapToGrid w:val="0"/>
          <w:sz w:val="24"/>
          <w:szCs w:val="24"/>
          <w:lang w:eastAsia="x-none"/>
        </w:rPr>
        <w:t xml:space="preserve">отказа </w:t>
      </w:r>
      <w:r w:rsidRPr="00D02A91">
        <w:rPr>
          <w:sz w:val="24"/>
          <w:szCs w:val="24"/>
          <w:lang w:val="x-none" w:eastAsia="x-none"/>
        </w:rPr>
        <w:t xml:space="preserve">Победителя или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</w:rPr>
        <w:t>,</w:t>
      </w:r>
      <w:r w:rsidRPr="00D02A91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D02A91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D02A91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D02A91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D02A91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sz w:val="24"/>
          <w:szCs w:val="24"/>
          <w:lang w:eastAsia="ru-RU"/>
        </w:rPr>
        <w:t>непредставлени</w:t>
      </w:r>
      <w:r w:rsidRPr="00D02A91">
        <w:rPr>
          <w:sz w:val="24"/>
          <w:szCs w:val="24"/>
        </w:rPr>
        <w:t>я или предоставления</w:t>
      </w:r>
      <w:r w:rsidRPr="00D02A91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D02A91">
        <w:rPr>
          <w:bCs w:val="0"/>
          <w:sz w:val="24"/>
          <w:szCs w:val="24"/>
        </w:rPr>
        <w:t xml:space="preserve"> </w:t>
      </w:r>
      <w:r w:rsidR="00B80887" w:rsidRPr="00D02A91">
        <w:rPr>
          <w:bCs w:val="0"/>
          <w:sz w:val="24"/>
          <w:szCs w:val="24"/>
        </w:rPr>
        <w:t>(п.</w:t>
      </w:r>
      <w:r w:rsidR="00991C07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bCs w:val="0"/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_Ref472412231 \r \h </w:instrText>
      </w:r>
      <w:r w:rsidR="002F7C72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3.13</w:t>
      </w:r>
      <w:r w:rsidR="00D161E0" w:rsidRPr="00D02A91">
        <w:rPr>
          <w:bCs w:val="0"/>
          <w:sz w:val="24"/>
          <w:szCs w:val="24"/>
        </w:rPr>
        <w:fldChar w:fldCharType="end"/>
      </w:r>
      <w:r w:rsidR="00B80887" w:rsidRPr="00D02A91">
        <w:rPr>
          <w:bCs w:val="0"/>
          <w:sz w:val="24"/>
          <w:szCs w:val="24"/>
        </w:rPr>
        <w:t>)</w:t>
      </w:r>
      <w:r w:rsidRPr="00D02A91">
        <w:rPr>
          <w:bCs w:val="0"/>
          <w:sz w:val="24"/>
          <w:szCs w:val="24"/>
        </w:rPr>
        <w:t>.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D02A91">
        <w:rPr>
          <w:sz w:val="24"/>
          <w:szCs w:val="24"/>
        </w:rPr>
        <w:t xml:space="preserve">В случаях, указанных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_Ref305753174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5E3730" w:rsidRPr="00D02A91">
        <w:rPr>
          <w:sz w:val="24"/>
          <w:szCs w:val="24"/>
        </w:rPr>
        <w:t>2</w:t>
      </w:r>
      <w:r w:rsidR="000A7A8E" w:rsidRPr="00D02A91">
        <w:rPr>
          <w:sz w:val="24"/>
          <w:szCs w:val="24"/>
        </w:rPr>
        <w:t>% от стоимости Заявки, с учетом НДС.</w:t>
      </w:r>
    </w:p>
    <w:p w:rsidR="00932C0A" w:rsidRPr="00D02A91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D02A91">
        <w:rPr>
          <w:sz w:val="24"/>
          <w:szCs w:val="24"/>
        </w:rPr>
        <w:t>Участник</w:t>
      </w:r>
      <w:r w:rsidR="00932C0A" w:rsidRPr="00D02A91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D02A91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D02A91">
        <w:rPr>
          <w:sz w:val="24"/>
          <w:szCs w:val="24"/>
        </w:rPr>
        <w:t>Участник должен предоставить оригинал соглашения о неустойке (</w:t>
      </w:r>
      <w:r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), а также Расписку сдачи-приемки соглашения о неустойке, </w:t>
      </w:r>
      <w:r w:rsidRPr="00D02A91">
        <w:rPr>
          <w:sz w:val="24"/>
          <w:szCs w:val="24"/>
        </w:rPr>
        <w:lastRenderedPageBreak/>
        <w:t xml:space="preserve">подготовленную по </w:t>
      </w:r>
      <w:r w:rsidRPr="00D02A91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D02A91">
        <w:rPr>
          <w:sz w:val="24"/>
          <w:szCs w:val="24"/>
        </w:rPr>
        <w:t>(</w:t>
      </w:r>
      <w:r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_Ref441574460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по адресу: </w:t>
      </w:r>
      <w:r w:rsidR="00D02A91" w:rsidRPr="00D02A91">
        <w:rPr>
          <w:sz w:val="24"/>
          <w:szCs w:val="24"/>
        </w:rPr>
        <w:t>170006, г. Тверь, наб. реки Тьмаки, дом 26 каб. №3, исполнительные сотрудники – Королева Елена Михайловна, контактный телефон (4822) 33-62-21, Фомин Роман Владимирович, контактный телефон - (4822) 33-62-35.</w:t>
      </w:r>
      <w:r w:rsidRPr="00D02A91">
        <w:rPr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Пометка </w:t>
      </w:r>
      <w:r w:rsidR="00D02A91" w:rsidRPr="00D02A91">
        <w:rPr>
          <w:sz w:val="24"/>
          <w:szCs w:val="24"/>
        </w:rPr>
        <w:t>«</w:t>
      </w:r>
      <w:r w:rsidR="00D02A91" w:rsidRPr="00D02A91">
        <w:rPr>
          <w:bCs w:val="0"/>
          <w:sz w:val="24"/>
          <w:szCs w:val="24"/>
        </w:rPr>
        <w:t>Соглашение</w:t>
      </w:r>
      <w:r w:rsidRPr="00D02A91">
        <w:rPr>
          <w:bCs w:val="0"/>
          <w:sz w:val="24"/>
          <w:szCs w:val="24"/>
        </w:rPr>
        <w:t xml:space="preserve"> о неустойке</w:t>
      </w:r>
      <w:r w:rsidRPr="00D02A91">
        <w:rPr>
          <w:sz w:val="24"/>
          <w:szCs w:val="24"/>
        </w:rPr>
        <w:t>»;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_Ref191386085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предмет Договора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_Ref303323780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</w:p>
    <w:p w:rsidR="008D1B83" w:rsidRPr="00D02A91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15384A" w:rsidRPr="00D02A91">
        <w:rPr>
          <w:sz w:val="24"/>
          <w:szCs w:val="24"/>
        </w:rPr>
        <w:fldChar w:fldCharType="begin"/>
      </w:r>
      <w:r w:rsidR="0015384A" w:rsidRPr="00D02A91">
        <w:rPr>
          <w:sz w:val="24"/>
          <w:szCs w:val="24"/>
        </w:rPr>
        <w:instrText xml:space="preserve"> REF _Ref518909846 \r \h  \* MERGEFORMAT </w:instrText>
      </w:r>
      <w:r w:rsidR="0015384A" w:rsidRPr="00D02A91">
        <w:rPr>
          <w:sz w:val="24"/>
          <w:szCs w:val="24"/>
        </w:rPr>
      </w:r>
      <w:r w:rsidR="0015384A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3.3.14.6</w:t>
      </w:r>
      <w:r w:rsidR="0015384A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Документации.</w:t>
      </w:r>
    </w:p>
    <w:p w:rsidR="006D2FCD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02A91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 xml:space="preserve">). В случае, если на момент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r w:rsidR="00D02A91" w:rsidRPr="00D02A91">
        <w:rPr>
          <w:szCs w:val="24"/>
        </w:rPr>
        <w:t>извещения: _</w:t>
      </w:r>
      <w:r w:rsidRPr="00D02A91">
        <w:rPr>
          <w:szCs w:val="24"/>
        </w:rPr>
        <w:t xml:space="preserve">___. НДС не облагается». В случае отсутствия в составе Заявки документа, подтверждающего внесение денежных средств в качестве обеспечения </w:t>
      </w:r>
      <w:r w:rsidRPr="00D02A91">
        <w:rPr>
          <w:szCs w:val="24"/>
        </w:rPr>
        <w:lastRenderedPageBreak/>
        <w:t>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02A91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02A91">
        <w:rPr>
          <w:rFonts w:eastAsia="Calibri"/>
          <w:szCs w:val="24"/>
          <w:lang w:eastAsia="en-US"/>
        </w:rPr>
        <w:t xml:space="preserve"> копию </w:t>
      </w:r>
      <w:r w:rsidRPr="00D02A91">
        <w:rPr>
          <w:szCs w:val="24"/>
        </w:rPr>
        <w:t>платежного</w:t>
      </w:r>
      <w:r w:rsidRPr="00D02A9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_Ref55335823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rFonts w:eastAsia="Calibri"/>
          <w:szCs w:val="24"/>
          <w:lang w:eastAsia="en-US"/>
        </w:rPr>
        <w:t>5.6</w:t>
      </w:r>
      <w:r w:rsidR="00007625" w:rsidRPr="00D02A91">
        <w:rPr>
          <w:szCs w:val="24"/>
        </w:rPr>
        <w:fldChar w:fldCharType="end"/>
      </w:r>
      <w:r w:rsidRPr="00D02A9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02A91" w:rsidRPr="00D02A91">
        <w:rPr>
          <w:rFonts w:eastAsia="Calibri"/>
          <w:iCs/>
          <w:szCs w:val="24"/>
          <w:lang w:eastAsia="en-US"/>
        </w:rPr>
        <w:t xml:space="preserve"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 телефон: (4822) 33-62-21, </w:t>
      </w:r>
      <w:r w:rsidR="00D02A91" w:rsidRPr="00D02A91">
        <w:rPr>
          <w:rFonts w:eastAsia="Calibri"/>
          <w:szCs w:val="24"/>
          <w:lang w:eastAsia="en-US"/>
        </w:rPr>
        <w:t xml:space="preserve">адрес электронной почты: </w:t>
      </w:r>
      <w:hyperlink r:id="rId35" w:history="1">
        <w:r w:rsidR="00D02A91" w:rsidRPr="00D02A91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="00D02A91" w:rsidRPr="00D02A91">
          <w:rPr>
            <w:rStyle w:val="a7"/>
            <w:rFonts w:eastAsia="Calibri"/>
            <w:iCs/>
            <w:szCs w:val="24"/>
            <w:lang w:eastAsia="en-US"/>
          </w:rPr>
          <w:t>.</w:t>
        </w:r>
        <w:r w:rsidR="00D02A91" w:rsidRPr="00D02A91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D02A91" w:rsidRPr="00D02A91">
        <w:rPr>
          <w:rFonts w:eastAsia="Calibri"/>
          <w:iCs/>
          <w:szCs w:val="24"/>
          <w:lang w:eastAsia="en-US"/>
        </w:rPr>
        <w:t xml:space="preserve">, специалисту </w:t>
      </w:r>
      <w:r w:rsidR="00D02A91" w:rsidRPr="00D02A91">
        <w:rPr>
          <w:rFonts w:eastAsia="Calibri"/>
          <w:iCs/>
          <w:szCs w:val="24"/>
          <w:lang w:val="en-US" w:eastAsia="en-US"/>
        </w:rPr>
        <w:t>I</w:t>
      </w:r>
      <w:r w:rsidR="00D02A91" w:rsidRPr="00D02A91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D02A91" w:rsidRPr="00D02A91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6" w:history="1">
        <w:r w:rsidR="00D02A91" w:rsidRPr="00D02A91">
          <w:rPr>
            <w:rStyle w:val="a7"/>
            <w:rFonts w:eastAsia="Calibri"/>
            <w:szCs w:val="24"/>
            <w:lang w:val="en-US" w:eastAsia="en-US"/>
          </w:rPr>
          <w:t>Fomin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.</w:t>
        </w:r>
        <w:r w:rsidR="00D02A91" w:rsidRPr="00D02A91">
          <w:rPr>
            <w:rStyle w:val="a7"/>
            <w:rFonts w:eastAsia="Calibri"/>
            <w:szCs w:val="24"/>
            <w:lang w:val="en-US" w:eastAsia="en-US"/>
          </w:rPr>
          <w:t>RV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D02A91" w:rsidRPr="00D02A91">
        <w:rPr>
          <w:rFonts w:eastAsia="Calibri"/>
          <w:szCs w:val="24"/>
          <w:lang w:eastAsia="en-US"/>
        </w:rPr>
        <w:t>.</w:t>
      </w:r>
      <w:r w:rsidRPr="00D02A91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D02A91">
        <w:rPr>
          <w:szCs w:val="24"/>
        </w:rPr>
        <w:t xml:space="preserve">до момента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>).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02A91">
        <w:rPr>
          <w:rFonts w:eastAsia="Calibri"/>
          <w:szCs w:val="24"/>
          <w:lang w:eastAsia="en-US"/>
        </w:rPr>
        <w:t>Реквизиты</w:t>
      </w:r>
      <w:r w:rsidRPr="00D02A91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napToGrid w:val="0"/>
        <w:spacing w:line="240" w:lineRule="auto"/>
        <w:ind w:left="1134"/>
        <w:jc w:val="left"/>
        <w:rPr>
          <w:color w:val="1F4E79"/>
          <w:sz w:val="24"/>
          <w:szCs w:val="24"/>
          <w:u w:val="single"/>
        </w:rPr>
      </w:pPr>
      <w:r w:rsidRPr="00D02A91">
        <w:rPr>
          <w:color w:val="1F4E79"/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color w:val="1F4E79"/>
          <w:sz w:val="24"/>
          <w:szCs w:val="24"/>
        </w:rPr>
      </w:pPr>
      <w:r w:rsidRPr="00D02A91">
        <w:rPr>
          <w:color w:val="1F4E79"/>
          <w:sz w:val="24"/>
          <w:szCs w:val="24"/>
        </w:rPr>
        <w:t>-        ИНН/КПП: 6901067107/ 695002001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b/>
          <w:color w:val="1F4E79"/>
          <w:sz w:val="24"/>
          <w:szCs w:val="24"/>
        </w:rPr>
      </w:pPr>
      <w:r w:rsidRPr="00D02A91">
        <w:rPr>
          <w:color w:val="1F4E79"/>
          <w:sz w:val="24"/>
          <w:szCs w:val="24"/>
        </w:rPr>
        <w:t xml:space="preserve">р/с: 40 702 810 627 250 001 032 </w:t>
      </w:r>
      <w:r w:rsidRPr="00D02A91">
        <w:rPr>
          <w:b/>
          <w:color w:val="1F4E79"/>
          <w:sz w:val="24"/>
          <w:szCs w:val="24"/>
        </w:rPr>
        <w:t>в филиале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b/>
          <w:bCs w:val="0"/>
          <w:color w:val="1F4E79"/>
          <w:sz w:val="24"/>
          <w:szCs w:val="24"/>
        </w:rPr>
      </w:pPr>
      <w:r w:rsidRPr="00D02A91">
        <w:rPr>
          <w:b/>
          <w:color w:val="1F4E79"/>
          <w:sz w:val="24"/>
          <w:szCs w:val="24"/>
        </w:rPr>
        <w:t>Банка ВТБ (ПАО) в  г. Воронеже</w:t>
      </w:r>
    </w:p>
    <w:p w:rsidR="00D02A91" w:rsidRPr="00D02A91" w:rsidRDefault="00D02A91" w:rsidP="00D02A91">
      <w:pPr>
        <w:pStyle w:val="Times120"/>
        <w:tabs>
          <w:tab w:val="left" w:pos="1418"/>
          <w:tab w:val="left" w:pos="2552"/>
        </w:tabs>
        <w:ind w:left="1134" w:firstLine="0"/>
        <w:jc w:val="left"/>
        <w:rPr>
          <w:bCs w:val="0"/>
          <w:color w:val="1F4E79"/>
          <w:szCs w:val="24"/>
        </w:rPr>
      </w:pPr>
      <w:r w:rsidRPr="00D02A91">
        <w:rPr>
          <w:color w:val="1F4E79"/>
          <w:szCs w:val="24"/>
        </w:rPr>
        <w:t>БИК   042007835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D02A91">
        <w:rPr>
          <w:color w:val="1F4E79"/>
          <w:sz w:val="24"/>
          <w:szCs w:val="24"/>
        </w:rPr>
        <w:t xml:space="preserve">к/с 30 101 810 100 000 000 835 </w:t>
      </w:r>
      <w:r w:rsidRPr="00D02A91">
        <w:rPr>
          <w:b/>
          <w:color w:val="1F4E79"/>
          <w:sz w:val="24"/>
          <w:szCs w:val="24"/>
        </w:rPr>
        <w:t>в отделении Воронеж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rFonts w:eastAsia="Calibri"/>
          <w:szCs w:val="24"/>
          <w:lang w:eastAsia="en-US"/>
        </w:rPr>
        <w:t>Предоставленное</w:t>
      </w:r>
      <w:r w:rsidRPr="00D02A91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принятия Заказчиком решения об отказе от проведения Запросе предложений;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признания Запросе предложений несостоявшимся;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02A91">
        <w:rPr>
          <w:color w:val="FF0000"/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(раздел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_Ref306140451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D02A91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D02A91">
        <w:rPr>
          <w:sz w:val="24"/>
          <w:szCs w:val="24"/>
        </w:rPr>
        <w:t>Участник закупки утрачивает обеспечение в случаях:</w:t>
      </w:r>
    </w:p>
    <w:p w:rsidR="0015384A" w:rsidRPr="00D02A91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D02A91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D02A91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D02A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D02A91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D02A91">
        <w:rPr>
          <w:sz w:val="24"/>
          <w:szCs w:val="24"/>
        </w:rPr>
        <w:t xml:space="preserve">Не предоставление либо подача обеспечения обязательств Участника после срока даты и времени окончания приема Заявок, либо несоответствие условий и </w:t>
      </w:r>
      <w:r w:rsidRPr="00D02A91">
        <w:rPr>
          <w:sz w:val="24"/>
          <w:szCs w:val="24"/>
        </w:rPr>
        <w:lastRenderedPageBreak/>
        <w:t>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D02A91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D02A9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D02A91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D02A91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D02A91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02A91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ом через ЭТП в отсканированном виде</w:t>
      </w:r>
      <w:r w:rsidR="005436EC" w:rsidRPr="00D02A91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D02A91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02A91">
        <w:rPr>
          <w:bCs w:val="0"/>
          <w:sz w:val="24"/>
          <w:szCs w:val="24"/>
        </w:rPr>
        <w:t xml:space="preserve">электронных </w:t>
      </w:r>
      <w:r w:rsidRPr="00D02A9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02A91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и на ЭТП могут быть поданы до </w:t>
      </w:r>
      <w:r w:rsidR="002B5044" w:rsidRPr="00D02A91">
        <w:rPr>
          <w:b/>
          <w:bCs w:val="0"/>
          <w:sz w:val="24"/>
          <w:szCs w:val="24"/>
        </w:rPr>
        <w:t xml:space="preserve">12 часов 00 минут </w:t>
      </w:r>
      <w:r w:rsidR="00B51741">
        <w:rPr>
          <w:b/>
          <w:bCs w:val="0"/>
          <w:sz w:val="24"/>
          <w:szCs w:val="24"/>
        </w:rPr>
        <w:t>13</w:t>
      </w:r>
      <w:r w:rsidR="002B5044" w:rsidRPr="00D02A91">
        <w:rPr>
          <w:b/>
          <w:bCs w:val="0"/>
          <w:sz w:val="24"/>
          <w:szCs w:val="24"/>
        </w:rPr>
        <w:t xml:space="preserve"> </w:t>
      </w:r>
      <w:r w:rsidR="00B51741">
        <w:rPr>
          <w:b/>
          <w:bCs w:val="0"/>
          <w:sz w:val="24"/>
          <w:szCs w:val="24"/>
        </w:rPr>
        <w:t xml:space="preserve">ноября </w:t>
      </w:r>
      <w:r w:rsidR="0042517C" w:rsidRPr="00D02A91">
        <w:rPr>
          <w:b/>
          <w:bCs w:val="0"/>
          <w:sz w:val="24"/>
          <w:szCs w:val="24"/>
        </w:rPr>
        <w:t>2018</w:t>
      </w:r>
      <w:r w:rsidR="002B5044" w:rsidRPr="00D02A91">
        <w:rPr>
          <w:b/>
          <w:bCs w:val="0"/>
          <w:sz w:val="24"/>
          <w:szCs w:val="24"/>
        </w:rPr>
        <w:t xml:space="preserve"> года</w:t>
      </w:r>
      <w:r w:rsidR="00BC2634" w:rsidRPr="00D02A91">
        <w:rPr>
          <w:b/>
          <w:bCs w:val="0"/>
          <w:sz w:val="24"/>
          <w:szCs w:val="24"/>
        </w:rPr>
        <w:t xml:space="preserve">, </w:t>
      </w:r>
      <w:r w:rsidR="00BC2634" w:rsidRPr="00D02A9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D02A91">
        <w:rPr>
          <w:bCs w:val="0"/>
          <w:spacing w:val="-2"/>
          <w:sz w:val="24"/>
          <w:szCs w:val="24"/>
        </w:rPr>
        <w:t>(под</w:t>
      </w:r>
      <w:r w:rsidR="00BC2634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C2634" w:rsidRPr="00D02A91">
        <w:rPr>
          <w:bCs w:val="0"/>
          <w:sz w:val="24"/>
          <w:szCs w:val="24"/>
          <w:lang w:eastAsia="ru-RU"/>
        </w:rPr>
        <w:t>)</w:t>
      </w:r>
      <w:r w:rsidR="00BC2634" w:rsidRPr="00D02A9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02A91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D02A9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 Организатор закупочной процедуры получает доступ</w:t>
      </w:r>
      <w:r w:rsidRPr="00382A07">
        <w:rPr>
          <w:bCs w:val="0"/>
          <w:sz w:val="24"/>
          <w:szCs w:val="24"/>
        </w:rPr>
        <w:t xml:space="preserve">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lastRenderedPageBreak/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</w:t>
      </w:r>
      <w:r w:rsidRPr="00382A07">
        <w:rPr>
          <w:sz w:val="24"/>
          <w:szCs w:val="24"/>
        </w:rPr>
        <w:lastRenderedPageBreak/>
        <w:t xml:space="preserve">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</w:t>
      </w:r>
      <w:r w:rsidR="00D275BB" w:rsidRPr="00382A07">
        <w:rPr>
          <w:sz w:val="24"/>
          <w:szCs w:val="24"/>
        </w:rPr>
        <w:lastRenderedPageBreak/>
        <w:t xml:space="preserve">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</w:t>
      </w:r>
      <w:r w:rsidR="00F15392" w:rsidRPr="00382A07">
        <w:rPr>
          <w:sz w:val="24"/>
          <w:szCs w:val="24"/>
          <w:lang w:eastAsia="ru-RU"/>
        </w:rPr>
        <w:lastRenderedPageBreak/>
        <w:t xml:space="preserve">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</w:t>
      </w:r>
      <w:r w:rsidRPr="001018D6">
        <w:rPr>
          <w:sz w:val="24"/>
          <w:szCs w:val="24"/>
        </w:rPr>
        <w:lastRenderedPageBreak/>
        <w:t>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D02A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D02A91">
        <w:rPr>
          <w:i/>
          <w:sz w:val="24"/>
          <w:szCs w:val="24"/>
          <w:lang w:val="en-US"/>
        </w:rPr>
        <w:t>k</w:t>
      </w:r>
      <w:r w:rsidRPr="00D02A91">
        <w:rPr>
          <w:i/>
          <w:sz w:val="24"/>
          <w:szCs w:val="24"/>
          <w:vertAlign w:val="subscript"/>
        </w:rPr>
        <w:t>ПРИОР</w:t>
      </w:r>
      <w:r w:rsidRPr="00D02A9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D02A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2A91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2A9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D02A91">
        <w:fldChar w:fldCharType="begin"/>
      </w:r>
      <w:r w:rsidR="00007625" w:rsidRPr="00D02A91">
        <w:instrText xml:space="preserve"> REF _Ref303251044 \r \h  \* MERGEFORMAT </w:instrText>
      </w:r>
      <w:r w:rsidR="00007625" w:rsidRPr="00D02A91">
        <w:fldChar w:fldCharType="separate"/>
      </w:r>
      <w:r w:rsidR="004D5055" w:rsidRPr="00D02A91">
        <w:rPr>
          <w:rFonts w:ascii="Times New Roman" w:hAnsi="Times New Roman" w:cs="Times New Roman"/>
          <w:sz w:val="24"/>
          <w:szCs w:val="24"/>
        </w:rPr>
        <w:t>3.10</w:t>
      </w:r>
      <w:r w:rsidR="00007625" w:rsidRPr="00D02A91">
        <w:fldChar w:fldCharType="end"/>
      </w:r>
      <w:r w:rsidRPr="00D02A91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D02A91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D02A91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</w:t>
      </w:r>
      <w:r w:rsidRPr="001018D6">
        <w:rPr>
          <w:rFonts w:ascii="Times New Roman" w:hAnsi="Times New Roman" w:cs="Times New Roman"/>
          <w:sz w:val="24"/>
          <w:szCs w:val="24"/>
        </w:rPr>
        <w:t xml:space="preserve">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</w:t>
      </w:r>
      <w:r w:rsidRPr="001018D6">
        <w:rPr>
          <w:sz w:val="24"/>
          <w:szCs w:val="24"/>
        </w:rPr>
        <w:lastRenderedPageBreak/>
        <w:t>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 xml:space="preserve">запросе </w:t>
      </w:r>
      <w:r>
        <w:rPr>
          <w:sz w:val="24"/>
          <w:szCs w:val="24"/>
        </w:rPr>
        <w:lastRenderedPageBreak/>
        <w:t>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</w:t>
      </w:r>
      <w:r w:rsidRPr="004A1A68">
        <w:rPr>
          <w:sz w:val="24"/>
          <w:szCs w:val="24"/>
        </w:rPr>
        <w:lastRenderedPageBreak/>
        <w:t>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</w:t>
      </w:r>
      <w:r w:rsidRPr="004D5055">
        <w:rPr>
          <w:sz w:val="24"/>
          <w:szCs w:val="24"/>
        </w:rPr>
        <w:lastRenderedPageBreak/>
        <w:t>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</w:t>
      </w:r>
      <w:r w:rsidRPr="004D5055">
        <w:rPr>
          <w:sz w:val="24"/>
          <w:szCs w:val="24"/>
        </w:rPr>
        <w:lastRenderedPageBreak/>
        <w:t xml:space="preserve">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lastRenderedPageBreak/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D02A91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D02A91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D02A91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D02A91">
        <w:rPr>
          <w:b w:val="0"/>
          <w:szCs w:val="24"/>
        </w:rPr>
        <w:t>Техническ</w:t>
      </w:r>
      <w:r w:rsidR="003776BB" w:rsidRPr="00D02A91">
        <w:rPr>
          <w:b w:val="0"/>
          <w:szCs w:val="24"/>
        </w:rPr>
        <w:t>ое(</w:t>
      </w:r>
      <w:r w:rsidRPr="00D02A91">
        <w:rPr>
          <w:b w:val="0"/>
          <w:szCs w:val="24"/>
        </w:rPr>
        <w:t>ие</w:t>
      </w:r>
      <w:r w:rsidR="003776B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задани</w:t>
      </w:r>
      <w:r w:rsidR="003776BB" w:rsidRPr="00D02A91">
        <w:rPr>
          <w:b w:val="0"/>
          <w:szCs w:val="24"/>
        </w:rPr>
        <w:t>е(</w:t>
      </w:r>
      <w:r w:rsidRPr="00D02A91">
        <w:rPr>
          <w:b w:val="0"/>
          <w:szCs w:val="24"/>
        </w:rPr>
        <w:t>я</w:t>
      </w:r>
      <w:r w:rsidR="003776B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</w:t>
      </w:r>
      <w:r w:rsidR="00A154B7" w:rsidRPr="00D02A91">
        <w:rPr>
          <w:b w:val="0"/>
          <w:szCs w:val="24"/>
        </w:rPr>
        <w:t xml:space="preserve">по Лоту №1 (подраздел </w:t>
      </w:r>
      <w:r w:rsidR="00007625" w:rsidRPr="00D02A91">
        <w:fldChar w:fldCharType="begin"/>
      </w:r>
      <w:r w:rsidR="00007625" w:rsidRPr="00D02A91">
        <w:instrText xml:space="preserve"> REF _Ref440275279 \r \h  \* MERGEFORMAT </w:instrText>
      </w:r>
      <w:r w:rsidR="00007625" w:rsidRPr="00D02A91">
        <w:fldChar w:fldCharType="separate"/>
      </w:r>
      <w:r w:rsidR="004D5055" w:rsidRPr="00D02A91">
        <w:rPr>
          <w:b w:val="0"/>
          <w:szCs w:val="24"/>
        </w:rPr>
        <w:t>1.1.4</w:t>
      </w:r>
      <w:r w:rsidR="00007625" w:rsidRPr="00D02A91">
        <w:fldChar w:fldCharType="end"/>
      </w:r>
      <w:r w:rsidR="00A154B7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изложен</w:t>
      </w:r>
      <w:r w:rsidR="00F463E8" w:rsidRPr="00D02A91">
        <w:rPr>
          <w:b w:val="0"/>
          <w:szCs w:val="24"/>
        </w:rPr>
        <w:t>о(</w:t>
      </w:r>
      <w:r w:rsidRPr="00D02A91">
        <w:rPr>
          <w:b w:val="0"/>
          <w:szCs w:val="24"/>
        </w:rPr>
        <w:t>ы</w:t>
      </w:r>
      <w:r w:rsidR="00F463E8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02A91">
        <w:rPr>
          <w:b w:val="0"/>
          <w:szCs w:val="24"/>
        </w:rPr>
        <w:t>Участник</w:t>
      </w:r>
      <w:r w:rsidRPr="00D02A91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D02A91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D02A91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D02A91" w:rsidRDefault="002B5044" w:rsidP="0021751A">
      <w:pPr>
        <w:pStyle w:val="2"/>
        <w:ind w:left="1701" w:hanging="1134"/>
      </w:pPr>
      <w:bookmarkStart w:id="786" w:name="_Toc498588917"/>
      <w:r w:rsidRPr="00D02A91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D02A91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D02A91">
        <w:rPr>
          <w:b w:val="0"/>
          <w:szCs w:val="24"/>
        </w:rPr>
        <w:t>Участник</w:t>
      </w:r>
      <w:r w:rsidR="002B5044" w:rsidRPr="00D02A91">
        <w:rPr>
          <w:b w:val="0"/>
          <w:szCs w:val="24"/>
        </w:rPr>
        <w:t xml:space="preserve"> в составе свое</w:t>
      </w:r>
      <w:r w:rsidR="00841A6F" w:rsidRPr="00D02A91">
        <w:rPr>
          <w:b w:val="0"/>
          <w:szCs w:val="24"/>
        </w:rPr>
        <w:t>й</w:t>
      </w:r>
      <w:r w:rsidR="002B5044" w:rsidRPr="00D02A91">
        <w:rPr>
          <w:b w:val="0"/>
          <w:szCs w:val="24"/>
        </w:rPr>
        <w:t xml:space="preserve"> </w:t>
      </w:r>
      <w:r w:rsidR="00841A6F" w:rsidRPr="00D02A91">
        <w:rPr>
          <w:b w:val="0"/>
          <w:szCs w:val="24"/>
        </w:rPr>
        <w:t>Заявки</w:t>
      </w:r>
      <w:r w:rsidR="002B5044" w:rsidRPr="00D02A91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D02A91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02A91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D02A91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D02A91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D02A91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D02A91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D02A91">
        <w:t xml:space="preserve">Требование к </w:t>
      </w:r>
      <w:r w:rsidR="0021751A" w:rsidRPr="00D02A91">
        <w:t>Участник</w:t>
      </w:r>
      <w:r w:rsidRPr="00D02A91">
        <w:t>у</w:t>
      </w:r>
      <w:bookmarkEnd w:id="807"/>
      <w:bookmarkEnd w:id="808"/>
      <w:bookmarkEnd w:id="809"/>
      <w:r w:rsidRPr="00D02A91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D02A91">
        <w:rPr>
          <w:b w:val="0"/>
          <w:szCs w:val="24"/>
        </w:rPr>
        <w:t xml:space="preserve">В составе </w:t>
      </w:r>
      <w:r w:rsidR="0094713A" w:rsidRPr="00D02A91">
        <w:rPr>
          <w:b w:val="0"/>
          <w:szCs w:val="24"/>
        </w:rPr>
        <w:t>своей Заявки</w:t>
      </w:r>
      <w:r w:rsidRPr="00D02A91">
        <w:rPr>
          <w:b w:val="0"/>
          <w:szCs w:val="24"/>
        </w:rPr>
        <w:t xml:space="preserve"> </w:t>
      </w:r>
      <w:r w:rsidR="0021751A" w:rsidRPr="00D02A91">
        <w:rPr>
          <w:b w:val="0"/>
          <w:szCs w:val="24"/>
        </w:rPr>
        <w:t>Участник</w:t>
      </w:r>
      <w:r w:rsidRPr="00D02A91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</w:t>
      </w:r>
      <w:r w:rsidRPr="00382A07">
        <w:rPr>
          <w:b w:val="0"/>
          <w:szCs w:val="24"/>
        </w:rPr>
        <w:t xml:space="preserve">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</w:t>
      </w:r>
      <w:r w:rsidR="00B51741" w:rsidRPr="00382A07">
        <w:t>также</w:t>
      </w:r>
      <w:r w:rsidRPr="00382A07">
        <w:t xml:space="preserve">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577" w:rsidRDefault="00AB1577">
      <w:pPr>
        <w:spacing w:line="240" w:lineRule="auto"/>
      </w:pPr>
      <w:r>
        <w:separator/>
      </w:r>
    </w:p>
  </w:endnote>
  <w:endnote w:type="continuationSeparator" w:id="0">
    <w:p w:rsidR="00AB1577" w:rsidRDefault="00AB1577">
      <w:pPr>
        <w:spacing w:line="240" w:lineRule="auto"/>
      </w:pPr>
      <w:r>
        <w:continuationSeparator/>
      </w:r>
    </w:p>
  </w:endnote>
  <w:endnote w:id="1">
    <w:p w:rsidR="00B51741" w:rsidRPr="001D6DBB" w:rsidRDefault="00B51741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51741" w:rsidRDefault="00B51741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Pr="00FA0376" w:rsidRDefault="00B5174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2F25D2">
      <w:rPr>
        <w:noProof/>
        <w:sz w:val="16"/>
        <w:szCs w:val="16"/>
        <w:lang w:eastAsia="ru-RU"/>
      </w:rPr>
      <w:t>30</w:t>
    </w:r>
    <w:r w:rsidRPr="00FA0376">
      <w:rPr>
        <w:sz w:val="16"/>
        <w:szCs w:val="16"/>
        <w:lang w:eastAsia="ru-RU"/>
      </w:rPr>
      <w:fldChar w:fldCharType="end"/>
    </w:r>
  </w:p>
  <w:p w:rsidR="00B51741" w:rsidRPr="00EE0539" w:rsidRDefault="00B51741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5E3730">
      <w:rPr>
        <w:sz w:val="18"/>
        <w:szCs w:val="18"/>
      </w:rPr>
      <w:t xml:space="preserve">Договора на поставку </w:t>
    </w:r>
    <w:r w:rsidRPr="00B51741">
      <w:rPr>
        <w:sz w:val="18"/>
        <w:szCs w:val="18"/>
      </w:rPr>
      <w:t xml:space="preserve">провода АС-70 </w:t>
    </w:r>
    <w:r w:rsidRPr="005E3730">
      <w:rPr>
        <w:sz w:val="18"/>
        <w:szCs w:val="18"/>
      </w:rPr>
      <w:t>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577" w:rsidRDefault="00AB1577">
      <w:pPr>
        <w:spacing w:line="240" w:lineRule="auto"/>
      </w:pPr>
      <w:r>
        <w:separator/>
      </w:r>
    </w:p>
  </w:footnote>
  <w:footnote w:type="continuationSeparator" w:id="0">
    <w:p w:rsidR="00AB1577" w:rsidRDefault="00AB1577">
      <w:pPr>
        <w:spacing w:line="240" w:lineRule="auto"/>
      </w:pPr>
      <w:r>
        <w:continuationSeparator/>
      </w:r>
    </w:p>
  </w:footnote>
  <w:footnote w:id="1">
    <w:p w:rsidR="00B51741" w:rsidRPr="00B36685" w:rsidRDefault="00B51741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51741" w:rsidRDefault="00B51741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51741" w:rsidRDefault="00B51741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51741" w:rsidRPr="00F83889" w:rsidRDefault="00B51741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B51741" w:rsidRPr="00F83889" w:rsidRDefault="00B51741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B51741" w:rsidRPr="00F83889" w:rsidRDefault="00B51741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B51741" w:rsidRPr="00F83889" w:rsidRDefault="00B51741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B51741" w:rsidRDefault="00B51741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Pr="00930031" w:rsidRDefault="00B51741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3EAE"/>
    <w:rsid w:val="001D6802"/>
    <w:rsid w:val="001D6DBB"/>
    <w:rsid w:val="001E0693"/>
    <w:rsid w:val="001E200B"/>
    <w:rsid w:val="001E3577"/>
    <w:rsid w:val="001E3C7F"/>
    <w:rsid w:val="001E4152"/>
    <w:rsid w:val="001E4B60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25D2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730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7C5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39A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540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1577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741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52BD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2A91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38E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2235032"/>
  <w15:docId w15:val="{061F739D-66C0-4AB1-8C6B-00CFC4B93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Fomin.RV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8.xml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8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webSettings" Target="webSettings.xml"/><Relationship Id="rId19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oroleva.EM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Koroleva.EM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://www.mrsk-1.ru" TargetMode="Externa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yperlink" Target="mailto:Fomin.R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image" Target="media/image1.png"/><Relationship Id="rId31" Type="http://schemas.openxmlformats.org/officeDocument/2006/relationships/header" Target="header9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F3FF0-D0BE-4D10-A914-5902651E9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90</Pages>
  <Words>30295</Words>
  <Characters>172685</Characters>
  <Application>Microsoft Office Word</Application>
  <DocSecurity>0</DocSecurity>
  <Lines>1439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202575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75</cp:revision>
  <cp:lastPrinted>2015-12-29T14:27:00Z</cp:lastPrinted>
  <dcterms:created xsi:type="dcterms:W3CDTF">2016-12-02T12:44:00Z</dcterms:created>
  <dcterms:modified xsi:type="dcterms:W3CDTF">2018-11-02T10:38:00Z</dcterms:modified>
</cp:coreProperties>
</file>