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A4109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A5B62" w:rsidRPr="000D67AD" w:rsidRDefault="003A5B6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A5B62" w:rsidRPr="000D67AD" w:rsidRDefault="003A5B6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A5B62" w:rsidRPr="000D67AD" w:rsidRDefault="003A5B6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A5B62" w:rsidRPr="000D67AD" w:rsidRDefault="003A5B6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A5B62" w:rsidRPr="000D67AD" w:rsidRDefault="003A5B62" w:rsidP="00BF0828">
                  <w:pPr>
                    <w:spacing w:line="240" w:lineRule="auto"/>
                    <w:ind w:right="-23"/>
                    <w:rPr>
                      <w:rFonts w:ascii="Helios" w:hAnsi="Helios"/>
                      <w:sz w:val="12"/>
                      <w:szCs w:val="12"/>
                    </w:rPr>
                  </w:pPr>
                  <w:r w:rsidRPr="000D67AD">
                    <w:rPr>
                      <w:rFonts w:ascii="Helios" w:hAnsi="Helios"/>
                      <w:sz w:val="12"/>
                      <w:szCs w:val="12"/>
                    </w:rPr>
                    <w:t>тел.: +7 (495) 747-92-92,</w:t>
                  </w:r>
                </w:p>
                <w:p w:rsidR="003A5B62" w:rsidRPr="000D67AD" w:rsidRDefault="003A5B6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A5B62" w:rsidRPr="000D67AD" w:rsidRDefault="003A5B6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A5B62" w:rsidRPr="000D67AD" w:rsidRDefault="003A5B6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A5B62" w:rsidRPr="000D67AD" w:rsidRDefault="003A5B6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A5B62" w:rsidRPr="0042517C" w:rsidRDefault="003A5B62"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Pr>
          <w:sz w:val="24"/>
          <w:szCs w:val="24"/>
        </w:rPr>
        <w:t>1</w:t>
      </w:r>
      <w:r w:rsidR="00254B7B">
        <w:rPr>
          <w:sz w:val="24"/>
          <w:szCs w:val="24"/>
        </w:rPr>
        <w:t>8</w:t>
      </w:r>
      <w:r w:rsidRPr="007765E5">
        <w:rPr>
          <w:sz w:val="24"/>
          <w:szCs w:val="24"/>
        </w:rPr>
        <w:t>»</w:t>
      </w:r>
      <w:r w:rsidR="009651AE">
        <w:rPr>
          <w:sz w:val="24"/>
          <w:szCs w:val="24"/>
        </w:rPr>
        <w:t xml:space="preserve"> </w:t>
      </w:r>
      <w:r>
        <w:rPr>
          <w:sz w:val="24"/>
          <w:szCs w:val="24"/>
        </w:rPr>
        <w:t>января</w:t>
      </w:r>
      <w:r w:rsidRPr="007765E5">
        <w:rPr>
          <w:sz w:val="24"/>
          <w:szCs w:val="24"/>
        </w:rPr>
        <w:t xml:space="preserve"> 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Pr>
          <w:b/>
          <w:kern w:val="36"/>
          <w:sz w:val="24"/>
          <w:szCs w:val="24"/>
        </w:rPr>
        <w:t>0</w:t>
      </w:r>
      <w:r w:rsidR="00254B7B">
        <w:rPr>
          <w:b/>
          <w:kern w:val="36"/>
          <w:sz w:val="24"/>
          <w:szCs w:val="24"/>
        </w:rPr>
        <w:t>1</w:t>
      </w:r>
      <w:r w:rsidR="003067AF">
        <w:rPr>
          <w:b/>
          <w:kern w:val="36"/>
          <w:sz w:val="24"/>
          <w:szCs w:val="24"/>
        </w:rPr>
        <w:t>3</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Pr>
          <w:b/>
          <w:kern w:val="36"/>
          <w:sz w:val="24"/>
          <w:szCs w:val="24"/>
        </w:rPr>
        <w:t>1</w:t>
      </w:r>
      <w:r w:rsidR="00254B7B">
        <w:rPr>
          <w:b/>
          <w:kern w:val="36"/>
          <w:sz w:val="24"/>
          <w:szCs w:val="24"/>
        </w:rPr>
        <w:t>8</w:t>
      </w:r>
      <w:r w:rsidRPr="0082692F">
        <w:rPr>
          <w:b/>
          <w:kern w:val="36"/>
          <w:sz w:val="24"/>
          <w:szCs w:val="24"/>
        </w:rPr>
        <w:t xml:space="preserve">» </w:t>
      </w:r>
      <w:r>
        <w:rPr>
          <w:b/>
          <w:kern w:val="36"/>
          <w:sz w:val="24"/>
          <w:szCs w:val="24"/>
        </w:rPr>
        <w:t>января</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254B7B" w:rsidRPr="00254B7B">
        <w:rPr>
          <w:b/>
          <w:sz w:val="24"/>
          <w:szCs w:val="24"/>
        </w:rPr>
        <w:t xml:space="preserve">Договора на поставку </w:t>
      </w:r>
      <w:r w:rsidR="003067AF" w:rsidRPr="003067AF">
        <w:rPr>
          <w:b/>
          <w:sz w:val="24"/>
          <w:szCs w:val="24"/>
        </w:rPr>
        <w:t>грузоподъемных приспособлений для нужд ПАО МРСК Центра (филиал Белгородэнерго)</w:t>
      </w:r>
      <w:r w:rsidR="00254B7B" w:rsidRPr="00254B7B">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E310FB" w:rsidRPr="0057459F">
        <w:rPr>
          <w:sz w:val="24"/>
          <w:szCs w:val="24"/>
        </w:rPr>
        <w:t>Севостянов В</w:t>
      </w:r>
      <w:r w:rsidR="00FD5A6C">
        <w:rPr>
          <w:sz w:val="24"/>
          <w:szCs w:val="24"/>
        </w:rPr>
        <w:t xml:space="preserve">асилий </w:t>
      </w:r>
      <w:r w:rsidR="00E310FB" w:rsidRPr="0057459F">
        <w:rPr>
          <w:sz w:val="24"/>
          <w:szCs w:val="24"/>
        </w:rPr>
        <w:t>Ф</w:t>
      </w:r>
      <w:r w:rsidR="00FD5A6C">
        <w:rPr>
          <w:sz w:val="24"/>
          <w:szCs w:val="24"/>
        </w:rPr>
        <w:t>едорович</w:t>
      </w:r>
      <w:r w:rsidR="00E310FB" w:rsidRPr="0057459F">
        <w:rPr>
          <w:sz w:val="24"/>
          <w:szCs w:val="24"/>
        </w:rPr>
        <w:t xml:space="preserve"> тел</w:t>
      </w:r>
      <w:r w:rsidR="00E310FB" w:rsidRPr="00E310FB">
        <w:rPr>
          <w:sz w:val="24"/>
          <w:szCs w:val="24"/>
        </w:rPr>
        <w:t xml:space="preserve">.: (4722) 58-16-73 </w:t>
      </w:r>
      <w:r w:rsidR="00E310FB" w:rsidRPr="00823375">
        <w:rPr>
          <w:sz w:val="24"/>
          <w:szCs w:val="24"/>
          <w:lang w:val="en-US"/>
        </w:rPr>
        <w:t>Email</w:t>
      </w:r>
      <w:r w:rsidR="00E310FB" w:rsidRPr="00E310FB">
        <w:rPr>
          <w:sz w:val="24"/>
          <w:szCs w:val="24"/>
        </w:rPr>
        <w:t xml:space="preserve">: </w:t>
      </w:r>
      <w:r w:rsidR="00E310FB" w:rsidRPr="00E310FB">
        <w:rPr>
          <w:color w:val="0000FF"/>
          <w:sz w:val="24"/>
          <w:szCs w:val="24"/>
          <w:u w:val="single"/>
          <w:lang w:eastAsia="ru-RU"/>
        </w:rPr>
        <w:t>Sevostianov.VF@mrsk-1.ru</w:t>
      </w:r>
      <w:r w:rsidR="008551E6" w:rsidRPr="008551E6">
        <w:rPr>
          <w:iCs/>
          <w:sz w:val="24"/>
          <w:szCs w:val="24"/>
        </w:rPr>
        <w:t xml:space="preserve"> 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862664" w:rsidRPr="008551E6">
        <w:rPr>
          <w:b/>
          <w:sz w:val="24"/>
          <w:szCs w:val="24"/>
        </w:rPr>
        <w:t>1</w:t>
      </w:r>
      <w:r w:rsidR="00254B7B">
        <w:rPr>
          <w:b/>
          <w:sz w:val="24"/>
          <w:szCs w:val="24"/>
        </w:rPr>
        <w:t>9</w:t>
      </w:r>
      <w:r w:rsidRPr="008551E6">
        <w:rPr>
          <w:b/>
          <w:sz w:val="24"/>
          <w:szCs w:val="24"/>
        </w:rPr>
        <w:t xml:space="preserve">» </w:t>
      </w:r>
      <w:r w:rsidR="00862664" w:rsidRPr="008551E6">
        <w:rPr>
          <w:b/>
          <w:sz w:val="24"/>
          <w:szCs w:val="24"/>
        </w:rPr>
        <w:t>января</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0"/>
      <w:r w:rsidR="00877655" w:rsidRPr="00C646B1">
        <w:rPr>
          <w:b/>
          <w:sz w:val="24"/>
          <w:szCs w:val="24"/>
        </w:rPr>
        <w:t>.</w:t>
      </w:r>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254B7B" w:rsidRPr="00254B7B">
        <w:rPr>
          <w:sz w:val="24"/>
          <w:szCs w:val="24"/>
        </w:rPr>
        <w:t xml:space="preserve">Договора на поставку </w:t>
      </w:r>
      <w:r w:rsidR="003067AF" w:rsidRPr="003067AF">
        <w:rPr>
          <w:sz w:val="24"/>
          <w:szCs w:val="24"/>
        </w:rPr>
        <w:t>грузоподъемных приспособлений 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1"/>
      <w:bookmarkEnd w:id="12"/>
      <w:bookmarkEnd w:id="13"/>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7"/>
      <w:r w:rsidR="00254B7B" w:rsidRPr="00254B7B">
        <w:rPr>
          <w:sz w:val="24"/>
          <w:szCs w:val="24"/>
        </w:rPr>
        <w:t xml:space="preserve">Договора на поставку </w:t>
      </w:r>
      <w:r w:rsidR="003067AF" w:rsidRPr="003067AF">
        <w:rPr>
          <w:sz w:val="24"/>
          <w:szCs w:val="24"/>
        </w:rPr>
        <w:t>грузоподъемных приспособлений для нужд ПАО МРСК Центра (филиал Белгородэнерго)</w:t>
      </w:r>
      <w:r w:rsidR="00254B7B" w:rsidRPr="00254B7B">
        <w:rPr>
          <w:sz w:val="24"/>
          <w:szCs w:val="24"/>
        </w:rPr>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8"/>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19"/>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0"/>
      <w:r w:rsidRPr="00254B7B">
        <w:rPr>
          <w:sz w:val="24"/>
          <w:szCs w:val="24"/>
        </w:rPr>
        <w:t xml:space="preserve"> - «Белгородэнерго», РФ, г. Белгород, 5-й Заводской переулок, 17</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98588845"/>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98588846"/>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98588847"/>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8" w:name="__RefHeading__401_1298132286"/>
      <w:bookmarkStart w:id="39" w:name="_Toc498588848"/>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98588849"/>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bookmarkStart w:id="63"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bookmarkStart w:id="75"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bookmarkStart w:id="87"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bookmarkEnd w:id="87"/>
    </w:p>
    <w:p w:rsidR="002D4BC6" w:rsidRPr="00382A07" w:rsidRDefault="002D4BC6" w:rsidP="00E722B6">
      <w:pPr>
        <w:pStyle w:val="3"/>
        <w:numPr>
          <w:ilvl w:val="3"/>
          <w:numId w:val="1"/>
        </w:numPr>
        <w:ind w:left="709" w:firstLine="0"/>
        <w:jc w:val="both"/>
        <w:rPr>
          <w:b w:val="0"/>
          <w:szCs w:val="24"/>
        </w:rPr>
      </w:pPr>
      <w:bookmarkStart w:id="88" w:name="_Toc440357072"/>
      <w:bookmarkStart w:id="89" w:name="_Toc440359627"/>
      <w:bookmarkStart w:id="90" w:name="_Toc440632090"/>
      <w:bookmarkStart w:id="91" w:name="_Toc440875911"/>
      <w:bookmarkStart w:id="92" w:name="_Toc441130939"/>
      <w:bookmarkStart w:id="93" w:name="_Toc447269754"/>
      <w:bookmarkStart w:id="94" w:name="_Toc464120576"/>
      <w:bookmarkStart w:id="95" w:name="_Toc466970496"/>
      <w:bookmarkStart w:id="96" w:name="_Toc468462409"/>
      <w:bookmarkStart w:id="97" w:name="_Toc469481994"/>
      <w:bookmarkStart w:id="98" w:name="_Toc472411768"/>
      <w:bookmarkStart w:id="99"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8"/>
      <w:bookmarkEnd w:id="89"/>
      <w:bookmarkEnd w:id="90"/>
      <w:bookmarkEnd w:id="91"/>
      <w:bookmarkEnd w:id="92"/>
      <w:bookmarkEnd w:id="93"/>
      <w:bookmarkEnd w:id="94"/>
      <w:bookmarkEnd w:id="95"/>
      <w:bookmarkEnd w:id="96"/>
      <w:bookmarkEnd w:id="97"/>
      <w:bookmarkEnd w:id="98"/>
      <w:bookmarkEnd w:id="99"/>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0" w:name="_Toc440357073"/>
      <w:bookmarkStart w:id="101" w:name="_Toc440359628"/>
      <w:bookmarkStart w:id="102" w:name="_Toc440632091"/>
      <w:bookmarkStart w:id="103" w:name="_Toc440875912"/>
      <w:bookmarkStart w:id="104" w:name="_Toc441130940"/>
      <w:bookmarkStart w:id="105" w:name="_Toc447269755"/>
      <w:bookmarkStart w:id="106" w:name="_Toc464120577"/>
      <w:bookmarkStart w:id="107" w:name="_Toc466970497"/>
      <w:bookmarkStart w:id="108" w:name="_Toc468462410"/>
      <w:bookmarkStart w:id="109" w:name="_Toc469481995"/>
      <w:bookmarkStart w:id="110" w:name="_Toc472411769"/>
      <w:bookmarkStart w:id="111"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0"/>
      <w:bookmarkEnd w:id="101"/>
      <w:bookmarkEnd w:id="102"/>
      <w:bookmarkEnd w:id="103"/>
      <w:bookmarkEnd w:id="104"/>
      <w:bookmarkEnd w:id="105"/>
      <w:bookmarkEnd w:id="106"/>
      <w:bookmarkEnd w:id="107"/>
      <w:bookmarkEnd w:id="108"/>
      <w:bookmarkEnd w:id="109"/>
      <w:bookmarkEnd w:id="110"/>
      <w:bookmarkEnd w:id="111"/>
    </w:p>
    <w:p w:rsidR="002D4BC6" w:rsidRPr="00382A07" w:rsidRDefault="002D4BC6" w:rsidP="00E722B6">
      <w:pPr>
        <w:pStyle w:val="3"/>
        <w:ind w:left="0" w:firstLine="709"/>
        <w:jc w:val="both"/>
        <w:rPr>
          <w:b w:val="0"/>
          <w:szCs w:val="24"/>
        </w:rPr>
      </w:pPr>
      <w:bookmarkStart w:id="112" w:name="_Toc440357074"/>
      <w:bookmarkStart w:id="113" w:name="_Toc440359629"/>
      <w:bookmarkStart w:id="114" w:name="_Toc440632092"/>
      <w:bookmarkStart w:id="115" w:name="_Toc440875913"/>
      <w:bookmarkStart w:id="116" w:name="_Toc441130941"/>
      <w:bookmarkStart w:id="117" w:name="_Toc447269756"/>
      <w:bookmarkStart w:id="118" w:name="_Toc464120578"/>
      <w:bookmarkStart w:id="119" w:name="_Toc466970498"/>
      <w:bookmarkStart w:id="120" w:name="_Toc468462411"/>
      <w:bookmarkStart w:id="121" w:name="_Toc469481996"/>
      <w:bookmarkStart w:id="122" w:name="_Toc472411770"/>
      <w:bookmarkStart w:id="123"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2"/>
      <w:bookmarkEnd w:id="113"/>
      <w:bookmarkEnd w:id="114"/>
      <w:bookmarkEnd w:id="115"/>
      <w:bookmarkEnd w:id="116"/>
      <w:bookmarkEnd w:id="117"/>
      <w:bookmarkEnd w:id="118"/>
      <w:bookmarkEnd w:id="119"/>
      <w:bookmarkEnd w:id="120"/>
      <w:bookmarkEnd w:id="121"/>
      <w:bookmarkEnd w:id="122"/>
      <w:bookmarkEnd w:id="123"/>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4" w:name="_Проект_договора"/>
      <w:bookmarkStart w:id="125" w:name="_Ref305973574"/>
      <w:bookmarkStart w:id="126" w:name="_Ref440272931"/>
      <w:bookmarkStart w:id="127" w:name="_Ref440274025"/>
      <w:bookmarkStart w:id="128" w:name="_Ref440292752"/>
      <w:bookmarkStart w:id="129" w:name="_Toc498588856"/>
      <w:bookmarkEnd w:id="51"/>
      <w:bookmarkEnd w:id="124"/>
      <w:r w:rsidRPr="00382A07">
        <w:rPr>
          <w:szCs w:val="24"/>
        </w:rPr>
        <w:t xml:space="preserve">Проект </w:t>
      </w:r>
      <w:r w:rsidR="00123C70" w:rsidRPr="00382A07">
        <w:rPr>
          <w:szCs w:val="24"/>
        </w:rPr>
        <w:t>Договор</w:t>
      </w:r>
      <w:r w:rsidRPr="00382A07">
        <w:rPr>
          <w:szCs w:val="24"/>
        </w:rPr>
        <w:t>а</w:t>
      </w:r>
      <w:bookmarkEnd w:id="125"/>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6"/>
      <w:bookmarkEnd w:id="127"/>
      <w:bookmarkEnd w:id="128"/>
      <w:bookmarkEnd w:id="129"/>
    </w:p>
    <w:p w:rsidR="00953802" w:rsidRPr="00382A07" w:rsidRDefault="00216641" w:rsidP="00953802">
      <w:pPr>
        <w:pStyle w:val="2"/>
        <w:tabs>
          <w:tab w:val="clear" w:pos="1700"/>
          <w:tab w:val="left" w:pos="567"/>
        </w:tabs>
        <w:spacing w:line="264" w:lineRule="auto"/>
      </w:pPr>
      <w:bookmarkStart w:id="130" w:name="_Toc498588857"/>
      <w:r w:rsidRPr="00382A07">
        <w:t>Проект договора</w:t>
      </w:r>
      <w:bookmarkEnd w:id="130"/>
    </w:p>
    <w:p w:rsidR="00953802" w:rsidRPr="00382A07" w:rsidRDefault="00953802" w:rsidP="00953802">
      <w:pPr>
        <w:pStyle w:val="3"/>
        <w:ind w:left="0" w:firstLine="709"/>
        <w:jc w:val="both"/>
        <w:rPr>
          <w:b w:val="0"/>
        </w:rPr>
      </w:pPr>
      <w:bookmarkStart w:id="131" w:name="_Toc439238031"/>
      <w:bookmarkStart w:id="132" w:name="_Toc439238153"/>
      <w:bookmarkStart w:id="133" w:name="_Toc439252705"/>
      <w:bookmarkStart w:id="134" w:name="_Toc439323563"/>
      <w:bookmarkStart w:id="135" w:name="_Toc439323679"/>
      <w:bookmarkStart w:id="136" w:name="_Toc440357077"/>
      <w:bookmarkStart w:id="137" w:name="_Toc440359632"/>
      <w:bookmarkStart w:id="138" w:name="_Toc440632095"/>
      <w:bookmarkStart w:id="139" w:name="_Toc440875916"/>
      <w:bookmarkStart w:id="140" w:name="_Toc441130944"/>
      <w:bookmarkStart w:id="141" w:name="_Toc447269759"/>
      <w:bookmarkStart w:id="142" w:name="_Toc464120581"/>
      <w:bookmarkStart w:id="143" w:name="_Toc466970501"/>
      <w:bookmarkStart w:id="144" w:name="_Toc468462414"/>
      <w:bookmarkStart w:id="145" w:name="_Toc469481999"/>
      <w:bookmarkStart w:id="146" w:name="_Toc472411773"/>
      <w:bookmarkStart w:id="147"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4713A" w:rsidP="0094713A">
      <w:pPr>
        <w:pStyle w:val="3"/>
        <w:ind w:left="0" w:firstLine="709"/>
        <w:jc w:val="both"/>
        <w:rPr>
          <w:b w:val="0"/>
        </w:rPr>
      </w:pPr>
      <w:bookmarkStart w:id="148" w:name="_Toc439238032"/>
      <w:bookmarkStart w:id="149" w:name="_Toc439238154"/>
      <w:bookmarkStart w:id="150" w:name="_Toc439252706"/>
      <w:bookmarkStart w:id="151" w:name="_Toc439323564"/>
      <w:bookmarkStart w:id="152" w:name="_Toc439323680"/>
      <w:bookmarkStart w:id="153" w:name="_Toc440357078"/>
      <w:bookmarkStart w:id="154" w:name="_Toc440359633"/>
      <w:bookmarkStart w:id="155" w:name="_Toc440632096"/>
      <w:bookmarkStart w:id="156" w:name="_Toc440875917"/>
      <w:bookmarkStart w:id="157" w:name="_Toc441130945"/>
      <w:bookmarkStart w:id="158" w:name="_Toc447269760"/>
      <w:bookmarkStart w:id="159" w:name="_Toc464120582"/>
      <w:bookmarkStart w:id="160" w:name="_Toc466970502"/>
      <w:bookmarkStart w:id="161" w:name="_Toc468462415"/>
      <w:bookmarkStart w:id="162" w:name="_Toc469482000"/>
      <w:bookmarkStart w:id="163" w:name="_Toc472411774"/>
      <w:bookmarkStart w:id="164"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4713A" w:rsidRPr="00382A07" w:rsidRDefault="0094713A" w:rsidP="0094713A">
      <w:pPr>
        <w:pStyle w:val="3"/>
        <w:ind w:left="0" w:firstLine="709"/>
        <w:jc w:val="both"/>
        <w:rPr>
          <w:b w:val="0"/>
        </w:rPr>
      </w:pPr>
      <w:bookmarkStart w:id="165" w:name="_Toc439238033"/>
      <w:bookmarkStart w:id="166" w:name="_Toc439238155"/>
      <w:bookmarkStart w:id="167" w:name="_Toc439252707"/>
      <w:bookmarkStart w:id="168" w:name="_Toc439323565"/>
      <w:bookmarkStart w:id="169" w:name="_Toc439323681"/>
      <w:bookmarkStart w:id="170" w:name="_Toc440357079"/>
      <w:bookmarkStart w:id="171" w:name="_Toc440359634"/>
      <w:bookmarkStart w:id="172" w:name="_Toc440632097"/>
      <w:bookmarkStart w:id="173" w:name="_Toc440875918"/>
      <w:bookmarkStart w:id="174" w:name="_Toc441130946"/>
      <w:bookmarkStart w:id="175" w:name="_Toc447269761"/>
      <w:bookmarkStart w:id="176" w:name="_Toc464120583"/>
      <w:bookmarkStart w:id="177" w:name="_Toc466970503"/>
      <w:bookmarkStart w:id="178" w:name="_Toc468462416"/>
      <w:bookmarkStart w:id="179" w:name="_Toc469482001"/>
      <w:bookmarkStart w:id="180" w:name="_Toc472411775"/>
      <w:bookmarkStart w:id="181" w:name="_Toc498588860"/>
      <w:r w:rsidRPr="00382A07">
        <w:rPr>
          <w:b w:val="0"/>
        </w:rPr>
        <w:t>Настоящий проект Договора не является окончательным, редакция Договора может быть изменена Заказчиком.</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53802" w:rsidRPr="00382A07" w:rsidRDefault="00953802" w:rsidP="00953802">
      <w:pPr>
        <w:pStyle w:val="2"/>
        <w:tabs>
          <w:tab w:val="clear" w:pos="1700"/>
          <w:tab w:val="left" w:pos="567"/>
        </w:tabs>
        <w:spacing w:line="264" w:lineRule="auto"/>
      </w:pPr>
      <w:bookmarkStart w:id="182" w:name="_Toc468462417"/>
      <w:bookmarkStart w:id="183" w:name="_Toc498588861"/>
      <w:r w:rsidRPr="00382A07">
        <w:rPr>
          <w:bCs w:val="0"/>
        </w:rPr>
        <w:t>Антикоррупционная оговорка, включаемая в проект договора</w:t>
      </w:r>
      <w:bookmarkEnd w:id="182"/>
      <w:bookmarkEnd w:id="183"/>
    </w:p>
    <w:p w:rsidR="00953802" w:rsidRPr="00382A07"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57081"/>
      <w:bookmarkStart w:id="189" w:name="_Toc440359636"/>
      <w:bookmarkStart w:id="190" w:name="_Toc440632099"/>
      <w:bookmarkStart w:id="191" w:name="_Toc440875920"/>
      <w:bookmarkStart w:id="192" w:name="_Toc441130948"/>
      <w:bookmarkStart w:id="193" w:name="_Toc447269763"/>
      <w:bookmarkStart w:id="194" w:name="_Toc464120585"/>
      <w:bookmarkStart w:id="195" w:name="_Toc466970505"/>
      <w:bookmarkStart w:id="196" w:name="_Toc468462418"/>
      <w:bookmarkStart w:id="197" w:name="_Toc469482003"/>
      <w:bookmarkStart w:id="198" w:name="_Toc472411777"/>
      <w:bookmarkStart w:id="199"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382A07"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57082"/>
      <w:bookmarkStart w:id="205" w:name="_Toc440359637"/>
      <w:bookmarkStart w:id="206" w:name="_Toc440632100"/>
      <w:bookmarkStart w:id="207" w:name="_Toc440875921"/>
      <w:bookmarkStart w:id="208" w:name="_Toc441130949"/>
      <w:bookmarkStart w:id="209" w:name="_Toc447269764"/>
      <w:bookmarkStart w:id="210" w:name="_Toc464120586"/>
      <w:bookmarkStart w:id="211" w:name="_Toc466970506"/>
      <w:bookmarkStart w:id="212" w:name="_Toc468462419"/>
      <w:bookmarkStart w:id="213" w:name="_Toc469482004"/>
      <w:bookmarkStart w:id="214" w:name="_Toc472411778"/>
      <w:bookmarkStart w:id="215"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382A07"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57083"/>
      <w:bookmarkStart w:id="222" w:name="_Toc440359638"/>
      <w:bookmarkStart w:id="223" w:name="_Toc440632101"/>
      <w:bookmarkStart w:id="224" w:name="_Toc440875922"/>
      <w:bookmarkStart w:id="225" w:name="_Toc441130950"/>
      <w:bookmarkStart w:id="226" w:name="_Toc447269765"/>
      <w:bookmarkStart w:id="227" w:name="_Toc464120587"/>
      <w:bookmarkStart w:id="228" w:name="_Toc466970507"/>
      <w:bookmarkStart w:id="229" w:name="_Toc468462420"/>
      <w:bookmarkStart w:id="230" w:name="_Toc469482005"/>
      <w:bookmarkStart w:id="231" w:name="_Toc472411779"/>
      <w:bookmarkStart w:id="232" w:name="_Toc498588864"/>
      <w:r w:rsidRPr="00382A07">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642D28" w:rsidRPr="00F31976" w:rsidRDefault="00642D28" w:rsidP="00642D28">
      <w:pPr>
        <w:pStyle w:val="2"/>
        <w:tabs>
          <w:tab w:val="clear" w:pos="1700"/>
          <w:tab w:val="left" w:pos="567"/>
        </w:tabs>
        <w:spacing w:line="264" w:lineRule="auto"/>
        <w:rPr>
          <w:bCs w:val="0"/>
        </w:rPr>
      </w:pPr>
      <w:bookmarkStart w:id="237" w:name="_Toc469470557"/>
      <w:bookmarkStart w:id="238" w:name="_Toc498588865"/>
      <w:r w:rsidRPr="00F31976">
        <w:rPr>
          <w:bCs w:val="0"/>
        </w:rPr>
        <w:t>Дополнительные условия, включаемые в проект договора</w:t>
      </w:r>
      <w:bookmarkEnd w:id="237"/>
      <w:bookmarkEnd w:id="238"/>
    </w:p>
    <w:p w:rsidR="00642D28" w:rsidRPr="00F31976" w:rsidRDefault="00642D28" w:rsidP="00642D28">
      <w:pPr>
        <w:pStyle w:val="3"/>
        <w:ind w:left="0" w:firstLine="709"/>
        <w:jc w:val="both"/>
        <w:rPr>
          <w:b w:val="0"/>
        </w:rPr>
      </w:pPr>
      <w:bookmarkStart w:id="239" w:name="_Toc469470558"/>
      <w:bookmarkStart w:id="240" w:name="_Toc469482007"/>
      <w:bookmarkStart w:id="241" w:name="_Toc472411781"/>
      <w:bookmarkStart w:id="242"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39"/>
      <w:bookmarkEnd w:id="240"/>
      <w:bookmarkEnd w:id="241"/>
      <w:bookmarkEnd w:id="242"/>
    </w:p>
    <w:p w:rsidR="00642D28" w:rsidRPr="00F31976" w:rsidRDefault="00642D28" w:rsidP="00642D28">
      <w:pPr>
        <w:pStyle w:val="3"/>
        <w:ind w:left="0" w:firstLine="709"/>
        <w:jc w:val="both"/>
        <w:rPr>
          <w:b w:val="0"/>
          <w:szCs w:val="24"/>
        </w:rPr>
      </w:pPr>
      <w:bookmarkStart w:id="243" w:name="_Toc469470559"/>
      <w:bookmarkStart w:id="244" w:name="_Toc469482008"/>
      <w:bookmarkStart w:id="245" w:name="_Toc472411782"/>
      <w:bookmarkStart w:id="246"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3"/>
      <w:bookmarkEnd w:id="244"/>
      <w:bookmarkEnd w:id="245"/>
      <w:bookmarkEnd w:id="246"/>
    </w:p>
    <w:p w:rsidR="00642D28" w:rsidRPr="00F31976" w:rsidRDefault="00642D28" w:rsidP="00642D28">
      <w:pPr>
        <w:pStyle w:val="3"/>
        <w:ind w:left="0" w:firstLine="709"/>
        <w:jc w:val="both"/>
        <w:rPr>
          <w:b w:val="0"/>
          <w:szCs w:val="24"/>
        </w:rPr>
      </w:pPr>
      <w:bookmarkStart w:id="247" w:name="_Ref469470272"/>
      <w:bookmarkStart w:id="248" w:name="_Toc469470560"/>
      <w:bookmarkStart w:id="249" w:name="_Toc469482009"/>
      <w:bookmarkStart w:id="250" w:name="_Toc472411783"/>
      <w:bookmarkStart w:id="251" w:name="_Toc498588868"/>
      <w:r w:rsidRPr="00F31976">
        <w:rPr>
          <w:b w:val="0"/>
        </w:rPr>
        <w:t>Дополнительные</w:t>
      </w:r>
      <w:r w:rsidRPr="00F31976">
        <w:rPr>
          <w:b w:val="0"/>
          <w:szCs w:val="24"/>
        </w:rPr>
        <w:t xml:space="preserve"> условия:</w:t>
      </w:r>
      <w:bookmarkEnd w:id="247"/>
      <w:bookmarkEnd w:id="248"/>
      <w:bookmarkEnd w:id="249"/>
      <w:bookmarkEnd w:id="250"/>
      <w:bookmarkEnd w:id="251"/>
    </w:p>
    <w:p w:rsidR="00642D28" w:rsidRPr="00F31976" w:rsidRDefault="00642D28" w:rsidP="00642D28">
      <w:pPr>
        <w:pStyle w:val="3"/>
        <w:numPr>
          <w:ilvl w:val="0"/>
          <w:numId w:val="0"/>
        </w:numPr>
        <w:ind w:firstLine="709"/>
        <w:jc w:val="both"/>
        <w:rPr>
          <w:b w:val="0"/>
          <w:szCs w:val="24"/>
        </w:rPr>
      </w:pPr>
      <w:bookmarkStart w:id="252" w:name="_Toc469470561"/>
      <w:bookmarkStart w:id="253" w:name="_Toc469482010"/>
      <w:bookmarkStart w:id="254" w:name="_Toc472411784"/>
      <w:bookmarkStart w:id="255"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2"/>
      <w:bookmarkEnd w:id="253"/>
      <w:bookmarkEnd w:id="254"/>
      <w:bookmarkEnd w:id="255"/>
    </w:p>
    <w:p w:rsidR="00642D28" w:rsidRPr="00F31976" w:rsidRDefault="00642D28" w:rsidP="00642D28">
      <w:pPr>
        <w:pStyle w:val="3"/>
        <w:numPr>
          <w:ilvl w:val="0"/>
          <w:numId w:val="0"/>
        </w:numPr>
        <w:ind w:firstLine="709"/>
        <w:jc w:val="both"/>
        <w:rPr>
          <w:b w:val="0"/>
          <w:szCs w:val="24"/>
        </w:rPr>
      </w:pPr>
      <w:bookmarkStart w:id="256" w:name="_Toc469470562"/>
      <w:bookmarkStart w:id="257" w:name="_Toc469482011"/>
      <w:bookmarkStart w:id="258" w:name="_Toc472411785"/>
      <w:bookmarkStart w:id="259"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6"/>
      <w:bookmarkEnd w:id="257"/>
      <w:bookmarkEnd w:id="258"/>
      <w:bookmarkEnd w:id="259"/>
    </w:p>
    <w:p w:rsidR="00642D28" w:rsidRPr="00F31976" w:rsidRDefault="00642D28" w:rsidP="00642D28">
      <w:pPr>
        <w:pStyle w:val="3"/>
        <w:numPr>
          <w:ilvl w:val="0"/>
          <w:numId w:val="0"/>
        </w:numPr>
        <w:ind w:firstLine="709"/>
        <w:jc w:val="both"/>
        <w:rPr>
          <w:b w:val="0"/>
          <w:szCs w:val="24"/>
        </w:rPr>
      </w:pPr>
      <w:bookmarkStart w:id="260" w:name="_Toc469470563"/>
      <w:bookmarkStart w:id="261" w:name="_Toc469482012"/>
      <w:bookmarkStart w:id="262" w:name="_Toc472411786"/>
      <w:bookmarkStart w:id="263"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0"/>
      <w:bookmarkEnd w:id="261"/>
      <w:bookmarkEnd w:id="262"/>
      <w:bookmarkEnd w:id="263"/>
    </w:p>
    <w:p w:rsidR="00642D28" w:rsidRPr="007E5B28" w:rsidRDefault="00642D28" w:rsidP="00642D28">
      <w:pPr>
        <w:pStyle w:val="3"/>
        <w:numPr>
          <w:ilvl w:val="0"/>
          <w:numId w:val="0"/>
        </w:numPr>
        <w:ind w:firstLine="709"/>
        <w:jc w:val="both"/>
        <w:rPr>
          <w:b w:val="0"/>
          <w:szCs w:val="24"/>
        </w:rPr>
      </w:pPr>
      <w:bookmarkStart w:id="264" w:name="_Toc469470564"/>
      <w:bookmarkStart w:id="265" w:name="_Toc469482013"/>
      <w:bookmarkStart w:id="266" w:name="_Toc472411787"/>
      <w:bookmarkStart w:id="267"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4"/>
      <w:bookmarkEnd w:id="265"/>
      <w:bookmarkEnd w:id="266"/>
      <w:bookmarkEnd w:id="267"/>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8" w:name="_Ref303711222"/>
      <w:bookmarkStart w:id="269" w:name="_Ref311232052"/>
      <w:bookmarkStart w:id="270"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8"/>
      <w:r w:rsidR="00D51A0B" w:rsidRPr="00382A07">
        <w:rPr>
          <w:szCs w:val="24"/>
        </w:rPr>
        <w:t>Заявок</w:t>
      </w:r>
      <w:bookmarkEnd w:id="269"/>
      <w:bookmarkEnd w:id="270"/>
    </w:p>
    <w:p w:rsidR="00717F60" w:rsidRPr="00382A07" w:rsidRDefault="00717F60" w:rsidP="00E71A48">
      <w:pPr>
        <w:pStyle w:val="2"/>
        <w:tabs>
          <w:tab w:val="clear" w:pos="1700"/>
          <w:tab w:val="left" w:pos="567"/>
        </w:tabs>
        <w:spacing w:line="264" w:lineRule="auto"/>
      </w:pPr>
      <w:bookmarkStart w:id="271" w:name="_Toc498588874"/>
      <w:r w:rsidRPr="00382A07">
        <w:t xml:space="preserve">Общий порядок проведения </w:t>
      </w:r>
      <w:r w:rsidR="00440928" w:rsidRPr="00382A07">
        <w:t>З</w:t>
      </w:r>
      <w:r w:rsidRPr="00382A07">
        <w:t>апроса предложений</w:t>
      </w:r>
      <w:bookmarkEnd w:id="271"/>
    </w:p>
    <w:p w:rsidR="00717F60" w:rsidRPr="00382A07" w:rsidRDefault="00717F60" w:rsidP="00953802">
      <w:pPr>
        <w:pStyle w:val="3"/>
        <w:rPr>
          <w:bCs w:val="0"/>
          <w:szCs w:val="24"/>
        </w:rPr>
      </w:pPr>
      <w:bookmarkStart w:id="272" w:name="_Toc439323688"/>
      <w:bookmarkStart w:id="273" w:name="_Toc440357086"/>
      <w:bookmarkStart w:id="274" w:name="_Toc440359641"/>
      <w:bookmarkStart w:id="275" w:name="_Toc440632104"/>
      <w:bookmarkStart w:id="276" w:name="_Toc440875925"/>
      <w:bookmarkStart w:id="277" w:name="_Toc441130953"/>
      <w:bookmarkStart w:id="278" w:name="_Toc447269768"/>
      <w:bookmarkStart w:id="279" w:name="_Toc464120590"/>
      <w:bookmarkStart w:id="280" w:name="_Toc466970510"/>
      <w:bookmarkStart w:id="281" w:name="_Toc468462423"/>
      <w:bookmarkStart w:id="282" w:name="_Toc469482016"/>
      <w:bookmarkStart w:id="283" w:name="_Toc472411790"/>
      <w:bookmarkStart w:id="284" w:name="_Toc498588875"/>
      <w:r w:rsidRPr="00382A07">
        <w:rPr>
          <w:szCs w:val="24"/>
        </w:rPr>
        <w:t>Запрос</w:t>
      </w:r>
      <w:r w:rsidRPr="00382A07">
        <w:rPr>
          <w:bCs w:val="0"/>
          <w:szCs w:val="24"/>
        </w:rPr>
        <w:t xml:space="preserve"> предложений проводится в следующем порядке:</w:t>
      </w:r>
      <w:bookmarkEnd w:id="272"/>
      <w:bookmarkEnd w:id="273"/>
      <w:bookmarkEnd w:id="274"/>
      <w:bookmarkEnd w:id="275"/>
      <w:bookmarkEnd w:id="276"/>
      <w:bookmarkEnd w:id="277"/>
      <w:bookmarkEnd w:id="278"/>
      <w:bookmarkEnd w:id="279"/>
      <w:bookmarkEnd w:id="280"/>
      <w:bookmarkEnd w:id="281"/>
      <w:bookmarkEnd w:id="282"/>
      <w:bookmarkEnd w:id="283"/>
      <w:bookmarkEnd w:id="28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5" w:name="__RefNumPara__828_922829174"/>
      <w:bookmarkEnd w:id="28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32_922829174"/>
      <w:bookmarkEnd w:id="28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4_922829174"/>
      <w:bookmarkEnd w:id="28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6_922829174"/>
      <w:bookmarkEnd w:id="28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89" w:name="_Toc439323689"/>
      <w:bookmarkStart w:id="290" w:name="_Toc440357087"/>
      <w:bookmarkStart w:id="291" w:name="_Toc440359642"/>
      <w:bookmarkStart w:id="292" w:name="_Toc440632105"/>
      <w:bookmarkStart w:id="293" w:name="_Toc440875926"/>
      <w:bookmarkStart w:id="294" w:name="_Toc441130954"/>
      <w:bookmarkStart w:id="295" w:name="_Toc447269769"/>
      <w:bookmarkStart w:id="296" w:name="_Toc464120591"/>
      <w:bookmarkStart w:id="297" w:name="_Toc466970511"/>
      <w:bookmarkStart w:id="298" w:name="_Toc468462424"/>
      <w:bookmarkStart w:id="299" w:name="_Toc469482017"/>
      <w:bookmarkStart w:id="300" w:name="_Toc472411791"/>
      <w:bookmarkStart w:id="301"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2" w:name="_Ref303250835"/>
      <w:bookmarkStart w:id="303" w:name="_Ref305973033"/>
      <w:bookmarkStart w:id="304" w:name="_Toc498588877"/>
      <w:bookmarkStart w:id="30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2"/>
      <w:r w:rsidRPr="00382A07">
        <w:t xml:space="preserve"> по запросу предложений</w:t>
      </w:r>
      <w:bookmarkEnd w:id="303"/>
      <w:bookmarkEnd w:id="30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6" w:name="__RefNumPara__444_922829174"/>
      <w:bookmarkStart w:id="307" w:name="_Ref191386216"/>
      <w:bookmarkStart w:id="308" w:name="_Ref305973147"/>
      <w:bookmarkStart w:id="309" w:name="_Toc498588878"/>
      <w:bookmarkEnd w:id="305"/>
      <w:bookmarkEnd w:id="306"/>
      <w:r w:rsidRPr="00382A07">
        <w:t xml:space="preserve">Подготовка </w:t>
      </w:r>
      <w:bookmarkEnd w:id="307"/>
      <w:r w:rsidRPr="00382A07">
        <w:t>Заявок</w:t>
      </w:r>
      <w:bookmarkEnd w:id="308"/>
      <w:bookmarkEnd w:id="309"/>
    </w:p>
    <w:p w:rsidR="00717F60" w:rsidRPr="00382A07" w:rsidRDefault="00717F60" w:rsidP="00E71A48">
      <w:pPr>
        <w:pStyle w:val="3"/>
        <w:spacing w:line="264" w:lineRule="auto"/>
        <w:rPr>
          <w:szCs w:val="24"/>
        </w:rPr>
      </w:pPr>
      <w:bookmarkStart w:id="310" w:name="_Ref306114638"/>
      <w:bookmarkStart w:id="311" w:name="_Toc440357090"/>
      <w:bookmarkStart w:id="312" w:name="_Toc440359645"/>
      <w:bookmarkStart w:id="313" w:name="_Toc440632108"/>
      <w:bookmarkStart w:id="314" w:name="_Toc440875929"/>
      <w:bookmarkStart w:id="315" w:name="_Toc441130957"/>
      <w:bookmarkStart w:id="316" w:name="_Toc447269772"/>
      <w:bookmarkStart w:id="317" w:name="_Toc464120594"/>
      <w:bookmarkStart w:id="318" w:name="_Toc466970514"/>
      <w:bookmarkStart w:id="319" w:name="_Toc468462427"/>
      <w:bookmarkStart w:id="320" w:name="_Toc469482020"/>
      <w:bookmarkStart w:id="321" w:name="_Toc472411794"/>
      <w:bookmarkStart w:id="322" w:name="_Toc498588879"/>
      <w:r w:rsidRPr="00382A07">
        <w:rPr>
          <w:szCs w:val="24"/>
        </w:rPr>
        <w:t xml:space="preserve">Общие требования к </w:t>
      </w:r>
      <w:r w:rsidR="004B5EB3" w:rsidRPr="00382A07">
        <w:rPr>
          <w:szCs w:val="24"/>
        </w:rPr>
        <w:t>Заявк</w:t>
      </w:r>
      <w:r w:rsidRPr="00382A07">
        <w:rPr>
          <w:szCs w:val="24"/>
        </w:rPr>
        <w:t>е</w:t>
      </w:r>
      <w:bookmarkEnd w:id="310"/>
      <w:bookmarkEnd w:id="311"/>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5" w:name="_Ref55279015"/>
      <w:bookmarkStart w:id="32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6"/>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29" w:name="_Ref115076752"/>
      <w:bookmarkStart w:id="330" w:name="_Ref191386109"/>
      <w:bookmarkStart w:id="331" w:name="_Ref191386419"/>
      <w:bookmarkStart w:id="332" w:name="_Toc440357091"/>
      <w:bookmarkStart w:id="333" w:name="_Toc440359646"/>
      <w:bookmarkStart w:id="334" w:name="_Toc440632109"/>
      <w:bookmarkStart w:id="335" w:name="_Toc440875930"/>
      <w:bookmarkStart w:id="336" w:name="_Toc441130958"/>
      <w:bookmarkStart w:id="337" w:name="_Toc447269773"/>
      <w:bookmarkStart w:id="338" w:name="_Toc464120595"/>
      <w:bookmarkStart w:id="339" w:name="_Toc466970515"/>
      <w:bookmarkStart w:id="340" w:name="_Toc468462428"/>
      <w:bookmarkStart w:id="341" w:name="_Toc469482021"/>
      <w:bookmarkStart w:id="342" w:name="_Toc472411795"/>
      <w:bookmarkStart w:id="343"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29"/>
      <w:bookmarkEnd w:id="330"/>
      <w:bookmarkEnd w:id="331"/>
      <w:r w:rsidRPr="00382A07">
        <w:rPr>
          <w:szCs w:val="24"/>
        </w:rPr>
        <w:t>ЭТП</w:t>
      </w:r>
      <w:bookmarkEnd w:id="332"/>
      <w:bookmarkEnd w:id="333"/>
      <w:bookmarkEnd w:id="334"/>
      <w:bookmarkEnd w:id="335"/>
      <w:bookmarkEnd w:id="336"/>
      <w:bookmarkEnd w:id="337"/>
      <w:bookmarkEnd w:id="338"/>
      <w:bookmarkEnd w:id="339"/>
      <w:bookmarkEnd w:id="340"/>
      <w:bookmarkEnd w:id="341"/>
      <w:bookmarkEnd w:id="342"/>
      <w:bookmarkEnd w:id="343"/>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4" w:name="_Ref115076807"/>
      <w:bookmarkStart w:id="345" w:name="_Toc440357092"/>
      <w:bookmarkStart w:id="346" w:name="_Toc440359647"/>
      <w:bookmarkStart w:id="347" w:name="_Toc440632110"/>
      <w:bookmarkStart w:id="348" w:name="_Toc440875931"/>
      <w:bookmarkStart w:id="349" w:name="_Toc441130959"/>
      <w:bookmarkStart w:id="350" w:name="_Toc447269774"/>
      <w:bookmarkStart w:id="351" w:name="_Toc464120596"/>
      <w:bookmarkStart w:id="352" w:name="_Toc466970516"/>
      <w:bookmarkStart w:id="353" w:name="_Toc468462429"/>
      <w:bookmarkStart w:id="354" w:name="_Toc469482022"/>
      <w:bookmarkStart w:id="355" w:name="_Toc472411796"/>
      <w:bookmarkStart w:id="356"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4"/>
      <w:bookmarkEnd w:id="345"/>
      <w:bookmarkEnd w:id="346"/>
      <w:bookmarkEnd w:id="347"/>
      <w:bookmarkEnd w:id="348"/>
      <w:bookmarkEnd w:id="349"/>
      <w:bookmarkEnd w:id="350"/>
      <w:bookmarkEnd w:id="351"/>
      <w:bookmarkEnd w:id="352"/>
      <w:bookmarkEnd w:id="353"/>
      <w:bookmarkEnd w:id="354"/>
      <w:bookmarkEnd w:id="355"/>
      <w:bookmarkEnd w:id="3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7"/>
    </w:p>
    <w:p w:rsidR="00717F60" w:rsidRPr="00382A07" w:rsidRDefault="00717F60" w:rsidP="00E71A48">
      <w:pPr>
        <w:pStyle w:val="3"/>
        <w:spacing w:line="264" w:lineRule="auto"/>
        <w:rPr>
          <w:szCs w:val="24"/>
        </w:rPr>
      </w:pPr>
      <w:bookmarkStart w:id="358" w:name="_Ref306008743"/>
      <w:bookmarkStart w:id="359" w:name="_Toc440357093"/>
      <w:bookmarkStart w:id="360" w:name="_Toc440359648"/>
      <w:bookmarkStart w:id="361" w:name="_Toc440632111"/>
      <w:bookmarkStart w:id="362" w:name="_Toc440875932"/>
      <w:bookmarkStart w:id="363" w:name="_Toc441130960"/>
      <w:bookmarkStart w:id="364" w:name="_Toc447269775"/>
      <w:bookmarkStart w:id="365" w:name="_Toc464120597"/>
      <w:bookmarkStart w:id="366" w:name="_Toc466970517"/>
      <w:bookmarkStart w:id="367" w:name="_Toc468462430"/>
      <w:bookmarkStart w:id="368" w:name="_Toc469482023"/>
      <w:bookmarkStart w:id="369" w:name="_Toc472411797"/>
      <w:bookmarkStart w:id="370"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bookmarkEnd w:id="369"/>
      <w:bookmarkEnd w:id="3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2" w:name="_Toc440357094"/>
      <w:bookmarkStart w:id="373" w:name="_Toc440359649"/>
      <w:bookmarkStart w:id="374" w:name="_Toc440632112"/>
      <w:bookmarkStart w:id="375" w:name="_Toc440875933"/>
      <w:bookmarkStart w:id="376" w:name="_Toc441130961"/>
      <w:bookmarkStart w:id="377" w:name="_Toc447269776"/>
      <w:bookmarkStart w:id="378" w:name="_Toc464120598"/>
      <w:bookmarkStart w:id="379" w:name="_Toc466970518"/>
      <w:bookmarkStart w:id="380" w:name="_Toc468462431"/>
      <w:bookmarkStart w:id="381" w:name="_Toc469482024"/>
      <w:bookmarkStart w:id="382" w:name="_Toc472411798"/>
      <w:bookmarkStart w:id="383" w:name="_Toc498588883"/>
      <w:r w:rsidRPr="00382A07">
        <w:rPr>
          <w:szCs w:val="24"/>
        </w:rPr>
        <w:t xml:space="preserve">Требования к языку </w:t>
      </w:r>
      <w:r w:rsidR="004B5EB3" w:rsidRPr="00382A07">
        <w:rPr>
          <w:szCs w:val="24"/>
        </w:rPr>
        <w:t>Заявк</w:t>
      </w:r>
      <w:r w:rsidRPr="00382A07">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4" w:name="_Toc440357095"/>
      <w:bookmarkStart w:id="385" w:name="_Toc440359650"/>
      <w:bookmarkStart w:id="386" w:name="_Toc440632113"/>
      <w:bookmarkStart w:id="387" w:name="_Toc440875934"/>
      <w:bookmarkStart w:id="388" w:name="_Toc441130962"/>
      <w:bookmarkStart w:id="389" w:name="_Toc447269777"/>
      <w:bookmarkStart w:id="390" w:name="_Toc464120599"/>
      <w:bookmarkStart w:id="391" w:name="_Toc466970519"/>
      <w:bookmarkStart w:id="392" w:name="_Toc468462432"/>
      <w:bookmarkStart w:id="393" w:name="_Toc469482025"/>
      <w:bookmarkStart w:id="394" w:name="_Toc472411799"/>
      <w:bookmarkStart w:id="395" w:name="_Toc498588884"/>
      <w:r w:rsidRPr="00382A07">
        <w:rPr>
          <w:szCs w:val="24"/>
        </w:rPr>
        <w:t xml:space="preserve">Требования к валюте </w:t>
      </w:r>
      <w:r w:rsidR="004B5EB3" w:rsidRPr="00382A07">
        <w:rPr>
          <w:szCs w:val="24"/>
        </w:rPr>
        <w:t>Заявк</w:t>
      </w:r>
      <w:r w:rsidRPr="00382A07">
        <w:rPr>
          <w:szCs w:val="24"/>
        </w:rPr>
        <w:t>и</w:t>
      </w:r>
      <w:bookmarkEnd w:id="384"/>
      <w:bookmarkEnd w:id="385"/>
      <w:bookmarkEnd w:id="386"/>
      <w:bookmarkEnd w:id="387"/>
      <w:bookmarkEnd w:id="388"/>
      <w:bookmarkEnd w:id="389"/>
      <w:bookmarkEnd w:id="390"/>
      <w:bookmarkEnd w:id="391"/>
      <w:bookmarkEnd w:id="392"/>
      <w:bookmarkEnd w:id="393"/>
      <w:bookmarkEnd w:id="394"/>
      <w:bookmarkEnd w:id="39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6" w:name="_Toc440357096"/>
      <w:bookmarkStart w:id="397" w:name="_Toc440359651"/>
      <w:bookmarkStart w:id="398" w:name="_Toc440632114"/>
      <w:bookmarkStart w:id="399" w:name="_Toc440875935"/>
      <w:bookmarkStart w:id="400" w:name="_Toc441130963"/>
      <w:bookmarkStart w:id="401" w:name="_Toc447269778"/>
      <w:bookmarkStart w:id="402" w:name="_Toc464120600"/>
      <w:bookmarkStart w:id="403" w:name="_Toc466970520"/>
      <w:bookmarkStart w:id="404" w:name="_Ref468456963"/>
      <w:bookmarkStart w:id="405" w:name="_Toc468462433"/>
      <w:bookmarkStart w:id="406" w:name="_Toc469482026"/>
      <w:bookmarkStart w:id="407" w:name="_Toc472411800"/>
      <w:bookmarkStart w:id="408"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09"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09"/>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0A2982" w:rsidRPr="000A2982">
        <w:rPr>
          <w:b/>
          <w:sz w:val="24"/>
          <w:szCs w:val="24"/>
        </w:rPr>
        <w:t xml:space="preserve">830 698,00 </w:t>
      </w:r>
      <w:r w:rsidR="00254B7B" w:rsidRPr="00254B7B">
        <w:rPr>
          <w:bCs w:val="0"/>
          <w:sz w:val="24"/>
          <w:szCs w:val="24"/>
          <w:lang w:eastAsia="ru-RU"/>
        </w:rPr>
        <w:t>(</w:t>
      </w:r>
      <w:r w:rsidR="005E43F3" w:rsidRPr="005E43F3">
        <w:rPr>
          <w:bCs w:val="0"/>
          <w:sz w:val="24"/>
          <w:szCs w:val="24"/>
          <w:lang w:eastAsia="ru-RU"/>
        </w:rPr>
        <w:t>восемьсот тридцать тысяч шестьсот девяносто восемь</w:t>
      </w:r>
      <w:r w:rsidR="005E43F3">
        <w:rPr>
          <w:bCs w:val="0"/>
          <w:sz w:val="24"/>
          <w:szCs w:val="24"/>
          <w:lang w:eastAsia="ru-RU"/>
        </w:rPr>
        <w:t>)</w:t>
      </w:r>
      <w:r w:rsidR="005E43F3" w:rsidRPr="005E43F3">
        <w:rPr>
          <w:bCs w:val="0"/>
          <w:sz w:val="24"/>
          <w:szCs w:val="24"/>
          <w:lang w:eastAsia="ru-RU"/>
        </w:rPr>
        <w:t xml:space="preserve"> рублей </w:t>
      </w:r>
      <w:r w:rsidR="00FD5A6C" w:rsidRPr="00FD5A6C">
        <w:rPr>
          <w:bCs w:val="0"/>
          <w:sz w:val="24"/>
          <w:szCs w:val="24"/>
          <w:lang w:eastAsia="ru-RU"/>
        </w:rPr>
        <w:t xml:space="preserve"> </w:t>
      </w:r>
      <w:r w:rsidR="000D1607" w:rsidRPr="000D1607">
        <w:rPr>
          <w:bCs w:val="0"/>
          <w:sz w:val="24"/>
          <w:szCs w:val="24"/>
          <w:lang w:eastAsia="ru-RU"/>
        </w:rPr>
        <w:t xml:space="preserve"> </w:t>
      </w:r>
      <w:r w:rsidR="00254B7B" w:rsidRPr="00254B7B">
        <w:rPr>
          <w:bCs w:val="0"/>
          <w:sz w:val="24"/>
          <w:szCs w:val="24"/>
          <w:lang w:eastAsia="ru-RU"/>
        </w:rPr>
        <w:t xml:space="preserve">00 копеек РФ, без учета НДС; НДС составляет   </w:t>
      </w:r>
      <w:r w:rsidR="000A2982" w:rsidRPr="000A2982">
        <w:rPr>
          <w:b/>
          <w:sz w:val="24"/>
          <w:szCs w:val="24"/>
        </w:rPr>
        <w:t xml:space="preserve">149 525,64 </w:t>
      </w:r>
      <w:r w:rsidR="00254B7B" w:rsidRPr="00254B7B">
        <w:rPr>
          <w:bCs w:val="0"/>
          <w:sz w:val="24"/>
          <w:szCs w:val="24"/>
          <w:lang w:eastAsia="ru-RU"/>
        </w:rPr>
        <w:t>(</w:t>
      </w:r>
      <w:r w:rsidR="005E43F3" w:rsidRPr="005E43F3">
        <w:rPr>
          <w:bCs w:val="0"/>
          <w:sz w:val="24"/>
          <w:szCs w:val="24"/>
          <w:lang w:eastAsia="ru-RU"/>
        </w:rPr>
        <w:t>сто сорок девять тысяч пятьсот двадцать пять</w:t>
      </w:r>
      <w:r w:rsidR="005E43F3">
        <w:rPr>
          <w:bCs w:val="0"/>
          <w:sz w:val="24"/>
          <w:szCs w:val="24"/>
          <w:lang w:eastAsia="ru-RU"/>
        </w:rPr>
        <w:t>)</w:t>
      </w:r>
      <w:r w:rsidR="005E43F3" w:rsidRPr="005E43F3">
        <w:rPr>
          <w:bCs w:val="0"/>
          <w:sz w:val="24"/>
          <w:szCs w:val="24"/>
          <w:lang w:eastAsia="ru-RU"/>
        </w:rPr>
        <w:t xml:space="preserve"> рублей </w:t>
      </w:r>
      <w:bookmarkStart w:id="410" w:name="_GoBack"/>
      <w:bookmarkEnd w:id="410"/>
      <w:r w:rsidR="000A2982">
        <w:rPr>
          <w:bCs w:val="0"/>
          <w:sz w:val="24"/>
          <w:szCs w:val="24"/>
          <w:lang w:eastAsia="ru-RU"/>
        </w:rPr>
        <w:t>64</w:t>
      </w:r>
      <w:r w:rsidR="002A44E7">
        <w:rPr>
          <w:bCs w:val="0"/>
          <w:sz w:val="24"/>
          <w:szCs w:val="24"/>
          <w:lang w:eastAsia="ru-RU"/>
        </w:rPr>
        <w:t xml:space="preserve">  коп. РФ; </w:t>
      </w:r>
      <w:r w:rsidR="000A2982" w:rsidRPr="000A2982">
        <w:rPr>
          <w:b/>
          <w:sz w:val="24"/>
          <w:szCs w:val="24"/>
        </w:rPr>
        <w:t xml:space="preserve">980 223,64 </w:t>
      </w:r>
      <w:r w:rsidR="00254B7B" w:rsidRPr="00254B7B">
        <w:rPr>
          <w:bCs w:val="0"/>
          <w:sz w:val="24"/>
          <w:szCs w:val="24"/>
          <w:lang w:eastAsia="ru-RU"/>
        </w:rPr>
        <w:t>(</w:t>
      </w:r>
      <w:r w:rsidR="005E43F3" w:rsidRPr="005E43F3">
        <w:rPr>
          <w:bCs w:val="0"/>
          <w:sz w:val="24"/>
          <w:szCs w:val="24"/>
          <w:lang w:eastAsia="ru-RU"/>
        </w:rPr>
        <w:t>девятьсот восемьдесят тысяч двести двадцать три</w:t>
      </w:r>
      <w:r w:rsidR="005E43F3">
        <w:rPr>
          <w:bCs w:val="0"/>
          <w:sz w:val="24"/>
          <w:szCs w:val="24"/>
          <w:lang w:eastAsia="ru-RU"/>
        </w:rPr>
        <w:t>)</w:t>
      </w:r>
      <w:r w:rsidR="005E43F3" w:rsidRPr="005E43F3">
        <w:rPr>
          <w:bCs w:val="0"/>
          <w:sz w:val="24"/>
          <w:szCs w:val="24"/>
          <w:lang w:eastAsia="ru-RU"/>
        </w:rPr>
        <w:t xml:space="preserve"> рубля </w:t>
      </w:r>
      <w:r w:rsidR="00FD5A6C" w:rsidRPr="00FD5A6C">
        <w:rPr>
          <w:bCs w:val="0"/>
          <w:sz w:val="24"/>
          <w:szCs w:val="24"/>
          <w:lang w:eastAsia="ru-RU"/>
        </w:rPr>
        <w:t xml:space="preserve"> </w:t>
      </w:r>
      <w:r w:rsidR="000A2982">
        <w:rPr>
          <w:bCs w:val="0"/>
          <w:sz w:val="24"/>
          <w:szCs w:val="24"/>
          <w:lang w:eastAsia="ru-RU"/>
        </w:rPr>
        <w:t>64</w:t>
      </w:r>
      <w:r w:rsidR="00254B7B" w:rsidRPr="00254B7B">
        <w:rPr>
          <w:bCs w:val="0"/>
          <w:sz w:val="24"/>
          <w:szCs w:val="24"/>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6" w:name="_Ref93090116"/>
      <w:bookmarkStart w:id="427" w:name="_Ref191386482"/>
      <w:bookmarkStart w:id="428" w:name="_Ref440291364"/>
      <w:bookmarkEnd w:id="425"/>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6"/>
      <w:r w:rsidRPr="002146E2">
        <w:rPr>
          <w:bCs w:val="0"/>
          <w:sz w:val="24"/>
          <w:szCs w:val="24"/>
        </w:rPr>
        <w:t>:</w:t>
      </w:r>
      <w:bookmarkStart w:id="429" w:name="_Ref306004833"/>
      <w:bookmarkEnd w:id="427"/>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8"/>
      <w:bookmarkEnd w:id="429"/>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1" w:name="_Ref306032455"/>
      <w:r w:rsidRPr="00382A07">
        <w:rPr>
          <w:bCs w:val="0"/>
          <w:sz w:val="24"/>
          <w:szCs w:val="24"/>
        </w:rPr>
        <w:t xml:space="preserve">должен </w:t>
      </w:r>
      <w:bookmarkStart w:id="43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1"/>
      <w:bookmarkEnd w:id="43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3"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3"/>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4"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4"/>
      <w:bookmarkEnd w:id="43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6"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7"/>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8"/>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9"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0"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2"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2"/>
    </w:p>
    <w:p w:rsidR="00717F60" w:rsidRPr="00382A07" w:rsidRDefault="00717F60" w:rsidP="00E71A48">
      <w:pPr>
        <w:pStyle w:val="3"/>
        <w:spacing w:line="264" w:lineRule="auto"/>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82A07">
        <w:rPr>
          <w:szCs w:val="24"/>
        </w:rPr>
        <w:t xml:space="preserve">Привлечение </w:t>
      </w:r>
      <w:bookmarkEnd w:id="443"/>
      <w:r w:rsidR="005B074F" w:rsidRPr="00382A07">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82A07">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82A07">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82A07">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82A07" w:rsidRDefault="00AC1995" w:rsidP="00E71A48">
      <w:pPr>
        <w:pStyle w:val="3"/>
        <w:spacing w:line="264" w:lineRule="auto"/>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1" w:name="_Ref307586570"/>
      <w:r w:rsidRPr="00382A07">
        <w:rPr>
          <w:sz w:val="24"/>
          <w:szCs w:val="24"/>
        </w:rPr>
        <w:t>В соглашении о неустойке должно быть указано</w:t>
      </w:r>
      <w:bookmarkStart w:id="53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1"/>
      <w:bookmarkEnd w:id="53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3"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3"/>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4" w:name="_Ref299109207"/>
      <w:bookmarkStart w:id="53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6" w:name="_Ref442263553"/>
      <w:bookmarkStart w:id="53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7"/>
      <w:bookmarkEnd w:id="539"/>
    </w:p>
    <w:p w:rsidR="00717F60" w:rsidRPr="00382A07" w:rsidRDefault="00717F60" w:rsidP="00E71A48">
      <w:pPr>
        <w:pStyle w:val="2"/>
        <w:tabs>
          <w:tab w:val="clear" w:pos="0"/>
          <w:tab w:val="clear" w:pos="1700"/>
          <w:tab w:val="num" w:pos="709"/>
        </w:tabs>
        <w:spacing w:line="264" w:lineRule="auto"/>
      </w:pPr>
      <w:bookmarkStart w:id="540" w:name="_Ref305973214"/>
      <w:bookmarkStart w:id="541" w:name="_Toc498588893"/>
      <w:r w:rsidRPr="00382A07">
        <w:t>Подача Заявок и их прием</w:t>
      </w:r>
      <w:bookmarkStart w:id="542" w:name="_Ref56229451"/>
      <w:bookmarkEnd w:id="513"/>
      <w:bookmarkEnd w:id="540"/>
      <w:bookmarkEnd w:id="541"/>
    </w:p>
    <w:p w:rsidR="00717F60" w:rsidRPr="00382A07" w:rsidRDefault="00717F60" w:rsidP="00E71A48">
      <w:pPr>
        <w:pStyle w:val="3"/>
        <w:spacing w:line="264" w:lineRule="auto"/>
        <w:rPr>
          <w:szCs w:val="24"/>
        </w:rPr>
      </w:pPr>
      <w:bookmarkStart w:id="543" w:name="_Toc439323707"/>
      <w:bookmarkStart w:id="544" w:name="_Toc440357105"/>
      <w:bookmarkStart w:id="545" w:name="_Toc440359660"/>
      <w:bookmarkStart w:id="546" w:name="_Toc440632123"/>
      <w:bookmarkStart w:id="547" w:name="_Toc440875944"/>
      <w:bookmarkStart w:id="548" w:name="_Toc441130972"/>
      <w:bookmarkStart w:id="549" w:name="_Toc447269787"/>
      <w:bookmarkStart w:id="550" w:name="_Toc464120609"/>
      <w:bookmarkStart w:id="551" w:name="_Toc466970529"/>
      <w:bookmarkStart w:id="552" w:name="_Toc468462442"/>
      <w:bookmarkStart w:id="553" w:name="_Toc469482035"/>
      <w:bookmarkStart w:id="554" w:name="_Toc472411809"/>
      <w:bookmarkStart w:id="555" w:name="_Toc498588894"/>
      <w:r w:rsidRPr="00382A07">
        <w:rPr>
          <w:szCs w:val="24"/>
        </w:rPr>
        <w:t>Подача Заявок через ЭТП</w:t>
      </w:r>
      <w:bookmarkEnd w:id="543"/>
      <w:bookmarkEnd w:id="544"/>
      <w:bookmarkEnd w:id="545"/>
      <w:bookmarkEnd w:id="546"/>
      <w:bookmarkEnd w:id="547"/>
      <w:bookmarkEnd w:id="548"/>
      <w:bookmarkEnd w:id="549"/>
      <w:bookmarkEnd w:id="550"/>
      <w:bookmarkEnd w:id="551"/>
      <w:bookmarkEnd w:id="552"/>
      <w:bookmarkEnd w:id="553"/>
      <w:bookmarkEnd w:id="554"/>
      <w:bookmarkEnd w:id="55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6"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254B7B">
        <w:rPr>
          <w:b/>
          <w:bCs w:val="0"/>
          <w:sz w:val="24"/>
          <w:szCs w:val="24"/>
        </w:rPr>
        <w:t>06</w:t>
      </w:r>
      <w:r w:rsidR="002B5044" w:rsidRPr="00E06B79">
        <w:rPr>
          <w:b/>
          <w:bCs w:val="0"/>
          <w:sz w:val="24"/>
          <w:szCs w:val="24"/>
        </w:rPr>
        <w:t xml:space="preserve"> </w:t>
      </w:r>
      <w:r w:rsidR="00254B7B">
        <w:rPr>
          <w:b/>
          <w:bCs w:val="0"/>
          <w:sz w:val="24"/>
          <w:szCs w:val="24"/>
        </w:rPr>
        <w:t>февраля</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7" w:name="_Ref115077798"/>
      <w:bookmarkStart w:id="558" w:name="_Toc439323708"/>
      <w:bookmarkStart w:id="559" w:name="_Toc440357106"/>
      <w:bookmarkStart w:id="560" w:name="_Toc440359661"/>
      <w:bookmarkStart w:id="561" w:name="_Toc440632124"/>
      <w:bookmarkStart w:id="562" w:name="_Toc440875945"/>
      <w:bookmarkStart w:id="563" w:name="_Toc441130973"/>
      <w:bookmarkStart w:id="564"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bookmarkEnd w:id="54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091" w:rsidRDefault="00A41091">
      <w:pPr>
        <w:spacing w:line="240" w:lineRule="auto"/>
      </w:pPr>
      <w:r>
        <w:separator/>
      </w:r>
    </w:p>
  </w:endnote>
  <w:endnote w:type="continuationSeparator" w:id="0">
    <w:p w:rsidR="00A41091" w:rsidRDefault="00A41091">
      <w:pPr>
        <w:spacing w:line="240" w:lineRule="auto"/>
      </w:pPr>
      <w:r>
        <w:continuationSeparator/>
      </w:r>
    </w:p>
  </w:endnote>
  <w:endnote w:id="1">
    <w:p w:rsidR="003A5B62" w:rsidRPr="001D6DBB" w:rsidRDefault="003A5B62"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5B62" w:rsidRDefault="003A5B62">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Pr="00FA0376" w:rsidRDefault="003A5B6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A44E7">
      <w:rPr>
        <w:noProof/>
        <w:sz w:val="16"/>
        <w:szCs w:val="16"/>
        <w:lang w:eastAsia="ru-RU"/>
      </w:rPr>
      <w:t>17</w:t>
    </w:r>
    <w:r w:rsidRPr="00FA0376">
      <w:rPr>
        <w:sz w:val="16"/>
        <w:szCs w:val="16"/>
        <w:lang w:eastAsia="ru-RU"/>
      </w:rPr>
      <w:fldChar w:fldCharType="end"/>
    </w:r>
  </w:p>
  <w:p w:rsidR="003A5B62" w:rsidRPr="00EE0539" w:rsidRDefault="003A5B62"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54B7B">
      <w:rPr>
        <w:sz w:val="18"/>
        <w:szCs w:val="18"/>
      </w:rPr>
      <w:t xml:space="preserve">Договора на поставку </w:t>
    </w:r>
    <w:r w:rsidR="003067AF" w:rsidRPr="003067AF">
      <w:rPr>
        <w:sz w:val="18"/>
        <w:szCs w:val="18"/>
      </w:rPr>
      <w:t>грузоподъемных приспособлений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091" w:rsidRDefault="00A41091">
      <w:pPr>
        <w:spacing w:line="240" w:lineRule="auto"/>
      </w:pPr>
      <w:r>
        <w:separator/>
      </w:r>
    </w:p>
  </w:footnote>
  <w:footnote w:type="continuationSeparator" w:id="0">
    <w:p w:rsidR="00A41091" w:rsidRDefault="00A41091">
      <w:pPr>
        <w:spacing w:line="240" w:lineRule="auto"/>
      </w:pPr>
      <w:r>
        <w:continuationSeparator/>
      </w:r>
    </w:p>
  </w:footnote>
  <w:footnote w:id="1">
    <w:p w:rsidR="003A5B62" w:rsidRPr="00B36685" w:rsidRDefault="003A5B62"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A5B62" w:rsidRDefault="003A5B62"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A5B62" w:rsidRDefault="003A5B62" w:rsidP="00642D28">
      <w:pPr>
        <w:pStyle w:val="1ff5"/>
        <w:rPr>
          <w:rFonts w:ascii="Times New Roman" w:eastAsia="Times New Roman" w:hAnsi="Times New Roman" w:cs="Times New Roman"/>
          <w:lang w:eastAsia="ru-RU"/>
        </w:rPr>
      </w:pPr>
    </w:p>
  </w:footnote>
  <w:footnote w:id="3">
    <w:p w:rsidR="003A5B62" w:rsidRPr="00F83889" w:rsidRDefault="003A5B62"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3A5B62" w:rsidRPr="00F83889" w:rsidRDefault="003A5B62"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3A5B62" w:rsidRPr="00F83889" w:rsidRDefault="003A5B62"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3A5B62" w:rsidRPr="00F83889" w:rsidRDefault="003A5B62"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A5B62" w:rsidRDefault="003A5B62"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Pr="00930031" w:rsidRDefault="003A5B62"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B62" w:rsidRDefault="003A5B6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textFit" w:percent="10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2982"/>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607"/>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46E2"/>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4E7"/>
    <w:rsid w:val="002A47D1"/>
    <w:rsid w:val="002A5458"/>
    <w:rsid w:val="002A5B42"/>
    <w:rsid w:val="002B0606"/>
    <w:rsid w:val="002B456C"/>
    <w:rsid w:val="002B5044"/>
    <w:rsid w:val="002B5717"/>
    <w:rsid w:val="002B76A5"/>
    <w:rsid w:val="002C024F"/>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47FA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091"/>
    <w:rsid w:val="00A41B88"/>
    <w:rsid w:val="00A44B30"/>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630E3EC"/>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F06E1-6E8F-40FC-8D8E-69526A9EC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30056</Words>
  <Characters>171324</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67</cp:revision>
  <cp:lastPrinted>2015-12-29T14:27:00Z</cp:lastPrinted>
  <dcterms:created xsi:type="dcterms:W3CDTF">2016-12-02T12:44:00Z</dcterms:created>
  <dcterms:modified xsi:type="dcterms:W3CDTF">2018-01-18T12:31:00Z</dcterms:modified>
</cp:coreProperties>
</file>