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707361"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тел.: +7 (495) 747-92-92,</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80211" w:rsidRPr="000D67AD" w:rsidRDefault="00B8021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80211" w:rsidRPr="000D67AD" w:rsidRDefault="00B8021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80211" w:rsidRPr="000D67AD" w:rsidRDefault="00B80211"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80211" w:rsidRPr="00EF0475" w:rsidRDefault="00B80211" w:rsidP="00BF0828">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EF0475">
                    <w:rPr>
                      <w:rFonts w:ascii="Helios" w:hAnsi="Helios"/>
                      <w:sz w:val="12"/>
                      <w:szCs w:val="12"/>
                      <w:lang w:val="en-US"/>
                    </w:rPr>
                    <w:t>-</w:t>
                  </w:r>
                  <w:r w:rsidRPr="000D67AD">
                    <w:rPr>
                      <w:rFonts w:ascii="Helios" w:hAnsi="Helios"/>
                      <w:sz w:val="12"/>
                      <w:szCs w:val="12"/>
                      <w:lang w:val="en-US"/>
                    </w:rPr>
                    <w:t>mail</w:t>
                  </w:r>
                  <w:r w:rsidRPr="00EF0475">
                    <w:rPr>
                      <w:rFonts w:ascii="Helios" w:hAnsi="Helios"/>
                      <w:sz w:val="12"/>
                      <w:szCs w:val="12"/>
                      <w:lang w:val="en-US"/>
                    </w:rPr>
                    <w:t xml:space="preserve">: </w:t>
                  </w:r>
                  <w:hyperlink r:id="rId9" w:history="1">
                    <w:r w:rsidRPr="000D67AD">
                      <w:rPr>
                        <w:rFonts w:ascii="Helios" w:hAnsi="Helios"/>
                        <w:sz w:val="12"/>
                        <w:szCs w:val="12"/>
                        <w:lang w:val="en-US"/>
                      </w:rPr>
                      <w:t>posta</w:t>
                    </w:r>
                    <w:r w:rsidRPr="00EF0475">
                      <w:rPr>
                        <w:rFonts w:ascii="Helios" w:hAnsi="Helios"/>
                        <w:sz w:val="12"/>
                        <w:szCs w:val="12"/>
                        <w:lang w:val="en-US"/>
                      </w:rPr>
                      <w:t>@</w:t>
                    </w:r>
                    <w:r w:rsidRPr="000D67AD">
                      <w:rPr>
                        <w:rFonts w:ascii="Helios" w:hAnsi="Helios"/>
                        <w:sz w:val="12"/>
                        <w:szCs w:val="12"/>
                        <w:lang w:val="en-US"/>
                      </w:rPr>
                      <w:t>mrsk</w:t>
                    </w:r>
                    <w:r w:rsidRPr="00EF0475">
                      <w:rPr>
                        <w:rFonts w:ascii="Helios" w:hAnsi="Helios"/>
                        <w:sz w:val="12"/>
                        <w:szCs w:val="12"/>
                        <w:lang w:val="en-US"/>
                      </w:rPr>
                      <w:t>-1.</w:t>
                    </w:r>
                    <w:r w:rsidRPr="000D67AD">
                      <w:rPr>
                        <w:rFonts w:ascii="Helios" w:hAnsi="Helios"/>
                        <w:sz w:val="12"/>
                        <w:szCs w:val="12"/>
                        <w:lang w:val="en-US"/>
                      </w:rPr>
                      <w:t>ru</w:t>
                    </w:r>
                  </w:hyperlink>
                  <w:r w:rsidRPr="00EF0475">
                    <w:rPr>
                      <w:rFonts w:ascii="Helios" w:hAnsi="Helios"/>
                      <w:sz w:val="12"/>
                      <w:szCs w:val="12"/>
                      <w:lang w:val="en-US"/>
                    </w:rPr>
                    <w:t xml:space="preserve">, </w:t>
                  </w:r>
                  <w:hyperlink r:id="rId10" w:history="1">
                    <w:r w:rsidRPr="000D67AD">
                      <w:rPr>
                        <w:rFonts w:ascii="Helios" w:hAnsi="Helios"/>
                        <w:sz w:val="12"/>
                        <w:szCs w:val="12"/>
                        <w:lang w:val="en-US"/>
                      </w:rPr>
                      <w:t>www</w:t>
                    </w:r>
                    <w:r w:rsidRPr="00EF0475">
                      <w:rPr>
                        <w:rFonts w:ascii="Helios" w:hAnsi="Helios"/>
                        <w:sz w:val="12"/>
                        <w:szCs w:val="12"/>
                        <w:lang w:val="en-US"/>
                      </w:rPr>
                      <w:t>.</w:t>
                    </w:r>
                    <w:r w:rsidRPr="000D67AD">
                      <w:rPr>
                        <w:rFonts w:ascii="Helios" w:hAnsi="Helios"/>
                        <w:sz w:val="12"/>
                        <w:szCs w:val="12"/>
                        <w:lang w:val="en-US"/>
                      </w:rPr>
                      <w:t>mrsk</w:t>
                    </w:r>
                    <w:r w:rsidRPr="00EF0475">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60663E" w:rsidRPr="00554D75" w:rsidRDefault="0060663E" w:rsidP="0060663E">
      <w:pPr>
        <w:ind w:left="7088"/>
        <w:jc w:val="right"/>
        <w:rPr>
          <w:sz w:val="24"/>
          <w:szCs w:val="24"/>
        </w:rPr>
      </w:pPr>
      <w:r w:rsidRPr="00554D75">
        <w:rPr>
          <w:sz w:val="24"/>
          <w:szCs w:val="24"/>
        </w:rPr>
        <w:t>УТВЕРЖДАЮ:</w:t>
      </w:r>
    </w:p>
    <w:p w:rsidR="0060663E" w:rsidRPr="00554D75" w:rsidRDefault="0060663E" w:rsidP="0060663E">
      <w:pPr>
        <w:spacing w:line="240" w:lineRule="auto"/>
        <w:jc w:val="right"/>
        <w:rPr>
          <w:sz w:val="24"/>
          <w:szCs w:val="24"/>
        </w:rPr>
      </w:pPr>
      <w:r w:rsidRPr="00554D75">
        <w:rPr>
          <w:sz w:val="24"/>
          <w:szCs w:val="24"/>
        </w:rPr>
        <w:t>Председатель закупочной комиссии –</w:t>
      </w:r>
    </w:p>
    <w:p w:rsidR="0060663E" w:rsidRPr="00554D75" w:rsidRDefault="0060663E" w:rsidP="0060663E">
      <w:pPr>
        <w:spacing w:line="240" w:lineRule="auto"/>
        <w:jc w:val="right"/>
        <w:rPr>
          <w:sz w:val="24"/>
          <w:szCs w:val="24"/>
        </w:rPr>
      </w:pPr>
      <w:r w:rsidRPr="00554D75">
        <w:rPr>
          <w:sz w:val="24"/>
          <w:szCs w:val="24"/>
        </w:rPr>
        <w:t>заместител</w:t>
      </w:r>
      <w:r>
        <w:rPr>
          <w:sz w:val="24"/>
          <w:szCs w:val="24"/>
        </w:rPr>
        <w:t>ь</w:t>
      </w:r>
      <w:r w:rsidRPr="00554D75">
        <w:rPr>
          <w:sz w:val="24"/>
          <w:szCs w:val="24"/>
        </w:rPr>
        <w:t xml:space="preserve"> генерального директора – </w:t>
      </w:r>
    </w:p>
    <w:p w:rsidR="0060663E" w:rsidRPr="00554D75" w:rsidRDefault="0060663E" w:rsidP="0060663E">
      <w:pPr>
        <w:spacing w:line="240" w:lineRule="auto"/>
        <w:ind w:firstLine="6"/>
        <w:jc w:val="right"/>
        <w:rPr>
          <w:sz w:val="24"/>
          <w:szCs w:val="24"/>
        </w:rPr>
      </w:pPr>
      <w:r w:rsidRPr="00554D75">
        <w:rPr>
          <w:sz w:val="24"/>
          <w:szCs w:val="24"/>
        </w:rPr>
        <w:t xml:space="preserve">                                                                                        директор филиала ПАО «МРСК Центра» –</w:t>
      </w:r>
    </w:p>
    <w:p w:rsidR="0060663E" w:rsidRDefault="0060663E" w:rsidP="0060663E">
      <w:pPr>
        <w:spacing w:line="240" w:lineRule="auto"/>
        <w:ind w:firstLine="6"/>
        <w:jc w:val="right"/>
        <w:rPr>
          <w:sz w:val="24"/>
          <w:szCs w:val="24"/>
        </w:rPr>
      </w:pPr>
      <w:r w:rsidRPr="00554D75">
        <w:rPr>
          <w:sz w:val="24"/>
          <w:szCs w:val="24"/>
        </w:rPr>
        <w:t>«Воронежэнерго»</w:t>
      </w:r>
    </w:p>
    <w:p w:rsidR="0060663E" w:rsidRDefault="0060663E" w:rsidP="0060663E">
      <w:pPr>
        <w:ind w:firstLine="6"/>
        <w:jc w:val="right"/>
        <w:rPr>
          <w:sz w:val="24"/>
          <w:szCs w:val="24"/>
        </w:rPr>
      </w:pPr>
    </w:p>
    <w:p w:rsidR="0060663E" w:rsidRPr="00554D75" w:rsidRDefault="0060663E" w:rsidP="0060663E">
      <w:pPr>
        <w:ind w:firstLine="6"/>
        <w:rPr>
          <w:sz w:val="24"/>
          <w:szCs w:val="24"/>
        </w:rPr>
      </w:pPr>
    </w:p>
    <w:p w:rsidR="0060663E" w:rsidRPr="00554D75" w:rsidRDefault="0060663E" w:rsidP="0060663E">
      <w:pPr>
        <w:jc w:val="right"/>
        <w:rPr>
          <w:sz w:val="24"/>
          <w:szCs w:val="24"/>
        </w:rPr>
      </w:pPr>
      <w:r>
        <w:rPr>
          <w:sz w:val="24"/>
          <w:szCs w:val="24"/>
        </w:rPr>
        <w:t>___________________</w:t>
      </w:r>
      <w:r w:rsidRPr="00554D75">
        <w:rPr>
          <w:sz w:val="24"/>
          <w:szCs w:val="24"/>
        </w:rPr>
        <w:t xml:space="preserve"> Богатырев М.А.- М.</w:t>
      </w:r>
    </w:p>
    <w:p w:rsidR="0060663E" w:rsidRPr="00554D75" w:rsidRDefault="0060663E" w:rsidP="0060663E">
      <w:pPr>
        <w:spacing w:before="120"/>
        <w:jc w:val="right"/>
        <w:rPr>
          <w:sz w:val="24"/>
          <w:szCs w:val="24"/>
        </w:rPr>
      </w:pPr>
      <w:r w:rsidRPr="00554D75">
        <w:rPr>
          <w:sz w:val="24"/>
          <w:szCs w:val="24"/>
        </w:rPr>
        <w:t xml:space="preserve"> «</w:t>
      </w:r>
      <w:r w:rsidR="007823FA">
        <w:rPr>
          <w:sz w:val="24"/>
          <w:szCs w:val="24"/>
        </w:rPr>
        <w:t>30</w:t>
      </w:r>
      <w:r w:rsidRPr="00554D75">
        <w:rPr>
          <w:sz w:val="24"/>
          <w:szCs w:val="24"/>
        </w:rPr>
        <w:t xml:space="preserve">» </w:t>
      </w:r>
      <w:r>
        <w:rPr>
          <w:sz w:val="24"/>
          <w:szCs w:val="24"/>
        </w:rPr>
        <w:t xml:space="preserve">октября </w:t>
      </w:r>
      <w:r w:rsidRPr="00554D75">
        <w:rPr>
          <w:sz w:val="24"/>
          <w:szCs w:val="24"/>
        </w:rPr>
        <w:t>207 года.</w:t>
      </w:r>
    </w:p>
    <w:p w:rsidR="0060663E" w:rsidRPr="00382A07" w:rsidRDefault="0060663E" w:rsidP="0060663E">
      <w:pPr>
        <w:ind w:firstLine="0"/>
        <w:jc w:val="left"/>
        <w:rPr>
          <w:sz w:val="24"/>
          <w:szCs w:val="24"/>
        </w:rPr>
      </w:pPr>
    </w:p>
    <w:p w:rsidR="0060663E" w:rsidRPr="00382A07" w:rsidRDefault="0060663E" w:rsidP="0060663E">
      <w:pPr>
        <w:spacing w:line="240" w:lineRule="auto"/>
        <w:ind w:left="6804" w:firstLine="0"/>
        <w:rPr>
          <w:b/>
          <w:kern w:val="36"/>
          <w:sz w:val="24"/>
          <w:szCs w:val="24"/>
        </w:rPr>
      </w:pPr>
      <w:r w:rsidRPr="00382A07">
        <w:rPr>
          <w:b/>
          <w:kern w:val="36"/>
          <w:sz w:val="24"/>
          <w:szCs w:val="24"/>
        </w:rPr>
        <w:t>Согласовано на заседании</w:t>
      </w:r>
    </w:p>
    <w:p w:rsidR="0060663E" w:rsidRPr="00382A07" w:rsidRDefault="0060663E" w:rsidP="0060663E">
      <w:pPr>
        <w:spacing w:line="240" w:lineRule="auto"/>
        <w:ind w:left="6804" w:firstLine="0"/>
        <w:rPr>
          <w:b/>
          <w:kern w:val="36"/>
          <w:sz w:val="24"/>
          <w:szCs w:val="24"/>
        </w:rPr>
      </w:pPr>
      <w:r w:rsidRPr="00382A07">
        <w:rPr>
          <w:b/>
          <w:kern w:val="36"/>
          <w:sz w:val="24"/>
          <w:szCs w:val="24"/>
        </w:rPr>
        <w:t>закупочной комиссии</w:t>
      </w:r>
    </w:p>
    <w:p w:rsidR="0060663E" w:rsidRPr="00382A07" w:rsidRDefault="0060663E" w:rsidP="0060663E">
      <w:pPr>
        <w:spacing w:line="240" w:lineRule="auto"/>
        <w:ind w:left="6804" w:firstLine="0"/>
        <w:rPr>
          <w:b/>
          <w:kern w:val="36"/>
          <w:sz w:val="24"/>
          <w:szCs w:val="24"/>
        </w:rPr>
      </w:pPr>
      <w:r w:rsidRPr="00382A07">
        <w:rPr>
          <w:b/>
          <w:kern w:val="36"/>
          <w:sz w:val="24"/>
          <w:szCs w:val="24"/>
        </w:rPr>
        <w:t>Протокол №</w:t>
      </w:r>
      <w:r w:rsidR="00F463B9">
        <w:rPr>
          <w:b/>
          <w:kern w:val="36"/>
          <w:sz w:val="24"/>
          <w:szCs w:val="24"/>
        </w:rPr>
        <w:t>0</w:t>
      </w:r>
      <w:r w:rsidR="00556511" w:rsidRPr="00ED7B94">
        <w:rPr>
          <w:b/>
          <w:kern w:val="36"/>
          <w:sz w:val="24"/>
          <w:szCs w:val="24"/>
        </w:rPr>
        <w:t>4</w:t>
      </w:r>
      <w:r w:rsidR="00783B19" w:rsidRPr="00E83803">
        <w:rPr>
          <w:b/>
          <w:kern w:val="36"/>
          <w:sz w:val="24"/>
          <w:szCs w:val="24"/>
        </w:rPr>
        <w:t>1</w:t>
      </w:r>
      <w:r w:rsidR="007823FA">
        <w:rPr>
          <w:b/>
          <w:kern w:val="36"/>
          <w:sz w:val="24"/>
          <w:szCs w:val="24"/>
        </w:rPr>
        <w:t>1</w:t>
      </w:r>
      <w:r>
        <w:rPr>
          <w:b/>
          <w:kern w:val="36"/>
          <w:sz w:val="24"/>
          <w:szCs w:val="24"/>
        </w:rPr>
        <w:t>-ВР-17</w:t>
      </w:r>
    </w:p>
    <w:p w:rsidR="0060663E" w:rsidRPr="00382A07" w:rsidRDefault="0060663E" w:rsidP="0060663E">
      <w:pPr>
        <w:spacing w:line="240" w:lineRule="auto"/>
        <w:ind w:left="6804" w:firstLine="0"/>
        <w:rPr>
          <w:b/>
          <w:kern w:val="36"/>
          <w:sz w:val="24"/>
          <w:szCs w:val="24"/>
        </w:rPr>
      </w:pPr>
      <w:r w:rsidRPr="00382A07">
        <w:rPr>
          <w:b/>
          <w:kern w:val="36"/>
          <w:sz w:val="24"/>
          <w:szCs w:val="24"/>
        </w:rPr>
        <w:t>от «</w:t>
      </w:r>
      <w:r w:rsidR="007823FA">
        <w:rPr>
          <w:b/>
          <w:kern w:val="36"/>
          <w:sz w:val="24"/>
          <w:szCs w:val="24"/>
        </w:rPr>
        <w:t>30</w:t>
      </w:r>
      <w:r w:rsidRPr="00382A07">
        <w:rPr>
          <w:b/>
          <w:kern w:val="36"/>
          <w:sz w:val="24"/>
          <w:szCs w:val="24"/>
        </w:rPr>
        <w:t xml:space="preserve">» </w:t>
      </w:r>
      <w:r>
        <w:rPr>
          <w:b/>
          <w:kern w:val="36"/>
          <w:sz w:val="24"/>
          <w:szCs w:val="24"/>
        </w:rPr>
        <w:t>октября</w:t>
      </w:r>
      <w:r w:rsidRPr="00382A07">
        <w:rPr>
          <w:b/>
          <w:kern w:val="36"/>
          <w:sz w:val="24"/>
          <w:szCs w:val="24"/>
        </w:rPr>
        <w:t xml:space="preserve"> </w:t>
      </w:r>
      <w:r>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60663E" w:rsidRDefault="00717F60" w:rsidP="00E71A48">
      <w:pPr>
        <w:pStyle w:val="1f4"/>
        <w:spacing w:line="264" w:lineRule="auto"/>
        <w:ind w:left="0" w:right="0"/>
        <w:jc w:val="center"/>
        <w:rPr>
          <w:rFonts w:ascii="Times New Roman" w:hAnsi="Times New Roman"/>
          <w:b/>
          <w:iCs w:val="0"/>
          <w:sz w:val="24"/>
          <w:szCs w:val="24"/>
        </w:rPr>
      </w:pPr>
      <w:r w:rsidRPr="0060663E">
        <w:rPr>
          <w:rFonts w:ascii="Times New Roman" w:hAnsi="Times New Roman"/>
          <w:b/>
          <w:iCs w:val="0"/>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7556FF" w:rsidRPr="0060663E">
        <w:rPr>
          <w:b/>
          <w:sz w:val="24"/>
          <w:szCs w:val="24"/>
        </w:rPr>
        <w:t>Договор</w:t>
      </w:r>
      <w:r w:rsidR="00383D91">
        <w:rPr>
          <w:b/>
          <w:sz w:val="24"/>
          <w:szCs w:val="24"/>
        </w:rPr>
        <w:t>а</w:t>
      </w:r>
      <w:r w:rsidR="007556FF" w:rsidRPr="0060663E">
        <w:rPr>
          <w:b/>
          <w:sz w:val="24"/>
          <w:szCs w:val="24"/>
        </w:rPr>
        <w:t xml:space="preserve"> </w:t>
      </w:r>
      <w:r w:rsidR="00783B19" w:rsidRPr="00783B19">
        <w:rPr>
          <w:b/>
          <w:sz w:val="24"/>
          <w:szCs w:val="24"/>
        </w:rPr>
        <w:t xml:space="preserve">на поставку </w:t>
      </w:r>
      <w:r w:rsidR="00E13402" w:rsidRPr="00E13402">
        <w:rPr>
          <w:b/>
          <w:sz w:val="24"/>
          <w:szCs w:val="24"/>
        </w:rPr>
        <w:t>медицинских препаратов</w:t>
      </w:r>
      <w:r w:rsidR="00556511" w:rsidRPr="00556511">
        <w:rPr>
          <w:b/>
          <w:sz w:val="24"/>
          <w:szCs w:val="24"/>
        </w:rPr>
        <w:t xml:space="preserve"> </w:t>
      </w:r>
      <w:r w:rsidR="007556FF" w:rsidRPr="0060663E">
        <w:rPr>
          <w:b/>
          <w:sz w:val="24"/>
          <w:szCs w:val="24"/>
        </w:rPr>
        <w:t>для нужд ПАО «МРСК Центра» (филиал</w:t>
      </w:r>
      <w:r w:rsidR="0060663E" w:rsidRPr="0060663E">
        <w:rPr>
          <w:b/>
          <w:sz w:val="24"/>
          <w:szCs w:val="24"/>
        </w:rPr>
        <w:t>а</w:t>
      </w:r>
      <w:r w:rsidR="007556FF" w:rsidRPr="0060663E">
        <w:rPr>
          <w:b/>
          <w:sz w:val="24"/>
          <w:szCs w:val="24"/>
        </w:rPr>
        <w:t xml:space="preserve"> «Воронежэнерго»)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60663E">
        <w:rPr>
          <w:sz w:val="24"/>
          <w:szCs w:val="24"/>
        </w:rPr>
        <w:t>Воронеж</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EF0475">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EF0475">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EF0475">
        <w:rPr>
          <w:noProof/>
        </w:rPr>
        <w:t>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EF0475">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EF0475">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EF0475">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EF0475">
        <w:rPr>
          <w:noProof/>
        </w:rPr>
        <w:t>8</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EF0475">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EF0475">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EF0475">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EF0475">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EF0475">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EF0475">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EF0475">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EF0475">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EF0475">
        <w:rPr>
          <w:noProof/>
        </w:rPr>
        <w:t>29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EF0475">
        <w:rPr>
          <w:noProof/>
        </w:rPr>
        <w:t>30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EF0475">
        <w:rPr>
          <w:noProof/>
        </w:rPr>
        <w:t>30</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EF0475">
        <w:rPr>
          <w:noProof/>
        </w:rPr>
        <w:t>32</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EF0475">
        <w:rPr>
          <w:noProof/>
        </w:rPr>
        <w:t>34</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EF0475">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EF0475">
        <w:rPr>
          <w:noProof/>
        </w:rPr>
        <w:t>36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EF0475">
        <w:rPr>
          <w:noProof/>
        </w:rPr>
        <w:t>37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EF0475">
        <w:rPr>
          <w:noProof/>
        </w:rPr>
        <w:t>38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EF0475">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EF0475">
        <w:rPr>
          <w:noProof/>
        </w:rPr>
        <w:t>40</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EF0475">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EF0475">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EF0475">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EF0475">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EF0475">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EF0475">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EF0475">
        <w:rPr>
          <w:noProof/>
        </w:rPr>
        <w:t>42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EF0475">
        <w:rPr>
          <w:noProof/>
        </w:rPr>
        <w:t>43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EF0475">
        <w:rPr>
          <w:noProof/>
        </w:rPr>
        <w:t>43</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EF0475">
        <w:rPr>
          <w:noProof/>
        </w:rPr>
        <w:t>47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EF0475">
        <w:rPr>
          <w:noProof/>
        </w:rPr>
        <w:t>49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EF0475">
        <w:rPr>
          <w:noProof/>
        </w:rPr>
        <w:t>52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EF0475">
        <w:rPr>
          <w:noProof/>
        </w:rPr>
        <w:t>54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EF0475">
        <w:rPr>
          <w:noProof/>
        </w:rPr>
        <w:t>56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EF0475">
        <w:rPr>
          <w:noProof/>
        </w:rPr>
        <w:t>58</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EF0475">
        <w:rPr>
          <w:noProof/>
        </w:rPr>
        <w:t>59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EF0475">
        <w:rPr>
          <w:noProof/>
        </w:rPr>
        <w:t>65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EF0475">
        <w:rPr>
          <w:noProof/>
        </w:rPr>
        <w:t>67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EF0475">
        <w:rPr>
          <w:noProof/>
        </w:rPr>
        <w:t>69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EF0475">
        <w:rPr>
          <w:noProof/>
        </w:rPr>
        <w:t>71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EF0475">
        <w:rPr>
          <w:noProof/>
        </w:rPr>
        <w:t>74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EF0475">
        <w:rPr>
          <w:noProof/>
        </w:rPr>
        <w:t>78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EF0475">
        <w:rPr>
          <w:noProof/>
        </w:rPr>
        <w:t>81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EF0475">
        <w:rPr>
          <w:noProof/>
        </w:rPr>
        <w:t>83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EF0475">
        <w:rPr>
          <w:noProof/>
        </w:rPr>
        <w:t>85</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F97A9C"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F97A9C">
        <w:rPr>
          <w:szCs w:val="24"/>
        </w:rPr>
        <w:lastRenderedPageBreak/>
        <w:t>Общие положения</w:t>
      </w:r>
      <w:bookmarkEnd w:id="7"/>
    </w:p>
    <w:p w:rsidR="00717F60" w:rsidRPr="00F97A9C" w:rsidRDefault="00717F60" w:rsidP="00E722B6">
      <w:pPr>
        <w:pStyle w:val="2"/>
        <w:tabs>
          <w:tab w:val="clear" w:pos="1700"/>
          <w:tab w:val="left" w:pos="567"/>
        </w:tabs>
        <w:spacing w:line="264" w:lineRule="auto"/>
      </w:pPr>
      <w:bookmarkStart w:id="8" w:name="__RefHeading__393_1298132286"/>
      <w:bookmarkStart w:id="9" w:name="_Toc472411759"/>
      <w:bookmarkEnd w:id="8"/>
      <w:r w:rsidRPr="00F97A9C">
        <w:t>Общие сведения о процедуре запроса предложений</w:t>
      </w:r>
      <w:bookmarkEnd w:id="9"/>
    </w:p>
    <w:p w:rsidR="005B75A6" w:rsidRPr="00F97A9C"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F97A9C">
        <w:rPr>
          <w:iCs/>
          <w:sz w:val="24"/>
          <w:szCs w:val="24"/>
        </w:rPr>
        <w:t xml:space="preserve">Заказчик, являющийся Организатором запроса предложений </w:t>
      </w:r>
      <w:r w:rsidR="007556FF" w:rsidRPr="00F97A9C">
        <w:rPr>
          <w:iCs/>
          <w:sz w:val="24"/>
          <w:szCs w:val="24"/>
        </w:rPr>
        <w:t>– ПАО «МРСК Центра» (далее – Заказчик или Организатор)</w:t>
      </w:r>
      <w:r w:rsidRPr="00F97A9C">
        <w:rPr>
          <w:iCs/>
          <w:sz w:val="24"/>
          <w:szCs w:val="24"/>
        </w:rPr>
        <w:t xml:space="preserve"> (почтовый адрес:</w:t>
      </w:r>
      <w:r w:rsidR="007556FF" w:rsidRPr="00F97A9C">
        <w:rPr>
          <w:iCs/>
          <w:sz w:val="24"/>
          <w:szCs w:val="24"/>
        </w:rPr>
        <w:t xml:space="preserve"> РФ, 127018, г. Москва, ул. 2-я Ямская, 4</w:t>
      </w:r>
      <w:r w:rsidR="00EC1043" w:rsidRPr="00F97A9C">
        <w:rPr>
          <w:iCs/>
          <w:sz w:val="24"/>
          <w:szCs w:val="24"/>
        </w:rPr>
        <w:t>, с</w:t>
      </w:r>
      <w:r w:rsidRPr="00F97A9C">
        <w:rPr>
          <w:iCs/>
          <w:sz w:val="24"/>
          <w:szCs w:val="24"/>
        </w:rPr>
        <w:t xml:space="preserve">екретарь Закупочной комиссии – </w:t>
      </w:r>
      <w:r w:rsidR="00B73057" w:rsidRPr="00F97A9C">
        <w:rPr>
          <w:iCs/>
          <w:sz w:val="24"/>
          <w:szCs w:val="24"/>
        </w:rPr>
        <w:t xml:space="preserve">ведущий специалист отдела закупочной деятельности ПАО «МРСК Центра» (филиала «Воронежэнерго») Зайцева Александра Анатольевна, контактный телефон: (473) 257-94-66, адрес электронной почты:  </w:t>
      </w:r>
      <w:hyperlink r:id="rId18" w:history="1">
        <w:r w:rsidR="00B73057" w:rsidRPr="00F97A9C">
          <w:rPr>
            <w:rStyle w:val="a7"/>
            <w:sz w:val="24"/>
            <w:szCs w:val="24"/>
            <w:lang w:val="en-US"/>
          </w:rPr>
          <w:t>Zaitseva</w:t>
        </w:r>
        <w:r w:rsidR="00B73057" w:rsidRPr="00F97A9C">
          <w:rPr>
            <w:rStyle w:val="a7"/>
            <w:sz w:val="24"/>
            <w:szCs w:val="24"/>
          </w:rPr>
          <w:t>.</w:t>
        </w:r>
        <w:r w:rsidR="00B73057" w:rsidRPr="00F97A9C">
          <w:rPr>
            <w:rStyle w:val="a7"/>
            <w:sz w:val="24"/>
            <w:szCs w:val="24"/>
            <w:lang w:val="en-US"/>
          </w:rPr>
          <w:t>AA</w:t>
        </w:r>
        <w:r w:rsidR="00B73057" w:rsidRPr="00F97A9C">
          <w:rPr>
            <w:rStyle w:val="a7"/>
            <w:sz w:val="24"/>
            <w:szCs w:val="24"/>
          </w:rPr>
          <w:t>@</w:t>
        </w:r>
        <w:r w:rsidR="00B73057" w:rsidRPr="00F97A9C">
          <w:rPr>
            <w:rStyle w:val="a7"/>
            <w:sz w:val="24"/>
            <w:szCs w:val="24"/>
            <w:lang w:val="en-US"/>
          </w:rPr>
          <w:t>mrsk</w:t>
        </w:r>
        <w:r w:rsidR="00B73057" w:rsidRPr="00F97A9C">
          <w:rPr>
            <w:rStyle w:val="a7"/>
            <w:sz w:val="24"/>
            <w:szCs w:val="24"/>
          </w:rPr>
          <w:t>-1.</w:t>
        </w:r>
        <w:r w:rsidR="00B73057" w:rsidRPr="00F97A9C">
          <w:rPr>
            <w:rStyle w:val="a7"/>
            <w:sz w:val="24"/>
            <w:szCs w:val="24"/>
            <w:lang w:val="en-US"/>
          </w:rPr>
          <w:t>ru</w:t>
        </w:r>
      </w:hyperlink>
      <w:r w:rsidR="00B73057" w:rsidRPr="00F97A9C">
        <w:rPr>
          <w:rStyle w:val="a7"/>
          <w:sz w:val="24"/>
          <w:szCs w:val="24"/>
        </w:rPr>
        <w:t>,</w:t>
      </w:r>
      <w:r w:rsidR="00B73057" w:rsidRPr="00F97A9C">
        <w:rPr>
          <w:iCs/>
          <w:sz w:val="24"/>
          <w:szCs w:val="24"/>
        </w:rPr>
        <w:t xml:space="preserve"> ответственное лицо – Лещева Екатерина Николаевна, контактный телефон - (473) 257-94-66, адрес электронной почты: </w:t>
      </w:r>
      <w:hyperlink r:id="rId19" w:history="1">
        <w:r w:rsidR="00B73057" w:rsidRPr="00F97A9C">
          <w:rPr>
            <w:rStyle w:val="a7"/>
            <w:sz w:val="24"/>
            <w:szCs w:val="24"/>
            <w:lang w:val="en-US"/>
          </w:rPr>
          <w:t>Lescheva</w:t>
        </w:r>
        <w:r w:rsidR="00B73057" w:rsidRPr="00F97A9C">
          <w:rPr>
            <w:rStyle w:val="a7"/>
            <w:sz w:val="24"/>
            <w:szCs w:val="24"/>
          </w:rPr>
          <w:t>.</w:t>
        </w:r>
        <w:r w:rsidR="00B73057" w:rsidRPr="00F97A9C">
          <w:rPr>
            <w:rStyle w:val="a7"/>
            <w:sz w:val="24"/>
            <w:szCs w:val="24"/>
            <w:lang w:val="en-US"/>
          </w:rPr>
          <w:t>EN</w:t>
        </w:r>
        <w:r w:rsidR="00B73057" w:rsidRPr="00F97A9C">
          <w:rPr>
            <w:rStyle w:val="a7"/>
            <w:sz w:val="24"/>
            <w:szCs w:val="24"/>
          </w:rPr>
          <w:t>@</w:t>
        </w:r>
        <w:r w:rsidR="00B73057" w:rsidRPr="00F97A9C">
          <w:rPr>
            <w:rStyle w:val="a7"/>
            <w:sz w:val="24"/>
            <w:szCs w:val="24"/>
            <w:lang w:val="en-US"/>
          </w:rPr>
          <w:t>mrsk</w:t>
        </w:r>
        <w:r w:rsidR="00B73057" w:rsidRPr="00F97A9C">
          <w:rPr>
            <w:rStyle w:val="a7"/>
            <w:sz w:val="24"/>
            <w:szCs w:val="24"/>
          </w:rPr>
          <w:t>-1.</w:t>
        </w:r>
        <w:r w:rsidR="00B73057" w:rsidRPr="00F97A9C">
          <w:rPr>
            <w:rStyle w:val="a7"/>
            <w:sz w:val="24"/>
            <w:szCs w:val="24"/>
            <w:lang w:val="en-US"/>
          </w:rPr>
          <w:t>ru</w:t>
        </w:r>
      </w:hyperlink>
      <w:r w:rsidR="00B73057" w:rsidRPr="00F97A9C">
        <w:rPr>
          <w:iCs/>
          <w:sz w:val="24"/>
          <w:szCs w:val="24"/>
        </w:rPr>
        <w:t>,</w:t>
      </w:r>
      <w:r w:rsidR="00862664" w:rsidRPr="00F97A9C">
        <w:rPr>
          <w:sz w:val="24"/>
          <w:szCs w:val="24"/>
        </w:rPr>
        <w:t xml:space="preserve"> </w:t>
      </w:r>
      <w:r w:rsidR="004B5EB3" w:rsidRPr="00F97A9C">
        <w:rPr>
          <w:iCs/>
          <w:sz w:val="24"/>
          <w:szCs w:val="24"/>
        </w:rPr>
        <w:t>Извещени</w:t>
      </w:r>
      <w:r w:rsidRPr="00F97A9C">
        <w:rPr>
          <w:iCs/>
          <w:sz w:val="24"/>
          <w:szCs w:val="24"/>
        </w:rPr>
        <w:t>ем</w:t>
      </w:r>
      <w:r w:rsidRPr="00F97A9C">
        <w:rPr>
          <w:sz w:val="24"/>
          <w:szCs w:val="24"/>
        </w:rPr>
        <w:t xml:space="preserve"> о проведении открытого </w:t>
      </w:r>
      <w:r w:rsidRPr="00F97A9C">
        <w:rPr>
          <w:iCs/>
          <w:sz w:val="24"/>
          <w:szCs w:val="24"/>
        </w:rPr>
        <w:t>запроса предложений</w:t>
      </w:r>
      <w:r w:rsidRPr="00F97A9C">
        <w:rPr>
          <w:sz w:val="24"/>
          <w:szCs w:val="24"/>
        </w:rPr>
        <w:t xml:space="preserve">, опубликованным </w:t>
      </w:r>
      <w:r w:rsidRPr="00F97A9C">
        <w:rPr>
          <w:b/>
          <w:sz w:val="24"/>
          <w:szCs w:val="24"/>
        </w:rPr>
        <w:t>«</w:t>
      </w:r>
      <w:r w:rsidR="00203021" w:rsidRPr="00203021">
        <w:rPr>
          <w:b/>
          <w:sz w:val="24"/>
          <w:szCs w:val="24"/>
        </w:rPr>
        <w:t>31</w:t>
      </w:r>
      <w:r w:rsidRPr="00F97A9C">
        <w:rPr>
          <w:b/>
          <w:sz w:val="24"/>
          <w:szCs w:val="24"/>
        </w:rPr>
        <w:t xml:space="preserve">» </w:t>
      </w:r>
      <w:r w:rsidR="00F97A9C" w:rsidRPr="00F97A9C">
        <w:rPr>
          <w:b/>
          <w:sz w:val="24"/>
          <w:szCs w:val="24"/>
        </w:rPr>
        <w:t>октябр</w:t>
      </w:r>
      <w:r w:rsidR="00862664" w:rsidRPr="00F97A9C">
        <w:rPr>
          <w:b/>
          <w:sz w:val="24"/>
          <w:szCs w:val="24"/>
        </w:rPr>
        <w:t>я</w:t>
      </w:r>
      <w:r w:rsidRPr="00F97A9C">
        <w:rPr>
          <w:b/>
          <w:sz w:val="24"/>
          <w:szCs w:val="24"/>
        </w:rPr>
        <w:t xml:space="preserve"> </w:t>
      </w:r>
      <w:r w:rsidR="004E638A" w:rsidRPr="00F97A9C">
        <w:rPr>
          <w:b/>
          <w:sz w:val="24"/>
          <w:szCs w:val="24"/>
        </w:rPr>
        <w:t>2017</w:t>
      </w:r>
      <w:r w:rsidRPr="00F97A9C">
        <w:rPr>
          <w:b/>
          <w:sz w:val="24"/>
          <w:szCs w:val="24"/>
        </w:rPr>
        <w:t xml:space="preserve"> г.</w:t>
      </w:r>
      <w:r w:rsidRPr="00F97A9C">
        <w:rPr>
          <w:sz w:val="24"/>
          <w:szCs w:val="24"/>
        </w:rPr>
        <w:t xml:space="preserve"> на официальном сайте (</w:t>
      </w:r>
      <w:hyperlink r:id="rId20" w:history="1">
        <w:r w:rsidR="00DF4426" w:rsidRPr="003823D8">
          <w:rPr>
            <w:rStyle w:val="a7"/>
            <w:sz w:val="24"/>
            <w:szCs w:val="24"/>
            <w:lang w:val="en-US"/>
          </w:rPr>
          <w:t>www</w:t>
        </w:r>
        <w:r w:rsidR="00DF4426" w:rsidRPr="003823D8">
          <w:rPr>
            <w:rStyle w:val="a7"/>
            <w:sz w:val="24"/>
            <w:szCs w:val="24"/>
          </w:rPr>
          <w:t>.</w:t>
        </w:r>
        <w:r w:rsidR="00DF4426" w:rsidRPr="003823D8">
          <w:rPr>
            <w:rStyle w:val="a7"/>
            <w:sz w:val="24"/>
            <w:szCs w:val="24"/>
            <w:lang w:val="en-US"/>
          </w:rPr>
          <w:t>zakupki</w:t>
        </w:r>
        <w:r w:rsidR="00DF4426" w:rsidRPr="003823D8">
          <w:rPr>
            <w:rStyle w:val="a7"/>
            <w:sz w:val="24"/>
            <w:szCs w:val="24"/>
          </w:rPr>
          <w:t>.</w:t>
        </w:r>
        <w:r w:rsidR="00DF4426" w:rsidRPr="003823D8">
          <w:rPr>
            <w:rStyle w:val="a7"/>
            <w:sz w:val="24"/>
            <w:szCs w:val="24"/>
            <w:lang w:val="en-US"/>
          </w:rPr>
          <w:t>gov</w:t>
        </w:r>
        <w:r w:rsidR="00DF4426" w:rsidRPr="003823D8">
          <w:rPr>
            <w:rStyle w:val="a7"/>
            <w:sz w:val="24"/>
            <w:szCs w:val="24"/>
          </w:rPr>
          <w:t>.</w:t>
        </w:r>
        <w:r w:rsidR="00DF4426" w:rsidRPr="003823D8">
          <w:rPr>
            <w:rStyle w:val="a7"/>
            <w:sz w:val="24"/>
            <w:szCs w:val="24"/>
            <w:lang w:val="en-US"/>
          </w:rPr>
          <w:t>ru</w:t>
        </w:r>
      </w:hyperlink>
      <w:r w:rsidRPr="00F97A9C">
        <w:rPr>
          <w:sz w:val="24"/>
          <w:szCs w:val="24"/>
        </w:rPr>
        <w:t>),</w:t>
      </w:r>
      <w:r w:rsidR="009D7F01" w:rsidRPr="00F97A9C">
        <w:rPr>
          <w:iCs/>
          <w:sz w:val="24"/>
          <w:szCs w:val="24"/>
        </w:rPr>
        <w:t xml:space="preserve"> </w:t>
      </w:r>
      <w:r w:rsidR="009D7F01" w:rsidRPr="00F97A9C">
        <w:rPr>
          <w:sz w:val="24"/>
          <w:szCs w:val="24"/>
        </w:rPr>
        <w:t xml:space="preserve">на сайте </w:t>
      </w:r>
      <w:r w:rsidR="007556FF" w:rsidRPr="00F97A9C">
        <w:rPr>
          <w:iCs/>
          <w:sz w:val="24"/>
          <w:szCs w:val="24"/>
        </w:rPr>
        <w:t>ПАО «МРСК Центра»</w:t>
      </w:r>
      <w:r w:rsidR="009D7F01" w:rsidRPr="00F97A9C">
        <w:rPr>
          <w:sz w:val="24"/>
          <w:szCs w:val="24"/>
        </w:rPr>
        <w:t xml:space="preserve"> (</w:t>
      </w:r>
      <w:hyperlink r:id="rId21" w:history="1">
        <w:r w:rsidR="00DF4426" w:rsidRPr="003823D8">
          <w:rPr>
            <w:rStyle w:val="a7"/>
            <w:sz w:val="24"/>
            <w:szCs w:val="24"/>
            <w:lang w:val="en-US"/>
          </w:rPr>
          <w:t>www</w:t>
        </w:r>
        <w:r w:rsidR="00DF4426" w:rsidRPr="003823D8">
          <w:rPr>
            <w:rStyle w:val="a7"/>
            <w:sz w:val="24"/>
            <w:szCs w:val="24"/>
          </w:rPr>
          <w:t>.</w:t>
        </w:r>
        <w:r w:rsidR="00DF4426" w:rsidRPr="003823D8">
          <w:rPr>
            <w:rStyle w:val="a7"/>
            <w:sz w:val="24"/>
            <w:szCs w:val="24"/>
            <w:lang w:val="en-US"/>
          </w:rPr>
          <w:t>mrsk</w:t>
        </w:r>
        <w:r w:rsidR="00DF4426" w:rsidRPr="003823D8">
          <w:rPr>
            <w:rStyle w:val="a7"/>
            <w:sz w:val="24"/>
            <w:szCs w:val="24"/>
          </w:rPr>
          <w:t>-1.</w:t>
        </w:r>
        <w:r w:rsidR="00DF4426" w:rsidRPr="003823D8">
          <w:rPr>
            <w:rStyle w:val="a7"/>
            <w:sz w:val="24"/>
            <w:szCs w:val="24"/>
            <w:lang w:val="en-US"/>
          </w:rPr>
          <w:t>ru</w:t>
        </w:r>
      </w:hyperlink>
      <w:r w:rsidR="00862664" w:rsidRPr="00F97A9C">
        <w:rPr>
          <w:sz w:val="24"/>
          <w:szCs w:val="24"/>
        </w:rPr>
        <w:t>)</w:t>
      </w:r>
      <w:r w:rsidR="00702B2C" w:rsidRPr="00F97A9C">
        <w:rPr>
          <w:sz w:val="24"/>
          <w:szCs w:val="24"/>
        </w:rPr>
        <w:t xml:space="preserve">, на сайте ЭТП, указанном в п. </w:t>
      </w:r>
      <w:r w:rsidR="000D2D6A" w:rsidRPr="00F97A9C">
        <w:rPr>
          <w:sz w:val="24"/>
          <w:szCs w:val="24"/>
        </w:rPr>
        <w:fldChar w:fldCharType="begin"/>
      </w:r>
      <w:r w:rsidR="000D2D6A" w:rsidRPr="00F97A9C">
        <w:rPr>
          <w:sz w:val="24"/>
          <w:szCs w:val="24"/>
        </w:rPr>
        <w:instrText xml:space="preserve"> REF _Ref440269836 \r \h  \* MERGEFORMAT </w:instrText>
      </w:r>
      <w:r w:rsidR="000D2D6A" w:rsidRPr="00F97A9C">
        <w:rPr>
          <w:sz w:val="24"/>
          <w:szCs w:val="24"/>
        </w:rPr>
      </w:r>
      <w:r w:rsidR="000D2D6A" w:rsidRPr="00F97A9C">
        <w:rPr>
          <w:sz w:val="24"/>
          <w:szCs w:val="24"/>
        </w:rPr>
        <w:fldChar w:fldCharType="separate"/>
      </w:r>
      <w:r w:rsidR="00EF0475">
        <w:rPr>
          <w:sz w:val="24"/>
          <w:szCs w:val="24"/>
        </w:rPr>
        <w:t>1.1.2</w:t>
      </w:r>
      <w:r w:rsidR="000D2D6A" w:rsidRPr="00F97A9C">
        <w:rPr>
          <w:sz w:val="24"/>
          <w:szCs w:val="24"/>
        </w:rPr>
        <w:fldChar w:fldCharType="end"/>
      </w:r>
      <w:r w:rsidR="00702B2C" w:rsidRPr="00F97A9C">
        <w:rPr>
          <w:sz w:val="24"/>
          <w:szCs w:val="24"/>
        </w:rPr>
        <w:t xml:space="preserve"> настоящей Документации, </w:t>
      </w:r>
      <w:r w:rsidR="009A7733" w:rsidRPr="00F97A9C">
        <w:rPr>
          <w:iCs/>
          <w:sz w:val="24"/>
          <w:szCs w:val="24"/>
        </w:rPr>
        <w:t xml:space="preserve"> </w:t>
      </w:r>
      <w:r w:rsidRPr="00F97A9C">
        <w:rPr>
          <w:iCs/>
          <w:sz w:val="24"/>
          <w:szCs w:val="24"/>
        </w:rPr>
        <w:t>приг</w:t>
      </w:r>
      <w:r w:rsidRPr="00F97A9C">
        <w:rPr>
          <w:sz w:val="24"/>
          <w:szCs w:val="24"/>
        </w:rPr>
        <w:t>ласило юридических лиц</w:t>
      </w:r>
      <w:r w:rsidR="005B75A6" w:rsidRPr="00F97A9C">
        <w:rPr>
          <w:sz w:val="24"/>
          <w:szCs w:val="24"/>
        </w:rPr>
        <w:t xml:space="preserve"> и физических лиц (в т.</w:t>
      </w:r>
      <w:r w:rsidR="003129D4" w:rsidRPr="00F97A9C">
        <w:rPr>
          <w:sz w:val="24"/>
          <w:szCs w:val="24"/>
        </w:rPr>
        <w:t xml:space="preserve"> </w:t>
      </w:r>
      <w:r w:rsidR="005B75A6" w:rsidRPr="00F97A9C">
        <w:rPr>
          <w:sz w:val="24"/>
          <w:szCs w:val="24"/>
        </w:rPr>
        <w:t>ч. индивидуальных предпринимателей)</w:t>
      </w:r>
      <w:r w:rsidR="00BD29A3" w:rsidRPr="00F97A9C">
        <w:rPr>
          <w:sz w:val="24"/>
          <w:szCs w:val="24"/>
        </w:rPr>
        <w:t>,</w:t>
      </w:r>
      <w:r w:rsidR="009D7F01" w:rsidRPr="00F97A9C">
        <w:rPr>
          <w:sz w:val="24"/>
          <w:szCs w:val="24"/>
        </w:rPr>
        <w:t xml:space="preserve"> </w:t>
      </w:r>
      <w:r w:rsidR="00BD29A3" w:rsidRPr="00F97A9C">
        <w:rPr>
          <w:sz w:val="24"/>
          <w:szCs w:val="24"/>
        </w:rPr>
        <w:t xml:space="preserve">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15381" w:rsidRPr="00F97A9C">
        <w:rPr>
          <w:sz w:val="24"/>
          <w:szCs w:val="24"/>
        </w:rPr>
        <w:t xml:space="preserve">(далее – Участники) </w:t>
      </w:r>
      <w:r w:rsidR="004B5EB3" w:rsidRPr="00F97A9C">
        <w:rPr>
          <w:sz w:val="24"/>
          <w:szCs w:val="24"/>
        </w:rPr>
        <w:t>к участию в процедуре О</w:t>
      </w:r>
      <w:r w:rsidRPr="00F97A9C">
        <w:rPr>
          <w:sz w:val="24"/>
          <w:szCs w:val="24"/>
        </w:rPr>
        <w:t xml:space="preserve">ткрытого запроса предложений (далее – запрос предложений) </w:t>
      </w:r>
      <w:bookmarkEnd w:id="10"/>
      <w:r w:rsidR="004B5EB3" w:rsidRPr="00F97A9C">
        <w:rPr>
          <w:sz w:val="24"/>
          <w:szCs w:val="24"/>
        </w:rPr>
        <w:t xml:space="preserve">на право заключения </w:t>
      </w:r>
      <w:r w:rsidR="00702B2C" w:rsidRPr="00F97A9C">
        <w:rPr>
          <w:iCs/>
          <w:sz w:val="24"/>
          <w:szCs w:val="24"/>
        </w:rPr>
        <w:t>Договор</w:t>
      </w:r>
      <w:r w:rsidR="0060663E" w:rsidRPr="00F97A9C">
        <w:rPr>
          <w:iCs/>
          <w:sz w:val="24"/>
          <w:szCs w:val="24"/>
        </w:rPr>
        <w:t>а</w:t>
      </w:r>
      <w:r w:rsidR="00702B2C" w:rsidRPr="00F97A9C">
        <w:rPr>
          <w:iCs/>
          <w:sz w:val="24"/>
          <w:szCs w:val="24"/>
        </w:rPr>
        <w:t xml:space="preserve"> </w:t>
      </w:r>
      <w:r w:rsidR="001149C8" w:rsidRPr="00C26F84">
        <w:rPr>
          <w:snapToGrid w:val="0"/>
        </w:rPr>
        <w:t xml:space="preserve">на поставку </w:t>
      </w:r>
      <w:r w:rsidR="001149C8" w:rsidRPr="00644014">
        <w:rPr>
          <w:iCs/>
        </w:rPr>
        <w:t>медицинских препаратов</w:t>
      </w:r>
      <w:r w:rsidR="001149C8" w:rsidRPr="00F97A9C">
        <w:rPr>
          <w:iCs/>
          <w:sz w:val="24"/>
          <w:szCs w:val="24"/>
        </w:rPr>
        <w:t xml:space="preserve"> </w:t>
      </w:r>
      <w:r w:rsidR="00702B2C" w:rsidRPr="00F97A9C">
        <w:rPr>
          <w:iCs/>
          <w:sz w:val="24"/>
          <w:szCs w:val="24"/>
        </w:rPr>
        <w:t>для</w:t>
      </w:r>
      <w:r w:rsidR="00702B2C" w:rsidRPr="00F97A9C">
        <w:rPr>
          <w:sz w:val="24"/>
          <w:szCs w:val="24"/>
        </w:rPr>
        <w:t xml:space="preserve"> нужд ПАО «МРСК Центра» </w:t>
      </w:r>
      <w:r w:rsidR="00862664" w:rsidRPr="00F97A9C">
        <w:rPr>
          <w:sz w:val="24"/>
          <w:szCs w:val="24"/>
        </w:rPr>
        <w:t>(филиала «Воронежэнерго»</w:t>
      </w:r>
      <w:r w:rsidR="0060663E" w:rsidRPr="00F97A9C">
        <w:rPr>
          <w:sz w:val="24"/>
          <w:szCs w:val="24"/>
        </w:rPr>
        <w:t>)</w:t>
      </w:r>
      <w:r w:rsidR="00862664" w:rsidRPr="00F97A9C">
        <w:rPr>
          <w:sz w:val="24"/>
          <w:szCs w:val="24"/>
        </w:rPr>
        <w:t>, расположенного по адресу: РФ, 394033, г. Воронеж, ул. Арзамасская, 2</w:t>
      </w:r>
      <w:r w:rsidRPr="00F97A9C">
        <w:rPr>
          <w:sz w:val="24"/>
          <w:szCs w:val="24"/>
        </w:rPr>
        <w:t>.</w:t>
      </w:r>
      <w:bookmarkEnd w:id="11"/>
      <w:bookmarkEnd w:id="12"/>
      <w:bookmarkEnd w:id="13"/>
    </w:p>
    <w:p w:rsidR="00717F60" w:rsidRPr="00C5521C"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5521C">
        <w:rPr>
          <w:sz w:val="24"/>
          <w:szCs w:val="24"/>
        </w:rPr>
        <w:t xml:space="preserve">Настоящий </w:t>
      </w:r>
      <w:r w:rsidR="004B5EB3" w:rsidRPr="00C5521C">
        <w:rPr>
          <w:sz w:val="24"/>
          <w:szCs w:val="24"/>
        </w:rPr>
        <w:t>З</w:t>
      </w:r>
      <w:r w:rsidRPr="00C5521C">
        <w:rPr>
          <w:sz w:val="24"/>
          <w:szCs w:val="24"/>
        </w:rPr>
        <w:t xml:space="preserve">апрос предложений проводится в соответствии с правилами и с использованием функционала </w:t>
      </w:r>
      <w:r w:rsidR="00702B2C" w:rsidRPr="00C5521C">
        <w:rPr>
          <w:sz w:val="24"/>
          <w:szCs w:val="24"/>
        </w:rPr>
        <w:t>электронной торговой площадк</w:t>
      </w:r>
      <w:r w:rsidR="00414AB1" w:rsidRPr="00C5521C">
        <w:rPr>
          <w:sz w:val="24"/>
          <w:szCs w:val="24"/>
        </w:rPr>
        <w:t>и</w:t>
      </w:r>
      <w:r w:rsidR="00702B2C" w:rsidRPr="00C5521C">
        <w:rPr>
          <w:sz w:val="24"/>
          <w:szCs w:val="24"/>
        </w:rPr>
        <w:t xml:space="preserve"> </w:t>
      </w:r>
      <w:r w:rsidR="000D70B6" w:rsidRPr="00C5521C">
        <w:rPr>
          <w:sz w:val="24"/>
          <w:szCs w:val="24"/>
        </w:rPr>
        <w:t>П</w:t>
      </w:r>
      <w:r w:rsidR="00702B2C" w:rsidRPr="00C5521C">
        <w:rPr>
          <w:sz w:val="24"/>
          <w:szCs w:val="24"/>
        </w:rPr>
        <w:t xml:space="preserve">АО «Россети» </w:t>
      </w:r>
      <w:hyperlink r:id="rId22" w:history="1">
        <w:r w:rsidR="00A20A7D">
          <w:rPr>
            <w:rStyle w:val="a7"/>
            <w:sz w:val="24"/>
            <w:szCs w:val="24"/>
          </w:rPr>
          <w:t>etp.rosseti.ru</w:t>
        </w:r>
      </w:hyperlink>
      <w:r w:rsidR="00A20A7D" w:rsidRPr="00C5521C">
        <w:rPr>
          <w:sz w:val="24"/>
          <w:szCs w:val="24"/>
        </w:rPr>
        <w:t xml:space="preserve"> </w:t>
      </w:r>
      <w:r w:rsidR="00702B2C" w:rsidRPr="00C5521C">
        <w:rPr>
          <w:sz w:val="24"/>
          <w:szCs w:val="24"/>
        </w:rPr>
        <w:t>(далее — ЭТП)</w:t>
      </w:r>
      <w:r w:rsidR="005B75A6" w:rsidRPr="00C5521C">
        <w:rPr>
          <w:sz w:val="24"/>
          <w:szCs w:val="24"/>
        </w:rPr>
        <w:t>.</w:t>
      </w:r>
      <w:bookmarkEnd w:id="14"/>
    </w:p>
    <w:p w:rsidR="00717F60" w:rsidRPr="00C5521C"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5521C">
        <w:rPr>
          <w:sz w:val="24"/>
          <w:szCs w:val="24"/>
        </w:rPr>
        <w:t>Заказчик</w:t>
      </w:r>
      <w:r w:rsidR="00702B2C" w:rsidRPr="00C5521C">
        <w:rPr>
          <w:sz w:val="24"/>
          <w:szCs w:val="24"/>
        </w:rPr>
        <w:t xml:space="preserve">: </w:t>
      </w:r>
      <w:r w:rsidRPr="00C5521C">
        <w:rPr>
          <w:sz w:val="24"/>
          <w:szCs w:val="24"/>
        </w:rPr>
        <w:t xml:space="preserve"> </w:t>
      </w:r>
      <w:r w:rsidR="00702B2C" w:rsidRPr="00C5521C">
        <w:rPr>
          <w:iCs/>
          <w:sz w:val="24"/>
          <w:szCs w:val="24"/>
        </w:rPr>
        <w:t>ПАО «МРСК Центра».</w:t>
      </w:r>
      <w:r w:rsidRPr="00C5521C">
        <w:rPr>
          <w:rStyle w:val="aa"/>
          <w:sz w:val="24"/>
          <w:szCs w:val="24"/>
        </w:rPr>
        <w:t xml:space="preserve"> </w:t>
      </w:r>
      <w:bookmarkEnd w:id="15"/>
    </w:p>
    <w:p w:rsidR="008C4223" w:rsidRPr="00C5521C" w:rsidRDefault="004B5EB3"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C5521C">
        <w:rPr>
          <w:sz w:val="24"/>
          <w:szCs w:val="24"/>
        </w:rPr>
        <w:t>Предмет З</w:t>
      </w:r>
      <w:r w:rsidR="00717F60" w:rsidRPr="00C5521C">
        <w:rPr>
          <w:sz w:val="24"/>
          <w:szCs w:val="24"/>
        </w:rPr>
        <w:t>апроса предложений</w:t>
      </w:r>
      <w:r w:rsidR="00702B2C" w:rsidRPr="00C5521C">
        <w:rPr>
          <w:sz w:val="24"/>
          <w:szCs w:val="24"/>
        </w:rPr>
        <w:t>:</w:t>
      </w:r>
      <w:bookmarkEnd w:id="16"/>
    </w:p>
    <w:p w:rsidR="00A40714" w:rsidRPr="00C5521C"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5521C">
        <w:rPr>
          <w:b/>
          <w:sz w:val="24"/>
          <w:szCs w:val="24"/>
          <w:u w:val="single"/>
        </w:rPr>
        <w:t>Лот №1:</w:t>
      </w:r>
      <w:r w:rsidR="00717F60" w:rsidRPr="00C5521C">
        <w:rPr>
          <w:sz w:val="24"/>
          <w:szCs w:val="24"/>
        </w:rPr>
        <w:t xml:space="preserve"> право заключения </w:t>
      </w:r>
      <w:r w:rsidR="00123C70" w:rsidRPr="00C5521C">
        <w:rPr>
          <w:sz w:val="24"/>
          <w:szCs w:val="24"/>
        </w:rPr>
        <w:t>Договор</w:t>
      </w:r>
      <w:r w:rsidR="0060663E" w:rsidRPr="00C5521C">
        <w:rPr>
          <w:sz w:val="24"/>
          <w:szCs w:val="24"/>
        </w:rPr>
        <w:t xml:space="preserve">а </w:t>
      </w:r>
      <w:r w:rsidR="001149C8" w:rsidRPr="00C26F84">
        <w:rPr>
          <w:snapToGrid w:val="0"/>
        </w:rPr>
        <w:t xml:space="preserve">на поставку </w:t>
      </w:r>
      <w:r w:rsidR="001149C8" w:rsidRPr="00644014">
        <w:rPr>
          <w:iCs/>
        </w:rPr>
        <w:t>медицинских препаратов</w:t>
      </w:r>
      <w:r w:rsidR="00553C07" w:rsidRPr="00C5521C">
        <w:rPr>
          <w:sz w:val="24"/>
          <w:szCs w:val="24"/>
        </w:rPr>
        <w:t xml:space="preserve"> </w:t>
      </w:r>
      <w:r w:rsidR="00702B2C" w:rsidRPr="00C5521C">
        <w:rPr>
          <w:sz w:val="24"/>
          <w:szCs w:val="24"/>
        </w:rPr>
        <w:t>для нужд ПАО «МРСК Центра» (филиал</w:t>
      </w:r>
      <w:r w:rsidR="0060663E" w:rsidRPr="00C5521C">
        <w:rPr>
          <w:sz w:val="24"/>
          <w:szCs w:val="24"/>
        </w:rPr>
        <w:t>а</w:t>
      </w:r>
      <w:r w:rsidR="00702B2C" w:rsidRPr="00C5521C">
        <w:rPr>
          <w:sz w:val="24"/>
          <w:szCs w:val="24"/>
        </w:rPr>
        <w:t xml:space="preserve"> «Воронежэнерго</w:t>
      </w:r>
      <w:r w:rsidR="00862664" w:rsidRPr="00C5521C">
        <w:rPr>
          <w:sz w:val="24"/>
          <w:szCs w:val="24"/>
        </w:rPr>
        <w:t>»</w:t>
      </w:r>
      <w:r w:rsidR="00702B2C" w:rsidRPr="00C5521C">
        <w:rPr>
          <w:sz w:val="24"/>
          <w:szCs w:val="24"/>
        </w:rPr>
        <w:t>)</w:t>
      </w:r>
      <w:bookmarkEnd w:id="17"/>
      <w:r w:rsidR="00702B2C" w:rsidRPr="00C5521C">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C5521C">
        <w:rPr>
          <w:sz w:val="24"/>
          <w:szCs w:val="24"/>
        </w:rPr>
        <w:t xml:space="preserve">Количество лотов: </w:t>
      </w:r>
      <w:r w:rsidRPr="00C5521C">
        <w:rPr>
          <w:b/>
          <w:sz w:val="24"/>
          <w:szCs w:val="24"/>
        </w:rPr>
        <w:t>1 (один)</w:t>
      </w:r>
      <w:r w:rsidRPr="00C5521C">
        <w:rPr>
          <w:sz w:val="24"/>
          <w:szCs w:val="24"/>
        </w:rPr>
        <w:t>.</w:t>
      </w:r>
    </w:p>
    <w:bookmarkEnd w:id="18"/>
    <w:p w:rsidR="009D7F01" w:rsidRPr="00B123F6" w:rsidRDefault="009D7F01" w:rsidP="00E722B6">
      <w:pPr>
        <w:keepNext/>
        <w:autoSpaceDE w:val="0"/>
        <w:autoSpaceDN w:val="0"/>
        <w:spacing w:line="264" w:lineRule="auto"/>
        <w:ind w:firstLine="540"/>
        <w:rPr>
          <w:sz w:val="24"/>
          <w:szCs w:val="24"/>
          <w:lang w:eastAsia="ru-RU"/>
        </w:rPr>
      </w:pPr>
      <w:r w:rsidRPr="00382A07">
        <w:rPr>
          <w:i/>
          <w:snapToGrid w:val="0"/>
          <w:sz w:val="24"/>
          <w:szCs w:val="24"/>
          <w:shd w:val="clear" w:color="auto" w:fill="FFFF99"/>
          <w:lang w:eastAsia="ru-RU"/>
        </w:rPr>
        <w:t xml:space="preserve">Участник самостоятельно, в рамках своей </w:t>
      </w:r>
      <w:r w:rsidR="00702B2C" w:rsidRPr="00382A07">
        <w:rPr>
          <w:i/>
          <w:snapToGrid w:val="0"/>
          <w:sz w:val="24"/>
          <w:szCs w:val="24"/>
          <w:shd w:val="clear" w:color="auto" w:fill="FFFF99"/>
          <w:lang w:eastAsia="ru-RU"/>
        </w:rPr>
        <w:t>Заявки</w:t>
      </w:r>
      <w:r w:rsidRPr="00382A07">
        <w:rPr>
          <w:i/>
          <w:snapToGrid w:val="0"/>
          <w:sz w:val="24"/>
          <w:szCs w:val="24"/>
          <w:shd w:val="clear" w:color="auto" w:fill="FFFF99"/>
          <w:lang w:eastAsia="ru-RU"/>
        </w:rPr>
        <w:t xml:space="preserve"> формирует стоимость </w:t>
      </w:r>
      <w:r w:rsidR="00E56A22" w:rsidRPr="00382A07">
        <w:rPr>
          <w:i/>
          <w:snapToGrid w:val="0"/>
          <w:sz w:val="24"/>
          <w:szCs w:val="24"/>
          <w:shd w:val="clear" w:color="auto" w:fill="FFFF99"/>
          <w:lang w:eastAsia="ru-RU"/>
        </w:rPr>
        <w:t>предлагаемой к поставке продукции</w:t>
      </w:r>
      <w:r w:rsidRPr="00382A07">
        <w:rPr>
          <w:i/>
          <w:snapToGrid w:val="0"/>
          <w:sz w:val="24"/>
          <w:szCs w:val="24"/>
          <w:shd w:val="clear" w:color="auto" w:fill="FFFF99"/>
          <w:lang w:eastAsia="ru-RU"/>
        </w:rPr>
        <w:t>, закупаемо</w:t>
      </w:r>
      <w:r w:rsidR="00E56A22" w:rsidRPr="00382A07">
        <w:rPr>
          <w:i/>
          <w:snapToGrid w:val="0"/>
          <w:sz w:val="24"/>
          <w:szCs w:val="24"/>
          <w:shd w:val="clear" w:color="auto" w:fill="FFFF99"/>
          <w:lang w:eastAsia="ru-RU"/>
        </w:rPr>
        <w:t>й</w:t>
      </w:r>
      <w:r w:rsidRPr="00382A07">
        <w:rPr>
          <w:i/>
          <w:snapToGrid w:val="0"/>
          <w:sz w:val="24"/>
          <w:szCs w:val="24"/>
          <w:shd w:val="clear" w:color="auto" w:fill="FFFF99"/>
          <w:lang w:eastAsia="ru-RU"/>
        </w:rPr>
        <w:t xml:space="preserve"> через заводы-изготовителей либо их дилеров, и несет </w:t>
      </w:r>
      <w:r w:rsidRPr="00B123F6">
        <w:rPr>
          <w:i/>
          <w:snapToGrid w:val="0"/>
          <w:sz w:val="24"/>
          <w:szCs w:val="24"/>
          <w:shd w:val="clear" w:color="auto" w:fill="FFFF99"/>
          <w:lang w:eastAsia="ru-RU"/>
        </w:rPr>
        <w:t>ответственность за ее обоснованность перед Организатором и Заказчиком</w:t>
      </w:r>
      <w:r w:rsidRPr="00B123F6">
        <w:rPr>
          <w:sz w:val="24"/>
          <w:szCs w:val="24"/>
          <w:lang w:eastAsia="ru-RU"/>
        </w:rPr>
        <w:t>.</w:t>
      </w:r>
    </w:p>
    <w:p w:rsidR="00804801" w:rsidRPr="00B123F6" w:rsidRDefault="00B5344A" w:rsidP="00E722B6">
      <w:pPr>
        <w:pStyle w:val="a"/>
        <w:keepNext/>
        <w:numPr>
          <w:ilvl w:val="0"/>
          <w:numId w:val="0"/>
        </w:numPr>
        <w:spacing w:line="264" w:lineRule="auto"/>
        <w:ind w:left="360" w:hanging="360"/>
        <w:rPr>
          <w:sz w:val="24"/>
          <w:szCs w:val="24"/>
        </w:rPr>
      </w:pPr>
      <w:r w:rsidRPr="00B123F6">
        <w:rPr>
          <w:sz w:val="24"/>
          <w:szCs w:val="24"/>
        </w:rPr>
        <w:t>Частичное выполнение</w:t>
      </w:r>
      <w:r w:rsidR="002946EF" w:rsidRPr="00B123F6">
        <w:rPr>
          <w:sz w:val="24"/>
          <w:szCs w:val="24"/>
        </w:rPr>
        <w:t xml:space="preserve"> </w:t>
      </w:r>
      <w:r w:rsidR="004D17BD" w:rsidRPr="00B123F6">
        <w:rPr>
          <w:sz w:val="24"/>
          <w:szCs w:val="24"/>
        </w:rPr>
        <w:t xml:space="preserve">поставок, </w:t>
      </w:r>
      <w:r w:rsidR="00AD3EBC" w:rsidRPr="00B123F6">
        <w:rPr>
          <w:sz w:val="24"/>
          <w:szCs w:val="24"/>
        </w:rPr>
        <w:t>работ (услуг)</w:t>
      </w:r>
      <w:r w:rsidRPr="00B123F6">
        <w:rPr>
          <w:sz w:val="24"/>
          <w:szCs w:val="24"/>
        </w:rPr>
        <w:t xml:space="preserve"> не допускается.</w:t>
      </w:r>
    </w:p>
    <w:p w:rsidR="00717F60" w:rsidRPr="00556511" w:rsidRDefault="008D2928"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B123F6">
        <w:rPr>
          <w:sz w:val="24"/>
          <w:szCs w:val="24"/>
        </w:rPr>
        <w:t>Сроки</w:t>
      </w:r>
      <w:r w:rsidR="00717F60" w:rsidRPr="00B123F6">
        <w:rPr>
          <w:sz w:val="24"/>
          <w:szCs w:val="24"/>
        </w:rPr>
        <w:t xml:space="preserve"> </w:t>
      </w:r>
      <w:r w:rsidR="002946EF" w:rsidRPr="00B123F6">
        <w:rPr>
          <w:sz w:val="24"/>
          <w:szCs w:val="24"/>
        </w:rPr>
        <w:t xml:space="preserve">выполнения </w:t>
      </w:r>
      <w:r w:rsidR="00702B2C" w:rsidRPr="00B123F6">
        <w:rPr>
          <w:sz w:val="24"/>
          <w:szCs w:val="24"/>
        </w:rPr>
        <w:t>поставо</w:t>
      </w:r>
      <w:r w:rsidR="00702B2C" w:rsidRPr="00556511">
        <w:rPr>
          <w:sz w:val="24"/>
          <w:szCs w:val="24"/>
        </w:rPr>
        <w:t>к</w:t>
      </w:r>
      <w:r w:rsidR="00717F60" w:rsidRPr="00556511">
        <w:rPr>
          <w:sz w:val="24"/>
          <w:szCs w:val="24"/>
        </w:rPr>
        <w:t>:</w:t>
      </w:r>
      <w:r w:rsidR="00553C07" w:rsidRPr="00556511">
        <w:rPr>
          <w:sz w:val="24"/>
          <w:szCs w:val="24"/>
        </w:rPr>
        <w:t xml:space="preserve"> </w:t>
      </w:r>
      <w:bookmarkEnd w:id="19"/>
      <w:r w:rsidR="00556511" w:rsidRPr="00556511">
        <w:rPr>
          <w:sz w:val="24"/>
          <w:szCs w:val="24"/>
        </w:rPr>
        <w:t>12.01.2018г. – 3</w:t>
      </w:r>
      <w:r w:rsidR="007D29E8">
        <w:rPr>
          <w:sz w:val="24"/>
          <w:szCs w:val="24"/>
        </w:rPr>
        <w:t>1</w:t>
      </w:r>
      <w:r w:rsidR="00556511" w:rsidRPr="00556511">
        <w:rPr>
          <w:sz w:val="24"/>
          <w:szCs w:val="24"/>
        </w:rPr>
        <w:t>.0</w:t>
      </w:r>
      <w:r w:rsidR="007D29E8">
        <w:rPr>
          <w:sz w:val="24"/>
          <w:szCs w:val="24"/>
        </w:rPr>
        <w:t>3</w:t>
      </w:r>
      <w:r w:rsidR="00556511" w:rsidRPr="00556511">
        <w:rPr>
          <w:sz w:val="24"/>
          <w:szCs w:val="24"/>
        </w:rPr>
        <w:t>.2018г.</w:t>
      </w:r>
    </w:p>
    <w:p w:rsidR="00C5521C" w:rsidRPr="00556511" w:rsidRDefault="002A47D1" w:rsidP="007A2891">
      <w:pPr>
        <w:pStyle w:val="affffff0"/>
        <w:keepNext/>
        <w:widowControl w:val="0"/>
        <w:numPr>
          <w:ilvl w:val="2"/>
          <w:numId w:val="18"/>
        </w:numPr>
        <w:suppressAutoHyphens w:val="0"/>
        <w:autoSpaceDE w:val="0"/>
        <w:autoSpaceDN w:val="0"/>
        <w:adjustRightInd w:val="0"/>
        <w:spacing w:before="60" w:line="240" w:lineRule="auto"/>
        <w:rPr>
          <w:iCs/>
          <w:sz w:val="24"/>
          <w:szCs w:val="24"/>
        </w:rPr>
      </w:pPr>
      <w:bookmarkStart w:id="20" w:name="_Ref440270651"/>
      <w:r w:rsidRPr="00556511">
        <w:rPr>
          <w:iCs/>
          <w:sz w:val="24"/>
          <w:szCs w:val="24"/>
        </w:rPr>
        <w:t xml:space="preserve">Отгрузочные реквизиты/базис поставки: </w:t>
      </w:r>
      <w:r w:rsidR="008D2928" w:rsidRPr="00556511">
        <w:rPr>
          <w:iCs/>
          <w:sz w:val="24"/>
          <w:szCs w:val="24"/>
        </w:rPr>
        <w:t xml:space="preserve">на условиях DDP (Согласно ИНКОТЕРМС </w:t>
      </w:r>
      <w:r w:rsidR="00DA1402" w:rsidRPr="00556511">
        <w:rPr>
          <w:iCs/>
          <w:sz w:val="24"/>
          <w:szCs w:val="24"/>
        </w:rPr>
        <w:t>2010</w:t>
      </w:r>
      <w:r w:rsidR="008D2928" w:rsidRPr="00556511">
        <w:rPr>
          <w:iCs/>
          <w:sz w:val="24"/>
          <w:szCs w:val="24"/>
        </w:rPr>
        <w:t xml:space="preserve">) </w:t>
      </w:r>
      <w:bookmarkEnd w:id="20"/>
      <w:r w:rsidR="00144922" w:rsidRPr="00556511">
        <w:rPr>
          <w:sz w:val="24"/>
          <w:szCs w:val="24"/>
        </w:rPr>
        <w:t>по адресу филиала ПАО «МРСК Центра - «Воронежэнерго», РФ, 394026, г. Воронеж, ул. 9 Января, 205 (Центральный склад)</w:t>
      </w:r>
      <w:r w:rsidR="00D40CBE" w:rsidRPr="00556511">
        <w:rPr>
          <w:sz w:val="24"/>
          <w:szCs w:val="24"/>
        </w:rPr>
        <w:t>.</w:t>
      </w:r>
    </w:p>
    <w:p w:rsidR="00717F60" w:rsidRPr="00556511" w:rsidRDefault="0022360B"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556511">
        <w:rPr>
          <w:iCs/>
          <w:sz w:val="24"/>
          <w:szCs w:val="24"/>
        </w:rPr>
        <w:t xml:space="preserve">Форма и порядок оплаты: безналичный расчет, в течение 30 (тридцати) </w:t>
      </w:r>
      <w:r w:rsidR="007665EA" w:rsidRPr="00556511">
        <w:rPr>
          <w:iCs/>
          <w:sz w:val="24"/>
          <w:szCs w:val="24"/>
        </w:rPr>
        <w:t>календарных</w:t>
      </w:r>
      <w:r w:rsidRPr="00556511">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r w:rsidR="007A2891" w:rsidRPr="00556511">
        <w:rPr>
          <w:iCs/>
          <w:sz w:val="24"/>
          <w:szCs w:val="24"/>
        </w:rPr>
        <w:t>.</w:t>
      </w:r>
    </w:p>
    <w:p w:rsidR="00717F60" w:rsidRPr="00382A07"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556511">
        <w:rPr>
          <w:iCs/>
          <w:sz w:val="24"/>
          <w:szCs w:val="24"/>
        </w:rPr>
        <w:t xml:space="preserve">Порядок проведения </w:t>
      </w:r>
      <w:r w:rsidR="00C05EF6" w:rsidRPr="00556511">
        <w:rPr>
          <w:iCs/>
          <w:sz w:val="24"/>
          <w:szCs w:val="24"/>
        </w:rPr>
        <w:t xml:space="preserve">запроса предложений </w:t>
      </w:r>
      <w:r w:rsidRPr="00556511">
        <w:rPr>
          <w:iCs/>
          <w:sz w:val="24"/>
          <w:szCs w:val="24"/>
        </w:rPr>
        <w:t xml:space="preserve">и участия в нем, а также инструкции по подготовке </w:t>
      </w:r>
      <w:r w:rsidRPr="00556511">
        <w:rPr>
          <w:sz w:val="24"/>
          <w:szCs w:val="24"/>
        </w:rPr>
        <w:t>заявок</w:t>
      </w:r>
      <w:r w:rsidRPr="00556511">
        <w:rPr>
          <w:iCs/>
          <w:sz w:val="24"/>
          <w:szCs w:val="24"/>
        </w:rPr>
        <w:t>, приведены в разделе</w:t>
      </w:r>
      <w:r w:rsidR="00E71A48" w:rsidRPr="00556511">
        <w:rPr>
          <w:iCs/>
          <w:sz w:val="24"/>
          <w:szCs w:val="24"/>
        </w:rPr>
        <w:t xml:space="preserve"> </w:t>
      </w:r>
      <w:r w:rsidR="000D2D6A" w:rsidRPr="00556511">
        <w:rPr>
          <w:sz w:val="24"/>
          <w:szCs w:val="24"/>
        </w:rPr>
        <w:fldChar w:fldCharType="begin"/>
      </w:r>
      <w:r w:rsidR="000D2D6A" w:rsidRPr="00556511">
        <w:rPr>
          <w:sz w:val="24"/>
          <w:szCs w:val="24"/>
        </w:rPr>
        <w:instrText xml:space="preserve"> REF _Ref311232052 \r \h  \* MERGEFORMAT </w:instrText>
      </w:r>
      <w:r w:rsidR="000D2D6A" w:rsidRPr="00556511">
        <w:rPr>
          <w:sz w:val="24"/>
          <w:szCs w:val="24"/>
        </w:rPr>
      </w:r>
      <w:r w:rsidR="000D2D6A" w:rsidRPr="00556511">
        <w:rPr>
          <w:sz w:val="24"/>
          <w:szCs w:val="24"/>
        </w:rPr>
        <w:fldChar w:fldCharType="separate"/>
      </w:r>
      <w:r w:rsidR="00EF0475">
        <w:rPr>
          <w:sz w:val="24"/>
          <w:szCs w:val="24"/>
        </w:rPr>
        <w:t>3</w:t>
      </w:r>
      <w:r w:rsidR="000D2D6A" w:rsidRPr="00556511">
        <w:rPr>
          <w:sz w:val="24"/>
          <w:szCs w:val="24"/>
        </w:rPr>
        <w:fldChar w:fldCharType="end"/>
      </w:r>
      <w:r w:rsidR="00E71A48" w:rsidRPr="00556511">
        <w:rPr>
          <w:iCs/>
          <w:sz w:val="24"/>
          <w:szCs w:val="24"/>
        </w:rPr>
        <w:t xml:space="preserve"> </w:t>
      </w:r>
      <w:r w:rsidRPr="00556511">
        <w:rPr>
          <w:iCs/>
          <w:sz w:val="24"/>
          <w:szCs w:val="24"/>
        </w:rPr>
        <w:t xml:space="preserve">(здесь </w:t>
      </w:r>
      <w:r w:rsidRPr="00382A07">
        <w:rPr>
          <w:iCs/>
          <w:sz w:val="24"/>
          <w:szCs w:val="24"/>
        </w:rPr>
        <w:t xml:space="preserve">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w:t>
      </w:r>
      <w:r w:rsidR="00953802" w:rsidRPr="00382A07">
        <w:rPr>
          <w:sz w:val="24"/>
          <w:szCs w:val="24"/>
        </w:rPr>
        <w:lastRenderedPageBreak/>
        <w:t xml:space="preserve">разделе </w:t>
      </w:r>
      <w:r w:rsidR="000D2D6A">
        <w:fldChar w:fldCharType="begin"/>
      </w:r>
      <w:r w:rsidR="000D2D6A">
        <w:instrText xml:space="preserve"> REF _Ref440270568 \r \h  \* MERGEFORMAT </w:instrText>
      </w:r>
      <w:r w:rsidR="000D2D6A">
        <w:fldChar w:fldCharType="separate"/>
      </w:r>
      <w:r w:rsidR="00EF0475">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EF0475">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EF0475">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D2D6A">
        <w:fldChar w:fldCharType="begin"/>
      </w:r>
      <w:r w:rsidR="000D2D6A">
        <w:instrText xml:space="preserve"> REF _Ref440270637 \r \h  \* MERGEFORMAT </w:instrText>
      </w:r>
      <w:r w:rsidR="000D2D6A">
        <w:fldChar w:fldCharType="separate"/>
      </w:r>
      <w:r w:rsidR="00EF0475" w:rsidRPr="00EF0475">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EF0475" w:rsidRPr="00EF0475">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EF0475" w:rsidRPr="00EF0475">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0D2D6A">
        <w:fldChar w:fldCharType="begin"/>
      </w:r>
      <w:r w:rsidR="000D2D6A">
        <w:instrText xml:space="preserve"> REF _Ref440270637 \r \h  \* MERGEFORMAT </w:instrText>
      </w:r>
      <w:r w:rsidR="000D2D6A">
        <w:fldChar w:fldCharType="separate"/>
      </w:r>
      <w:r w:rsidR="00EF0475" w:rsidRPr="00EF0475">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EF0475" w:rsidRPr="00EF0475">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EF0475" w:rsidRPr="00EF0475">
        <w:rPr>
          <w:sz w:val="24"/>
          <w:szCs w:val="24"/>
        </w:rPr>
        <w:t>1.1.7</w:t>
      </w:r>
      <w:r w:rsidR="000D2D6A">
        <w:fldChar w:fldCharType="end"/>
      </w:r>
      <w:r w:rsidRPr="00382A07">
        <w:rPr>
          <w:sz w:val="24"/>
          <w:szCs w:val="24"/>
        </w:rPr>
        <w:t xml:space="preserve"> настоящей Документации.</w:t>
      </w:r>
    </w:p>
    <w:p w:rsidR="00EE0095" w:rsidRPr="0077090E" w:rsidRDefault="00EE0095"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7090E">
        <w:rPr>
          <w:sz w:val="24"/>
          <w:szCs w:val="24"/>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382A07" w:rsidRDefault="002A47D1"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EF0475" w:rsidRPr="00EF0475">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EF0475" w:rsidRPr="00EF0475">
        <w:rPr>
          <w:sz w:val="24"/>
          <w:szCs w:val="24"/>
        </w:rPr>
        <w:t>1.1.7</w:t>
      </w:r>
      <w:r w:rsidR="000D2D6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EF0475" w:rsidRPr="00EF0475">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lastRenderedPageBreak/>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EF0475" w:rsidRPr="00EF0475">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EF0475" w:rsidRPr="00EF0475">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EF0475" w:rsidRPr="00EF0475">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w:t>
      </w:r>
      <w:r w:rsidR="0099066F" w:rsidRPr="00382A07">
        <w:rPr>
          <w:sz w:val="24"/>
          <w:szCs w:val="24"/>
        </w:rPr>
        <w:lastRenderedPageBreak/>
        <w:t>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EF0475" w:rsidRPr="00EF0475">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EF0475" w:rsidRPr="00EF0475">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w:t>
      </w:r>
      <w:r w:rsidRPr="00382A07">
        <w:rPr>
          <w:sz w:val="24"/>
          <w:szCs w:val="24"/>
        </w:rPr>
        <w:lastRenderedPageBreak/>
        <w:t xml:space="preserve">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EF0475" w:rsidRPr="00EF0475">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EF0475" w:rsidRPr="00EF0475">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EF0475" w:rsidRPr="00EF0475">
        <w:rPr>
          <w:b w:val="0"/>
          <w:szCs w:val="24"/>
        </w:rPr>
        <w:t>3.3</w:t>
      </w:r>
      <w:r w:rsidR="000D2D6A">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EF0475" w:rsidRPr="00EF0475">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EF0475" w:rsidRPr="00EF0475">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EF0475" w:rsidRPr="00EF0475">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EF0475" w:rsidRPr="00EF0475">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EF0475" w:rsidRPr="00EF0475">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lastRenderedPageBreak/>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EF0475" w:rsidRPr="00EF0475">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EF0475" w:rsidRPr="00EF0475">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EF0475">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EF0475" w:rsidRPr="00EF0475">
        <w:rPr>
          <w:b w:val="0"/>
        </w:rPr>
        <w:t>5.5</w:t>
      </w:r>
      <w:r w:rsidR="000D2D6A">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EF0475" w:rsidRPr="00EF0475">
        <w:rPr>
          <w:b w:val="0"/>
        </w:rPr>
        <w:t>2.2.3</w:t>
      </w:r>
      <w:r w:rsidR="000D2D6A">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EF0475">
        <w:rPr>
          <w:b w:val="0"/>
        </w:rPr>
        <w:t>2.3.3</w:t>
      </w:r>
      <w:r w:rsidR="006B2E6B">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EF0475" w:rsidRPr="00EF0475">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EF0475" w:rsidRPr="00EF0475">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EF0475" w:rsidRPr="00EF0475">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EF0475" w:rsidRPr="00EF0475">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EF0475">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EF0475" w:rsidRPr="00EF0475">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EF0475">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EF0475">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EF0475">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EF0475" w:rsidRPr="00EF0475">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EF0475" w:rsidRPr="00EF0475">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EF0475" w:rsidRPr="00EF0475">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EF0475" w:rsidRPr="00EF0475">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EF0475" w:rsidRPr="00EF0475">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EF0475" w:rsidRPr="00EF0475">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EF0475" w:rsidRPr="00EF0475">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EF0475" w:rsidRPr="00EF0475">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EF0475" w:rsidRPr="00EF0475">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EF0475" w:rsidRPr="00EF0475">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0D2D6A">
        <w:fldChar w:fldCharType="begin"/>
      </w:r>
      <w:r w:rsidR="000D2D6A">
        <w:instrText xml:space="preserve"> REF _Ref440279062 \r \h  \* MERGEFORMAT </w:instrText>
      </w:r>
      <w:r w:rsidR="000D2D6A">
        <w:fldChar w:fldCharType="separate"/>
      </w:r>
      <w:r w:rsidR="00EF0475" w:rsidRPr="00EF0475">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EF0475" w:rsidRPr="00EF0475">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EF0475" w:rsidRPr="00EF0475">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EF0475" w:rsidRPr="00EF0475">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EF0475" w:rsidRPr="00EF0475">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EF0475" w:rsidRPr="00EF0475">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EF0475" w:rsidRPr="00EF0475">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sidR="00EF0475">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EF0475" w:rsidRPr="00EF0475">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0D2D6A">
        <w:fldChar w:fldCharType="begin"/>
      </w:r>
      <w:r w:rsidR="000D2D6A">
        <w:instrText xml:space="preserve"> REF _Ref440279062 \r \h  \* MERGEFORMAT </w:instrText>
      </w:r>
      <w:r w:rsidR="000D2D6A">
        <w:fldChar w:fldCharType="separate"/>
      </w:r>
      <w:r w:rsidR="00EF0475" w:rsidRPr="00EF0475">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EF0475" w:rsidRPr="00EF0475">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EF0475" w:rsidRPr="00EF0475">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EF0475" w:rsidRPr="00EF0475">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EF0475" w:rsidRPr="00EF0475">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EF0475" w:rsidRPr="00EF0475">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EF0475" w:rsidRPr="00EF0475">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EF0475" w:rsidRPr="00EF0475">
        <w:rPr>
          <w:sz w:val="24"/>
          <w:szCs w:val="24"/>
        </w:rPr>
        <w:t>3.3.14.4</w:t>
      </w:r>
      <w:r w:rsidR="000D2D6A">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EF0475">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EF0475" w:rsidRPr="00EF0475">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EF0475" w:rsidRPr="00EF0475">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EF0475" w:rsidRPr="00EF0475">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EF0475" w:rsidRPr="00EF0475">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EF0475" w:rsidRPr="00EF0475">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EF0475" w:rsidRPr="00EF0475">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EF0475" w:rsidRPr="00EF0475">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EF0475" w:rsidRPr="00EF0475">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EF0475" w:rsidRPr="00EF0475">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EF0475" w:rsidRPr="00EF0475">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EF0475" w:rsidRPr="00EF0475">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EF0475" w:rsidRPr="00EF0475">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EF0475" w:rsidRPr="00EF0475">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144922"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144922">
        <w:rPr>
          <w:szCs w:val="24"/>
        </w:rPr>
        <w:t xml:space="preserve">Начальная (максимальная) цена </w:t>
      </w:r>
      <w:r w:rsidR="00123C70" w:rsidRPr="00144922">
        <w:rPr>
          <w:szCs w:val="24"/>
        </w:rPr>
        <w:t>Договор</w:t>
      </w:r>
      <w:r w:rsidRPr="00144922">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47690B"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47690B">
        <w:rPr>
          <w:bCs w:val="0"/>
          <w:sz w:val="24"/>
          <w:szCs w:val="24"/>
        </w:rPr>
        <w:t xml:space="preserve">Начальная (максимальная) цена </w:t>
      </w:r>
      <w:r w:rsidR="00123C70" w:rsidRPr="0047690B">
        <w:rPr>
          <w:bCs w:val="0"/>
          <w:sz w:val="24"/>
          <w:szCs w:val="24"/>
        </w:rPr>
        <w:t>Договор</w:t>
      </w:r>
      <w:r w:rsidRPr="0047690B">
        <w:rPr>
          <w:bCs w:val="0"/>
          <w:sz w:val="24"/>
          <w:szCs w:val="24"/>
        </w:rPr>
        <w:t>а</w:t>
      </w:r>
      <w:r w:rsidR="00216641" w:rsidRPr="0047690B">
        <w:rPr>
          <w:bCs w:val="0"/>
          <w:sz w:val="24"/>
          <w:szCs w:val="24"/>
        </w:rPr>
        <w:t>:</w:t>
      </w:r>
      <w:bookmarkEnd w:id="382"/>
    </w:p>
    <w:p w:rsidR="00717F60" w:rsidRPr="0047690B"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47690B">
        <w:rPr>
          <w:b/>
          <w:bCs w:val="0"/>
          <w:sz w:val="24"/>
          <w:szCs w:val="24"/>
          <w:u w:val="single"/>
        </w:rPr>
        <w:t>По Лоту №1</w:t>
      </w:r>
      <w:r w:rsidRPr="007823FA">
        <w:rPr>
          <w:b/>
          <w:bCs w:val="0"/>
          <w:sz w:val="24"/>
          <w:szCs w:val="24"/>
          <w:u w:val="single"/>
        </w:rPr>
        <w:t>:</w:t>
      </w:r>
      <w:r w:rsidR="00717F60" w:rsidRPr="007823FA">
        <w:rPr>
          <w:bCs w:val="0"/>
          <w:sz w:val="24"/>
          <w:szCs w:val="24"/>
        </w:rPr>
        <w:t xml:space="preserve"> </w:t>
      </w:r>
      <w:r w:rsidR="007823FA" w:rsidRPr="007823FA">
        <w:rPr>
          <w:b/>
          <w:sz w:val="24"/>
          <w:szCs w:val="24"/>
        </w:rPr>
        <w:t>552 780,00</w:t>
      </w:r>
      <w:r w:rsidR="007823FA" w:rsidRPr="007823FA">
        <w:rPr>
          <w:sz w:val="24"/>
          <w:szCs w:val="24"/>
        </w:rPr>
        <w:t xml:space="preserve"> (Пятьсот пятьдесят две тысячи семьсот восемьдесят) рублей 00 копеек РФ, без учета НДС; НДС составляет </w:t>
      </w:r>
      <w:r w:rsidR="007823FA" w:rsidRPr="007823FA">
        <w:rPr>
          <w:b/>
          <w:sz w:val="24"/>
          <w:szCs w:val="24"/>
        </w:rPr>
        <w:t>99 500,40</w:t>
      </w:r>
      <w:r w:rsidR="007823FA" w:rsidRPr="007823FA">
        <w:rPr>
          <w:sz w:val="24"/>
          <w:szCs w:val="24"/>
        </w:rPr>
        <w:t xml:space="preserve"> (Девяносто девять тысяч пятьсот) рублей 40 копеек РФ; </w:t>
      </w:r>
      <w:r w:rsidR="007823FA" w:rsidRPr="007823FA">
        <w:rPr>
          <w:b/>
          <w:sz w:val="24"/>
          <w:szCs w:val="24"/>
        </w:rPr>
        <w:t>652 280,40</w:t>
      </w:r>
      <w:r w:rsidR="007823FA" w:rsidRPr="007823FA">
        <w:rPr>
          <w:sz w:val="24"/>
          <w:szCs w:val="24"/>
        </w:rPr>
        <w:t xml:space="preserve"> (Шестьсот пятьдесят две тысячи двести восемьдесят) рублей 40 копеек РФ, с учетом НДС</w:t>
      </w:r>
      <w:r w:rsidR="0060663E" w:rsidRPr="007823FA">
        <w:rPr>
          <w:rFonts w:eastAsia="Calibri"/>
          <w:sz w:val="24"/>
          <w:szCs w:val="24"/>
          <w:lang w:eastAsia="en-US"/>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EF0475" w:rsidRPr="00EF0475">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EF0475" w:rsidRPr="00EF0475">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EF0475" w:rsidRPr="00EF0475">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EF0475" w:rsidRPr="00EF0475">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77090E">
        <w:rPr>
          <w:bCs w:val="0"/>
          <w:sz w:val="24"/>
          <w:szCs w:val="24"/>
        </w:rPr>
        <w:t xml:space="preserve">Требования к </w:t>
      </w:r>
      <w:r w:rsidR="009C744E" w:rsidRPr="0077090E">
        <w:rPr>
          <w:bCs w:val="0"/>
          <w:sz w:val="24"/>
          <w:szCs w:val="24"/>
        </w:rPr>
        <w:t>Участник</w:t>
      </w:r>
      <w:r w:rsidRPr="0077090E">
        <w:rPr>
          <w:bCs w:val="0"/>
          <w:sz w:val="24"/>
          <w:szCs w:val="24"/>
        </w:rPr>
        <w:t>ам</w:t>
      </w:r>
      <w:bookmarkEnd w:id="397"/>
      <w:r w:rsidRPr="0077090E">
        <w:rPr>
          <w:bCs w:val="0"/>
          <w:sz w:val="24"/>
          <w:szCs w:val="24"/>
        </w:rPr>
        <w:t>:</w:t>
      </w:r>
      <w:bookmarkStart w:id="400" w:name="_Ref306004833"/>
      <w:bookmarkEnd w:id="398"/>
      <w:r w:rsidR="000F4365" w:rsidRPr="0077090E">
        <w:rPr>
          <w:bCs w:val="0"/>
          <w:sz w:val="24"/>
          <w:szCs w:val="24"/>
        </w:rPr>
        <w:t xml:space="preserve"> у</w:t>
      </w:r>
      <w:r w:rsidRPr="0077090E">
        <w:rPr>
          <w:bCs w:val="0"/>
          <w:sz w:val="24"/>
          <w:szCs w:val="24"/>
        </w:rPr>
        <w:t xml:space="preserve">частвовать в процедуре </w:t>
      </w:r>
      <w:r w:rsidR="009C744E" w:rsidRPr="0077090E">
        <w:rPr>
          <w:bCs w:val="0"/>
          <w:sz w:val="24"/>
          <w:szCs w:val="24"/>
        </w:rPr>
        <w:t>З</w:t>
      </w:r>
      <w:r w:rsidRPr="0077090E">
        <w:rPr>
          <w:bCs w:val="0"/>
          <w:sz w:val="24"/>
          <w:szCs w:val="24"/>
        </w:rPr>
        <w:t xml:space="preserve">апроса предложений может любое юридическое, физическое лицо </w:t>
      </w:r>
      <w:r w:rsidR="00E71628" w:rsidRPr="0077090E">
        <w:rPr>
          <w:bCs w:val="0"/>
          <w:sz w:val="24"/>
          <w:szCs w:val="24"/>
        </w:rPr>
        <w:t>(в т.</w:t>
      </w:r>
      <w:r w:rsidR="003129D4" w:rsidRPr="0077090E">
        <w:rPr>
          <w:bCs w:val="0"/>
          <w:sz w:val="24"/>
          <w:szCs w:val="24"/>
        </w:rPr>
        <w:t xml:space="preserve"> </w:t>
      </w:r>
      <w:r w:rsidR="00E71628" w:rsidRPr="0077090E">
        <w:rPr>
          <w:bCs w:val="0"/>
          <w:sz w:val="24"/>
          <w:szCs w:val="24"/>
        </w:rPr>
        <w:t xml:space="preserve">ч. </w:t>
      </w:r>
      <w:r w:rsidRPr="0077090E">
        <w:rPr>
          <w:bCs w:val="0"/>
          <w:sz w:val="24"/>
          <w:szCs w:val="24"/>
        </w:rPr>
        <w:t>индивидуальный предприниматель</w:t>
      </w:r>
      <w:r w:rsidR="00E71628" w:rsidRPr="0077090E">
        <w:rPr>
          <w:bCs w:val="0"/>
          <w:sz w:val="24"/>
          <w:szCs w:val="24"/>
        </w:rPr>
        <w:t>)</w:t>
      </w:r>
      <w:r w:rsidR="0077090E" w:rsidRPr="0077090E">
        <w:rPr>
          <w:bCs w:val="0"/>
          <w:sz w:val="24"/>
          <w:szCs w:val="24"/>
        </w:rPr>
        <w:t>,</w:t>
      </w:r>
      <w:r w:rsidR="0077090E" w:rsidRPr="0077090E">
        <w:rPr>
          <w:sz w:val="24"/>
          <w:szCs w:val="24"/>
        </w:rPr>
        <w:t xml:space="preserve"> </w:t>
      </w:r>
      <w:r w:rsidR="0077090E" w:rsidRPr="0077090E">
        <w:rPr>
          <w:sz w:val="24"/>
          <w:szCs w:val="24"/>
        </w:rPr>
        <w:lastRenderedPageBreak/>
        <w:t>являющееся субъектом малого и среднего предпринимательства</w:t>
      </w:r>
      <w:r w:rsidRPr="0077090E">
        <w:rPr>
          <w:bCs w:val="0"/>
          <w:sz w:val="24"/>
          <w:szCs w:val="24"/>
        </w:rPr>
        <w:t xml:space="preserve">. </w:t>
      </w:r>
      <w:r w:rsidR="003F330D" w:rsidRPr="0077090E">
        <w:rPr>
          <w:bCs w:val="0"/>
          <w:sz w:val="24"/>
          <w:szCs w:val="24"/>
        </w:rPr>
        <w:t>Привлечение со</w:t>
      </w:r>
      <w:r w:rsidR="00036006" w:rsidRPr="0077090E">
        <w:rPr>
          <w:bCs w:val="0"/>
          <w:sz w:val="24"/>
          <w:szCs w:val="24"/>
        </w:rPr>
        <w:t xml:space="preserve">поставщиков в соответствии с пунктом </w:t>
      </w:r>
      <w:r w:rsidR="000D2D6A" w:rsidRPr="0077090E">
        <w:rPr>
          <w:sz w:val="24"/>
          <w:szCs w:val="24"/>
        </w:rPr>
        <w:fldChar w:fldCharType="begin"/>
      </w:r>
      <w:r w:rsidR="000D2D6A" w:rsidRPr="0077090E">
        <w:rPr>
          <w:sz w:val="24"/>
          <w:szCs w:val="24"/>
        </w:rPr>
        <w:instrText xml:space="preserve"> REF _Ref440271628 \r \h  \* MERGEFORMAT </w:instrText>
      </w:r>
      <w:r w:rsidR="000D2D6A" w:rsidRPr="0077090E">
        <w:rPr>
          <w:sz w:val="24"/>
          <w:szCs w:val="24"/>
        </w:rPr>
      </w:r>
      <w:r w:rsidR="000D2D6A" w:rsidRPr="0077090E">
        <w:rPr>
          <w:sz w:val="24"/>
          <w:szCs w:val="24"/>
        </w:rPr>
        <w:fldChar w:fldCharType="separate"/>
      </w:r>
      <w:r w:rsidR="00EF0475" w:rsidRPr="00EF0475">
        <w:rPr>
          <w:bCs w:val="0"/>
          <w:sz w:val="24"/>
          <w:szCs w:val="24"/>
        </w:rPr>
        <w:t>3.3.9</w:t>
      </w:r>
      <w:r w:rsidR="000D2D6A" w:rsidRPr="0077090E">
        <w:rPr>
          <w:sz w:val="24"/>
          <w:szCs w:val="24"/>
        </w:rPr>
        <w:fldChar w:fldCharType="end"/>
      </w:r>
      <w:r w:rsidR="00036006" w:rsidRPr="0077090E">
        <w:rPr>
          <w:bCs w:val="0"/>
          <w:sz w:val="24"/>
          <w:szCs w:val="24"/>
        </w:rPr>
        <w:t xml:space="preserve"> не допускается. </w:t>
      </w:r>
      <w:r w:rsidRPr="0077090E">
        <w:rPr>
          <w:bCs w:val="0"/>
          <w:sz w:val="24"/>
          <w:szCs w:val="24"/>
        </w:rPr>
        <w:t xml:space="preserve">Дополнительные требования к коллективным </w:t>
      </w:r>
      <w:r w:rsidR="009C744E" w:rsidRPr="0077090E">
        <w:rPr>
          <w:bCs w:val="0"/>
          <w:sz w:val="24"/>
          <w:szCs w:val="24"/>
        </w:rPr>
        <w:t>У</w:t>
      </w:r>
      <w:r w:rsidRPr="0077090E">
        <w:rPr>
          <w:bCs w:val="0"/>
          <w:sz w:val="24"/>
          <w:szCs w:val="24"/>
        </w:rPr>
        <w:t>частникам и порядку подтверждения</w:t>
      </w:r>
      <w:r w:rsidRPr="00382A07">
        <w:rPr>
          <w:bCs w:val="0"/>
          <w:sz w:val="24"/>
          <w:szCs w:val="24"/>
        </w:rPr>
        <w:t xml:space="preserve">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EF0475" w:rsidRPr="00EF0475">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т.ч. объемам поставок </w:t>
      </w:r>
      <w:r w:rsidRPr="006305A1">
        <w:rPr>
          <w:color w:val="000000"/>
          <w:sz w:val="24"/>
          <w:szCs w:val="24"/>
        </w:rPr>
        <w:t>и общей сумме договора</w:t>
      </w:r>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77090E" w:rsidRDefault="00DA1402" w:rsidP="00E56A22">
      <w:pPr>
        <w:widowControl w:val="0"/>
        <w:suppressAutoHyphens w:val="0"/>
        <w:spacing w:line="264" w:lineRule="auto"/>
        <w:ind w:left="567" w:firstLine="0"/>
        <w:rPr>
          <w:sz w:val="24"/>
          <w:szCs w:val="24"/>
          <w:lang w:eastAsia="ru-RU"/>
        </w:rPr>
      </w:pPr>
      <w:bookmarkStart w:id="405"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xml:space="preserve">, с </w:t>
      </w:r>
      <w:r w:rsidRPr="00382A07">
        <w:rPr>
          <w:sz w:val="24"/>
          <w:szCs w:val="24"/>
        </w:rPr>
        <w:lastRenderedPageBreak/>
        <w:t xml:space="preserve">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w:t>
      </w:r>
      <w:r w:rsidRPr="00382A07">
        <w:rPr>
          <w:sz w:val="24"/>
          <w:szCs w:val="24"/>
          <w:lang w:eastAsia="ru-RU"/>
        </w:rPr>
        <w:t>учредительный договор), подтверждающие факт аффилированности предприятий.</w:t>
      </w:r>
    </w:p>
    <w:p w:rsidR="0077090E" w:rsidRPr="0077090E" w:rsidRDefault="0077090E" w:rsidP="0077090E">
      <w:pPr>
        <w:suppressAutoHyphens w:val="0"/>
        <w:spacing w:line="264" w:lineRule="auto"/>
        <w:ind w:left="426" w:firstLine="0"/>
        <w:rPr>
          <w:sz w:val="24"/>
          <w:szCs w:val="24"/>
          <w:lang w:eastAsia="ru-RU"/>
        </w:rPr>
      </w:pPr>
      <w:r>
        <w:rPr>
          <w:sz w:val="24"/>
          <w:szCs w:val="24"/>
          <w:lang w:eastAsia="ru-RU"/>
        </w:rPr>
        <w:t>е</w:t>
      </w:r>
      <w:r w:rsidRPr="0077090E">
        <w:rPr>
          <w:sz w:val="24"/>
          <w:szCs w:val="24"/>
          <w:lang w:eastAsia="ru-RU"/>
        </w:rPr>
        <w:t>) 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w:t>
      </w:r>
      <w:r>
        <w:rPr>
          <w:sz w:val="24"/>
          <w:szCs w:val="24"/>
          <w:lang w:eastAsia="ru-RU"/>
        </w:rPr>
        <w:t>ерации».</w:t>
      </w:r>
    </w:p>
    <w:p w:rsidR="0077090E" w:rsidRPr="0077090E" w:rsidRDefault="0077090E" w:rsidP="00E56A22">
      <w:pPr>
        <w:widowControl w:val="0"/>
        <w:suppressAutoHyphens w:val="0"/>
        <w:spacing w:line="264" w:lineRule="auto"/>
        <w:ind w:left="567" w:firstLine="0"/>
        <w:rPr>
          <w:sz w:val="24"/>
          <w:szCs w:val="24"/>
        </w:rPr>
      </w:pP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D2D6A">
        <w:fldChar w:fldCharType="begin"/>
      </w:r>
      <w:r w:rsidR="000D2D6A">
        <w:instrText xml:space="preserve"> REF _Ref440291364 \r \h  \* MERGEFORMAT </w:instrText>
      </w:r>
      <w:r w:rsidR="000D2D6A">
        <w:fldChar w:fldCharType="separate"/>
      </w:r>
      <w:r w:rsidR="00EF0475" w:rsidRPr="00EF0475">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EF0475" w:rsidRPr="00EF0475">
        <w:rPr>
          <w:sz w:val="24"/>
          <w:szCs w:val="24"/>
        </w:rPr>
        <w:t>3.3.8.2</w:t>
      </w:r>
      <w:r w:rsidR="000D2D6A">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EF0475" w:rsidRPr="00EF0475">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lastRenderedPageBreak/>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EF0475" w:rsidRPr="00EF0475">
        <w:rPr>
          <w:sz w:val="24"/>
          <w:szCs w:val="24"/>
        </w:rPr>
        <w:t>5.1.3</w:t>
      </w:r>
      <w:r w:rsidR="000D2D6A">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EF0475" w:rsidRPr="00EF0475">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EF0475" w:rsidRPr="00EF0475">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lastRenderedPageBreak/>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EF0475" w:rsidRPr="00EF0475">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09"/>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0" w:name="_Ref440372477"/>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sidR="00EF0475">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EF0475" w:rsidRPr="00EF0475">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EF0475" w:rsidRPr="00EF0475">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6305A1">
        <w:rPr>
          <w:sz w:val="24"/>
          <w:szCs w:val="24"/>
        </w:rPr>
        <w:t xml:space="preserve">Соглашение о неустойке </w:t>
      </w:r>
      <w:r w:rsidR="00A154B7" w:rsidRPr="006305A1">
        <w:rPr>
          <w:bCs w:val="0"/>
          <w:sz w:val="24"/>
          <w:szCs w:val="24"/>
        </w:rPr>
        <w:t xml:space="preserve">по форме и в соответствии с инструкциями, </w:t>
      </w:r>
      <w:r w:rsidR="00A154B7" w:rsidRPr="006305A1">
        <w:rPr>
          <w:bCs w:val="0"/>
          <w:sz w:val="24"/>
          <w:szCs w:val="24"/>
        </w:rPr>
        <w:lastRenderedPageBreak/>
        <w:t>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EF0475" w:rsidRPr="00EF0475">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EF0475" w:rsidRPr="00EF0475">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xml:space="preserve">, подтверждающая </w:t>
      </w:r>
      <w:r w:rsidRPr="00382A07">
        <w:rPr>
          <w:i/>
          <w:sz w:val="24"/>
          <w:szCs w:val="24"/>
        </w:rPr>
        <w:lastRenderedPageBreak/>
        <w:t>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EF0475" w:rsidRPr="00EF0475">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lastRenderedPageBreak/>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EF0475" w:rsidRPr="00EF0475">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EF0475" w:rsidRPr="00EF0475">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EF0475">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lastRenderedPageBreak/>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EF0475" w:rsidRPr="00EF0475">
        <w:rPr>
          <w:bCs w:val="0"/>
          <w:sz w:val="24"/>
          <w:szCs w:val="24"/>
          <w:lang w:val="en-US"/>
        </w:rPr>
        <w:t>a</w:t>
      </w:r>
      <w:r w:rsidR="00EF0475" w:rsidRPr="00EF0475">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EF0475" w:rsidRPr="00EF0475">
        <w:rPr>
          <w:bCs w:val="0"/>
          <w:sz w:val="24"/>
          <w:szCs w:val="24"/>
          <w:lang w:val="en-US"/>
        </w:rPr>
        <w:t>g</w:t>
      </w:r>
      <w:r w:rsidR="00EF0475" w:rsidRPr="00EF0475">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EF0475" w:rsidRPr="00EF0475">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EF0475" w:rsidRPr="00EF0475">
        <w:rPr>
          <w:bCs w:val="0"/>
          <w:sz w:val="24"/>
          <w:szCs w:val="24"/>
        </w:rPr>
        <w:t>3.3.8.2</w:t>
      </w:r>
      <w:r w:rsidR="000D2D6A">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EF0475" w:rsidRPr="00EF0475">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EF0475" w:rsidRPr="00EF0475">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EF0475" w:rsidRPr="00EF0475">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EF0475" w:rsidRPr="00EF0475">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EF0475" w:rsidRPr="00EF0475">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lastRenderedPageBreak/>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EF0475" w:rsidRPr="00EF0475">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EF0475" w:rsidRPr="00EF0475">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 xml:space="preserve">и, на сумму </w:t>
      </w:r>
      <w:r w:rsidR="0060663E" w:rsidRPr="0056389B">
        <w:rPr>
          <w:bCs w:val="0"/>
          <w:sz w:val="24"/>
          <w:szCs w:val="24"/>
        </w:rPr>
        <w:t xml:space="preserve">2% </w:t>
      </w:r>
      <w:r w:rsidR="00932C0A" w:rsidRPr="00DB5A15">
        <w:rPr>
          <w:bCs w:val="0"/>
          <w:sz w:val="24"/>
          <w:szCs w:val="24"/>
        </w:rPr>
        <w:t xml:space="preserve">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EF0475" w:rsidRPr="00EF0475">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EF0475" w:rsidRPr="00EF0475">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 xml:space="preserve">В случае,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EF0475" w:rsidRPr="00EF0475">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EF0475" w:rsidRPr="00EF0475">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EF0475" w:rsidRPr="00EF0475">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EF0475">
        <w:rPr>
          <w:bCs w:val="0"/>
          <w:sz w:val="24"/>
          <w:szCs w:val="24"/>
        </w:rPr>
        <w:t>3.12</w:t>
      </w:r>
      <w:r w:rsidR="006B2E6B">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EF0475">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EF0475" w:rsidRPr="00EF0475">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w:t>
      </w:r>
      <w:bookmarkEnd w:id="498"/>
      <w:r w:rsidR="0060663E" w:rsidRPr="00CA44AD">
        <w:rPr>
          <w:sz w:val="24"/>
          <w:szCs w:val="24"/>
        </w:rPr>
        <w:t xml:space="preserve">в размере </w:t>
      </w:r>
      <w:r w:rsidR="0060663E">
        <w:rPr>
          <w:sz w:val="24"/>
          <w:szCs w:val="24"/>
        </w:rPr>
        <w:t>2</w:t>
      </w:r>
      <w:r w:rsidR="0060663E" w:rsidRPr="00CA44AD">
        <w:rPr>
          <w:sz w:val="24"/>
          <w:szCs w:val="24"/>
        </w:rPr>
        <w:t xml:space="preserve">% </w:t>
      </w:r>
      <w:r w:rsidR="000A7A8E" w:rsidRPr="00CA44AD">
        <w:rPr>
          <w:sz w:val="24"/>
          <w:szCs w:val="24"/>
        </w:rPr>
        <w:t>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D2D6A">
        <w:fldChar w:fldCharType="begin"/>
      </w:r>
      <w:r w:rsidR="000D2D6A">
        <w:instrText xml:space="preserve"> REF _Ref440272256 \r \h  \* MERGEFORMAT </w:instrText>
      </w:r>
      <w:r w:rsidR="000D2D6A">
        <w:fldChar w:fldCharType="separate"/>
      </w:r>
      <w:r w:rsidR="00EF0475" w:rsidRPr="00EF0475">
        <w:rPr>
          <w:sz w:val="24"/>
          <w:szCs w:val="24"/>
          <w:lang w:eastAsia="ru-RU"/>
        </w:rPr>
        <w:t>5.12</w:t>
      </w:r>
      <w:r w:rsidR="000D2D6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D2D6A">
        <w:fldChar w:fldCharType="begin"/>
      </w:r>
      <w:r w:rsidR="000D2D6A">
        <w:instrText xml:space="preserve"> REF _Ref441574460 \r \h  \* MERGEFORMAT </w:instrText>
      </w:r>
      <w:r w:rsidR="000D2D6A">
        <w:fldChar w:fldCharType="separate"/>
      </w:r>
      <w:r w:rsidR="00EF0475" w:rsidRPr="00EF0475">
        <w:rPr>
          <w:sz w:val="24"/>
          <w:szCs w:val="24"/>
          <w:lang w:eastAsia="ru-RU"/>
        </w:rPr>
        <w:t>5.13</w:t>
      </w:r>
      <w:r w:rsidR="000D2D6A">
        <w:fldChar w:fldCharType="end"/>
      </w:r>
      <w:r w:rsidRPr="00382A07">
        <w:rPr>
          <w:sz w:val="24"/>
          <w:szCs w:val="24"/>
        </w:rPr>
        <w:t xml:space="preserve">), в срок не позднее даты и времени окончания приема заявок, указанных в пункте </w:t>
      </w:r>
      <w:r w:rsidR="000D2D6A">
        <w:fldChar w:fldCharType="begin"/>
      </w:r>
      <w:r w:rsidR="000D2D6A">
        <w:instrText xml:space="preserve"> REF _Ref440289953 \r \h  \* MERGEFORMAT </w:instrText>
      </w:r>
      <w:r w:rsidR="000D2D6A">
        <w:fldChar w:fldCharType="separate"/>
      </w:r>
      <w:r w:rsidR="00EF0475" w:rsidRPr="00EF0475">
        <w:rPr>
          <w:sz w:val="24"/>
          <w:szCs w:val="24"/>
        </w:rPr>
        <w:t>3.4.1.3</w:t>
      </w:r>
      <w:r w:rsidR="000D2D6A">
        <w:fldChar w:fldCharType="end"/>
      </w:r>
      <w:r w:rsidRPr="00382A07">
        <w:rPr>
          <w:sz w:val="24"/>
          <w:szCs w:val="24"/>
        </w:rPr>
        <w:t xml:space="preserve"> настоящей Документации, по адресу: </w:t>
      </w:r>
      <w:r w:rsidR="0060663E" w:rsidRPr="00C24ECF">
        <w:rPr>
          <w:sz w:val="24"/>
          <w:szCs w:val="24"/>
        </w:rPr>
        <w:t xml:space="preserve">РФ, </w:t>
      </w:r>
      <w:r w:rsidR="0060663E" w:rsidRPr="00C24ECF">
        <w:rPr>
          <w:iCs/>
          <w:sz w:val="24"/>
          <w:szCs w:val="24"/>
        </w:rPr>
        <w:t>394033, г. Воронеж, ул. Арзамасская, д. 2</w:t>
      </w:r>
      <w:r w:rsidR="0060663E" w:rsidRPr="00C24ECF">
        <w:rPr>
          <w:sz w:val="24"/>
          <w:szCs w:val="24"/>
        </w:rPr>
        <w:t xml:space="preserve">, каб. №112, исполнительный сотрудник – Зайцева Александра Анатольевна, контактный телефон (473) </w:t>
      </w:r>
      <w:r w:rsidR="0060663E">
        <w:rPr>
          <w:sz w:val="24"/>
          <w:szCs w:val="24"/>
        </w:rPr>
        <w:t>257</w:t>
      </w:r>
      <w:r w:rsidR="0060663E" w:rsidRPr="00C24ECF">
        <w:rPr>
          <w:sz w:val="24"/>
          <w:szCs w:val="24"/>
        </w:rPr>
        <w:t>-</w:t>
      </w:r>
      <w:r w:rsidR="0060663E">
        <w:rPr>
          <w:sz w:val="24"/>
          <w:szCs w:val="24"/>
        </w:rPr>
        <w:t>94</w:t>
      </w:r>
      <w:r w:rsidR="0060663E" w:rsidRPr="00C24ECF">
        <w:rPr>
          <w:sz w:val="24"/>
          <w:szCs w:val="24"/>
        </w:rPr>
        <w:t>-66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EF0475" w:rsidRPr="00EF0475">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EF0475" w:rsidRPr="00EF0475">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EF0475" w:rsidRPr="00EF0475">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 xml:space="preserve">В случае,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EF0475" w:rsidRPr="00EF0475">
        <w:rPr>
          <w:szCs w:val="24"/>
        </w:rPr>
        <w:t>3.4.1.3</w:t>
      </w:r>
      <w:r w:rsidR="000D2D6A">
        <w:fldChar w:fldCharType="end"/>
      </w:r>
      <w:r w:rsidRPr="00DB5A15">
        <w:rPr>
          <w:szCs w:val="24"/>
        </w:rPr>
        <w:t xml:space="preserve">). В случае,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EF0475" w:rsidRPr="00EF0475">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fldChar w:fldCharType="begin"/>
      </w:r>
      <w:r w:rsidR="000D2D6A">
        <w:instrText xml:space="preserve"> REF _Ref55335823 \r \h  \* MERGEFORMAT </w:instrText>
      </w:r>
      <w:r w:rsidR="000D2D6A">
        <w:fldChar w:fldCharType="separate"/>
      </w:r>
      <w:r w:rsidR="00EF0475" w:rsidRPr="00EF0475">
        <w:rPr>
          <w:rFonts w:eastAsia="Calibri"/>
          <w:szCs w:val="24"/>
          <w:lang w:eastAsia="en-US"/>
        </w:rPr>
        <w:t>5.6</w:t>
      </w:r>
      <w:r w:rsidR="000D2D6A">
        <w:fldChar w:fldCharType="end"/>
      </w:r>
      <w:r w:rsidRPr="00DB5A15">
        <w:rPr>
          <w:rFonts w:eastAsia="Calibri"/>
          <w:szCs w:val="24"/>
          <w:lang w:eastAsia="en-US"/>
        </w:rPr>
        <w:t xml:space="preserve">) Участник обязан направить на электронную почту </w:t>
      </w:r>
      <w:r w:rsidR="0060663E" w:rsidRPr="009D331F">
        <w:rPr>
          <w:rFonts w:eastAsia="Calibri"/>
          <w:szCs w:val="24"/>
          <w:lang w:eastAsia="en-US"/>
        </w:rPr>
        <w:t>ведущему специалисту отдела закупочной деятельности филиала ПАО «МРСК Центра» - «Воронежэнерго» Зайцевой Александре Анатольевне - контактный телефон (4</w:t>
      </w:r>
      <w:r w:rsidR="0060663E">
        <w:rPr>
          <w:rFonts w:eastAsia="Calibri"/>
          <w:szCs w:val="24"/>
          <w:lang w:eastAsia="en-US"/>
        </w:rPr>
        <w:t>73</w:t>
      </w:r>
      <w:r w:rsidR="0060663E" w:rsidRPr="009D331F">
        <w:rPr>
          <w:rFonts w:eastAsia="Calibri"/>
          <w:szCs w:val="24"/>
          <w:lang w:eastAsia="en-US"/>
        </w:rPr>
        <w:t xml:space="preserve">) </w:t>
      </w:r>
      <w:r w:rsidR="0060663E">
        <w:rPr>
          <w:rFonts w:eastAsia="Calibri"/>
          <w:szCs w:val="24"/>
          <w:lang w:eastAsia="en-US"/>
        </w:rPr>
        <w:t>257</w:t>
      </w:r>
      <w:r w:rsidR="0060663E" w:rsidRPr="009D331F">
        <w:rPr>
          <w:rFonts w:eastAsia="Calibri"/>
          <w:szCs w:val="24"/>
          <w:lang w:eastAsia="en-US"/>
        </w:rPr>
        <w:t>-</w:t>
      </w:r>
      <w:r w:rsidR="0060663E">
        <w:rPr>
          <w:rFonts w:eastAsia="Calibri"/>
          <w:szCs w:val="24"/>
          <w:lang w:eastAsia="en-US"/>
        </w:rPr>
        <w:t>94</w:t>
      </w:r>
      <w:r w:rsidR="0060663E" w:rsidRPr="009D331F">
        <w:rPr>
          <w:rFonts w:eastAsia="Calibri"/>
          <w:szCs w:val="24"/>
          <w:lang w:eastAsia="en-US"/>
        </w:rPr>
        <w:t>-</w:t>
      </w:r>
      <w:r w:rsidR="0060663E">
        <w:rPr>
          <w:rFonts w:eastAsia="Calibri"/>
          <w:szCs w:val="24"/>
          <w:lang w:eastAsia="en-US"/>
        </w:rPr>
        <w:t>66</w:t>
      </w:r>
      <w:r w:rsidR="0060663E" w:rsidRPr="009D331F">
        <w:rPr>
          <w:rFonts w:eastAsia="Calibri"/>
          <w:szCs w:val="24"/>
          <w:lang w:eastAsia="en-US"/>
        </w:rPr>
        <w:t xml:space="preserve">, адрес электронной почты: </w:t>
      </w:r>
      <w:hyperlink r:id="rId36" w:history="1">
        <w:r w:rsidR="0060663E" w:rsidRPr="009D331F">
          <w:rPr>
            <w:rStyle w:val="a7"/>
            <w:rFonts w:eastAsia="Calibri"/>
            <w:lang w:val="en-US" w:eastAsia="en-US"/>
          </w:rPr>
          <w:t>Zaitseva</w:t>
        </w:r>
        <w:r w:rsidR="0060663E" w:rsidRPr="009D331F">
          <w:rPr>
            <w:rStyle w:val="a7"/>
            <w:rFonts w:eastAsia="Calibri"/>
            <w:lang w:eastAsia="en-US"/>
          </w:rPr>
          <w:t>.</w:t>
        </w:r>
        <w:r w:rsidR="0060663E" w:rsidRPr="009D331F">
          <w:rPr>
            <w:rStyle w:val="a7"/>
            <w:rFonts w:eastAsia="Calibri"/>
            <w:lang w:val="en-US" w:eastAsia="en-US"/>
          </w:rPr>
          <w:t>AA</w:t>
        </w:r>
        <w:r w:rsidR="0060663E" w:rsidRPr="009D331F">
          <w:rPr>
            <w:rStyle w:val="a7"/>
            <w:rFonts w:eastAsia="Calibri"/>
            <w:lang w:eastAsia="en-US"/>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EF0475" w:rsidRPr="00EF0475">
        <w:rPr>
          <w:szCs w:val="24"/>
        </w:rPr>
        <w:t>3.4.1.3</w:t>
      </w:r>
      <w:r w:rsidR="000D2D6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03"/>
    </w:p>
    <w:p w:rsidR="0060663E" w:rsidRPr="00B80211" w:rsidRDefault="0060663E" w:rsidP="00B80211">
      <w:pPr>
        <w:pStyle w:val="aff6"/>
        <w:numPr>
          <w:ilvl w:val="0"/>
          <w:numId w:val="0"/>
        </w:numPr>
        <w:snapToGrid w:val="0"/>
        <w:spacing w:before="100" w:beforeAutospacing="1" w:line="240" w:lineRule="auto"/>
        <w:jc w:val="center"/>
        <w:rPr>
          <w:sz w:val="24"/>
          <w:szCs w:val="24"/>
          <w:u w:val="single"/>
        </w:rPr>
      </w:pPr>
      <w:r w:rsidRPr="00B80211">
        <w:rPr>
          <w:sz w:val="24"/>
          <w:szCs w:val="24"/>
          <w:u w:val="single"/>
        </w:rPr>
        <w:t>Получатель платежа: Публичное акционерное общество «Межрегиональная распределительная сетевая компания Центра»</w:t>
      </w:r>
    </w:p>
    <w:p w:rsidR="0060663E" w:rsidRPr="00B80211" w:rsidRDefault="0060663E" w:rsidP="00B80211">
      <w:pPr>
        <w:pStyle w:val="aff6"/>
        <w:numPr>
          <w:ilvl w:val="0"/>
          <w:numId w:val="0"/>
        </w:numPr>
        <w:snapToGrid w:val="0"/>
        <w:spacing w:before="100" w:beforeAutospacing="1" w:line="240" w:lineRule="auto"/>
        <w:jc w:val="center"/>
        <w:rPr>
          <w:sz w:val="24"/>
          <w:szCs w:val="24"/>
          <w:u w:val="single"/>
        </w:rPr>
      </w:pPr>
      <w:r w:rsidRPr="00B80211">
        <w:rPr>
          <w:sz w:val="24"/>
          <w:szCs w:val="24"/>
          <w:u w:val="single"/>
        </w:rPr>
        <w:t>127018, Россия, г. Москва, ул. 2-я Ямская, д.4</w:t>
      </w:r>
    </w:p>
    <w:p w:rsidR="0060663E" w:rsidRPr="00B80211" w:rsidRDefault="0060663E" w:rsidP="00B80211">
      <w:pPr>
        <w:pStyle w:val="aff6"/>
        <w:numPr>
          <w:ilvl w:val="0"/>
          <w:numId w:val="0"/>
        </w:numPr>
        <w:tabs>
          <w:tab w:val="clear" w:pos="1134"/>
          <w:tab w:val="left" w:pos="2127"/>
        </w:tabs>
        <w:suppressAutoHyphens w:val="0"/>
        <w:spacing w:before="240" w:line="240" w:lineRule="auto"/>
        <w:jc w:val="center"/>
        <w:rPr>
          <w:sz w:val="24"/>
          <w:szCs w:val="24"/>
        </w:rPr>
      </w:pPr>
      <w:r w:rsidRPr="00B80211">
        <w:rPr>
          <w:sz w:val="24"/>
          <w:szCs w:val="24"/>
        </w:rPr>
        <w:t>ИНН 6901067107 КПП 997450001 (771501001)</w:t>
      </w:r>
    </w:p>
    <w:p w:rsidR="0060663E" w:rsidRPr="00B80211" w:rsidRDefault="0060663E" w:rsidP="00B80211">
      <w:pPr>
        <w:pStyle w:val="aff6"/>
        <w:numPr>
          <w:ilvl w:val="0"/>
          <w:numId w:val="0"/>
        </w:numPr>
        <w:tabs>
          <w:tab w:val="clear" w:pos="1134"/>
          <w:tab w:val="left" w:pos="2127"/>
        </w:tabs>
        <w:suppressAutoHyphens w:val="0"/>
        <w:spacing w:before="240" w:line="240" w:lineRule="auto"/>
        <w:jc w:val="center"/>
        <w:rPr>
          <w:sz w:val="24"/>
          <w:szCs w:val="24"/>
        </w:rPr>
      </w:pPr>
      <w:r w:rsidRPr="00B80211">
        <w:rPr>
          <w:sz w:val="24"/>
          <w:szCs w:val="24"/>
        </w:rPr>
        <w:lastRenderedPageBreak/>
        <w:t>ОГРН 1046900099498, 17/12/2004, МИФНС №1 по Тверской области</w:t>
      </w:r>
    </w:p>
    <w:p w:rsidR="0060663E" w:rsidRPr="00B80211" w:rsidRDefault="0060663E" w:rsidP="00B80211">
      <w:pPr>
        <w:pStyle w:val="aff6"/>
        <w:numPr>
          <w:ilvl w:val="0"/>
          <w:numId w:val="0"/>
        </w:numPr>
        <w:tabs>
          <w:tab w:val="clear" w:pos="1134"/>
          <w:tab w:val="left" w:pos="2127"/>
        </w:tabs>
        <w:suppressAutoHyphens w:val="0"/>
        <w:spacing w:before="240" w:line="240" w:lineRule="auto"/>
        <w:jc w:val="center"/>
        <w:rPr>
          <w:sz w:val="24"/>
          <w:szCs w:val="24"/>
        </w:rPr>
      </w:pPr>
      <w:r w:rsidRPr="00B80211">
        <w:rPr>
          <w:sz w:val="24"/>
          <w:szCs w:val="24"/>
        </w:rPr>
        <w:t>Филиал ПАО «МРСК Центра» - «Воронежэнерго»</w:t>
      </w:r>
    </w:p>
    <w:p w:rsidR="0060663E" w:rsidRPr="00B80211" w:rsidRDefault="0060663E" w:rsidP="00B80211">
      <w:pPr>
        <w:pStyle w:val="aff6"/>
        <w:numPr>
          <w:ilvl w:val="0"/>
          <w:numId w:val="0"/>
        </w:numPr>
        <w:tabs>
          <w:tab w:val="clear" w:pos="1134"/>
          <w:tab w:val="left" w:pos="2127"/>
        </w:tabs>
        <w:suppressAutoHyphens w:val="0"/>
        <w:spacing w:before="240" w:line="240" w:lineRule="auto"/>
        <w:jc w:val="center"/>
        <w:rPr>
          <w:sz w:val="24"/>
          <w:szCs w:val="24"/>
        </w:rPr>
      </w:pPr>
      <w:r w:rsidRPr="00B80211">
        <w:rPr>
          <w:sz w:val="24"/>
          <w:szCs w:val="24"/>
        </w:rPr>
        <w:t>394033, г. Воронеж, ул. Арзамасская, д. 2</w:t>
      </w:r>
    </w:p>
    <w:p w:rsidR="0060663E" w:rsidRPr="00B80211" w:rsidRDefault="0060663E" w:rsidP="00B80211">
      <w:pPr>
        <w:pStyle w:val="aff6"/>
        <w:numPr>
          <w:ilvl w:val="0"/>
          <w:numId w:val="0"/>
        </w:numPr>
        <w:tabs>
          <w:tab w:val="left" w:pos="1701"/>
        </w:tabs>
        <w:spacing w:line="240" w:lineRule="auto"/>
        <w:jc w:val="center"/>
        <w:rPr>
          <w:sz w:val="24"/>
          <w:szCs w:val="24"/>
        </w:rPr>
      </w:pPr>
      <w:r w:rsidRPr="00B80211">
        <w:rPr>
          <w:sz w:val="24"/>
          <w:szCs w:val="24"/>
        </w:rPr>
        <w:t>ИНН 6901067107 КПП 366302001</w:t>
      </w:r>
    </w:p>
    <w:p w:rsidR="006D2FCD" w:rsidRPr="00B80211" w:rsidRDefault="0060663E" w:rsidP="00B80211">
      <w:pPr>
        <w:pStyle w:val="aff6"/>
        <w:numPr>
          <w:ilvl w:val="0"/>
          <w:numId w:val="0"/>
        </w:numPr>
        <w:tabs>
          <w:tab w:val="left" w:pos="2127"/>
        </w:tabs>
        <w:spacing w:line="240" w:lineRule="auto"/>
        <w:jc w:val="center"/>
        <w:rPr>
          <w:sz w:val="24"/>
          <w:szCs w:val="24"/>
        </w:rPr>
      </w:pPr>
      <w:r w:rsidRPr="00B80211">
        <w:rPr>
          <w:sz w:val="24"/>
          <w:szCs w:val="24"/>
        </w:rPr>
        <w:t>Банковские реквизиты р/с 40702810900250005153 в Филиале ПАО Банк ВТБ в г. Воронеже к/с 30101810100000000835 БИК 042007835</w:t>
      </w:r>
      <w:r w:rsidR="00B80211" w:rsidRPr="00B80211">
        <w:rPr>
          <w:sz w:val="24"/>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EF0475" w:rsidRPr="00EF0475">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минут </w:t>
      </w:r>
      <w:r w:rsidR="00D95032" w:rsidRPr="00D95032">
        <w:rPr>
          <w:b/>
          <w:bCs w:val="0"/>
          <w:sz w:val="24"/>
          <w:szCs w:val="24"/>
        </w:rPr>
        <w:t>1</w:t>
      </w:r>
      <w:r w:rsidR="00326814" w:rsidRPr="00326814">
        <w:rPr>
          <w:b/>
          <w:bCs w:val="0"/>
          <w:sz w:val="24"/>
          <w:szCs w:val="24"/>
        </w:rPr>
        <w:t>6</w:t>
      </w:r>
      <w:r w:rsidR="002B5044" w:rsidRPr="00423CD7">
        <w:rPr>
          <w:b/>
          <w:bCs w:val="0"/>
          <w:sz w:val="24"/>
          <w:szCs w:val="24"/>
        </w:rPr>
        <w:t xml:space="preserve"> </w:t>
      </w:r>
      <w:r w:rsidR="009B1AF2">
        <w:rPr>
          <w:b/>
          <w:bCs w:val="0"/>
          <w:sz w:val="24"/>
          <w:szCs w:val="24"/>
        </w:rPr>
        <w:t>ноя</w:t>
      </w:r>
      <w:r w:rsidR="00660C69" w:rsidRPr="00423CD7">
        <w:rPr>
          <w:b/>
          <w:bCs w:val="0"/>
          <w:sz w:val="24"/>
          <w:szCs w:val="24"/>
        </w:rPr>
        <w:t>бря</w:t>
      </w:r>
      <w:r w:rsidR="002B5044" w:rsidRPr="00423CD7">
        <w:rPr>
          <w:b/>
          <w:bCs w:val="0"/>
          <w:sz w:val="24"/>
          <w:szCs w:val="24"/>
        </w:rPr>
        <w:t xml:space="preserve"> </w:t>
      </w:r>
      <w:r w:rsidR="004E638A" w:rsidRPr="00423CD7">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EF0475" w:rsidRPr="00EF0475">
        <w:rPr>
          <w:bCs w:val="0"/>
          <w:sz w:val="24"/>
          <w:szCs w:val="24"/>
        </w:rPr>
        <w:t>5.1</w:t>
      </w:r>
      <w:r w:rsidR="000D2D6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1" w:name="_Ref115077798"/>
      <w:bookmarkStart w:id="522" w:name="_Toc439323708"/>
      <w:bookmarkStart w:id="523" w:name="_Toc440357106"/>
      <w:bookmarkStart w:id="524" w:name="_Toc440359661"/>
      <w:bookmarkStart w:id="525" w:name="_Toc440632124"/>
      <w:bookmarkStart w:id="526" w:name="_Toc440875945"/>
      <w:bookmarkStart w:id="527" w:name="_Toc441130973"/>
      <w:bookmarkStart w:id="528" w:name="_Toc447269788"/>
      <w:r w:rsidRPr="00382A07">
        <w:rPr>
          <w:bCs w:val="0"/>
          <w:sz w:val="24"/>
          <w:szCs w:val="24"/>
        </w:rPr>
        <w:t xml:space="preserve">После наступления даты и времени завершения срока подачи Заявок Участниками (п. </w:t>
      </w:r>
      <w:r w:rsidR="000D2D6A">
        <w:fldChar w:fldCharType="begin"/>
      </w:r>
      <w:r w:rsidR="000D2D6A">
        <w:instrText xml:space="preserve"> REF _Ref440289953 \r \h  \* MERGEFORMAT </w:instrText>
      </w:r>
      <w:r w:rsidR="000D2D6A">
        <w:fldChar w:fldCharType="separate"/>
      </w:r>
      <w:r w:rsidR="00EF0475" w:rsidRPr="00EF0475">
        <w:rPr>
          <w:bCs w:val="0"/>
          <w:sz w:val="24"/>
          <w:szCs w:val="24"/>
        </w:rPr>
        <w:t>3.4.1.3</w:t>
      </w:r>
      <w:r w:rsidR="000D2D6A">
        <w:fldChar w:fldCharType="end"/>
      </w:r>
      <w:r w:rsidRPr="00382A07">
        <w:rPr>
          <w:bCs w:val="0"/>
          <w:sz w:val="24"/>
          <w:szCs w:val="24"/>
        </w:rPr>
        <w:t xml:space="preserve">) Организатор закупочной процедуры получает доступ для </w:t>
      </w:r>
      <w:r w:rsidRPr="00382A07">
        <w:rPr>
          <w:bCs w:val="0"/>
          <w:sz w:val="24"/>
          <w:szCs w:val="24"/>
        </w:rPr>
        <w:lastRenderedPageBreak/>
        <w:t>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29" w:name="_Toc464120610"/>
      <w:bookmarkStart w:id="530" w:name="_Toc466970530"/>
      <w:bookmarkStart w:id="531" w:name="_Toc468462443"/>
      <w:bookmarkStart w:id="532" w:name="_Toc469482036"/>
      <w:bookmarkStart w:id="533"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1"/>
      <w:bookmarkEnd w:id="522"/>
      <w:bookmarkEnd w:id="523"/>
      <w:bookmarkEnd w:id="524"/>
      <w:bookmarkEnd w:id="525"/>
      <w:bookmarkEnd w:id="526"/>
      <w:bookmarkEnd w:id="527"/>
      <w:bookmarkEnd w:id="528"/>
      <w:bookmarkEnd w:id="529"/>
      <w:bookmarkEnd w:id="530"/>
      <w:bookmarkEnd w:id="531"/>
      <w:bookmarkEnd w:id="532"/>
      <w:bookmarkEnd w:id="533"/>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EF0475" w:rsidRPr="00EF0475">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EF0475" w:rsidRPr="00EF0475">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4" w:name="_Ref303683883"/>
      <w:bookmarkStart w:id="535" w:name="_Toc472411811"/>
      <w:r w:rsidRPr="00382A07">
        <w:t xml:space="preserve">Изменение и отзыв </w:t>
      </w:r>
      <w:r w:rsidR="004B5EB3" w:rsidRPr="00382A07">
        <w:t>Заявк</w:t>
      </w:r>
      <w:r w:rsidRPr="00382A07">
        <w:t>и</w:t>
      </w:r>
      <w:bookmarkEnd w:id="534"/>
      <w:bookmarkEnd w:id="535"/>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6"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EF0475" w:rsidRPr="00EF0475">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EF0475" w:rsidRPr="00EF0475">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EF0475" w:rsidRPr="00EF0475">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EF0475" w:rsidRPr="00EF0475">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EF0475" w:rsidRPr="00EF0475">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7" w:name="_Ref468199992"/>
      <w:bookmarkStart w:id="538" w:name="_Ref468200102"/>
      <w:bookmarkStart w:id="539" w:name="_Toc472411812"/>
      <w:r w:rsidRPr="00382A07">
        <w:t>Оценка Заявок и проведение переговоров</w:t>
      </w:r>
      <w:bookmarkEnd w:id="536"/>
      <w:bookmarkEnd w:id="537"/>
      <w:bookmarkEnd w:id="538"/>
      <w:bookmarkEnd w:id="539"/>
      <w:r w:rsidRPr="00382A07">
        <w:t xml:space="preserve"> </w:t>
      </w:r>
    </w:p>
    <w:p w:rsidR="00717F60" w:rsidRPr="00382A07" w:rsidRDefault="00717F60" w:rsidP="00E71A48">
      <w:pPr>
        <w:pStyle w:val="3"/>
        <w:spacing w:line="264" w:lineRule="auto"/>
        <w:rPr>
          <w:szCs w:val="24"/>
        </w:rPr>
      </w:pPr>
      <w:bookmarkStart w:id="540" w:name="_Toc439323711"/>
      <w:bookmarkStart w:id="541" w:name="_Toc440357109"/>
      <w:bookmarkStart w:id="542" w:name="_Toc440359664"/>
      <w:bookmarkStart w:id="543" w:name="_Toc440632127"/>
      <w:bookmarkStart w:id="544" w:name="_Toc440875948"/>
      <w:bookmarkStart w:id="545" w:name="_Toc441130976"/>
      <w:bookmarkStart w:id="546" w:name="_Toc447269791"/>
      <w:bookmarkStart w:id="547" w:name="_Toc464120613"/>
      <w:bookmarkStart w:id="548" w:name="_Toc466970533"/>
      <w:bookmarkStart w:id="549" w:name="_Toc468462446"/>
      <w:bookmarkStart w:id="550" w:name="_Toc469482039"/>
      <w:bookmarkStart w:id="551" w:name="_Toc472411813"/>
      <w:r w:rsidRPr="00382A07">
        <w:rPr>
          <w:szCs w:val="24"/>
        </w:rPr>
        <w:t>Общие положения</w:t>
      </w:r>
      <w:bookmarkEnd w:id="540"/>
      <w:bookmarkEnd w:id="541"/>
      <w:bookmarkEnd w:id="542"/>
      <w:bookmarkEnd w:id="543"/>
      <w:bookmarkEnd w:id="544"/>
      <w:bookmarkEnd w:id="545"/>
      <w:bookmarkEnd w:id="546"/>
      <w:bookmarkEnd w:id="547"/>
      <w:bookmarkEnd w:id="548"/>
      <w:bookmarkEnd w:id="549"/>
      <w:bookmarkEnd w:id="550"/>
      <w:bookmarkEnd w:id="551"/>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EF0475" w:rsidRPr="00EF0475">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EF0475" w:rsidRPr="00EF0475">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EF0475" w:rsidRPr="00EF0475">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2" w:name="_Ref93089454"/>
      <w:bookmarkStart w:id="553" w:name="_Toc439323712"/>
      <w:bookmarkStart w:id="554" w:name="_Toc440357110"/>
      <w:bookmarkStart w:id="555" w:name="_Toc440359665"/>
      <w:bookmarkStart w:id="556" w:name="_Toc440632128"/>
      <w:bookmarkStart w:id="557" w:name="_Toc440875949"/>
      <w:bookmarkStart w:id="558" w:name="_Toc441130977"/>
      <w:bookmarkStart w:id="559" w:name="_Toc447269792"/>
      <w:bookmarkStart w:id="560" w:name="_Toc464120614"/>
      <w:bookmarkStart w:id="561" w:name="_Toc466970534"/>
      <w:bookmarkStart w:id="562" w:name="_Toc468462447"/>
      <w:bookmarkStart w:id="563" w:name="_Toc469482040"/>
      <w:bookmarkStart w:id="564" w:name="_Toc472411814"/>
      <w:r w:rsidRPr="00382A07">
        <w:rPr>
          <w:szCs w:val="24"/>
        </w:rPr>
        <w:lastRenderedPageBreak/>
        <w:t>Отборочная стадия</w:t>
      </w:r>
      <w:bookmarkEnd w:id="552"/>
      <w:bookmarkEnd w:id="553"/>
      <w:bookmarkEnd w:id="554"/>
      <w:bookmarkEnd w:id="555"/>
      <w:bookmarkEnd w:id="556"/>
      <w:bookmarkEnd w:id="557"/>
      <w:bookmarkEnd w:id="558"/>
      <w:bookmarkEnd w:id="559"/>
      <w:bookmarkEnd w:id="560"/>
      <w:bookmarkEnd w:id="561"/>
      <w:bookmarkEnd w:id="562"/>
      <w:bookmarkEnd w:id="563"/>
      <w:bookmarkEnd w:id="564"/>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5"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5"/>
      <w:bookmarkEnd w:id="566"/>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EF0475" w:rsidRPr="00EF0475">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EF0475" w:rsidRPr="00EF0475">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lastRenderedPageBreak/>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EF0475" w:rsidRPr="00EF0475">
        <w:rPr>
          <w:sz w:val="24"/>
          <w:szCs w:val="24"/>
        </w:rPr>
        <w:t>3.3.14</w:t>
      </w:r>
      <w:r w:rsidR="000D2D6A">
        <w:fldChar w:fldCharType="end"/>
      </w:r>
      <w:r w:rsidR="007F3FB7" w:rsidRPr="00382A07">
        <w:rPr>
          <w:sz w:val="24"/>
          <w:szCs w:val="24"/>
        </w:rPr>
        <w:t>).</w:t>
      </w:r>
      <w:bookmarkEnd w:id="567"/>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8" w:name="_Ref303670674"/>
      <w:bookmarkStart w:id="569" w:name="_Toc439323713"/>
      <w:bookmarkStart w:id="570" w:name="_Toc440357111"/>
      <w:bookmarkStart w:id="571" w:name="_Toc440359666"/>
      <w:bookmarkStart w:id="572" w:name="_Toc440632129"/>
      <w:bookmarkStart w:id="573" w:name="_Toc440875950"/>
      <w:bookmarkStart w:id="574" w:name="_Toc441130978"/>
      <w:bookmarkStart w:id="575" w:name="_Toc447269793"/>
      <w:bookmarkStart w:id="576" w:name="_Toc464120615"/>
      <w:bookmarkStart w:id="577" w:name="_Toc466970535"/>
      <w:bookmarkStart w:id="578" w:name="_Toc468462448"/>
      <w:bookmarkStart w:id="579" w:name="_Toc469482041"/>
      <w:bookmarkStart w:id="580" w:name="_Toc472411815"/>
      <w:r w:rsidRPr="00382A07">
        <w:rPr>
          <w:szCs w:val="24"/>
        </w:rPr>
        <w:t>Проведение переговоров</w:t>
      </w:r>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1" w:name="_Ref306138385"/>
      <w:bookmarkStart w:id="582" w:name="_Toc439323714"/>
      <w:bookmarkStart w:id="583" w:name="_Toc440357112"/>
      <w:bookmarkStart w:id="584" w:name="_Toc440359667"/>
      <w:bookmarkStart w:id="585" w:name="_Toc440632130"/>
      <w:bookmarkStart w:id="586" w:name="_Toc440875951"/>
      <w:bookmarkStart w:id="587" w:name="_Toc441130979"/>
      <w:bookmarkStart w:id="588" w:name="_Toc447269794"/>
      <w:bookmarkStart w:id="589" w:name="_Toc464120616"/>
      <w:bookmarkStart w:id="590" w:name="_Toc466970536"/>
      <w:bookmarkStart w:id="591" w:name="_Toc468462449"/>
      <w:bookmarkStart w:id="592" w:name="_Toc469482042"/>
      <w:bookmarkStart w:id="593" w:name="_Toc472411816"/>
      <w:r w:rsidRPr="00382A07">
        <w:rPr>
          <w:szCs w:val="24"/>
        </w:rPr>
        <w:t>Оценочная стадия</w:t>
      </w:r>
      <w:bookmarkEnd w:id="581"/>
      <w:bookmarkEnd w:id="582"/>
      <w:bookmarkEnd w:id="583"/>
      <w:bookmarkEnd w:id="584"/>
      <w:bookmarkEnd w:id="585"/>
      <w:bookmarkEnd w:id="586"/>
      <w:bookmarkEnd w:id="587"/>
      <w:bookmarkEnd w:id="588"/>
      <w:bookmarkEnd w:id="589"/>
      <w:bookmarkEnd w:id="590"/>
      <w:bookmarkEnd w:id="591"/>
      <w:bookmarkEnd w:id="592"/>
      <w:bookmarkEnd w:id="593"/>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EF0475" w:rsidRPr="00EF0475">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4" w:name="_Ref303250967"/>
      <w:bookmarkStart w:id="595" w:name="_Toc305697378"/>
      <w:bookmarkStart w:id="596" w:name="_Toc472411817"/>
      <w:bookmarkStart w:id="597" w:name="_Toc255985696"/>
      <w:r w:rsidRPr="00382A07">
        <w:t>Аукционная процедура понижени</w:t>
      </w:r>
      <w:r w:rsidR="00E60F8E" w:rsidRPr="00382A07">
        <w:t>я</w:t>
      </w:r>
      <w:r w:rsidRPr="00382A07">
        <w:t xml:space="preserve"> цены (переторжка)</w:t>
      </w:r>
      <w:bookmarkEnd w:id="594"/>
      <w:bookmarkEnd w:id="595"/>
      <w:bookmarkEnd w:id="596"/>
      <w:r w:rsidRPr="00382A07">
        <w:t xml:space="preserve"> </w:t>
      </w:r>
    </w:p>
    <w:bookmarkEnd w:id="597"/>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8"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8"/>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3005"/>
      <w:r w:rsidRPr="00382A07">
        <w:rPr>
          <w:sz w:val="24"/>
          <w:szCs w:val="24"/>
          <w:lang w:eastAsia="ru-RU"/>
        </w:rPr>
        <w:lastRenderedPageBreak/>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99"/>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EF0475" w:rsidRPr="00EF0475">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EF0475" w:rsidRPr="00EF0475">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EF0475" w:rsidRPr="00EF0475">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0"/>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1"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1"/>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EF0475" w:rsidRPr="00EF0475">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EF0475" w:rsidRPr="00EF0475">
        <w:rPr>
          <w:sz w:val="24"/>
          <w:szCs w:val="24"/>
        </w:rPr>
        <w:t>3.7.8</w:t>
      </w:r>
      <w:r w:rsidR="000D2D6A">
        <w:fldChar w:fldCharType="end"/>
      </w:r>
      <w:r w:rsidRPr="00991C07">
        <w:rPr>
          <w:sz w:val="24"/>
          <w:szCs w:val="24"/>
        </w:rPr>
        <w:t xml:space="preserve">, предоставляет 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EF0475" w:rsidRPr="00EF0475">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EF0475" w:rsidRPr="00EF0475">
        <w:rPr>
          <w:sz w:val="24"/>
          <w:szCs w:val="24"/>
        </w:rPr>
        <w:t>3.11.2</w:t>
      </w:r>
      <w:r w:rsidR="000D2D6A">
        <w:fldChar w:fldCharType="end"/>
      </w:r>
      <w:r w:rsidRPr="001018D6">
        <w:rPr>
          <w:sz w:val="24"/>
          <w:szCs w:val="24"/>
        </w:rPr>
        <w:t xml:space="preserve"> документации, предоставляются </w:t>
      </w:r>
      <w:r w:rsidRPr="001018D6">
        <w:rPr>
          <w:sz w:val="24"/>
          <w:szCs w:val="24"/>
        </w:rPr>
        <w:lastRenderedPageBreak/>
        <w:t>повторно.</w:t>
      </w:r>
    </w:p>
    <w:p w:rsidR="00031513" w:rsidRPr="001018D6" w:rsidRDefault="00031513" w:rsidP="00031513">
      <w:pPr>
        <w:pStyle w:val="2"/>
        <w:tabs>
          <w:tab w:val="num" w:pos="1134"/>
        </w:tabs>
        <w:spacing w:line="264" w:lineRule="auto"/>
        <w:rPr>
          <w:bCs w:val="0"/>
        </w:rPr>
      </w:pPr>
      <w:bookmarkStart w:id="602" w:name="_Ref471821960"/>
      <w:bookmarkStart w:id="603" w:name="_Toc471986593"/>
      <w:bookmarkStart w:id="604" w:name="_Toc472409204"/>
      <w:bookmarkStart w:id="605" w:name="_Toc472411818"/>
      <w:bookmarkStart w:id="606" w:name="_Ref303681924"/>
      <w:bookmarkStart w:id="607"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2"/>
      <w:bookmarkEnd w:id="603"/>
      <w:bookmarkEnd w:id="604"/>
      <w:bookmarkEnd w:id="605"/>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423CD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w:t>
      </w:r>
      <w:r w:rsidRPr="00423CD7">
        <w:rPr>
          <w:sz w:val="24"/>
          <w:szCs w:val="24"/>
        </w:rPr>
        <w:t xml:space="preserve">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423CD7">
        <w:rPr>
          <w:i/>
          <w:sz w:val="24"/>
          <w:szCs w:val="24"/>
          <w:lang w:val="en-US"/>
        </w:rPr>
        <w:t>k</w:t>
      </w:r>
      <w:r w:rsidRPr="00423CD7">
        <w:rPr>
          <w:i/>
          <w:sz w:val="24"/>
          <w:szCs w:val="24"/>
          <w:vertAlign w:val="subscript"/>
        </w:rPr>
        <w:t>ПРИОР</w:t>
      </w:r>
      <w:r w:rsidRPr="00423CD7">
        <w:rPr>
          <w:sz w:val="24"/>
          <w:szCs w:val="24"/>
        </w:rPr>
        <w:t xml:space="preserve">=0,85, иначе </w:t>
      </w:r>
      <w:r w:rsidRPr="00423CD7">
        <w:rPr>
          <w:i/>
          <w:sz w:val="24"/>
          <w:szCs w:val="24"/>
          <w:lang w:val="en-US"/>
        </w:rPr>
        <w:t>k</w:t>
      </w:r>
      <w:r w:rsidRPr="00423CD7">
        <w:rPr>
          <w:i/>
          <w:sz w:val="24"/>
          <w:szCs w:val="24"/>
          <w:vertAlign w:val="subscript"/>
        </w:rPr>
        <w:t>ПРИОР</w:t>
      </w:r>
      <w:r w:rsidRPr="00423CD7">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423CD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23CD7">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423CD7">
        <w:rPr>
          <w:rFonts w:ascii="Times New Roman" w:hAnsi="Times New Roman" w:cs="Times New Roman"/>
          <w:sz w:val="24"/>
          <w:szCs w:val="24"/>
        </w:rPr>
        <w:t xml:space="preserve">а) закупка признана несостоявшейся (п. </w:t>
      </w:r>
      <w:r w:rsidR="000D2D6A" w:rsidRPr="00423CD7">
        <w:fldChar w:fldCharType="begin"/>
      </w:r>
      <w:r w:rsidR="000D2D6A" w:rsidRPr="00423CD7">
        <w:instrText xml:space="preserve"> REF _Ref303251044 \r \h  \* MERGEFORMAT </w:instrText>
      </w:r>
      <w:r w:rsidR="000D2D6A" w:rsidRPr="00423CD7">
        <w:fldChar w:fldCharType="separate"/>
      </w:r>
      <w:r w:rsidR="00EF0475" w:rsidRPr="00EF0475">
        <w:rPr>
          <w:rFonts w:ascii="Times New Roman" w:hAnsi="Times New Roman" w:cs="Times New Roman"/>
          <w:sz w:val="24"/>
          <w:szCs w:val="24"/>
        </w:rPr>
        <w:t>3.10</w:t>
      </w:r>
      <w:r w:rsidR="000D2D6A" w:rsidRPr="00423CD7">
        <w:fldChar w:fldCharType="end"/>
      </w:r>
      <w:r w:rsidRPr="00423CD7">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423CD7">
        <w:rPr>
          <w:rFonts w:ascii="Times New Roman" w:hAnsi="Times New Roman" w:cs="Times New Roman"/>
          <w:sz w:val="24"/>
          <w:szCs w:val="24"/>
        </w:rPr>
        <w:t xml:space="preserve">по запросу предложений </w:t>
      </w:r>
      <w:r w:rsidRPr="00423CD7">
        <w:rPr>
          <w:rFonts w:ascii="Times New Roman" w:hAnsi="Times New Roman" w:cs="Times New Roman"/>
          <w:sz w:val="24"/>
          <w:szCs w:val="24"/>
        </w:rPr>
        <w:t>(в случае если</w:t>
      </w:r>
      <w:r w:rsidRPr="001018D6">
        <w:rPr>
          <w:rFonts w:ascii="Times New Roman" w:hAnsi="Times New Roman" w:cs="Times New Roman"/>
          <w:sz w:val="24"/>
          <w:szCs w:val="24"/>
        </w:rPr>
        <w:t xml:space="preserve">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w:t>
      </w:r>
      <w:r w:rsidRPr="001018D6">
        <w:rPr>
          <w:rFonts w:ascii="Times New Roman" w:hAnsi="Times New Roman" w:cs="Times New Roman"/>
          <w:sz w:val="24"/>
          <w:szCs w:val="24"/>
        </w:rPr>
        <w:lastRenderedPageBreak/>
        <w:t>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EF0475" w:rsidRPr="00EF0475">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EF0475" w:rsidRPr="00EF0475">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 xml:space="preserve">«Страна происхождения» наименование страны происхождения предлагаемой к поставке продукции. При этом </w:t>
      </w:r>
      <w:r w:rsidRPr="001018D6">
        <w:rPr>
          <w:sz w:val="24"/>
          <w:szCs w:val="24"/>
        </w:rPr>
        <w:lastRenderedPageBreak/>
        <w:t>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8" w:name="_Toc472411819"/>
      <w:bookmarkStart w:id="609" w:name="_Ref472412060"/>
      <w:bookmarkStart w:id="610" w:name="_Ref472412072"/>
      <w:r w:rsidRPr="001018D6">
        <w:t xml:space="preserve">Подведение итогов </w:t>
      </w:r>
      <w:r w:rsidR="00DF639D" w:rsidRPr="001018D6">
        <w:t>З</w:t>
      </w:r>
      <w:r w:rsidRPr="001018D6">
        <w:t>апроса предложений</w:t>
      </w:r>
      <w:bookmarkEnd w:id="606"/>
      <w:bookmarkEnd w:id="607"/>
      <w:bookmarkEnd w:id="608"/>
      <w:bookmarkEnd w:id="609"/>
      <w:bookmarkEnd w:id="610"/>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1"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1"/>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2" w:name="_Ref303251044"/>
      <w:bookmarkStart w:id="613" w:name="_Toc472411820"/>
      <w:bookmarkStart w:id="614" w:name="_Ref191386295"/>
      <w:r w:rsidRPr="00382A07">
        <w:t>Признание запроса предложений несостоявшимся</w:t>
      </w:r>
      <w:bookmarkEnd w:id="612"/>
      <w:bookmarkEnd w:id="613"/>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5"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5"/>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6"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7"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17"/>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8" w:name="_Ref465670219"/>
      <w:bookmarkStart w:id="619" w:name="_Toc468441704"/>
      <w:bookmarkStart w:id="620" w:name="_Toc472411821"/>
      <w:bookmarkStart w:id="621" w:name="_Ref303683929"/>
      <w:r w:rsidRPr="004A1A68">
        <w:rPr>
          <w:bCs w:val="0"/>
        </w:rPr>
        <w:lastRenderedPageBreak/>
        <w:t>Антидемпинговые меры</w:t>
      </w:r>
      <w:bookmarkEnd w:id="618"/>
      <w:bookmarkEnd w:id="619"/>
      <w:bookmarkEnd w:id="620"/>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EF0475" w:rsidRPr="00EF0475">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2"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2"/>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EF0475" w:rsidRPr="00EF0475">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EF0475" w:rsidRPr="00EF0475">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EF0475" w:rsidRPr="00EF0475">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EF0475" w:rsidRPr="00EF0475">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D2D6A">
        <w:fldChar w:fldCharType="begin"/>
      </w:r>
      <w:r w:rsidR="000D2D6A">
        <w:instrText xml:space="preserve"> REF _Ref465437572 \r \h  \* MERGEFORMAT </w:instrText>
      </w:r>
      <w:r w:rsidR="000D2D6A">
        <w:fldChar w:fldCharType="separate"/>
      </w:r>
      <w:r w:rsidR="00EF0475" w:rsidRPr="00EF0475">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EF0475" w:rsidRPr="00EF0475">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3" w:name="_Ref468462141"/>
      <w:bookmarkStart w:id="624" w:name="_Toc472411822"/>
      <w:r w:rsidRPr="004A1A68">
        <w:lastRenderedPageBreak/>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4"/>
      <w:bookmarkEnd w:id="621"/>
      <w:bookmarkEnd w:id="623"/>
      <w:bookmarkEnd w:id="624"/>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5" w:name="_Ref294695403"/>
      <w:bookmarkStart w:id="626"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5"/>
      <w:bookmarkEnd w:id="626"/>
      <w:r w:rsidR="00717F60" w:rsidRPr="004A1A68">
        <w:rPr>
          <w:sz w:val="24"/>
          <w:szCs w:val="24"/>
        </w:rPr>
        <w:t xml:space="preserve"> </w:t>
      </w:r>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EF0475" w:rsidRPr="00EF0475">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EF0475" w:rsidRPr="00EF0475">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EF0475" w:rsidRPr="00EF0475">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7"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7"/>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EF0475" w:rsidRPr="00EF0475">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EF0475" w:rsidRPr="00EF0475">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EF0475">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 xml:space="preserve">подтверждающих его полномочия на поставку продукции от производителя(ей)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EF0475" w:rsidRPr="00EF0475">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8"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EF0475" w:rsidRPr="00EF0475">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8"/>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w:t>
      </w:r>
      <w:r w:rsidRPr="001018D6">
        <w:rPr>
          <w:sz w:val="24"/>
          <w:szCs w:val="24"/>
        </w:rPr>
        <w:lastRenderedPageBreak/>
        <w:t xml:space="preserve">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Toc181693189"/>
      <w:bookmarkStart w:id="631" w:name="_Ref190680463"/>
      <w:bookmarkStart w:id="632" w:name="_Ref306140410"/>
      <w:bookmarkStart w:id="633" w:name="_Ref306142159"/>
      <w:bookmarkStart w:id="634" w:name="_Ref468200380"/>
      <w:bookmarkStart w:id="635" w:name="_Ref468200508"/>
      <w:bookmarkStart w:id="636" w:name="_Ref303102866"/>
      <w:bookmarkStart w:id="637" w:name="_Toc305835589"/>
      <w:bookmarkStart w:id="638" w:name="_Ref303683952"/>
      <w:bookmarkStart w:id="639" w:name="__RefNumPara__840_922829174"/>
      <w:bookmarkEnd w:id="629"/>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EF0475" w:rsidRPr="00EF0475">
        <w:rPr>
          <w:sz w:val="24"/>
          <w:szCs w:val="24"/>
        </w:rPr>
        <w:t>3.8</w:t>
      </w:r>
      <w:r w:rsidR="000D2D6A">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0" w:name="_Toc472411823"/>
      <w:bookmarkStart w:id="641" w:name="_Ref472412218"/>
      <w:bookmarkStart w:id="642" w:name="_Ref472412231"/>
      <w:bookmarkStart w:id="643"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0"/>
      <w:bookmarkEnd w:id="631"/>
      <w:bookmarkEnd w:id="632"/>
      <w:bookmarkEnd w:id="633"/>
      <w:bookmarkEnd w:id="634"/>
      <w:bookmarkEnd w:id="635"/>
      <w:bookmarkEnd w:id="640"/>
      <w:bookmarkEnd w:id="641"/>
      <w:bookmarkEnd w:id="642"/>
      <w:bookmarkEnd w:id="643"/>
      <w:r w:rsidRPr="001018D6">
        <w:t xml:space="preserve"> </w:t>
      </w:r>
      <w:bookmarkEnd w:id="636"/>
      <w:bookmarkEnd w:id="637"/>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EF0475">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EF0475" w:rsidRPr="00EF0475">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4"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4"/>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EF0475" w:rsidRPr="00EF0475">
        <w:rPr>
          <w:sz w:val="24"/>
          <w:szCs w:val="24"/>
        </w:rPr>
        <w:t>3.3.14.4.4</w:t>
      </w:r>
      <w:r w:rsidR="000D2D6A">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EF0475">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EF0475" w:rsidRPr="00EF0475">
        <w:rPr>
          <w:sz w:val="24"/>
          <w:szCs w:val="24"/>
        </w:rPr>
        <w:t>3.13.2</w:t>
      </w:r>
      <w:r w:rsidR="000D2D6A">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EF0475" w:rsidRPr="00EF0475">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5"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EF0475" w:rsidRPr="00EF0475">
        <w:rPr>
          <w:sz w:val="24"/>
          <w:szCs w:val="24"/>
        </w:rPr>
        <w:t>3.12.6</w:t>
      </w:r>
      <w:r w:rsidR="000D2D6A">
        <w:fldChar w:fldCharType="end"/>
      </w:r>
      <w:r w:rsidRPr="004A1A68">
        <w:rPr>
          <w:sz w:val="24"/>
          <w:szCs w:val="24"/>
        </w:rPr>
        <w:t>.</w:t>
      </w:r>
      <w:bookmarkEnd w:id="645"/>
    </w:p>
    <w:p w:rsidR="00932C0A" w:rsidRPr="004A1A68" w:rsidRDefault="00932C0A" w:rsidP="00B42AE0">
      <w:pPr>
        <w:pStyle w:val="2"/>
        <w:tabs>
          <w:tab w:val="clear" w:pos="1700"/>
          <w:tab w:val="left" w:pos="709"/>
        </w:tabs>
        <w:spacing w:line="264" w:lineRule="auto"/>
      </w:pPr>
      <w:bookmarkStart w:id="646" w:name="_Ref303694483"/>
      <w:bookmarkStart w:id="647" w:name="_Toc305835590"/>
      <w:bookmarkStart w:id="648" w:name="_Ref306140451"/>
      <w:bookmarkStart w:id="649" w:name="_Toc472411824"/>
      <w:r w:rsidRPr="004A1A68">
        <w:lastRenderedPageBreak/>
        <w:t xml:space="preserve">Уведомление о результатах </w:t>
      </w:r>
      <w:bookmarkEnd w:id="646"/>
      <w:bookmarkEnd w:id="647"/>
      <w:r w:rsidRPr="004A1A68">
        <w:t>запроса предложений</w:t>
      </w:r>
      <w:bookmarkEnd w:id="648"/>
      <w:bookmarkEnd w:id="649"/>
    </w:p>
    <w:bookmarkEnd w:id="638"/>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EF0475" w:rsidRPr="00EF0475">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0" w:name="_Ref440270568"/>
      <w:bookmarkStart w:id="651" w:name="_Ref440274159"/>
      <w:bookmarkStart w:id="652" w:name="_Ref440292555"/>
      <w:bookmarkStart w:id="653" w:name="_Ref440292779"/>
      <w:bookmarkStart w:id="654" w:name="_Toc472411825"/>
      <w:r w:rsidRPr="00382A07">
        <w:rPr>
          <w:szCs w:val="24"/>
        </w:rPr>
        <w:lastRenderedPageBreak/>
        <w:t>Техническая часть</w:t>
      </w:r>
      <w:bookmarkEnd w:id="650"/>
      <w:bookmarkEnd w:id="651"/>
      <w:bookmarkEnd w:id="652"/>
      <w:bookmarkEnd w:id="653"/>
      <w:bookmarkEnd w:id="654"/>
      <w:r w:rsidRPr="00382A07">
        <w:rPr>
          <w:szCs w:val="24"/>
        </w:rPr>
        <w:t xml:space="preserve"> </w:t>
      </w:r>
    </w:p>
    <w:p w:rsidR="002B5044" w:rsidRPr="00382A07" w:rsidRDefault="002B5044" w:rsidP="002A47D1">
      <w:pPr>
        <w:pStyle w:val="2"/>
        <w:ind w:left="1701" w:hanging="1134"/>
      </w:pPr>
      <w:bookmarkStart w:id="655" w:name="_Toc176064096"/>
      <w:bookmarkStart w:id="656" w:name="_Toc176338524"/>
      <w:bookmarkStart w:id="657" w:name="_Toc180399752"/>
      <w:bookmarkStart w:id="658" w:name="_Toc191205941"/>
      <w:bookmarkStart w:id="659" w:name="_Toc194315544"/>
      <w:bookmarkStart w:id="660" w:name="_Toc423421725"/>
      <w:bookmarkStart w:id="661" w:name="_Toc472411826"/>
      <w:r w:rsidRPr="00382A07">
        <w:t>Общие требования к условиям поставки продукции</w:t>
      </w:r>
      <w:bookmarkStart w:id="662" w:name="_Toc176064097"/>
      <w:bookmarkStart w:id="663" w:name="_Toc176338525"/>
      <w:bookmarkStart w:id="664" w:name="_Toc180399753"/>
      <w:bookmarkStart w:id="665" w:name="_Toc189457101"/>
      <w:bookmarkStart w:id="666" w:name="_Toc189461737"/>
      <w:bookmarkStart w:id="667" w:name="_Toc189462011"/>
      <w:bookmarkStart w:id="668" w:name="_Toc191273610"/>
      <w:bookmarkStart w:id="669" w:name="_Toc167189319"/>
      <w:bookmarkStart w:id="670" w:name="_Toc168725254"/>
      <w:bookmarkEnd w:id="655"/>
      <w:bookmarkEnd w:id="656"/>
      <w:bookmarkEnd w:id="657"/>
      <w:bookmarkEnd w:id="658"/>
      <w:bookmarkEnd w:id="659"/>
      <w:bookmarkEnd w:id="660"/>
      <w:bookmarkEnd w:id="661"/>
    </w:p>
    <w:p w:rsidR="002B5044" w:rsidRPr="00382A07" w:rsidRDefault="002B5044" w:rsidP="002B5044">
      <w:pPr>
        <w:pStyle w:val="3"/>
        <w:ind w:left="0" w:firstLine="851"/>
        <w:jc w:val="both"/>
        <w:rPr>
          <w:b w:val="0"/>
          <w:szCs w:val="24"/>
        </w:rPr>
      </w:pPr>
      <w:bookmarkStart w:id="671" w:name="_Toc439166308"/>
      <w:bookmarkStart w:id="672" w:name="_Toc439170656"/>
      <w:bookmarkStart w:id="673" w:name="_Toc439172758"/>
      <w:bookmarkStart w:id="674" w:name="_Toc439173202"/>
      <w:bookmarkStart w:id="675" w:name="_Toc439238196"/>
      <w:bookmarkStart w:id="676" w:name="_Toc439252748"/>
      <w:bookmarkStart w:id="677" w:name="_Toc439323606"/>
      <w:bookmarkStart w:id="678" w:name="_Toc439323722"/>
      <w:bookmarkStart w:id="679" w:name="_Toc440357120"/>
      <w:bookmarkStart w:id="680" w:name="_Toc440359675"/>
      <w:bookmarkStart w:id="681" w:name="_Toc440632139"/>
      <w:bookmarkStart w:id="682" w:name="_Toc440875960"/>
      <w:bookmarkStart w:id="683" w:name="_Toc441130988"/>
      <w:bookmarkStart w:id="684" w:name="_Toc447269803"/>
      <w:bookmarkStart w:id="685" w:name="_Toc464120625"/>
      <w:bookmarkStart w:id="686" w:name="_Toc466970545"/>
      <w:bookmarkStart w:id="687" w:name="_Toc468462459"/>
      <w:bookmarkStart w:id="688" w:name="_Toc469482052"/>
      <w:bookmarkStart w:id="689" w:name="_Toc472411827"/>
      <w:r w:rsidRPr="00382A07">
        <w:rPr>
          <w:b w:val="0"/>
          <w:szCs w:val="24"/>
        </w:rPr>
        <w:t>Продукция должна быть новой и ранее неиспользованной.</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p w:rsidR="002B5044" w:rsidRPr="00382A07" w:rsidRDefault="002B5044" w:rsidP="002B5044">
      <w:pPr>
        <w:pStyle w:val="3"/>
        <w:ind w:left="0" w:firstLine="851"/>
        <w:jc w:val="both"/>
        <w:rPr>
          <w:b w:val="0"/>
          <w:szCs w:val="24"/>
        </w:rPr>
      </w:pPr>
      <w:bookmarkStart w:id="690" w:name="_Toc439166309"/>
      <w:bookmarkStart w:id="691" w:name="_Toc439170657"/>
      <w:bookmarkStart w:id="692" w:name="_Toc439172759"/>
      <w:bookmarkStart w:id="693" w:name="_Toc439173203"/>
      <w:bookmarkStart w:id="694" w:name="_Toc439238197"/>
      <w:bookmarkStart w:id="695" w:name="_Toc439252749"/>
      <w:bookmarkStart w:id="696" w:name="_Toc439323607"/>
      <w:bookmarkStart w:id="697" w:name="_Toc439323723"/>
      <w:bookmarkStart w:id="698" w:name="_Toc440357121"/>
      <w:bookmarkStart w:id="699" w:name="_Toc440359676"/>
      <w:bookmarkStart w:id="700" w:name="_Toc440632140"/>
      <w:bookmarkStart w:id="701" w:name="_Toc440875961"/>
      <w:bookmarkStart w:id="702" w:name="_Toc441130989"/>
      <w:bookmarkStart w:id="703" w:name="_Toc447269804"/>
      <w:bookmarkStart w:id="704" w:name="_Toc464120626"/>
      <w:bookmarkStart w:id="705" w:name="_Toc466970546"/>
      <w:bookmarkStart w:id="706" w:name="_Toc468462460"/>
      <w:bookmarkStart w:id="707" w:name="_Toc469482053"/>
      <w:bookmarkStart w:id="708" w:name="_Toc472411828"/>
      <w:r w:rsidRPr="00382A07">
        <w:rPr>
          <w:b w:val="0"/>
          <w:szCs w:val="24"/>
        </w:rPr>
        <w:t>Продукция должна соответствовать ГОСТ, ТУ и Технической политике ПАО «МРСК Центра».</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2B5044" w:rsidRPr="00382A07" w:rsidRDefault="002B5044" w:rsidP="0021751A">
      <w:pPr>
        <w:pStyle w:val="2"/>
        <w:ind w:left="1701" w:hanging="1134"/>
      </w:pPr>
      <w:bookmarkStart w:id="709" w:name="_Toc423421726"/>
      <w:bookmarkStart w:id="710" w:name="_Ref450646963"/>
      <w:bookmarkStart w:id="711" w:name="_Toc472411829"/>
      <w:r w:rsidRPr="00382A07">
        <w:t>Перечень, объемы и характеристики закупаемой продукции</w:t>
      </w:r>
      <w:bookmarkEnd w:id="662"/>
      <w:bookmarkEnd w:id="663"/>
      <w:bookmarkEnd w:id="664"/>
      <w:bookmarkEnd w:id="665"/>
      <w:bookmarkEnd w:id="666"/>
      <w:bookmarkEnd w:id="667"/>
      <w:bookmarkEnd w:id="668"/>
      <w:bookmarkEnd w:id="709"/>
      <w:bookmarkEnd w:id="710"/>
      <w:bookmarkEnd w:id="711"/>
    </w:p>
    <w:p w:rsidR="002B5044" w:rsidRPr="00423CD7" w:rsidRDefault="002B5044" w:rsidP="002B5044">
      <w:pPr>
        <w:pStyle w:val="3"/>
        <w:ind w:left="0" w:firstLine="851"/>
        <w:jc w:val="both"/>
        <w:rPr>
          <w:b w:val="0"/>
          <w:szCs w:val="24"/>
        </w:rPr>
      </w:pPr>
      <w:bookmarkStart w:id="712" w:name="_Toc439166311"/>
      <w:bookmarkStart w:id="713" w:name="_Toc439170659"/>
      <w:bookmarkStart w:id="714" w:name="_Toc439172761"/>
      <w:bookmarkStart w:id="715" w:name="_Toc439173205"/>
      <w:bookmarkStart w:id="716" w:name="_Toc439238199"/>
      <w:bookmarkStart w:id="717" w:name="_Toc439252751"/>
      <w:bookmarkStart w:id="718" w:name="_Toc439323609"/>
      <w:bookmarkStart w:id="719" w:name="_Toc439323725"/>
      <w:bookmarkStart w:id="720" w:name="_Toc440357123"/>
      <w:bookmarkStart w:id="721" w:name="_Toc440359678"/>
      <w:bookmarkStart w:id="722" w:name="_Toc440632142"/>
      <w:bookmarkStart w:id="723" w:name="_Toc440875963"/>
      <w:bookmarkStart w:id="724" w:name="_Toc441130991"/>
      <w:bookmarkStart w:id="725" w:name="_Toc447269806"/>
      <w:bookmarkStart w:id="726" w:name="_Toc464120628"/>
      <w:bookmarkStart w:id="727" w:name="_Toc466970548"/>
      <w:bookmarkStart w:id="728" w:name="_Toc468462462"/>
      <w:bookmarkStart w:id="729" w:name="_Toc469482055"/>
      <w:bookmarkStart w:id="730" w:name="_Toc472411830"/>
      <w:r w:rsidRPr="00382A07">
        <w:rPr>
          <w:b w:val="0"/>
          <w:szCs w:val="24"/>
        </w:rPr>
        <w:t>Техническ</w:t>
      </w:r>
      <w:r w:rsidR="003776BB" w:rsidRPr="00382A07">
        <w:rPr>
          <w:b w:val="0"/>
          <w:szCs w:val="24"/>
        </w:rPr>
        <w:t>ое(</w:t>
      </w:r>
      <w:r w:rsidRPr="00382A07">
        <w:rPr>
          <w:b w:val="0"/>
          <w:szCs w:val="24"/>
        </w:rPr>
        <w:t>ие</w:t>
      </w:r>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w:t>
      </w:r>
      <w:r w:rsidR="00A154B7" w:rsidRPr="006421FD">
        <w:rPr>
          <w:b w:val="0"/>
          <w:szCs w:val="24"/>
        </w:rPr>
        <w:t>Лоту №1</w:t>
      </w:r>
      <w:r w:rsidR="00A154B7" w:rsidRPr="00382A07">
        <w:rPr>
          <w:b w:val="0"/>
          <w:szCs w:val="24"/>
        </w:rPr>
        <w:t xml:space="preserve"> (подраздел </w:t>
      </w:r>
      <w:r w:rsidR="000D2D6A">
        <w:fldChar w:fldCharType="begin"/>
      </w:r>
      <w:r w:rsidR="000D2D6A">
        <w:instrText xml:space="preserve"> REF _Ref440275279 \r \h  \* MERGEFORMAT </w:instrText>
      </w:r>
      <w:r w:rsidR="000D2D6A">
        <w:fldChar w:fldCharType="separate"/>
      </w:r>
      <w:r w:rsidR="00EF0475" w:rsidRPr="00EF0475">
        <w:rPr>
          <w:b w:val="0"/>
          <w:szCs w:val="24"/>
        </w:rPr>
        <w:t>1.1.4</w:t>
      </w:r>
      <w:r w:rsidR="000D2D6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w:t>
      </w:r>
      <w:r w:rsidRPr="00423CD7">
        <w:rPr>
          <w:b w:val="0"/>
          <w:szCs w:val="24"/>
        </w:rPr>
        <w:t xml:space="preserve">предоставляется </w:t>
      </w:r>
      <w:r w:rsidR="0021751A" w:rsidRPr="00423CD7">
        <w:rPr>
          <w:b w:val="0"/>
          <w:szCs w:val="24"/>
        </w:rPr>
        <w:t>Участник</w:t>
      </w:r>
      <w:r w:rsidRPr="00423CD7">
        <w:rPr>
          <w:b w:val="0"/>
          <w:szCs w:val="24"/>
        </w:rPr>
        <w:t>ам вместе с ней в качестве отдельного документа.</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2B5044" w:rsidRPr="00382A07" w:rsidRDefault="002B5044" w:rsidP="0021751A">
      <w:pPr>
        <w:pStyle w:val="2"/>
        <w:ind w:left="1701" w:hanging="1134"/>
      </w:pPr>
      <w:bookmarkStart w:id="731" w:name="_Ref194832984"/>
      <w:bookmarkStart w:id="732" w:name="_Ref197686508"/>
      <w:bookmarkStart w:id="733" w:name="_Toc423421727"/>
      <w:bookmarkStart w:id="734" w:name="_Toc472411832"/>
      <w:bookmarkStart w:id="735" w:name="_GoBack"/>
      <w:bookmarkEnd w:id="735"/>
      <w:r w:rsidRPr="00382A07">
        <w:t>Требование к поставляемой продукции</w:t>
      </w:r>
      <w:bookmarkEnd w:id="731"/>
      <w:bookmarkEnd w:id="732"/>
      <w:bookmarkEnd w:id="733"/>
      <w:bookmarkEnd w:id="734"/>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EF0475" w:rsidRPr="00EF0475">
        <w:rPr>
          <w:b w:val="0"/>
          <w:szCs w:val="24"/>
        </w:rPr>
        <w:t>5.3</w:t>
      </w:r>
      <w:r w:rsidR="000D2D6A">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EF0475" w:rsidRPr="00EF0475">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69"/>
      <w:bookmarkEnd w:id="670"/>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39"/>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EF0475" w:rsidRPr="00EF0475">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EF0475" w:rsidRPr="00EF0475">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EF0475" w:rsidRPr="00EF0475">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3"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4"/>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AA2EF3">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AA2EF3">
              <w:rPr>
                <w:b/>
                <w:bCs w:val="0"/>
                <w:sz w:val="18"/>
                <w:szCs w:val="18"/>
              </w:rPr>
              <w:t xml:space="preserve"> «</w:t>
            </w:r>
            <w:r w:rsidR="00AA2EF3" w:rsidRPr="00AA2EF3">
              <w:rPr>
                <w:b/>
                <w:bCs w:val="0"/>
                <w:sz w:val="18"/>
                <w:szCs w:val="18"/>
              </w:rPr>
              <w:t>Воронежэнерго</w:t>
            </w:r>
            <w:r w:rsidRPr="00AA2EF3">
              <w:rPr>
                <w:b/>
                <w:bCs w:val="0"/>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AA2EF3" w:rsidP="004F4D80">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AA2EF3" w:rsidP="004F4D80">
            <w:pPr>
              <w:spacing w:line="240" w:lineRule="auto"/>
              <w:ind w:firstLine="0"/>
              <w:jc w:val="center"/>
              <w:rPr>
                <w:sz w:val="18"/>
                <w:szCs w:val="18"/>
              </w:rPr>
            </w:pPr>
            <w:r>
              <w:rPr>
                <w:sz w:val="18"/>
                <w:szCs w:val="18"/>
              </w:rPr>
              <w:t>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AA2EF3" w:rsidP="004F4D80">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AA2EF3" w:rsidRDefault="004F4D80" w:rsidP="004F4D80">
            <w:pPr>
              <w:spacing w:line="240" w:lineRule="auto"/>
              <w:ind w:firstLine="0"/>
              <w:jc w:val="left"/>
              <w:rPr>
                <w:b/>
                <w:bCs w:val="0"/>
                <w:sz w:val="20"/>
                <w:szCs w:val="20"/>
              </w:rPr>
            </w:pPr>
            <w:r w:rsidRPr="00AA2EF3">
              <w:rPr>
                <w:b/>
                <w:bCs w:val="0"/>
                <w:sz w:val="20"/>
                <w:szCs w:val="20"/>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AA2EF3" w:rsidRDefault="004F4D80" w:rsidP="00AA2EF3">
            <w:pPr>
              <w:spacing w:line="240" w:lineRule="auto"/>
              <w:ind w:firstLine="0"/>
              <w:jc w:val="left"/>
              <w:rPr>
                <w:b/>
                <w:bCs w:val="0"/>
                <w:sz w:val="20"/>
                <w:szCs w:val="20"/>
              </w:rPr>
            </w:pPr>
            <w:r w:rsidRPr="00AA2EF3">
              <w:rPr>
                <w:b/>
                <w:bCs w:val="0"/>
                <w:sz w:val="20"/>
                <w:szCs w:val="20"/>
              </w:rPr>
              <w:t>Итого по филиалу ПАО «МРСК Центра» «</w:t>
            </w:r>
            <w:r w:rsidR="00AA2EF3" w:rsidRPr="00AA2EF3">
              <w:rPr>
                <w:b/>
                <w:bCs w:val="0"/>
                <w:sz w:val="20"/>
                <w:szCs w:val="20"/>
              </w:rPr>
              <w:t>Воронежэнерго</w:t>
            </w:r>
            <w:r w:rsidRPr="00AA2EF3">
              <w:rPr>
                <w:b/>
                <w:bCs w:val="0"/>
                <w:sz w:val="20"/>
                <w:szCs w:val="20"/>
              </w:rPr>
              <w:t>»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0D2D6A">
        <w:fldChar w:fldCharType="begin"/>
      </w:r>
      <w:r w:rsidR="000D2D6A">
        <w:instrText xml:space="preserve"> REF _Ref450646963 \r \h  \* MERGEFORMAT </w:instrText>
      </w:r>
      <w:r w:rsidR="000D2D6A">
        <w:fldChar w:fldCharType="separate"/>
      </w:r>
      <w:r w:rsidR="00EF0475" w:rsidRPr="00EF0475">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EF0475" w:rsidRPr="00EF0475">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0D2D6A">
        <w:fldChar w:fldCharType="begin"/>
      </w:r>
      <w:r w:rsidR="000D2D6A">
        <w:instrText xml:space="preserve"> REF _Ref440292752 \r \h  \* MERGEFORMAT </w:instrText>
      </w:r>
      <w:r w:rsidR="000D2D6A">
        <w:fldChar w:fldCharType="separate"/>
      </w:r>
      <w:r w:rsidR="00EF0475">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EF0475">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EF0475" w:rsidRPr="00EF0475">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AA2EF3">
            <w:pPr>
              <w:spacing w:line="240" w:lineRule="auto"/>
              <w:ind w:firstLine="0"/>
              <w:jc w:val="left"/>
              <w:rPr>
                <w:b/>
              </w:rPr>
            </w:pPr>
            <w:r w:rsidRPr="00382A07">
              <w:t>Филиал ПАО «МРСК Центра» «</w:t>
            </w:r>
            <w:r w:rsidR="00AA2EF3" w:rsidRPr="00AA2EF3">
              <w:t>Воронежэнерго</w:t>
            </w:r>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EF0475">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EF0475" w:rsidRPr="00EF0475">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EF0475" w:rsidRPr="00EF0475">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A92A04">
            <w:pPr>
              <w:pStyle w:val="aff1"/>
              <w:spacing w:before="0" w:after="0"/>
              <w:ind w:left="0" w:right="0"/>
              <w:rPr>
                <w:sz w:val="22"/>
              </w:rPr>
            </w:pPr>
            <w:r w:rsidRPr="00382A07">
              <w:rPr>
                <w:bCs w:val="0"/>
              </w:rPr>
              <w:t>Филиал ПАО «МРСК Центра»</w:t>
            </w:r>
            <w:r w:rsidRPr="00A92A04">
              <w:rPr>
                <w:bCs w:val="0"/>
              </w:rPr>
              <w:t xml:space="preserve"> «</w:t>
            </w:r>
            <w:r w:rsidR="00A92A04" w:rsidRPr="00A92A04">
              <w:rPr>
                <w:bCs w:val="0"/>
              </w:rPr>
              <w:t>Воронежэнерго</w:t>
            </w:r>
            <w:r w:rsidRPr="00A92A04">
              <w:rPr>
                <w:bCs w:val="0"/>
              </w:rPr>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EF0475" w:rsidRPr="00EF0475">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EF0475" w:rsidRPr="00EF0475">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EF0475">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EF0475">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EF0475" w:rsidRPr="00EF0475">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EF0475">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EF0475" w:rsidRPr="00EF0475">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B8021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B80211">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B80211">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B80211">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B8021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B80211">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B80211">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2" w:name="_Ref491179450"/>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bookmarkEnd w:id="1192"/>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3" w:name="_Toc439170690"/>
      <w:bookmarkStart w:id="1194" w:name="_Toc439172792"/>
      <w:bookmarkStart w:id="1195" w:name="_Toc439173236"/>
      <w:bookmarkStart w:id="1196"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7" w:name="_Toc125426243"/>
      <w:bookmarkStart w:id="1198" w:name="_Toc396984070"/>
      <w:bookmarkStart w:id="1199" w:name="_Toc423423673"/>
      <w:bookmarkStart w:id="1200" w:name="_Toc439170691"/>
      <w:bookmarkStart w:id="1201" w:name="_Toc439172793"/>
      <w:bookmarkStart w:id="1202" w:name="_Toc439173237"/>
      <w:bookmarkStart w:id="1203" w:name="_Toc439238233"/>
      <w:bookmarkStart w:id="1204" w:name="_Toc439252780"/>
      <w:bookmarkStart w:id="1205" w:name="_Toc439323754"/>
      <w:bookmarkStart w:id="1206" w:name="_Toc440357152"/>
      <w:bookmarkStart w:id="1207" w:name="_Toc440359707"/>
      <w:bookmarkStart w:id="1208" w:name="_Toc440632171"/>
      <w:bookmarkStart w:id="1209" w:name="_Toc440875991"/>
      <w:bookmarkStart w:id="1210" w:name="_Toc441131019"/>
      <w:bookmarkStart w:id="1211" w:name="_Toc447269836"/>
      <w:bookmarkEnd w:id="1193"/>
      <w:bookmarkEnd w:id="1194"/>
      <w:bookmarkEnd w:id="1195"/>
      <w:bookmarkEnd w:id="1196"/>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382A07">
                <w:t>О закупках товаров</w:t>
              </w:r>
            </w:hyperlink>
            <w:r w:rsidRPr="00382A07">
              <w:t>, работ, услуг отдельными видами юридических лиц" и "</w:t>
            </w:r>
            <w:hyperlink r:id="rId50"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2" w:name="_Toc464120662"/>
      <w:bookmarkStart w:id="1213" w:name="_Toc466970582"/>
      <w:bookmarkStart w:id="1214" w:name="_Toc472411864"/>
      <w:r w:rsidRPr="00382A07">
        <w:rPr>
          <w:szCs w:val="24"/>
        </w:rPr>
        <w:lastRenderedPageBreak/>
        <w:t>Инструкции по 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EF0475" w:rsidRPr="00EF0475">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5" w:name="_Ref55336378"/>
      <w:bookmarkStart w:id="1216" w:name="_Toc57314676"/>
      <w:bookmarkStart w:id="1217" w:name="_Toc69728990"/>
      <w:bookmarkStart w:id="1218" w:name="_Toc98253942"/>
      <w:bookmarkStart w:id="1219" w:name="_Toc165173868"/>
      <w:bookmarkStart w:id="1220"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sidR="00EF0475">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1" w:name="_Ref449017073"/>
      <w:bookmarkStart w:id="1222" w:name="_Toc472411865"/>
      <w:r w:rsidRPr="00382A07">
        <w:lastRenderedPageBreak/>
        <w:t>Справка о перечне и годовых объемах выполнения аналогичных договоров (форма 7)</w:t>
      </w:r>
      <w:bookmarkEnd w:id="1215"/>
      <w:bookmarkEnd w:id="1216"/>
      <w:bookmarkEnd w:id="1217"/>
      <w:bookmarkEnd w:id="1218"/>
      <w:bookmarkEnd w:id="1219"/>
      <w:bookmarkEnd w:id="1220"/>
      <w:bookmarkEnd w:id="1221"/>
      <w:bookmarkEnd w:id="1222"/>
    </w:p>
    <w:p w:rsidR="004F4D80" w:rsidRPr="00382A07" w:rsidRDefault="004F4D80" w:rsidP="004F4D80">
      <w:pPr>
        <w:pStyle w:val="3"/>
        <w:rPr>
          <w:szCs w:val="24"/>
        </w:rPr>
      </w:pPr>
      <w:bookmarkStart w:id="1223" w:name="_Toc98253943"/>
      <w:bookmarkStart w:id="1224" w:name="_Toc157248195"/>
      <w:bookmarkStart w:id="1225" w:name="_Toc157496564"/>
      <w:bookmarkStart w:id="1226" w:name="_Toc158206103"/>
      <w:bookmarkStart w:id="1227" w:name="_Toc164057788"/>
      <w:bookmarkStart w:id="1228" w:name="_Toc164137138"/>
      <w:bookmarkStart w:id="1229" w:name="_Toc164161298"/>
      <w:bookmarkStart w:id="1230" w:name="_Toc165173869"/>
      <w:bookmarkStart w:id="1231" w:name="_Toc439170693"/>
      <w:bookmarkStart w:id="1232" w:name="_Toc439172795"/>
      <w:bookmarkStart w:id="1233" w:name="_Toc439173239"/>
      <w:bookmarkStart w:id="1234" w:name="_Toc439238235"/>
      <w:bookmarkStart w:id="1235" w:name="_Toc439252782"/>
      <w:bookmarkStart w:id="1236" w:name="_Toc439323756"/>
      <w:bookmarkStart w:id="1237" w:name="_Toc440357154"/>
      <w:bookmarkStart w:id="1238" w:name="_Toc440359709"/>
      <w:bookmarkStart w:id="1239" w:name="_Toc440632173"/>
      <w:bookmarkStart w:id="1240" w:name="_Toc440875993"/>
      <w:bookmarkStart w:id="1241" w:name="_Toc441131021"/>
      <w:bookmarkStart w:id="1242" w:name="_Toc447269838"/>
      <w:bookmarkStart w:id="1243" w:name="_Toc464120664"/>
      <w:bookmarkStart w:id="1244" w:name="_Toc466970584"/>
      <w:bookmarkStart w:id="1245" w:name="_Toc468462498"/>
      <w:bookmarkStart w:id="1246" w:name="_Toc469482091"/>
      <w:bookmarkStart w:id="1247" w:name="_Toc472411866"/>
      <w:r w:rsidRPr="00382A07">
        <w:rPr>
          <w:szCs w:val="24"/>
        </w:rPr>
        <w:t>Форма Справки о перечне и годовых объемах выполнения аналогичных договоров</w:t>
      </w:r>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8" w:name="_Toc98253944"/>
      <w:bookmarkStart w:id="1249" w:name="_Toc157248196"/>
      <w:bookmarkStart w:id="1250" w:name="_Toc157496565"/>
      <w:bookmarkStart w:id="1251" w:name="_Toc158206104"/>
      <w:bookmarkStart w:id="1252" w:name="_Toc164057789"/>
      <w:bookmarkStart w:id="1253" w:name="_Toc164137139"/>
      <w:bookmarkStart w:id="1254" w:name="_Toc164161299"/>
      <w:bookmarkStart w:id="1255" w:name="_Toc165173870"/>
      <w:r w:rsidRPr="00382A07">
        <w:rPr>
          <w:szCs w:val="24"/>
        </w:rPr>
        <w:br w:type="page"/>
      </w:r>
    </w:p>
    <w:p w:rsidR="004F4D80" w:rsidRPr="00382A07" w:rsidRDefault="004F4D80" w:rsidP="004F4D80">
      <w:pPr>
        <w:pStyle w:val="3"/>
        <w:rPr>
          <w:szCs w:val="24"/>
        </w:rPr>
      </w:pPr>
      <w:bookmarkStart w:id="1256" w:name="_Toc439170694"/>
      <w:bookmarkStart w:id="1257" w:name="_Toc439172796"/>
      <w:bookmarkStart w:id="1258" w:name="_Toc439173240"/>
      <w:bookmarkStart w:id="1259" w:name="_Toc439238236"/>
      <w:bookmarkStart w:id="1260" w:name="_Toc439252783"/>
      <w:bookmarkStart w:id="1261" w:name="_Toc439323757"/>
      <w:bookmarkStart w:id="1262" w:name="_Toc440357155"/>
      <w:bookmarkStart w:id="1263" w:name="_Toc440359710"/>
      <w:bookmarkStart w:id="1264" w:name="_Toc440632174"/>
      <w:bookmarkStart w:id="1265" w:name="_Toc440875994"/>
      <w:bookmarkStart w:id="1266" w:name="_Toc441131022"/>
      <w:bookmarkStart w:id="1267" w:name="_Toc447269839"/>
      <w:bookmarkStart w:id="1268" w:name="_Toc464120665"/>
      <w:bookmarkStart w:id="1269" w:name="_Toc466970585"/>
      <w:bookmarkStart w:id="1270" w:name="_Toc468462499"/>
      <w:bookmarkStart w:id="1271" w:name="_Toc469482092"/>
      <w:bookmarkStart w:id="1272" w:name="_Toc472411867"/>
      <w:r w:rsidRPr="00382A07">
        <w:rPr>
          <w:szCs w:val="24"/>
        </w:rPr>
        <w:lastRenderedPageBreak/>
        <w:t>Инструкции по заполнению</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EF0475" w:rsidRPr="00EF0475">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EF0475">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3" w:name="_Ref55336398"/>
      <w:bookmarkStart w:id="1274" w:name="_Toc57314678"/>
      <w:bookmarkStart w:id="1275" w:name="_Toc69728992"/>
      <w:bookmarkStart w:id="1276" w:name="_Toc98253948"/>
      <w:bookmarkStart w:id="1277" w:name="_Toc165173874"/>
      <w:bookmarkStart w:id="1278" w:name="_Toc423423676"/>
      <w:bookmarkStart w:id="1279" w:name="_Toc472411868"/>
      <w:r w:rsidRPr="00382A07">
        <w:lastRenderedPageBreak/>
        <w:t xml:space="preserve">Справка о кадровых ресурсах (форма </w:t>
      </w:r>
      <w:r w:rsidR="000D67AD" w:rsidRPr="00382A07">
        <w:t>8</w:t>
      </w:r>
      <w:r w:rsidRPr="00382A07">
        <w:t>)</w:t>
      </w:r>
      <w:bookmarkEnd w:id="1273"/>
      <w:bookmarkEnd w:id="1274"/>
      <w:bookmarkEnd w:id="1275"/>
      <w:bookmarkEnd w:id="1276"/>
      <w:bookmarkEnd w:id="1277"/>
      <w:bookmarkEnd w:id="1278"/>
      <w:bookmarkEnd w:id="1279"/>
    </w:p>
    <w:p w:rsidR="004F4D80" w:rsidRPr="00382A07" w:rsidRDefault="004F4D80" w:rsidP="004F4D80">
      <w:pPr>
        <w:pStyle w:val="3"/>
        <w:rPr>
          <w:szCs w:val="24"/>
        </w:rPr>
      </w:pPr>
      <w:bookmarkStart w:id="1280" w:name="_Toc98253949"/>
      <w:bookmarkStart w:id="1281" w:name="_Toc157248201"/>
      <w:bookmarkStart w:id="1282" w:name="_Toc157496570"/>
      <w:bookmarkStart w:id="1283" w:name="_Toc158206109"/>
      <w:bookmarkStart w:id="1284" w:name="_Toc164057794"/>
      <w:bookmarkStart w:id="1285" w:name="_Toc164137144"/>
      <w:bookmarkStart w:id="1286" w:name="_Toc164161304"/>
      <w:bookmarkStart w:id="1287" w:name="_Toc165173875"/>
      <w:bookmarkStart w:id="1288" w:name="_Toc439170699"/>
      <w:bookmarkStart w:id="1289" w:name="_Toc439172801"/>
      <w:bookmarkStart w:id="1290" w:name="_Toc439173245"/>
      <w:bookmarkStart w:id="1291" w:name="_Toc439238241"/>
      <w:bookmarkStart w:id="1292" w:name="_Toc439252788"/>
      <w:bookmarkStart w:id="1293" w:name="_Toc439323762"/>
      <w:bookmarkStart w:id="1294" w:name="_Toc440357160"/>
      <w:bookmarkStart w:id="1295" w:name="_Toc440359712"/>
      <w:bookmarkStart w:id="1296" w:name="_Toc440632176"/>
      <w:bookmarkStart w:id="1297" w:name="_Toc440875996"/>
      <w:bookmarkStart w:id="1298" w:name="_Toc441131024"/>
      <w:bookmarkStart w:id="1299" w:name="_Toc447269841"/>
      <w:bookmarkStart w:id="1300" w:name="_Toc464120667"/>
      <w:bookmarkStart w:id="1301" w:name="_Toc466970587"/>
      <w:bookmarkStart w:id="1302" w:name="_Toc468462501"/>
      <w:bookmarkStart w:id="1303" w:name="_Toc469482094"/>
      <w:bookmarkStart w:id="1304" w:name="_Toc472411869"/>
      <w:r w:rsidRPr="00382A07">
        <w:rPr>
          <w:szCs w:val="24"/>
        </w:rPr>
        <w:t>Форма Справки о кадровых ресурсах</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5" w:name="_Toc98253950"/>
      <w:bookmarkStart w:id="1306" w:name="_Toc157248202"/>
      <w:bookmarkStart w:id="1307" w:name="_Toc157496571"/>
      <w:bookmarkStart w:id="1308" w:name="_Toc158206110"/>
      <w:bookmarkStart w:id="1309" w:name="_Toc164057795"/>
      <w:bookmarkStart w:id="1310" w:name="_Toc164137145"/>
      <w:bookmarkStart w:id="1311" w:name="_Toc164161305"/>
      <w:bookmarkStart w:id="1312" w:name="_Toc165173876"/>
      <w:r w:rsidRPr="00382A07">
        <w:rPr>
          <w:b/>
          <w:szCs w:val="24"/>
        </w:rPr>
        <w:br w:type="page"/>
      </w:r>
    </w:p>
    <w:p w:rsidR="004F4D80" w:rsidRPr="00382A07" w:rsidRDefault="004F4D80" w:rsidP="004F4D80">
      <w:pPr>
        <w:pStyle w:val="3"/>
        <w:rPr>
          <w:szCs w:val="24"/>
        </w:rPr>
      </w:pPr>
      <w:bookmarkStart w:id="1313" w:name="_Toc439170700"/>
      <w:bookmarkStart w:id="1314" w:name="_Toc439172802"/>
      <w:bookmarkStart w:id="1315" w:name="_Toc439173246"/>
      <w:bookmarkStart w:id="1316" w:name="_Toc439238242"/>
      <w:bookmarkStart w:id="1317" w:name="_Toc439252789"/>
      <w:bookmarkStart w:id="1318" w:name="_Toc439323763"/>
      <w:bookmarkStart w:id="1319" w:name="_Toc440357161"/>
      <w:bookmarkStart w:id="1320" w:name="_Toc440359713"/>
      <w:bookmarkStart w:id="1321" w:name="_Toc440632177"/>
      <w:bookmarkStart w:id="1322" w:name="_Toc440875997"/>
      <w:bookmarkStart w:id="1323" w:name="_Toc441131025"/>
      <w:bookmarkStart w:id="1324" w:name="_Toc447269842"/>
      <w:bookmarkStart w:id="1325" w:name="_Toc464120668"/>
      <w:bookmarkStart w:id="1326" w:name="_Toc466970588"/>
      <w:bookmarkStart w:id="1327" w:name="_Toc468462502"/>
      <w:bookmarkStart w:id="1328" w:name="_Toc469482095"/>
      <w:bookmarkStart w:id="1329" w:name="_Toc472411870"/>
      <w:r w:rsidRPr="00382A07">
        <w:rPr>
          <w:szCs w:val="24"/>
        </w:rPr>
        <w:lastRenderedPageBreak/>
        <w:t>Инструкции по заполнению</w:t>
      </w:r>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EF0475" w:rsidRPr="00EF0475">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0" w:name="_Toc165173881"/>
      <w:bookmarkStart w:id="1331" w:name="_Ref194749267"/>
      <w:bookmarkStart w:id="1332" w:name="_Toc423423677"/>
      <w:bookmarkStart w:id="1333" w:name="_Ref440271993"/>
      <w:bookmarkStart w:id="1334" w:name="_Ref440274659"/>
      <w:bookmarkStart w:id="1335" w:name="_Toc472411871"/>
      <w:bookmarkStart w:id="1336" w:name="_Ref90381523"/>
      <w:bookmarkStart w:id="1337" w:name="_Toc90385124"/>
      <w:bookmarkStart w:id="1338" w:name="_Ref96861029"/>
      <w:bookmarkStart w:id="1339" w:name="_Toc97651410"/>
      <w:bookmarkStart w:id="1340" w:name="_Toc98253955"/>
      <w:r w:rsidRPr="00382A07">
        <w:lastRenderedPageBreak/>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30"/>
      <w:bookmarkEnd w:id="1331"/>
      <w:bookmarkEnd w:id="1332"/>
      <w:bookmarkEnd w:id="1333"/>
      <w:bookmarkEnd w:id="1334"/>
      <w:bookmarkEnd w:id="1335"/>
    </w:p>
    <w:p w:rsidR="004F4D80" w:rsidRPr="00382A07" w:rsidRDefault="004F4D80" w:rsidP="004F4D80">
      <w:pPr>
        <w:pStyle w:val="3"/>
        <w:rPr>
          <w:szCs w:val="24"/>
        </w:rPr>
      </w:pPr>
      <w:bookmarkStart w:id="1341" w:name="_Toc97651411"/>
      <w:bookmarkStart w:id="1342" w:name="_Toc98253956"/>
      <w:bookmarkStart w:id="1343" w:name="_Toc157248208"/>
      <w:bookmarkStart w:id="1344" w:name="_Toc157496577"/>
      <w:bookmarkStart w:id="1345" w:name="_Toc158206116"/>
      <w:bookmarkStart w:id="1346" w:name="_Toc164057801"/>
      <w:bookmarkStart w:id="1347" w:name="_Toc164137151"/>
      <w:bookmarkStart w:id="1348" w:name="_Toc164161311"/>
      <w:bookmarkStart w:id="1349" w:name="_Toc165173882"/>
      <w:bookmarkStart w:id="1350" w:name="_Toc439170702"/>
      <w:bookmarkStart w:id="1351" w:name="_Toc439172804"/>
      <w:bookmarkStart w:id="1352" w:name="_Toc439173248"/>
      <w:bookmarkStart w:id="1353" w:name="_Toc439238244"/>
      <w:bookmarkStart w:id="1354" w:name="_Toc439252791"/>
      <w:bookmarkStart w:id="1355" w:name="_Toc439323765"/>
      <w:bookmarkStart w:id="1356" w:name="_Toc440357163"/>
      <w:bookmarkStart w:id="1357" w:name="_Toc440359715"/>
      <w:bookmarkStart w:id="1358" w:name="_Toc440632179"/>
      <w:bookmarkStart w:id="1359" w:name="_Toc440875999"/>
      <w:bookmarkStart w:id="1360" w:name="_Toc441131027"/>
      <w:bookmarkStart w:id="1361" w:name="_Toc447269844"/>
      <w:bookmarkStart w:id="1362" w:name="_Toc464120670"/>
      <w:bookmarkStart w:id="1363" w:name="_Toc466970590"/>
      <w:bookmarkStart w:id="1364" w:name="_Toc468462504"/>
      <w:bookmarkStart w:id="1365" w:name="_Toc469482097"/>
      <w:bookmarkStart w:id="1366" w:name="_Toc472411872"/>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7" w:name="_Toc97651412"/>
      <w:bookmarkStart w:id="1368" w:name="_Toc98253957"/>
      <w:bookmarkStart w:id="1369" w:name="_Toc157248209"/>
      <w:bookmarkStart w:id="1370" w:name="_Toc157496578"/>
      <w:bookmarkStart w:id="1371" w:name="_Toc158206117"/>
      <w:bookmarkStart w:id="1372" w:name="_Toc164057802"/>
      <w:bookmarkStart w:id="1373" w:name="_Toc164137152"/>
      <w:bookmarkStart w:id="1374" w:name="_Toc164161312"/>
      <w:bookmarkStart w:id="1375" w:name="_Toc165173883"/>
      <w:r w:rsidRPr="00382A07">
        <w:rPr>
          <w:b/>
          <w:szCs w:val="24"/>
        </w:rPr>
        <w:br w:type="page"/>
      </w:r>
    </w:p>
    <w:p w:rsidR="004F4D80" w:rsidRPr="00382A07" w:rsidRDefault="004F4D80" w:rsidP="004F4D80">
      <w:pPr>
        <w:pStyle w:val="3"/>
        <w:rPr>
          <w:szCs w:val="24"/>
        </w:rPr>
      </w:pPr>
      <w:bookmarkStart w:id="1376" w:name="_Toc439170703"/>
      <w:bookmarkStart w:id="1377" w:name="_Toc439172805"/>
      <w:bookmarkStart w:id="1378" w:name="_Toc439173249"/>
      <w:bookmarkStart w:id="1379" w:name="_Toc439238245"/>
      <w:bookmarkStart w:id="1380" w:name="_Toc439252792"/>
      <w:bookmarkStart w:id="1381" w:name="_Toc439323766"/>
      <w:bookmarkStart w:id="1382" w:name="_Toc440357164"/>
      <w:bookmarkStart w:id="1383" w:name="_Toc440359716"/>
      <w:bookmarkStart w:id="1384" w:name="_Toc440632180"/>
      <w:bookmarkStart w:id="1385" w:name="_Toc440876000"/>
      <w:bookmarkStart w:id="1386" w:name="_Toc441131028"/>
      <w:bookmarkStart w:id="1387" w:name="_Toc447269845"/>
      <w:bookmarkStart w:id="1388" w:name="_Toc464120671"/>
      <w:bookmarkStart w:id="1389" w:name="_Toc466970591"/>
      <w:bookmarkStart w:id="1390" w:name="_Toc468462505"/>
      <w:bookmarkStart w:id="1391" w:name="_Toc469482098"/>
      <w:bookmarkStart w:id="1392" w:name="_Toc472411873"/>
      <w:r w:rsidRPr="00382A07">
        <w:rPr>
          <w:szCs w:val="24"/>
        </w:rPr>
        <w:lastRenderedPageBreak/>
        <w:t>Инструкции по заполнению</w:t>
      </w:r>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EF0475" w:rsidRPr="00EF0475">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6"/>
    <w:bookmarkEnd w:id="1337"/>
    <w:bookmarkEnd w:id="1338"/>
    <w:bookmarkEnd w:id="1339"/>
    <w:bookmarkEnd w:id="1340"/>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3"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4" w:name="_Toc423423680"/>
      <w:bookmarkStart w:id="1395" w:name="_Ref440272035"/>
      <w:bookmarkStart w:id="1396" w:name="_Ref440274733"/>
      <w:bookmarkStart w:id="1397" w:name="_Ref444179578"/>
      <w:bookmarkStart w:id="1398"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3"/>
      <w:bookmarkEnd w:id="1394"/>
      <w:bookmarkEnd w:id="1395"/>
      <w:bookmarkEnd w:id="1396"/>
      <w:bookmarkEnd w:id="1397"/>
      <w:bookmarkEnd w:id="1398"/>
    </w:p>
    <w:p w:rsidR="004F4D80" w:rsidRPr="00382A07" w:rsidRDefault="004F4D80" w:rsidP="004F4D80">
      <w:pPr>
        <w:pStyle w:val="3"/>
        <w:rPr>
          <w:szCs w:val="24"/>
        </w:rPr>
      </w:pPr>
      <w:bookmarkStart w:id="1399" w:name="_Toc343690584"/>
      <w:bookmarkStart w:id="1400" w:name="_Toc372294428"/>
      <w:bookmarkStart w:id="1401" w:name="_Toc379288896"/>
      <w:bookmarkStart w:id="1402" w:name="_Toc384734780"/>
      <w:bookmarkStart w:id="1403" w:name="_Toc396984078"/>
      <w:bookmarkStart w:id="1404" w:name="_Toc423423681"/>
      <w:bookmarkStart w:id="1405" w:name="_Toc439170710"/>
      <w:bookmarkStart w:id="1406" w:name="_Toc439172812"/>
      <w:bookmarkStart w:id="1407" w:name="_Toc439173253"/>
      <w:bookmarkStart w:id="1408" w:name="_Toc439238249"/>
      <w:bookmarkStart w:id="1409" w:name="_Toc439252796"/>
      <w:bookmarkStart w:id="1410" w:name="_Toc439323770"/>
      <w:bookmarkStart w:id="1411" w:name="_Toc440357168"/>
      <w:bookmarkStart w:id="1412" w:name="_Toc440359720"/>
      <w:bookmarkStart w:id="1413" w:name="_Toc440632184"/>
      <w:bookmarkStart w:id="1414" w:name="_Toc440876004"/>
      <w:bookmarkStart w:id="1415" w:name="_Toc441131032"/>
      <w:bookmarkStart w:id="1416" w:name="_Toc447269849"/>
      <w:bookmarkStart w:id="1417" w:name="_Toc464120675"/>
      <w:bookmarkStart w:id="1418" w:name="_Toc466970593"/>
      <w:bookmarkStart w:id="1419" w:name="_Toc468462507"/>
      <w:bookmarkStart w:id="1420" w:name="_Toc469482100"/>
      <w:bookmarkStart w:id="1421"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2" w:name="_Toc343690585"/>
      <w:bookmarkStart w:id="1423" w:name="_Toc372294429"/>
      <w:bookmarkStart w:id="1424" w:name="_Toc379288897"/>
      <w:bookmarkStart w:id="1425" w:name="_Toc384734781"/>
      <w:bookmarkStart w:id="1426" w:name="_Toc396984079"/>
      <w:bookmarkStart w:id="1427" w:name="_Toc423423682"/>
      <w:bookmarkStart w:id="1428" w:name="_Toc439170711"/>
      <w:bookmarkStart w:id="1429" w:name="_Toc439172813"/>
      <w:bookmarkStart w:id="1430" w:name="_Toc439173254"/>
      <w:bookmarkStart w:id="1431" w:name="_Toc439238250"/>
      <w:bookmarkStart w:id="1432" w:name="_Toc439252797"/>
      <w:bookmarkStart w:id="1433" w:name="_Toc439323771"/>
      <w:bookmarkStart w:id="1434" w:name="_Toc440357169"/>
      <w:bookmarkStart w:id="1435" w:name="_Toc440359721"/>
      <w:bookmarkStart w:id="1436" w:name="_Toc440632185"/>
      <w:bookmarkStart w:id="1437" w:name="_Toc440876005"/>
      <w:bookmarkStart w:id="1438" w:name="_Toc441131033"/>
      <w:bookmarkStart w:id="1439" w:name="_Toc447269850"/>
      <w:bookmarkStart w:id="1440" w:name="_Toc464120676"/>
      <w:bookmarkStart w:id="1441" w:name="_Toc466970594"/>
      <w:bookmarkStart w:id="1442" w:name="_Toc468462508"/>
      <w:bookmarkStart w:id="1443" w:name="_Toc469482101"/>
      <w:bookmarkStart w:id="1444" w:name="_Toc472411876"/>
      <w:r w:rsidRPr="00382A07">
        <w:rPr>
          <w:szCs w:val="24"/>
        </w:rPr>
        <w:lastRenderedPageBreak/>
        <w:t>Инструкции по заполнению</w:t>
      </w:r>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EF0475" w:rsidRPr="00EF0475">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5" w:name="_Toc329588495"/>
      <w:r w:rsidRPr="00382A07">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6" w:name="_Toc423423683"/>
      <w:bookmarkStart w:id="1447" w:name="_Ref440272051"/>
      <w:bookmarkStart w:id="1448" w:name="_Ref440274744"/>
      <w:bookmarkStart w:id="1449"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5"/>
      <w:bookmarkEnd w:id="1446"/>
      <w:bookmarkEnd w:id="1447"/>
      <w:bookmarkEnd w:id="1448"/>
      <w:bookmarkEnd w:id="1449"/>
    </w:p>
    <w:p w:rsidR="004F4D80" w:rsidRPr="00382A07" w:rsidRDefault="004F4D80" w:rsidP="004F4D80">
      <w:pPr>
        <w:pStyle w:val="3"/>
        <w:rPr>
          <w:szCs w:val="24"/>
        </w:rPr>
      </w:pPr>
      <w:bookmarkStart w:id="1450" w:name="_Toc343690587"/>
      <w:bookmarkStart w:id="1451" w:name="_Toc372294431"/>
      <w:bookmarkStart w:id="1452" w:name="_Toc379288899"/>
      <w:bookmarkStart w:id="1453" w:name="_Toc384734783"/>
      <w:bookmarkStart w:id="1454" w:name="_Toc396984081"/>
      <w:bookmarkStart w:id="1455" w:name="_Toc423423684"/>
      <w:bookmarkStart w:id="1456" w:name="_Toc439170713"/>
      <w:bookmarkStart w:id="1457" w:name="_Toc439172815"/>
      <w:bookmarkStart w:id="1458" w:name="_Toc439173256"/>
      <w:bookmarkStart w:id="1459" w:name="_Toc439238252"/>
      <w:bookmarkStart w:id="1460" w:name="_Toc439252799"/>
      <w:bookmarkStart w:id="1461" w:name="_Toc439323773"/>
      <w:bookmarkStart w:id="1462" w:name="_Toc440357171"/>
      <w:bookmarkStart w:id="1463" w:name="_Toc440359723"/>
      <w:bookmarkStart w:id="1464" w:name="_Toc440632187"/>
      <w:bookmarkStart w:id="1465" w:name="_Toc440876007"/>
      <w:bookmarkStart w:id="1466" w:name="_Toc441131035"/>
      <w:bookmarkStart w:id="1467" w:name="_Toc447269852"/>
      <w:bookmarkStart w:id="1468" w:name="_Toc464120678"/>
      <w:bookmarkStart w:id="1469" w:name="_Toc466970596"/>
      <w:bookmarkStart w:id="1470" w:name="_Toc468462510"/>
      <w:bookmarkStart w:id="1471" w:name="_Toc469482103"/>
      <w:bookmarkStart w:id="1472" w:name="_Toc472411878"/>
      <w:r w:rsidRPr="00382A07">
        <w:rPr>
          <w:szCs w:val="24"/>
        </w:rPr>
        <w:t xml:space="preserve">Форма </w:t>
      </w:r>
      <w:bookmarkEnd w:id="1450"/>
      <w:bookmarkEnd w:id="1451"/>
      <w:bookmarkEnd w:id="1452"/>
      <w:bookmarkEnd w:id="1453"/>
      <w:bookmarkEnd w:id="1454"/>
      <w:bookmarkEnd w:id="1455"/>
      <w:bookmarkEnd w:id="1456"/>
      <w:bookmarkEnd w:id="1457"/>
      <w:bookmarkEnd w:id="1458"/>
      <w:bookmarkEnd w:id="1459"/>
      <w:bookmarkEnd w:id="1460"/>
      <w:r w:rsidR="000D70B6" w:rsidRPr="00382A07">
        <w:rPr>
          <w:szCs w:val="24"/>
        </w:rPr>
        <w:t>Согласия на обработку персональных данных</w:t>
      </w:r>
      <w:bookmarkEnd w:id="1461"/>
      <w:bookmarkEnd w:id="1462"/>
      <w:bookmarkEnd w:id="1463"/>
      <w:bookmarkEnd w:id="1464"/>
      <w:bookmarkEnd w:id="1465"/>
      <w:bookmarkEnd w:id="1466"/>
      <w:bookmarkEnd w:id="1467"/>
      <w:bookmarkEnd w:id="1468"/>
      <w:bookmarkEnd w:id="1469"/>
      <w:bookmarkEnd w:id="1470"/>
      <w:bookmarkEnd w:id="1471"/>
      <w:bookmarkEnd w:id="1472"/>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382A07" w:rsidRDefault="00726A75" w:rsidP="00726A75">
      <w:pPr>
        <w:spacing w:line="240" w:lineRule="auto"/>
        <w:ind w:firstLine="709"/>
        <w:rPr>
          <w:snapToGrid w:val="0"/>
          <w:sz w:val="24"/>
          <w:szCs w:val="24"/>
        </w:rPr>
      </w:pPr>
      <w:r w:rsidRPr="00382A0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3" w:name="_Toc439252801"/>
      <w:bookmarkStart w:id="1474" w:name="_Toc439323774"/>
      <w:bookmarkStart w:id="1475" w:name="_Toc440357172"/>
      <w:bookmarkStart w:id="1476" w:name="_Toc440359724"/>
      <w:bookmarkStart w:id="1477" w:name="_Toc440632188"/>
      <w:bookmarkStart w:id="1478" w:name="_Toc440876008"/>
      <w:bookmarkStart w:id="1479" w:name="_Toc441131036"/>
      <w:bookmarkStart w:id="1480" w:name="_Toc447269853"/>
      <w:bookmarkStart w:id="1481" w:name="_Toc464120679"/>
      <w:bookmarkStart w:id="1482" w:name="_Toc466970597"/>
      <w:bookmarkStart w:id="1483" w:name="_Toc468462511"/>
      <w:bookmarkStart w:id="1484" w:name="_Toc469482104"/>
      <w:bookmarkStart w:id="1485" w:name="_Toc472411879"/>
      <w:r w:rsidRPr="00382A07">
        <w:rPr>
          <w:szCs w:val="24"/>
        </w:rPr>
        <w:lastRenderedPageBreak/>
        <w:t>Инструкции по заполнению</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6" w:name="_Toc461808970"/>
      <w:bookmarkStart w:id="1487" w:name="_Toc464120680"/>
      <w:bookmarkStart w:id="1488" w:name="_Toc466970598"/>
      <w:bookmarkStart w:id="1489" w:name="_Toc468462512"/>
      <w:bookmarkStart w:id="1490" w:name="_Toc469482105"/>
      <w:bookmarkStart w:id="1491" w:name="_Toc472411880"/>
      <w:r w:rsidRPr="00382A07">
        <w:rPr>
          <w:szCs w:val="24"/>
        </w:rPr>
        <w:lastRenderedPageBreak/>
        <w:t>Форма Согласия на обработку персональных данных</w:t>
      </w:r>
      <w:bookmarkEnd w:id="1486"/>
      <w:bookmarkEnd w:id="1487"/>
      <w:bookmarkEnd w:id="1488"/>
      <w:bookmarkEnd w:id="1489"/>
      <w:bookmarkEnd w:id="1490"/>
      <w:bookmarkEnd w:id="1491"/>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2" w:name="_Toc461808971"/>
      <w:r w:rsidRPr="00382A07">
        <w:rPr>
          <w:b/>
          <w:sz w:val="24"/>
          <w:szCs w:val="24"/>
        </w:rPr>
        <w:t>Согласие на обработку персональных данных</w:t>
      </w:r>
      <w:bookmarkEnd w:id="1492"/>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3" w:name="_Toc461808972"/>
      <w:bookmarkStart w:id="1494" w:name="_Toc464120681"/>
      <w:bookmarkStart w:id="1495" w:name="_Toc466970599"/>
      <w:bookmarkStart w:id="1496" w:name="_Toc468462513"/>
      <w:bookmarkStart w:id="1497" w:name="_Toc469482106"/>
      <w:bookmarkStart w:id="1498" w:name="_Toc472411881"/>
      <w:r w:rsidRPr="00382A07">
        <w:rPr>
          <w:szCs w:val="24"/>
        </w:rPr>
        <w:lastRenderedPageBreak/>
        <w:t>Инструкции по заполнению</w:t>
      </w:r>
      <w:bookmarkEnd w:id="1493"/>
      <w:bookmarkEnd w:id="1494"/>
      <w:bookmarkEnd w:id="1495"/>
      <w:bookmarkEnd w:id="1496"/>
      <w:bookmarkEnd w:id="1497"/>
      <w:bookmarkEnd w:id="1498"/>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9" w:name="_Ref440272256"/>
      <w:bookmarkStart w:id="1500" w:name="_Ref440272678"/>
      <w:bookmarkStart w:id="1501" w:name="_Ref440274944"/>
      <w:bookmarkStart w:id="1502" w:name="_Toc472411882"/>
      <w:r w:rsidRPr="00382A07">
        <w:lastRenderedPageBreak/>
        <w:t>Соглашение о неустойке (форма 1</w:t>
      </w:r>
      <w:r w:rsidR="009B44CF" w:rsidRPr="00382A07">
        <w:t>2</w:t>
      </w:r>
      <w:r w:rsidRPr="00382A07">
        <w:t>)</w:t>
      </w:r>
      <w:bookmarkEnd w:id="1499"/>
      <w:bookmarkEnd w:id="1500"/>
      <w:bookmarkEnd w:id="1501"/>
      <w:bookmarkEnd w:id="1502"/>
    </w:p>
    <w:p w:rsidR="007A6A39" w:rsidRPr="00382A07" w:rsidRDefault="007A6A39" w:rsidP="007A6A39">
      <w:pPr>
        <w:pStyle w:val="3"/>
        <w:rPr>
          <w:szCs w:val="24"/>
        </w:rPr>
      </w:pPr>
      <w:bookmarkStart w:id="1503" w:name="_Toc439170715"/>
      <w:bookmarkStart w:id="1504" w:name="_Toc439172817"/>
      <w:bookmarkStart w:id="1505" w:name="_Toc439173259"/>
      <w:bookmarkStart w:id="1506" w:name="_Toc439238255"/>
      <w:bookmarkStart w:id="1507" w:name="_Toc439252803"/>
      <w:bookmarkStart w:id="1508" w:name="_Toc439323776"/>
      <w:bookmarkStart w:id="1509" w:name="_Toc440357174"/>
      <w:bookmarkStart w:id="1510" w:name="_Toc440359726"/>
      <w:bookmarkStart w:id="1511" w:name="_Toc440632190"/>
      <w:bookmarkStart w:id="1512" w:name="_Toc440876010"/>
      <w:bookmarkStart w:id="1513" w:name="_Toc441131038"/>
      <w:bookmarkStart w:id="1514" w:name="_Toc447269855"/>
      <w:bookmarkStart w:id="1515" w:name="_Toc464120683"/>
      <w:bookmarkStart w:id="1516" w:name="_Toc466970601"/>
      <w:bookmarkStart w:id="1517" w:name="_Toc468462515"/>
      <w:bookmarkStart w:id="1518" w:name="_Toc469482108"/>
      <w:bookmarkStart w:id="1519" w:name="_Toc472411883"/>
      <w:r w:rsidRPr="00382A07">
        <w:rPr>
          <w:szCs w:val="24"/>
        </w:rPr>
        <w:t>Форма соглашени</w:t>
      </w:r>
      <w:r w:rsidR="00E47073" w:rsidRPr="00382A07">
        <w:rPr>
          <w:szCs w:val="24"/>
        </w:rPr>
        <w:t>я</w:t>
      </w:r>
      <w:r w:rsidRPr="00382A07">
        <w:rPr>
          <w:szCs w:val="24"/>
        </w:rPr>
        <w:t xml:space="preserve"> о неустойке</w:t>
      </w:r>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EF0475" w:rsidRPr="00EF0475">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производителя(ей)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EF0475" w:rsidRPr="00EF0475">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производителя(ей) продукции по договору; 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0" w:name="_Toc439170716"/>
      <w:bookmarkStart w:id="1521" w:name="_Toc439172818"/>
      <w:bookmarkStart w:id="1522" w:name="_Toc439173260"/>
      <w:bookmarkStart w:id="1523" w:name="_Toc439238256"/>
      <w:bookmarkStart w:id="1524" w:name="_Toc439252804"/>
      <w:bookmarkStart w:id="1525" w:name="_Toc439323777"/>
      <w:bookmarkStart w:id="1526" w:name="_Toc440357175"/>
      <w:bookmarkStart w:id="1527" w:name="_Toc440359727"/>
      <w:bookmarkStart w:id="1528" w:name="_Toc440632191"/>
      <w:bookmarkStart w:id="1529" w:name="_Toc440876011"/>
      <w:bookmarkStart w:id="1530" w:name="_Toc441131039"/>
      <w:bookmarkStart w:id="1531" w:name="_Toc447269856"/>
      <w:bookmarkStart w:id="1532" w:name="_Toc464120684"/>
      <w:bookmarkStart w:id="1533" w:name="_Toc466970602"/>
      <w:bookmarkStart w:id="1534" w:name="_Toc468462516"/>
      <w:bookmarkStart w:id="1535" w:name="_Toc469482109"/>
      <w:bookmarkStart w:id="1536" w:name="_Toc472411884"/>
      <w:r w:rsidRPr="00382A07">
        <w:rPr>
          <w:szCs w:val="24"/>
        </w:rPr>
        <w:lastRenderedPageBreak/>
        <w:t>Инструкции по заполнению</w:t>
      </w:r>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EF0475" w:rsidRPr="00EF0475">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7" w:name="_Toc426108836"/>
      <w:bookmarkStart w:id="1538" w:name="_Ref441574460"/>
      <w:bookmarkStart w:id="1539" w:name="_Ref441574649"/>
      <w:bookmarkStart w:id="1540" w:name="_Toc441575251"/>
      <w:bookmarkStart w:id="1541" w:name="_Ref442187883"/>
      <w:bookmarkStart w:id="1542" w:name="_Ref467569419"/>
      <w:bookmarkStart w:id="1543" w:name="_Toc472411885"/>
      <w:r w:rsidRPr="00382A07">
        <w:lastRenderedPageBreak/>
        <w:t>Расписка  сдачи-приемки соглашения о неустойке (форма 1</w:t>
      </w:r>
      <w:r w:rsidR="009B44CF" w:rsidRPr="00382A07">
        <w:t>3</w:t>
      </w:r>
      <w:r w:rsidRPr="00382A07">
        <w:t>)</w:t>
      </w:r>
      <w:bookmarkEnd w:id="1537"/>
      <w:bookmarkEnd w:id="1538"/>
      <w:bookmarkEnd w:id="1539"/>
      <w:bookmarkEnd w:id="1540"/>
      <w:bookmarkEnd w:id="1541"/>
      <w:bookmarkEnd w:id="1542"/>
      <w:bookmarkEnd w:id="1543"/>
    </w:p>
    <w:p w:rsidR="00726A75" w:rsidRPr="00382A07" w:rsidRDefault="00726A75" w:rsidP="00726A75">
      <w:pPr>
        <w:pStyle w:val="3"/>
        <w:rPr>
          <w:szCs w:val="24"/>
        </w:rPr>
      </w:pPr>
      <w:bookmarkStart w:id="1544" w:name="_Toc426108837"/>
      <w:bookmarkStart w:id="1545" w:name="_Ref441574456"/>
      <w:bookmarkStart w:id="1546" w:name="_Toc441575252"/>
      <w:bookmarkStart w:id="1547" w:name="_Toc447269864"/>
      <w:bookmarkStart w:id="1548" w:name="_Toc464120686"/>
      <w:bookmarkStart w:id="1549" w:name="_Toc466970604"/>
      <w:bookmarkStart w:id="1550" w:name="_Toc468462518"/>
      <w:bookmarkStart w:id="1551" w:name="_Toc469482111"/>
      <w:bookmarkStart w:id="1552" w:name="_Toc472411886"/>
      <w:r w:rsidRPr="00382A07">
        <w:rPr>
          <w:szCs w:val="24"/>
        </w:rPr>
        <w:t xml:space="preserve">Форма Расписки  сдачи-приемки </w:t>
      </w:r>
      <w:bookmarkEnd w:id="1544"/>
      <w:r w:rsidRPr="00382A07">
        <w:rPr>
          <w:szCs w:val="24"/>
        </w:rPr>
        <w:t>соглашения о неустойке</w:t>
      </w:r>
      <w:bookmarkEnd w:id="1545"/>
      <w:bookmarkEnd w:id="1546"/>
      <w:bookmarkEnd w:id="1547"/>
      <w:bookmarkEnd w:id="1548"/>
      <w:bookmarkEnd w:id="1549"/>
      <w:bookmarkEnd w:id="1550"/>
      <w:bookmarkEnd w:id="1551"/>
      <w:bookmarkEnd w:id="1552"/>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3" w:name="_Toc426108838"/>
      <w:bookmarkStart w:id="1554" w:name="_Toc441575253"/>
      <w:bookmarkStart w:id="1555" w:name="_Toc447269865"/>
      <w:bookmarkStart w:id="1556" w:name="_Toc464120687"/>
      <w:bookmarkStart w:id="1557" w:name="_Toc466970605"/>
      <w:bookmarkStart w:id="1558" w:name="_Toc468462519"/>
      <w:bookmarkStart w:id="1559" w:name="_Toc469482112"/>
      <w:bookmarkStart w:id="1560" w:name="_Toc472411887"/>
      <w:r w:rsidRPr="00382A07">
        <w:rPr>
          <w:szCs w:val="24"/>
        </w:rPr>
        <w:lastRenderedPageBreak/>
        <w:t>Инструкции по заполнению</w:t>
      </w:r>
      <w:bookmarkEnd w:id="1553"/>
      <w:bookmarkEnd w:id="1554"/>
      <w:bookmarkEnd w:id="1555"/>
      <w:bookmarkEnd w:id="1556"/>
      <w:bookmarkEnd w:id="1557"/>
      <w:bookmarkEnd w:id="1558"/>
      <w:bookmarkEnd w:id="1559"/>
      <w:bookmarkEnd w:id="1560"/>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1" w:name="_Ref440272274"/>
      <w:bookmarkStart w:id="1562" w:name="_Ref440274756"/>
      <w:bookmarkStart w:id="1563"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1"/>
      <w:bookmarkEnd w:id="1562"/>
      <w:bookmarkEnd w:id="1563"/>
    </w:p>
    <w:p w:rsidR="007857E5" w:rsidRPr="00382A07" w:rsidRDefault="007857E5" w:rsidP="007857E5">
      <w:pPr>
        <w:pStyle w:val="3"/>
        <w:rPr>
          <w:szCs w:val="24"/>
        </w:rPr>
      </w:pPr>
      <w:bookmarkStart w:id="1564" w:name="_Toc439170718"/>
      <w:bookmarkStart w:id="1565" w:name="_Toc439172820"/>
      <w:bookmarkStart w:id="1566" w:name="_Toc439173262"/>
      <w:bookmarkStart w:id="1567" w:name="_Toc439238258"/>
      <w:bookmarkStart w:id="1568" w:name="_Toc439252806"/>
      <w:bookmarkStart w:id="1569" w:name="_Toc439323779"/>
      <w:bookmarkStart w:id="1570" w:name="_Toc440357177"/>
      <w:bookmarkStart w:id="1571" w:name="_Toc440359729"/>
      <w:bookmarkStart w:id="1572" w:name="_Toc440632193"/>
      <w:bookmarkStart w:id="1573" w:name="_Toc440876013"/>
      <w:bookmarkStart w:id="1574" w:name="_Toc441131041"/>
      <w:bookmarkStart w:id="1575" w:name="_Toc447269858"/>
      <w:bookmarkStart w:id="1576" w:name="_Toc464120689"/>
      <w:bookmarkStart w:id="1577" w:name="_Toc466970607"/>
      <w:bookmarkStart w:id="1578" w:name="_Toc468462521"/>
      <w:bookmarkStart w:id="1579" w:name="_Toc469482114"/>
      <w:bookmarkStart w:id="1580" w:name="_Toc472411889"/>
      <w:r w:rsidRPr="00382A07">
        <w:rPr>
          <w:szCs w:val="24"/>
        </w:rPr>
        <w:t xml:space="preserve">Форма </w:t>
      </w:r>
      <w:bookmarkEnd w:id="1564"/>
      <w:r w:rsidR="00E47073" w:rsidRPr="00382A07">
        <w:rPr>
          <w:szCs w:val="24"/>
        </w:rPr>
        <w:t>согласия Участника налоговым органам на разглашение сведений, составляющих налоговую тайну</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1" w:name="_Toc300142269"/>
      <w:bookmarkStart w:id="1582" w:name="_Toc309735391"/>
      <w:bookmarkStart w:id="1583"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1"/>
      <w:r w:rsidRPr="00382A07">
        <w:rPr>
          <w:b/>
          <w:bCs w:val="0"/>
          <w:snapToGrid w:val="0"/>
          <w:sz w:val="24"/>
          <w:szCs w:val="24"/>
        </w:rPr>
        <w:t xml:space="preserve"> </w:t>
      </w:r>
      <w:bookmarkEnd w:id="1582"/>
      <w:bookmarkEnd w:id="1583"/>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4" w:name="_Toc439170719"/>
      <w:bookmarkStart w:id="1585" w:name="_Toc439172821"/>
      <w:bookmarkStart w:id="1586" w:name="_Toc439173263"/>
      <w:bookmarkStart w:id="1587" w:name="_Toc439238259"/>
      <w:bookmarkStart w:id="1588" w:name="_Toc439252807"/>
      <w:bookmarkStart w:id="1589" w:name="_Toc439323780"/>
      <w:bookmarkStart w:id="1590" w:name="_Toc440357178"/>
      <w:bookmarkStart w:id="1591" w:name="_Toc440359730"/>
      <w:bookmarkStart w:id="1592" w:name="_Toc440632194"/>
      <w:bookmarkStart w:id="1593" w:name="_Toc440876014"/>
      <w:bookmarkStart w:id="1594" w:name="_Toc441131042"/>
      <w:bookmarkStart w:id="1595" w:name="_Toc447269859"/>
      <w:bookmarkStart w:id="1596" w:name="_Toc464120690"/>
      <w:bookmarkStart w:id="1597" w:name="_Toc466970608"/>
      <w:bookmarkStart w:id="1598" w:name="_Toc468462522"/>
      <w:bookmarkStart w:id="1599" w:name="_Toc469482115"/>
      <w:bookmarkStart w:id="1600" w:name="_Toc472411890"/>
      <w:r w:rsidRPr="00382A07">
        <w:rPr>
          <w:szCs w:val="24"/>
        </w:rPr>
        <w:lastRenderedPageBreak/>
        <w:t>Инструкции по заполнению</w:t>
      </w:r>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EF0475" w:rsidRPr="00EF0475">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1" w:name="_Ref93268095"/>
      <w:bookmarkStart w:id="1602" w:name="_Ref93268099"/>
      <w:bookmarkStart w:id="1603" w:name="_Toc98253958"/>
      <w:bookmarkStart w:id="1604" w:name="_Toc165173884"/>
      <w:bookmarkStart w:id="1605" w:name="_Toc423423678"/>
      <w:bookmarkStart w:id="1606" w:name="_Ref440272510"/>
      <w:bookmarkStart w:id="1607" w:name="_Ref440274961"/>
      <w:bookmarkStart w:id="1608"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1"/>
      <w:bookmarkEnd w:id="1602"/>
      <w:bookmarkEnd w:id="1603"/>
      <w:bookmarkEnd w:id="1604"/>
      <w:bookmarkEnd w:id="1605"/>
      <w:bookmarkEnd w:id="1606"/>
      <w:bookmarkEnd w:id="1607"/>
      <w:bookmarkEnd w:id="1608"/>
    </w:p>
    <w:p w:rsidR="00635719" w:rsidRPr="00382A07" w:rsidRDefault="00635719" w:rsidP="00635719">
      <w:pPr>
        <w:pStyle w:val="3"/>
        <w:rPr>
          <w:szCs w:val="24"/>
        </w:rPr>
      </w:pPr>
      <w:bookmarkStart w:id="1609" w:name="_Toc90385125"/>
      <w:bookmarkStart w:id="1610" w:name="_Toc439170705"/>
      <w:bookmarkStart w:id="1611" w:name="_Toc439172807"/>
      <w:bookmarkStart w:id="1612" w:name="_Toc439173268"/>
      <w:bookmarkStart w:id="1613" w:name="_Toc439238264"/>
      <w:bookmarkStart w:id="1614" w:name="_Toc439252812"/>
      <w:bookmarkStart w:id="1615" w:name="_Toc439323785"/>
      <w:bookmarkStart w:id="1616" w:name="_Toc440357183"/>
      <w:bookmarkStart w:id="1617" w:name="_Toc440359735"/>
      <w:bookmarkStart w:id="1618" w:name="_Toc440632199"/>
      <w:bookmarkStart w:id="1619" w:name="_Toc440876016"/>
      <w:bookmarkStart w:id="1620" w:name="_Toc441131044"/>
      <w:bookmarkStart w:id="1621" w:name="_Toc447269861"/>
      <w:bookmarkStart w:id="1622" w:name="_Toc464120692"/>
      <w:bookmarkStart w:id="1623" w:name="_Toc466970610"/>
      <w:bookmarkStart w:id="1624" w:name="_Toc468462524"/>
      <w:bookmarkStart w:id="1625" w:name="_Toc469482117"/>
      <w:bookmarkStart w:id="1626" w:name="_Toc472411892"/>
      <w:r w:rsidRPr="00382A07">
        <w:rPr>
          <w:szCs w:val="24"/>
        </w:rPr>
        <w:t>Форма плана распределения объемов выполнения поставок внутри коллективного Участника</w:t>
      </w:r>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7" w:name="_Toc90385126"/>
      <w:bookmarkStart w:id="1628" w:name="_Toc98253959"/>
      <w:bookmarkStart w:id="1629" w:name="_Toc157248211"/>
      <w:bookmarkStart w:id="1630" w:name="_Toc157496580"/>
      <w:bookmarkStart w:id="1631" w:name="_Toc158206119"/>
      <w:bookmarkStart w:id="1632" w:name="_Toc164057804"/>
      <w:bookmarkStart w:id="1633" w:name="_Toc164137154"/>
      <w:bookmarkStart w:id="1634" w:name="_Toc164161314"/>
      <w:bookmarkStart w:id="1635" w:name="_Toc165173885"/>
      <w:r w:rsidRPr="00382A07">
        <w:rPr>
          <w:b/>
          <w:szCs w:val="24"/>
        </w:rPr>
        <w:br w:type="page"/>
      </w:r>
    </w:p>
    <w:p w:rsidR="00635719" w:rsidRPr="00382A07" w:rsidRDefault="00635719" w:rsidP="00635719">
      <w:pPr>
        <w:pStyle w:val="3"/>
        <w:rPr>
          <w:szCs w:val="24"/>
        </w:rPr>
      </w:pPr>
      <w:bookmarkStart w:id="1636" w:name="_Toc439170706"/>
      <w:bookmarkStart w:id="1637" w:name="_Toc439172808"/>
      <w:bookmarkStart w:id="1638" w:name="_Toc439173269"/>
      <w:bookmarkStart w:id="1639" w:name="_Toc439238265"/>
      <w:bookmarkStart w:id="1640" w:name="_Toc439252813"/>
      <w:bookmarkStart w:id="1641" w:name="_Toc439323786"/>
      <w:bookmarkStart w:id="1642" w:name="_Toc440357184"/>
      <w:bookmarkStart w:id="1643" w:name="_Toc440359736"/>
      <w:bookmarkStart w:id="1644" w:name="_Toc440632200"/>
      <w:bookmarkStart w:id="1645" w:name="_Toc440876017"/>
      <w:bookmarkStart w:id="1646" w:name="_Toc441131045"/>
      <w:bookmarkStart w:id="1647" w:name="_Toc447269862"/>
      <w:bookmarkStart w:id="1648" w:name="_Toc464120693"/>
      <w:bookmarkStart w:id="1649" w:name="_Toc466970611"/>
      <w:bookmarkStart w:id="1650" w:name="_Toc468462525"/>
      <w:bookmarkStart w:id="1651" w:name="_Toc469482118"/>
      <w:bookmarkStart w:id="1652" w:name="_Toc472411893"/>
      <w:r w:rsidRPr="00382A07">
        <w:rPr>
          <w:szCs w:val="24"/>
        </w:rPr>
        <w:lastRenderedPageBreak/>
        <w:t>Инструкции по заполнению</w:t>
      </w:r>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EF0475" w:rsidRPr="00EF0475">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EF0475" w:rsidRPr="00EF0475">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EF0475" w:rsidRPr="00EF0475">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EF0475" w:rsidRPr="00EF0475">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7361" w:rsidRDefault="00707361">
      <w:pPr>
        <w:spacing w:line="240" w:lineRule="auto"/>
      </w:pPr>
      <w:r>
        <w:separator/>
      </w:r>
    </w:p>
  </w:endnote>
  <w:endnote w:type="continuationSeparator" w:id="0">
    <w:p w:rsidR="00707361" w:rsidRDefault="00707361">
      <w:pPr>
        <w:spacing w:line="240" w:lineRule="auto"/>
      </w:pPr>
      <w:r>
        <w:continuationSeparator/>
      </w:r>
    </w:p>
  </w:endnote>
  <w:endnote w:id="1">
    <w:p w:rsidR="00B80211" w:rsidRDefault="00B80211"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Helios"/>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80211" w:rsidRDefault="00B80211">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Pr="00FA0376" w:rsidRDefault="00B80211"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15C84">
      <w:rPr>
        <w:noProof/>
        <w:sz w:val="16"/>
        <w:szCs w:val="16"/>
        <w:lang w:eastAsia="ru-RU"/>
      </w:rPr>
      <w:t>85</w:t>
    </w:r>
    <w:r w:rsidRPr="00FA0376">
      <w:rPr>
        <w:sz w:val="16"/>
        <w:szCs w:val="16"/>
        <w:lang w:eastAsia="ru-RU"/>
      </w:rPr>
      <w:fldChar w:fldCharType="end"/>
    </w:r>
  </w:p>
  <w:p w:rsidR="00B80211" w:rsidRPr="00EE0539" w:rsidRDefault="00B80211"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60663E">
      <w:rPr>
        <w:sz w:val="18"/>
        <w:szCs w:val="18"/>
      </w:rPr>
      <w:t xml:space="preserve">Договора </w:t>
    </w:r>
    <w:r w:rsidR="001149C8" w:rsidRPr="00C26F84">
      <w:rPr>
        <w:snapToGrid w:val="0"/>
      </w:rPr>
      <w:t xml:space="preserve">на поставку </w:t>
    </w:r>
    <w:r w:rsidR="001149C8" w:rsidRPr="00644014">
      <w:rPr>
        <w:iCs/>
      </w:rPr>
      <w:t>медицинских препаратов</w:t>
    </w:r>
    <w:r w:rsidR="00556511" w:rsidRPr="00556511">
      <w:rPr>
        <w:sz w:val="18"/>
        <w:szCs w:val="18"/>
      </w:rPr>
      <w:t xml:space="preserve"> </w:t>
    </w:r>
    <w:r w:rsidRPr="0060663E">
      <w:rPr>
        <w:sz w:val="18"/>
        <w:szCs w:val="18"/>
      </w:rPr>
      <w:t>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7361" w:rsidRDefault="00707361">
      <w:pPr>
        <w:spacing w:line="240" w:lineRule="auto"/>
      </w:pPr>
      <w:r>
        <w:separator/>
      </w:r>
    </w:p>
  </w:footnote>
  <w:footnote w:type="continuationSeparator" w:id="0">
    <w:p w:rsidR="00707361" w:rsidRDefault="00707361">
      <w:pPr>
        <w:spacing w:line="240" w:lineRule="auto"/>
      </w:pPr>
      <w:r>
        <w:continuationSeparator/>
      </w:r>
    </w:p>
  </w:footnote>
  <w:footnote w:id="1">
    <w:p w:rsidR="00B80211" w:rsidRPr="00B36685" w:rsidRDefault="00B80211"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B80211" w:rsidRDefault="00B80211"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B80211" w:rsidRDefault="00B80211" w:rsidP="00642D28">
      <w:pPr>
        <w:pStyle w:val="1ff4"/>
        <w:rPr>
          <w:rFonts w:ascii="Times New Roman" w:eastAsia="Times New Roman" w:hAnsi="Times New Roman" w:cs="Times New Roman"/>
          <w:lang w:eastAsia="ru-RU"/>
        </w:rPr>
      </w:pPr>
    </w:p>
  </w:footnote>
  <w:footnote w:id="3">
    <w:p w:rsidR="00B80211" w:rsidRDefault="00B80211"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Pr="00930031" w:rsidRDefault="00B80211"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1288"/>
        </w:tabs>
        <w:ind w:left="1288"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786"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 w:numId="90">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84D78"/>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352D"/>
    <w:rsid w:val="00104B1E"/>
    <w:rsid w:val="00111C79"/>
    <w:rsid w:val="001124F8"/>
    <w:rsid w:val="001149C8"/>
    <w:rsid w:val="0011547D"/>
    <w:rsid w:val="0011726E"/>
    <w:rsid w:val="00123A9F"/>
    <w:rsid w:val="00123C70"/>
    <w:rsid w:val="00124A15"/>
    <w:rsid w:val="0012590A"/>
    <w:rsid w:val="0012598D"/>
    <w:rsid w:val="00126E1C"/>
    <w:rsid w:val="00130165"/>
    <w:rsid w:val="001324A1"/>
    <w:rsid w:val="0013328C"/>
    <w:rsid w:val="00134962"/>
    <w:rsid w:val="00144922"/>
    <w:rsid w:val="00146CD5"/>
    <w:rsid w:val="00146DD0"/>
    <w:rsid w:val="00150D33"/>
    <w:rsid w:val="00151215"/>
    <w:rsid w:val="001519E9"/>
    <w:rsid w:val="00152F2A"/>
    <w:rsid w:val="00155DAF"/>
    <w:rsid w:val="00157A6B"/>
    <w:rsid w:val="00160F76"/>
    <w:rsid w:val="00161C3F"/>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021"/>
    <w:rsid w:val="00203D2A"/>
    <w:rsid w:val="00205559"/>
    <w:rsid w:val="00206836"/>
    <w:rsid w:val="0021113E"/>
    <w:rsid w:val="002136D6"/>
    <w:rsid w:val="00215C84"/>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0274"/>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5376"/>
    <w:rsid w:val="002E634C"/>
    <w:rsid w:val="002E6387"/>
    <w:rsid w:val="002F3EB0"/>
    <w:rsid w:val="0030049B"/>
    <w:rsid w:val="003032B6"/>
    <w:rsid w:val="00304CD0"/>
    <w:rsid w:val="00307905"/>
    <w:rsid w:val="0031026C"/>
    <w:rsid w:val="0031067C"/>
    <w:rsid w:val="00311F48"/>
    <w:rsid w:val="003129D4"/>
    <w:rsid w:val="00312D09"/>
    <w:rsid w:val="00314F66"/>
    <w:rsid w:val="00317667"/>
    <w:rsid w:val="0031766B"/>
    <w:rsid w:val="00321E72"/>
    <w:rsid w:val="00322BB8"/>
    <w:rsid w:val="003260D1"/>
    <w:rsid w:val="00326814"/>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1D0D"/>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83D91"/>
    <w:rsid w:val="003902C8"/>
    <w:rsid w:val="0039141F"/>
    <w:rsid w:val="00395BC1"/>
    <w:rsid w:val="003A31F0"/>
    <w:rsid w:val="003A3750"/>
    <w:rsid w:val="003A3E35"/>
    <w:rsid w:val="003A59B8"/>
    <w:rsid w:val="003A7B62"/>
    <w:rsid w:val="003B0905"/>
    <w:rsid w:val="003B23E0"/>
    <w:rsid w:val="003B2BFB"/>
    <w:rsid w:val="003B3362"/>
    <w:rsid w:val="003B3C57"/>
    <w:rsid w:val="003B3DA5"/>
    <w:rsid w:val="003B4C1B"/>
    <w:rsid w:val="003C090C"/>
    <w:rsid w:val="003C164F"/>
    <w:rsid w:val="003C20A0"/>
    <w:rsid w:val="003C2207"/>
    <w:rsid w:val="003C3CB6"/>
    <w:rsid w:val="003C4CB7"/>
    <w:rsid w:val="003D1E17"/>
    <w:rsid w:val="003D1F5A"/>
    <w:rsid w:val="003D2773"/>
    <w:rsid w:val="003D3D44"/>
    <w:rsid w:val="003D4D5E"/>
    <w:rsid w:val="003D4E4C"/>
    <w:rsid w:val="003D718A"/>
    <w:rsid w:val="003D726B"/>
    <w:rsid w:val="003D7C16"/>
    <w:rsid w:val="003E0DFB"/>
    <w:rsid w:val="003E170D"/>
    <w:rsid w:val="003E35E1"/>
    <w:rsid w:val="003E63F6"/>
    <w:rsid w:val="003E647A"/>
    <w:rsid w:val="003F00C5"/>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3CD7"/>
    <w:rsid w:val="00425AFC"/>
    <w:rsid w:val="00425CE3"/>
    <w:rsid w:val="0042632C"/>
    <w:rsid w:val="00426B53"/>
    <w:rsid w:val="00432D25"/>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766A9"/>
    <w:rsid w:val="0047690B"/>
    <w:rsid w:val="0048021C"/>
    <w:rsid w:val="004816F5"/>
    <w:rsid w:val="004834EF"/>
    <w:rsid w:val="00484899"/>
    <w:rsid w:val="00485506"/>
    <w:rsid w:val="00485B0E"/>
    <w:rsid w:val="00487FFC"/>
    <w:rsid w:val="00491AF2"/>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5342"/>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25370"/>
    <w:rsid w:val="005335FE"/>
    <w:rsid w:val="00534967"/>
    <w:rsid w:val="00534CB8"/>
    <w:rsid w:val="00534DFA"/>
    <w:rsid w:val="00535237"/>
    <w:rsid w:val="00540372"/>
    <w:rsid w:val="005436EC"/>
    <w:rsid w:val="00546518"/>
    <w:rsid w:val="00546583"/>
    <w:rsid w:val="00553A57"/>
    <w:rsid w:val="00553B6E"/>
    <w:rsid w:val="00553C07"/>
    <w:rsid w:val="00556511"/>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31CB"/>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663E"/>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1FD"/>
    <w:rsid w:val="00642D28"/>
    <w:rsid w:val="00643C66"/>
    <w:rsid w:val="0064580D"/>
    <w:rsid w:val="0064770F"/>
    <w:rsid w:val="00651B7D"/>
    <w:rsid w:val="00652223"/>
    <w:rsid w:val="006561C2"/>
    <w:rsid w:val="00660C69"/>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45B7"/>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07218"/>
    <w:rsid w:val="00707361"/>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5EA"/>
    <w:rsid w:val="00766900"/>
    <w:rsid w:val="007705A5"/>
    <w:rsid w:val="0077090E"/>
    <w:rsid w:val="00771E29"/>
    <w:rsid w:val="007738A8"/>
    <w:rsid w:val="00773DD1"/>
    <w:rsid w:val="007773F3"/>
    <w:rsid w:val="0077786C"/>
    <w:rsid w:val="00777ABE"/>
    <w:rsid w:val="00777E5B"/>
    <w:rsid w:val="00781AF1"/>
    <w:rsid w:val="007823FA"/>
    <w:rsid w:val="00783ABE"/>
    <w:rsid w:val="00783B19"/>
    <w:rsid w:val="0078409D"/>
    <w:rsid w:val="00785555"/>
    <w:rsid w:val="007857E5"/>
    <w:rsid w:val="00786C63"/>
    <w:rsid w:val="00790920"/>
    <w:rsid w:val="007929A7"/>
    <w:rsid w:val="0079480A"/>
    <w:rsid w:val="007A0938"/>
    <w:rsid w:val="007A2891"/>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29E8"/>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8D5"/>
    <w:rsid w:val="008C6979"/>
    <w:rsid w:val="008C7536"/>
    <w:rsid w:val="008C75C0"/>
    <w:rsid w:val="008D121B"/>
    <w:rsid w:val="008D1B83"/>
    <w:rsid w:val="008D2928"/>
    <w:rsid w:val="008D3021"/>
    <w:rsid w:val="008D6280"/>
    <w:rsid w:val="008E1BA8"/>
    <w:rsid w:val="008E58DC"/>
    <w:rsid w:val="008E6130"/>
    <w:rsid w:val="008E6AA9"/>
    <w:rsid w:val="008E7D64"/>
    <w:rsid w:val="008F2CFB"/>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1AF2"/>
    <w:rsid w:val="009B21B2"/>
    <w:rsid w:val="009B23DA"/>
    <w:rsid w:val="009B33B6"/>
    <w:rsid w:val="009B380E"/>
    <w:rsid w:val="009B4297"/>
    <w:rsid w:val="009B44CF"/>
    <w:rsid w:val="009B5731"/>
    <w:rsid w:val="009B7767"/>
    <w:rsid w:val="009B77D1"/>
    <w:rsid w:val="009C08E6"/>
    <w:rsid w:val="009C271D"/>
    <w:rsid w:val="009C2A9F"/>
    <w:rsid w:val="009C6765"/>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077F"/>
    <w:rsid w:val="00A1227A"/>
    <w:rsid w:val="00A1302D"/>
    <w:rsid w:val="00A140F7"/>
    <w:rsid w:val="00A154B7"/>
    <w:rsid w:val="00A15A79"/>
    <w:rsid w:val="00A20A7D"/>
    <w:rsid w:val="00A21750"/>
    <w:rsid w:val="00A23E2D"/>
    <w:rsid w:val="00A24167"/>
    <w:rsid w:val="00A24223"/>
    <w:rsid w:val="00A2572E"/>
    <w:rsid w:val="00A316A7"/>
    <w:rsid w:val="00A33B7C"/>
    <w:rsid w:val="00A37EBB"/>
    <w:rsid w:val="00A4059F"/>
    <w:rsid w:val="00A40714"/>
    <w:rsid w:val="00A40BDF"/>
    <w:rsid w:val="00A41B88"/>
    <w:rsid w:val="00A44B30"/>
    <w:rsid w:val="00A56D5A"/>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2A04"/>
    <w:rsid w:val="00A94355"/>
    <w:rsid w:val="00A95FEE"/>
    <w:rsid w:val="00A96E27"/>
    <w:rsid w:val="00AA02AB"/>
    <w:rsid w:val="00AA2EF3"/>
    <w:rsid w:val="00AA2F2F"/>
    <w:rsid w:val="00AB54F8"/>
    <w:rsid w:val="00AC1995"/>
    <w:rsid w:val="00AC2737"/>
    <w:rsid w:val="00AD3EBC"/>
    <w:rsid w:val="00AD4A9B"/>
    <w:rsid w:val="00AD4F60"/>
    <w:rsid w:val="00AD553C"/>
    <w:rsid w:val="00AE0F91"/>
    <w:rsid w:val="00AE107C"/>
    <w:rsid w:val="00AE1136"/>
    <w:rsid w:val="00AE1FA5"/>
    <w:rsid w:val="00AE54F9"/>
    <w:rsid w:val="00AE556B"/>
    <w:rsid w:val="00AE6158"/>
    <w:rsid w:val="00AF70A9"/>
    <w:rsid w:val="00B012FE"/>
    <w:rsid w:val="00B016D1"/>
    <w:rsid w:val="00B01A77"/>
    <w:rsid w:val="00B033E2"/>
    <w:rsid w:val="00B068E7"/>
    <w:rsid w:val="00B075DF"/>
    <w:rsid w:val="00B101E7"/>
    <w:rsid w:val="00B10F18"/>
    <w:rsid w:val="00B123F6"/>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3057"/>
    <w:rsid w:val="00B747B0"/>
    <w:rsid w:val="00B75455"/>
    <w:rsid w:val="00B80211"/>
    <w:rsid w:val="00B8082E"/>
    <w:rsid w:val="00B80887"/>
    <w:rsid w:val="00B86662"/>
    <w:rsid w:val="00B91F40"/>
    <w:rsid w:val="00B924FC"/>
    <w:rsid w:val="00B93617"/>
    <w:rsid w:val="00B951BB"/>
    <w:rsid w:val="00B963F9"/>
    <w:rsid w:val="00B972AB"/>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9A3"/>
    <w:rsid w:val="00BD2FD1"/>
    <w:rsid w:val="00BD40A3"/>
    <w:rsid w:val="00BD51DF"/>
    <w:rsid w:val="00BD5A0D"/>
    <w:rsid w:val="00BD6D03"/>
    <w:rsid w:val="00BD7161"/>
    <w:rsid w:val="00BD7AD3"/>
    <w:rsid w:val="00BE1552"/>
    <w:rsid w:val="00BE2939"/>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21C"/>
    <w:rsid w:val="00C55B59"/>
    <w:rsid w:val="00C56468"/>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29A7"/>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0CBE"/>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5032"/>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1917"/>
    <w:rsid w:val="00DF3778"/>
    <w:rsid w:val="00DF4426"/>
    <w:rsid w:val="00DF4A13"/>
    <w:rsid w:val="00DF639D"/>
    <w:rsid w:val="00E02350"/>
    <w:rsid w:val="00E03690"/>
    <w:rsid w:val="00E06C31"/>
    <w:rsid w:val="00E10AB1"/>
    <w:rsid w:val="00E1124E"/>
    <w:rsid w:val="00E11A58"/>
    <w:rsid w:val="00E13402"/>
    <w:rsid w:val="00E1357C"/>
    <w:rsid w:val="00E135E8"/>
    <w:rsid w:val="00E15F4F"/>
    <w:rsid w:val="00E17CEB"/>
    <w:rsid w:val="00E250E3"/>
    <w:rsid w:val="00E26DA0"/>
    <w:rsid w:val="00E2715F"/>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3803"/>
    <w:rsid w:val="00E84ECF"/>
    <w:rsid w:val="00E9095F"/>
    <w:rsid w:val="00E91F3E"/>
    <w:rsid w:val="00E922BA"/>
    <w:rsid w:val="00E963D9"/>
    <w:rsid w:val="00EA3D87"/>
    <w:rsid w:val="00EB1E5E"/>
    <w:rsid w:val="00EB5268"/>
    <w:rsid w:val="00EC1043"/>
    <w:rsid w:val="00EC2E49"/>
    <w:rsid w:val="00EC73BD"/>
    <w:rsid w:val="00ED01BF"/>
    <w:rsid w:val="00ED30BB"/>
    <w:rsid w:val="00ED5414"/>
    <w:rsid w:val="00ED5C7C"/>
    <w:rsid w:val="00ED6E97"/>
    <w:rsid w:val="00ED7B94"/>
    <w:rsid w:val="00EE0095"/>
    <w:rsid w:val="00EE0539"/>
    <w:rsid w:val="00EE2808"/>
    <w:rsid w:val="00EE2EFB"/>
    <w:rsid w:val="00EF0475"/>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B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97A9C"/>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63022">
      <w:bodyDiv w:val="1"/>
      <w:marLeft w:val="0"/>
      <w:marRight w:val="0"/>
      <w:marTop w:val="0"/>
      <w:marBottom w:val="0"/>
      <w:divBdr>
        <w:top w:val="none" w:sz="0" w:space="0" w:color="auto"/>
        <w:left w:val="none" w:sz="0" w:space="0" w:color="auto"/>
        <w:bottom w:val="none" w:sz="0" w:space="0" w:color="auto"/>
        <w:right w:val="none" w:sz="0" w:space="0" w:color="auto"/>
      </w:divBdr>
    </w:div>
    <w:div w:id="122119053">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777601102">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Zaitseva.AA@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Lescheva.EN@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E5EEA-D3B1-4B30-B945-2D6B164A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85</Pages>
  <Words>27684</Words>
  <Characters>157801</Characters>
  <Application>Microsoft Office Word</Application>
  <DocSecurity>0</DocSecurity>
  <Lines>1315</Lines>
  <Paragraphs>370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185115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103</cp:revision>
  <cp:lastPrinted>2017-10-31T10:53:00Z</cp:lastPrinted>
  <dcterms:created xsi:type="dcterms:W3CDTF">2016-12-02T12:44:00Z</dcterms:created>
  <dcterms:modified xsi:type="dcterms:W3CDTF">2017-10-31T11:12:00Z</dcterms:modified>
</cp:coreProperties>
</file>