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87163B"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E21AE" w:rsidRPr="005707D8" w:rsidRDefault="009E21AE" w:rsidP="005707D8">
                  <w:pPr>
                    <w:spacing w:line="240" w:lineRule="auto"/>
                    <w:ind w:right="-23"/>
                    <w:rPr>
                      <w:rFonts w:ascii="Helios" w:hAnsi="Helios"/>
                      <w:sz w:val="12"/>
                      <w:szCs w:val="12"/>
                    </w:rPr>
                  </w:pPr>
                  <w:r w:rsidRPr="005707D8">
                    <w:rPr>
                      <w:rFonts w:ascii="Helios" w:hAnsi="Helios"/>
                      <w:sz w:val="12"/>
                      <w:szCs w:val="12"/>
                    </w:rPr>
                    <w:t>Филиал ПАО «МРСК Центра» - «Липецкэнерго»</w:t>
                  </w:r>
                </w:p>
                <w:p w:rsidR="009E21AE" w:rsidRPr="005707D8" w:rsidRDefault="009E21AE" w:rsidP="005707D8">
                  <w:pPr>
                    <w:spacing w:line="240" w:lineRule="auto"/>
                    <w:ind w:right="-23"/>
                    <w:rPr>
                      <w:rFonts w:ascii="Helios" w:hAnsi="Helios"/>
                      <w:sz w:val="12"/>
                      <w:szCs w:val="12"/>
                    </w:rPr>
                  </w:pPr>
                  <w:r w:rsidRPr="005707D8">
                    <w:rPr>
                      <w:rFonts w:ascii="Helios" w:hAnsi="Helios"/>
                      <w:sz w:val="12"/>
                      <w:szCs w:val="12"/>
                    </w:rPr>
                    <w:t>ул. 50 лет НЛМК, д. 33, г. Липецк, Россия, 398001</w:t>
                  </w:r>
                </w:p>
                <w:p w:rsidR="009E21AE" w:rsidRPr="005707D8" w:rsidRDefault="009E21AE" w:rsidP="005707D8">
                  <w:pPr>
                    <w:spacing w:line="240" w:lineRule="auto"/>
                    <w:ind w:right="-23"/>
                    <w:rPr>
                      <w:rFonts w:ascii="Helios" w:hAnsi="Helios"/>
                      <w:sz w:val="12"/>
                      <w:szCs w:val="12"/>
                    </w:rPr>
                  </w:pPr>
                  <w:r w:rsidRPr="005707D8">
                    <w:rPr>
                      <w:rFonts w:ascii="Helios" w:hAnsi="Helios"/>
                      <w:sz w:val="12"/>
                      <w:szCs w:val="12"/>
                    </w:rPr>
                    <w:t>тел.: +7 (4742) 22-83-59, факс: +7 (4742) 22-46-32</w:t>
                  </w:r>
                </w:p>
                <w:p w:rsidR="009E21AE" w:rsidRPr="005707D8" w:rsidRDefault="009E21AE" w:rsidP="005707D8">
                  <w:pPr>
                    <w:spacing w:line="240" w:lineRule="auto"/>
                    <w:ind w:right="-23"/>
                    <w:rPr>
                      <w:rFonts w:ascii="Helios" w:hAnsi="Helios"/>
                      <w:sz w:val="12"/>
                      <w:szCs w:val="12"/>
                    </w:rPr>
                  </w:pPr>
                  <w:r w:rsidRPr="005707D8">
                    <w:rPr>
                      <w:rFonts w:ascii="Helios" w:hAnsi="Helios"/>
                      <w:sz w:val="12"/>
                      <w:szCs w:val="12"/>
                    </w:rPr>
                    <w:t>тел./прямая линия энергетиков: 8-800-50-50-115,</w:t>
                  </w:r>
                </w:p>
                <w:p w:rsidR="009E21AE" w:rsidRPr="005707D8" w:rsidRDefault="009E21AE" w:rsidP="005707D8">
                  <w:pPr>
                    <w:spacing w:line="240" w:lineRule="auto"/>
                    <w:ind w:right="-23"/>
                    <w:rPr>
                      <w:rFonts w:ascii="Helios" w:hAnsi="Helios"/>
                      <w:sz w:val="12"/>
                      <w:szCs w:val="12"/>
                    </w:rPr>
                  </w:pPr>
                  <w:r w:rsidRPr="005707D8">
                    <w:rPr>
                      <w:rFonts w:ascii="Helios" w:hAnsi="Helios"/>
                      <w:sz w:val="12"/>
                      <w:szCs w:val="12"/>
                    </w:rPr>
                    <w:t>телефон доверия: +7 (495) 747-92-99</w:t>
                  </w:r>
                </w:p>
                <w:p w:rsidR="009E21AE" w:rsidRPr="00630DDB" w:rsidRDefault="009E21AE" w:rsidP="005707D8">
                  <w:pPr>
                    <w:spacing w:line="240" w:lineRule="auto"/>
                    <w:ind w:right="-23"/>
                    <w:rPr>
                      <w:rFonts w:ascii="Helios" w:hAnsi="Helios"/>
                      <w:sz w:val="12"/>
                      <w:szCs w:val="12"/>
                      <w:lang w:val="en-US"/>
                    </w:rPr>
                  </w:pPr>
                  <w:proofErr w:type="gramStart"/>
                  <w:r w:rsidRPr="005707D8">
                    <w:rPr>
                      <w:rFonts w:ascii="Helios" w:hAnsi="Helios"/>
                      <w:sz w:val="12"/>
                      <w:szCs w:val="12"/>
                      <w:lang w:val="en-US"/>
                    </w:rPr>
                    <w:t>e</w:t>
                  </w:r>
                  <w:r w:rsidRPr="00630DDB">
                    <w:rPr>
                      <w:rFonts w:ascii="Helios" w:hAnsi="Helios"/>
                      <w:sz w:val="12"/>
                      <w:szCs w:val="12"/>
                      <w:lang w:val="en-US"/>
                    </w:rPr>
                    <w:t>-</w:t>
                  </w:r>
                  <w:r w:rsidRPr="005707D8">
                    <w:rPr>
                      <w:rFonts w:ascii="Helios" w:hAnsi="Helios"/>
                      <w:sz w:val="12"/>
                      <w:szCs w:val="12"/>
                      <w:lang w:val="en-US"/>
                    </w:rPr>
                    <w:t>mail</w:t>
                  </w:r>
                  <w:proofErr w:type="gramEnd"/>
                  <w:r w:rsidRPr="00630DDB">
                    <w:rPr>
                      <w:rFonts w:ascii="Helios" w:hAnsi="Helios"/>
                      <w:sz w:val="12"/>
                      <w:szCs w:val="12"/>
                      <w:lang w:val="en-US"/>
                    </w:rPr>
                    <w:t xml:space="preserve">: </w:t>
                  </w:r>
                  <w:r w:rsidRPr="005707D8">
                    <w:rPr>
                      <w:rFonts w:ascii="Helios" w:hAnsi="Helios"/>
                      <w:sz w:val="12"/>
                      <w:szCs w:val="12"/>
                      <w:lang w:val="en-US"/>
                    </w:rPr>
                    <w:t>lipetskenergo</w:t>
                  </w:r>
                  <w:r w:rsidRPr="00630DDB">
                    <w:rPr>
                      <w:rFonts w:ascii="Helios" w:hAnsi="Helios"/>
                      <w:sz w:val="12"/>
                      <w:szCs w:val="12"/>
                      <w:lang w:val="en-US"/>
                    </w:rPr>
                    <w:t>@</w:t>
                  </w:r>
                  <w:r w:rsidRPr="005707D8">
                    <w:rPr>
                      <w:rFonts w:ascii="Helios" w:hAnsi="Helios"/>
                      <w:sz w:val="12"/>
                      <w:szCs w:val="12"/>
                      <w:lang w:val="en-US"/>
                    </w:rPr>
                    <w:t>mrsk</w:t>
                  </w:r>
                  <w:r w:rsidRPr="00630DDB">
                    <w:rPr>
                      <w:rFonts w:ascii="Helios" w:hAnsi="Helios"/>
                      <w:sz w:val="12"/>
                      <w:szCs w:val="12"/>
                      <w:lang w:val="en-US"/>
                    </w:rPr>
                    <w:t>-1.</w:t>
                  </w:r>
                  <w:r w:rsidRPr="005707D8">
                    <w:rPr>
                      <w:rFonts w:ascii="Helios" w:hAnsi="Helios"/>
                      <w:sz w:val="12"/>
                      <w:szCs w:val="12"/>
                      <w:lang w:val="en-US"/>
                    </w:rPr>
                    <w:t>ru</w:t>
                  </w:r>
                  <w:r w:rsidRPr="00630DDB">
                    <w:rPr>
                      <w:rFonts w:ascii="Helios" w:hAnsi="Helios"/>
                      <w:sz w:val="12"/>
                      <w:szCs w:val="12"/>
                      <w:lang w:val="en-US"/>
                    </w:rPr>
                    <w:t xml:space="preserve">, </w:t>
                  </w:r>
                  <w:r w:rsidRPr="005707D8">
                    <w:rPr>
                      <w:rFonts w:ascii="Helios" w:hAnsi="Helios"/>
                      <w:sz w:val="12"/>
                      <w:szCs w:val="12"/>
                      <w:lang w:val="en-US"/>
                    </w:rPr>
                    <w:t>http</w:t>
                  </w:r>
                  <w:r w:rsidRPr="00630DDB">
                    <w:rPr>
                      <w:rFonts w:ascii="Helios" w:hAnsi="Helios"/>
                      <w:sz w:val="12"/>
                      <w:szCs w:val="12"/>
                      <w:lang w:val="en-US"/>
                    </w:rPr>
                    <w:t>://</w:t>
                  </w:r>
                  <w:r w:rsidRPr="005707D8">
                    <w:rPr>
                      <w:rFonts w:ascii="Helios" w:hAnsi="Helios"/>
                      <w:sz w:val="12"/>
                      <w:szCs w:val="12"/>
                      <w:lang w:val="en-US"/>
                    </w:rPr>
                    <w:t>www</w:t>
                  </w:r>
                  <w:r w:rsidRPr="00630DDB">
                    <w:rPr>
                      <w:rFonts w:ascii="Helios" w:hAnsi="Helios"/>
                      <w:sz w:val="12"/>
                      <w:szCs w:val="12"/>
                      <w:lang w:val="en-US"/>
                    </w:rPr>
                    <w:t>.</w:t>
                  </w:r>
                  <w:r w:rsidRPr="005707D8">
                    <w:rPr>
                      <w:rFonts w:ascii="Helios" w:hAnsi="Helios"/>
                      <w:sz w:val="12"/>
                      <w:szCs w:val="12"/>
                      <w:lang w:val="en-US"/>
                    </w:rPr>
                    <w:t>mrsk</w:t>
                  </w:r>
                  <w:r w:rsidRPr="00630DDB">
                    <w:rPr>
                      <w:rFonts w:ascii="Helios" w:hAnsi="Helios"/>
                      <w:sz w:val="12"/>
                      <w:szCs w:val="12"/>
                      <w:lang w:val="en-US"/>
                    </w:rPr>
                    <w:t>-1.</w:t>
                  </w:r>
                  <w:r w:rsidRPr="005707D8">
                    <w:rPr>
                      <w:rFonts w:ascii="Helios" w:hAnsi="Helios"/>
                      <w:sz w:val="12"/>
                      <w:szCs w:val="12"/>
                      <w:lang w:val="en-US"/>
                    </w:rPr>
                    <w:t>ru</w:t>
                  </w:r>
                </w:p>
                <w:p w:rsidR="009E21AE" w:rsidRPr="00630DDB" w:rsidRDefault="009E21AE" w:rsidP="00A13E63">
                  <w:pPr>
                    <w:spacing w:line="240" w:lineRule="auto"/>
                    <w:ind w:right="-23"/>
                    <w:rPr>
                      <w:rFonts w:ascii="Helios" w:hAnsi="Helios"/>
                      <w:sz w:val="12"/>
                      <w:szCs w:val="12"/>
                      <w:lang w:val="en-US"/>
                    </w:rPr>
                  </w:pP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5707D8" w:rsidRPr="005707D8" w:rsidRDefault="005707D8" w:rsidP="005707D8">
      <w:pPr>
        <w:spacing w:line="240" w:lineRule="auto"/>
        <w:jc w:val="right"/>
        <w:rPr>
          <w:sz w:val="24"/>
          <w:szCs w:val="24"/>
        </w:rPr>
      </w:pPr>
      <w:r w:rsidRPr="005707D8">
        <w:rPr>
          <w:sz w:val="24"/>
          <w:szCs w:val="24"/>
        </w:rPr>
        <w:t>Председатель закупочной комиссии -</w:t>
      </w:r>
    </w:p>
    <w:p w:rsidR="005707D8" w:rsidRPr="005707D8" w:rsidRDefault="005707D8" w:rsidP="005707D8">
      <w:pPr>
        <w:spacing w:line="240" w:lineRule="auto"/>
        <w:jc w:val="right"/>
        <w:rPr>
          <w:sz w:val="24"/>
          <w:szCs w:val="24"/>
        </w:rPr>
      </w:pPr>
      <w:r w:rsidRPr="005707D8">
        <w:rPr>
          <w:sz w:val="24"/>
          <w:szCs w:val="24"/>
        </w:rPr>
        <w:t>заместитель генерального директора – директор</w:t>
      </w:r>
    </w:p>
    <w:p w:rsidR="005707D8" w:rsidRPr="005707D8" w:rsidRDefault="005707D8" w:rsidP="005707D8">
      <w:pPr>
        <w:spacing w:line="240" w:lineRule="auto"/>
        <w:jc w:val="right"/>
        <w:rPr>
          <w:sz w:val="24"/>
          <w:szCs w:val="24"/>
        </w:rPr>
      </w:pPr>
      <w:r w:rsidRPr="005707D8">
        <w:rPr>
          <w:sz w:val="24"/>
          <w:szCs w:val="24"/>
        </w:rPr>
        <w:t xml:space="preserve"> филиала ПАО «МРСК Центра» - «Липецкэнерго»</w:t>
      </w:r>
    </w:p>
    <w:p w:rsidR="005707D8" w:rsidRPr="005707D8" w:rsidRDefault="005707D8" w:rsidP="005707D8">
      <w:pPr>
        <w:spacing w:line="240" w:lineRule="auto"/>
        <w:jc w:val="right"/>
        <w:rPr>
          <w:sz w:val="24"/>
          <w:szCs w:val="24"/>
        </w:rPr>
      </w:pPr>
    </w:p>
    <w:p w:rsidR="005707D8" w:rsidRPr="005707D8" w:rsidRDefault="005707D8" w:rsidP="005707D8">
      <w:pPr>
        <w:spacing w:line="240" w:lineRule="auto"/>
        <w:jc w:val="right"/>
        <w:rPr>
          <w:sz w:val="24"/>
          <w:szCs w:val="24"/>
        </w:rPr>
      </w:pPr>
      <w:r w:rsidRPr="005707D8">
        <w:rPr>
          <w:sz w:val="24"/>
          <w:szCs w:val="24"/>
        </w:rPr>
        <w:t>____________________ С.А. Коваль</w:t>
      </w:r>
    </w:p>
    <w:p w:rsidR="007556FF" w:rsidRPr="00C12FA4" w:rsidRDefault="007556FF" w:rsidP="007556FF">
      <w:pPr>
        <w:spacing w:line="240" w:lineRule="auto"/>
        <w:jc w:val="right"/>
        <w:rPr>
          <w:sz w:val="24"/>
          <w:szCs w:val="24"/>
        </w:rPr>
      </w:pPr>
    </w:p>
    <w:p w:rsidR="007556FF" w:rsidRPr="00C12FA4" w:rsidRDefault="00630DDB" w:rsidP="007556FF">
      <w:pPr>
        <w:ind w:left="5670" w:firstLine="0"/>
        <w:jc w:val="right"/>
        <w:rPr>
          <w:sz w:val="24"/>
          <w:szCs w:val="24"/>
        </w:rPr>
      </w:pPr>
      <w:r>
        <w:rPr>
          <w:sz w:val="24"/>
          <w:szCs w:val="24"/>
        </w:rPr>
        <w:t xml:space="preserve"> «18</w:t>
      </w:r>
      <w:r w:rsidR="007556FF" w:rsidRPr="00C12FA4">
        <w:rPr>
          <w:sz w:val="24"/>
          <w:szCs w:val="24"/>
        </w:rPr>
        <w:t xml:space="preserve">» </w:t>
      </w:r>
      <w:r w:rsidR="005707D8">
        <w:rPr>
          <w:sz w:val="24"/>
          <w:szCs w:val="24"/>
        </w:rPr>
        <w:t>сентября</w:t>
      </w:r>
      <w:r w:rsidR="007556FF" w:rsidRPr="00C12FA4">
        <w:rPr>
          <w:sz w:val="24"/>
          <w:szCs w:val="24"/>
        </w:rPr>
        <w:t xml:space="preserve"> </w:t>
      </w:r>
      <w:r w:rsidR="009C1997">
        <w:rPr>
          <w:sz w:val="24"/>
          <w:szCs w:val="24"/>
        </w:rPr>
        <w:t>2018</w:t>
      </w:r>
      <w:r w:rsidR="007556FF"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127DAE" w:rsidP="007556FF">
      <w:pPr>
        <w:spacing w:line="240" w:lineRule="auto"/>
        <w:ind w:left="6804" w:firstLine="0"/>
        <w:rPr>
          <w:b/>
          <w:kern w:val="36"/>
          <w:sz w:val="24"/>
          <w:szCs w:val="24"/>
        </w:rPr>
      </w:pPr>
      <w:r>
        <w:rPr>
          <w:b/>
          <w:kern w:val="36"/>
          <w:sz w:val="24"/>
          <w:szCs w:val="24"/>
        </w:rPr>
        <w:t>Протокол № 0359</w:t>
      </w:r>
      <w:r w:rsidR="005707D8">
        <w:rPr>
          <w:b/>
          <w:kern w:val="36"/>
          <w:sz w:val="24"/>
          <w:szCs w:val="24"/>
        </w:rPr>
        <w:t>ЛП-18</w:t>
      </w:r>
    </w:p>
    <w:p w:rsidR="007556FF" w:rsidRPr="00C12FA4" w:rsidRDefault="005707D8" w:rsidP="007556FF">
      <w:pPr>
        <w:spacing w:line="240" w:lineRule="auto"/>
        <w:ind w:left="6804" w:firstLine="0"/>
        <w:rPr>
          <w:b/>
          <w:kern w:val="36"/>
          <w:sz w:val="24"/>
          <w:szCs w:val="24"/>
        </w:rPr>
      </w:pPr>
      <w:r>
        <w:rPr>
          <w:b/>
          <w:kern w:val="36"/>
          <w:sz w:val="24"/>
          <w:szCs w:val="24"/>
        </w:rPr>
        <w:t>от «13</w:t>
      </w:r>
      <w:r w:rsidR="007556FF" w:rsidRPr="00C12FA4">
        <w:rPr>
          <w:b/>
          <w:kern w:val="36"/>
          <w:sz w:val="24"/>
          <w:szCs w:val="24"/>
        </w:rPr>
        <w:t xml:space="preserve">» </w:t>
      </w:r>
      <w:r>
        <w:rPr>
          <w:b/>
          <w:kern w:val="36"/>
          <w:sz w:val="24"/>
          <w:szCs w:val="24"/>
        </w:rPr>
        <w:t>сентября</w:t>
      </w:r>
      <w:r w:rsidR="007556FF" w:rsidRPr="00C12FA4">
        <w:rPr>
          <w:b/>
          <w:kern w:val="36"/>
          <w:sz w:val="24"/>
          <w:szCs w:val="24"/>
        </w:rPr>
        <w:t xml:space="preserve"> </w:t>
      </w:r>
      <w:r w:rsidR="009C1997">
        <w:rPr>
          <w:b/>
          <w:kern w:val="36"/>
          <w:sz w:val="24"/>
          <w:szCs w:val="24"/>
        </w:rPr>
        <w:t>2018</w:t>
      </w:r>
      <w:r w:rsidR="007556FF"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5707D8">
        <w:rPr>
          <w:b/>
          <w:sz w:val="24"/>
          <w:szCs w:val="24"/>
        </w:rPr>
        <w:t xml:space="preserve">заключения </w:t>
      </w:r>
      <w:proofErr w:type="gramStart"/>
      <w:r w:rsidR="005707D8" w:rsidRPr="005707D8">
        <w:rPr>
          <w:b/>
          <w:sz w:val="24"/>
          <w:szCs w:val="24"/>
        </w:rPr>
        <w:t>Договора</w:t>
      </w:r>
      <w:proofErr w:type="gramEnd"/>
      <w:r w:rsidR="005707D8" w:rsidRPr="005707D8">
        <w:rPr>
          <w:b/>
          <w:sz w:val="24"/>
          <w:szCs w:val="24"/>
        </w:rPr>
        <w:t xml:space="preserve"> на </w:t>
      </w:r>
      <w:r w:rsidR="005707D8" w:rsidRPr="005707D8">
        <w:rPr>
          <w:b/>
          <w:iCs/>
          <w:sz w:val="24"/>
          <w:szCs w:val="24"/>
        </w:rPr>
        <w:t xml:space="preserve">выполнение работ </w:t>
      </w:r>
      <w:r w:rsidR="00127DAE" w:rsidRPr="00127DAE">
        <w:rPr>
          <w:b/>
          <w:iCs/>
          <w:sz w:val="24"/>
          <w:szCs w:val="24"/>
        </w:rPr>
        <w:t>по техническому обслуживанию грузовых автомобилей и спецтехники</w:t>
      </w:r>
      <w:r w:rsidR="005707D8" w:rsidRPr="005707D8">
        <w:rPr>
          <w:b/>
          <w:iCs/>
          <w:sz w:val="24"/>
          <w:szCs w:val="24"/>
        </w:rPr>
        <w:t xml:space="preserve"> для нужд ПАО «МРСК Центра» (филиала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5707D8" w:rsidP="007556FF">
      <w:pPr>
        <w:spacing w:line="240" w:lineRule="auto"/>
        <w:ind w:firstLine="0"/>
        <w:jc w:val="center"/>
        <w:rPr>
          <w:sz w:val="24"/>
          <w:szCs w:val="24"/>
        </w:rPr>
      </w:pPr>
      <w:r>
        <w:rPr>
          <w:sz w:val="24"/>
          <w:szCs w:val="24"/>
        </w:rPr>
        <w:t>г. Липецк</w:t>
      </w:r>
      <w:r w:rsidR="007556FF" w:rsidRPr="00C12FA4">
        <w:rPr>
          <w:sz w:val="24"/>
          <w:szCs w:val="24"/>
        </w:rPr>
        <w:br/>
      </w:r>
      <w:r w:rsidR="009C1997">
        <w:rPr>
          <w:sz w:val="24"/>
          <w:szCs w:val="24"/>
        </w:rPr>
        <w:t>2018</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5C3700">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5C3700">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5C3700">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5C3700">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5C3700">
        <w:rPr>
          <w:noProof/>
        </w:rPr>
        <w:t>9</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5C3700">
        <w:rPr>
          <w:noProof/>
        </w:rPr>
        <w:t>11</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5C3700">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5C3700">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5C3700">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5C3700">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5C3700">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5C3700">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5C3700">
        <w:rPr>
          <w:noProof/>
        </w:rPr>
        <w:t>45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5C3700">
        <w:rPr>
          <w:noProof/>
        </w:rPr>
        <w:t>46</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5C3700">
        <w:rPr>
          <w:noProof/>
        </w:rPr>
        <w:t>52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5C3700">
        <w:rPr>
          <w:noProof/>
        </w:rPr>
        <w:t>54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5C3700">
        <w:rPr>
          <w:noProof/>
        </w:rPr>
        <w:t>56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5C3700">
        <w:rPr>
          <w:noProof/>
        </w:rPr>
        <w:t>58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5C3700">
        <w:rPr>
          <w:noProof/>
        </w:rPr>
        <w:t>60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5C3700">
        <w:rPr>
          <w:noProof/>
        </w:rPr>
        <w:t>62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5C3700">
        <w:rPr>
          <w:noProof/>
        </w:rPr>
        <w:t>64</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5C3700">
        <w:rPr>
          <w:noProof/>
        </w:rPr>
        <w:t>65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5C3700">
        <w:rPr>
          <w:noProof/>
        </w:rPr>
        <w:t>73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5C3700">
        <w:rPr>
          <w:noProof/>
        </w:rPr>
        <w:t>75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5C3700">
        <w:rPr>
          <w:noProof/>
        </w:rPr>
        <w:t>77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5C3700">
        <w:rPr>
          <w:noProof/>
        </w:rPr>
        <w:t>80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5C3700">
        <w:rPr>
          <w:noProof/>
        </w:rPr>
        <w:t>82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5C3700">
        <w:rPr>
          <w:noProof/>
        </w:rPr>
        <w:t>84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5C3700">
        <w:rPr>
          <w:noProof/>
        </w:rPr>
        <w:t>90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5C3700">
        <w:rPr>
          <w:noProof/>
        </w:rPr>
        <w:t>93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5C3700">
        <w:rPr>
          <w:noProof/>
        </w:rPr>
        <w:t>95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5C3700">
        <w:rPr>
          <w:noProof/>
        </w:rPr>
        <w:t>97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5C3700">
        <w:rPr>
          <w:noProof/>
        </w:rPr>
        <w:t>99</w:t>
      </w:r>
      <w:r w:rsidR="00812BD9">
        <w:rPr>
          <w:noProof/>
        </w:rPr>
        <w:fldChar w:fldCharType="end"/>
      </w:r>
    </w:p>
    <w:p w:rsidR="00717F60" w:rsidRPr="00E71A48" w:rsidRDefault="00812BD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5707D8" w:rsidRPr="005707D8">
        <w:rPr>
          <w:bCs w:val="0"/>
          <w:iCs/>
          <w:sz w:val="24"/>
          <w:szCs w:val="24"/>
          <w:lang w:eastAsia="ru-RU"/>
        </w:rPr>
        <w:t>Бронников Никита Юрьевич</w:t>
      </w:r>
      <w:r w:rsidR="005707D8">
        <w:rPr>
          <w:bCs w:val="0"/>
          <w:iCs/>
          <w:sz w:val="24"/>
          <w:szCs w:val="24"/>
          <w:lang w:eastAsia="ru-RU"/>
        </w:rPr>
        <w:t>, контактный телефон</w:t>
      </w:r>
      <w:r w:rsidR="005707D8" w:rsidRPr="005707D8">
        <w:rPr>
          <w:bCs w:val="0"/>
          <w:iCs/>
          <w:sz w:val="24"/>
          <w:szCs w:val="24"/>
          <w:lang w:eastAsia="ru-RU"/>
        </w:rPr>
        <w:t xml:space="preserve">: (4742) 22-83-03, </w:t>
      </w:r>
      <w:r w:rsidR="005707D8" w:rsidRPr="005707D8">
        <w:rPr>
          <w:bCs w:val="0"/>
          <w:sz w:val="24"/>
          <w:szCs w:val="24"/>
          <w:lang w:eastAsia="ru-RU"/>
        </w:rPr>
        <w:t xml:space="preserve">адрес электронной почты: </w:t>
      </w:r>
      <w:proofErr w:type="spellStart"/>
      <w:r w:rsidR="005707D8" w:rsidRPr="005707D8">
        <w:rPr>
          <w:bCs w:val="0"/>
          <w:color w:val="0000FF"/>
          <w:sz w:val="24"/>
          <w:szCs w:val="24"/>
          <w:u w:val="single"/>
          <w:lang w:val="en-US" w:eastAsia="ru-RU"/>
        </w:rPr>
        <w:t>bronni</w:t>
      </w:r>
      <w:r w:rsidR="005707D8" w:rsidRPr="005707D8">
        <w:rPr>
          <w:bCs w:val="0"/>
          <w:color w:val="0000FF"/>
          <w:sz w:val="24"/>
          <w:szCs w:val="24"/>
          <w:u w:val="single"/>
          <w:lang w:eastAsia="ru-RU"/>
        </w:rPr>
        <w:t>ov</w:t>
      </w:r>
      <w:proofErr w:type="spellEnd"/>
      <w:r w:rsidR="005707D8" w:rsidRPr="005707D8">
        <w:rPr>
          <w:bCs w:val="0"/>
          <w:color w:val="0000FF"/>
          <w:sz w:val="24"/>
          <w:szCs w:val="24"/>
          <w:u w:val="single"/>
          <w:lang w:eastAsia="ru-RU"/>
        </w:rPr>
        <w:t>.</w:t>
      </w:r>
      <w:r w:rsidR="005707D8" w:rsidRPr="005707D8">
        <w:rPr>
          <w:bCs w:val="0"/>
          <w:color w:val="0000FF"/>
          <w:sz w:val="24"/>
          <w:szCs w:val="24"/>
          <w:u w:val="single"/>
          <w:lang w:val="en-US" w:eastAsia="ru-RU"/>
        </w:rPr>
        <w:t>nu</w:t>
      </w:r>
      <w:r w:rsidR="005707D8" w:rsidRPr="005707D8">
        <w:rPr>
          <w:bCs w:val="0"/>
          <w:color w:val="0000FF"/>
          <w:sz w:val="24"/>
          <w:szCs w:val="24"/>
          <w:u w:val="single"/>
          <w:lang w:eastAsia="ru-RU"/>
        </w:rPr>
        <w:t>@mrsk-1.ru</w:t>
      </w:r>
      <w:r w:rsidRPr="005707D8">
        <w:rPr>
          <w:iCs/>
          <w:sz w:val="24"/>
          <w:szCs w:val="24"/>
        </w:rPr>
        <w:t>, ответственное лицо –</w:t>
      </w:r>
      <w:r w:rsidRPr="005707D8">
        <w:rPr>
          <w:sz w:val="24"/>
          <w:szCs w:val="24"/>
        </w:rPr>
        <w:t xml:space="preserve"> </w:t>
      </w:r>
      <w:r w:rsidR="005707D8" w:rsidRPr="005707D8">
        <w:rPr>
          <w:iCs/>
          <w:sz w:val="24"/>
          <w:szCs w:val="24"/>
        </w:rPr>
        <w:t>Телятник Валентина Сергеевна, контактный телефон: (4742) 22-83-04</w:t>
      </w:r>
      <w:r w:rsidR="00467A32" w:rsidRPr="005707D8">
        <w:rPr>
          <w:sz w:val="24"/>
          <w:szCs w:val="24"/>
        </w:rPr>
        <w:t xml:space="preserve">, адрес электронной почты: </w:t>
      </w:r>
      <w:hyperlink r:id="rId16" w:history="1">
        <w:proofErr w:type="gramStart"/>
        <w:r w:rsidR="005707D8" w:rsidRPr="005707D8">
          <w:rPr>
            <w:rStyle w:val="a7"/>
            <w:sz w:val="24"/>
            <w:szCs w:val="24"/>
          </w:rPr>
          <w:t>T</w:t>
        </w:r>
        <w:r w:rsidR="005707D8" w:rsidRPr="005707D8">
          <w:rPr>
            <w:rStyle w:val="a7"/>
            <w:sz w:val="24"/>
            <w:szCs w:val="24"/>
            <w:lang w:val="en-US"/>
          </w:rPr>
          <w:t>elyatnik</w:t>
        </w:r>
        <w:r w:rsidR="005707D8" w:rsidRPr="005707D8">
          <w:rPr>
            <w:rStyle w:val="a7"/>
            <w:sz w:val="24"/>
            <w:szCs w:val="24"/>
          </w:rPr>
          <w:t>.V</w:t>
        </w:r>
        <w:r w:rsidR="005707D8" w:rsidRPr="005707D8">
          <w:rPr>
            <w:rStyle w:val="a7"/>
            <w:sz w:val="24"/>
            <w:szCs w:val="24"/>
            <w:lang w:val="en-US"/>
          </w:rPr>
          <w:t>S</w:t>
        </w:r>
        <w:r w:rsidR="005707D8" w:rsidRPr="005707D8">
          <w:rPr>
            <w:rStyle w:val="a7"/>
            <w:sz w:val="24"/>
            <w:szCs w:val="24"/>
          </w:rPr>
          <w:t>@mrsk-1.ru</w:t>
        </w:r>
      </w:hyperlink>
      <w:r w:rsidR="005707D8" w:rsidRPr="005707D8">
        <w:rPr>
          <w:sz w:val="24"/>
          <w:szCs w:val="24"/>
        </w:rPr>
        <w:t>,</w:t>
      </w:r>
      <w:r w:rsidR="00862664" w:rsidRPr="005707D8">
        <w:rPr>
          <w:sz w:val="24"/>
          <w:szCs w:val="24"/>
        </w:rPr>
        <w:t xml:space="preserve"> </w:t>
      </w:r>
      <w:r w:rsidR="004B5EB3" w:rsidRPr="005707D8">
        <w:rPr>
          <w:iCs/>
          <w:sz w:val="24"/>
          <w:szCs w:val="24"/>
        </w:rPr>
        <w:t>Извещени</w:t>
      </w:r>
      <w:r w:rsidRPr="005707D8">
        <w:rPr>
          <w:iCs/>
          <w:sz w:val="24"/>
          <w:szCs w:val="24"/>
        </w:rPr>
        <w:t>ем</w:t>
      </w:r>
      <w:r w:rsidRPr="005707D8">
        <w:rPr>
          <w:sz w:val="24"/>
          <w:szCs w:val="24"/>
        </w:rPr>
        <w:t xml:space="preserve"> о проведении открытого </w:t>
      </w:r>
      <w:r w:rsidRPr="005707D8">
        <w:rPr>
          <w:iCs/>
          <w:sz w:val="24"/>
          <w:szCs w:val="24"/>
        </w:rPr>
        <w:t>запроса предложений</w:t>
      </w:r>
      <w:r w:rsidRPr="005707D8">
        <w:rPr>
          <w:sz w:val="24"/>
          <w:szCs w:val="24"/>
        </w:rPr>
        <w:t xml:space="preserve">, опубликованным </w:t>
      </w:r>
      <w:r w:rsidRPr="005707D8">
        <w:rPr>
          <w:b/>
          <w:sz w:val="24"/>
          <w:szCs w:val="24"/>
        </w:rPr>
        <w:t>«</w:t>
      </w:r>
      <w:r w:rsidR="00630DDB">
        <w:rPr>
          <w:b/>
          <w:sz w:val="24"/>
          <w:szCs w:val="24"/>
        </w:rPr>
        <w:t>18</w:t>
      </w:r>
      <w:r w:rsidRPr="005707D8">
        <w:rPr>
          <w:b/>
          <w:sz w:val="24"/>
          <w:szCs w:val="24"/>
        </w:rPr>
        <w:t xml:space="preserve">» </w:t>
      </w:r>
      <w:r w:rsidR="005707D8" w:rsidRPr="005707D8">
        <w:rPr>
          <w:b/>
          <w:sz w:val="24"/>
          <w:szCs w:val="24"/>
        </w:rPr>
        <w:t>сентября</w:t>
      </w:r>
      <w:r w:rsidRPr="005707D8">
        <w:rPr>
          <w:b/>
          <w:sz w:val="24"/>
          <w:szCs w:val="24"/>
        </w:rPr>
        <w:t xml:space="preserve"> </w:t>
      </w:r>
      <w:r w:rsidR="009C1997" w:rsidRPr="005707D8">
        <w:rPr>
          <w:b/>
          <w:sz w:val="24"/>
          <w:szCs w:val="24"/>
        </w:rPr>
        <w:t>2018</w:t>
      </w:r>
      <w:r w:rsidRPr="005707D8">
        <w:rPr>
          <w:b/>
          <w:sz w:val="24"/>
          <w:szCs w:val="24"/>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4E0F05">
        <w:fldChar w:fldCharType="begin"/>
      </w:r>
      <w:r w:rsidR="004E0F05">
        <w:instrText xml:space="preserve"> REF _Ref440269836 \r \h  \* MERGEFORMAT </w:instrText>
      </w:r>
      <w:r w:rsidR="004E0F05">
        <w:fldChar w:fldCharType="separate"/>
      </w:r>
      <w:r w:rsidR="00644A23" w:rsidRPr="00644A23">
        <w:rPr>
          <w:sz w:val="24"/>
          <w:szCs w:val="24"/>
        </w:rPr>
        <w:t>1.1.2</w:t>
      </w:r>
      <w:r w:rsidR="004E0F05">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5707D8">
        <w:rPr>
          <w:sz w:val="24"/>
          <w:szCs w:val="24"/>
        </w:rPr>
        <w:t xml:space="preserve">, </w:t>
      </w:r>
      <w:r w:rsidR="005707D8" w:rsidRPr="005707D8">
        <w:rPr>
          <w:sz w:val="24"/>
          <w:szCs w:val="24"/>
        </w:rPr>
        <w:t>являющихся субъектами малого и среднего предпринимательства (соответствующих критериям отнесения к</w:t>
      </w:r>
      <w:proofErr w:type="gramEnd"/>
      <w:r w:rsidR="005707D8" w:rsidRPr="005707D8">
        <w:rPr>
          <w:sz w:val="24"/>
          <w:szCs w:val="24"/>
        </w:rPr>
        <w:t xml:space="preserve"> </w:t>
      </w:r>
      <w:proofErr w:type="gramStart"/>
      <w:r w:rsidR="005707D8" w:rsidRPr="005707D8">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Pr>
          <w:sz w:val="24"/>
          <w:szCs w:val="24"/>
        </w:rPr>
        <w:t xml:space="preserve"> (далее - Участники)</w:t>
      </w:r>
      <w:r w:rsidR="005707D8">
        <w:rPr>
          <w:sz w:val="24"/>
          <w:szCs w:val="24"/>
        </w:rPr>
        <w:t>,</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5707D8" w:rsidRPr="005707D8">
        <w:rPr>
          <w:sz w:val="24"/>
          <w:szCs w:val="24"/>
        </w:rPr>
        <w:t xml:space="preserve">Договора на </w:t>
      </w:r>
      <w:r w:rsidR="005707D8" w:rsidRPr="005707D8">
        <w:rPr>
          <w:iCs/>
          <w:sz w:val="24"/>
          <w:szCs w:val="24"/>
        </w:rPr>
        <w:t xml:space="preserve">выполнение работ </w:t>
      </w:r>
      <w:r w:rsidR="00127DAE" w:rsidRPr="00127DAE">
        <w:rPr>
          <w:iCs/>
          <w:sz w:val="24"/>
          <w:szCs w:val="24"/>
        </w:rPr>
        <w:t>по техническому обслуживанию грузовых автомобилей и спецтехники</w:t>
      </w:r>
      <w:r w:rsidR="005707D8" w:rsidRPr="005707D8">
        <w:rPr>
          <w:iCs/>
          <w:sz w:val="24"/>
          <w:szCs w:val="24"/>
        </w:rPr>
        <w:t xml:space="preserve"> для нужд ПАО «МРСК Центра» (филиала</w:t>
      </w:r>
      <w:proofErr w:type="gramEnd"/>
      <w:r w:rsidR="005707D8" w:rsidRPr="005707D8">
        <w:rPr>
          <w:iCs/>
          <w:sz w:val="24"/>
          <w:szCs w:val="24"/>
        </w:rPr>
        <w:t xml:space="preserve"> «Липецкэнерго</w:t>
      </w:r>
      <w:r w:rsidR="00862664" w:rsidRPr="005707D8">
        <w:rPr>
          <w:sz w:val="24"/>
          <w:szCs w:val="24"/>
        </w:rPr>
        <w:t xml:space="preserve">, </w:t>
      </w:r>
      <w:proofErr w:type="gramStart"/>
      <w:r w:rsidR="00862664" w:rsidRPr="005707D8">
        <w:rPr>
          <w:sz w:val="24"/>
          <w:szCs w:val="24"/>
        </w:rPr>
        <w:t>расположенного</w:t>
      </w:r>
      <w:proofErr w:type="gramEnd"/>
      <w:r w:rsidR="00862664" w:rsidRPr="005707D8">
        <w:rPr>
          <w:sz w:val="24"/>
          <w:szCs w:val="24"/>
        </w:rPr>
        <w:t xml:space="preserve"> по адресу: </w:t>
      </w:r>
      <w:proofErr w:type="gramStart"/>
      <w:r w:rsidR="00862664" w:rsidRPr="005707D8">
        <w:rPr>
          <w:sz w:val="24"/>
          <w:szCs w:val="24"/>
        </w:rPr>
        <w:t>РФ, 398001,</w:t>
      </w:r>
      <w:r w:rsidR="005707D8" w:rsidRPr="005707D8">
        <w:rPr>
          <w:sz w:val="24"/>
          <w:szCs w:val="24"/>
        </w:rPr>
        <w:t xml:space="preserve"> г. Липецк, ул. 50-лет НЛМК, 33</w:t>
      </w:r>
      <w:r w:rsidR="00862664" w:rsidRPr="005707D8">
        <w:rPr>
          <w:sz w:val="24"/>
          <w:szCs w:val="24"/>
        </w:rPr>
        <w:t>)</w:t>
      </w:r>
      <w:r w:rsidRPr="005707D8">
        <w:rPr>
          <w:sz w:val="24"/>
          <w:szCs w:val="24"/>
        </w:rPr>
        <w:t>.</w:t>
      </w:r>
      <w:bookmarkEnd w:id="11"/>
      <w:bookmarkEnd w:id="12"/>
      <w:bookmarkEnd w:id="13"/>
      <w:proofErr w:type="gramEnd"/>
    </w:p>
    <w:p w:rsidR="00717F60" w:rsidRPr="005707D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5707D8">
        <w:rPr>
          <w:sz w:val="24"/>
          <w:szCs w:val="24"/>
        </w:rPr>
        <w:t>З</w:t>
      </w:r>
      <w:r w:rsidRPr="005707D8">
        <w:rPr>
          <w:sz w:val="24"/>
          <w:szCs w:val="24"/>
        </w:rPr>
        <w:t xml:space="preserve">апрос предложений проводится в соответствии с правилами и с использованием функционала </w:t>
      </w:r>
      <w:r w:rsidR="007264F9" w:rsidRPr="005707D8">
        <w:rPr>
          <w:sz w:val="24"/>
          <w:szCs w:val="24"/>
        </w:rPr>
        <w:t>электронной торговой площадки ПАО «</w:t>
      </w:r>
      <w:proofErr w:type="spellStart"/>
      <w:r w:rsidR="007264F9" w:rsidRPr="005707D8">
        <w:rPr>
          <w:sz w:val="24"/>
          <w:szCs w:val="24"/>
        </w:rPr>
        <w:t>Россети</w:t>
      </w:r>
      <w:proofErr w:type="spellEnd"/>
      <w:r w:rsidR="007264F9" w:rsidRPr="005707D8">
        <w:rPr>
          <w:sz w:val="24"/>
          <w:szCs w:val="24"/>
        </w:rPr>
        <w:t xml:space="preserve">» </w:t>
      </w:r>
      <w:hyperlink r:id="rId19" w:history="1">
        <w:r w:rsidR="005707D8" w:rsidRPr="005707D8">
          <w:rPr>
            <w:rStyle w:val="a7"/>
            <w:sz w:val="24"/>
            <w:szCs w:val="24"/>
          </w:rPr>
          <w:t>etp.rosseti.ru</w:t>
        </w:r>
      </w:hyperlink>
      <w:r w:rsidR="007264F9" w:rsidRPr="005707D8">
        <w:rPr>
          <w:sz w:val="24"/>
          <w:szCs w:val="24"/>
        </w:rPr>
        <w:t xml:space="preserve"> </w:t>
      </w:r>
      <w:r w:rsidR="00702B2C" w:rsidRPr="005707D8">
        <w:rPr>
          <w:sz w:val="24"/>
          <w:szCs w:val="24"/>
        </w:rPr>
        <w:t>(далее — ЭТП)</w:t>
      </w:r>
      <w:r w:rsidR="005B75A6" w:rsidRPr="005707D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582FF3"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582FF3">
        <w:rPr>
          <w:sz w:val="24"/>
          <w:szCs w:val="24"/>
        </w:rPr>
        <w:t xml:space="preserve">заключения </w:t>
      </w:r>
      <w:bookmarkEnd w:id="17"/>
      <w:r w:rsidR="00582FF3" w:rsidRPr="00582FF3">
        <w:rPr>
          <w:sz w:val="24"/>
          <w:szCs w:val="24"/>
        </w:rPr>
        <w:t xml:space="preserve">Договора на </w:t>
      </w:r>
      <w:r w:rsidR="00582FF3" w:rsidRPr="00582FF3">
        <w:rPr>
          <w:iCs/>
          <w:sz w:val="24"/>
          <w:szCs w:val="24"/>
        </w:rPr>
        <w:t xml:space="preserve">выполнение работ </w:t>
      </w:r>
      <w:r w:rsidR="00127DAE" w:rsidRPr="00127DAE">
        <w:rPr>
          <w:iCs/>
          <w:sz w:val="24"/>
          <w:szCs w:val="24"/>
        </w:rPr>
        <w:t>по техническому обслуживанию грузовых автомобилей и спецтехники</w:t>
      </w:r>
      <w:r w:rsidR="00582FF3" w:rsidRPr="00582FF3">
        <w:rPr>
          <w:iCs/>
          <w:sz w:val="24"/>
          <w:szCs w:val="24"/>
        </w:rPr>
        <w:t xml:space="preserve"> для нужд ПАО «МРСК Центра» (филиала «Липецкэнерго»)</w:t>
      </w:r>
      <w:r w:rsidR="00702B2C" w:rsidRPr="00582FF3">
        <w:rPr>
          <w:sz w:val="24"/>
          <w:szCs w:val="24"/>
        </w:rPr>
        <w:t>.</w:t>
      </w:r>
    </w:p>
    <w:p w:rsidR="008C4223" w:rsidRPr="00582FF3" w:rsidRDefault="008C4223" w:rsidP="00750D4A">
      <w:pPr>
        <w:keepNext/>
        <w:autoSpaceDE w:val="0"/>
        <w:autoSpaceDN w:val="0"/>
        <w:spacing w:line="264" w:lineRule="auto"/>
        <w:ind w:firstLine="540"/>
        <w:rPr>
          <w:sz w:val="24"/>
          <w:szCs w:val="24"/>
          <w:lang w:eastAsia="ru-RU"/>
        </w:rPr>
      </w:pPr>
      <w:r w:rsidRPr="00582FF3">
        <w:rPr>
          <w:sz w:val="24"/>
          <w:szCs w:val="24"/>
        </w:rPr>
        <w:t xml:space="preserve">Количество лотов: </w:t>
      </w:r>
      <w:r w:rsidRPr="00582FF3">
        <w:rPr>
          <w:b/>
          <w:sz w:val="24"/>
          <w:szCs w:val="24"/>
        </w:rPr>
        <w:t>1 (один)</w:t>
      </w:r>
      <w:r w:rsidRPr="00582FF3">
        <w:rPr>
          <w:sz w:val="24"/>
          <w:szCs w:val="24"/>
        </w:rPr>
        <w:t>.</w:t>
      </w:r>
    </w:p>
    <w:bookmarkEnd w:id="18"/>
    <w:p w:rsidR="00804801" w:rsidRPr="00582FF3" w:rsidRDefault="00B5344A" w:rsidP="00750D4A">
      <w:pPr>
        <w:pStyle w:val="a"/>
        <w:keepNext/>
        <w:numPr>
          <w:ilvl w:val="0"/>
          <w:numId w:val="0"/>
        </w:numPr>
        <w:spacing w:line="264" w:lineRule="auto"/>
        <w:ind w:left="360" w:hanging="360"/>
        <w:rPr>
          <w:sz w:val="24"/>
          <w:szCs w:val="24"/>
        </w:rPr>
      </w:pPr>
      <w:r w:rsidRPr="00582FF3">
        <w:rPr>
          <w:sz w:val="24"/>
          <w:szCs w:val="24"/>
        </w:rPr>
        <w:t xml:space="preserve">Частичное </w:t>
      </w:r>
      <w:r w:rsidR="00BE644E" w:rsidRPr="00582FF3">
        <w:rPr>
          <w:sz w:val="24"/>
          <w:szCs w:val="24"/>
        </w:rPr>
        <w:t>выполнение работ</w:t>
      </w:r>
      <w:r w:rsidRPr="00582FF3">
        <w:rPr>
          <w:sz w:val="24"/>
          <w:szCs w:val="24"/>
        </w:rPr>
        <w:t xml:space="preserve"> не допускается.</w:t>
      </w:r>
    </w:p>
    <w:p w:rsidR="00717F60" w:rsidRPr="00582FF3" w:rsidRDefault="008D2928" w:rsidP="00582FF3">
      <w:pPr>
        <w:keepNext/>
        <w:widowControl w:val="0"/>
        <w:numPr>
          <w:ilvl w:val="2"/>
          <w:numId w:val="18"/>
        </w:numPr>
        <w:tabs>
          <w:tab w:val="num" w:pos="1650"/>
        </w:tabs>
        <w:suppressAutoHyphens w:val="0"/>
        <w:autoSpaceDE w:val="0"/>
        <w:autoSpaceDN w:val="0"/>
        <w:adjustRightInd w:val="0"/>
        <w:spacing w:before="60" w:line="264" w:lineRule="auto"/>
        <w:rPr>
          <w:sz w:val="24"/>
          <w:szCs w:val="24"/>
        </w:rPr>
      </w:pPr>
      <w:bookmarkStart w:id="19" w:name="_Ref440270637"/>
      <w:r w:rsidRPr="00582FF3">
        <w:rPr>
          <w:sz w:val="24"/>
          <w:szCs w:val="24"/>
        </w:rPr>
        <w:t>Сроки</w:t>
      </w:r>
      <w:r w:rsidR="00717F60" w:rsidRPr="00582FF3">
        <w:rPr>
          <w:sz w:val="24"/>
          <w:szCs w:val="24"/>
        </w:rPr>
        <w:t xml:space="preserve"> </w:t>
      </w:r>
      <w:r w:rsidR="00BE644E" w:rsidRPr="00582FF3">
        <w:rPr>
          <w:sz w:val="24"/>
          <w:szCs w:val="24"/>
        </w:rPr>
        <w:t>выполнения работ</w:t>
      </w:r>
      <w:r w:rsidR="00717F60" w:rsidRPr="00582FF3">
        <w:rPr>
          <w:sz w:val="24"/>
          <w:szCs w:val="24"/>
        </w:rPr>
        <w:t xml:space="preserve">: </w:t>
      </w:r>
      <w:r w:rsidR="00582FF3" w:rsidRPr="00582FF3">
        <w:rPr>
          <w:b/>
          <w:sz w:val="24"/>
          <w:szCs w:val="24"/>
        </w:rPr>
        <w:t xml:space="preserve">с 08.01.2019 г. по 31.12.2019 г., </w:t>
      </w:r>
      <w:proofErr w:type="gramStart"/>
      <w:r w:rsidR="00582FF3" w:rsidRPr="00582FF3">
        <w:rPr>
          <w:sz w:val="24"/>
          <w:szCs w:val="24"/>
        </w:rPr>
        <w:t>согласно заявок</w:t>
      </w:r>
      <w:proofErr w:type="gramEnd"/>
      <w:r w:rsidR="00582FF3" w:rsidRPr="00582FF3">
        <w:rPr>
          <w:sz w:val="24"/>
          <w:szCs w:val="24"/>
        </w:rPr>
        <w:t xml:space="preserve">, представленных сотрудниками </w:t>
      </w:r>
      <w:proofErr w:type="spellStart"/>
      <w:r w:rsidR="00582FF3" w:rsidRPr="00582FF3">
        <w:rPr>
          <w:sz w:val="24"/>
          <w:szCs w:val="24"/>
        </w:rPr>
        <w:t>СМиТ</w:t>
      </w:r>
      <w:proofErr w:type="spellEnd"/>
      <w:r w:rsidR="00582FF3" w:rsidRPr="00582FF3">
        <w:rPr>
          <w:sz w:val="24"/>
          <w:szCs w:val="24"/>
        </w:rPr>
        <w:t xml:space="preserve"> филиала</w:t>
      </w:r>
      <w:r w:rsidR="00717F60" w:rsidRPr="00582FF3">
        <w:rPr>
          <w:sz w:val="24"/>
          <w:szCs w:val="24"/>
        </w:rPr>
        <w:t>.</w:t>
      </w:r>
      <w:bookmarkEnd w:id="19"/>
    </w:p>
    <w:p w:rsidR="008D2928" w:rsidRPr="00582FF3"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582FF3">
        <w:rPr>
          <w:sz w:val="24"/>
          <w:szCs w:val="24"/>
        </w:rPr>
        <w:t>Выполнение работ</w:t>
      </w:r>
      <w:r w:rsidR="00366652" w:rsidRPr="00582FF3">
        <w:rPr>
          <w:sz w:val="24"/>
          <w:szCs w:val="24"/>
        </w:rPr>
        <w:t xml:space="preserve"> Участником будет осуществляться </w:t>
      </w:r>
      <w:r w:rsidR="00582FF3" w:rsidRPr="00582FF3">
        <w:rPr>
          <w:sz w:val="24"/>
          <w:szCs w:val="24"/>
        </w:rPr>
        <w:t>на территории г. Липецка и Липецкой  области</w:t>
      </w:r>
      <w:r w:rsidR="00366652" w:rsidRPr="00582FF3">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582FF3" w:rsidRPr="00582FF3">
        <w:rPr>
          <w:iCs/>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r w:rsidR="00DF0011" w:rsidRPr="00DF0011">
        <w:rPr>
          <w:iCs/>
          <w:sz w:val="24"/>
          <w:szCs w:val="24"/>
          <w:highlight w:val="lightGray"/>
        </w:rPr>
        <w:t xml:space="preserve"> </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644A23">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644A23">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644A23">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w:t>
      </w:r>
      <w:r w:rsidRPr="00392410">
        <w:rPr>
          <w:sz w:val="24"/>
          <w:szCs w:val="24"/>
        </w:rPr>
        <w:lastRenderedPageBreak/>
        <w:t xml:space="preserve">указанные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644A23" w:rsidRPr="00644A23">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644A23" w:rsidRPr="00644A23">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644A23" w:rsidRPr="00644A23">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644A23" w:rsidRPr="00644A23">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644A23" w:rsidRPr="00644A23">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644A23" w:rsidRDefault="00644A23" w:rsidP="00750D4A">
      <w:pPr>
        <w:keepNext/>
        <w:numPr>
          <w:ilvl w:val="2"/>
          <w:numId w:val="13"/>
        </w:numPr>
        <w:shd w:val="clear" w:color="auto" w:fill="FFFFFF"/>
        <w:tabs>
          <w:tab w:val="left" w:pos="1700"/>
        </w:tabs>
        <w:spacing w:before="60" w:line="264" w:lineRule="auto"/>
        <w:ind w:left="0" w:right="11" w:firstLine="709"/>
        <w:rPr>
          <w:sz w:val="24"/>
          <w:szCs w:val="24"/>
        </w:rPr>
      </w:pPr>
      <w:r w:rsidRPr="00644A23">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644A23">
        <w:rPr>
          <w:color w:val="FF0000"/>
          <w:sz w:val="24"/>
          <w:szCs w:val="24"/>
        </w:rPr>
        <w:t xml:space="preserve"> </w:t>
      </w:r>
      <w:r w:rsidRPr="00644A23">
        <w:rPr>
          <w:sz w:val="24"/>
          <w:szCs w:val="24"/>
        </w:rPr>
        <w:t xml:space="preserve">(понятие аффилированного лица согласно ст.4 Закона </w:t>
      </w:r>
      <w:r w:rsidRPr="00644A23">
        <w:rPr>
          <w:sz w:val="24"/>
          <w:szCs w:val="24"/>
        </w:rPr>
        <w:lastRenderedPageBreak/>
        <w:t>РСФСР от 22.03.1991 № 948-1 «О конкуренции и ограничении монополистической деятельности на товарных рынках»).</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644A23" w:rsidRPr="00644A23">
        <w:rPr>
          <w:sz w:val="24"/>
          <w:szCs w:val="24"/>
        </w:rPr>
        <w:t>3.3.11</w:t>
      </w:r>
      <w:r w:rsidR="004E0F05">
        <w:fldChar w:fldCharType="end"/>
      </w:r>
      <w:r w:rsidRPr="00E71A48">
        <w:rPr>
          <w:sz w:val="24"/>
          <w:szCs w:val="24"/>
        </w:rPr>
        <w:t xml:space="preserve"> настоящей Документации).</w:t>
      </w:r>
    </w:p>
    <w:p w:rsidR="00750D4A" w:rsidRPr="00AB3823" w:rsidRDefault="00AB3823"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AB382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AB3823">
        <w:rPr>
          <w:bCs w:val="0"/>
          <w:sz w:val="24"/>
          <w:szCs w:val="24"/>
        </w:rPr>
        <w:t xml:space="preserve">в любой момент </w:t>
      </w:r>
      <w:r w:rsidRPr="00AB382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w:t>
      </w:r>
      <w:proofErr w:type="gramEnd"/>
      <w:r w:rsidRPr="00AB3823">
        <w:rPr>
          <w:sz w:val="24"/>
          <w:szCs w:val="24"/>
        </w:rPr>
        <w:t xml:space="preserve"> </w:t>
      </w:r>
      <w:proofErr w:type="gramStart"/>
      <w:r w:rsidRPr="00AB3823">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r w:rsidRPr="00AB382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AB3823">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644A23">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644A23" w:rsidRPr="00644A23">
        <w:rPr>
          <w:b w:val="0"/>
          <w:szCs w:val="24"/>
        </w:rPr>
        <w:t>3.3</w:t>
      </w:r>
      <w:r w:rsidR="004E0F05">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644A23" w:rsidRPr="00644A23">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644A23" w:rsidRPr="00644A23">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644A23" w:rsidRPr="00644A23">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644A23">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644A23">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644A23">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644A23">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644A23">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644A23">
        <w:rPr>
          <w:b w:val="0"/>
        </w:rPr>
        <w:t>5.6</w:t>
      </w:r>
      <w:r w:rsidR="00812BD9">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644A23">
        <w:rPr>
          <w:b w:val="0"/>
        </w:rPr>
        <w:t>2.2.3</w:t>
      </w:r>
      <w:r w:rsidR="00812BD9">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lastRenderedPageBreak/>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644A23">
        <w:rPr>
          <w:b w:val="0"/>
        </w:rPr>
        <w:t>2.3.3</w:t>
      </w:r>
      <w:r w:rsidR="00812BD9">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644A23" w:rsidRPr="00644A23">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644A23" w:rsidRPr="00644A23">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644A23" w:rsidRPr="00644A23">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644A23" w:rsidRPr="00644A23">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644A23">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644A23" w:rsidRPr="00644A23">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644A23">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644A23">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644A23" w:rsidRPr="00644A23">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644A23" w:rsidRPr="00644A23">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AB3823" w:rsidRDefault="00AB3823" w:rsidP="00D75CA2">
      <w:pPr>
        <w:numPr>
          <w:ilvl w:val="0"/>
          <w:numId w:val="20"/>
        </w:numPr>
        <w:suppressAutoHyphens w:val="0"/>
        <w:overflowPunct w:val="0"/>
        <w:autoSpaceDE w:val="0"/>
        <w:autoSpaceDN w:val="0"/>
        <w:adjustRightInd w:val="0"/>
        <w:spacing w:line="264" w:lineRule="auto"/>
        <w:rPr>
          <w:sz w:val="24"/>
          <w:szCs w:val="24"/>
          <w:lang w:eastAsia="ru-RU"/>
        </w:rPr>
      </w:pPr>
      <w:r w:rsidRPr="00AB382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AB3823">
        <w:rPr>
          <w:sz w:val="24"/>
          <w:szCs w:val="24"/>
        </w:rPr>
        <w:t xml:space="preserve">3 (трех) рабочих дней </w:t>
      </w:r>
      <w:proofErr w:type="gramStart"/>
      <w:r w:rsidRPr="00AB3823">
        <w:rPr>
          <w:sz w:val="24"/>
          <w:szCs w:val="24"/>
        </w:rPr>
        <w:t>с даты поступления</w:t>
      </w:r>
      <w:proofErr w:type="gramEnd"/>
      <w:r w:rsidRPr="00AB3823">
        <w:rPr>
          <w:sz w:val="24"/>
          <w:szCs w:val="24"/>
        </w:rPr>
        <w:t xml:space="preserve"> запроса</w:t>
      </w:r>
      <w:r w:rsidR="0099066F" w:rsidRPr="00AB382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644A23" w:rsidRPr="00644A23">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lastRenderedPageBreak/>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644A23">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gramEnd"/>
      <w:r w:rsidRPr="007C0A35">
        <w:rPr>
          <w:sz w:val="24"/>
          <w:szCs w:val="24"/>
        </w:rPr>
        <w:t xml:space="preserve">ы) в соответствии с </w:t>
      </w:r>
      <w:proofErr w:type="spellStart"/>
      <w:r w:rsidRPr="007C0A35">
        <w:rPr>
          <w:sz w:val="24"/>
          <w:szCs w:val="24"/>
        </w:rPr>
        <w:t>пп</w:t>
      </w:r>
      <w:proofErr w:type="spellEnd"/>
      <w:r w:rsidRPr="007C0A35">
        <w:rPr>
          <w:sz w:val="24"/>
          <w:szCs w:val="24"/>
        </w:rPr>
        <w:t xml:space="preserve">.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644A23">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sidR="00582FF3">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644A23" w:rsidRPr="00644A23">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644A23" w:rsidRPr="00644A23">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4E0F05" w:rsidRPr="00582FF3">
        <w:fldChar w:fldCharType="begin"/>
      </w:r>
      <w:r w:rsidR="004E0F05" w:rsidRPr="00582FF3">
        <w:instrText xml:space="preserve"> REF _Ref440279062 \r \h  \* MERGEFORMAT </w:instrText>
      </w:r>
      <w:r w:rsidR="004E0F05" w:rsidRPr="00582FF3">
        <w:fldChar w:fldCharType="separate"/>
      </w:r>
      <w:r w:rsidR="00644A23" w:rsidRPr="00582FF3">
        <w:rPr>
          <w:sz w:val="24"/>
          <w:szCs w:val="24"/>
        </w:rPr>
        <w:t>б)</w:t>
      </w:r>
      <w:r w:rsidR="004E0F05" w:rsidRPr="00582FF3">
        <w:fldChar w:fldCharType="end"/>
      </w:r>
      <w:r w:rsidR="00FA5339" w:rsidRPr="00582FF3">
        <w:rPr>
          <w:sz w:val="24"/>
          <w:szCs w:val="24"/>
        </w:rPr>
        <w:t>,</w:t>
      </w:r>
      <w:r w:rsidR="007638F4" w:rsidRPr="00582FF3">
        <w:rPr>
          <w:sz w:val="24"/>
          <w:szCs w:val="24"/>
        </w:rPr>
        <w:t xml:space="preserve"> </w:t>
      </w:r>
      <w:r w:rsidR="004E0F05" w:rsidRPr="00582FF3">
        <w:fldChar w:fldCharType="begin"/>
      </w:r>
      <w:r w:rsidR="004E0F05" w:rsidRPr="00582FF3">
        <w:instrText xml:space="preserve"> REF _Ref440372326 \r \h  \* MERGEFORMAT </w:instrText>
      </w:r>
      <w:r w:rsidR="004E0F05" w:rsidRPr="00582FF3">
        <w:fldChar w:fldCharType="separate"/>
      </w:r>
      <w:r w:rsidR="00644A23" w:rsidRPr="00582FF3">
        <w:rPr>
          <w:sz w:val="24"/>
          <w:szCs w:val="24"/>
        </w:rPr>
        <w:t>е)</w:t>
      </w:r>
      <w:r w:rsidR="004E0F05" w:rsidRPr="00582FF3">
        <w:fldChar w:fldCharType="end"/>
      </w:r>
      <w:r w:rsidR="007638F4" w:rsidRPr="00582FF3">
        <w:rPr>
          <w:sz w:val="24"/>
          <w:szCs w:val="24"/>
        </w:rPr>
        <w:t>,</w:t>
      </w:r>
      <w:r w:rsidR="00FA5339" w:rsidRPr="00582FF3">
        <w:rPr>
          <w:sz w:val="24"/>
          <w:szCs w:val="24"/>
        </w:rPr>
        <w:t xml:space="preserve"> </w:t>
      </w:r>
      <w:r w:rsidR="00812BD9" w:rsidRPr="00582FF3">
        <w:fldChar w:fldCharType="begin"/>
      </w:r>
      <w:r w:rsidR="001653DA" w:rsidRPr="00582FF3">
        <w:instrText xml:space="preserve"> REF _Ref440371812 \r \h  \* MERGEFORMAT </w:instrText>
      </w:r>
      <w:r w:rsidR="00812BD9" w:rsidRPr="00582FF3">
        <w:fldChar w:fldCharType="separate"/>
      </w:r>
      <w:r w:rsidR="00644A23" w:rsidRPr="00582FF3">
        <w:rPr>
          <w:sz w:val="24"/>
          <w:szCs w:val="24"/>
        </w:rPr>
        <w:t>н)</w:t>
      </w:r>
      <w:r w:rsidR="00812BD9" w:rsidRPr="00582FF3">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644A23" w:rsidRPr="00644A23">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644A23" w:rsidRPr="00644A23">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644A23" w:rsidRPr="00644A23">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644A23" w:rsidRPr="00644A23">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644A23">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644A23" w:rsidRPr="00644A23">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644A23" w:rsidRPr="00644A23">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lastRenderedPageBreak/>
        <w:fldChar w:fldCharType="begin"/>
      </w:r>
      <w:r w:rsidR="004E0F05">
        <w:instrText xml:space="preserve"> REF _Ref440271036 \r \h  \* MERGEFORMAT </w:instrText>
      </w:r>
      <w:r w:rsidR="004E0F05">
        <w:fldChar w:fldCharType="separate"/>
      </w:r>
      <w:r w:rsidR="00644A23" w:rsidRPr="00644A23">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630DDB"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630DDB">
        <w:rPr>
          <w:bCs w:val="0"/>
          <w:sz w:val="24"/>
          <w:szCs w:val="24"/>
        </w:rPr>
        <w:t xml:space="preserve">Начальная (максимальная) цена </w:t>
      </w:r>
      <w:r w:rsidR="00123C70" w:rsidRPr="00630DDB">
        <w:rPr>
          <w:bCs w:val="0"/>
          <w:sz w:val="24"/>
          <w:szCs w:val="24"/>
        </w:rPr>
        <w:t>Договор</w:t>
      </w:r>
      <w:r w:rsidRPr="00630DDB">
        <w:rPr>
          <w:bCs w:val="0"/>
          <w:sz w:val="24"/>
          <w:szCs w:val="24"/>
        </w:rPr>
        <w:t>а</w:t>
      </w:r>
      <w:r w:rsidR="00216641" w:rsidRPr="00630DDB">
        <w:rPr>
          <w:bCs w:val="0"/>
          <w:sz w:val="24"/>
          <w:szCs w:val="24"/>
        </w:rPr>
        <w:t>:</w:t>
      </w:r>
      <w:bookmarkEnd w:id="424"/>
    </w:p>
    <w:p w:rsidR="00717F60" w:rsidRPr="00127DAE"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630DDB">
        <w:rPr>
          <w:b/>
          <w:bCs w:val="0"/>
          <w:sz w:val="24"/>
          <w:szCs w:val="24"/>
          <w:u w:val="single"/>
        </w:rPr>
        <w:t>По Лоту №1</w:t>
      </w:r>
      <w:r w:rsidRPr="00127DAE">
        <w:rPr>
          <w:b/>
          <w:bCs w:val="0"/>
          <w:sz w:val="24"/>
          <w:szCs w:val="24"/>
          <w:u w:val="single"/>
        </w:rPr>
        <w:t>:</w:t>
      </w:r>
      <w:r w:rsidR="00717F60" w:rsidRPr="00127DAE">
        <w:rPr>
          <w:bCs w:val="0"/>
          <w:sz w:val="24"/>
          <w:szCs w:val="24"/>
        </w:rPr>
        <w:t xml:space="preserve"> </w:t>
      </w:r>
      <w:r w:rsidR="00127DAE" w:rsidRPr="00127DAE">
        <w:rPr>
          <w:b/>
          <w:sz w:val="24"/>
          <w:szCs w:val="24"/>
        </w:rPr>
        <w:t>2 090 000</w:t>
      </w:r>
      <w:r w:rsidR="00127DAE" w:rsidRPr="00127DAE">
        <w:rPr>
          <w:sz w:val="24"/>
          <w:szCs w:val="24"/>
        </w:rPr>
        <w:t xml:space="preserve"> (Два миллиона девяносто тысяч) рублей 00 копеек РФ, без учета НДС; НДС составляет </w:t>
      </w:r>
      <w:r w:rsidR="00127DAE" w:rsidRPr="00127DAE">
        <w:rPr>
          <w:b/>
          <w:sz w:val="24"/>
          <w:szCs w:val="24"/>
        </w:rPr>
        <w:t>418 000</w:t>
      </w:r>
      <w:r w:rsidR="00127DAE" w:rsidRPr="00127DAE">
        <w:rPr>
          <w:sz w:val="24"/>
          <w:szCs w:val="24"/>
        </w:rPr>
        <w:t xml:space="preserve"> (Четыреста восемнадцать тысяч) рублей 00 копеек РФ; </w:t>
      </w:r>
      <w:r w:rsidR="00127DAE" w:rsidRPr="00127DAE">
        <w:rPr>
          <w:b/>
          <w:sz w:val="24"/>
          <w:szCs w:val="24"/>
        </w:rPr>
        <w:t>2 508 000</w:t>
      </w:r>
      <w:r w:rsidR="00127DAE" w:rsidRPr="00127DAE">
        <w:rPr>
          <w:sz w:val="24"/>
          <w:szCs w:val="24"/>
        </w:rPr>
        <w:t xml:space="preserve"> (Два миллиона пятьсот восемь тысяч) рублей 00 копеек РФ, с учетом НДС</w:t>
      </w:r>
      <w:r w:rsidR="00582FF3" w:rsidRPr="00127DAE">
        <w:rPr>
          <w:sz w:val="24"/>
          <w:szCs w:val="24"/>
        </w:rPr>
        <w:t>.</w:t>
      </w:r>
      <w:r w:rsidR="00155DAF" w:rsidRPr="00127DAE">
        <w:rPr>
          <w:rFonts w:eastAsia="Calibri"/>
          <w:sz w:val="24"/>
          <w:szCs w:val="24"/>
          <w:lang w:eastAsia="en-US"/>
        </w:rPr>
        <w:t xml:space="preserve"> </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644A23">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r w:rsidR="00280994" w:rsidRPr="00280994">
        <w:rPr>
          <w:sz w:val="24"/>
          <w:szCs w:val="24"/>
        </w:rPr>
        <w:t xml:space="preserve"> </w:t>
      </w:r>
      <w:r w:rsidR="00280994" w:rsidRPr="00DD3942">
        <w:rPr>
          <w:sz w:val="24"/>
          <w:szCs w:val="24"/>
        </w:rPr>
        <w:t>Стоимость каждой единицы продукции, указанной Участником в Сводной таблице стоимости работ, не должна превышать соответствующую стоимость единицы продукции, указанную в Приложении №1 к настоящей документации, в противном случае заявка будет отклонена.</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644A23">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644A23" w:rsidRPr="00644A23">
        <w:rPr>
          <w:bCs w:val="0"/>
          <w:sz w:val="24"/>
          <w:szCs w:val="24"/>
        </w:rPr>
        <w:t>3.11</w:t>
      </w:r>
      <w:r w:rsidR="004E0F05">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9E21AE">
        <w:rPr>
          <w:bCs w:val="0"/>
          <w:sz w:val="24"/>
          <w:szCs w:val="24"/>
        </w:rPr>
        <w:t>,</w:t>
      </w:r>
      <w:r w:rsidR="009E21AE" w:rsidRPr="009E21AE">
        <w:rPr>
          <w:sz w:val="24"/>
          <w:szCs w:val="24"/>
          <w:highlight w:val="darkGray"/>
        </w:rPr>
        <w:t xml:space="preserve"> </w:t>
      </w:r>
      <w:r w:rsidR="009E21AE" w:rsidRPr="009E21AE">
        <w:rPr>
          <w:sz w:val="24"/>
          <w:szCs w:val="24"/>
        </w:rPr>
        <w:t>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w:t>
      </w:r>
      <w:r w:rsidR="00362EA4" w:rsidRPr="00362EA4">
        <w:rPr>
          <w:bCs w:val="0"/>
          <w:sz w:val="24"/>
          <w:szCs w:val="24"/>
        </w:rPr>
        <w:lastRenderedPageBreak/>
        <w:t xml:space="preserve">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4E0F05">
        <w:fldChar w:fldCharType="begin"/>
      </w:r>
      <w:r w:rsidR="004E0F05">
        <w:instrText xml:space="preserve"> REF _Ref191386451 \n \h  \* MERGEFORMAT </w:instrText>
      </w:r>
      <w:r w:rsidR="004E0F05">
        <w:fldChar w:fldCharType="separate"/>
      </w:r>
      <w:r w:rsidR="00644A23" w:rsidRPr="00644A23">
        <w:rPr>
          <w:bCs w:val="0"/>
          <w:sz w:val="24"/>
          <w:szCs w:val="24"/>
        </w:rPr>
        <w:t>3.3.9</w:t>
      </w:r>
      <w:r w:rsidR="004E0F0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644A23">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roofErr w:type="gramEnd"/>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w:t>
      </w:r>
      <w:r w:rsidR="00824120">
        <w:rPr>
          <w:sz w:val="24"/>
          <w:szCs w:val="24"/>
        </w:rPr>
        <w:t xml:space="preserve"> </w:t>
      </w:r>
      <w:r w:rsidR="00824120">
        <w:rPr>
          <w:sz w:val="24"/>
          <w:szCs w:val="24"/>
        </w:rPr>
        <w:fldChar w:fldCharType="begin"/>
      </w:r>
      <w:r w:rsidR="00824120">
        <w:rPr>
          <w:sz w:val="24"/>
          <w:szCs w:val="24"/>
        </w:rPr>
        <w:instrText xml:space="preserve"> REF _Ref440270568 \r \h </w:instrText>
      </w:r>
      <w:r w:rsidR="00824120">
        <w:rPr>
          <w:sz w:val="24"/>
          <w:szCs w:val="24"/>
        </w:rPr>
      </w:r>
      <w:r w:rsidR="00824120">
        <w:rPr>
          <w:sz w:val="24"/>
          <w:szCs w:val="24"/>
        </w:rPr>
        <w:fldChar w:fldCharType="separate"/>
      </w:r>
      <w:r w:rsidR="00644A23">
        <w:rPr>
          <w:sz w:val="24"/>
          <w:szCs w:val="24"/>
        </w:rPr>
        <w:t>4</w:t>
      </w:r>
      <w:r w:rsidR="00824120">
        <w:rPr>
          <w:sz w:val="24"/>
          <w:szCs w:val="24"/>
        </w:rPr>
        <w:fldChar w:fldCharType="end"/>
      </w:r>
      <w:r w:rsidRPr="00D95A91">
        <w:rPr>
          <w:sz w:val="24"/>
          <w:szCs w:val="24"/>
        </w:rPr>
        <w:t>,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49" w:name="_Ref489516346"/>
      <w:r w:rsidRPr="00D95A91">
        <w:rPr>
          <w:sz w:val="24"/>
          <w:szCs w:val="24"/>
        </w:rPr>
        <w:t xml:space="preserve">в случае если предметом Договора являются работы в области </w:t>
      </w:r>
      <w:proofErr w:type="gramStart"/>
      <w:r w:rsidRPr="00D95A91">
        <w:rPr>
          <w:sz w:val="24"/>
          <w:szCs w:val="24"/>
        </w:rPr>
        <w:t>выполнения инженерных изысканий / подготовки проектной документации / осуществления</w:t>
      </w:r>
      <w:proofErr w:type="gramEnd"/>
      <w:r w:rsidRPr="00D95A91">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49"/>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печения договорных обязательств.</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5D546F" w:rsidRDefault="00F05E95" w:rsidP="00644A23">
      <w:pPr>
        <w:pStyle w:val="affffff0"/>
        <w:numPr>
          <w:ilvl w:val="0"/>
          <w:numId w:val="97"/>
        </w:numPr>
        <w:suppressAutoHyphens w:val="0"/>
        <w:spacing w:line="264" w:lineRule="auto"/>
        <w:rPr>
          <w:sz w:val="24"/>
          <w:szCs w:val="24"/>
          <w:lang w:eastAsia="ru-RU"/>
        </w:rPr>
      </w:pPr>
      <w:proofErr w:type="gramStart"/>
      <w:r w:rsidRPr="00D95A91">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w:t>
      </w:r>
      <w:r w:rsidRPr="00D95A91">
        <w:rPr>
          <w:color w:val="000000"/>
          <w:sz w:val="24"/>
          <w:szCs w:val="24"/>
        </w:rPr>
        <w:lastRenderedPageBreak/>
        <w:t xml:space="preserve">договора по оказываемым услугам/работам (в </w:t>
      </w:r>
      <w:proofErr w:type="spellStart"/>
      <w:r w:rsidRPr="00D95A91">
        <w:rPr>
          <w:color w:val="000000"/>
          <w:sz w:val="24"/>
          <w:szCs w:val="24"/>
        </w:rPr>
        <w:t>т.ч</w:t>
      </w:r>
      <w:proofErr w:type="spellEnd"/>
      <w:r w:rsidRPr="00D95A91">
        <w:rPr>
          <w:color w:val="000000"/>
          <w:sz w:val="24"/>
          <w:szCs w:val="24"/>
        </w:rPr>
        <w:t>. объемам услуг/работ и общей сумме договора).</w:t>
      </w:r>
      <w:proofErr w:type="gramEnd"/>
      <w:r w:rsidRPr="00D95A91">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5D546F" w:rsidRPr="005D546F" w:rsidRDefault="005D546F" w:rsidP="005D546F">
      <w:pPr>
        <w:numPr>
          <w:ilvl w:val="0"/>
          <w:numId w:val="21"/>
        </w:numPr>
        <w:suppressAutoHyphens w:val="0"/>
        <w:spacing w:line="264" w:lineRule="auto"/>
        <w:rPr>
          <w:sz w:val="24"/>
          <w:szCs w:val="24"/>
          <w:lang w:eastAsia="ru-RU"/>
        </w:rPr>
      </w:pPr>
      <w:r w:rsidRPr="005D546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w:t>
      </w:r>
      <w:proofErr w:type="gramStart"/>
      <w:r w:rsidR="003776BB" w:rsidRPr="00F05E95">
        <w:rPr>
          <w:sz w:val="24"/>
          <w:szCs w:val="24"/>
          <w:lang w:eastAsia="ru-RU"/>
        </w:rPr>
        <w:t>о(</w:t>
      </w:r>
      <w:proofErr w:type="gramEnd"/>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proofErr w:type="spellStart"/>
      <w:r w:rsidRPr="00F05E95">
        <w:rPr>
          <w:sz w:val="24"/>
          <w:szCs w:val="24"/>
          <w:lang w:eastAsia="ru-RU"/>
        </w:rPr>
        <w:t>ях</w:t>
      </w:r>
      <w:proofErr w:type="spellEnd"/>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w:t>
      </w:r>
      <w:proofErr w:type="gramStart"/>
      <w:r w:rsidRPr="008B51A2">
        <w:rPr>
          <w:sz w:val="24"/>
          <w:szCs w:val="24"/>
        </w:rPr>
        <w:t xml:space="preserve">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8B51A2">
        <w:rPr>
          <w:sz w:val="24"/>
          <w:szCs w:val="24"/>
        </w:rPr>
        <w:t>аффилированности</w:t>
      </w:r>
      <w:proofErr w:type="spellEnd"/>
      <w:r w:rsidRPr="008B51A2">
        <w:rPr>
          <w:sz w:val="24"/>
          <w:szCs w:val="24"/>
        </w:rPr>
        <w:t xml:space="preserve"> предприятий</w:t>
      </w:r>
      <w:r w:rsidR="009D7F01" w:rsidRPr="008B51A2">
        <w:rPr>
          <w:color w:val="000000"/>
          <w:sz w:val="24"/>
          <w:szCs w:val="24"/>
        </w:rPr>
        <w:t xml:space="preserve">, учредительный договор), подтверждающие факт </w:t>
      </w:r>
      <w:proofErr w:type="spellStart"/>
      <w:r w:rsidR="009D7F01" w:rsidRPr="008B51A2">
        <w:rPr>
          <w:color w:val="000000"/>
          <w:sz w:val="24"/>
          <w:szCs w:val="24"/>
        </w:rPr>
        <w:t>аффилированности</w:t>
      </w:r>
      <w:proofErr w:type="spellEnd"/>
      <w:r w:rsidR="009D7F01" w:rsidRPr="008B51A2">
        <w:rPr>
          <w:color w:val="000000"/>
          <w:sz w:val="24"/>
          <w:szCs w:val="24"/>
        </w:rPr>
        <w:t xml:space="preserve"> предприятий.</w:t>
      </w:r>
      <w:proofErr w:type="gramEnd"/>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r w:rsidR="004E0F05">
        <w:fldChar w:fldCharType="begin"/>
      </w:r>
      <w:r w:rsidR="004E0F05">
        <w:instrText xml:space="preserve"> REF _Ref440291364 \r \h  \* MERGEFORMAT </w:instrText>
      </w:r>
      <w:r w:rsidR="004E0F05">
        <w:fldChar w:fldCharType="separate"/>
      </w:r>
      <w:r w:rsidR="00644A23" w:rsidRPr="00644A23">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644A23" w:rsidRPr="00644A23">
        <w:rPr>
          <w:sz w:val="24"/>
          <w:szCs w:val="24"/>
        </w:rPr>
        <w:t>3.3.8.2</w:t>
      </w:r>
      <w:r w:rsidR="004E0F05">
        <w:fldChar w:fldCharType="end"/>
      </w:r>
      <w:r w:rsidR="00717F60" w:rsidRPr="008B51A2">
        <w:rPr>
          <w:bCs w:val="0"/>
          <w:sz w:val="24"/>
          <w:szCs w:val="24"/>
        </w:rPr>
        <w:t>:</w:t>
      </w:r>
      <w:bookmarkEnd w:id="450"/>
      <w:bookmarkEnd w:id="451"/>
      <w:r w:rsidR="005B074F" w:rsidRPr="008B51A2">
        <w:rPr>
          <w:bCs w:val="0"/>
          <w:sz w:val="24"/>
          <w:szCs w:val="24"/>
        </w:rPr>
        <w:t xml:space="preserve"> </w:t>
      </w:r>
    </w:p>
    <w:p w:rsidR="00553A57" w:rsidRPr="00E02350" w:rsidRDefault="009146DD" w:rsidP="00644A23">
      <w:pPr>
        <w:widowControl w:val="0"/>
        <w:numPr>
          <w:ilvl w:val="0"/>
          <w:numId w:val="46"/>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644A23">
      <w:pPr>
        <w:widowControl w:val="0"/>
        <w:numPr>
          <w:ilvl w:val="0"/>
          <w:numId w:val="46"/>
        </w:numPr>
        <w:tabs>
          <w:tab w:val="left" w:pos="1260"/>
        </w:tabs>
        <w:autoSpaceDE w:val="0"/>
        <w:spacing w:line="264" w:lineRule="auto"/>
        <w:ind w:left="1276"/>
        <w:rPr>
          <w:sz w:val="24"/>
          <w:szCs w:val="24"/>
        </w:rPr>
      </w:pPr>
      <w:bookmarkStart w:id="452"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w:t>
      </w:r>
      <w:r w:rsidRPr="008B51A2">
        <w:rPr>
          <w:sz w:val="24"/>
          <w:szCs w:val="24"/>
        </w:rPr>
        <w:lastRenderedPageBreak/>
        <w:t xml:space="preserve">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2"/>
    </w:p>
    <w:p w:rsidR="00F82225" w:rsidRPr="00F82225" w:rsidRDefault="00F82225" w:rsidP="00644A23">
      <w:pPr>
        <w:widowControl w:val="0"/>
        <w:numPr>
          <w:ilvl w:val="0"/>
          <w:numId w:val="46"/>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644A23">
      <w:pPr>
        <w:widowControl w:val="0"/>
        <w:numPr>
          <w:ilvl w:val="0"/>
          <w:numId w:val="46"/>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644A23" w:rsidRPr="00644A23">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644A23">
      <w:pPr>
        <w:widowControl w:val="0"/>
        <w:numPr>
          <w:ilvl w:val="0"/>
          <w:numId w:val="46"/>
        </w:numPr>
        <w:tabs>
          <w:tab w:val="left" w:pos="1260"/>
        </w:tabs>
        <w:autoSpaceDE w:val="0"/>
        <w:spacing w:line="264" w:lineRule="auto"/>
        <w:ind w:left="1276"/>
        <w:rPr>
          <w:sz w:val="24"/>
          <w:szCs w:val="24"/>
        </w:rPr>
      </w:pPr>
      <w:bookmarkStart w:id="453"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00A600E3" w:rsidRPr="00583266">
        <w:rPr>
          <w:sz w:val="24"/>
          <w:szCs w:val="24"/>
        </w:rPr>
        <w:t>)</w:t>
      </w:r>
      <w:r w:rsidRPr="00583266">
        <w:rPr>
          <w:sz w:val="24"/>
          <w:szCs w:val="24"/>
        </w:rPr>
        <w:t>;</w:t>
      </w:r>
      <w:bookmarkEnd w:id="453"/>
    </w:p>
    <w:p w:rsidR="009948B4" w:rsidRPr="008B51A2" w:rsidRDefault="00583266" w:rsidP="00644A23">
      <w:pPr>
        <w:widowControl w:val="0"/>
        <w:numPr>
          <w:ilvl w:val="0"/>
          <w:numId w:val="46"/>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644A23" w:rsidRPr="00644A23">
        <w:rPr>
          <w:sz w:val="24"/>
          <w:szCs w:val="24"/>
        </w:rPr>
        <w:t>5.12</w:t>
      </w:r>
      <w:r w:rsidR="004E0F05">
        <w:fldChar w:fldCharType="end"/>
      </w:r>
      <w:r w:rsidR="009948B4" w:rsidRPr="008B51A2">
        <w:rPr>
          <w:sz w:val="24"/>
          <w:szCs w:val="24"/>
        </w:rPr>
        <w:t>);</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644A23" w:rsidRPr="00644A23">
        <w:rPr>
          <w:sz w:val="24"/>
          <w:szCs w:val="24"/>
        </w:rPr>
        <w:t>5.12</w:t>
      </w:r>
      <w:r w:rsidR="00644A23">
        <w:t>.2.18</w:t>
      </w:r>
      <w:r w:rsidR="004E0F05">
        <w:fldChar w:fldCharType="end"/>
      </w:r>
      <w:r w:rsidR="00A600E3" w:rsidRPr="008B51A2">
        <w:rPr>
          <w:sz w:val="24"/>
          <w:szCs w:val="24"/>
        </w:rPr>
        <w:t>)</w:t>
      </w:r>
      <w:r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644A23">
      <w:pPr>
        <w:widowControl w:val="0"/>
        <w:numPr>
          <w:ilvl w:val="0"/>
          <w:numId w:val="46"/>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644A23">
      <w:pPr>
        <w:widowControl w:val="0"/>
        <w:numPr>
          <w:ilvl w:val="0"/>
          <w:numId w:val="46"/>
        </w:numPr>
        <w:tabs>
          <w:tab w:val="left" w:pos="1260"/>
        </w:tabs>
        <w:autoSpaceDE w:val="0"/>
        <w:spacing w:line="264" w:lineRule="auto"/>
        <w:ind w:left="1276"/>
        <w:rPr>
          <w:sz w:val="24"/>
          <w:szCs w:val="24"/>
        </w:rPr>
      </w:pPr>
      <w:bookmarkStart w:id="454"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644A23" w:rsidRPr="00644A23">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454"/>
    </w:p>
    <w:p w:rsidR="00F82225" w:rsidRPr="00D95A91" w:rsidRDefault="00E760F8" w:rsidP="00644A23">
      <w:pPr>
        <w:widowControl w:val="0"/>
        <w:numPr>
          <w:ilvl w:val="0"/>
          <w:numId w:val="46"/>
        </w:numPr>
        <w:tabs>
          <w:tab w:val="left" w:pos="1260"/>
        </w:tabs>
        <w:autoSpaceDE w:val="0"/>
        <w:spacing w:line="264" w:lineRule="auto"/>
        <w:ind w:left="1276"/>
        <w:rPr>
          <w:sz w:val="24"/>
          <w:szCs w:val="24"/>
        </w:rPr>
      </w:pPr>
      <w:bookmarkStart w:id="455"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2"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8446DA">
        <w:rPr>
          <w:sz w:val="24"/>
          <w:szCs w:val="24"/>
        </w:rPr>
        <w:t>, срока действия), или Декларацию о соответствии участника/субподрядчика</w:t>
      </w:r>
      <w:r w:rsidRPr="00577EC9">
        <w:rPr>
          <w:sz w:val="24"/>
          <w:szCs w:val="24"/>
        </w:rPr>
        <w:t>/члена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xml:space="preserve">). В </w:t>
      </w:r>
      <w:r w:rsidRPr="00577EC9">
        <w:rPr>
          <w:sz w:val="24"/>
          <w:szCs w:val="24"/>
        </w:rPr>
        <w:lastRenderedPageBreak/>
        <w:t>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5"/>
    </w:p>
    <w:p w:rsidR="00F82225"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6" w:name="_Ref489619599"/>
      <w:proofErr w:type="gramStart"/>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в соответствии с требованиями законодательства Российской Федерации);</w:t>
      </w:r>
      <w:bookmarkEnd w:id="456"/>
      <w:proofErr w:type="gramEnd"/>
    </w:p>
    <w:p w:rsidR="00CE33C3"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7" w:name="_Ref489619605"/>
      <w:proofErr w:type="gramStart"/>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D95A91">
        <w:rPr>
          <w:sz w:val="24"/>
          <w:szCs w:val="24"/>
        </w:rPr>
        <w:t>Ростехнадзора</w:t>
      </w:r>
      <w:proofErr w:type="spellEnd"/>
      <w:r w:rsidRPr="00D95A91">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участник должен быть членом саморегулируемой</w:t>
      </w:r>
      <w:proofErr w:type="gramEnd"/>
      <w:r w:rsidRPr="00D95A91">
        <w:rPr>
          <w:sz w:val="24"/>
          <w:szCs w:val="24"/>
        </w:rPr>
        <w:t>(</w:t>
      </w:r>
      <w:proofErr w:type="spellStart"/>
      <w:r w:rsidRPr="00D95A91">
        <w:rPr>
          <w:sz w:val="24"/>
          <w:szCs w:val="24"/>
        </w:rPr>
        <w:t>ых</w:t>
      </w:r>
      <w:proofErr w:type="spellEnd"/>
      <w:r w:rsidRPr="00D95A91">
        <w:rPr>
          <w:sz w:val="24"/>
          <w:szCs w:val="24"/>
        </w:rPr>
        <w:t>) организаци</w:t>
      </w:r>
      <w:proofErr w:type="gramStart"/>
      <w:r w:rsidRPr="00D95A91">
        <w:rPr>
          <w:sz w:val="24"/>
          <w:szCs w:val="24"/>
        </w:rPr>
        <w:t>и(</w:t>
      </w:r>
      <w:proofErr w:type="spellStart"/>
      <w:proofErr w:type="gramEnd"/>
      <w:r w:rsidRPr="00D95A91">
        <w:rPr>
          <w:sz w:val="24"/>
          <w:szCs w:val="24"/>
        </w:rPr>
        <w:t>ий</w:t>
      </w:r>
      <w:proofErr w:type="spellEnd"/>
      <w:r w:rsidRPr="00D95A91">
        <w:rPr>
          <w:sz w:val="24"/>
          <w:szCs w:val="24"/>
        </w:rPr>
        <w:t>) (СРО) в соответствии с требованиями законодательства Российской Федерации);</w:t>
      </w:r>
      <w:bookmarkEnd w:id="457"/>
    </w:p>
    <w:p w:rsidR="00920CB0" w:rsidRPr="008B51A2" w:rsidRDefault="00DB4CA4" w:rsidP="00644A23">
      <w:pPr>
        <w:widowControl w:val="0"/>
        <w:numPr>
          <w:ilvl w:val="0"/>
          <w:numId w:val="46"/>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644A23" w:rsidRPr="00644A23">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644A23" w:rsidRPr="00644A23">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644A23">
        <w:rPr>
          <w:sz w:val="24"/>
          <w:szCs w:val="24"/>
        </w:rPr>
        <w:t>5.10</w:t>
      </w:r>
      <w:r w:rsidR="00812BD9">
        <w:rPr>
          <w:sz w:val="24"/>
          <w:szCs w:val="24"/>
        </w:rPr>
        <w:fldChar w:fldCharType="end"/>
      </w:r>
      <w:r w:rsidR="007705A5" w:rsidRPr="007D7C50">
        <w:rPr>
          <w:sz w:val="24"/>
          <w:szCs w:val="24"/>
        </w:rPr>
        <w:t>);</w:t>
      </w:r>
    </w:p>
    <w:p w:rsidR="00920CB0" w:rsidRPr="00D95A91" w:rsidRDefault="00920CB0"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bookmarkStart w:id="458"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8"/>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644A23" w:rsidRPr="00644A23">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w:t>
      </w:r>
      <w:r w:rsidRPr="007D7C50">
        <w:rPr>
          <w:sz w:val="24"/>
          <w:szCs w:val="24"/>
        </w:rPr>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lastRenderedPageBreak/>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644A23">
      <w:pPr>
        <w:widowControl w:val="0"/>
        <w:numPr>
          <w:ilvl w:val="0"/>
          <w:numId w:val="46"/>
        </w:numPr>
        <w:tabs>
          <w:tab w:val="left" w:pos="1260"/>
        </w:tabs>
        <w:autoSpaceDE w:val="0"/>
        <w:spacing w:line="264" w:lineRule="auto"/>
        <w:ind w:left="1276"/>
        <w:rPr>
          <w:sz w:val="24"/>
          <w:szCs w:val="24"/>
        </w:rPr>
      </w:pPr>
      <w:proofErr w:type="gramStart"/>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roofErr w:type="gramEnd"/>
    </w:p>
    <w:p w:rsidR="008471C7" w:rsidRPr="006D76B4" w:rsidRDefault="008471C7" w:rsidP="00644A23">
      <w:pPr>
        <w:widowControl w:val="0"/>
        <w:numPr>
          <w:ilvl w:val="0"/>
          <w:numId w:val="46"/>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644A23">
      <w:pPr>
        <w:widowControl w:val="0"/>
        <w:numPr>
          <w:ilvl w:val="0"/>
          <w:numId w:val="46"/>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9" w:name="_Ref191386451"/>
      <w:bookmarkStart w:id="460" w:name="_Ref440271628"/>
      <w:bookmarkStart w:id="461" w:name="_Toc440361334"/>
      <w:bookmarkStart w:id="462" w:name="_Toc440376089"/>
      <w:bookmarkStart w:id="463" w:name="_Toc440376216"/>
      <w:bookmarkStart w:id="464" w:name="_Toc440382481"/>
      <w:bookmarkStart w:id="465" w:name="_Toc440447151"/>
      <w:bookmarkStart w:id="466" w:name="_Toc440620831"/>
      <w:bookmarkStart w:id="467" w:name="_Toc440631466"/>
      <w:bookmarkStart w:id="468" w:name="_Toc440875706"/>
      <w:bookmarkStart w:id="469" w:name="_Toc441131730"/>
      <w:bookmarkStart w:id="470" w:name="_Toc465865171"/>
      <w:bookmarkStart w:id="471" w:name="_Toc468976316"/>
      <w:bookmarkStart w:id="472" w:name="_Toc469483045"/>
      <w:bookmarkStart w:id="473" w:name="_Toc471897527"/>
      <w:r w:rsidRPr="00E71A48">
        <w:rPr>
          <w:szCs w:val="24"/>
        </w:rPr>
        <w:t xml:space="preserve">Привлечение </w:t>
      </w:r>
      <w:bookmarkEnd w:id="459"/>
      <w:bookmarkEnd w:id="460"/>
      <w:bookmarkEnd w:id="461"/>
      <w:bookmarkEnd w:id="462"/>
      <w:bookmarkEnd w:id="463"/>
      <w:bookmarkEnd w:id="464"/>
      <w:bookmarkEnd w:id="465"/>
      <w:r w:rsidR="00176B20">
        <w:rPr>
          <w:szCs w:val="24"/>
        </w:rPr>
        <w:t>субподрядчиков</w:t>
      </w:r>
      <w:bookmarkEnd w:id="466"/>
      <w:bookmarkEnd w:id="467"/>
      <w:bookmarkEnd w:id="468"/>
      <w:bookmarkEnd w:id="469"/>
      <w:bookmarkEnd w:id="470"/>
      <w:bookmarkEnd w:id="471"/>
      <w:bookmarkEnd w:id="472"/>
      <w:bookmarkEnd w:id="47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4" w:name="_Ref191386461"/>
      <w:bookmarkStart w:id="475" w:name="_Toc440361335"/>
      <w:bookmarkStart w:id="476" w:name="_Toc440376090"/>
      <w:bookmarkStart w:id="47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lastRenderedPageBreak/>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8"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8"/>
      <w:proofErr w:type="gramEnd"/>
    </w:p>
    <w:p w:rsidR="00D50E8D" w:rsidRPr="00E71A48"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11695C">
        <w:rPr>
          <w:bCs w:val="0"/>
          <w:sz w:val="24"/>
          <w:szCs w:val="24"/>
        </w:rPr>
        <w:t>пп</w:t>
      </w:r>
      <w:proofErr w:type="spellEnd"/>
      <w:r w:rsidR="00306DE6" w:rsidRPr="0011695C">
        <w:rPr>
          <w:sz w:val="24"/>
          <w:szCs w:val="24"/>
        </w:rPr>
        <w:t>.</w:t>
      </w:r>
      <w:r w:rsidR="001248B1" w:rsidRPr="0011695C">
        <w:rPr>
          <w:sz w:val="24"/>
          <w:szCs w:val="24"/>
        </w:rPr>
        <w:t xml:space="preserve"> и </w:t>
      </w:r>
      <w:r w:rsidR="00812BD9" w:rsidRPr="0011695C">
        <w:fldChar w:fldCharType="begin"/>
      </w:r>
      <w:r w:rsidR="001653DA" w:rsidRPr="0011695C">
        <w:instrText xml:space="preserve"> REF _Ref442189588 \r \h  \* MERGEFORMAT </w:instrText>
      </w:r>
      <w:r w:rsidR="00812BD9" w:rsidRPr="0011695C">
        <w:fldChar w:fldCharType="separate"/>
      </w:r>
      <w:r w:rsidR="00644A23" w:rsidRPr="0011695C">
        <w:rPr>
          <w:sz w:val="24"/>
          <w:szCs w:val="24"/>
        </w:rPr>
        <w:t>х)</w:t>
      </w:r>
      <w:r w:rsidR="00812BD9" w:rsidRPr="0011695C">
        <w:fldChar w:fldCharType="end"/>
      </w:r>
      <w:r w:rsidR="00306DE6" w:rsidRPr="0011695C">
        <w:rPr>
          <w:sz w:val="24"/>
          <w:szCs w:val="24"/>
        </w:rPr>
        <w:t xml:space="preserve"> п</w:t>
      </w:r>
      <w:r w:rsidR="00306DE6" w:rsidRPr="008B51A2">
        <w:rPr>
          <w:sz w:val="24"/>
          <w:szCs w:val="24"/>
        </w:rPr>
        <w:t xml:space="preserve">.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644A23">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644A23">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9" w:name="_Toc440382482"/>
      <w:bookmarkStart w:id="480" w:name="_Toc440447152"/>
      <w:bookmarkStart w:id="481" w:name="_Toc440620832"/>
      <w:bookmarkStart w:id="482" w:name="_Toc440631467"/>
      <w:bookmarkStart w:id="483" w:name="_Toc440875707"/>
      <w:bookmarkStart w:id="484" w:name="_Ref440876618"/>
      <w:bookmarkStart w:id="485" w:name="_Ref440876703"/>
      <w:bookmarkStart w:id="486" w:name="_Toc441131731"/>
      <w:bookmarkStart w:id="487" w:name="_Toc465865172"/>
      <w:bookmarkStart w:id="488" w:name="_Toc468976317"/>
      <w:bookmarkStart w:id="489" w:name="_Toc469483046"/>
      <w:bookmarkStart w:id="490" w:name="_Toc471897528"/>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474"/>
      <w:bookmarkEnd w:id="475"/>
      <w:bookmarkEnd w:id="476"/>
      <w:bookmarkEnd w:id="477"/>
      <w:bookmarkEnd w:id="479"/>
      <w:bookmarkEnd w:id="480"/>
      <w:bookmarkEnd w:id="481"/>
      <w:bookmarkEnd w:id="482"/>
      <w:bookmarkEnd w:id="483"/>
      <w:bookmarkEnd w:id="484"/>
      <w:bookmarkEnd w:id="485"/>
      <w:bookmarkEnd w:id="486"/>
      <w:bookmarkEnd w:id="487"/>
      <w:bookmarkEnd w:id="488"/>
      <w:bookmarkEnd w:id="489"/>
      <w:bookmarkEnd w:id="49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644A23" w:rsidRPr="00644A23">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644A23">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644A23" w:rsidRPr="00644A23">
        <w:rPr>
          <w:bCs w:val="0"/>
          <w:sz w:val="24"/>
          <w:szCs w:val="24"/>
          <w:lang w:val="en-US"/>
        </w:rPr>
        <w:t>a</w:t>
      </w:r>
      <w:r w:rsidR="00644A23" w:rsidRPr="00644A23">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644A23" w:rsidRPr="00644A23">
        <w:rPr>
          <w:bCs w:val="0"/>
          <w:sz w:val="24"/>
          <w:szCs w:val="24"/>
          <w:lang w:val="en-US"/>
        </w:rPr>
        <w:t>g</w:t>
      </w:r>
      <w:r w:rsidR="00644A23" w:rsidRPr="00644A23">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644A23" w:rsidRPr="00644A23">
        <w:rPr>
          <w:bCs w:val="0"/>
          <w:sz w:val="24"/>
          <w:szCs w:val="24"/>
        </w:rPr>
        <w:t>3.3.10.4</w:t>
      </w:r>
      <w:r w:rsidR="004E0F0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w:t>
      </w:r>
      <w:r w:rsidRPr="008B51A2">
        <w:rPr>
          <w:sz w:val="24"/>
          <w:szCs w:val="24"/>
        </w:rPr>
        <w:lastRenderedPageBreak/>
        <w:t>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4"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4"/>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r w:rsidR="0011695C">
        <w:rPr>
          <w:bCs w:val="0"/>
          <w:sz w:val="24"/>
          <w:szCs w:val="24"/>
        </w:rPr>
        <w:t>п.</w:t>
      </w:r>
      <w:r w:rsidR="001248B1" w:rsidRPr="0011695C">
        <w:t xml:space="preserve"> </w:t>
      </w:r>
      <w:r w:rsidR="00812BD9" w:rsidRPr="0011695C">
        <w:fldChar w:fldCharType="begin"/>
      </w:r>
      <w:r w:rsidR="001653DA" w:rsidRPr="0011695C">
        <w:instrText xml:space="preserve"> REF _Ref442189588 \r \h  \* MERGEFORMAT </w:instrText>
      </w:r>
      <w:r w:rsidR="00812BD9" w:rsidRPr="0011695C">
        <w:fldChar w:fldCharType="separate"/>
      </w:r>
      <w:r w:rsidR="00644A23" w:rsidRPr="0011695C">
        <w:rPr>
          <w:sz w:val="24"/>
          <w:szCs w:val="24"/>
        </w:rPr>
        <w:t>х)</w:t>
      </w:r>
      <w:r w:rsidR="00812BD9" w:rsidRPr="0011695C">
        <w:fldChar w:fldCharType="end"/>
      </w:r>
      <w:r w:rsidR="00306DE6" w:rsidRPr="0011695C">
        <w:rPr>
          <w:sz w:val="24"/>
          <w:szCs w:val="24"/>
        </w:rPr>
        <w:t xml:space="preserve"> </w:t>
      </w:r>
      <w:r w:rsidR="0011695C">
        <w:rPr>
          <w:sz w:val="24"/>
          <w:szCs w:val="24"/>
        </w:rPr>
        <w:t xml:space="preserve">и </w:t>
      </w:r>
      <w:r w:rsidR="00306DE6" w:rsidRPr="0011695C">
        <w:rPr>
          <w:sz w:val="24"/>
          <w:szCs w:val="24"/>
        </w:rPr>
        <w:t xml:space="preserve">п. </w:t>
      </w:r>
      <w:r w:rsidR="004E0F05" w:rsidRPr="0011695C">
        <w:fldChar w:fldCharType="begin"/>
      </w:r>
      <w:r w:rsidR="004E0F05" w:rsidRPr="0011695C">
        <w:instrText xml:space="preserve"> REF _Ref303587815 \r \h  \* MERGEFORMAT </w:instrText>
      </w:r>
      <w:r w:rsidR="004E0F05" w:rsidRPr="0011695C">
        <w:fldChar w:fldCharType="separate"/>
      </w:r>
      <w:r w:rsidR="00644A23" w:rsidRPr="0011695C">
        <w:rPr>
          <w:sz w:val="24"/>
          <w:szCs w:val="24"/>
        </w:rPr>
        <w:t>3.3.8.3</w:t>
      </w:r>
      <w:r w:rsidR="004E0F05" w:rsidRPr="0011695C">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644A23">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5" w:name="_Ref306114966"/>
      <w:bookmarkStart w:id="496" w:name="_Toc440361336"/>
      <w:bookmarkStart w:id="497" w:name="_Toc440376091"/>
      <w:bookmarkStart w:id="498" w:name="_Toc440376218"/>
      <w:bookmarkStart w:id="499" w:name="_Toc440382483"/>
      <w:bookmarkStart w:id="500" w:name="_Toc440447153"/>
      <w:bookmarkStart w:id="501" w:name="_Toc440620833"/>
      <w:bookmarkStart w:id="502" w:name="_Toc440631468"/>
      <w:bookmarkStart w:id="503" w:name="_Toc440875708"/>
      <w:bookmarkStart w:id="504" w:name="_Toc441131732"/>
      <w:bookmarkStart w:id="505" w:name="_Toc465865173"/>
      <w:bookmarkStart w:id="506" w:name="_Toc468976318"/>
      <w:bookmarkStart w:id="507" w:name="_Toc469483047"/>
      <w:bookmarkStart w:id="508" w:name="_Toc471897529"/>
      <w:r w:rsidRPr="00E71A48">
        <w:rPr>
          <w:szCs w:val="24"/>
        </w:rPr>
        <w:t>Разъяснение Документации по запросу предложений</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717F60" w:rsidRDefault="00AB3823" w:rsidP="00557C01">
      <w:pPr>
        <w:widowControl w:val="0"/>
        <w:numPr>
          <w:ilvl w:val="3"/>
          <w:numId w:val="40"/>
        </w:numPr>
        <w:tabs>
          <w:tab w:val="left" w:pos="1700"/>
        </w:tabs>
        <w:autoSpaceDE w:val="0"/>
        <w:spacing w:after="100" w:line="264" w:lineRule="auto"/>
        <w:ind w:left="0" w:firstLine="709"/>
        <w:rPr>
          <w:bCs w:val="0"/>
          <w:iCs/>
          <w:sz w:val="24"/>
          <w:szCs w:val="24"/>
        </w:rPr>
      </w:pPr>
      <w:r w:rsidRPr="00AB3823">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AB3823">
        <w:rPr>
          <w:bCs w:val="0"/>
          <w:sz w:val="24"/>
          <w:szCs w:val="24"/>
        </w:rPr>
        <w:t>окументации по запросу предложений</w:t>
      </w:r>
      <w:r w:rsidRPr="00AB3823">
        <w:rPr>
          <w:bCs w:val="0"/>
          <w:iCs/>
          <w:sz w:val="24"/>
          <w:szCs w:val="24"/>
        </w:rPr>
        <w:t>. Запросы на разъяснение Документации должны быть направлены через ЭТП</w:t>
      </w:r>
      <w:r w:rsidR="00717F60" w:rsidRPr="00E71A48">
        <w:rPr>
          <w:bCs w:val="0"/>
          <w:iCs/>
          <w:sz w:val="24"/>
          <w:szCs w:val="24"/>
        </w:rPr>
        <w:t>.</w:t>
      </w:r>
    </w:p>
    <w:p w:rsidR="00AB3823" w:rsidRPr="00AB3823" w:rsidRDefault="00AB3823" w:rsidP="00AB3823">
      <w:pPr>
        <w:widowControl w:val="0"/>
        <w:numPr>
          <w:ilvl w:val="3"/>
          <w:numId w:val="40"/>
        </w:numPr>
        <w:tabs>
          <w:tab w:val="left" w:pos="1700"/>
        </w:tabs>
        <w:autoSpaceDE w:val="0"/>
        <w:spacing w:after="100" w:line="264" w:lineRule="auto"/>
        <w:ind w:left="0" w:firstLine="709"/>
        <w:rPr>
          <w:iCs/>
          <w:sz w:val="24"/>
          <w:szCs w:val="24"/>
        </w:rPr>
      </w:pPr>
      <w:r w:rsidRPr="00AB3823">
        <w:rPr>
          <w:sz w:val="24"/>
          <w:szCs w:val="24"/>
        </w:rPr>
        <w:t xml:space="preserve">Организатор обязуется ответить на любой запрос разъяснений в срок не позднее 3 (трех) рабочих дней </w:t>
      </w:r>
      <w:proofErr w:type="gramStart"/>
      <w:r w:rsidRPr="00AB3823">
        <w:rPr>
          <w:sz w:val="24"/>
          <w:szCs w:val="24"/>
        </w:rPr>
        <w:t>с даты поступления</w:t>
      </w:r>
      <w:proofErr w:type="gramEnd"/>
      <w:r w:rsidRPr="00AB3823">
        <w:rPr>
          <w:sz w:val="24"/>
          <w:szCs w:val="24"/>
        </w:rPr>
        <w:t xml:space="preserve"> запроса.</w:t>
      </w:r>
    </w:p>
    <w:p w:rsidR="00AB3823" w:rsidRPr="00AB3823" w:rsidRDefault="00AB3823" w:rsidP="00AB3823">
      <w:pPr>
        <w:widowControl w:val="0"/>
        <w:numPr>
          <w:ilvl w:val="3"/>
          <w:numId w:val="40"/>
        </w:numPr>
        <w:tabs>
          <w:tab w:val="left" w:pos="1700"/>
        </w:tabs>
        <w:autoSpaceDE w:val="0"/>
        <w:spacing w:after="100" w:line="264" w:lineRule="auto"/>
        <w:ind w:left="0" w:firstLine="709"/>
        <w:rPr>
          <w:sz w:val="24"/>
          <w:szCs w:val="24"/>
        </w:rPr>
      </w:pPr>
      <w:r w:rsidRPr="00AB3823">
        <w:rPr>
          <w:sz w:val="24"/>
          <w:szCs w:val="24"/>
        </w:rPr>
        <w:t>Ответ на запрос разъяснений Организатор размещает посредством функционала ЭТП.</w:t>
      </w:r>
    </w:p>
    <w:p w:rsidR="00AB3823" w:rsidRPr="00AB3823" w:rsidRDefault="00AB3823" w:rsidP="00AB3823">
      <w:pPr>
        <w:widowControl w:val="0"/>
        <w:numPr>
          <w:ilvl w:val="3"/>
          <w:numId w:val="40"/>
        </w:numPr>
        <w:tabs>
          <w:tab w:val="left" w:pos="1700"/>
        </w:tabs>
        <w:autoSpaceDE w:val="0"/>
        <w:spacing w:after="100" w:line="264" w:lineRule="auto"/>
        <w:ind w:left="0" w:firstLine="709"/>
        <w:rPr>
          <w:sz w:val="24"/>
          <w:szCs w:val="24"/>
        </w:rPr>
      </w:pPr>
      <w:r w:rsidRPr="00AB3823">
        <w:rPr>
          <w:sz w:val="24"/>
          <w:szCs w:val="24"/>
        </w:rPr>
        <w:t xml:space="preserve">Организатор начинает предоставлять ответы на запросы разъяснений </w:t>
      </w:r>
      <w:proofErr w:type="gramStart"/>
      <w:r w:rsidRPr="00AB3823">
        <w:rPr>
          <w:sz w:val="24"/>
          <w:szCs w:val="24"/>
        </w:rPr>
        <w:t>с даты публикации</w:t>
      </w:r>
      <w:proofErr w:type="gramEnd"/>
      <w:r w:rsidRPr="00AB3823">
        <w:rPr>
          <w:sz w:val="24"/>
          <w:szCs w:val="24"/>
        </w:rPr>
        <w:t xml:space="preserve"> закупочной процедуры (п. </w:t>
      </w:r>
      <w:r w:rsidRPr="00AB3823">
        <w:rPr>
          <w:sz w:val="24"/>
          <w:szCs w:val="24"/>
        </w:rPr>
        <w:fldChar w:fldCharType="begin"/>
      </w:r>
      <w:r w:rsidRPr="00AB3823">
        <w:rPr>
          <w:sz w:val="24"/>
          <w:szCs w:val="24"/>
        </w:rPr>
        <w:instrText xml:space="preserve"> REF _Ref191386085 \r \h  \* MERGEFORMAT </w:instrText>
      </w:r>
      <w:r w:rsidRPr="00AB3823">
        <w:rPr>
          <w:sz w:val="24"/>
          <w:szCs w:val="24"/>
        </w:rPr>
      </w:r>
      <w:r w:rsidRPr="00AB3823">
        <w:rPr>
          <w:sz w:val="24"/>
          <w:szCs w:val="24"/>
        </w:rPr>
        <w:fldChar w:fldCharType="separate"/>
      </w:r>
      <w:r w:rsidR="00644A23">
        <w:rPr>
          <w:sz w:val="24"/>
          <w:szCs w:val="24"/>
        </w:rPr>
        <w:t>1.1.1</w:t>
      </w:r>
      <w:r w:rsidRPr="00AB3823">
        <w:rPr>
          <w:sz w:val="24"/>
          <w:szCs w:val="24"/>
        </w:rPr>
        <w:fldChar w:fldCharType="end"/>
      </w:r>
      <w:r w:rsidRPr="00AB3823">
        <w:rPr>
          <w:sz w:val="24"/>
          <w:szCs w:val="24"/>
        </w:rPr>
        <w:t>).</w:t>
      </w:r>
    </w:p>
    <w:p w:rsidR="00AB3823" w:rsidRPr="0011695C" w:rsidRDefault="00AB3823" w:rsidP="00AB3823">
      <w:pPr>
        <w:widowControl w:val="0"/>
        <w:numPr>
          <w:ilvl w:val="3"/>
          <w:numId w:val="40"/>
        </w:numPr>
        <w:tabs>
          <w:tab w:val="left" w:pos="1700"/>
        </w:tabs>
        <w:autoSpaceDE w:val="0"/>
        <w:spacing w:after="100" w:line="264" w:lineRule="auto"/>
        <w:ind w:left="0" w:firstLine="709"/>
        <w:rPr>
          <w:sz w:val="24"/>
          <w:szCs w:val="24"/>
        </w:rPr>
      </w:pPr>
      <w:r w:rsidRPr="0011695C">
        <w:rPr>
          <w:sz w:val="24"/>
          <w:szCs w:val="24"/>
        </w:rPr>
        <w:t xml:space="preserve">Организатор заканчивает предоставлять ответы на запросы разъяснений в </w:t>
      </w:r>
      <w:r w:rsidR="00127DAE">
        <w:rPr>
          <w:b/>
          <w:sz w:val="24"/>
          <w:szCs w:val="24"/>
        </w:rPr>
        <w:t>12:00 04</w:t>
      </w:r>
      <w:r w:rsidRPr="0011695C">
        <w:rPr>
          <w:b/>
          <w:sz w:val="24"/>
          <w:szCs w:val="24"/>
        </w:rPr>
        <w:t xml:space="preserve"> </w:t>
      </w:r>
      <w:r w:rsidR="0011695C" w:rsidRPr="0011695C">
        <w:rPr>
          <w:b/>
          <w:sz w:val="24"/>
          <w:szCs w:val="24"/>
        </w:rPr>
        <w:t>октября</w:t>
      </w:r>
      <w:r w:rsidRPr="0011695C">
        <w:rPr>
          <w:b/>
          <w:sz w:val="24"/>
          <w:szCs w:val="24"/>
        </w:rPr>
        <w:t xml:space="preserve"> 2018 года</w:t>
      </w:r>
      <w:r w:rsidRPr="0011695C">
        <w:rPr>
          <w:sz w:val="24"/>
          <w:szCs w:val="24"/>
        </w:rPr>
        <w:t>.</w:t>
      </w:r>
    </w:p>
    <w:p w:rsidR="00717F60" w:rsidRPr="00E71A48" w:rsidRDefault="00AB3823" w:rsidP="00557C01">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w:t>
      </w:r>
      <w:r w:rsidRPr="00E71A48">
        <w:rPr>
          <w:bCs w:val="0"/>
          <w:iCs/>
          <w:sz w:val="24"/>
          <w:szCs w:val="24"/>
        </w:rPr>
        <w:lastRenderedPageBreak/>
        <w:t xml:space="preserve">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644A23" w:rsidRPr="00644A23">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644A23" w:rsidRPr="00644A23">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9" w:name="_Toc440361337"/>
      <w:bookmarkStart w:id="510" w:name="_Toc440376092"/>
      <w:bookmarkStart w:id="511" w:name="_Toc440376219"/>
      <w:bookmarkStart w:id="512" w:name="_Toc440382484"/>
      <w:bookmarkStart w:id="513" w:name="_Toc440447154"/>
      <w:bookmarkStart w:id="514" w:name="_Toc440620834"/>
      <w:bookmarkStart w:id="515" w:name="_Toc440631469"/>
      <w:bookmarkStart w:id="516" w:name="_Toc440875709"/>
      <w:bookmarkStart w:id="517" w:name="_Ref440969856"/>
      <w:bookmarkStart w:id="518" w:name="_Toc441131733"/>
      <w:bookmarkStart w:id="519" w:name="_Toc465865174"/>
      <w:bookmarkStart w:id="520" w:name="_Toc468976319"/>
      <w:bookmarkStart w:id="521" w:name="_Toc469483048"/>
      <w:bookmarkStart w:id="522" w:name="_Toc471897530"/>
      <w:r w:rsidRPr="00E71A48">
        <w:rPr>
          <w:szCs w:val="24"/>
        </w:rPr>
        <w:t>Внесение изменений в Документацию по запросу предложений.</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3" w:name="_Ref440289401"/>
      <w:bookmarkStart w:id="524" w:name="_Toc440361338"/>
      <w:bookmarkStart w:id="525" w:name="_Toc440376093"/>
      <w:bookmarkStart w:id="526" w:name="_Toc440376220"/>
      <w:bookmarkStart w:id="527" w:name="_Toc440382485"/>
      <w:bookmarkStart w:id="528" w:name="_Toc440447155"/>
      <w:bookmarkStart w:id="529" w:name="_Toc440620835"/>
      <w:bookmarkStart w:id="530" w:name="_Toc440631470"/>
      <w:bookmarkStart w:id="531" w:name="_Toc440875710"/>
      <w:bookmarkStart w:id="532" w:name="_Toc441131734"/>
      <w:bookmarkStart w:id="533" w:name="_Toc465865175"/>
      <w:bookmarkStart w:id="534" w:name="_Toc468976320"/>
      <w:bookmarkStart w:id="535" w:name="_Toc469483049"/>
      <w:bookmarkStart w:id="536" w:name="_Toc471897531"/>
      <w:r w:rsidRPr="00E71A48">
        <w:rPr>
          <w:szCs w:val="24"/>
        </w:rPr>
        <w:t>Продление срока окончания приема Заявок</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7" w:name="_Ref191386249"/>
    </w:p>
    <w:p w:rsidR="00AC1995" w:rsidRPr="00E71A48" w:rsidRDefault="00AC1995" w:rsidP="00E71A48">
      <w:pPr>
        <w:pStyle w:val="3"/>
        <w:spacing w:line="264" w:lineRule="auto"/>
        <w:rPr>
          <w:szCs w:val="24"/>
          <w:lang w:eastAsia="ru-RU"/>
        </w:rPr>
      </w:pPr>
      <w:bookmarkStart w:id="538" w:name="_Toc299701566"/>
      <w:bookmarkStart w:id="539" w:name="_Ref306176386"/>
      <w:bookmarkStart w:id="540" w:name="_Ref440285128"/>
      <w:bookmarkStart w:id="541" w:name="_Toc440361339"/>
      <w:bookmarkStart w:id="542" w:name="_Toc440376094"/>
      <w:bookmarkStart w:id="543" w:name="_Toc440376221"/>
      <w:bookmarkStart w:id="544" w:name="_Toc440382486"/>
      <w:bookmarkStart w:id="545" w:name="_Toc440447156"/>
      <w:bookmarkStart w:id="546" w:name="_Toc440620836"/>
      <w:bookmarkStart w:id="547" w:name="_Toc440631471"/>
      <w:bookmarkStart w:id="548" w:name="_Toc440875711"/>
      <w:bookmarkStart w:id="549" w:name="_Toc441131735"/>
      <w:bookmarkStart w:id="550" w:name="_Toc465865176"/>
      <w:bookmarkStart w:id="551" w:name="_Toc468976321"/>
      <w:bookmarkStart w:id="552" w:name="_Toc469483050"/>
      <w:bookmarkStart w:id="553"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 xml:space="preserve">и, на сумму </w:t>
      </w:r>
      <w:r w:rsidR="0011695C">
        <w:rPr>
          <w:bCs w:val="0"/>
          <w:sz w:val="24"/>
          <w:szCs w:val="24"/>
        </w:rPr>
        <w:t>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644A23" w:rsidRPr="00644A23">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4"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4"/>
      <w:r w:rsidRPr="009C78C3">
        <w:rPr>
          <w:sz w:val="24"/>
          <w:szCs w:val="24"/>
        </w:rPr>
        <w:t>:</w:t>
      </w:r>
    </w:p>
    <w:p w:rsidR="00932C0A" w:rsidRPr="009C78C3" w:rsidRDefault="00932C0A"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55"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5"/>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644A23" w:rsidRPr="00644A23">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644A23">
      <w:pPr>
        <w:pStyle w:val="affffff0"/>
        <w:widowControl w:val="0"/>
        <w:numPr>
          <w:ilvl w:val="0"/>
          <w:numId w:val="86"/>
        </w:numPr>
        <w:tabs>
          <w:tab w:val="left" w:pos="1985"/>
        </w:tabs>
        <w:suppressAutoHyphens w:val="0"/>
        <w:spacing w:line="264" w:lineRule="auto"/>
        <w:ind w:left="709" w:firstLine="0"/>
        <w:rPr>
          <w:bCs/>
          <w:sz w:val="24"/>
          <w:szCs w:val="24"/>
        </w:rPr>
      </w:pPr>
      <w:bookmarkStart w:id="556" w:name="_Ref307586570"/>
      <w:r w:rsidRPr="009C78C3">
        <w:rPr>
          <w:sz w:val="24"/>
          <w:szCs w:val="24"/>
        </w:rPr>
        <w:t>В соглашении о неустойке должно быть указано</w:t>
      </w:r>
      <w:bookmarkStart w:id="557"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6"/>
      <w:bookmarkEnd w:id="557"/>
    </w:p>
    <w:p w:rsidR="00932C0A" w:rsidRPr="005C370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предоставления недостоверных сведений или искажения информации</w:t>
      </w:r>
      <w:r w:rsidR="00F620A0" w:rsidRPr="005C3700">
        <w:rPr>
          <w:bCs w:val="0"/>
          <w:sz w:val="24"/>
          <w:szCs w:val="24"/>
        </w:rPr>
        <w:t>, предоставлени</w:t>
      </w:r>
      <w:r w:rsidR="00A3250A" w:rsidRPr="005C3700">
        <w:rPr>
          <w:bCs w:val="0"/>
          <w:sz w:val="24"/>
          <w:szCs w:val="24"/>
        </w:rPr>
        <w:t>я</w:t>
      </w:r>
      <w:r w:rsidR="00F620A0" w:rsidRPr="005C3700">
        <w:rPr>
          <w:bCs w:val="0"/>
          <w:sz w:val="24"/>
          <w:szCs w:val="24"/>
        </w:rPr>
        <w:t xml:space="preserve"> </w:t>
      </w:r>
      <w:r w:rsidR="007114C0" w:rsidRPr="005C3700">
        <w:rPr>
          <w:sz w:val="24"/>
          <w:szCs w:val="24"/>
        </w:rPr>
        <w:t xml:space="preserve">фальсифицированных </w:t>
      </w:r>
      <w:r w:rsidR="00F620A0" w:rsidRPr="005C3700">
        <w:rPr>
          <w:bCs w:val="0"/>
          <w:sz w:val="24"/>
          <w:szCs w:val="24"/>
        </w:rPr>
        <w:t xml:space="preserve">документов, </w:t>
      </w:r>
      <w:r w:rsidRPr="005C3700">
        <w:rPr>
          <w:bCs w:val="0"/>
          <w:sz w:val="24"/>
          <w:szCs w:val="24"/>
        </w:rPr>
        <w:t xml:space="preserve">приведенных в составе </w:t>
      </w:r>
      <w:r w:rsidR="004B5EB3" w:rsidRPr="005C3700">
        <w:rPr>
          <w:bCs w:val="0"/>
          <w:sz w:val="24"/>
          <w:szCs w:val="24"/>
        </w:rPr>
        <w:t>Заявк</w:t>
      </w:r>
      <w:r w:rsidRPr="005C3700">
        <w:rPr>
          <w:bCs w:val="0"/>
          <w:sz w:val="24"/>
          <w:szCs w:val="24"/>
        </w:rPr>
        <w:t>и;</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 xml:space="preserve">отказа </w:t>
      </w:r>
      <w:r w:rsidRPr="005C3700">
        <w:rPr>
          <w:sz w:val="24"/>
          <w:szCs w:val="24"/>
          <w:lang w:val="x-none" w:eastAsia="x-none"/>
        </w:rPr>
        <w:t xml:space="preserve">Победителя или </w:t>
      </w:r>
      <w:r w:rsidRPr="005C3700">
        <w:rPr>
          <w:sz w:val="24"/>
          <w:szCs w:val="24"/>
          <w:lang w:eastAsia="x-none"/>
        </w:rPr>
        <w:t>У</w:t>
      </w:r>
      <w:r w:rsidRPr="005C3700">
        <w:rPr>
          <w:sz w:val="24"/>
          <w:szCs w:val="24"/>
          <w:lang w:val="x-none" w:eastAsia="x-none"/>
        </w:rPr>
        <w:t xml:space="preserve">частника, признанного единственным </w:t>
      </w:r>
      <w:r w:rsidRPr="005C3700">
        <w:rPr>
          <w:sz w:val="24"/>
          <w:szCs w:val="24"/>
          <w:lang w:eastAsia="x-none"/>
        </w:rPr>
        <w:t>У</w:t>
      </w:r>
      <w:r w:rsidRPr="005C3700">
        <w:rPr>
          <w:sz w:val="24"/>
          <w:szCs w:val="24"/>
          <w:lang w:val="x-none" w:eastAsia="x-none"/>
        </w:rPr>
        <w:t xml:space="preserve">частником при условии его соответствия требованиям </w:t>
      </w:r>
      <w:r w:rsidRPr="005C3700">
        <w:rPr>
          <w:sz w:val="24"/>
          <w:szCs w:val="24"/>
          <w:lang w:eastAsia="x-none"/>
        </w:rPr>
        <w:t>Документации по запросу предложений</w:t>
      </w:r>
      <w:r w:rsidRPr="005C3700">
        <w:rPr>
          <w:sz w:val="24"/>
          <w:szCs w:val="24"/>
          <w:lang w:val="x-none" w:eastAsia="x-none"/>
        </w:rPr>
        <w:t xml:space="preserve">, заключить Договор в установленном настоящей </w:t>
      </w:r>
      <w:r w:rsidRPr="005C3700">
        <w:rPr>
          <w:sz w:val="24"/>
          <w:szCs w:val="24"/>
          <w:lang w:eastAsia="x-none"/>
        </w:rPr>
        <w:t>Документации по запросу предложений</w:t>
      </w:r>
      <w:r w:rsidRPr="005C3700">
        <w:rPr>
          <w:sz w:val="24"/>
          <w:szCs w:val="24"/>
          <w:lang w:val="x-none" w:eastAsia="x-none"/>
        </w:rPr>
        <w:t xml:space="preserve"> порядке</w:t>
      </w:r>
      <w:r w:rsidRPr="005C3700">
        <w:rPr>
          <w:bCs w:val="0"/>
          <w:sz w:val="24"/>
          <w:szCs w:val="24"/>
        </w:rPr>
        <w:t xml:space="preserve"> </w:t>
      </w:r>
      <w:r w:rsidR="00932C0A" w:rsidRPr="005C3700">
        <w:rPr>
          <w:bCs w:val="0"/>
          <w:sz w:val="24"/>
          <w:szCs w:val="24"/>
        </w:rPr>
        <w:t>(п</w:t>
      </w:r>
      <w:r w:rsidR="00403042" w:rsidRPr="005C3700">
        <w:rPr>
          <w:bCs w:val="0"/>
          <w:sz w:val="24"/>
          <w:szCs w:val="24"/>
        </w:rPr>
        <w:t>.</w:t>
      </w:r>
      <w:r w:rsidR="00B218BA" w:rsidRPr="005C3700">
        <w:rPr>
          <w:bCs w:val="0"/>
          <w:sz w:val="24"/>
          <w:szCs w:val="24"/>
        </w:rPr>
        <w:t xml:space="preserve"> </w:t>
      </w:r>
      <w:r w:rsidR="004E0F05" w:rsidRPr="005C3700">
        <w:rPr>
          <w:sz w:val="24"/>
          <w:szCs w:val="24"/>
        </w:rPr>
        <w:fldChar w:fldCharType="begin"/>
      </w:r>
      <w:r w:rsidR="004E0F05" w:rsidRPr="005C3700">
        <w:rPr>
          <w:sz w:val="24"/>
          <w:szCs w:val="24"/>
        </w:rPr>
        <w:instrText xml:space="preserve"> REF _Ref468976147 \r \h  \* MERGEFORMAT </w:instrText>
      </w:r>
      <w:r w:rsidR="004E0F05" w:rsidRPr="005C3700">
        <w:rPr>
          <w:sz w:val="24"/>
          <w:szCs w:val="24"/>
        </w:rPr>
      </w:r>
      <w:r w:rsidR="004E0F05" w:rsidRPr="005C3700">
        <w:rPr>
          <w:sz w:val="24"/>
          <w:szCs w:val="24"/>
        </w:rPr>
        <w:fldChar w:fldCharType="separate"/>
      </w:r>
      <w:r w:rsidR="00644A23" w:rsidRPr="005C3700">
        <w:rPr>
          <w:bCs w:val="0"/>
          <w:sz w:val="24"/>
          <w:szCs w:val="24"/>
        </w:rPr>
        <w:t>3.12</w:t>
      </w:r>
      <w:r w:rsidR="004E0F05" w:rsidRPr="005C3700">
        <w:rPr>
          <w:sz w:val="24"/>
          <w:szCs w:val="24"/>
        </w:rPr>
        <w:fldChar w:fldCharType="end"/>
      </w:r>
      <w:r w:rsidR="00932C0A" w:rsidRPr="005C3700">
        <w:rPr>
          <w:bCs w:val="0"/>
          <w:sz w:val="24"/>
          <w:szCs w:val="24"/>
        </w:rPr>
        <w:t>);</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sz w:val="24"/>
          <w:szCs w:val="24"/>
          <w:lang w:eastAsia="ru-RU"/>
        </w:rPr>
        <w:lastRenderedPageBreak/>
        <w:t>непредставлени</w:t>
      </w:r>
      <w:r w:rsidRPr="005C3700">
        <w:rPr>
          <w:sz w:val="24"/>
          <w:szCs w:val="24"/>
        </w:rPr>
        <w:t>я или предоставления</w:t>
      </w:r>
      <w:r w:rsidRPr="005C370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5C3700">
        <w:rPr>
          <w:bCs w:val="0"/>
          <w:sz w:val="24"/>
          <w:szCs w:val="24"/>
        </w:rPr>
        <w:t xml:space="preserve"> </w:t>
      </w:r>
      <w:r w:rsidR="001248B1" w:rsidRPr="005C3700">
        <w:rPr>
          <w:bCs w:val="0"/>
          <w:sz w:val="24"/>
          <w:szCs w:val="24"/>
        </w:rPr>
        <w:t xml:space="preserve">(п. </w:t>
      </w:r>
      <w:r w:rsidR="00812BD9" w:rsidRPr="005C3700">
        <w:rPr>
          <w:bCs w:val="0"/>
          <w:sz w:val="24"/>
          <w:szCs w:val="24"/>
        </w:rPr>
        <w:fldChar w:fldCharType="begin"/>
      </w:r>
      <w:r w:rsidR="001248B1" w:rsidRPr="005C3700">
        <w:rPr>
          <w:bCs w:val="0"/>
          <w:sz w:val="24"/>
          <w:szCs w:val="24"/>
        </w:rPr>
        <w:instrText xml:space="preserve"> REF _Ref468195951 \r \h </w:instrText>
      </w:r>
      <w:r w:rsidR="005C3700" w:rsidRPr="005C3700">
        <w:rPr>
          <w:bCs w:val="0"/>
          <w:sz w:val="24"/>
          <w:szCs w:val="24"/>
        </w:rPr>
        <w:instrText xml:space="preserve"> \* MERGEFORMAT </w:instrText>
      </w:r>
      <w:r w:rsidR="00812BD9" w:rsidRPr="005C3700">
        <w:rPr>
          <w:bCs w:val="0"/>
          <w:sz w:val="24"/>
          <w:szCs w:val="24"/>
        </w:rPr>
      </w:r>
      <w:r w:rsidR="00812BD9" w:rsidRPr="005C3700">
        <w:rPr>
          <w:bCs w:val="0"/>
          <w:sz w:val="24"/>
          <w:szCs w:val="24"/>
        </w:rPr>
        <w:fldChar w:fldCharType="separate"/>
      </w:r>
      <w:r w:rsidR="00644A23" w:rsidRPr="005C3700">
        <w:rPr>
          <w:bCs w:val="0"/>
          <w:sz w:val="24"/>
          <w:szCs w:val="24"/>
        </w:rPr>
        <w:t>3.13</w:t>
      </w:r>
      <w:r w:rsidR="00812BD9" w:rsidRPr="005C3700">
        <w:rPr>
          <w:bCs w:val="0"/>
          <w:sz w:val="24"/>
          <w:szCs w:val="24"/>
        </w:rPr>
        <w:fldChar w:fldCharType="end"/>
      </w:r>
      <w:r w:rsidR="001248B1" w:rsidRPr="005C3700">
        <w:rPr>
          <w:bCs w:val="0"/>
          <w:sz w:val="24"/>
          <w:szCs w:val="24"/>
        </w:rPr>
        <w:t>)</w:t>
      </w:r>
      <w:r w:rsidR="00311F48" w:rsidRPr="005C3700">
        <w:rPr>
          <w:bCs w:val="0"/>
          <w:sz w:val="24"/>
          <w:szCs w:val="24"/>
        </w:rPr>
        <w:t>.</w:t>
      </w:r>
    </w:p>
    <w:p w:rsidR="00932C0A" w:rsidRPr="006D05F2" w:rsidRDefault="00932C0A"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58" w:name="_Ref307563802"/>
      <w:r w:rsidRPr="005C3700">
        <w:rPr>
          <w:sz w:val="24"/>
          <w:szCs w:val="24"/>
        </w:rPr>
        <w:t xml:space="preserve">В случаях, указанных в п. </w:t>
      </w:r>
      <w:r w:rsidR="004E0F05" w:rsidRPr="005C3700">
        <w:rPr>
          <w:sz w:val="24"/>
          <w:szCs w:val="24"/>
        </w:rPr>
        <w:fldChar w:fldCharType="begin"/>
      </w:r>
      <w:r w:rsidR="004E0F05" w:rsidRPr="005C3700">
        <w:rPr>
          <w:sz w:val="24"/>
          <w:szCs w:val="24"/>
        </w:rPr>
        <w:instrText xml:space="preserve"> REF _Ref305753174 \r \h  \* MERGEFORMAT </w:instrText>
      </w:r>
      <w:r w:rsidR="004E0F05" w:rsidRPr="005C3700">
        <w:rPr>
          <w:sz w:val="24"/>
          <w:szCs w:val="24"/>
        </w:rPr>
      </w:r>
      <w:r w:rsidR="004E0F05" w:rsidRPr="005C3700">
        <w:rPr>
          <w:sz w:val="24"/>
          <w:szCs w:val="24"/>
        </w:rPr>
        <w:fldChar w:fldCharType="separate"/>
      </w:r>
      <w:r w:rsidR="00644A23" w:rsidRPr="005C3700">
        <w:rPr>
          <w:sz w:val="24"/>
          <w:szCs w:val="24"/>
        </w:rPr>
        <w:t>3.3.14.3.2</w:t>
      </w:r>
      <w:r w:rsidR="004E0F05" w:rsidRPr="005C370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8"/>
      <w:r w:rsidR="0011695C">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59" w:name="_Ref299109207"/>
      <w:bookmarkStart w:id="560"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9"/>
      <w:bookmarkEnd w:id="560"/>
    </w:p>
    <w:p w:rsidR="00F21407" w:rsidRPr="00F21407" w:rsidRDefault="00F21407" w:rsidP="00644A23">
      <w:pPr>
        <w:pStyle w:val="affffff0"/>
        <w:widowControl w:val="0"/>
        <w:numPr>
          <w:ilvl w:val="0"/>
          <w:numId w:val="86"/>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644A23">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644A23" w:rsidRPr="00644A23">
        <w:rPr>
          <w:sz w:val="24"/>
          <w:szCs w:val="24"/>
        </w:rPr>
        <w:t>3.4.1.3</w:t>
      </w:r>
      <w:r w:rsidR="004E0F05">
        <w:fldChar w:fldCharType="end"/>
      </w:r>
      <w:r w:rsidRPr="00F21407">
        <w:rPr>
          <w:sz w:val="24"/>
          <w:szCs w:val="24"/>
        </w:rPr>
        <w:t xml:space="preserve"> настоящей Документации, по адресу: </w:t>
      </w:r>
      <w:r w:rsidR="00F744A3" w:rsidRPr="00F744A3">
        <w:rPr>
          <w:bCs/>
          <w:sz w:val="24"/>
          <w:szCs w:val="24"/>
        </w:rPr>
        <w:t xml:space="preserve">РФ, 398001, г. Липецк, ул. 50 лет НЛМК,  д. 33, </w:t>
      </w:r>
      <w:proofErr w:type="spellStart"/>
      <w:r w:rsidR="00F744A3" w:rsidRPr="00F744A3">
        <w:rPr>
          <w:bCs/>
          <w:sz w:val="24"/>
          <w:szCs w:val="24"/>
        </w:rPr>
        <w:t>каб</w:t>
      </w:r>
      <w:proofErr w:type="spellEnd"/>
      <w:r w:rsidR="00F744A3" w:rsidRPr="00F744A3">
        <w:rPr>
          <w:bCs/>
          <w:sz w:val="24"/>
          <w:szCs w:val="24"/>
        </w:rPr>
        <w:t xml:space="preserve">. №103, исполнительный сотрудник – Телятник Валентина Сергеевна, контактный телефон </w:t>
      </w:r>
      <w:r w:rsidR="00F744A3" w:rsidRPr="00F744A3">
        <w:rPr>
          <w:b/>
          <w:bCs/>
          <w:sz w:val="24"/>
          <w:szCs w:val="24"/>
        </w:rPr>
        <w:t>(4742) 22-83-04</w:t>
      </w:r>
      <w:r w:rsidRPr="00F744A3">
        <w:rPr>
          <w:sz w:val="24"/>
          <w:szCs w:val="24"/>
        </w:rPr>
        <w:t>.</w:t>
      </w:r>
      <w:r w:rsidRPr="00F214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644A23">
      <w:pPr>
        <w:pStyle w:val="aff6"/>
        <w:numPr>
          <w:ilvl w:val="0"/>
          <w:numId w:val="85"/>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644A23" w:rsidRPr="00644A23">
        <w:rPr>
          <w:sz w:val="24"/>
          <w:szCs w:val="24"/>
        </w:rPr>
        <w:t>1.1.1</w:t>
      </w:r>
      <w:r w:rsidR="004E0F05">
        <w:fldChar w:fldCharType="end"/>
      </w:r>
      <w:r w:rsidRPr="009C78C3">
        <w:rPr>
          <w:sz w:val="24"/>
          <w:szCs w:val="24"/>
        </w:rPr>
        <w:t>;</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9C78C3">
        <w:rPr>
          <w:sz w:val="24"/>
          <w:szCs w:val="24"/>
        </w:rPr>
        <w:t>.</w:t>
      </w:r>
    </w:p>
    <w:p w:rsidR="00F21407" w:rsidRPr="009C78C3" w:rsidRDefault="00F21407" w:rsidP="00644A23">
      <w:pPr>
        <w:pStyle w:val="affffff0"/>
        <w:widowControl w:val="0"/>
        <w:numPr>
          <w:ilvl w:val="0"/>
          <w:numId w:val="86"/>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AB3823">
        <w:fldChar w:fldCharType="begin"/>
      </w:r>
      <w:r w:rsidR="00AB3823">
        <w:rPr>
          <w:sz w:val="24"/>
          <w:szCs w:val="24"/>
        </w:rPr>
        <w:instrText xml:space="preserve"> REF _Ref518915870 \r \h </w:instrText>
      </w:r>
      <w:r w:rsidR="00AB3823">
        <w:fldChar w:fldCharType="separate"/>
      </w:r>
      <w:r w:rsidR="00644A23">
        <w:rPr>
          <w:sz w:val="24"/>
          <w:szCs w:val="24"/>
        </w:rPr>
        <w:t>3.3.14.6</w:t>
      </w:r>
      <w:r w:rsidR="00AB3823">
        <w:fldChar w:fldCharType="end"/>
      </w:r>
      <w:r w:rsidR="00AB3823">
        <w:t xml:space="preserve"> </w:t>
      </w:r>
      <w:r w:rsidRPr="009C78C3">
        <w:rPr>
          <w:sz w:val="24"/>
          <w:szCs w:val="24"/>
        </w:rPr>
        <w:t>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1" w:name="_Ref442263553"/>
      <w:bookmarkStart w:id="562"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1"/>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 xml:space="preserve">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w:t>
      </w:r>
      <w:r w:rsidRPr="009C78C3">
        <w:rPr>
          <w:szCs w:val="24"/>
        </w:rPr>
        <w:lastRenderedPageBreak/>
        <w:t>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C78C3">
        <w:rPr>
          <w:szCs w:val="24"/>
        </w:rPr>
        <w:t>дств пр</w:t>
      </w:r>
      <w:proofErr w:type="gramEnd"/>
      <w:r w:rsidRPr="009C78C3">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proofErr w:type="gramStart"/>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w:t>
      </w:r>
      <w:r w:rsidRPr="00F744A3">
        <w:rPr>
          <w:rFonts w:eastAsia="Calibri"/>
          <w:szCs w:val="24"/>
          <w:lang w:eastAsia="en-US"/>
        </w:rPr>
        <w:t xml:space="preserve">вместе с Анкетой Участника (п. </w:t>
      </w:r>
      <w:r w:rsidR="004E0F05" w:rsidRPr="00F744A3">
        <w:fldChar w:fldCharType="begin"/>
      </w:r>
      <w:r w:rsidR="004E0F05" w:rsidRPr="00F744A3">
        <w:instrText xml:space="preserve"> REF _Ref55335823 \r \h  \* MERGEFORMAT </w:instrText>
      </w:r>
      <w:r w:rsidR="004E0F05" w:rsidRPr="00F744A3">
        <w:fldChar w:fldCharType="separate"/>
      </w:r>
      <w:r w:rsidR="00644A23" w:rsidRPr="00F744A3">
        <w:rPr>
          <w:rFonts w:eastAsia="Calibri"/>
          <w:szCs w:val="24"/>
          <w:lang w:eastAsia="en-US"/>
        </w:rPr>
        <w:t>5.7</w:t>
      </w:r>
      <w:r w:rsidR="004E0F05" w:rsidRPr="00F744A3">
        <w:fldChar w:fldCharType="end"/>
      </w:r>
      <w:r w:rsidRPr="00F744A3">
        <w:rPr>
          <w:rFonts w:eastAsia="Calibri"/>
          <w:szCs w:val="24"/>
          <w:lang w:eastAsia="en-US"/>
        </w:rPr>
        <w:t xml:space="preserve">) Участник обязан направить на электронную почту </w:t>
      </w:r>
      <w:r w:rsidR="00F744A3" w:rsidRPr="00F744A3">
        <w:rPr>
          <w:rFonts w:eastAsia="Calibri"/>
          <w:szCs w:val="24"/>
          <w:lang w:eastAsia="en-US"/>
        </w:rPr>
        <w:t>специалисту I категории отдела закупочной деятельности Управления логистики и МТО филиала ПАО «МРСК Центра» - Липецкэнерго» Телятник Валентине Сергеевне</w:t>
      </w:r>
      <w:proofErr w:type="gramEnd"/>
      <w:r w:rsidR="00F744A3" w:rsidRPr="00F744A3">
        <w:rPr>
          <w:rFonts w:eastAsia="Calibri"/>
          <w:szCs w:val="24"/>
          <w:lang w:eastAsia="en-US"/>
        </w:rPr>
        <w:t xml:space="preserve"> - контактный телефон </w:t>
      </w:r>
      <w:r w:rsidR="00F744A3" w:rsidRPr="00F744A3">
        <w:rPr>
          <w:rFonts w:eastAsia="Calibri"/>
          <w:b/>
          <w:szCs w:val="24"/>
          <w:lang w:eastAsia="en-US"/>
        </w:rPr>
        <w:t>(4742) 22-83-04</w:t>
      </w:r>
      <w:r w:rsidR="00F744A3" w:rsidRPr="00F744A3">
        <w:rPr>
          <w:rFonts w:eastAsia="Calibri"/>
          <w:szCs w:val="24"/>
          <w:lang w:eastAsia="en-US"/>
        </w:rPr>
        <w:t xml:space="preserve">, адрес электронной почты: </w:t>
      </w:r>
      <w:hyperlink r:id="rId33" w:history="1">
        <w:r w:rsidR="00F744A3" w:rsidRPr="00F744A3">
          <w:rPr>
            <w:rStyle w:val="a7"/>
            <w:rFonts w:eastAsia="Calibri"/>
            <w:szCs w:val="24"/>
            <w:lang w:eastAsia="en-US"/>
          </w:rPr>
          <w:t>telyatnik.vs@mrsk-1.ru</w:t>
        </w:r>
      </w:hyperlink>
      <w:r w:rsidRPr="00F744A3">
        <w:rPr>
          <w:rFonts w:eastAsia="Calibri"/>
          <w:szCs w:val="24"/>
          <w:lang w:eastAsia="en-US"/>
        </w:rPr>
        <w:t>. Данные</w:t>
      </w:r>
      <w:r w:rsidRPr="009C78C3">
        <w:rPr>
          <w:rFonts w:eastAsia="Calibri"/>
          <w:szCs w:val="24"/>
          <w:lang w:eastAsia="en-US"/>
        </w:rPr>
        <w:t xml:space="preserve"> документы необходимо направить Заказчику </w:t>
      </w:r>
      <w:r w:rsidRPr="009C78C3">
        <w:rPr>
          <w:szCs w:val="24"/>
        </w:rPr>
        <w:t xml:space="preserve">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bookmarkStart w:id="563" w:name="_Ref469321316"/>
      <w:r w:rsidRPr="009C78C3">
        <w:rPr>
          <w:rFonts w:eastAsia="Calibri"/>
          <w:szCs w:val="24"/>
          <w:lang w:eastAsia="en-US"/>
        </w:rPr>
        <w:t>Реквизиты</w:t>
      </w:r>
      <w:r w:rsidRPr="009C78C3">
        <w:rPr>
          <w:szCs w:val="24"/>
        </w:rPr>
        <w:t xml:space="preserve"> Заказчика для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563"/>
    </w:p>
    <w:p w:rsidR="00F744A3" w:rsidRDefault="00F744A3" w:rsidP="00F744A3">
      <w:pPr>
        <w:spacing w:line="240" w:lineRule="auto"/>
        <w:jc w:val="center"/>
        <w:rPr>
          <w:sz w:val="24"/>
          <w:szCs w:val="24"/>
          <w:u w:val="single"/>
        </w:rPr>
      </w:pPr>
      <w:r>
        <w:rPr>
          <w:sz w:val="24"/>
          <w:szCs w:val="24"/>
          <w:u w:val="single"/>
        </w:rPr>
        <w:t>Получатель платежа:  Филиал ПАО «МРСК Центра» - «Липецкэнерго»</w:t>
      </w:r>
    </w:p>
    <w:p w:rsidR="00F744A3" w:rsidRDefault="00F744A3" w:rsidP="00F744A3">
      <w:pPr>
        <w:spacing w:line="240" w:lineRule="auto"/>
        <w:jc w:val="center"/>
        <w:rPr>
          <w:sz w:val="24"/>
          <w:szCs w:val="24"/>
        </w:rPr>
      </w:pPr>
      <w:r>
        <w:rPr>
          <w:sz w:val="24"/>
          <w:szCs w:val="24"/>
        </w:rPr>
        <w:t>ИНН 6901067107 КПП 482402001</w:t>
      </w:r>
    </w:p>
    <w:p w:rsidR="00F744A3" w:rsidRDefault="00F744A3" w:rsidP="00F744A3">
      <w:pPr>
        <w:spacing w:line="240" w:lineRule="auto"/>
        <w:jc w:val="center"/>
        <w:rPr>
          <w:sz w:val="24"/>
          <w:szCs w:val="24"/>
        </w:rPr>
      </w:pPr>
      <w:r>
        <w:rPr>
          <w:sz w:val="24"/>
          <w:szCs w:val="24"/>
        </w:rPr>
        <w:t xml:space="preserve">Банк: Липецкое отделение </w:t>
      </w:r>
      <w:r>
        <w:rPr>
          <w:sz w:val="24"/>
          <w:szCs w:val="24"/>
          <w:lang w:val="en-US"/>
        </w:rPr>
        <w:t>N</w:t>
      </w:r>
      <w:r>
        <w:rPr>
          <w:sz w:val="24"/>
          <w:szCs w:val="24"/>
        </w:rPr>
        <w:t>8593 ПАО Сбербанк</w:t>
      </w:r>
    </w:p>
    <w:p w:rsidR="00F744A3" w:rsidRDefault="00F744A3" w:rsidP="00F744A3">
      <w:pPr>
        <w:spacing w:line="240" w:lineRule="auto"/>
        <w:jc w:val="center"/>
        <w:rPr>
          <w:sz w:val="24"/>
          <w:szCs w:val="24"/>
        </w:rPr>
      </w:pPr>
      <w:proofErr w:type="gramStart"/>
      <w:r>
        <w:rPr>
          <w:sz w:val="24"/>
          <w:szCs w:val="24"/>
        </w:rPr>
        <w:t>Р</w:t>
      </w:r>
      <w:proofErr w:type="gramEnd"/>
      <w:r>
        <w:rPr>
          <w:sz w:val="24"/>
          <w:szCs w:val="24"/>
        </w:rPr>
        <w:t>/счет   40702810235000010115</w:t>
      </w:r>
    </w:p>
    <w:p w:rsidR="00F744A3" w:rsidRDefault="00F744A3" w:rsidP="00F744A3">
      <w:pPr>
        <w:spacing w:line="240" w:lineRule="auto"/>
        <w:jc w:val="center"/>
        <w:rPr>
          <w:sz w:val="24"/>
          <w:szCs w:val="24"/>
        </w:rPr>
      </w:pPr>
      <w:r>
        <w:rPr>
          <w:sz w:val="24"/>
          <w:szCs w:val="24"/>
        </w:rPr>
        <w:t>к/с  30101810800000000604</w:t>
      </w:r>
    </w:p>
    <w:p w:rsidR="00F744A3" w:rsidRPr="001E3137" w:rsidRDefault="00F744A3" w:rsidP="00F744A3">
      <w:pPr>
        <w:pStyle w:val="aff6"/>
        <w:numPr>
          <w:ilvl w:val="0"/>
          <w:numId w:val="0"/>
        </w:numPr>
        <w:tabs>
          <w:tab w:val="left" w:pos="2127"/>
        </w:tabs>
        <w:spacing w:line="240" w:lineRule="auto"/>
        <w:ind w:left="2847"/>
        <w:rPr>
          <w:sz w:val="24"/>
          <w:szCs w:val="24"/>
        </w:rPr>
      </w:pPr>
      <w:r>
        <w:rPr>
          <w:sz w:val="24"/>
          <w:szCs w:val="24"/>
        </w:rPr>
        <w:t xml:space="preserve">                       БИК 044206604</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644A23">
      <w:pPr>
        <w:pStyle w:val="a1"/>
        <w:numPr>
          <w:ilvl w:val="0"/>
          <w:numId w:val="88"/>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644A23" w:rsidRPr="00644A23">
        <w:rPr>
          <w:sz w:val="24"/>
          <w:szCs w:val="24"/>
        </w:rPr>
        <w:t>3.14</w:t>
      </w:r>
      <w:r w:rsidR="004E0F05">
        <w:fldChar w:fldCharType="end"/>
      </w:r>
      <w:r w:rsidRPr="009C78C3">
        <w:rPr>
          <w:sz w:val="24"/>
          <w:szCs w:val="24"/>
        </w:rPr>
        <w:t>);</w:t>
      </w:r>
    </w:p>
    <w:p w:rsidR="006D05F2" w:rsidRPr="009C78C3" w:rsidRDefault="006D05F2" w:rsidP="00644A23">
      <w:pPr>
        <w:pStyle w:val="a1"/>
        <w:numPr>
          <w:ilvl w:val="0"/>
          <w:numId w:val="88"/>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AB3823" w:rsidRPr="00AB3823" w:rsidRDefault="00AB3823" w:rsidP="00AB3823">
      <w:pPr>
        <w:widowControl w:val="0"/>
        <w:numPr>
          <w:ilvl w:val="3"/>
          <w:numId w:val="38"/>
        </w:numPr>
        <w:tabs>
          <w:tab w:val="left" w:pos="1620"/>
        </w:tabs>
        <w:suppressAutoHyphens w:val="0"/>
        <w:spacing w:line="264" w:lineRule="auto"/>
        <w:ind w:left="0" w:firstLine="540"/>
        <w:rPr>
          <w:sz w:val="24"/>
          <w:szCs w:val="24"/>
        </w:rPr>
      </w:pPr>
      <w:bookmarkStart w:id="564" w:name="_Ref467752355"/>
      <w:r w:rsidRPr="00AB3823">
        <w:rPr>
          <w:sz w:val="24"/>
          <w:szCs w:val="24"/>
        </w:rPr>
        <w:t>Участник закупки утрачивает обеспечение в случаях:</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уклонение или отказ участника закупки от заключения договора;</w:t>
      </w:r>
    </w:p>
    <w:p w:rsidR="00AB3823" w:rsidRPr="00AB3823" w:rsidRDefault="00AB3823" w:rsidP="00644A23">
      <w:pPr>
        <w:pStyle w:val="35"/>
        <w:widowControl w:val="0"/>
        <w:numPr>
          <w:ilvl w:val="4"/>
          <w:numId w:val="98"/>
        </w:numPr>
        <w:tabs>
          <w:tab w:val="left" w:pos="0"/>
        </w:tabs>
        <w:suppressAutoHyphens w:val="0"/>
        <w:ind w:left="1418"/>
        <w:rPr>
          <w:sz w:val="24"/>
          <w:szCs w:val="24"/>
        </w:rPr>
      </w:pPr>
      <w:proofErr w:type="spellStart"/>
      <w:r w:rsidRPr="00AB3823">
        <w:rPr>
          <w:sz w:val="24"/>
          <w:szCs w:val="24"/>
        </w:rPr>
        <w:t>непредоставление</w:t>
      </w:r>
      <w:proofErr w:type="spellEnd"/>
      <w:r w:rsidRPr="00AB3823">
        <w:rPr>
          <w:sz w:val="24"/>
          <w:szCs w:val="24"/>
        </w:rPr>
        <w:t xml:space="preserve"> или предоставление с нарушением условий, </w:t>
      </w:r>
      <w:r w:rsidRPr="00AB3823">
        <w:rPr>
          <w:sz w:val="24"/>
          <w:szCs w:val="24"/>
        </w:rPr>
        <w:lastRenderedPageBreak/>
        <w:t>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5" w:name="_Ref518915870"/>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2"/>
      <w:bookmarkEnd w:id="564"/>
      <w:bookmarkEnd w:id="565"/>
    </w:p>
    <w:p w:rsidR="00717F60" w:rsidRPr="00E71A48" w:rsidRDefault="00717F60" w:rsidP="00E71A48">
      <w:pPr>
        <w:pStyle w:val="2"/>
        <w:tabs>
          <w:tab w:val="clear" w:pos="0"/>
          <w:tab w:val="clear" w:pos="1700"/>
          <w:tab w:val="num" w:pos="709"/>
        </w:tabs>
        <w:spacing w:line="264" w:lineRule="auto"/>
      </w:pPr>
      <w:bookmarkStart w:id="566" w:name="_Ref305973214"/>
      <w:bookmarkStart w:id="567" w:name="_Toc471897533"/>
      <w:r w:rsidRPr="00E71A48">
        <w:t>Подача Заявок и их прием</w:t>
      </w:r>
      <w:bookmarkStart w:id="568" w:name="_Ref56229451"/>
      <w:bookmarkEnd w:id="537"/>
      <w:bookmarkEnd w:id="566"/>
      <w:bookmarkEnd w:id="567"/>
    </w:p>
    <w:p w:rsidR="00717F60" w:rsidRPr="00E71A48" w:rsidRDefault="00717F60" w:rsidP="00E71A48">
      <w:pPr>
        <w:pStyle w:val="3"/>
        <w:spacing w:line="264" w:lineRule="auto"/>
        <w:rPr>
          <w:szCs w:val="24"/>
        </w:rPr>
      </w:pPr>
      <w:bookmarkStart w:id="569" w:name="_Toc439323707"/>
      <w:bookmarkStart w:id="570" w:name="_Toc440361341"/>
      <w:bookmarkStart w:id="571" w:name="_Toc440376096"/>
      <w:bookmarkStart w:id="572" w:name="_Toc440376223"/>
      <w:bookmarkStart w:id="573" w:name="_Toc440382488"/>
      <w:bookmarkStart w:id="574" w:name="_Toc440447158"/>
      <w:bookmarkStart w:id="575" w:name="_Toc440620838"/>
      <w:bookmarkStart w:id="576" w:name="_Toc440631473"/>
      <w:bookmarkStart w:id="577" w:name="_Toc440875713"/>
      <w:bookmarkStart w:id="578" w:name="_Toc441131737"/>
      <w:bookmarkStart w:id="579" w:name="_Toc465865178"/>
      <w:bookmarkStart w:id="580" w:name="_Toc468976323"/>
      <w:bookmarkStart w:id="581" w:name="_Toc469483052"/>
      <w:bookmarkStart w:id="582" w:name="_Toc471897534"/>
      <w:r w:rsidRPr="00E71A48">
        <w:rPr>
          <w:szCs w:val="24"/>
        </w:rPr>
        <w:t>Подача Заявок через ЭТП</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F744A3" w:rsidRPr="00F744A3">
        <w:rPr>
          <w:b/>
          <w:bCs w:val="0"/>
          <w:sz w:val="24"/>
          <w:szCs w:val="24"/>
        </w:rPr>
        <w:t>0</w:t>
      </w:r>
      <w:r w:rsidR="00127DAE">
        <w:rPr>
          <w:b/>
          <w:bCs w:val="0"/>
          <w:sz w:val="24"/>
          <w:szCs w:val="24"/>
        </w:rPr>
        <w:t>4</w:t>
      </w:r>
      <w:bookmarkStart w:id="584" w:name="_GoBack"/>
      <w:bookmarkEnd w:id="584"/>
      <w:r w:rsidR="002B5044" w:rsidRPr="00F744A3">
        <w:rPr>
          <w:b/>
          <w:bCs w:val="0"/>
          <w:sz w:val="24"/>
          <w:szCs w:val="24"/>
        </w:rPr>
        <w:t xml:space="preserve"> </w:t>
      </w:r>
      <w:r w:rsidR="00F744A3" w:rsidRPr="00F744A3">
        <w:rPr>
          <w:b/>
          <w:bCs w:val="0"/>
          <w:sz w:val="24"/>
          <w:szCs w:val="24"/>
        </w:rPr>
        <w:t>октября</w:t>
      </w:r>
      <w:r w:rsidR="002B5044" w:rsidRPr="00F744A3">
        <w:rPr>
          <w:b/>
          <w:bCs w:val="0"/>
          <w:sz w:val="24"/>
          <w:szCs w:val="24"/>
        </w:rPr>
        <w:t xml:space="preserve"> </w:t>
      </w:r>
      <w:r w:rsidR="009C1997" w:rsidRPr="00F744A3">
        <w:rPr>
          <w:b/>
          <w:bCs w:val="0"/>
          <w:sz w:val="24"/>
          <w:szCs w:val="24"/>
        </w:rPr>
        <w:t>2018</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812BD9">
        <w:rPr>
          <w:bCs w:val="0"/>
          <w:sz w:val="24"/>
          <w:szCs w:val="24"/>
        </w:rPr>
        <w:fldChar w:fldCharType="begin"/>
      </w:r>
      <w:r w:rsidR="00BF60B6">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3"/>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5" w:name="_Ref115077798"/>
      <w:bookmarkStart w:id="586" w:name="_Toc439323708"/>
      <w:bookmarkStart w:id="587" w:name="_Toc440361342"/>
      <w:bookmarkStart w:id="588" w:name="_Toc440376097"/>
      <w:bookmarkStart w:id="589" w:name="_Toc440376224"/>
      <w:bookmarkStart w:id="590" w:name="_Toc440382489"/>
      <w:bookmarkStart w:id="591" w:name="_Toc440447159"/>
      <w:bookmarkStart w:id="592" w:name="_Toc440620839"/>
      <w:bookmarkStart w:id="593" w:name="_Toc440631474"/>
      <w:bookmarkStart w:id="594" w:name="_Toc440875714"/>
      <w:bookmarkStart w:id="595" w:name="_Toc441131738"/>
      <w:bookmarkStart w:id="596" w:name="_Toc465865179"/>
      <w:bookmarkStart w:id="597" w:name="_Toc468976324"/>
      <w:bookmarkStart w:id="598" w:name="_Toc469483053"/>
      <w:bookmarkStart w:id="599"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bookmarkEnd w:id="568"/>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600" w:name="_Ref303683883"/>
      <w:bookmarkStart w:id="601" w:name="_Toc471897536"/>
      <w:r w:rsidRPr="009C78C3">
        <w:t xml:space="preserve">Изменение и отзыв </w:t>
      </w:r>
      <w:r w:rsidR="004B5EB3" w:rsidRPr="009C78C3">
        <w:t>Заявк</w:t>
      </w:r>
      <w:r w:rsidRPr="009C78C3">
        <w:t>и</w:t>
      </w:r>
      <w:bookmarkEnd w:id="600"/>
      <w:bookmarkEnd w:id="601"/>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2"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lastRenderedPageBreak/>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644A23" w:rsidRPr="00644A23">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644A23" w:rsidRPr="00644A23">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3" w:name="_Ref468195580"/>
      <w:bookmarkStart w:id="604" w:name="_Ref468195629"/>
      <w:bookmarkStart w:id="605" w:name="_Toc471897537"/>
      <w:r w:rsidRPr="00E71A48">
        <w:t>Оценка Заявок и проведение переговоров</w:t>
      </w:r>
      <w:bookmarkEnd w:id="602"/>
      <w:bookmarkEnd w:id="603"/>
      <w:bookmarkEnd w:id="604"/>
      <w:bookmarkEnd w:id="605"/>
      <w:r w:rsidRPr="00E71A48">
        <w:t xml:space="preserve"> </w:t>
      </w:r>
    </w:p>
    <w:p w:rsidR="00717F60" w:rsidRPr="00E71A48" w:rsidRDefault="00717F60" w:rsidP="00E71A48">
      <w:pPr>
        <w:pStyle w:val="3"/>
        <w:spacing w:line="264" w:lineRule="auto"/>
        <w:rPr>
          <w:szCs w:val="24"/>
        </w:rPr>
      </w:pPr>
      <w:bookmarkStart w:id="606" w:name="_Toc439323711"/>
      <w:bookmarkStart w:id="607" w:name="_Toc440361345"/>
      <w:bookmarkStart w:id="608" w:name="_Toc440376100"/>
      <w:bookmarkStart w:id="609" w:name="_Toc440376227"/>
      <w:bookmarkStart w:id="610" w:name="_Toc440382492"/>
      <w:bookmarkStart w:id="611" w:name="_Toc440447162"/>
      <w:bookmarkStart w:id="612" w:name="_Toc440620842"/>
      <w:bookmarkStart w:id="613" w:name="_Toc440631477"/>
      <w:bookmarkStart w:id="614" w:name="_Toc440875717"/>
      <w:bookmarkStart w:id="615" w:name="_Toc441131741"/>
      <w:bookmarkStart w:id="616" w:name="_Toc465865182"/>
      <w:bookmarkStart w:id="617" w:name="_Toc468976327"/>
      <w:bookmarkStart w:id="618" w:name="_Toc469483056"/>
      <w:bookmarkStart w:id="619" w:name="_Toc471897538"/>
      <w:r w:rsidRPr="00E71A48">
        <w:rPr>
          <w:szCs w:val="24"/>
        </w:rPr>
        <w:t>Общие положения</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644A23" w:rsidRPr="00644A23">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644A23" w:rsidRPr="00644A23">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20" w:name="_Ref93089454"/>
      <w:bookmarkStart w:id="621" w:name="_Toc439323712"/>
      <w:bookmarkStart w:id="622" w:name="_Toc440361346"/>
      <w:bookmarkStart w:id="623" w:name="_Toc440376101"/>
      <w:bookmarkStart w:id="624" w:name="_Toc440376228"/>
      <w:bookmarkStart w:id="625" w:name="_Toc440382493"/>
      <w:bookmarkStart w:id="626" w:name="_Toc440447163"/>
      <w:bookmarkStart w:id="627" w:name="_Toc440620843"/>
      <w:bookmarkStart w:id="628" w:name="_Toc440631478"/>
      <w:bookmarkStart w:id="629" w:name="_Toc440875718"/>
      <w:bookmarkStart w:id="630" w:name="_Toc441131742"/>
      <w:bookmarkStart w:id="631" w:name="_Toc465865183"/>
      <w:bookmarkStart w:id="632" w:name="_Toc468976328"/>
      <w:bookmarkStart w:id="633" w:name="_Toc469483057"/>
      <w:bookmarkStart w:id="634" w:name="_Toc471897539"/>
      <w:r w:rsidRPr="00E71A48">
        <w:rPr>
          <w:szCs w:val="24"/>
        </w:rPr>
        <w:t>Отборочная стадия</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lastRenderedPageBreak/>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5"/>
      <w:bookmarkEnd w:id="636"/>
    </w:p>
    <w:p w:rsidR="00F4128C" w:rsidRPr="008E312A" w:rsidRDefault="008E312A" w:rsidP="00644A23">
      <w:pPr>
        <w:pStyle w:val="affffff0"/>
        <w:widowControl w:val="0"/>
        <w:numPr>
          <w:ilvl w:val="0"/>
          <w:numId w:val="83"/>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644A23" w:rsidRDefault="00644A23" w:rsidP="00644A23">
      <w:pPr>
        <w:pStyle w:val="affffff0"/>
        <w:widowControl w:val="0"/>
        <w:numPr>
          <w:ilvl w:val="0"/>
          <w:numId w:val="83"/>
        </w:numPr>
        <w:tabs>
          <w:tab w:val="left" w:pos="426"/>
        </w:tabs>
        <w:autoSpaceDE w:val="0"/>
        <w:spacing w:line="264" w:lineRule="auto"/>
        <w:rPr>
          <w:sz w:val="24"/>
          <w:szCs w:val="24"/>
        </w:rPr>
      </w:pPr>
      <w:r w:rsidRPr="00644A23">
        <w:rPr>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8E312A" w:rsidRDefault="00F4128C" w:rsidP="00644A23">
      <w:pPr>
        <w:pStyle w:val="affffff0"/>
        <w:widowControl w:val="0"/>
        <w:numPr>
          <w:ilvl w:val="0"/>
          <w:numId w:val="83"/>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Pr="008E312A">
        <w:rPr>
          <w:sz w:val="24"/>
          <w:szCs w:val="24"/>
        </w:rPr>
        <w:t>;</w:t>
      </w:r>
    </w:p>
    <w:p w:rsidR="00F4128C" w:rsidRPr="008B51A2" w:rsidRDefault="00F620A0" w:rsidP="00644A23">
      <w:pPr>
        <w:pStyle w:val="affffff0"/>
        <w:widowControl w:val="0"/>
        <w:numPr>
          <w:ilvl w:val="0"/>
          <w:numId w:val="83"/>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644A23">
      <w:pPr>
        <w:pStyle w:val="affffff0"/>
        <w:widowControl w:val="0"/>
        <w:numPr>
          <w:ilvl w:val="0"/>
          <w:numId w:val="83"/>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644A23" w:rsidRDefault="00644A23" w:rsidP="00644A23">
      <w:pPr>
        <w:pStyle w:val="affffff0"/>
        <w:widowControl w:val="0"/>
        <w:numPr>
          <w:ilvl w:val="0"/>
          <w:numId w:val="83"/>
        </w:numPr>
        <w:tabs>
          <w:tab w:val="left" w:pos="426"/>
        </w:tabs>
        <w:autoSpaceDE w:val="0"/>
        <w:spacing w:line="264" w:lineRule="auto"/>
        <w:rPr>
          <w:sz w:val="24"/>
          <w:szCs w:val="24"/>
        </w:rPr>
      </w:pPr>
      <w:r w:rsidRPr="00644A23">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7"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007F3FB7" w:rsidRPr="00E71A48">
        <w:rPr>
          <w:sz w:val="24"/>
          <w:szCs w:val="24"/>
        </w:rPr>
        <w:t>).</w:t>
      </w:r>
      <w:bookmarkEnd w:id="637"/>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8" w:name="_Ref303670674"/>
      <w:bookmarkStart w:id="639" w:name="_Toc439323713"/>
      <w:bookmarkStart w:id="640" w:name="_Toc440361347"/>
      <w:bookmarkStart w:id="641" w:name="_Toc440376102"/>
      <w:bookmarkStart w:id="642" w:name="_Toc440376229"/>
      <w:bookmarkStart w:id="643" w:name="_Toc440382494"/>
      <w:bookmarkStart w:id="644" w:name="_Toc440447164"/>
      <w:bookmarkStart w:id="645" w:name="_Toc440620844"/>
      <w:bookmarkStart w:id="646" w:name="_Toc440631479"/>
      <w:bookmarkStart w:id="647" w:name="_Toc440875719"/>
      <w:bookmarkStart w:id="648" w:name="_Toc441131743"/>
      <w:bookmarkStart w:id="649" w:name="_Toc465865184"/>
      <w:bookmarkStart w:id="650" w:name="_Toc468976329"/>
      <w:bookmarkStart w:id="651" w:name="_Toc469483058"/>
      <w:bookmarkStart w:id="652" w:name="_Toc471897540"/>
      <w:r w:rsidRPr="00E71A48">
        <w:rPr>
          <w:szCs w:val="24"/>
        </w:rPr>
        <w:t>Проведение переговоров</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w:t>
      </w:r>
      <w:r w:rsidRPr="00E71A48">
        <w:rPr>
          <w:sz w:val="24"/>
          <w:szCs w:val="24"/>
        </w:rPr>
        <w:lastRenderedPageBreak/>
        <w:t xml:space="preserve">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3" w:name="_Ref306138385"/>
      <w:bookmarkStart w:id="654" w:name="_Toc439323714"/>
      <w:bookmarkStart w:id="655" w:name="_Toc440361348"/>
      <w:bookmarkStart w:id="656" w:name="_Toc440376103"/>
      <w:bookmarkStart w:id="657" w:name="_Toc440376230"/>
      <w:bookmarkStart w:id="658" w:name="_Toc440382495"/>
      <w:bookmarkStart w:id="659" w:name="_Toc440447165"/>
      <w:bookmarkStart w:id="660" w:name="_Toc440620845"/>
      <w:bookmarkStart w:id="661" w:name="_Toc440631480"/>
      <w:bookmarkStart w:id="662" w:name="_Toc440875720"/>
      <w:bookmarkStart w:id="663" w:name="_Toc441131744"/>
      <w:bookmarkStart w:id="664" w:name="_Toc465865185"/>
      <w:bookmarkStart w:id="665" w:name="_Toc468976330"/>
      <w:bookmarkStart w:id="666" w:name="_Toc469483059"/>
      <w:bookmarkStart w:id="667" w:name="_Toc471897541"/>
      <w:r w:rsidRPr="00E71A48">
        <w:rPr>
          <w:szCs w:val="24"/>
        </w:rPr>
        <w:t>Оценочная стадия</w:t>
      </w:r>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644A23" w:rsidRPr="00644A23">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8" w:name="_Ref303250967"/>
      <w:bookmarkStart w:id="669" w:name="_Toc305697378"/>
      <w:bookmarkStart w:id="670" w:name="_Toc471897542"/>
      <w:bookmarkStart w:id="671" w:name="_Toc255985696"/>
      <w:r w:rsidRPr="00E71A48">
        <w:t>Аукционная процедура понижени</w:t>
      </w:r>
      <w:r w:rsidR="00E60F8E" w:rsidRPr="00E71A48">
        <w:t>я</w:t>
      </w:r>
      <w:r w:rsidRPr="00E71A48">
        <w:t xml:space="preserve"> цены (переторжка)</w:t>
      </w:r>
      <w:bookmarkEnd w:id="668"/>
      <w:bookmarkEnd w:id="669"/>
      <w:bookmarkEnd w:id="670"/>
      <w:r w:rsidRPr="00E71A48">
        <w:t xml:space="preserve"> </w:t>
      </w:r>
    </w:p>
    <w:bookmarkEnd w:id="671"/>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2"/>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3"/>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644A23" w:rsidRPr="00644A23">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 xml:space="preserve">о проведении повторной процедуры переторжки принимает Закупочная </w:t>
      </w:r>
      <w:r w:rsidRPr="008B51A2">
        <w:rPr>
          <w:sz w:val="24"/>
          <w:szCs w:val="24"/>
          <w:lang w:eastAsia="ru-RU"/>
        </w:rPr>
        <w:lastRenderedPageBreak/>
        <w:t>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644A23" w:rsidRPr="00644A23">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644A23" w:rsidRPr="00644A23">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4"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5" w:name="_Ref465847813"/>
      <w:bookmarkStart w:id="676"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5"/>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6"/>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644A23" w:rsidRPr="00644A23">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644A23" w:rsidRPr="00644A23">
        <w:rPr>
          <w:rFonts w:eastAsia="Times New Roman,Italic"/>
          <w:bCs w:val="0"/>
          <w:iCs/>
          <w:sz w:val="24"/>
          <w:szCs w:val="24"/>
        </w:rPr>
        <w:t>3.7.8</w:t>
      </w:r>
      <w:r w:rsidR="004E0F05">
        <w:fldChar w:fldCharType="end"/>
      </w:r>
      <w:r w:rsidRPr="006D76B4">
        <w:rPr>
          <w:rFonts w:eastAsia="Times New Roman,Italic"/>
          <w:bCs w:val="0"/>
          <w:iCs/>
          <w:sz w:val="24"/>
          <w:szCs w:val="24"/>
        </w:rPr>
        <w:t xml:space="preserve">, </w:t>
      </w:r>
      <w:proofErr w:type="gramStart"/>
      <w:r w:rsidRPr="006D76B4">
        <w:rPr>
          <w:rFonts w:eastAsia="Times New Roman,Italic"/>
          <w:bCs w:val="0"/>
          <w:iCs/>
          <w:sz w:val="24"/>
          <w:szCs w:val="24"/>
        </w:rPr>
        <w:t>предоставляет документы</w:t>
      </w:r>
      <w:proofErr w:type="gramEnd"/>
      <w:r w:rsidRPr="006D76B4">
        <w:rPr>
          <w:rFonts w:eastAsia="Times New Roman,Italic"/>
          <w:bCs w:val="0"/>
          <w:iCs/>
          <w:sz w:val="24"/>
          <w:szCs w:val="24"/>
        </w:rPr>
        <w:t xml:space="preserve">,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w:t>
      </w:r>
      <w:proofErr w:type="gramEnd"/>
      <w:r w:rsidRPr="006D76B4">
        <w:rPr>
          <w:rFonts w:eastAsia="Times New Roman,Italic"/>
          <w:bCs w:val="0"/>
          <w:iCs/>
          <w:sz w:val="24"/>
          <w:szCs w:val="24"/>
        </w:rPr>
        <w:t xml:space="preserve">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7" w:name="_Ref471897245"/>
      <w:bookmarkStart w:id="678" w:name="_Toc471897543"/>
      <w:bookmarkStart w:id="679" w:name="_Ref303681924"/>
      <w:bookmarkStart w:id="680" w:name="_Ref303683914"/>
      <w:r w:rsidRPr="00845038">
        <w:t>О приоритете закупки работ, выполняемых российскими лицами, по отношению к работам, выполняемым иностранными лицами</w:t>
      </w:r>
      <w:bookmarkEnd w:id="677"/>
      <w:bookmarkEnd w:id="678"/>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w:t>
      </w:r>
      <w:proofErr w:type="spellStart"/>
      <w:r w:rsidRPr="00224D1B">
        <w:rPr>
          <w:sz w:val="24"/>
          <w:szCs w:val="24"/>
        </w:rPr>
        <w:t>Россети</w:t>
      </w:r>
      <w:proofErr w:type="spellEnd"/>
      <w:r w:rsidRPr="00224D1B">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w:t>
      </w:r>
      <w:r w:rsidRPr="00224D1B">
        <w:rPr>
          <w:sz w:val="24"/>
          <w:szCs w:val="24"/>
        </w:rPr>
        <w:lastRenderedPageBreak/>
        <w:t>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F744A3"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224D1B">
        <w:rPr>
          <w:i/>
          <w:sz w:val="24"/>
          <w:szCs w:val="24"/>
          <w:lang w:val="en-US"/>
        </w:rPr>
        <w:t>k</w:t>
      </w:r>
      <w:proofErr w:type="gramEnd"/>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w:t>
      </w:r>
      <w:r w:rsidRPr="00F744A3">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4E0F05">
        <w:fldChar w:fldCharType="begin"/>
      </w:r>
      <w:r w:rsidR="004E0F05">
        <w:instrText xml:space="preserve"> REF _Ref303251044 \r \h  \* MERGEFORMAT </w:instrText>
      </w:r>
      <w:r w:rsidR="004E0F05">
        <w:fldChar w:fldCharType="separate"/>
      </w:r>
      <w:r w:rsidR="00644A23" w:rsidRPr="00644A23">
        <w:rPr>
          <w:rFonts w:ascii="Times New Roman" w:hAnsi="Times New Roman" w:cs="Times New Roman"/>
          <w:sz w:val="24"/>
          <w:szCs w:val="24"/>
        </w:rPr>
        <w:t>3.10</w:t>
      </w:r>
      <w:r w:rsidR="004E0F05">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681" w:name="_Toc471897544"/>
      <w:bookmarkStart w:id="682" w:name="_Ref471897715"/>
      <w:bookmarkStart w:id="683" w:name="_Ref471897728"/>
      <w:r w:rsidRPr="00E71A48">
        <w:t xml:space="preserve">Подведение итогов </w:t>
      </w:r>
      <w:r w:rsidR="00DF639D" w:rsidRPr="00E71A48">
        <w:t>З</w:t>
      </w:r>
      <w:r w:rsidRPr="00E71A48">
        <w:t>апроса предложений</w:t>
      </w:r>
      <w:bookmarkEnd w:id="679"/>
      <w:bookmarkEnd w:id="680"/>
      <w:bookmarkEnd w:id="681"/>
      <w:bookmarkEnd w:id="682"/>
      <w:bookmarkEnd w:id="683"/>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8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Решение Закупочной комиссии оформляется протоколом заседания </w:t>
      </w:r>
      <w:r w:rsidRPr="00E71A48">
        <w:rPr>
          <w:sz w:val="24"/>
          <w:szCs w:val="24"/>
        </w:rPr>
        <w:lastRenderedPageBreak/>
        <w:t>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644A23">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5" w:name="_Ref303251044"/>
      <w:bookmarkStart w:id="686" w:name="_Toc471897545"/>
      <w:bookmarkStart w:id="687" w:name="_Ref191386295"/>
      <w:r w:rsidRPr="00E71A48">
        <w:t xml:space="preserve">Признание запроса предложений </w:t>
      </w:r>
      <w:proofErr w:type="gramStart"/>
      <w:r w:rsidRPr="00E71A48">
        <w:t>несостоявшимся</w:t>
      </w:r>
      <w:bookmarkEnd w:id="685"/>
      <w:bookmarkEnd w:id="686"/>
      <w:proofErr w:type="gramEnd"/>
    </w:p>
    <w:p w:rsidR="00717F60" w:rsidRPr="00E71A48" w:rsidRDefault="00717F60" w:rsidP="00644A23">
      <w:pPr>
        <w:widowControl w:val="0"/>
        <w:numPr>
          <w:ilvl w:val="2"/>
          <w:numId w:val="90"/>
        </w:numPr>
        <w:tabs>
          <w:tab w:val="num" w:pos="1134"/>
        </w:tabs>
        <w:overflowPunct w:val="0"/>
        <w:autoSpaceDE w:val="0"/>
        <w:spacing w:line="264" w:lineRule="auto"/>
        <w:ind w:left="0" w:firstLine="709"/>
        <w:rPr>
          <w:sz w:val="24"/>
          <w:szCs w:val="24"/>
        </w:rPr>
      </w:pPr>
      <w:bookmarkStart w:id="68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644A23">
      <w:pPr>
        <w:widowControl w:val="0"/>
        <w:numPr>
          <w:ilvl w:val="2"/>
          <w:numId w:val="90"/>
        </w:numPr>
        <w:tabs>
          <w:tab w:val="num" w:pos="1134"/>
        </w:tabs>
        <w:overflowPunct w:val="0"/>
        <w:autoSpaceDE w:val="0"/>
        <w:spacing w:line="264" w:lineRule="auto"/>
        <w:ind w:left="0" w:firstLine="709"/>
        <w:rPr>
          <w:bCs w:val="0"/>
          <w:sz w:val="24"/>
          <w:szCs w:val="24"/>
          <w:lang w:eastAsia="ru-RU"/>
        </w:rPr>
      </w:pPr>
      <w:bookmarkStart w:id="690"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90"/>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644A23">
      <w:pPr>
        <w:numPr>
          <w:ilvl w:val="0"/>
          <w:numId w:val="49"/>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1" w:name="_Toc468975449"/>
      <w:bookmarkStart w:id="692" w:name="_Ref465670219"/>
      <w:bookmarkStart w:id="693" w:name="_Toc468355877"/>
      <w:bookmarkStart w:id="694" w:name="_Toc471897546"/>
      <w:bookmarkStart w:id="695" w:name="_Ref303683929"/>
      <w:r>
        <w:rPr>
          <w:bCs w:val="0"/>
        </w:rPr>
        <w:t>Антидемпинговые меры</w:t>
      </w:r>
      <w:bookmarkEnd w:id="691"/>
      <w:bookmarkEnd w:id="692"/>
      <w:bookmarkEnd w:id="693"/>
      <w:bookmarkEnd w:id="694"/>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Расчет для определения демпинговой цены производится по приведенным единичным расценкам, указанным в Заявк</w:t>
      </w:r>
      <w:proofErr w:type="gramStart"/>
      <w:r w:rsidR="00C31D7F" w:rsidRPr="006D76B4">
        <w:rPr>
          <w:sz w:val="24"/>
          <w:szCs w:val="24"/>
        </w:rPr>
        <w:t>е(</w:t>
      </w:r>
      <w:proofErr w:type="gramEnd"/>
      <w:r w:rsidR="00C31D7F" w:rsidRPr="006D76B4">
        <w:rPr>
          <w:sz w:val="24"/>
          <w:szCs w:val="24"/>
        </w:rPr>
        <w:t>ах) Участника(</w:t>
      </w:r>
      <w:proofErr w:type="spellStart"/>
      <w:r w:rsidR="00C31D7F" w:rsidRPr="006D76B4">
        <w:rPr>
          <w:sz w:val="24"/>
          <w:szCs w:val="24"/>
        </w:rPr>
        <w:t>ов</w:t>
      </w:r>
      <w:proofErr w:type="spellEnd"/>
      <w:r w:rsidR="00C31D7F" w:rsidRPr="006D76B4">
        <w:rPr>
          <w:sz w:val="24"/>
          <w:szCs w:val="24"/>
        </w:rPr>
        <w:t xml:space="preserve">)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6pt;height:60.6pt" o:ole="" fillcolor="window">
            <v:imagedata r:id="rId34" o:title=""/>
          </v:shape>
          <o:OLEObject Type="Embed" ProgID="Equation.3" ShapeID="_x0000_i1025" DrawAspect="Content" ObjectID="_1598770307" r:id="rId35"/>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4pt;height:21.6pt" o:ole="">
            <v:imagedata r:id="rId36" o:title=""/>
          </v:shape>
          <o:OLEObject Type="Embed" ProgID="Equation.3" ShapeID="_x0000_i1026" DrawAspect="Content" ObjectID="_1598770308" r:id="rId37"/>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6pt;height:21.6pt" o:ole="">
            <v:imagedata r:id="rId38" o:title=""/>
          </v:shape>
          <o:OLEObject Type="Embed" ProgID="Equation.3" ShapeID="_x0000_i1027" DrawAspect="Content" ObjectID="_1598770309" r:id="rId39"/>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количество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C31D7F" w:rsidRDefault="008471C7" w:rsidP="00644A23">
      <w:pPr>
        <w:widowControl w:val="0"/>
        <w:numPr>
          <w:ilvl w:val="2"/>
          <w:numId w:val="93"/>
        </w:numPr>
        <w:overflowPunct w:val="0"/>
        <w:autoSpaceDE w:val="0"/>
        <w:spacing w:line="264" w:lineRule="auto"/>
        <w:ind w:left="0" w:firstLine="567"/>
        <w:rPr>
          <w:bCs w:val="0"/>
          <w:sz w:val="24"/>
          <w:szCs w:val="24"/>
        </w:rPr>
      </w:pPr>
      <w:bookmarkStart w:id="696"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6"/>
    </w:p>
    <w:p w:rsidR="008471C7" w:rsidRPr="00C31D7F"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644A23" w:rsidRPr="00644A23">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644A23" w:rsidRPr="00644A23">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r w:rsidR="00CC54C2" w:rsidRPr="006D76B4">
        <w:rPr>
          <w:sz w:val="24"/>
          <w:szCs w:val="24"/>
        </w:rPr>
        <w:t xml:space="preserve">пп.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Pr="006D76B4">
        <w:rPr>
          <w:sz w:val="24"/>
          <w:szCs w:val="24"/>
        </w:rPr>
        <w:t>.</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 xml:space="preserve">В случае,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lastRenderedPageBreak/>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пп.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7" w:name="_Ref468976147"/>
      <w:bookmarkStart w:id="698"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7"/>
      <w:bookmarkEnd w:id="695"/>
      <w:bookmarkEnd w:id="697"/>
      <w:bookmarkEnd w:id="698"/>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EA2663">
        <w:rPr>
          <w:bCs w:val="0"/>
          <w:sz w:val="24"/>
          <w:szCs w:val="24"/>
        </w:rPr>
        <w:t xml:space="preserve">По всем вопросам, </w:t>
      </w:r>
      <w:r w:rsidRPr="00B57D9B">
        <w:rPr>
          <w:bCs w:val="0"/>
          <w:sz w:val="24"/>
          <w:szCs w:val="24"/>
        </w:rPr>
        <w:t>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B57D9B">
        <w:rPr>
          <w:bCs w:val="0"/>
          <w:sz w:val="24"/>
          <w:szCs w:val="24"/>
        </w:rPr>
        <w:t>.</w:t>
      </w:r>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B57D9B">
        <w:rPr>
          <w:color w:val="000000"/>
          <w:sz w:val="24"/>
          <w:szCs w:val="24"/>
          <w:lang w:val="x-none" w:eastAsia="x-none"/>
        </w:rPr>
        <w:t xml:space="preserve">В частности, в процессе преддоговорных переговоров </w:t>
      </w:r>
      <w:r w:rsidRPr="00B57D9B">
        <w:rPr>
          <w:color w:val="000000"/>
          <w:sz w:val="24"/>
          <w:szCs w:val="24"/>
          <w:lang w:eastAsia="x-none"/>
        </w:rPr>
        <w:t xml:space="preserve">(Протоколе) </w:t>
      </w:r>
      <w:r w:rsidRPr="00B57D9B">
        <w:rPr>
          <w:color w:val="000000"/>
          <w:sz w:val="24"/>
          <w:szCs w:val="24"/>
          <w:lang w:val="x-none" w:eastAsia="x-none"/>
        </w:rPr>
        <w:t>по взаимному согласию сторон:</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B57D9B" w:rsidRPr="00B57D9B" w:rsidRDefault="00644A23" w:rsidP="00644A23">
      <w:pPr>
        <w:widowControl w:val="0"/>
        <w:suppressAutoHyphens w:val="0"/>
        <w:spacing w:line="240" w:lineRule="auto"/>
        <w:ind w:firstLine="403"/>
        <w:rPr>
          <w:bCs w:val="0"/>
          <w:sz w:val="24"/>
          <w:szCs w:val="24"/>
          <w:lang w:eastAsia="ru-RU"/>
        </w:rPr>
      </w:pPr>
      <w:r w:rsidRPr="00644A23">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B57D9B" w:rsidRDefault="00AD3EBC" w:rsidP="00BC48F0">
      <w:pPr>
        <w:widowControl w:val="0"/>
        <w:numPr>
          <w:ilvl w:val="2"/>
          <w:numId w:val="44"/>
        </w:numPr>
        <w:tabs>
          <w:tab w:val="left" w:pos="1620"/>
        </w:tabs>
        <w:suppressAutoHyphens w:val="0"/>
        <w:spacing w:line="264" w:lineRule="auto"/>
        <w:ind w:left="0" w:firstLine="709"/>
        <w:rPr>
          <w:rStyle w:val="adskobk"/>
          <w:sz w:val="24"/>
          <w:szCs w:val="24"/>
        </w:rPr>
      </w:pPr>
      <w:r w:rsidRPr="00B57D9B">
        <w:rPr>
          <w:rStyle w:val="adskobk"/>
          <w:sz w:val="24"/>
          <w:szCs w:val="24"/>
        </w:rPr>
        <w:t>Ход переговоров и достигнутые результаты фиксируются в Протоколе пред</w:t>
      </w:r>
      <w:r w:rsidR="006353B1" w:rsidRPr="00B57D9B">
        <w:rPr>
          <w:rStyle w:val="adskobk"/>
          <w:sz w:val="24"/>
          <w:szCs w:val="24"/>
        </w:rPr>
        <w:t>д</w:t>
      </w:r>
      <w:r w:rsidR="00123C70" w:rsidRPr="00B57D9B">
        <w:rPr>
          <w:rStyle w:val="adskobk"/>
          <w:sz w:val="24"/>
          <w:szCs w:val="24"/>
        </w:rPr>
        <w:t>оговор</w:t>
      </w:r>
      <w:r w:rsidRPr="00B57D9B">
        <w:rPr>
          <w:rStyle w:val="adskobk"/>
          <w:sz w:val="24"/>
          <w:szCs w:val="24"/>
        </w:rPr>
        <w:t>ных переговоров</w:t>
      </w:r>
      <w:r w:rsidR="00E60F8E" w:rsidRPr="00B57D9B">
        <w:rPr>
          <w:rStyle w:val="adskobk"/>
          <w:sz w:val="24"/>
          <w:szCs w:val="24"/>
        </w:rPr>
        <w:t>,</w:t>
      </w:r>
      <w:r w:rsidR="00E60F8E" w:rsidRPr="00B57D9B">
        <w:rPr>
          <w:sz w:val="24"/>
          <w:szCs w:val="24"/>
        </w:rPr>
        <w:t xml:space="preserve"> который подписывается уполномоченными представителями </w:t>
      </w:r>
      <w:r w:rsidR="00E60F8E" w:rsidRPr="00B57D9B">
        <w:rPr>
          <w:sz w:val="24"/>
          <w:szCs w:val="24"/>
        </w:rPr>
        <w:lastRenderedPageBreak/>
        <w:t>Заказчика/Организатора</w:t>
      </w:r>
      <w:r w:rsidRPr="00B57D9B">
        <w:rPr>
          <w:rStyle w:val="adskobk"/>
          <w:sz w:val="24"/>
          <w:szCs w:val="24"/>
        </w:rPr>
        <w:t>.</w:t>
      </w:r>
    </w:p>
    <w:p w:rsidR="00717F60" w:rsidRPr="00E71A48" w:rsidRDefault="00AB3823"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9" w:name="_Ref294695403"/>
      <w:bookmarkStart w:id="700" w:name="_Ref306320315"/>
      <w:r w:rsidRPr="00AB382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AB3823">
        <w:rPr>
          <w:color w:val="000000"/>
          <w:sz w:val="24"/>
          <w:szCs w:val="24"/>
        </w:rPr>
        <w:t xml:space="preserve">. </w:t>
      </w:r>
      <w:r w:rsidRPr="00AB382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AB3823">
        <w:rPr>
          <w:bCs w:val="0"/>
          <w:sz w:val="24"/>
          <w:szCs w:val="24"/>
        </w:rPr>
        <w:t>.</w:t>
      </w:r>
      <w:r w:rsidR="00717F60" w:rsidRPr="00AB3823">
        <w:rPr>
          <w:bCs w:val="0"/>
          <w:color w:val="000000"/>
          <w:sz w:val="24"/>
          <w:szCs w:val="24"/>
        </w:rPr>
        <w:t xml:space="preserve"> Для </w:t>
      </w:r>
      <w:r w:rsidR="009C744E" w:rsidRPr="00AB3823">
        <w:rPr>
          <w:bCs w:val="0"/>
          <w:color w:val="000000"/>
          <w:sz w:val="24"/>
          <w:szCs w:val="24"/>
        </w:rPr>
        <w:t>Участник</w:t>
      </w:r>
      <w:r w:rsidR="0087407B" w:rsidRPr="00AB3823">
        <w:rPr>
          <w:bCs w:val="0"/>
          <w:color w:val="000000"/>
          <w:sz w:val="24"/>
          <w:szCs w:val="24"/>
        </w:rPr>
        <w:t xml:space="preserve">а, </w:t>
      </w:r>
      <w:r w:rsidR="0087407B" w:rsidRPr="00AB3823">
        <w:rPr>
          <w:sz w:val="24"/>
          <w:szCs w:val="24"/>
        </w:rPr>
        <w:t xml:space="preserve">чья </w:t>
      </w:r>
      <w:r w:rsidR="004B5EB3" w:rsidRPr="00AB3823">
        <w:rPr>
          <w:sz w:val="24"/>
          <w:szCs w:val="24"/>
        </w:rPr>
        <w:t>Заявк</w:t>
      </w:r>
      <w:r w:rsidR="0087407B" w:rsidRPr="00AB3823">
        <w:rPr>
          <w:sz w:val="24"/>
          <w:szCs w:val="24"/>
        </w:rPr>
        <w:t>а признана лучшей,</w:t>
      </w:r>
      <w:r w:rsidR="0087407B" w:rsidRPr="00AB3823">
        <w:rPr>
          <w:bCs w:val="0"/>
          <w:color w:val="000000"/>
          <w:sz w:val="24"/>
          <w:szCs w:val="24"/>
        </w:rPr>
        <w:t xml:space="preserve"> </w:t>
      </w:r>
      <w:r w:rsidR="00717F60" w:rsidRPr="00AB3823">
        <w:rPr>
          <w:bCs w:val="0"/>
          <w:color w:val="000000"/>
          <w:sz w:val="24"/>
          <w:szCs w:val="24"/>
        </w:rPr>
        <w:t xml:space="preserve">срок для подписания </w:t>
      </w:r>
      <w:r w:rsidR="00123C70" w:rsidRPr="00AB3823">
        <w:rPr>
          <w:bCs w:val="0"/>
          <w:color w:val="000000"/>
          <w:sz w:val="24"/>
          <w:szCs w:val="24"/>
        </w:rPr>
        <w:t>Договор</w:t>
      </w:r>
      <w:r w:rsidR="00717F60" w:rsidRPr="00AB3823">
        <w:rPr>
          <w:bCs w:val="0"/>
          <w:color w:val="000000"/>
          <w:sz w:val="24"/>
          <w:szCs w:val="24"/>
        </w:rPr>
        <w:t>а – не позднее 5 р</w:t>
      </w:r>
      <w:r w:rsidR="00717F60" w:rsidRPr="00E71A48">
        <w:rPr>
          <w:bCs w:val="0"/>
          <w:color w:val="000000"/>
          <w:sz w:val="24"/>
          <w:szCs w:val="24"/>
        </w:rPr>
        <w:t xml:space="preserve">абочих дней с момента получения от Заказчика конечной редакции </w:t>
      </w:r>
      <w:r w:rsidR="00123C70"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9"/>
      <w:bookmarkEnd w:id="700"/>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644A23" w:rsidRPr="00644A23">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644A23" w:rsidRPr="00644A23">
        <w:rPr>
          <w:bCs w:val="0"/>
          <w:sz w:val="24"/>
          <w:szCs w:val="24"/>
        </w:rPr>
        <w:t>3.12.4</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644A23">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644A23" w:rsidRDefault="00644A23" w:rsidP="00D75CA2">
      <w:pPr>
        <w:widowControl w:val="0"/>
        <w:numPr>
          <w:ilvl w:val="2"/>
          <w:numId w:val="14"/>
        </w:numPr>
        <w:tabs>
          <w:tab w:val="left" w:pos="851"/>
        </w:tabs>
        <w:overflowPunct w:val="0"/>
        <w:autoSpaceDE w:val="0"/>
        <w:spacing w:line="264" w:lineRule="auto"/>
        <w:rPr>
          <w:bCs w:val="0"/>
          <w:sz w:val="24"/>
          <w:szCs w:val="24"/>
        </w:rPr>
      </w:pPr>
      <w:r w:rsidRPr="00644A23">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2"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644A23" w:rsidRPr="00644A23">
        <w:rPr>
          <w:bCs w:val="0"/>
          <w:sz w:val="24"/>
          <w:szCs w:val="24"/>
        </w:rPr>
        <w:t>3.12.5</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2"/>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w:t>
      </w:r>
      <w:proofErr w:type="gramStart"/>
      <w:r w:rsidRPr="006D76B4">
        <w:rPr>
          <w:sz w:val="24"/>
          <w:szCs w:val="24"/>
        </w:rPr>
        <w:t xml:space="preserve">предоставления обеспечения исполнения обязательств </w:t>
      </w:r>
      <w:r w:rsidR="00DC6134" w:rsidRPr="006D76B4">
        <w:rPr>
          <w:sz w:val="24"/>
          <w:szCs w:val="24"/>
        </w:rPr>
        <w:t>Подрядчика</w:t>
      </w:r>
      <w:proofErr w:type="gramEnd"/>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644A23" w:rsidRPr="00644A23">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4" w:name="_Toc181693189"/>
      <w:bookmarkStart w:id="705" w:name="_Ref190680463"/>
      <w:bookmarkStart w:id="706" w:name="_Ref306140410"/>
      <w:bookmarkStart w:id="707" w:name="_Ref306142159"/>
      <w:bookmarkStart w:id="708" w:name="_Ref468195951"/>
      <w:bookmarkStart w:id="709" w:name="_Ref468195965"/>
      <w:bookmarkStart w:id="710" w:name="_Ref468196034"/>
      <w:bookmarkStart w:id="711" w:name="_Toc471897548"/>
      <w:bookmarkStart w:id="712" w:name="_Ref303102866"/>
      <w:bookmarkStart w:id="713" w:name="_Toc305835589"/>
      <w:bookmarkStart w:id="714" w:name="_Ref303683952"/>
      <w:bookmarkStart w:id="715" w:name="__RefNumPara__840_922829174"/>
      <w:bookmarkEnd w:id="703"/>
      <w:r w:rsidRPr="00414CAF">
        <w:lastRenderedPageBreak/>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4"/>
      <w:bookmarkEnd w:id="705"/>
      <w:bookmarkEnd w:id="706"/>
      <w:bookmarkEnd w:id="707"/>
      <w:bookmarkEnd w:id="708"/>
      <w:bookmarkEnd w:id="709"/>
      <w:bookmarkEnd w:id="710"/>
      <w:bookmarkEnd w:id="711"/>
      <w:r w:rsidRPr="00414CAF">
        <w:t xml:space="preserve"> </w:t>
      </w:r>
      <w:bookmarkEnd w:id="712"/>
      <w:bookmarkEnd w:id="713"/>
    </w:p>
    <w:p w:rsidR="00932C0A" w:rsidRPr="00CC54C2"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C54C2">
        <w:rPr>
          <w:sz w:val="24"/>
          <w:szCs w:val="24"/>
        </w:rPr>
        <w:t>, не требуется.</w:t>
      </w:r>
    </w:p>
    <w:p w:rsidR="008471C7" w:rsidRPr="006D76B4"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bookmarkStart w:id="716"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6"/>
    </w:p>
    <w:p w:rsidR="008471C7" w:rsidRPr="00C31D7F"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644A23" w:rsidRPr="00644A23">
        <w:rPr>
          <w:bCs/>
          <w:sz w:val="24"/>
          <w:szCs w:val="24"/>
        </w:rPr>
        <w:t>3.3.14.4.4</w:t>
      </w:r>
      <w:r w:rsidR="004E0F05">
        <w:fldChar w:fldCharType="end"/>
      </w:r>
      <w:r w:rsidR="009C78C3" w:rsidRPr="006D76B4">
        <w:rPr>
          <w:bCs/>
          <w:sz w:val="24"/>
          <w:szCs w:val="24"/>
        </w:rPr>
        <w:t>)</w:t>
      </w:r>
      <w:r w:rsidRPr="006D76B4">
        <w:rPr>
          <w:bCs/>
          <w:sz w:val="24"/>
          <w:szCs w:val="24"/>
        </w:rPr>
        <w:t>. Выбор 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31D7F">
        <w:rPr>
          <w:sz w:val="24"/>
          <w:szCs w:val="24"/>
        </w:rPr>
        <w:t xml:space="preserve">, а также на этапе преддговорных переговоров (п. </w:t>
      </w:r>
      <w:r w:rsidR="004E0F05">
        <w:fldChar w:fldCharType="begin"/>
      </w:r>
      <w:r w:rsidR="004E0F05">
        <w:instrText xml:space="preserve"> REF _Ref468976147 \r \h  \* MERGEFORMAT </w:instrText>
      </w:r>
      <w:r w:rsidR="004E0F05">
        <w:fldChar w:fldCharType="separate"/>
      </w:r>
      <w:r w:rsidR="00644A23" w:rsidRPr="00644A23">
        <w:rPr>
          <w:sz w:val="24"/>
          <w:szCs w:val="24"/>
        </w:rPr>
        <w:t>3.12</w:t>
      </w:r>
      <w:r w:rsidR="004E0F05">
        <w:fldChar w:fldCharType="end"/>
      </w:r>
      <w:r w:rsidRPr="00C31D7F">
        <w:rPr>
          <w:sz w:val="24"/>
          <w:szCs w:val="24"/>
        </w:rPr>
        <w:t>).</w:t>
      </w:r>
    </w:p>
    <w:p w:rsidR="008471C7" w:rsidRPr="00C31D7F"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bookmarkStart w:id="717"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644A23" w:rsidRPr="00644A23">
        <w:rPr>
          <w:sz w:val="24"/>
          <w:szCs w:val="24"/>
        </w:rPr>
        <w:t>3.12.6</w:t>
      </w:r>
      <w:r w:rsidR="004E0F05">
        <w:fldChar w:fldCharType="end"/>
      </w:r>
      <w:r w:rsidRPr="00C31D7F">
        <w:rPr>
          <w:bCs/>
          <w:sz w:val="24"/>
          <w:szCs w:val="24"/>
        </w:rPr>
        <w:t>.</w:t>
      </w:r>
      <w:bookmarkEnd w:id="717"/>
    </w:p>
    <w:p w:rsidR="00932C0A" w:rsidRPr="00845038" w:rsidRDefault="00932C0A" w:rsidP="00845038">
      <w:pPr>
        <w:pStyle w:val="2"/>
        <w:tabs>
          <w:tab w:val="clear" w:pos="1700"/>
          <w:tab w:val="left" w:pos="709"/>
        </w:tabs>
        <w:spacing w:line="264" w:lineRule="auto"/>
      </w:pPr>
      <w:bookmarkStart w:id="718" w:name="_Ref303694483"/>
      <w:bookmarkStart w:id="719" w:name="_Toc305835590"/>
      <w:bookmarkStart w:id="720" w:name="_Ref306140451"/>
      <w:bookmarkStart w:id="721" w:name="_Toc471897549"/>
      <w:r w:rsidRPr="00845038">
        <w:t xml:space="preserve">Уведомление о результатах </w:t>
      </w:r>
      <w:bookmarkEnd w:id="718"/>
      <w:bookmarkEnd w:id="719"/>
      <w:r w:rsidRPr="00845038">
        <w:t>запроса предложений</w:t>
      </w:r>
      <w:bookmarkEnd w:id="720"/>
      <w:bookmarkEnd w:id="721"/>
    </w:p>
    <w:bookmarkEnd w:id="714"/>
    <w:p w:rsidR="00ED5C7C" w:rsidRPr="00161997"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644A23" w:rsidRPr="00644A23">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644A23">
      <w:pPr>
        <w:widowControl w:val="0"/>
        <w:numPr>
          <w:ilvl w:val="2"/>
          <w:numId w:val="94"/>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0"/>
          <w:headerReference w:type="default" r:id="rId41"/>
          <w:footerReference w:type="even" r:id="rId42"/>
          <w:headerReference w:type="first" r:id="rId43"/>
          <w:footerReference w:type="first" r:id="rId44"/>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2" w:name="_Ref440270568"/>
      <w:bookmarkStart w:id="723" w:name="_Ref440274159"/>
      <w:bookmarkStart w:id="724" w:name="_Ref440292555"/>
      <w:bookmarkStart w:id="725" w:name="_Ref440292779"/>
      <w:bookmarkStart w:id="726" w:name="_Toc471897550"/>
      <w:r>
        <w:rPr>
          <w:szCs w:val="24"/>
        </w:rPr>
        <w:lastRenderedPageBreak/>
        <w:t>Техническая часть</w:t>
      </w:r>
      <w:bookmarkEnd w:id="722"/>
      <w:bookmarkEnd w:id="723"/>
      <w:bookmarkEnd w:id="724"/>
      <w:bookmarkEnd w:id="725"/>
      <w:bookmarkEnd w:id="726"/>
      <w:r w:rsidRPr="00E71A48">
        <w:rPr>
          <w:szCs w:val="24"/>
        </w:rPr>
        <w:t xml:space="preserve"> </w:t>
      </w:r>
    </w:p>
    <w:p w:rsidR="002B5044" w:rsidRPr="00F744A3" w:rsidRDefault="002B5044" w:rsidP="0021751A">
      <w:pPr>
        <w:pStyle w:val="2"/>
        <w:ind w:left="1701" w:hanging="1134"/>
      </w:pPr>
      <w:bookmarkStart w:id="727" w:name="_Toc176064097"/>
      <w:bookmarkStart w:id="728" w:name="_Toc176338525"/>
      <w:bookmarkStart w:id="729" w:name="_Toc180399753"/>
      <w:bookmarkStart w:id="730" w:name="_Toc189457101"/>
      <w:bookmarkStart w:id="731" w:name="_Toc189461737"/>
      <w:bookmarkStart w:id="732" w:name="_Toc189462011"/>
      <w:bookmarkStart w:id="733" w:name="_Toc191273610"/>
      <w:bookmarkStart w:id="734" w:name="_Toc423421726"/>
      <w:bookmarkStart w:id="735" w:name="_Toc471897551"/>
      <w:bookmarkStart w:id="736" w:name="_Toc167189319"/>
      <w:bookmarkStart w:id="737" w:name="_Toc168725254"/>
      <w:r w:rsidRPr="00C12FA4">
        <w:t xml:space="preserve">Перечень, объемы и характеристики </w:t>
      </w:r>
      <w:bookmarkEnd w:id="727"/>
      <w:bookmarkEnd w:id="728"/>
      <w:bookmarkEnd w:id="729"/>
      <w:bookmarkEnd w:id="730"/>
      <w:bookmarkEnd w:id="731"/>
      <w:bookmarkEnd w:id="732"/>
      <w:bookmarkEnd w:id="733"/>
      <w:bookmarkEnd w:id="734"/>
      <w:r w:rsidR="00C3704B" w:rsidRPr="00F744A3">
        <w:t xml:space="preserve">закупаемых </w:t>
      </w:r>
      <w:r w:rsidR="00CD1816" w:rsidRPr="00F744A3">
        <w:t>работ</w:t>
      </w:r>
      <w:bookmarkEnd w:id="735"/>
    </w:p>
    <w:p w:rsidR="002B5044" w:rsidRPr="003803A7" w:rsidRDefault="002B5044" w:rsidP="002B5044">
      <w:pPr>
        <w:pStyle w:val="3"/>
        <w:ind w:left="0" w:firstLine="851"/>
        <w:jc w:val="both"/>
        <w:rPr>
          <w:b w:val="0"/>
          <w:szCs w:val="24"/>
        </w:rPr>
      </w:pPr>
      <w:bookmarkStart w:id="738" w:name="_Toc439166311"/>
      <w:bookmarkStart w:id="739" w:name="_Toc439170659"/>
      <w:bookmarkStart w:id="740" w:name="_Toc439172761"/>
      <w:bookmarkStart w:id="741" w:name="_Toc439173205"/>
      <w:bookmarkStart w:id="742" w:name="_Toc439238199"/>
      <w:bookmarkStart w:id="743" w:name="_Toc439252751"/>
      <w:bookmarkStart w:id="744" w:name="_Toc439323609"/>
      <w:bookmarkStart w:id="745" w:name="_Toc439323725"/>
      <w:bookmarkStart w:id="746" w:name="_Toc440361359"/>
      <w:bookmarkStart w:id="747" w:name="_Toc440376114"/>
      <w:bookmarkStart w:id="748" w:name="_Toc440376241"/>
      <w:bookmarkStart w:id="749" w:name="_Toc440382503"/>
      <w:bookmarkStart w:id="750" w:name="_Toc440447173"/>
      <w:bookmarkStart w:id="751" w:name="_Toc440620853"/>
      <w:bookmarkStart w:id="752" w:name="_Toc440631488"/>
      <w:bookmarkStart w:id="753" w:name="_Toc440875728"/>
      <w:bookmarkStart w:id="754" w:name="_Toc441131752"/>
      <w:bookmarkStart w:id="755" w:name="_Toc465865193"/>
      <w:bookmarkStart w:id="756" w:name="_Toc468976339"/>
      <w:bookmarkStart w:id="757" w:name="_Toc469483068"/>
      <w:bookmarkStart w:id="758" w:name="_Toc471897552"/>
      <w:r w:rsidRPr="00F744A3">
        <w:rPr>
          <w:b w:val="0"/>
          <w:szCs w:val="24"/>
        </w:rPr>
        <w:t>Техническ</w:t>
      </w:r>
      <w:r w:rsidR="003776BB" w:rsidRPr="00F744A3">
        <w:rPr>
          <w:b w:val="0"/>
          <w:szCs w:val="24"/>
        </w:rPr>
        <w:t>о</w:t>
      </w:r>
      <w:proofErr w:type="gramStart"/>
      <w:r w:rsidR="003776BB" w:rsidRPr="00F744A3">
        <w:rPr>
          <w:b w:val="0"/>
          <w:szCs w:val="24"/>
        </w:rPr>
        <w:t>е(</w:t>
      </w:r>
      <w:proofErr w:type="gramEnd"/>
      <w:r w:rsidRPr="00F744A3">
        <w:rPr>
          <w:b w:val="0"/>
          <w:szCs w:val="24"/>
        </w:rPr>
        <w:t>ие</w:t>
      </w:r>
      <w:r w:rsidR="003776BB" w:rsidRPr="00F744A3">
        <w:rPr>
          <w:b w:val="0"/>
          <w:szCs w:val="24"/>
        </w:rPr>
        <w:t>)</w:t>
      </w:r>
      <w:r w:rsidRPr="00F744A3">
        <w:rPr>
          <w:b w:val="0"/>
          <w:szCs w:val="24"/>
        </w:rPr>
        <w:t xml:space="preserve"> задани</w:t>
      </w:r>
      <w:r w:rsidR="003776BB" w:rsidRPr="00F744A3">
        <w:rPr>
          <w:b w:val="0"/>
          <w:szCs w:val="24"/>
        </w:rPr>
        <w:t>е(</w:t>
      </w:r>
      <w:r w:rsidRPr="00F744A3">
        <w:rPr>
          <w:b w:val="0"/>
          <w:szCs w:val="24"/>
        </w:rPr>
        <w:t>я</w:t>
      </w:r>
      <w:r w:rsidR="003776BB" w:rsidRPr="00F744A3">
        <w:rPr>
          <w:b w:val="0"/>
          <w:szCs w:val="24"/>
        </w:rPr>
        <w:t>)</w:t>
      </w:r>
      <w:r w:rsidRPr="00F744A3">
        <w:rPr>
          <w:b w:val="0"/>
          <w:szCs w:val="24"/>
        </w:rPr>
        <w:t xml:space="preserve"> </w:t>
      </w:r>
      <w:r w:rsidR="00A154B7" w:rsidRPr="00F744A3">
        <w:rPr>
          <w:b w:val="0"/>
          <w:szCs w:val="24"/>
        </w:rPr>
        <w:t>по Лоту №1</w:t>
      </w:r>
      <w:r w:rsidR="00A154B7">
        <w:rPr>
          <w:b w:val="0"/>
          <w:szCs w:val="24"/>
        </w:rPr>
        <w:t xml:space="preserve"> (подраздел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644A23">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2B5044" w:rsidRPr="003803A7" w:rsidRDefault="002B5044" w:rsidP="0021751A">
      <w:pPr>
        <w:pStyle w:val="2"/>
        <w:ind w:left="1701" w:hanging="1134"/>
      </w:pPr>
      <w:bookmarkStart w:id="759" w:name="_Ref194832984"/>
      <w:bookmarkStart w:id="760" w:name="_Ref197686508"/>
      <w:bookmarkStart w:id="761" w:name="_Toc423421727"/>
      <w:bookmarkStart w:id="762" w:name="_Toc471897553"/>
      <w:r w:rsidRPr="003803A7">
        <w:t xml:space="preserve">Требование к </w:t>
      </w:r>
      <w:bookmarkEnd w:id="759"/>
      <w:bookmarkEnd w:id="760"/>
      <w:bookmarkEnd w:id="761"/>
      <w:r w:rsidR="00C3704B">
        <w:t xml:space="preserve">закупаемым </w:t>
      </w:r>
      <w:r w:rsidR="00CD1816">
        <w:t>работам</w:t>
      </w:r>
      <w:bookmarkEnd w:id="762"/>
    </w:p>
    <w:p w:rsidR="002B5044" w:rsidRPr="003776BB"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61362"/>
      <w:bookmarkStart w:id="772" w:name="_Toc440376117"/>
      <w:bookmarkStart w:id="773" w:name="_Toc440376244"/>
      <w:bookmarkStart w:id="774" w:name="_Toc440382505"/>
      <w:bookmarkStart w:id="775" w:name="_Toc440447175"/>
      <w:bookmarkStart w:id="776" w:name="_Toc440620855"/>
      <w:bookmarkStart w:id="777" w:name="_Toc440631490"/>
      <w:bookmarkStart w:id="778" w:name="_Toc440875730"/>
      <w:bookmarkStart w:id="779" w:name="_Toc441131754"/>
      <w:bookmarkStart w:id="780" w:name="_Toc465865195"/>
      <w:bookmarkStart w:id="781" w:name="_Toc468976341"/>
      <w:bookmarkStart w:id="782" w:name="_Toc469483070"/>
      <w:bookmarkStart w:id="783" w:name="_Toc471897554"/>
      <w:bookmarkStart w:id="784" w:name="_Ref194833053"/>
      <w:bookmarkStart w:id="785" w:name="_Ref223496951"/>
      <w:bookmarkStart w:id="786"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910732" w:rsidRPr="008B51A2" w:rsidRDefault="00910732" w:rsidP="00910732">
      <w:pPr>
        <w:pStyle w:val="2"/>
        <w:ind w:left="1701" w:hanging="1134"/>
        <w:rPr>
          <w:b w:val="0"/>
        </w:rPr>
      </w:pPr>
      <w:bookmarkStart w:id="787" w:name="_Toc461808930"/>
      <w:bookmarkStart w:id="788" w:name="_Toc464120639"/>
      <w:bookmarkStart w:id="789" w:name="_Toc465774618"/>
      <w:bookmarkStart w:id="790" w:name="_Toc471897555"/>
      <w:bookmarkEnd w:id="736"/>
      <w:bookmarkEnd w:id="737"/>
      <w:bookmarkEnd w:id="784"/>
      <w:bookmarkEnd w:id="785"/>
      <w:bookmarkEnd w:id="786"/>
      <w:r w:rsidRPr="008B51A2">
        <w:t>Альтернативные предложения</w:t>
      </w:r>
      <w:bookmarkStart w:id="791" w:name="_Ref56252639"/>
      <w:bookmarkEnd w:id="787"/>
      <w:bookmarkEnd w:id="788"/>
      <w:bookmarkEnd w:id="789"/>
      <w:bookmarkEnd w:id="790"/>
    </w:p>
    <w:p w:rsidR="00910732" w:rsidRPr="008B51A2" w:rsidRDefault="00910732" w:rsidP="00910732">
      <w:pPr>
        <w:pStyle w:val="3"/>
        <w:ind w:left="0" w:firstLine="851"/>
        <w:jc w:val="both"/>
        <w:rPr>
          <w:b w:val="0"/>
          <w:szCs w:val="24"/>
        </w:rPr>
      </w:pPr>
      <w:bookmarkStart w:id="792" w:name="_Toc461808802"/>
      <w:bookmarkStart w:id="793" w:name="_Toc461808931"/>
      <w:bookmarkStart w:id="794" w:name="_Toc464120640"/>
      <w:bookmarkStart w:id="795" w:name="_Toc465774619"/>
      <w:bookmarkStart w:id="796" w:name="_Toc465865197"/>
      <w:bookmarkStart w:id="797" w:name="_Toc468976343"/>
      <w:bookmarkStart w:id="798" w:name="_Toc469483072"/>
      <w:bookmarkStart w:id="799"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1"/>
      <w:bookmarkEnd w:id="792"/>
      <w:bookmarkEnd w:id="793"/>
      <w:bookmarkEnd w:id="794"/>
      <w:bookmarkEnd w:id="795"/>
      <w:bookmarkEnd w:id="796"/>
      <w:bookmarkEnd w:id="797"/>
      <w:bookmarkEnd w:id="798"/>
      <w:bookmarkEnd w:id="799"/>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00" w:name="_Ref440270602"/>
      <w:bookmarkStart w:id="801" w:name="_Toc471897557"/>
      <w:r w:rsidRPr="00E71A48">
        <w:rPr>
          <w:szCs w:val="24"/>
        </w:rPr>
        <w:lastRenderedPageBreak/>
        <w:t>Образцы основных форм документов, включаемых в Заявку</w:t>
      </w:r>
      <w:bookmarkEnd w:id="800"/>
      <w:bookmarkEnd w:id="801"/>
      <w:r w:rsidRPr="00E71A48">
        <w:rPr>
          <w:szCs w:val="24"/>
        </w:rPr>
        <w:t xml:space="preserve"> </w:t>
      </w:r>
    </w:p>
    <w:p w:rsidR="004F4D80" w:rsidRPr="00F647F7" w:rsidRDefault="004F4D80" w:rsidP="004F4D80">
      <w:pPr>
        <w:pStyle w:val="2"/>
      </w:pPr>
      <w:bookmarkStart w:id="802" w:name="_Ref55336310"/>
      <w:bookmarkStart w:id="803" w:name="_Toc57314672"/>
      <w:bookmarkStart w:id="804" w:name="_Toc69728986"/>
      <w:bookmarkStart w:id="805" w:name="_Toc98253919"/>
      <w:bookmarkStart w:id="806" w:name="_Toc165173847"/>
      <w:bookmarkStart w:id="807" w:name="_Toc423423667"/>
      <w:bookmarkStart w:id="808" w:name="_Toc471897558"/>
      <w:r w:rsidRPr="00F647F7">
        <w:t xml:space="preserve">Письмо о подаче оферты </w:t>
      </w:r>
      <w:bookmarkStart w:id="809" w:name="_Ref22846535"/>
      <w:r w:rsidRPr="00F647F7">
        <w:t>(</w:t>
      </w:r>
      <w:bookmarkEnd w:id="809"/>
      <w:r w:rsidRPr="00F647F7">
        <w:t xml:space="preserve">форма </w:t>
      </w:r>
      <w:r w:rsidRPr="00F647F7">
        <w:rPr>
          <w:noProof/>
        </w:rPr>
        <w:t>1</w:t>
      </w:r>
      <w:r w:rsidRPr="00F647F7">
        <w:t>)</w:t>
      </w:r>
      <w:bookmarkEnd w:id="802"/>
      <w:bookmarkEnd w:id="803"/>
      <w:bookmarkEnd w:id="804"/>
      <w:bookmarkEnd w:id="805"/>
      <w:bookmarkEnd w:id="806"/>
      <w:bookmarkEnd w:id="807"/>
      <w:bookmarkEnd w:id="808"/>
    </w:p>
    <w:p w:rsidR="004F4D80" w:rsidRPr="00C236C0" w:rsidRDefault="004F4D80" w:rsidP="004F4D80">
      <w:pPr>
        <w:pStyle w:val="3"/>
        <w:rPr>
          <w:szCs w:val="24"/>
        </w:rPr>
      </w:pPr>
      <w:bookmarkStart w:id="810" w:name="_Toc98253920"/>
      <w:bookmarkStart w:id="811" w:name="_Toc157248174"/>
      <w:bookmarkStart w:id="812" w:name="_Toc157496543"/>
      <w:bookmarkStart w:id="813" w:name="_Toc158206082"/>
      <w:bookmarkStart w:id="814" w:name="_Toc164057767"/>
      <w:bookmarkStart w:id="815" w:name="_Toc164137117"/>
      <w:bookmarkStart w:id="816" w:name="_Toc164161277"/>
      <w:bookmarkStart w:id="817" w:name="_Toc165173848"/>
      <w:bookmarkStart w:id="818" w:name="_Toc439170673"/>
      <w:bookmarkStart w:id="819" w:name="_Toc439172775"/>
      <w:bookmarkStart w:id="820" w:name="_Toc439173219"/>
      <w:bookmarkStart w:id="821" w:name="_Toc439238213"/>
      <w:bookmarkStart w:id="822" w:name="_Toc440361369"/>
      <w:bookmarkStart w:id="823" w:name="_Toc440376124"/>
      <w:bookmarkStart w:id="824" w:name="_Toc465865200"/>
      <w:bookmarkStart w:id="825" w:name="_Toc471897559"/>
      <w:r w:rsidRPr="00C236C0">
        <w:rPr>
          <w:szCs w:val="24"/>
        </w:rPr>
        <w:t>Форма письма о подаче оферты</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644A23">
      <w:pPr>
        <w:widowControl w:val="0"/>
        <w:numPr>
          <w:ilvl w:val="0"/>
          <w:numId w:val="73"/>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7" w:name="_Toc98253921"/>
      <w:bookmarkStart w:id="828" w:name="_Toc157248175"/>
      <w:bookmarkStart w:id="829" w:name="_Toc157496544"/>
      <w:bookmarkStart w:id="830" w:name="_Toc158206083"/>
      <w:bookmarkStart w:id="831" w:name="_Toc164057768"/>
      <w:bookmarkStart w:id="832" w:name="_Toc164137118"/>
      <w:bookmarkStart w:id="833" w:name="_Toc164161278"/>
      <w:bookmarkStart w:id="834" w:name="_Toc165173849"/>
      <w:r>
        <w:rPr>
          <w:b/>
          <w:szCs w:val="24"/>
        </w:rPr>
        <w:br w:type="page"/>
      </w:r>
    </w:p>
    <w:p w:rsidR="004F4D80" w:rsidRPr="00C236C0" w:rsidRDefault="004F4D80" w:rsidP="004F4D80">
      <w:pPr>
        <w:pStyle w:val="3"/>
        <w:rPr>
          <w:szCs w:val="24"/>
        </w:rPr>
      </w:pPr>
      <w:bookmarkStart w:id="835" w:name="_Toc439170674"/>
      <w:bookmarkStart w:id="836" w:name="_Toc439172776"/>
      <w:bookmarkStart w:id="837" w:name="_Toc439173220"/>
      <w:bookmarkStart w:id="838" w:name="_Toc439238214"/>
      <w:bookmarkStart w:id="839" w:name="_Toc439252762"/>
      <w:bookmarkStart w:id="840" w:name="_Toc439323736"/>
      <w:bookmarkStart w:id="841" w:name="_Toc440361370"/>
      <w:bookmarkStart w:id="842" w:name="_Toc440376125"/>
      <w:bookmarkStart w:id="843" w:name="_Toc440376252"/>
      <w:bookmarkStart w:id="844" w:name="_Toc440382510"/>
      <w:bookmarkStart w:id="845" w:name="_Toc440447180"/>
      <w:bookmarkStart w:id="846" w:name="_Toc440620860"/>
      <w:bookmarkStart w:id="847" w:name="_Toc440631495"/>
      <w:bookmarkStart w:id="848" w:name="_Toc440875734"/>
      <w:bookmarkStart w:id="849" w:name="_Toc441131758"/>
      <w:bookmarkStart w:id="850" w:name="_Toc465865201"/>
      <w:bookmarkStart w:id="851" w:name="_Toc471897560"/>
      <w:r w:rsidRPr="00C236C0">
        <w:rPr>
          <w:szCs w:val="24"/>
        </w:rPr>
        <w:lastRenderedPageBreak/>
        <w:t>Инструкции по заполнению</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2"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2"/>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644A23">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644A23">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644A23">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644A23">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644A23">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3" w:name="_Ref55335821"/>
      <w:bookmarkStart w:id="854" w:name="_Ref55336345"/>
      <w:bookmarkStart w:id="855" w:name="_Toc57314674"/>
      <w:bookmarkStart w:id="856" w:name="_Toc69728988"/>
      <w:bookmarkStart w:id="857" w:name="_Toc98253922"/>
      <w:bookmarkStart w:id="858" w:name="_Toc165173850"/>
      <w:r>
        <w:br w:type="page"/>
      </w:r>
    </w:p>
    <w:p w:rsidR="00920CB0" w:rsidRDefault="00920CB0" w:rsidP="00920CB0">
      <w:pPr>
        <w:pStyle w:val="3"/>
        <w:rPr>
          <w:szCs w:val="24"/>
        </w:rPr>
      </w:pPr>
      <w:bookmarkStart w:id="859" w:name="_Ref440271964"/>
      <w:bookmarkStart w:id="860" w:name="_Toc440361371"/>
      <w:bookmarkStart w:id="861" w:name="_Toc440376126"/>
      <w:bookmarkStart w:id="862" w:name="_Toc471897561"/>
      <w:r>
        <w:rPr>
          <w:szCs w:val="24"/>
        </w:rPr>
        <w:lastRenderedPageBreak/>
        <w:t>Антикоррупционные обязательства (Форма 1.1).</w:t>
      </w:r>
      <w:bookmarkEnd w:id="859"/>
      <w:bookmarkEnd w:id="860"/>
      <w:bookmarkEnd w:id="861"/>
      <w:bookmarkEnd w:id="862"/>
    </w:p>
    <w:p w:rsidR="00920CB0" w:rsidRPr="00920CB0" w:rsidRDefault="00920CB0" w:rsidP="00644A23">
      <w:pPr>
        <w:pStyle w:val="3"/>
        <w:numPr>
          <w:ilvl w:val="3"/>
          <w:numId w:val="70"/>
        </w:numPr>
        <w:rPr>
          <w:b w:val="0"/>
          <w:szCs w:val="24"/>
        </w:rPr>
      </w:pPr>
      <w:bookmarkStart w:id="863" w:name="_Toc439238216"/>
      <w:bookmarkStart w:id="864" w:name="_Toc439252764"/>
      <w:bookmarkStart w:id="865" w:name="_Toc439323738"/>
      <w:bookmarkStart w:id="866" w:name="_Toc440361372"/>
      <w:bookmarkStart w:id="867" w:name="_Toc440376127"/>
      <w:bookmarkStart w:id="868" w:name="_Toc440376254"/>
      <w:bookmarkStart w:id="869" w:name="_Toc440382512"/>
      <w:bookmarkStart w:id="870" w:name="_Toc440447182"/>
      <w:bookmarkStart w:id="871" w:name="_Toc440620862"/>
      <w:bookmarkStart w:id="872" w:name="_Toc440631497"/>
      <w:bookmarkStart w:id="873" w:name="_Toc440875736"/>
      <w:bookmarkStart w:id="874" w:name="_Toc441131760"/>
      <w:bookmarkStart w:id="875" w:name="_Toc465865203"/>
      <w:bookmarkStart w:id="876" w:name="_Toc471897562"/>
      <w:r w:rsidRPr="00920CB0">
        <w:rPr>
          <w:b w:val="0"/>
          <w:szCs w:val="24"/>
        </w:rPr>
        <w:t xml:space="preserve">Форма </w:t>
      </w:r>
      <w:r>
        <w:rPr>
          <w:b w:val="0"/>
          <w:szCs w:val="24"/>
        </w:rPr>
        <w:t>Антикоррупционных обязательств</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644A23">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644A23">
      <w:pPr>
        <w:widowControl w:val="0"/>
        <w:numPr>
          <w:ilvl w:val="1"/>
          <w:numId w:val="69"/>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644A23">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644A23">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644A23">
      <w:pPr>
        <w:numPr>
          <w:ilvl w:val="1"/>
          <w:numId w:val="67"/>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644A23">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5"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6"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7" w:name="_Toc423423668"/>
      <w:bookmarkStart w:id="878" w:name="_Ref440271072"/>
      <w:bookmarkStart w:id="879" w:name="_Ref440273986"/>
      <w:bookmarkStart w:id="880" w:name="_Ref440274337"/>
      <w:bookmarkStart w:id="881" w:name="_Ref440274913"/>
      <w:bookmarkStart w:id="882" w:name="_Ref440284918"/>
      <w:bookmarkStart w:id="883"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3"/>
      <w:bookmarkEnd w:id="854"/>
      <w:bookmarkEnd w:id="855"/>
      <w:bookmarkEnd w:id="856"/>
      <w:bookmarkEnd w:id="857"/>
      <w:bookmarkEnd w:id="858"/>
      <w:bookmarkEnd w:id="877"/>
      <w:bookmarkEnd w:id="878"/>
      <w:bookmarkEnd w:id="879"/>
      <w:bookmarkEnd w:id="880"/>
      <w:bookmarkEnd w:id="881"/>
      <w:bookmarkEnd w:id="882"/>
      <w:bookmarkEnd w:id="8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4" w:name="_Toc98253923"/>
      <w:bookmarkStart w:id="885" w:name="_Toc157248177"/>
      <w:bookmarkStart w:id="886" w:name="_Toc157496546"/>
      <w:bookmarkStart w:id="887" w:name="_Toc158206085"/>
      <w:bookmarkStart w:id="888" w:name="_Toc164057770"/>
      <w:bookmarkStart w:id="889" w:name="_Toc164137120"/>
      <w:bookmarkStart w:id="890" w:name="_Toc164161280"/>
      <w:bookmarkStart w:id="891" w:name="_Toc165173851"/>
      <w:bookmarkStart w:id="892" w:name="_Ref264038986"/>
      <w:bookmarkStart w:id="893" w:name="_Ref264359294"/>
      <w:bookmarkStart w:id="894" w:name="_Toc439170676"/>
      <w:bookmarkStart w:id="895" w:name="_Toc439172778"/>
      <w:bookmarkStart w:id="896" w:name="_Toc439173222"/>
      <w:bookmarkStart w:id="897" w:name="_Toc439238218"/>
      <w:bookmarkStart w:id="898" w:name="_Toc439252766"/>
      <w:bookmarkStart w:id="899" w:name="_Toc439323740"/>
      <w:bookmarkStart w:id="900" w:name="_Toc440361374"/>
      <w:bookmarkStart w:id="901" w:name="_Toc440376129"/>
      <w:bookmarkStart w:id="902" w:name="_Toc440376256"/>
      <w:bookmarkStart w:id="903" w:name="_Toc440382514"/>
      <w:bookmarkStart w:id="904" w:name="_Toc440447184"/>
      <w:bookmarkStart w:id="905" w:name="_Toc440620864"/>
      <w:bookmarkStart w:id="906" w:name="_Toc440631499"/>
      <w:bookmarkStart w:id="907" w:name="_Toc440875738"/>
      <w:bookmarkStart w:id="908" w:name="_Toc441131762"/>
      <w:bookmarkStart w:id="909" w:name="_Toc465865205"/>
      <w:bookmarkStart w:id="910" w:name="_Toc468976351"/>
      <w:bookmarkStart w:id="911" w:name="_Toc469483080"/>
      <w:bookmarkStart w:id="912" w:name="_Toc471897564"/>
      <w:r w:rsidRPr="00C236C0">
        <w:rPr>
          <w:szCs w:val="24"/>
        </w:rPr>
        <w:t xml:space="preserve">Форма </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r w:rsidR="00492C8B">
        <w:rPr>
          <w:szCs w:val="24"/>
        </w:rPr>
        <w:t>Сводной таблицы стоимости</w:t>
      </w:r>
      <w:bookmarkEnd w:id="898"/>
      <w:bookmarkEnd w:id="899"/>
      <w:bookmarkEnd w:id="900"/>
      <w:bookmarkEnd w:id="901"/>
      <w:bookmarkEnd w:id="902"/>
      <w:bookmarkEnd w:id="903"/>
      <w:bookmarkEnd w:id="904"/>
      <w:bookmarkEnd w:id="905"/>
      <w:bookmarkEnd w:id="906"/>
      <w:bookmarkEnd w:id="907"/>
      <w:r w:rsidR="001C4BB0" w:rsidRPr="001C4BB0">
        <w:rPr>
          <w:bCs w:val="0"/>
          <w:szCs w:val="24"/>
        </w:rPr>
        <w:t xml:space="preserve"> </w:t>
      </w:r>
      <w:r w:rsidR="001C4BB0" w:rsidRPr="005D252F">
        <w:rPr>
          <w:bCs w:val="0"/>
          <w:szCs w:val="24"/>
        </w:rPr>
        <w:t>работ</w:t>
      </w:r>
      <w:bookmarkEnd w:id="908"/>
      <w:bookmarkEnd w:id="909"/>
      <w:bookmarkEnd w:id="910"/>
      <w:bookmarkEnd w:id="911"/>
      <w:bookmarkEnd w:id="91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1"/>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1"/>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3" w:name="_Toc176765534"/>
      <w:bookmarkStart w:id="914" w:name="_Toc198979983"/>
      <w:bookmarkStart w:id="915" w:name="_Toc217466315"/>
      <w:bookmarkStart w:id="916" w:name="_Toc217702856"/>
      <w:bookmarkStart w:id="917" w:name="_Toc233601974"/>
      <w:bookmarkStart w:id="918" w:name="_Toc263343460"/>
      <w:r w:rsidRPr="00F647F7">
        <w:rPr>
          <w:b w:val="0"/>
          <w:szCs w:val="24"/>
        </w:rPr>
        <w:br w:type="page"/>
      </w:r>
      <w:bookmarkStart w:id="919" w:name="_Toc439170677"/>
      <w:bookmarkStart w:id="920" w:name="_Toc439172779"/>
      <w:bookmarkStart w:id="921" w:name="_Toc439173223"/>
      <w:bookmarkStart w:id="922" w:name="_Toc439238219"/>
      <w:bookmarkStart w:id="923" w:name="_Toc439252767"/>
      <w:bookmarkStart w:id="924" w:name="_Toc439323741"/>
      <w:bookmarkStart w:id="925" w:name="_Toc440361375"/>
      <w:bookmarkStart w:id="926" w:name="_Toc440376130"/>
      <w:bookmarkStart w:id="927" w:name="_Toc440376257"/>
      <w:bookmarkStart w:id="928" w:name="_Toc440382515"/>
      <w:bookmarkStart w:id="929" w:name="_Toc440447185"/>
      <w:bookmarkStart w:id="930" w:name="_Toc440620865"/>
      <w:bookmarkStart w:id="931" w:name="_Toc440631500"/>
      <w:bookmarkStart w:id="932" w:name="_Toc440875739"/>
      <w:bookmarkStart w:id="933" w:name="_Toc441131763"/>
      <w:bookmarkStart w:id="934" w:name="_Toc465865206"/>
      <w:bookmarkStart w:id="935" w:name="_Toc468976352"/>
      <w:bookmarkStart w:id="936" w:name="_Toc469483081"/>
      <w:bookmarkStart w:id="937" w:name="_Toc471897565"/>
      <w:r w:rsidRPr="00C236C0">
        <w:rPr>
          <w:szCs w:val="24"/>
        </w:rPr>
        <w:lastRenderedPageBreak/>
        <w:t>Инструкции по заполнению</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644A23">
      <w:pPr>
        <w:pStyle w:val="aff6"/>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8" w:name="_Ref86826666"/>
      <w:bookmarkStart w:id="939" w:name="_Toc90385112"/>
      <w:bookmarkStart w:id="940" w:name="_Toc98253925"/>
      <w:bookmarkStart w:id="941" w:name="_Toc165173853"/>
      <w:bookmarkStart w:id="94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3" w:name="_Ref440537086"/>
      <w:bookmarkStart w:id="944"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8"/>
      <w:bookmarkEnd w:id="939"/>
      <w:bookmarkEnd w:id="940"/>
      <w:bookmarkEnd w:id="941"/>
      <w:bookmarkEnd w:id="942"/>
      <w:bookmarkEnd w:id="943"/>
      <w:bookmarkEnd w:id="94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5" w:name="_Toc90385113"/>
      <w:bookmarkStart w:id="946" w:name="_Toc98253926"/>
      <w:bookmarkStart w:id="947" w:name="_Toc157248180"/>
      <w:bookmarkStart w:id="948" w:name="_Toc157496549"/>
      <w:bookmarkStart w:id="949" w:name="_Toc158206088"/>
      <w:bookmarkStart w:id="950" w:name="_Toc164057773"/>
      <w:bookmarkStart w:id="951" w:name="_Toc164137123"/>
      <w:bookmarkStart w:id="952" w:name="_Toc164161283"/>
      <w:bookmarkStart w:id="953" w:name="_Toc165173854"/>
      <w:bookmarkStart w:id="954" w:name="_Ref193690005"/>
      <w:bookmarkStart w:id="955" w:name="_Toc439170679"/>
      <w:bookmarkStart w:id="956" w:name="_Toc439172781"/>
      <w:bookmarkStart w:id="957" w:name="_Toc439173225"/>
      <w:bookmarkStart w:id="958" w:name="_Toc439238221"/>
      <w:bookmarkStart w:id="959" w:name="_Toc439252769"/>
      <w:bookmarkStart w:id="960" w:name="_Toc439323743"/>
      <w:bookmarkStart w:id="961" w:name="_Toc440361377"/>
      <w:bookmarkStart w:id="962" w:name="_Toc440376132"/>
      <w:bookmarkStart w:id="963" w:name="_Toc440376259"/>
      <w:bookmarkStart w:id="964" w:name="_Toc440382517"/>
      <w:bookmarkStart w:id="965" w:name="_Toc440447187"/>
      <w:bookmarkStart w:id="966" w:name="_Toc440620867"/>
      <w:bookmarkStart w:id="967" w:name="_Toc440631502"/>
      <w:bookmarkStart w:id="968" w:name="_Toc440875741"/>
      <w:bookmarkStart w:id="969" w:name="_Toc441131765"/>
      <w:bookmarkStart w:id="970" w:name="_Toc465865208"/>
      <w:bookmarkStart w:id="971" w:name="_Toc468976354"/>
      <w:bookmarkStart w:id="972" w:name="_Toc469483083"/>
      <w:bookmarkStart w:id="973" w:name="_Toc471897567"/>
      <w:r w:rsidRPr="00C236C0">
        <w:rPr>
          <w:szCs w:val="24"/>
        </w:rPr>
        <w:t xml:space="preserve">Форма </w:t>
      </w:r>
      <w:bookmarkEnd w:id="945"/>
      <w:bookmarkEnd w:id="946"/>
      <w:bookmarkEnd w:id="947"/>
      <w:bookmarkEnd w:id="948"/>
      <w:bookmarkEnd w:id="949"/>
      <w:bookmarkEnd w:id="950"/>
      <w:bookmarkEnd w:id="951"/>
      <w:bookmarkEnd w:id="952"/>
      <w:bookmarkEnd w:id="953"/>
      <w:bookmarkEnd w:id="954"/>
      <w:r w:rsidRPr="00C236C0">
        <w:rPr>
          <w:szCs w:val="24"/>
        </w:rPr>
        <w:t>технического предложения</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4" w:name="_Ref55335818"/>
      <w:bookmarkStart w:id="975" w:name="_Ref55336334"/>
      <w:bookmarkStart w:id="976" w:name="_Toc57314673"/>
      <w:bookmarkStart w:id="977" w:name="_Toc69728987"/>
      <w:bookmarkStart w:id="978" w:name="_Toc98253928"/>
      <w:bookmarkStart w:id="979" w:name="_Toc165173856"/>
      <w:bookmarkStart w:id="980" w:name="_Ref194749150"/>
      <w:bookmarkStart w:id="981" w:name="_Ref194750368"/>
      <w:bookmarkStart w:id="982" w:name="_Ref89649494"/>
      <w:bookmarkStart w:id="98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4" w:name="_Toc176765537"/>
      <w:bookmarkStart w:id="985" w:name="_Toc198979986"/>
      <w:bookmarkStart w:id="986" w:name="_Toc217466321"/>
      <w:bookmarkStart w:id="987" w:name="_Toc217702859"/>
      <w:bookmarkStart w:id="988" w:name="_Toc233601977"/>
      <w:bookmarkStart w:id="989" w:name="_Toc263343463"/>
      <w:bookmarkStart w:id="990" w:name="_Toc439170680"/>
      <w:bookmarkStart w:id="991" w:name="_Toc439172782"/>
      <w:bookmarkStart w:id="992" w:name="_Toc439173226"/>
      <w:bookmarkStart w:id="993" w:name="_Toc439238222"/>
      <w:bookmarkStart w:id="994" w:name="_Toc439252770"/>
      <w:bookmarkStart w:id="995" w:name="_Toc439323744"/>
      <w:bookmarkStart w:id="996" w:name="_Toc440361378"/>
      <w:bookmarkStart w:id="997" w:name="_Toc440376133"/>
      <w:bookmarkStart w:id="998" w:name="_Toc440376260"/>
      <w:bookmarkStart w:id="999" w:name="_Toc440382518"/>
      <w:bookmarkStart w:id="1000" w:name="_Toc440447188"/>
      <w:bookmarkStart w:id="1001" w:name="_Toc440620868"/>
      <w:bookmarkStart w:id="1002" w:name="_Toc440631503"/>
      <w:bookmarkStart w:id="1003" w:name="_Toc440875742"/>
      <w:bookmarkStart w:id="1004" w:name="_Toc441131766"/>
      <w:bookmarkStart w:id="1005" w:name="_Toc465865209"/>
      <w:bookmarkStart w:id="1006" w:name="_Toc468976355"/>
      <w:bookmarkStart w:id="1007" w:name="_Toc469483084"/>
      <w:bookmarkStart w:id="1008" w:name="_Toc471897568"/>
      <w:r w:rsidRPr="00C236C0">
        <w:rPr>
          <w:szCs w:val="24"/>
        </w:rPr>
        <w:lastRenderedPageBreak/>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Toc423423670"/>
      <w:bookmarkStart w:id="1011" w:name="_Ref440271036"/>
      <w:bookmarkStart w:id="1012" w:name="_Ref440274366"/>
      <w:bookmarkStart w:id="1013" w:name="_Ref440274902"/>
      <w:bookmarkStart w:id="1014" w:name="_Ref440284947"/>
      <w:bookmarkStart w:id="1015" w:name="_Ref440361140"/>
      <w:bookmarkStart w:id="1016"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4"/>
      <w:bookmarkEnd w:id="975"/>
      <w:bookmarkEnd w:id="976"/>
      <w:bookmarkEnd w:id="977"/>
      <w:bookmarkEnd w:id="978"/>
      <w:bookmarkEnd w:id="979"/>
      <w:bookmarkEnd w:id="980"/>
      <w:bookmarkEnd w:id="981"/>
      <w:bookmarkEnd w:id="1009"/>
      <w:bookmarkEnd w:id="1010"/>
      <w:bookmarkEnd w:id="1011"/>
      <w:bookmarkEnd w:id="1012"/>
      <w:bookmarkEnd w:id="1013"/>
      <w:bookmarkEnd w:id="1014"/>
      <w:bookmarkEnd w:id="1015"/>
      <w:bookmarkEnd w:id="101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7" w:name="_Toc98253929"/>
      <w:bookmarkStart w:id="1018" w:name="_Toc157248183"/>
      <w:bookmarkStart w:id="1019" w:name="_Toc157496552"/>
      <w:bookmarkStart w:id="1020" w:name="_Toc158206091"/>
      <w:bookmarkStart w:id="1021" w:name="_Toc164057776"/>
      <w:bookmarkStart w:id="1022" w:name="_Toc164137126"/>
      <w:bookmarkStart w:id="1023" w:name="_Toc164161286"/>
      <w:bookmarkStart w:id="1024" w:name="_Toc165173857"/>
      <w:bookmarkStart w:id="1025" w:name="_Toc439170682"/>
      <w:bookmarkStart w:id="1026" w:name="_Toc439172784"/>
      <w:bookmarkStart w:id="1027" w:name="_Toc439173228"/>
      <w:bookmarkStart w:id="1028" w:name="_Toc439238224"/>
      <w:bookmarkStart w:id="1029" w:name="_Toc439252772"/>
      <w:bookmarkStart w:id="1030" w:name="_Toc439323746"/>
      <w:bookmarkStart w:id="1031" w:name="_Toc440361380"/>
      <w:bookmarkStart w:id="1032" w:name="_Toc440376135"/>
      <w:bookmarkStart w:id="1033" w:name="_Toc440376262"/>
      <w:bookmarkStart w:id="1034" w:name="_Toc440382520"/>
      <w:bookmarkStart w:id="1035" w:name="_Toc440447190"/>
      <w:bookmarkStart w:id="1036" w:name="_Toc440620870"/>
      <w:bookmarkStart w:id="1037" w:name="_Toc440631505"/>
      <w:bookmarkStart w:id="1038" w:name="_Toc440875744"/>
      <w:bookmarkStart w:id="1039" w:name="_Toc441131768"/>
      <w:bookmarkStart w:id="1040" w:name="_Toc465865211"/>
      <w:bookmarkStart w:id="1041" w:name="_Toc468976357"/>
      <w:bookmarkStart w:id="1042" w:name="_Toc469483086"/>
      <w:bookmarkStart w:id="1043" w:name="_Toc471897570"/>
      <w:r w:rsidRPr="00F647F7">
        <w:rPr>
          <w:b w:val="0"/>
          <w:szCs w:val="24"/>
        </w:rPr>
        <w:t xml:space="preserve">Форма </w:t>
      </w:r>
      <w:bookmarkEnd w:id="1017"/>
      <w:r w:rsidRPr="00F647F7">
        <w:rPr>
          <w:b w:val="0"/>
          <w:szCs w:val="24"/>
        </w:rPr>
        <w:t xml:space="preserve">графика </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r w:rsidR="00C22199">
        <w:rPr>
          <w:b w:val="0"/>
          <w:szCs w:val="24"/>
        </w:rPr>
        <w:t>выполнения работ</w:t>
      </w:r>
      <w:bookmarkEnd w:id="1036"/>
      <w:bookmarkEnd w:id="1037"/>
      <w:bookmarkEnd w:id="1038"/>
      <w:bookmarkEnd w:id="1039"/>
      <w:bookmarkEnd w:id="1040"/>
      <w:bookmarkEnd w:id="1041"/>
      <w:bookmarkEnd w:id="1042"/>
      <w:bookmarkEnd w:id="10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4" w:name="_Toc171070556"/>
      <w:bookmarkStart w:id="1045" w:name="_Toc98253927"/>
      <w:bookmarkStart w:id="1046" w:name="_Toc176605808"/>
      <w:bookmarkStart w:id="1047" w:name="_Toc176611017"/>
      <w:bookmarkStart w:id="1048" w:name="_Toc176611073"/>
      <w:bookmarkStart w:id="1049" w:name="_Toc176668676"/>
      <w:bookmarkStart w:id="1050" w:name="_Toc176684336"/>
      <w:bookmarkStart w:id="1051" w:name="_Toc176746279"/>
      <w:bookmarkStart w:id="1052" w:name="_Toc176747346"/>
      <w:bookmarkStart w:id="1053" w:name="_Toc198979988"/>
      <w:bookmarkStart w:id="1054" w:name="_Toc217466324"/>
      <w:bookmarkStart w:id="1055" w:name="_Toc217702862"/>
      <w:bookmarkStart w:id="1056" w:name="_Toc233601980"/>
      <w:bookmarkStart w:id="1057" w:name="_Toc263343466"/>
      <w:r w:rsidRPr="00F647F7">
        <w:rPr>
          <w:b w:val="0"/>
          <w:szCs w:val="24"/>
        </w:rPr>
        <w:br w:type="page"/>
      </w:r>
      <w:bookmarkStart w:id="1058" w:name="_Toc439170683"/>
      <w:bookmarkStart w:id="1059" w:name="_Toc439172785"/>
      <w:bookmarkStart w:id="1060" w:name="_Toc439173229"/>
      <w:bookmarkStart w:id="1061" w:name="_Toc439238225"/>
      <w:bookmarkStart w:id="1062" w:name="_Toc439252773"/>
      <w:bookmarkStart w:id="1063" w:name="_Toc439323747"/>
      <w:bookmarkStart w:id="1064" w:name="_Toc440361381"/>
      <w:bookmarkStart w:id="1065" w:name="_Toc440376136"/>
      <w:bookmarkStart w:id="1066" w:name="_Toc440376263"/>
      <w:bookmarkStart w:id="1067" w:name="_Toc440382521"/>
      <w:bookmarkStart w:id="1068" w:name="_Toc440447191"/>
      <w:bookmarkStart w:id="1069" w:name="_Toc440620871"/>
      <w:bookmarkStart w:id="1070" w:name="_Toc440631506"/>
      <w:bookmarkStart w:id="1071" w:name="_Toc440875745"/>
      <w:bookmarkStart w:id="1072" w:name="_Toc441131769"/>
      <w:bookmarkStart w:id="1073" w:name="_Toc465865212"/>
      <w:bookmarkStart w:id="1074" w:name="_Toc468976358"/>
      <w:bookmarkStart w:id="1075" w:name="_Toc469483087"/>
      <w:bookmarkStart w:id="1076" w:name="_Toc471897571"/>
      <w:r w:rsidRPr="00F647F7">
        <w:rPr>
          <w:b w:val="0"/>
          <w:szCs w:val="24"/>
        </w:rPr>
        <w:lastRenderedPageBreak/>
        <w:t>Инструкции по заполнению</w:t>
      </w:r>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0"/>
                <w:numId w:val="82"/>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7" w:name="_Hlt22846931"/>
      <w:bookmarkStart w:id="1078" w:name="_Ref440361439"/>
      <w:bookmarkStart w:id="1079" w:name="_Ref440361914"/>
      <w:bookmarkStart w:id="1080" w:name="_Ref440361959"/>
      <w:bookmarkStart w:id="1081" w:name="_Toc471897572"/>
      <w:bookmarkStart w:id="1082" w:name="_Ref93264992"/>
      <w:bookmarkStart w:id="1083" w:name="_Ref93265116"/>
      <w:bookmarkStart w:id="1084" w:name="_Toc98253933"/>
      <w:bookmarkStart w:id="1085" w:name="_Toc165173859"/>
      <w:bookmarkStart w:id="1086" w:name="_Toc423423671"/>
      <w:bookmarkEnd w:id="1077"/>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8"/>
      <w:bookmarkEnd w:id="1079"/>
      <w:bookmarkEnd w:id="1080"/>
      <w:bookmarkEnd w:id="1081"/>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7" w:name="_Toc440361383"/>
      <w:bookmarkStart w:id="1088" w:name="_Toc440376138"/>
      <w:bookmarkStart w:id="1089" w:name="_Toc440376265"/>
      <w:bookmarkStart w:id="1090" w:name="_Toc440382523"/>
      <w:bookmarkStart w:id="1091" w:name="_Toc440447193"/>
      <w:bookmarkStart w:id="1092" w:name="_Toc440620873"/>
      <w:bookmarkStart w:id="1093" w:name="_Toc440631508"/>
      <w:bookmarkStart w:id="1094" w:name="_Toc440875747"/>
      <w:bookmarkStart w:id="1095" w:name="_Toc441131771"/>
      <w:bookmarkStart w:id="1096" w:name="_Toc465865214"/>
      <w:bookmarkStart w:id="1097" w:name="_Toc468976360"/>
      <w:bookmarkStart w:id="1098" w:name="_Toc469483089"/>
      <w:bookmarkStart w:id="1099" w:name="_Toc471897573"/>
      <w:r w:rsidRPr="00F647F7">
        <w:rPr>
          <w:b w:val="0"/>
          <w:szCs w:val="24"/>
        </w:rPr>
        <w:t xml:space="preserve">Форма графика </w:t>
      </w:r>
      <w:r>
        <w:rPr>
          <w:b w:val="0"/>
          <w:szCs w:val="24"/>
        </w:rPr>
        <w:t xml:space="preserve">оплаты </w:t>
      </w:r>
      <w:bookmarkEnd w:id="1087"/>
      <w:bookmarkEnd w:id="1088"/>
      <w:bookmarkEnd w:id="1089"/>
      <w:bookmarkEnd w:id="1090"/>
      <w:bookmarkEnd w:id="1091"/>
      <w:r w:rsidR="00FB7116">
        <w:rPr>
          <w:b w:val="0"/>
          <w:szCs w:val="24"/>
        </w:rPr>
        <w:t>выполнения работ</w:t>
      </w:r>
      <w:bookmarkEnd w:id="1092"/>
      <w:bookmarkEnd w:id="1093"/>
      <w:bookmarkEnd w:id="1094"/>
      <w:bookmarkEnd w:id="1095"/>
      <w:bookmarkEnd w:id="1096"/>
      <w:bookmarkEnd w:id="1097"/>
      <w:bookmarkEnd w:id="1098"/>
      <w:bookmarkEnd w:id="109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644A23">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644A23">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00" w:name="_Toc440361384"/>
      <w:bookmarkStart w:id="1101" w:name="_Toc440376139"/>
      <w:bookmarkStart w:id="1102" w:name="_Toc440376266"/>
      <w:bookmarkStart w:id="1103" w:name="_Toc440382524"/>
      <w:bookmarkStart w:id="1104" w:name="_Toc440447194"/>
      <w:bookmarkStart w:id="1105" w:name="_Toc440620874"/>
      <w:bookmarkStart w:id="1106" w:name="_Toc440631509"/>
      <w:bookmarkStart w:id="1107" w:name="_Toc440875748"/>
      <w:bookmarkStart w:id="1108" w:name="_Toc441131772"/>
      <w:bookmarkStart w:id="1109" w:name="_Toc465865215"/>
      <w:bookmarkStart w:id="1110" w:name="_Toc468976361"/>
      <w:bookmarkStart w:id="1111" w:name="_Toc469483090"/>
      <w:bookmarkStart w:id="1112" w:name="_Toc471897574"/>
      <w:r w:rsidRPr="00F647F7">
        <w:rPr>
          <w:b w:val="0"/>
          <w:szCs w:val="24"/>
        </w:rPr>
        <w:lastRenderedPageBreak/>
        <w:t>Инструкции по заполнению</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3" w:name="_Ref440361531"/>
      <w:bookmarkStart w:id="1114" w:name="_Ref440361610"/>
      <w:bookmarkStart w:id="1115"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2"/>
      <w:bookmarkEnd w:id="983"/>
      <w:bookmarkEnd w:id="1082"/>
      <w:bookmarkEnd w:id="1083"/>
      <w:bookmarkEnd w:id="1084"/>
      <w:bookmarkEnd w:id="1085"/>
      <w:bookmarkEnd w:id="1086"/>
      <w:bookmarkEnd w:id="1113"/>
      <w:bookmarkEnd w:id="1114"/>
      <w:bookmarkEnd w:id="11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61386"/>
      <w:bookmarkStart w:id="1123" w:name="_Toc440376141"/>
      <w:bookmarkStart w:id="1124" w:name="_Toc440376268"/>
      <w:bookmarkStart w:id="1125" w:name="_Toc440382526"/>
      <w:bookmarkStart w:id="1126" w:name="_Toc440447196"/>
      <w:bookmarkStart w:id="1127" w:name="_Toc440620876"/>
      <w:bookmarkStart w:id="1128" w:name="_Toc440631511"/>
      <w:bookmarkStart w:id="1129" w:name="_Toc440875750"/>
      <w:bookmarkStart w:id="1130" w:name="_Toc441131774"/>
      <w:bookmarkStart w:id="1131" w:name="_Toc465865217"/>
      <w:bookmarkStart w:id="1132" w:name="_Toc468976363"/>
      <w:bookmarkStart w:id="1133" w:name="_Toc469483092"/>
      <w:bookmarkStart w:id="1134" w:name="_Toc471897576"/>
      <w:bookmarkStart w:id="1135" w:name="_Toc157248186"/>
      <w:bookmarkStart w:id="1136" w:name="_Toc157496555"/>
      <w:bookmarkStart w:id="1137" w:name="_Toc158206094"/>
      <w:bookmarkStart w:id="1138" w:name="_Toc164057779"/>
      <w:bookmarkStart w:id="1139" w:name="_Toc164137129"/>
      <w:bookmarkStart w:id="1140" w:name="_Toc164161289"/>
      <w:bookmarkStart w:id="114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r w:rsidRPr="00F647F7">
        <w:rPr>
          <w:b w:val="0"/>
          <w:szCs w:val="24"/>
        </w:rPr>
        <w:t xml:space="preserve"> </w:t>
      </w:r>
      <w:bookmarkEnd w:id="1135"/>
      <w:bookmarkEnd w:id="1136"/>
      <w:bookmarkEnd w:id="1137"/>
      <w:bookmarkEnd w:id="1138"/>
      <w:bookmarkEnd w:id="1139"/>
      <w:bookmarkEnd w:id="1140"/>
      <w:bookmarkEnd w:id="11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2" w:name="_Toc439170686"/>
      <w:bookmarkStart w:id="1143" w:name="_Toc439172788"/>
      <w:bookmarkStart w:id="1144" w:name="_Toc439173232"/>
      <w:bookmarkStart w:id="1145" w:name="_Toc439238228"/>
      <w:bookmarkStart w:id="1146" w:name="_Toc439252776"/>
      <w:bookmarkStart w:id="1147" w:name="_Toc439323750"/>
      <w:bookmarkStart w:id="1148" w:name="_Toc440361387"/>
      <w:bookmarkStart w:id="1149" w:name="_Toc440376142"/>
      <w:bookmarkStart w:id="1150" w:name="_Toc440376269"/>
      <w:bookmarkStart w:id="1151" w:name="_Toc440382527"/>
      <w:bookmarkStart w:id="1152" w:name="_Toc440447197"/>
      <w:bookmarkStart w:id="1153" w:name="_Toc440620877"/>
      <w:bookmarkStart w:id="1154" w:name="_Toc440631512"/>
      <w:bookmarkStart w:id="1155" w:name="_Toc440875751"/>
      <w:bookmarkStart w:id="1156" w:name="_Toc441131775"/>
      <w:bookmarkStart w:id="1157" w:name="_Toc465865218"/>
      <w:bookmarkStart w:id="1158" w:name="_Toc468976364"/>
      <w:bookmarkStart w:id="1159" w:name="_Toc469483093"/>
      <w:bookmarkStart w:id="1160"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644A23">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644A23">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1" w:name="_Ref55335823"/>
      <w:bookmarkStart w:id="1162" w:name="_Ref55336359"/>
      <w:bookmarkStart w:id="1163" w:name="_Toc57314675"/>
      <w:bookmarkStart w:id="1164" w:name="_Toc69728989"/>
      <w:bookmarkStart w:id="1165" w:name="_Toc98253939"/>
      <w:bookmarkStart w:id="1166" w:name="_Toc165173865"/>
      <w:bookmarkStart w:id="1167" w:name="_Toc423423672"/>
      <w:bookmarkStart w:id="1168" w:name="_Toc471897578"/>
      <w:bookmarkEnd w:id="826"/>
      <w:r w:rsidRPr="00F647F7">
        <w:lastRenderedPageBreak/>
        <w:t xml:space="preserve">Анкета (форма </w:t>
      </w:r>
      <w:r w:rsidR="00B8118F">
        <w:t>7</w:t>
      </w:r>
      <w:r w:rsidRPr="00F647F7">
        <w:t>)</w:t>
      </w:r>
      <w:bookmarkEnd w:id="1161"/>
      <w:bookmarkEnd w:id="1162"/>
      <w:bookmarkEnd w:id="1163"/>
      <w:bookmarkEnd w:id="1164"/>
      <w:bookmarkEnd w:id="1165"/>
      <w:bookmarkEnd w:id="1166"/>
      <w:bookmarkEnd w:id="1167"/>
      <w:bookmarkEnd w:id="1168"/>
    </w:p>
    <w:p w:rsidR="004F4D80" w:rsidRPr="00F647F7" w:rsidRDefault="004F4D80" w:rsidP="004F4D80">
      <w:pPr>
        <w:pStyle w:val="3"/>
        <w:rPr>
          <w:b w:val="0"/>
          <w:szCs w:val="24"/>
        </w:rPr>
      </w:pPr>
      <w:bookmarkStart w:id="1169" w:name="_Toc98253940"/>
      <w:bookmarkStart w:id="1170" w:name="_Toc157248192"/>
      <w:bookmarkStart w:id="1171" w:name="_Toc157496561"/>
      <w:bookmarkStart w:id="1172" w:name="_Toc158206100"/>
      <w:bookmarkStart w:id="1173" w:name="_Toc164057785"/>
      <w:bookmarkStart w:id="1174" w:name="_Toc164137135"/>
      <w:bookmarkStart w:id="1175" w:name="_Toc164161295"/>
      <w:bookmarkStart w:id="1176" w:name="_Toc165173866"/>
      <w:bookmarkStart w:id="1177" w:name="_Toc439170688"/>
      <w:bookmarkStart w:id="1178" w:name="_Toc439172790"/>
      <w:bookmarkStart w:id="1179" w:name="_Toc439173234"/>
      <w:bookmarkStart w:id="1180" w:name="_Toc439238230"/>
      <w:bookmarkStart w:id="1181" w:name="_Toc439252778"/>
      <w:bookmarkStart w:id="1182" w:name="_Ref440272119"/>
      <w:bookmarkStart w:id="1183" w:name="_Toc440361389"/>
      <w:bookmarkStart w:id="1184" w:name="_Ref444168907"/>
      <w:bookmarkStart w:id="1185" w:name="_Toc465865220"/>
      <w:bookmarkStart w:id="1186" w:name="_Toc471897579"/>
      <w:r w:rsidRPr="00F647F7">
        <w:rPr>
          <w:b w:val="0"/>
          <w:szCs w:val="24"/>
        </w:rPr>
        <w:t xml:space="preserve">Форма Анкеты </w:t>
      </w:r>
      <w:r w:rsidR="00C236C0">
        <w:rPr>
          <w:b w:val="0"/>
          <w:szCs w:val="24"/>
        </w:rPr>
        <w:t>Участник</w:t>
      </w:r>
      <w:r>
        <w:rPr>
          <w:b w:val="0"/>
          <w:szCs w:val="24"/>
        </w:rPr>
        <w:t>а</w:t>
      </w:r>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9A5A34">
            <w:pPr>
              <w:pStyle w:val="aff1"/>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644A23">
            <w:pPr>
              <w:numPr>
                <w:ilvl w:val="0"/>
                <w:numId w:val="63"/>
              </w:numPr>
              <w:suppressAutoHyphens w:val="0"/>
              <w:snapToGrid w:val="0"/>
              <w:spacing w:line="240" w:lineRule="auto"/>
              <w:ind w:left="0" w:firstLine="0"/>
              <w:jc w:val="center"/>
              <w:rPr>
                <w:sz w:val="24"/>
                <w:szCs w:val="24"/>
              </w:rPr>
            </w:pPr>
            <w:bookmarkStart w:id="1187" w:name="_Toc439170689"/>
            <w:bookmarkStart w:id="1188" w:name="_Toc439172791"/>
            <w:bookmarkStart w:id="1189" w:name="_Toc439173235"/>
            <w:bookmarkStart w:id="1190" w:name="_Toc439238231"/>
            <w:bookmarkStart w:id="1191" w:name="_Toc439252779"/>
            <w:bookmarkStart w:id="1192" w:name="_Ref440272147"/>
            <w:bookmarkStart w:id="1193" w:name="_Toc440361390"/>
            <w:bookmarkStart w:id="1194" w:name="_Ref444168874"/>
            <w:bookmarkStart w:id="1195" w:name="_Ref444168917"/>
            <w:bookmarkStart w:id="1196"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7" w:name="_Ref491178231"/>
      <w:r w:rsidRPr="00910732">
        <w:rPr>
          <w:szCs w:val="24"/>
        </w:rPr>
        <w:lastRenderedPageBreak/>
        <w:t xml:space="preserve">Форма </w:t>
      </w:r>
      <w:bookmarkEnd w:id="1187"/>
      <w:bookmarkEnd w:id="1188"/>
      <w:bookmarkEnd w:id="1189"/>
      <w:bookmarkEnd w:id="1190"/>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1"/>
      <w:bookmarkEnd w:id="1192"/>
      <w:bookmarkEnd w:id="1193"/>
      <w:bookmarkEnd w:id="1194"/>
      <w:bookmarkEnd w:id="1195"/>
      <w:bookmarkEnd w:id="1196"/>
      <w:bookmarkEnd w:id="1197"/>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8" w:name="_Toc125426243"/>
      <w:bookmarkStart w:id="1199" w:name="_Toc396984070"/>
      <w:bookmarkStart w:id="1200" w:name="_Toc423423673"/>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20881"/>
      <w:bookmarkStart w:id="1213" w:name="_Toc440631516"/>
      <w:bookmarkStart w:id="1214" w:name="_Toc440875755"/>
      <w:bookmarkStart w:id="1215"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8"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9"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0"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1"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2" w:history="1">
              <w:r w:rsidRPr="00154BCB">
                <w:t>О закупках товаров</w:t>
              </w:r>
            </w:hyperlink>
            <w:r w:rsidRPr="00154BCB">
              <w:t>, работ, услуг отдельными видами юридических лиц" и "</w:t>
            </w:r>
            <w:hyperlink r:id="rId53"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6" w:name="_Toc439170690"/>
      <w:bookmarkStart w:id="1217" w:name="_Toc439172792"/>
      <w:bookmarkStart w:id="1218" w:name="_Toc439173236"/>
      <w:bookmarkStart w:id="1219"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6"/>
    <w:bookmarkEnd w:id="1217"/>
    <w:bookmarkEnd w:id="1218"/>
    <w:bookmarkEnd w:id="1219"/>
    <w:p w:rsidR="00910732" w:rsidRPr="007C47E3" w:rsidRDefault="00910732" w:rsidP="00910732">
      <w:pPr>
        <w:spacing w:line="240" w:lineRule="auto"/>
        <w:ind w:firstLine="0"/>
      </w:pPr>
      <w:r w:rsidRPr="007C47E3">
        <w:rPr>
          <w:rStyle w:val="afffffff9"/>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20" w:name="_Toc465865222"/>
      <w:bookmarkStart w:id="1221" w:name="_Toc471897581"/>
      <w:r>
        <w:rPr>
          <w:szCs w:val="24"/>
        </w:rPr>
        <w:lastRenderedPageBreak/>
        <w:t xml:space="preserve">Инструкции по </w:t>
      </w:r>
      <w:r w:rsidRPr="008B51A2">
        <w:rPr>
          <w:szCs w:val="24"/>
        </w:rPr>
        <w:t>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20"/>
      <w:bookmarkEnd w:id="1221"/>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4"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5"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6"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1. 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4913D5">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3. 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5. 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4913D5">
        <w:rPr>
          <w:sz w:val="24"/>
          <w:szCs w:val="24"/>
        </w:rPr>
        <w:lastRenderedPageBreak/>
        <w:t xml:space="preserve">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4913D5" w:rsidRPr="004913D5" w:rsidRDefault="004913D5" w:rsidP="004913D5">
      <w:pPr>
        <w:pStyle w:val="aff6"/>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8B51A2" w:rsidRDefault="004F4D80" w:rsidP="004913D5">
      <w:pPr>
        <w:pStyle w:val="aff6"/>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22" w:name="_Ref55336378"/>
      <w:bookmarkStart w:id="1223" w:name="_Toc57314676"/>
      <w:bookmarkStart w:id="1224" w:name="_Toc69728990"/>
      <w:bookmarkStart w:id="1225" w:name="_Toc98253942"/>
      <w:bookmarkStart w:id="1226" w:name="_Toc165173868"/>
      <w:bookmarkStart w:id="1227"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gramEnd"/>
      <w:r w:rsidRPr="00577EC9">
        <w:rPr>
          <w:sz w:val="24"/>
          <w:szCs w:val="24"/>
        </w:rPr>
        <w:t xml:space="preserve">ые) являет(ют)ся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8" w:name="_Ref449016908"/>
      <w:bookmarkStart w:id="1229"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2"/>
      <w:bookmarkEnd w:id="1223"/>
      <w:bookmarkEnd w:id="1224"/>
      <w:bookmarkEnd w:id="1225"/>
      <w:bookmarkEnd w:id="1226"/>
      <w:bookmarkEnd w:id="1227"/>
      <w:bookmarkEnd w:id="1228"/>
      <w:bookmarkEnd w:id="1229"/>
    </w:p>
    <w:p w:rsidR="004F4D80" w:rsidRPr="00D904EF" w:rsidRDefault="004F4D80" w:rsidP="004F4D80">
      <w:pPr>
        <w:pStyle w:val="3"/>
        <w:rPr>
          <w:szCs w:val="24"/>
        </w:rPr>
      </w:pPr>
      <w:bookmarkStart w:id="1230" w:name="_Toc98253943"/>
      <w:bookmarkStart w:id="1231" w:name="_Toc157248195"/>
      <w:bookmarkStart w:id="1232" w:name="_Toc157496564"/>
      <w:bookmarkStart w:id="1233" w:name="_Toc158206103"/>
      <w:bookmarkStart w:id="1234" w:name="_Toc164057788"/>
      <w:bookmarkStart w:id="1235" w:name="_Toc164137138"/>
      <w:bookmarkStart w:id="1236" w:name="_Toc164161298"/>
      <w:bookmarkStart w:id="1237" w:name="_Toc165173869"/>
      <w:bookmarkStart w:id="1238" w:name="_Toc439170693"/>
      <w:bookmarkStart w:id="1239" w:name="_Toc439172795"/>
      <w:bookmarkStart w:id="1240" w:name="_Toc439173239"/>
      <w:bookmarkStart w:id="1241" w:name="_Toc439238235"/>
      <w:bookmarkStart w:id="1242" w:name="_Toc439252782"/>
      <w:bookmarkStart w:id="1243" w:name="_Toc439323756"/>
      <w:bookmarkStart w:id="1244" w:name="_Toc440361393"/>
      <w:bookmarkStart w:id="1245" w:name="_Toc440376275"/>
      <w:bookmarkStart w:id="1246" w:name="_Toc440382533"/>
      <w:bookmarkStart w:id="1247" w:name="_Toc440447203"/>
      <w:bookmarkStart w:id="1248" w:name="_Toc440620883"/>
      <w:bookmarkStart w:id="1249" w:name="_Toc440631518"/>
      <w:bookmarkStart w:id="1250" w:name="_Toc440875757"/>
      <w:bookmarkStart w:id="1251" w:name="_Toc441131781"/>
      <w:bookmarkStart w:id="1252" w:name="_Toc465865224"/>
      <w:bookmarkStart w:id="1253" w:name="_Toc468976370"/>
      <w:bookmarkStart w:id="1254" w:name="_Toc469483099"/>
      <w:bookmarkStart w:id="1255" w:name="_Toc471897583"/>
      <w:r w:rsidRPr="00D904EF">
        <w:rPr>
          <w:szCs w:val="24"/>
        </w:rPr>
        <w:t>Форма Справки о перечне и годовых объемах выполнения аналогичных договоров</w:t>
      </w:r>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6" w:name="_Toc98253944"/>
      <w:bookmarkStart w:id="1257" w:name="_Toc157248196"/>
      <w:bookmarkStart w:id="1258" w:name="_Toc157496565"/>
      <w:bookmarkStart w:id="1259" w:name="_Toc158206104"/>
      <w:bookmarkStart w:id="1260" w:name="_Toc164057789"/>
      <w:bookmarkStart w:id="1261" w:name="_Toc164137139"/>
      <w:bookmarkStart w:id="1262" w:name="_Toc164161299"/>
      <w:bookmarkStart w:id="1263" w:name="_Toc165173870"/>
      <w:r>
        <w:rPr>
          <w:szCs w:val="24"/>
        </w:rPr>
        <w:br w:type="page"/>
      </w:r>
    </w:p>
    <w:p w:rsidR="004F4D80" w:rsidRPr="00D904EF" w:rsidRDefault="004F4D80" w:rsidP="004F4D80">
      <w:pPr>
        <w:pStyle w:val="3"/>
        <w:rPr>
          <w:szCs w:val="24"/>
        </w:rPr>
      </w:pPr>
      <w:bookmarkStart w:id="1264" w:name="_Toc439170694"/>
      <w:bookmarkStart w:id="1265" w:name="_Toc439172796"/>
      <w:bookmarkStart w:id="1266" w:name="_Toc439173240"/>
      <w:bookmarkStart w:id="1267" w:name="_Toc439238236"/>
      <w:bookmarkStart w:id="1268" w:name="_Toc439252783"/>
      <w:bookmarkStart w:id="1269" w:name="_Toc439323757"/>
      <w:bookmarkStart w:id="1270" w:name="_Toc440361394"/>
      <w:bookmarkStart w:id="1271" w:name="_Toc440376276"/>
      <w:bookmarkStart w:id="1272" w:name="_Toc440382534"/>
      <w:bookmarkStart w:id="1273" w:name="_Toc440447204"/>
      <w:bookmarkStart w:id="1274" w:name="_Toc440620884"/>
      <w:bookmarkStart w:id="1275" w:name="_Toc440631519"/>
      <w:bookmarkStart w:id="1276" w:name="_Toc440875758"/>
      <w:bookmarkStart w:id="1277" w:name="_Toc441131782"/>
      <w:bookmarkStart w:id="1278" w:name="_Toc465865225"/>
      <w:bookmarkStart w:id="1279" w:name="_Toc468976371"/>
      <w:bookmarkStart w:id="1280" w:name="_Toc469483100"/>
      <w:bookmarkStart w:id="1281" w:name="_Toc471897584"/>
      <w:r w:rsidRPr="00D904EF">
        <w:rPr>
          <w:szCs w:val="24"/>
        </w:rPr>
        <w:lastRenderedPageBreak/>
        <w:t>Инструкции по заполнению</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2" w:name="_Ref55336389"/>
      <w:bookmarkStart w:id="1283" w:name="_Toc57314677"/>
      <w:bookmarkStart w:id="1284" w:name="_Toc69728991"/>
      <w:bookmarkStart w:id="1285" w:name="_Toc98253945"/>
      <w:bookmarkStart w:id="1286" w:name="_Toc165173871"/>
      <w:bookmarkStart w:id="1287"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8" w:name="_Ref440881887"/>
      <w:bookmarkStart w:id="1289" w:name="_Toc471897585"/>
      <w:r w:rsidRPr="00F647F7">
        <w:lastRenderedPageBreak/>
        <w:t xml:space="preserve">Справка о материально-технических ресурсах (форма </w:t>
      </w:r>
      <w:r w:rsidR="00B8118F">
        <w:t>9</w:t>
      </w:r>
      <w:r w:rsidRPr="00F647F7">
        <w:t>)</w:t>
      </w:r>
      <w:bookmarkEnd w:id="1282"/>
      <w:bookmarkEnd w:id="1283"/>
      <w:bookmarkEnd w:id="1284"/>
      <w:bookmarkEnd w:id="1285"/>
      <w:bookmarkEnd w:id="1286"/>
      <w:bookmarkEnd w:id="1287"/>
      <w:bookmarkEnd w:id="1288"/>
      <w:bookmarkEnd w:id="1289"/>
    </w:p>
    <w:p w:rsidR="004F4D80" w:rsidRPr="00D904EF" w:rsidRDefault="004F4D80" w:rsidP="004F4D80">
      <w:pPr>
        <w:pStyle w:val="3"/>
        <w:rPr>
          <w:szCs w:val="24"/>
        </w:rPr>
      </w:pPr>
      <w:bookmarkStart w:id="1290" w:name="_Toc98253946"/>
      <w:bookmarkStart w:id="1291" w:name="_Toc157248198"/>
      <w:bookmarkStart w:id="1292" w:name="_Toc157496567"/>
      <w:bookmarkStart w:id="1293" w:name="_Toc158206106"/>
      <w:bookmarkStart w:id="1294" w:name="_Toc164057791"/>
      <w:bookmarkStart w:id="1295" w:name="_Toc164137141"/>
      <w:bookmarkStart w:id="1296" w:name="_Toc164161301"/>
      <w:bookmarkStart w:id="1297" w:name="_Toc165173872"/>
      <w:bookmarkStart w:id="1298" w:name="_Toc439170696"/>
      <w:bookmarkStart w:id="1299" w:name="_Toc439172798"/>
      <w:bookmarkStart w:id="1300" w:name="_Toc439173242"/>
      <w:bookmarkStart w:id="1301" w:name="_Toc439238238"/>
      <w:bookmarkStart w:id="1302" w:name="_Toc439252785"/>
      <w:bookmarkStart w:id="1303" w:name="_Toc439323759"/>
      <w:bookmarkStart w:id="1304" w:name="_Toc440361396"/>
      <w:bookmarkStart w:id="1305" w:name="_Toc440376278"/>
      <w:bookmarkStart w:id="1306" w:name="_Toc440382536"/>
      <w:bookmarkStart w:id="1307" w:name="_Toc440447206"/>
      <w:bookmarkStart w:id="1308" w:name="_Toc440620886"/>
      <w:bookmarkStart w:id="1309" w:name="_Toc440631521"/>
      <w:bookmarkStart w:id="1310" w:name="_Toc440875760"/>
      <w:bookmarkStart w:id="1311" w:name="_Toc441131784"/>
      <w:bookmarkStart w:id="1312" w:name="_Toc465865227"/>
      <w:bookmarkStart w:id="1313" w:name="_Toc468976373"/>
      <w:bookmarkStart w:id="1314" w:name="_Toc469483102"/>
      <w:bookmarkStart w:id="1315" w:name="_Toc471897586"/>
      <w:r w:rsidRPr="00D904EF">
        <w:rPr>
          <w:szCs w:val="24"/>
        </w:rPr>
        <w:t>Форма Справки о материально-технических ресурсах</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6" w:name="_Toc98253947"/>
      <w:bookmarkStart w:id="1317" w:name="_Toc157248199"/>
      <w:bookmarkStart w:id="1318" w:name="_Toc157496568"/>
      <w:bookmarkStart w:id="1319" w:name="_Toc158206107"/>
      <w:bookmarkStart w:id="1320" w:name="_Toc164057792"/>
      <w:bookmarkStart w:id="1321" w:name="_Toc164137142"/>
      <w:bookmarkStart w:id="1322" w:name="_Toc164161302"/>
      <w:bookmarkStart w:id="1323" w:name="_Toc165173873"/>
    </w:p>
    <w:p w:rsidR="004F4D80" w:rsidRPr="00D904EF" w:rsidRDefault="004F4D80" w:rsidP="004F4D80">
      <w:pPr>
        <w:pStyle w:val="3"/>
        <w:rPr>
          <w:szCs w:val="24"/>
        </w:rPr>
      </w:pPr>
      <w:bookmarkStart w:id="1324" w:name="_Toc439170697"/>
      <w:bookmarkStart w:id="1325" w:name="_Toc439172799"/>
      <w:bookmarkStart w:id="1326" w:name="_Toc439173243"/>
      <w:bookmarkStart w:id="1327" w:name="_Toc439238239"/>
      <w:bookmarkStart w:id="1328" w:name="_Toc439252786"/>
      <w:bookmarkStart w:id="1329" w:name="_Toc439323760"/>
      <w:bookmarkStart w:id="1330" w:name="_Toc440361397"/>
      <w:bookmarkStart w:id="1331" w:name="_Toc440376279"/>
      <w:bookmarkStart w:id="1332" w:name="_Toc440382537"/>
      <w:bookmarkStart w:id="1333" w:name="_Toc440447207"/>
      <w:bookmarkStart w:id="1334" w:name="_Toc440620887"/>
      <w:bookmarkStart w:id="1335" w:name="_Toc440631522"/>
      <w:bookmarkStart w:id="1336" w:name="_Toc440875761"/>
      <w:bookmarkStart w:id="1337" w:name="_Toc441131785"/>
      <w:bookmarkStart w:id="1338" w:name="_Toc465865228"/>
      <w:bookmarkStart w:id="1339" w:name="_Toc468976374"/>
      <w:bookmarkStart w:id="1340" w:name="_Toc469483103"/>
      <w:bookmarkStart w:id="1341" w:name="_Toc471897587"/>
      <w:r w:rsidRPr="00D904EF">
        <w:rPr>
          <w:szCs w:val="24"/>
        </w:rPr>
        <w:lastRenderedPageBreak/>
        <w:t>Инструкции по заполнению</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2" w:name="_Ref55336398"/>
      <w:bookmarkStart w:id="1343" w:name="_Toc57314678"/>
      <w:bookmarkStart w:id="1344" w:name="_Toc69728992"/>
      <w:bookmarkStart w:id="1345" w:name="_Toc98253948"/>
      <w:bookmarkStart w:id="1346" w:name="_Toc165173874"/>
      <w:bookmarkStart w:id="1347"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8" w:name="_Ref440881894"/>
      <w:bookmarkStart w:id="1349" w:name="_Toc471897588"/>
      <w:r w:rsidRPr="00F647F7">
        <w:lastRenderedPageBreak/>
        <w:t xml:space="preserve">Справка о кадровых ресурсах (форма </w:t>
      </w:r>
      <w:r w:rsidR="00B8118F">
        <w:t>10</w:t>
      </w:r>
      <w:r w:rsidRPr="00F647F7">
        <w:t>)</w:t>
      </w:r>
      <w:bookmarkEnd w:id="1342"/>
      <w:bookmarkEnd w:id="1343"/>
      <w:bookmarkEnd w:id="1344"/>
      <w:bookmarkEnd w:id="1345"/>
      <w:bookmarkEnd w:id="1346"/>
      <w:bookmarkEnd w:id="1347"/>
      <w:bookmarkEnd w:id="1348"/>
      <w:bookmarkEnd w:id="1349"/>
    </w:p>
    <w:p w:rsidR="004F4D80" w:rsidRPr="00D904EF" w:rsidRDefault="004F4D80" w:rsidP="004F4D80">
      <w:pPr>
        <w:pStyle w:val="3"/>
        <w:rPr>
          <w:szCs w:val="24"/>
        </w:rPr>
      </w:pPr>
      <w:bookmarkStart w:id="1350" w:name="_Toc98253949"/>
      <w:bookmarkStart w:id="1351" w:name="_Toc157248201"/>
      <w:bookmarkStart w:id="1352" w:name="_Toc157496570"/>
      <w:bookmarkStart w:id="1353" w:name="_Toc158206109"/>
      <w:bookmarkStart w:id="1354" w:name="_Toc164057794"/>
      <w:bookmarkStart w:id="1355" w:name="_Toc164137144"/>
      <w:bookmarkStart w:id="1356" w:name="_Toc164161304"/>
      <w:bookmarkStart w:id="1357" w:name="_Toc165173875"/>
      <w:bookmarkStart w:id="1358" w:name="_Toc439170699"/>
      <w:bookmarkStart w:id="1359" w:name="_Toc439172801"/>
      <w:bookmarkStart w:id="1360" w:name="_Toc439173245"/>
      <w:bookmarkStart w:id="1361" w:name="_Toc439238241"/>
      <w:bookmarkStart w:id="1362" w:name="_Toc439252788"/>
      <w:bookmarkStart w:id="1363" w:name="_Toc439323762"/>
      <w:bookmarkStart w:id="1364" w:name="_Toc440361399"/>
      <w:bookmarkStart w:id="1365" w:name="_Toc440376281"/>
      <w:bookmarkStart w:id="1366" w:name="_Toc440382539"/>
      <w:bookmarkStart w:id="1367" w:name="_Toc440447209"/>
      <w:bookmarkStart w:id="1368" w:name="_Toc440620889"/>
      <w:bookmarkStart w:id="1369" w:name="_Toc440631524"/>
      <w:bookmarkStart w:id="1370" w:name="_Toc440875763"/>
      <w:bookmarkStart w:id="1371" w:name="_Toc441131787"/>
      <w:bookmarkStart w:id="1372" w:name="_Toc465865230"/>
      <w:bookmarkStart w:id="1373" w:name="_Toc468976376"/>
      <w:bookmarkStart w:id="1374" w:name="_Toc469483105"/>
      <w:bookmarkStart w:id="1375" w:name="_Toc471897589"/>
      <w:r w:rsidRPr="00D904EF">
        <w:rPr>
          <w:szCs w:val="24"/>
        </w:rPr>
        <w:t>Форма Справки о кадровых ресурсах</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6" w:name="_Toc98253950"/>
      <w:bookmarkStart w:id="1377" w:name="_Toc157248202"/>
      <w:bookmarkStart w:id="1378" w:name="_Toc157496571"/>
      <w:bookmarkStart w:id="1379" w:name="_Toc158206110"/>
      <w:bookmarkStart w:id="1380" w:name="_Toc164057795"/>
      <w:bookmarkStart w:id="1381" w:name="_Toc164137145"/>
      <w:bookmarkStart w:id="1382" w:name="_Toc164161305"/>
      <w:bookmarkStart w:id="1383" w:name="_Toc165173876"/>
      <w:r>
        <w:rPr>
          <w:b/>
          <w:szCs w:val="24"/>
        </w:rPr>
        <w:br w:type="page"/>
      </w:r>
    </w:p>
    <w:p w:rsidR="004F4D80" w:rsidRPr="00D904EF" w:rsidRDefault="004F4D80" w:rsidP="004F4D80">
      <w:pPr>
        <w:pStyle w:val="3"/>
        <w:rPr>
          <w:szCs w:val="24"/>
        </w:rPr>
      </w:pPr>
      <w:bookmarkStart w:id="1384" w:name="_Toc439170700"/>
      <w:bookmarkStart w:id="1385" w:name="_Toc439172802"/>
      <w:bookmarkStart w:id="1386" w:name="_Toc439173246"/>
      <w:bookmarkStart w:id="1387" w:name="_Toc439238242"/>
      <w:bookmarkStart w:id="1388" w:name="_Toc439252789"/>
      <w:bookmarkStart w:id="1389" w:name="_Toc439323763"/>
      <w:bookmarkStart w:id="1390" w:name="_Toc440361400"/>
      <w:bookmarkStart w:id="1391" w:name="_Toc440376282"/>
      <w:bookmarkStart w:id="1392" w:name="_Toc440382540"/>
      <w:bookmarkStart w:id="1393" w:name="_Toc440447210"/>
      <w:bookmarkStart w:id="1394" w:name="_Toc440620890"/>
      <w:bookmarkStart w:id="1395" w:name="_Toc440631525"/>
      <w:bookmarkStart w:id="1396" w:name="_Toc440875764"/>
      <w:bookmarkStart w:id="1397" w:name="_Toc441131788"/>
      <w:bookmarkStart w:id="1398" w:name="_Toc465865231"/>
      <w:bookmarkStart w:id="1399" w:name="_Toc468976377"/>
      <w:bookmarkStart w:id="1400" w:name="_Toc469483106"/>
      <w:bookmarkStart w:id="1401" w:name="_Toc471897590"/>
      <w:r w:rsidRPr="00D904EF">
        <w:rPr>
          <w:szCs w:val="24"/>
        </w:rPr>
        <w:lastRenderedPageBreak/>
        <w:t>Инструкции по заполнению</w:t>
      </w:r>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2" w:name="_Toc165173881"/>
      <w:bookmarkStart w:id="1403" w:name="_Ref194749267"/>
      <w:bookmarkStart w:id="1404" w:name="_Toc423423677"/>
      <w:bookmarkStart w:id="1405" w:name="_Ref440271993"/>
      <w:bookmarkStart w:id="1406" w:name="_Ref440274659"/>
      <w:bookmarkStart w:id="1407" w:name="_Toc471897591"/>
      <w:bookmarkStart w:id="1408" w:name="_Ref90381523"/>
      <w:bookmarkStart w:id="1409" w:name="_Toc90385124"/>
      <w:bookmarkStart w:id="1410" w:name="_Ref96861029"/>
      <w:bookmarkStart w:id="1411" w:name="_Toc97651410"/>
      <w:bookmarkStart w:id="1412"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02"/>
      <w:bookmarkEnd w:id="1403"/>
      <w:bookmarkEnd w:id="1404"/>
      <w:bookmarkEnd w:id="1405"/>
      <w:bookmarkEnd w:id="1406"/>
      <w:bookmarkEnd w:id="1407"/>
    </w:p>
    <w:p w:rsidR="004F4D80" w:rsidRPr="00D904EF" w:rsidRDefault="004F4D80" w:rsidP="004F4D80">
      <w:pPr>
        <w:pStyle w:val="3"/>
        <w:rPr>
          <w:szCs w:val="24"/>
        </w:rPr>
      </w:pPr>
      <w:bookmarkStart w:id="1413" w:name="_Toc97651411"/>
      <w:bookmarkStart w:id="1414" w:name="_Toc98253956"/>
      <w:bookmarkStart w:id="1415" w:name="_Toc157248208"/>
      <w:bookmarkStart w:id="1416" w:name="_Toc157496577"/>
      <w:bookmarkStart w:id="1417" w:name="_Toc158206116"/>
      <w:bookmarkStart w:id="1418" w:name="_Toc164057801"/>
      <w:bookmarkStart w:id="1419" w:name="_Toc164137151"/>
      <w:bookmarkStart w:id="1420" w:name="_Toc164161311"/>
      <w:bookmarkStart w:id="1421" w:name="_Toc165173882"/>
      <w:bookmarkStart w:id="1422" w:name="_Toc439170702"/>
      <w:bookmarkStart w:id="1423" w:name="_Toc439172804"/>
      <w:bookmarkStart w:id="1424" w:name="_Toc439173248"/>
      <w:bookmarkStart w:id="1425" w:name="_Toc439238244"/>
      <w:bookmarkStart w:id="1426" w:name="_Toc439252791"/>
      <w:bookmarkStart w:id="1427" w:name="_Toc439323765"/>
      <w:bookmarkStart w:id="1428" w:name="_Toc440361402"/>
      <w:bookmarkStart w:id="1429" w:name="_Toc440376284"/>
      <w:bookmarkStart w:id="1430" w:name="_Toc440382542"/>
      <w:bookmarkStart w:id="1431" w:name="_Toc440447212"/>
      <w:bookmarkStart w:id="1432" w:name="_Toc440620892"/>
      <w:bookmarkStart w:id="1433" w:name="_Toc440631527"/>
      <w:bookmarkStart w:id="1434" w:name="_Toc440875766"/>
      <w:bookmarkStart w:id="1435" w:name="_Toc441131790"/>
      <w:bookmarkStart w:id="1436" w:name="_Toc465865233"/>
      <w:bookmarkStart w:id="1437" w:name="_Toc468976379"/>
      <w:bookmarkStart w:id="1438" w:name="_Toc469483108"/>
      <w:bookmarkStart w:id="1439"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644A23">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40" w:name="_Toc97651412"/>
      <w:bookmarkStart w:id="1441" w:name="_Toc98253957"/>
      <w:bookmarkStart w:id="1442" w:name="_Toc157248209"/>
      <w:bookmarkStart w:id="1443" w:name="_Toc157496578"/>
      <w:bookmarkStart w:id="1444" w:name="_Toc158206117"/>
      <w:bookmarkStart w:id="1445" w:name="_Toc164057802"/>
      <w:bookmarkStart w:id="1446" w:name="_Toc164137152"/>
      <w:bookmarkStart w:id="1447" w:name="_Toc164161312"/>
      <w:bookmarkStart w:id="1448" w:name="_Toc165173883"/>
      <w:r>
        <w:rPr>
          <w:b/>
          <w:szCs w:val="24"/>
        </w:rPr>
        <w:br w:type="page"/>
      </w:r>
    </w:p>
    <w:p w:rsidR="004F4D80" w:rsidRPr="00D904EF" w:rsidRDefault="004F4D80" w:rsidP="004F4D80">
      <w:pPr>
        <w:pStyle w:val="3"/>
        <w:rPr>
          <w:szCs w:val="24"/>
        </w:rPr>
      </w:pPr>
      <w:bookmarkStart w:id="1449" w:name="_Toc439170703"/>
      <w:bookmarkStart w:id="1450" w:name="_Toc439172805"/>
      <w:bookmarkStart w:id="1451" w:name="_Toc439173249"/>
      <w:bookmarkStart w:id="1452" w:name="_Toc439238245"/>
      <w:bookmarkStart w:id="1453" w:name="_Toc439252792"/>
      <w:bookmarkStart w:id="1454" w:name="_Toc439323766"/>
      <w:bookmarkStart w:id="1455" w:name="_Toc440361403"/>
      <w:bookmarkStart w:id="1456" w:name="_Toc440376285"/>
      <w:bookmarkStart w:id="1457" w:name="_Toc440382543"/>
      <w:bookmarkStart w:id="1458" w:name="_Toc440447213"/>
      <w:bookmarkStart w:id="1459" w:name="_Toc440620893"/>
      <w:bookmarkStart w:id="1460" w:name="_Toc440631528"/>
      <w:bookmarkStart w:id="1461" w:name="_Toc440875767"/>
      <w:bookmarkStart w:id="1462" w:name="_Toc441131791"/>
      <w:bookmarkStart w:id="1463" w:name="_Toc465865234"/>
      <w:bookmarkStart w:id="1464" w:name="_Toc468976380"/>
      <w:bookmarkStart w:id="1465" w:name="_Toc469483109"/>
      <w:bookmarkStart w:id="1466" w:name="_Toc471897593"/>
      <w:r w:rsidRPr="00D904EF">
        <w:rPr>
          <w:szCs w:val="24"/>
        </w:rPr>
        <w:lastRenderedPageBreak/>
        <w:t>Инструкции по заполнению</w:t>
      </w:r>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8"/>
    <w:bookmarkEnd w:id="1409"/>
    <w:bookmarkEnd w:id="1410"/>
    <w:bookmarkEnd w:id="1411"/>
    <w:bookmarkEnd w:id="141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7"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8" w:name="_Toc423423680"/>
      <w:bookmarkStart w:id="1469" w:name="_Ref440272035"/>
      <w:bookmarkStart w:id="1470" w:name="_Ref440274733"/>
      <w:bookmarkStart w:id="1471" w:name="_Ref444180906"/>
      <w:bookmarkStart w:id="1472" w:name="_Toc471897594"/>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7"/>
      <w:bookmarkEnd w:id="1468"/>
      <w:bookmarkEnd w:id="1469"/>
      <w:bookmarkEnd w:id="1470"/>
      <w:bookmarkEnd w:id="1471"/>
      <w:bookmarkEnd w:id="1472"/>
    </w:p>
    <w:p w:rsidR="004F4D80" w:rsidRPr="003F430F" w:rsidRDefault="003F430F" w:rsidP="004F4D80">
      <w:pPr>
        <w:pStyle w:val="3"/>
        <w:rPr>
          <w:szCs w:val="24"/>
        </w:rPr>
      </w:pPr>
      <w:bookmarkStart w:id="1473" w:name="_Toc343690584"/>
      <w:bookmarkStart w:id="1474" w:name="_Toc372294428"/>
      <w:bookmarkStart w:id="1475" w:name="_Toc379288896"/>
      <w:bookmarkStart w:id="1476" w:name="_Toc384734780"/>
      <w:bookmarkStart w:id="1477" w:name="_Toc396984078"/>
      <w:bookmarkStart w:id="1478" w:name="_Toc423423681"/>
      <w:bookmarkStart w:id="1479" w:name="_Toc439170710"/>
      <w:bookmarkStart w:id="1480" w:name="_Toc439172812"/>
      <w:bookmarkStart w:id="1481" w:name="_Toc439173253"/>
      <w:bookmarkStart w:id="1482" w:name="_Toc439238249"/>
      <w:bookmarkStart w:id="1483" w:name="_Toc439252796"/>
      <w:bookmarkStart w:id="1484" w:name="_Toc439323770"/>
      <w:bookmarkStart w:id="1485" w:name="_Toc440361405"/>
      <w:bookmarkStart w:id="1486" w:name="_Toc440376287"/>
      <w:bookmarkStart w:id="1487" w:name="_Toc440382545"/>
      <w:bookmarkStart w:id="1488" w:name="_Toc440447215"/>
      <w:bookmarkStart w:id="1489" w:name="_Toc440632376"/>
      <w:bookmarkStart w:id="1490" w:name="_Toc440875148"/>
      <w:bookmarkStart w:id="1491" w:name="_Toc441131135"/>
      <w:bookmarkStart w:id="1492" w:name="_Toc441572140"/>
      <w:bookmarkStart w:id="1493" w:name="_Toc441575232"/>
      <w:bookmarkStart w:id="1494" w:name="_Toc442195898"/>
      <w:bookmarkStart w:id="1495" w:name="_Toc442251940"/>
      <w:bookmarkStart w:id="1496" w:name="_Toc442258889"/>
      <w:bookmarkStart w:id="1497" w:name="_Toc442259129"/>
      <w:bookmarkStart w:id="1498" w:name="_Toc447292892"/>
      <w:bookmarkStart w:id="1499" w:name="_Toc461808964"/>
      <w:bookmarkStart w:id="1500" w:name="_Toc463514796"/>
      <w:bookmarkStart w:id="1501" w:name="_Toc466967523"/>
      <w:bookmarkStart w:id="1502" w:name="_Toc467574715"/>
      <w:bookmarkStart w:id="1503" w:name="_Toc468441758"/>
      <w:bookmarkStart w:id="1504" w:name="_Toc469480233"/>
      <w:bookmarkStart w:id="1505" w:name="_Toc472409262"/>
      <w:bookmarkStart w:id="1506" w:name="_Toc498417409"/>
      <w:r w:rsidRPr="003F430F">
        <w:rPr>
          <w:szCs w:val="24"/>
        </w:rPr>
        <w:t xml:space="preserve">Форма </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r w:rsidRPr="003F430F">
        <w:rPr>
          <w:szCs w:val="24"/>
        </w:rPr>
        <w:t>справки о цепочке собственников участника закупочной процедуры, включая бенефициаров (в том числе конечных)</w:t>
      </w:r>
      <w:bookmarkEnd w:id="1506"/>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г.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9E1C9E" w:rsidRPr="008434B4" w:rsidRDefault="009E1C9E" w:rsidP="009E1C9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9E1C9E" w:rsidRPr="008434B4" w:rsidRDefault="009E1C9E" w:rsidP="009E1C9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9E1C9E" w:rsidRPr="008434B4" w:rsidTr="009A5A34">
        <w:trPr>
          <w:trHeight w:val="331"/>
        </w:trPr>
        <w:tc>
          <w:tcPr>
            <w:tcW w:w="453" w:type="dxa"/>
            <w:vMerge w:val="restart"/>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9E1C9E" w:rsidRPr="008434B4" w:rsidTr="009A5A34">
        <w:trPr>
          <w:trHeight w:val="847"/>
        </w:trPr>
        <w:tc>
          <w:tcPr>
            <w:tcW w:w="453" w:type="dxa"/>
            <w:vMerge/>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9E1C9E" w:rsidRPr="008434B4" w:rsidTr="009A5A34">
        <w:trPr>
          <w:trHeight w:val="225"/>
        </w:trPr>
        <w:tc>
          <w:tcPr>
            <w:tcW w:w="453"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7" w:name="_Toc343690585"/>
      <w:bookmarkStart w:id="1508" w:name="_Toc372294429"/>
      <w:bookmarkStart w:id="1509" w:name="_Toc379288897"/>
      <w:bookmarkStart w:id="1510" w:name="_Toc384734781"/>
      <w:bookmarkStart w:id="1511" w:name="_Toc396984079"/>
      <w:bookmarkStart w:id="1512" w:name="_Toc423423682"/>
      <w:bookmarkStart w:id="1513" w:name="_Toc439170711"/>
      <w:bookmarkStart w:id="1514" w:name="_Toc439172813"/>
      <w:bookmarkStart w:id="1515" w:name="_Toc439173254"/>
      <w:bookmarkStart w:id="1516" w:name="_Toc439238250"/>
      <w:bookmarkStart w:id="1517" w:name="_Toc439252797"/>
      <w:bookmarkStart w:id="1518" w:name="_Toc439323771"/>
      <w:bookmarkStart w:id="1519" w:name="_Toc440361406"/>
      <w:bookmarkStart w:id="1520" w:name="_Toc440376288"/>
      <w:bookmarkStart w:id="1521" w:name="_Toc440382546"/>
      <w:bookmarkStart w:id="1522" w:name="_Toc440447216"/>
      <w:bookmarkStart w:id="1523" w:name="_Toc440620896"/>
      <w:bookmarkStart w:id="1524" w:name="_Toc440631531"/>
      <w:bookmarkStart w:id="1525" w:name="_Toc440875770"/>
      <w:bookmarkStart w:id="1526" w:name="_Toc441131794"/>
      <w:bookmarkStart w:id="1527" w:name="_Toc465865237"/>
      <w:bookmarkStart w:id="1528" w:name="_Toc468976383"/>
      <w:bookmarkStart w:id="1529" w:name="_Toc469483112"/>
      <w:bookmarkStart w:id="1530" w:name="_Toc471897596"/>
      <w:r w:rsidRPr="00D27071">
        <w:rPr>
          <w:szCs w:val="24"/>
        </w:rPr>
        <w:lastRenderedPageBreak/>
        <w:t xml:space="preserve">Инструкции по </w:t>
      </w:r>
      <w:r w:rsidRPr="003F430F">
        <w:rPr>
          <w:szCs w:val="24"/>
        </w:rPr>
        <w:t>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p>
    <w:p w:rsidR="004F4D80" w:rsidRPr="003F430F" w:rsidRDefault="00C236C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6"/>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F430F" w:rsidRPr="003F430F" w:rsidRDefault="003F430F" w:rsidP="003F430F">
      <w:pPr>
        <w:pStyle w:val="aff6"/>
        <w:numPr>
          <w:ilvl w:val="3"/>
          <w:numId w:val="1"/>
        </w:numPr>
        <w:suppressAutoHyphens w:val="0"/>
        <w:spacing w:before="100" w:beforeAutospacing="1" w:line="240" w:lineRule="auto"/>
        <w:rPr>
          <w:sz w:val="24"/>
          <w:szCs w:val="24"/>
        </w:rPr>
      </w:pPr>
      <w:bookmarkStart w:id="1531" w:name="_Toc329588495"/>
      <w:bookmarkStart w:id="1532" w:name="_Toc423423683"/>
      <w:bookmarkStart w:id="1533" w:name="_Ref440272051"/>
      <w:bookmarkStart w:id="1534" w:name="_Ref440274744"/>
      <w:bookmarkStart w:id="1535" w:name="_Toc471897597"/>
      <w:r w:rsidRPr="003F430F">
        <w:rPr>
          <w:sz w:val="24"/>
          <w:szCs w:val="24"/>
        </w:rPr>
        <w:t>Раздел «Информация о подтверждающих документах (наименование, реквизиты и т.д.)» (№1</w:t>
      </w:r>
      <w:r w:rsidR="00110AAF">
        <w:rPr>
          <w:sz w:val="24"/>
          <w:szCs w:val="24"/>
        </w:rPr>
        <w:t>6</w:t>
      </w:r>
      <w:r w:rsidRPr="003F430F">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6"/>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110AAF" w:rsidRPr="009040FF" w:rsidTr="009A5A34">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5734D7" w:rsidRDefault="00110AAF" w:rsidP="009A5A34">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9040FF" w:rsidRDefault="00110AAF" w:rsidP="009A5A34">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110AAF" w:rsidRPr="009040FF" w:rsidRDefault="00110AAF" w:rsidP="009A5A34">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110AAF" w:rsidRPr="009040FF" w:rsidRDefault="00110AAF" w:rsidP="009A5A34">
            <w:pPr>
              <w:spacing w:after="240" w:line="240" w:lineRule="auto"/>
              <w:jc w:val="center"/>
              <w:rPr>
                <w:b/>
                <w:bCs w:val="0"/>
                <w:szCs w:val="24"/>
              </w:rPr>
            </w:pPr>
          </w:p>
        </w:tc>
      </w:tr>
      <w:tr w:rsidR="00110AAF" w:rsidRPr="009040FF" w:rsidTr="009A5A34">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110AAF" w:rsidRPr="009040FF" w:rsidRDefault="00110AAF" w:rsidP="009A5A34">
            <w:pPr>
              <w:spacing w:line="240" w:lineRule="auto"/>
              <w:ind w:left="-108" w:right="-108" w:firstLine="108"/>
              <w:jc w:val="center"/>
              <w:rPr>
                <w:b/>
                <w:bCs w:val="0"/>
                <w:color w:val="000000"/>
                <w:sz w:val="16"/>
                <w:szCs w:val="16"/>
              </w:rPr>
            </w:pPr>
          </w:p>
        </w:tc>
      </w:tr>
      <w:tr w:rsidR="00110AAF" w:rsidRPr="009040FF" w:rsidTr="009A5A34">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16</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110AAF" w:rsidRPr="009040FF" w:rsidRDefault="00110AAF" w:rsidP="009A5A34">
            <w:pPr>
              <w:spacing w:line="240" w:lineRule="auto"/>
              <w:ind w:firstLine="3"/>
              <w:jc w:val="center"/>
              <w:rPr>
                <w:b/>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110AAF" w:rsidRPr="005734D7" w:rsidTr="009A5A34">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110AAF" w:rsidRPr="005734D7"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110AAF" w:rsidRPr="008D3789"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110AAF" w:rsidRPr="005734D7" w:rsidRDefault="00110AAF" w:rsidP="009A5A34">
            <w:pPr>
              <w:spacing w:line="240" w:lineRule="auto"/>
              <w:ind w:firstLine="3"/>
              <w:jc w:val="left"/>
              <w:rPr>
                <w:bCs w:val="0"/>
                <w:color w:val="000000"/>
                <w:sz w:val="14"/>
                <w:szCs w:val="16"/>
              </w:rPr>
            </w:pPr>
          </w:p>
        </w:tc>
      </w:tr>
    </w:tbl>
    <w:p w:rsidR="003F430F" w:rsidRPr="003F430F" w:rsidRDefault="00110AAF" w:rsidP="003F430F">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3F430F" w:rsidRPr="003F430F">
        <w:t>.</w:t>
      </w:r>
    </w:p>
    <w:p w:rsidR="003F430F" w:rsidRPr="003F430F" w:rsidRDefault="003F430F" w:rsidP="003F430F">
      <w:pPr>
        <w:pStyle w:val="2"/>
        <w:spacing w:line="240" w:lineRule="auto"/>
        <w:sectPr w:rsidR="003F430F" w:rsidRPr="003F430F" w:rsidSect="009A5A34">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31"/>
      <w:bookmarkEnd w:id="1532"/>
      <w:bookmarkEnd w:id="1533"/>
      <w:bookmarkEnd w:id="1534"/>
      <w:bookmarkEnd w:id="1535"/>
    </w:p>
    <w:p w:rsidR="004F4D80" w:rsidRPr="008C4223" w:rsidRDefault="004F4D80" w:rsidP="004F4D80">
      <w:pPr>
        <w:pStyle w:val="3"/>
        <w:rPr>
          <w:szCs w:val="24"/>
        </w:rPr>
      </w:pPr>
      <w:bookmarkStart w:id="1536" w:name="_Toc343690587"/>
      <w:bookmarkStart w:id="1537" w:name="_Toc372294431"/>
      <w:bookmarkStart w:id="1538" w:name="_Toc379288899"/>
      <w:bookmarkStart w:id="1539" w:name="_Toc384734783"/>
      <w:bookmarkStart w:id="1540" w:name="_Toc396984081"/>
      <w:bookmarkStart w:id="1541" w:name="_Toc423423684"/>
      <w:bookmarkStart w:id="1542" w:name="_Toc439170713"/>
      <w:bookmarkStart w:id="1543" w:name="_Toc439172815"/>
      <w:bookmarkStart w:id="1544" w:name="_Toc439173256"/>
      <w:bookmarkStart w:id="1545" w:name="_Toc439238252"/>
      <w:bookmarkStart w:id="1546" w:name="_Toc439252799"/>
      <w:bookmarkStart w:id="1547" w:name="_Toc439323773"/>
      <w:bookmarkStart w:id="1548" w:name="_Toc440361408"/>
      <w:bookmarkStart w:id="1549" w:name="_Toc440376290"/>
      <w:bookmarkStart w:id="1550" w:name="_Toc440382548"/>
      <w:bookmarkStart w:id="1551" w:name="_Toc440447218"/>
      <w:bookmarkStart w:id="1552" w:name="_Toc440620898"/>
      <w:bookmarkStart w:id="1553" w:name="_Toc440631533"/>
      <w:bookmarkStart w:id="1554" w:name="_Toc440875772"/>
      <w:bookmarkStart w:id="1555" w:name="_Toc441131796"/>
      <w:bookmarkStart w:id="1556" w:name="_Toc465865239"/>
      <w:bookmarkStart w:id="1557" w:name="_Toc468976385"/>
      <w:bookmarkStart w:id="1558" w:name="_Toc469483114"/>
      <w:bookmarkStart w:id="1559" w:name="_Toc471897598"/>
      <w:r w:rsidRPr="008C4223">
        <w:rPr>
          <w:szCs w:val="24"/>
        </w:rPr>
        <w:t xml:space="preserve">Форма </w:t>
      </w:r>
      <w:bookmarkEnd w:id="1536"/>
      <w:bookmarkEnd w:id="1537"/>
      <w:bookmarkEnd w:id="1538"/>
      <w:bookmarkEnd w:id="1539"/>
      <w:bookmarkEnd w:id="1540"/>
      <w:bookmarkEnd w:id="1541"/>
      <w:bookmarkEnd w:id="1542"/>
      <w:bookmarkEnd w:id="1543"/>
      <w:bookmarkEnd w:id="1544"/>
      <w:bookmarkEnd w:id="1545"/>
      <w:bookmarkEnd w:id="1546"/>
      <w:r w:rsidR="000D70B6" w:rsidRPr="000D70B6">
        <w:rPr>
          <w:szCs w:val="24"/>
        </w:rPr>
        <w:t>Согласия на обработку персональных данных</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7264F9" w:rsidRPr="007264F9" w:rsidRDefault="007264F9" w:rsidP="007264F9">
      <w:pPr>
        <w:tabs>
          <w:tab w:val="left" w:pos="0"/>
          <w:tab w:val="num" w:pos="1134"/>
        </w:tabs>
        <w:jc w:val="center"/>
        <w:outlineLvl w:val="1"/>
        <w:rPr>
          <w:b/>
          <w:sz w:val="24"/>
          <w:szCs w:val="24"/>
        </w:rPr>
      </w:pPr>
      <w:r w:rsidRPr="007264F9">
        <w:rPr>
          <w:b/>
          <w:sz w:val="24"/>
          <w:szCs w:val="24"/>
        </w:rPr>
        <w:t>Согласие на обработку персональных данных*</w:t>
      </w:r>
    </w:p>
    <w:p w:rsidR="007264F9" w:rsidRPr="007264F9" w:rsidRDefault="007264F9" w:rsidP="007264F9">
      <w:pPr>
        <w:tabs>
          <w:tab w:val="left" w:pos="0"/>
        </w:tabs>
        <w:jc w:val="center"/>
        <w:rPr>
          <w:b/>
          <w:snapToGrid w:val="0"/>
          <w:sz w:val="24"/>
          <w:szCs w:val="24"/>
        </w:rPr>
      </w:pPr>
      <w:r w:rsidRPr="007264F9">
        <w:rPr>
          <w:b/>
          <w:snapToGrid w:val="0"/>
          <w:sz w:val="24"/>
          <w:szCs w:val="24"/>
        </w:rPr>
        <w:t xml:space="preserve">от «_____» ____________ 201____ г. </w:t>
      </w:r>
    </w:p>
    <w:p w:rsidR="007264F9" w:rsidRPr="007264F9" w:rsidRDefault="007264F9" w:rsidP="007264F9">
      <w:pPr>
        <w:jc w:val="center"/>
        <w:rPr>
          <w:sz w:val="24"/>
          <w:szCs w:val="24"/>
        </w:rPr>
      </w:pPr>
    </w:p>
    <w:p w:rsidR="007264F9" w:rsidRPr="007264F9" w:rsidRDefault="007264F9" w:rsidP="007264F9">
      <w:pPr>
        <w:jc w:val="center"/>
        <w:rPr>
          <w:sz w:val="24"/>
          <w:szCs w:val="24"/>
        </w:rPr>
      </w:pPr>
    </w:p>
    <w:p w:rsidR="007264F9" w:rsidRPr="007264F9" w:rsidRDefault="007264F9" w:rsidP="007264F9">
      <w:pPr>
        <w:autoSpaceDE w:val="0"/>
        <w:autoSpaceDN w:val="0"/>
        <w:adjustRightInd w:val="0"/>
        <w:ind w:firstLine="708"/>
        <w:rPr>
          <w:snapToGrid w:val="0"/>
          <w:sz w:val="24"/>
          <w:szCs w:val="24"/>
        </w:rPr>
      </w:pPr>
      <w:r w:rsidRPr="007264F9">
        <w:rPr>
          <w:snapToGrid w:val="0"/>
          <w:sz w:val="24"/>
          <w:szCs w:val="24"/>
        </w:rPr>
        <w:t>Настоящим, ________________________________________________________,</w:t>
      </w:r>
    </w:p>
    <w:p w:rsidR="007264F9" w:rsidRPr="007264F9" w:rsidRDefault="007264F9" w:rsidP="007264F9">
      <w:pPr>
        <w:autoSpaceDE w:val="0"/>
        <w:autoSpaceDN w:val="0"/>
        <w:adjustRightInd w:val="0"/>
        <w:jc w:val="center"/>
        <w:rPr>
          <w:b/>
          <w:i/>
          <w:sz w:val="24"/>
          <w:szCs w:val="24"/>
        </w:rPr>
      </w:pPr>
      <w:proofErr w:type="gramStart"/>
      <w:r w:rsidRPr="007264F9">
        <w:rPr>
          <w:b/>
          <w:i/>
          <w:sz w:val="24"/>
          <w:szCs w:val="24"/>
        </w:rPr>
        <w:t>(указывается</w:t>
      </w:r>
      <w:r w:rsidRPr="007264F9">
        <w:rPr>
          <w:sz w:val="24"/>
          <w:szCs w:val="24"/>
        </w:rPr>
        <w:t xml:space="preserve"> </w:t>
      </w:r>
      <w:r w:rsidRPr="007264F9">
        <w:rPr>
          <w:b/>
          <w:i/>
          <w:sz w:val="24"/>
          <w:szCs w:val="24"/>
        </w:rPr>
        <w:t>полное наименование участника закупочной процедуры</w:t>
      </w:r>
      <w:proofErr w:type="gramEnd"/>
    </w:p>
    <w:p w:rsidR="007264F9" w:rsidRPr="007264F9" w:rsidRDefault="007264F9" w:rsidP="007264F9">
      <w:pPr>
        <w:autoSpaceDE w:val="0"/>
        <w:autoSpaceDN w:val="0"/>
        <w:adjustRightInd w:val="0"/>
        <w:jc w:val="center"/>
        <w:rPr>
          <w:sz w:val="24"/>
          <w:szCs w:val="24"/>
        </w:rPr>
      </w:pPr>
      <w:r w:rsidRPr="007264F9">
        <w:rPr>
          <w:b/>
          <w:i/>
          <w:sz w:val="24"/>
          <w:szCs w:val="24"/>
        </w:rPr>
        <w:t>____________________________________________________________________________ (потенциального контрагента), контрагента)</w:t>
      </w:r>
    </w:p>
    <w:p w:rsidR="007264F9" w:rsidRPr="007264F9" w:rsidRDefault="007264F9" w:rsidP="007264F9">
      <w:pPr>
        <w:autoSpaceDE w:val="0"/>
        <w:autoSpaceDN w:val="0"/>
        <w:adjustRightInd w:val="0"/>
        <w:ind w:firstLine="709"/>
        <w:rPr>
          <w:sz w:val="24"/>
          <w:szCs w:val="24"/>
        </w:rPr>
      </w:pPr>
      <w:r w:rsidRPr="007264F9">
        <w:rPr>
          <w:sz w:val="24"/>
          <w:szCs w:val="24"/>
        </w:rPr>
        <w:t>Адрес регистрации: _______________________________________________________,</w:t>
      </w:r>
    </w:p>
    <w:p w:rsidR="007264F9" w:rsidRPr="007264F9" w:rsidRDefault="007264F9" w:rsidP="007264F9">
      <w:pPr>
        <w:autoSpaceDE w:val="0"/>
        <w:autoSpaceDN w:val="0"/>
        <w:adjustRightInd w:val="0"/>
        <w:ind w:left="708" w:firstLine="1"/>
        <w:rPr>
          <w:sz w:val="24"/>
          <w:szCs w:val="24"/>
        </w:rPr>
      </w:pPr>
      <w:r w:rsidRPr="007264F9">
        <w:rPr>
          <w:sz w:val="24"/>
          <w:szCs w:val="24"/>
        </w:rPr>
        <w:t xml:space="preserve">Свидетельство о регистрации: _____________________________________________ </w:t>
      </w:r>
    </w:p>
    <w:p w:rsidR="007264F9" w:rsidRPr="007264F9" w:rsidRDefault="007264F9" w:rsidP="007264F9">
      <w:pPr>
        <w:autoSpaceDE w:val="0"/>
        <w:autoSpaceDN w:val="0"/>
        <w:adjustRightInd w:val="0"/>
        <w:ind w:left="4248" w:firstLine="0"/>
        <w:rPr>
          <w:sz w:val="24"/>
          <w:szCs w:val="24"/>
        </w:rPr>
      </w:pPr>
      <w:r w:rsidRPr="007264F9">
        <w:rPr>
          <w:b/>
          <w:i/>
          <w:sz w:val="24"/>
          <w:szCs w:val="24"/>
        </w:rPr>
        <w:t>(указывается серия и номер свидетельства)</w:t>
      </w:r>
    </w:p>
    <w:p w:rsidR="007264F9" w:rsidRPr="007264F9" w:rsidRDefault="007264F9" w:rsidP="007264F9">
      <w:pPr>
        <w:autoSpaceDE w:val="0"/>
        <w:autoSpaceDN w:val="0"/>
        <w:adjustRightInd w:val="0"/>
        <w:ind w:left="708" w:firstLine="1"/>
        <w:rPr>
          <w:b/>
          <w:i/>
          <w:sz w:val="24"/>
          <w:szCs w:val="24"/>
        </w:rPr>
      </w:pPr>
      <w:r w:rsidRPr="007264F9">
        <w:rPr>
          <w:b/>
          <w:i/>
          <w:sz w:val="24"/>
          <w:szCs w:val="24"/>
        </w:rPr>
        <w:t>ИНН__________________________</w:t>
      </w:r>
    </w:p>
    <w:p w:rsidR="007264F9" w:rsidRPr="007264F9" w:rsidRDefault="007264F9" w:rsidP="007264F9">
      <w:pPr>
        <w:autoSpaceDE w:val="0"/>
        <w:autoSpaceDN w:val="0"/>
        <w:adjustRightInd w:val="0"/>
        <w:ind w:firstLine="709"/>
        <w:rPr>
          <w:b/>
          <w:i/>
          <w:sz w:val="24"/>
          <w:szCs w:val="24"/>
        </w:rPr>
      </w:pPr>
      <w:r w:rsidRPr="007264F9">
        <w:rPr>
          <w:b/>
          <w:i/>
          <w:sz w:val="24"/>
          <w:szCs w:val="24"/>
        </w:rPr>
        <w:t>КПП__________________________</w:t>
      </w:r>
    </w:p>
    <w:p w:rsidR="007264F9" w:rsidRPr="007264F9" w:rsidRDefault="007264F9" w:rsidP="007264F9">
      <w:pPr>
        <w:autoSpaceDE w:val="0"/>
        <w:autoSpaceDN w:val="0"/>
        <w:adjustRightInd w:val="0"/>
        <w:ind w:firstLine="708"/>
        <w:rPr>
          <w:sz w:val="24"/>
          <w:szCs w:val="24"/>
        </w:rPr>
      </w:pPr>
      <w:r w:rsidRPr="007264F9">
        <w:rPr>
          <w:b/>
          <w:i/>
          <w:sz w:val="24"/>
          <w:szCs w:val="24"/>
        </w:rPr>
        <w:t>ОГРН_________________________</w:t>
      </w:r>
      <w:r w:rsidRPr="007264F9">
        <w:rPr>
          <w:sz w:val="24"/>
          <w:szCs w:val="24"/>
        </w:rPr>
        <w:t>,</w:t>
      </w:r>
    </w:p>
    <w:p w:rsidR="007264F9" w:rsidRPr="007264F9" w:rsidRDefault="007264F9" w:rsidP="007264F9">
      <w:pPr>
        <w:autoSpaceDE w:val="0"/>
        <w:autoSpaceDN w:val="0"/>
        <w:adjustRightInd w:val="0"/>
        <w:rPr>
          <w:b/>
          <w:i/>
          <w:sz w:val="24"/>
          <w:szCs w:val="24"/>
        </w:rPr>
      </w:pPr>
      <w:r w:rsidRPr="007264F9">
        <w:rPr>
          <w:sz w:val="24"/>
          <w:szCs w:val="24"/>
        </w:rPr>
        <w:t>в лице уполномоченного представителя субъекта персональных данных</w:t>
      </w:r>
      <w:r w:rsidRPr="007264F9">
        <w:rPr>
          <w:b/>
          <w:i/>
          <w:sz w:val="24"/>
          <w:szCs w:val="24"/>
        </w:rPr>
        <w:t xml:space="preserve"> _____________________________________________________________________________</w:t>
      </w:r>
    </w:p>
    <w:p w:rsidR="007264F9" w:rsidRPr="007264F9" w:rsidRDefault="007264F9" w:rsidP="007264F9">
      <w:pPr>
        <w:autoSpaceDE w:val="0"/>
        <w:autoSpaceDN w:val="0"/>
        <w:adjustRightInd w:val="0"/>
        <w:ind w:firstLine="0"/>
        <w:jc w:val="center"/>
        <w:rPr>
          <w:b/>
          <w:bCs w:val="0"/>
          <w:i/>
          <w:iCs/>
          <w:sz w:val="24"/>
          <w:szCs w:val="24"/>
        </w:rPr>
      </w:pPr>
      <w:proofErr w:type="gramStart"/>
      <w:r w:rsidRPr="007264F9">
        <w:rPr>
          <w:b/>
          <w:i/>
          <w:sz w:val="24"/>
          <w:szCs w:val="24"/>
        </w:rPr>
        <w:t>(указывается Ф.И.О.,</w:t>
      </w:r>
      <w:r w:rsidRPr="007264F9">
        <w:rPr>
          <w:b/>
          <w:bCs w:val="0"/>
          <w:i/>
          <w:iCs/>
          <w:sz w:val="24"/>
          <w:szCs w:val="24"/>
        </w:rPr>
        <w:t xml:space="preserve"> адрес регистрации, номер основного документа, удостоверяющего его личность,</w:t>
      </w:r>
      <w:proofErr w:type="gramEnd"/>
    </w:p>
    <w:p w:rsidR="007264F9" w:rsidRPr="007264F9" w:rsidRDefault="007264F9" w:rsidP="007264F9">
      <w:pPr>
        <w:ind w:firstLine="0"/>
        <w:rPr>
          <w:sz w:val="24"/>
          <w:szCs w:val="24"/>
        </w:rPr>
      </w:pPr>
      <w:r w:rsidRPr="007264F9">
        <w:rPr>
          <w:b/>
          <w:bCs w:val="0"/>
          <w:i/>
          <w:iCs/>
          <w:sz w:val="24"/>
          <w:szCs w:val="24"/>
        </w:rPr>
        <w:t>_____________________________________________________________________________,</w:t>
      </w:r>
    </w:p>
    <w:p w:rsidR="007264F9" w:rsidRPr="007264F9" w:rsidRDefault="007264F9" w:rsidP="007264F9">
      <w:pPr>
        <w:autoSpaceDE w:val="0"/>
        <w:autoSpaceDN w:val="0"/>
        <w:adjustRightInd w:val="0"/>
        <w:ind w:firstLine="540"/>
        <w:jc w:val="center"/>
        <w:rPr>
          <w:b/>
          <w:bCs w:val="0"/>
          <w:i/>
          <w:iCs/>
          <w:sz w:val="24"/>
          <w:szCs w:val="24"/>
        </w:rPr>
      </w:pPr>
      <w:r w:rsidRPr="007264F9">
        <w:rPr>
          <w:b/>
          <w:bCs w:val="0"/>
          <w:i/>
          <w:iCs/>
          <w:sz w:val="24"/>
          <w:szCs w:val="24"/>
        </w:rPr>
        <w:t>сведения о дате выдачи указанного документа и выдавшем его органе, должность и место работы)**</w:t>
      </w:r>
    </w:p>
    <w:p w:rsidR="007264F9" w:rsidRPr="007264F9" w:rsidRDefault="007264F9" w:rsidP="007264F9">
      <w:pPr>
        <w:autoSpaceDE w:val="0"/>
        <w:autoSpaceDN w:val="0"/>
        <w:adjustRightInd w:val="0"/>
        <w:spacing w:line="240" w:lineRule="auto"/>
        <w:rPr>
          <w:sz w:val="24"/>
          <w:szCs w:val="24"/>
        </w:rPr>
      </w:pPr>
      <w:proofErr w:type="gramStart"/>
      <w:r w:rsidRPr="007264F9">
        <w:rPr>
          <w:b/>
          <w:i/>
          <w:sz w:val="24"/>
          <w:szCs w:val="24"/>
        </w:rPr>
        <w:t>действующего на основании _____________________________</w:t>
      </w:r>
      <w:r w:rsidRPr="007264F9">
        <w:rPr>
          <w:i/>
          <w:sz w:val="24"/>
          <w:szCs w:val="24"/>
        </w:rPr>
        <w:t>,</w:t>
      </w:r>
      <w:r w:rsidRPr="007264F9">
        <w:rPr>
          <w:b/>
          <w:i/>
          <w:sz w:val="24"/>
          <w:szCs w:val="24"/>
        </w:rPr>
        <w:t xml:space="preserve"> </w:t>
      </w:r>
      <w:r w:rsidRPr="007264F9">
        <w:rPr>
          <w:sz w:val="24"/>
          <w:szCs w:val="24"/>
        </w:rPr>
        <w:t xml:space="preserve">дает свое согласие </w:t>
      </w:r>
      <w:r w:rsidRPr="007264F9">
        <w:rPr>
          <w:b/>
          <w:snapToGrid w:val="0"/>
          <w:sz w:val="24"/>
          <w:szCs w:val="24"/>
        </w:rPr>
        <w:t>Публичному акционерному обществу «МРСК Центра»</w:t>
      </w:r>
      <w:r w:rsidRPr="007264F9">
        <w:rPr>
          <w:snapToGrid w:val="0"/>
          <w:sz w:val="24"/>
          <w:szCs w:val="24"/>
        </w:rPr>
        <w:t>, зарегистрированному по адресу:</w:t>
      </w:r>
      <w:proofErr w:type="gramEnd"/>
      <w:r w:rsidRPr="007264F9">
        <w:rPr>
          <w:snapToGrid w:val="0"/>
          <w:sz w:val="24"/>
          <w:szCs w:val="24"/>
        </w:rPr>
        <w:t xml:space="preserve"> </w:t>
      </w:r>
      <w:proofErr w:type="gramStart"/>
      <w:r w:rsidRPr="007264F9">
        <w:rPr>
          <w:iCs/>
          <w:sz w:val="24"/>
          <w:szCs w:val="24"/>
        </w:rPr>
        <w:t xml:space="preserve">РФ, 127018, г. Москва, ул. 2-я Ямская, 4 </w:t>
      </w:r>
      <w:r w:rsidRPr="007264F9">
        <w:rPr>
          <w:sz w:val="24"/>
          <w:szCs w:val="24"/>
        </w:rPr>
        <w:t>и</w:t>
      </w:r>
      <w:r w:rsidRPr="007264F9">
        <w:rPr>
          <w:i/>
          <w:sz w:val="24"/>
          <w:szCs w:val="24"/>
        </w:rPr>
        <w:t xml:space="preserve"> </w:t>
      </w:r>
      <w:r w:rsidRPr="007264F9">
        <w:rPr>
          <w:b/>
          <w:sz w:val="24"/>
          <w:szCs w:val="24"/>
        </w:rPr>
        <w:t>Публичному акционерному обществу «Российские сети»</w:t>
      </w:r>
      <w:r w:rsidRPr="007264F9">
        <w:rPr>
          <w:sz w:val="24"/>
          <w:szCs w:val="24"/>
        </w:rPr>
        <w:t xml:space="preserve">, </w:t>
      </w:r>
      <w:r w:rsidRPr="007264F9">
        <w:rPr>
          <w:snapToGrid w:val="0"/>
          <w:sz w:val="24"/>
          <w:szCs w:val="24"/>
        </w:rPr>
        <w:t>зарегистрированному по адресу: г. Москва, ул. Беловежская, 4, в отношении</w:t>
      </w:r>
      <w:r w:rsidRPr="007264F9">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Pr="007264F9">
        <w:rPr>
          <w:sz w:val="24"/>
          <w:szCs w:val="24"/>
        </w:rPr>
        <w:t>субконтрагентов</w:t>
      </w:r>
      <w:proofErr w:type="spellEnd"/>
      <w:r w:rsidRPr="007264F9">
        <w:rPr>
          <w:sz w:val="24"/>
          <w:szCs w:val="24"/>
        </w:rPr>
        <w:t xml:space="preserve">: </w:t>
      </w:r>
      <w:r w:rsidRPr="007264F9">
        <w:rPr>
          <w:snapToGrid w:val="0"/>
          <w:sz w:val="24"/>
          <w:szCs w:val="24"/>
        </w:rPr>
        <w:t>фамилия имя отчество, серия и номер документа, удостоверяющего личность, сведения о дате</w:t>
      </w:r>
      <w:proofErr w:type="gramEnd"/>
      <w:r w:rsidRPr="007264F9">
        <w:rPr>
          <w:snapToGrid w:val="0"/>
          <w:sz w:val="24"/>
          <w:szCs w:val="24"/>
        </w:rPr>
        <w:t xml:space="preserve"> </w:t>
      </w:r>
      <w:proofErr w:type="gramStart"/>
      <w:r w:rsidRPr="007264F9">
        <w:rPr>
          <w:snapToGrid w:val="0"/>
          <w:sz w:val="24"/>
          <w:szCs w:val="24"/>
        </w:rPr>
        <w:t xml:space="preserve">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7264F9">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7264F9">
        <w:rPr>
          <w:sz w:val="24"/>
          <w:szCs w:val="24"/>
        </w:rPr>
        <w:t>Росфинмониторинг</w:t>
      </w:r>
      <w:proofErr w:type="spellEnd"/>
      <w:r w:rsidRPr="007264F9">
        <w:rPr>
          <w:sz w:val="24"/>
          <w:szCs w:val="24"/>
        </w:rPr>
        <w:t xml:space="preserve"> России, ФНС России) и </w:t>
      </w:r>
      <w:r w:rsidRPr="007264F9">
        <w:rPr>
          <w:sz w:val="24"/>
          <w:szCs w:val="24"/>
        </w:rPr>
        <w:lastRenderedPageBreak/>
        <w:t>подтверждает, что получил согласие на обработку персональных данных от всех своих</w:t>
      </w:r>
      <w:proofErr w:type="gramEnd"/>
      <w:r w:rsidRPr="007264F9">
        <w:rPr>
          <w:sz w:val="24"/>
          <w:szCs w:val="24"/>
        </w:rPr>
        <w:t xml:space="preserve"> собственников (участников, учредителей, акционеров) и бенефициаров.***</w:t>
      </w:r>
    </w:p>
    <w:p w:rsidR="007264F9" w:rsidRPr="007264F9" w:rsidRDefault="007264F9" w:rsidP="007264F9">
      <w:pPr>
        <w:spacing w:line="240" w:lineRule="auto"/>
        <w:ind w:firstLine="709"/>
        <w:rPr>
          <w:snapToGrid w:val="0"/>
          <w:sz w:val="24"/>
          <w:szCs w:val="24"/>
        </w:rPr>
      </w:pPr>
      <w:proofErr w:type="gramStart"/>
      <w:r w:rsidRPr="007264F9">
        <w:rPr>
          <w:snapToGrid w:val="0"/>
          <w:sz w:val="24"/>
          <w:szCs w:val="24"/>
        </w:rPr>
        <w:t xml:space="preserve">Цель обработки персональных данных: </w:t>
      </w:r>
      <w:r w:rsidRPr="007264F9">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7264F9">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7264F9">
        <w:rPr>
          <w:snapToGrid w:val="0"/>
          <w:sz w:val="24"/>
          <w:szCs w:val="24"/>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E1C9E" w:rsidRPr="008434B4" w:rsidRDefault="007264F9" w:rsidP="007264F9">
      <w:pPr>
        <w:widowControl w:val="0"/>
        <w:suppressAutoHyphens w:val="0"/>
        <w:spacing w:before="120" w:line="240" w:lineRule="auto"/>
        <w:ind w:firstLine="709"/>
        <w:rPr>
          <w:bCs w:val="0"/>
          <w:snapToGrid w:val="0"/>
          <w:color w:val="000000"/>
          <w:sz w:val="24"/>
          <w:szCs w:val="24"/>
          <w:lang w:eastAsia="ru-RU"/>
        </w:rPr>
      </w:pPr>
      <w:r w:rsidRPr="007264F9">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7264F9">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709"/>
        <w:rPr>
          <w:bCs w:val="0"/>
          <w:snapToGrid w:val="0"/>
          <w:sz w:val="24"/>
          <w:szCs w:val="24"/>
          <w:lang w:eastAsia="ru-RU"/>
        </w:rPr>
      </w:pPr>
    </w:p>
    <w:p w:rsidR="009E1C9E" w:rsidRPr="008434B4" w:rsidRDefault="009E1C9E" w:rsidP="009E1C9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9E1C9E" w:rsidRPr="008434B4" w:rsidRDefault="009E1C9E" w:rsidP="009E1C9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910732" w:rsidRPr="008B51A2" w:rsidRDefault="00910732" w:rsidP="00910732">
      <w:pPr>
        <w:spacing w:line="240" w:lineRule="auto"/>
        <w:jc w:val="left"/>
        <w:rPr>
          <w:b/>
          <w:bCs w:val="0"/>
          <w:sz w:val="24"/>
          <w:szCs w:val="24"/>
        </w:rPr>
      </w:pP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60" w:name="_Toc439252801"/>
      <w:bookmarkStart w:id="1561" w:name="_Toc439323774"/>
      <w:bookmarkStart w:id="1562" w:name="_Toc440361409"/>
      <w:bookmarkStart w:id="1563" w:name="_Toc440376291"/>
      <w:bookmarkStart w:id="1564" w:name="_Toc440382549"/>
      <w:bookmarkStart w:id="1565" w:name="_Toc440447219"/>
      <w:bookmarkStart w:id="1566" w:name="_Toc440632380"/>
      <w:bookmarkStart w:id="1567" w:name="_Toc440875152"/>
      <w:bookmarkStart w:id="1568" w:name="_Toc441131139"/>
      <w:bookmarkStart w:id="1569" w:name="_Toc465774662"/>
      <w:bookmarkStart w:id="1570" w:name="_Toc465865240"/>
      <w:bookmarkStart w:id="1571" w:name="_Toc468976386"/>
      <w:bookmarkStart w:id="1572" w:name="_Toc469483115"/>
      <w:bookmarkStart w:id="1573" w:name="_Toc471897599"/>
      <w:r w:rsidRPr="008B51A2">
        <w:rPr>
          <w:szCs w:val="24"/>
        </w:rPr>
        <w:lastRenderedPageBreak/>
        <w:t>Инструкции по заполнению</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rsidR="007264F9" w:rsidRPr="007264F9" w:rsidRDefault="007264F9" w:rsidP="007264F9">
      <w:pPr>
        <w:pStyle w:val="3"/>
        <w:ind w:left="1134" w:hanging="1134"/>
        <w:jc w:val="both"/>
        <w:rPr>
          <w:b w:val="0"/>
          <w:bCs w:val="0"/>
          <w:szCs w:val="24"/>
        </w:rPr>
      </w:pPr>
      <w:r w:rsidRPr="007264F9">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7264F9" w:rsidRPr="007264F9" w:rsidRDefault="007264F9" w:rsidP="007264F9">
      <w:pPr>
        <w:pStyle w:val="3"/>
        <w:ind w:left="1134" w:hanging="1134"/>
        <w:jc w:val="both"/>
        <w:rPr>
          <w:b w:val="0"/>
          <w:bCs w:val="0"/>
          <w:szCs w:val="24"/>
        </w:rPr>
      </w:pPr>
      <w:proofErr w:type="gramStart"/>
      <w:r w:rsidRPr="007264F9">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7264F9">
        <w:rPr>
          <w:b w:val="0"/>
          <w:szCs w:val="24"/>
        </w:rPr>
        <w:t xml:space="preserve">регистрации, место работы и занимаемая должность </w:t>
      </w:r>
      <w:r w:rsidRPr="007264F9">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roofErr w:type="gramEnd"/>
    </w:p>
    <w:p w:rsidR="007264F9" w:rsidRPr="007264F9" w:rsidRDefault="007264F9" w:rsidP="007264F9">
      <w:pPr>
        <w:pStyle w:val="3"/>
        <w:ind w:left="1134" w:hanging="1134"/>
        <w:jc w:val="both"/>
        <w:rPr>
          <w:b w:val="0"/>
          <w:bCs w:val="0"/>
          <w:szCs w:val="24"/>
        </w:rPr>
      </w:pPr>
      <w:proofErr w:type="gramStart"/>
      <w:r w:rsidRPr="007264F9">
        <w:rPr>
          <w:b w:val="0"/>
          <w:bCs w:val="0"/>
          <w:szCs w:val="2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7264F9">
        <w:rPr>
          <w:b w:val="0"/>
          <w:bCs w:val="0"/>
          <w:szCs w:val="24"/>
        </w:rPr>
        <w:t>Россети</w:t>
      </w:r>
      <w:proofErr w:type="spellEnd"/>
      <w:r w:rsidRPr="007264F9">
        <w:rPr>
          <w:b w:val="0"/>
          <w:bCs w:val="0"/>
          <w:szCs w:val="24"/>
        </w:rPr>
        <w:t xml:space="preserve">», ПАО «МРСК Центра» перед руководителем, собственником (участником, учредителем, акционером), а также бенефициаром участника закупки / контрагента / их </w:t>
      </w:r>
      <w:proofErr w:type="spellStart"/>
      <w:r w:rsidRPr="007264F9">
        <w:rPr>
          <w:b w:val="0"/>
          <w:bCs w:val="0"/>
          <w:szCs w:val="24"/>
        </w:rPr>
        <w:t>субконтрагентов</w:t>
      </w:r>
      <w:proofErr w:type="spellEnd"/>
      <w:r w:rsidRPr="007264F9">
        <w:rPr>
          <w:b w:val="0"/>
          <w:bCs w:val="0"/>
          <w:szCs w:val="24"/>
        </w:rPr>
        <w:t xml:space="preserve"> за предоставление Обществу данных о руководителе, собственниках (участниках, учредителях, акционерах</w:t>
      </w:r>
      <w:proofErr w:type="gramEnd"/>
      <w:r w:rsidRPr="007264F9">
        <w:rPr>
          <w:b w:val="0"/>
          <w:bCs w:val="0"/>
          <w:szCs w:val="24"/>
        </w:rPr>
        <w:t xml:space="preserve">), </w:t>
      </w:r>
      <w:proofErr w:type="gramStart"/>
      <w:r w:rsidRPr="007264F9">
        <w:rPr>
          <w:b w:val="0"/>
          <w:bCs w:val="0"/>
          <w:szCs w:val="24"/>
        </w:rPr>
        <w:t xml:space="preserve">в том числе бенефициарах и бенефициарах своего </w:t>
      </w:r>
      <w:proofErr w:type="spellStart"/>
      <w:r w:rsidRPr="007264F9">
        <w:rPr>
          <w:b w:val="0"/>
          <w:bCs w:val="0"/>
          <w:szCs w:val="24"/>
        </w:rPr>
        <w:t>субконтрагента</w:t>
      </w:r>
      <w:proofErr w:type="spellEnd"/>
      <w:r w:rsidRPr="007264F9">
        <w:rPr>
          <w:b w:val="0"/>
          <w:bCs w:val="0"/>
          <w:szCs w:val="24"/>
        </w:rPr>
        <w:t xml:space="preserve">, и предполагает, что участник закупки (потенциальный контрагент) / контрагент </w:t>
      </w:r>
      <w:r w:rsidRPr="007264F9">
        <w:rPr>
          <w:b w:val="0"/>
          <w:szCs w:val="24"/>
        </w:rPr>
        <w:t>– представитель субъектов персональных данных</w:t>
      </w:r>
      <w:r w:rsidRPr="007264F9">
        <w:rPr>
          <w:b w:val="0"/>
          <w:bCs w:val="0"/>
          <w:szCs w:val="24"/>
        </w:rPr>
        <w:t xml:space="preserve"> – получил у руководителя, своих бенефициаров и бенефициаров своих </w:t>
      </w:r>
      <w:proofErr w:type="spellStart"/>
      <w:r w:rsidRPr="007264F9">
        <w:rPr>
          <w:b w:val="0"/>
          <w:bCs w:val="0"/>
          <w:szCs w:val="24"/>
        </w:rPr>
        <w:t>субконтрагентов</w:t>
      </w:r>
      <w:proofErr w:type="spellEnd"/>
      <w:r w:rsidRPr="007264F9">
        <w:rPr>
          <w:b w:val="0"/>
          <w:bCs w:val="0"/>
          <w:szCs w:val="24"/>
        </w:rPr>
        <w:t xml:space="preserve"> согласие на представление (обработку) </w:t>
      </w:r>
      <w:r w:rsidRPr="007264F9">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7264F9">
        <w:rPr>
          <w:b w:val="0"/>
          <w:bCs w:val="0"/>
          <w:szCs w:val="24"/>
        </w:rPr>
        <w:t>ПАО «</w:t>
      </w:r>
      <w:proofErr w:type="spellStart"/>
      <w:r w:rsidRPr="007264F9">
        <w:rPr>
          <w:b w:val="0"/>
          <w:bCs w:val="0"/>
          <w:szCs w:val="24"/>
        </w:rPr>
        <w:t>Россети</w:t>
      </w:r>
      <w:proofErr w:type="spellEnd"/>
      <w:r w:rsidRPr="007264F9">
        <w:rPr>
          <w:b w:val="0"/>
          <w:bCs w:val="0"/>
          <w:szCs w:val="24"/>
        </w:rPr>
        <w:t>», ПАО «МРСК Центра» и в уполномоченные государственные органы указанных сведений.</w:t>
      </w:r>
      <w:proofErr w:type="gramEnd"/>
    </w:p>
    <w:p w:rsidR="0010618F" w:rsidRDefault="0010618F">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4" w:name="_Ref440272256"/>
      <w:bookmarkStart w:id="1575" w:name="_Ref440272678"/>
      <w:bookmarkStart w:id="1576" w:name="_Ref440274944"/>
      <w:bookmarkStart w:id="1577" w:name="_Toc471897602"/>
      <w:r w:rsidRPr="007A6A39">
        <w:lastRenderedPageBreak/>
        <w:t>Соглашение о неустойке (форма 1</w:t>
      </w:r>
      <w:r w:rsidR="00635719">
        <w:t>4</w:t>
      </w:r>
      <w:r w:rsidRPr="007A6A39">
        <w:t>)</w:t>
      </w:r>
      <w:bookmarkEnd w:id="1574"/>
      <w:bookmarkEnd w:id="1575"/>
      <w:bookmarkEnd w:id="1576"/>
      <w:bookmarkEnd w:id="1577"/>
    </w:p>
    <w:p w:rsidR="007A6A39" w:rsidRPr="007A6A39" w:rsidRDefault="007A6A39" w:rsidP="007A6A39">
      <w:pPr>
        <w:pStyle w:val="3"/>
        <w:rPr>
          <w:szCs w:val="24"/>
        </w:rPr>
      </w:pPr>
      <w:bookmarkStart w:id="1578" w:name="_Toc439170715"/>
      <w:bookmarkStart w:id="1579" w:name="_Toc439172817"/>
      <w:bookmarkStart w:id="1580" w:name="_Toc439173259"/>
      <w:bookmarkStart w:id="1581" w:name="_Toc439238255"/>
      <w:bookmarkStart w:id="1582" w:name="_Toc439252803"/>
      <w:bookmarkStart w:id="1583" w:name="_Toc439323776"/>
      <w:bookmarkStart w:id="1584" w:name="_Toc440361411"/>
      <w:bookmarkStart w:id="1585" w:name="_Toc440376293"/>
      <w:bookmarkStart w:id="1586" w:name="_Toc440382551"/>
      <w:bookmarkStart w:id="1587" w:name="_Toc440447221"/>
      <w:bookmarkStart w:id="1588" w:name="_Toc440620901"/>
      <w:bookmarkStart w:id="1589" w:name="_Toc440631536"/>
      <w:bookmarkStart w:id="1590" w:name="_Toc440875775"/>
      <w:bookmarkStart w:id="1591" w:name="_Toc441131799"/>
      <w:bookmarkStart w:id="1592" w:name="_Toc465865244"/>
      <w:bookmarkStart w:id="1593" w:name="_Toc468976390"/>
      <w:bookmarkStart w:id="1594" w:name="_Toc469483119"/>
      <w:bookmarkStart w:id="1595" w:name="_Toc471897603"/>
      <w:r w:rsidRPr="007A6A39">
        <w:rPr>
          <w:szCs w:val="24"/>
        </w:rPr>
        <w:t>Форма соглашени</w:t>
      </w:r>
      <w:r w:rsidR="00E47073">
        <w:rPr>
          <w:szCs w:val="24"/>
        </w:rPr>
        <w:t>я</w:t>
      </w:r>
      <w:r w:rsidRPr="007A6A39">
        <w:rPr>
          <w:szCs w:val="24"/>
        </w:rPr>
        <w:t xml:space="preserve"> о неустойке</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Pr="005C3700" w:rsidRDefault="00317FCD"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Участник, подавший Заявку на участие в _____________________________________________________________________________, </w:t>
      </w:r>
    </w:p>
    <w:p w:rsidR="00317FCD" w:rsidRPr="005C3700" w:rsidRDefault="00317FCD" w:rsidP="00317FCD">
      <w:pPr>
        <w:pStyle w:val="afd"/>
        <w:tabs>
          <w:tab w:val="clear" w:pos="9360"/>
        </w:tabs>
        <w:suppressAutoHyphens w:val="0"/>
        <w:jc w:val="both"/>
        <w:rPr>
          <w:sz w:val="24"/>
          <w:szCs w:val="24"/>
        </w:rPr>
      </w:pPr>
      <w:r w:rsidRPr="005C3700">
        <w:rPr>
          <w:vertAlign w:val="subscript"/>
        </w:rPr>
        <w:t>указывается предмет запроса предложений в соответствии с п.</w:t>
      </w:r>
      <w:r w:rsidR="00812BD9" w:rsidRPr="005C3700">
        <w:rPr>
          <w:vertAlign w:val="subscript"/>
        </w:rPr>
        <w:fldChar w:fldCharType="begin"/>
      </w:r>
      <w:r w:rsidRPr="005C3700">
        <w:rPr>
          <w:vertAlign w:val="subscript"/>
        </w:rPr>
        <w:instrText xml:space="preserve"> REF _Ref440275279 \r \h </w:instrText>
      </w:r>
      <w:r w:rsidR="005C3700">
        <w:rPr>
          <w:vertAlign w:val="subscript"/>
        </w:rPr>
        <w:instrText xml:space="preserve"> \* MERGEFORMAT </w:instrText>
      </w:r>
      <w:r w:rsidR="00812BD9" w:rsidRPr="005C3700">
        <w:rPr>
          <w:vertAlign w:val="subscript"/>
        </w:rPr>
      </w:r>
      <w:r w:rsidR="00812BD9" w:rsidRPr="005C3700">
        <w:rPr>
          <w:vertAlign w:val="subscript"/>
        </w:rPr>
        <w:fldChar w:fldCharType="separate"/>
      </w:r>
      <w:r w:rsidR="00644A23" w:rsidRPr="005C3700">
        <w:rPr>
          <w:vertAlign w:val="subscript"/>
        </w:rPr>
        <w:t>1.1.4</w:t>
      </w:r>
      <w:r w:rsidR="00812BD9" w:rsidRPr="005C3700">
        <w:rPr>
          <w:vertAlign w:val="subscript"/>
        </w:rPr>
        <w:fldChar w:fldCharType="end"/>
      </w:r>
      <w:r w:rsidRPr="005C3700">
        <w:rPr>
          <w:vertAlign w:val="subscript"/>
        </w:rPr>
        <w:t xml:space="preserve"> Документации по запросу предложений</w:t>
      </w:r>
    </w:p>
    <w:p w:rsidR="00317FCD" w:rsidRPr="005C3700" w:rsidRDefault="00317FCD" w:rsidP="00317FCD">
      <w:pPr>
        <w:pStyle w:val="afd"/>
        <w:tabs>
          <w:tab w:val="clear" w:pos="9360"/>
        </w:tabs>
        <w:suppressAutoHyphens w:val="0"/>
        <w:jc w:val="both"/>
        <w:rPr>
          <w:sz w:val="24"/>
          <w:szCs w:val="24"/>
        </w:rPr>
      </w:pPr>
    </w:p>
    <w:p w:rsidR="00317FCD" w:rsidRPr="005C3700" w:rsidRDefault="00317FCD" w:rsidP="00317FCD">
      <w:pPr>
        <w:pStyle w:val="afd"/>
        <w:tabs>
          <w:tab w:val="clear" w:pos="9360"/>
        </w:tabs>
        <w:suppressAutoHyphens w:val="0"/>
        <w:jc w:val="both"/>
        <w:rPr>
          <w:sz w:val="24"/>
          <w:szCs w:val="24"/>
        </w:rPr>
      </w:pPr>
      <w:r w:rsidRPr="005C3700">
        <w:rPr>
          <w:sz w:val="24"/>
          <w:szCs w:val="24"/>
        </w:rPr>
        <w:t xml:space="preserve">вне зависимости от формы и места проведения обязуется: </w:t>
      </w:r>
      <w:r w:rsidR="00241CF2" w:rsidRPr="005C370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241CF2" w:rsidRPr="005C3700">
        <w:rPr>
          <w:iCs/>
          <w:sz w:val="24"/>
          <w:szCs w:val="24"/>
          <w:lang w:eastAsia="ru-RU"/>
        </w:rPr>
        <w:t>Документацией по запросу предложений</w:t>
      </w:r>
      <w:r w:rsidR="00241CF2" w:rsidRPr="005C370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rPr>
        <w:t xml:space="preserve"> (</w:t>
      </w:r>
      <w:r w:rsidR="00241CF2" w:rsidRPr="005C3700">
        <w:rPr>
          <w:i/>
          <w:sz w:val="24"/>
          <w:szCs w:val="24"/>
        </w:rPr>
        <w:t>Примечание: если такое обеспечение предусмотрено условиями Запроса предложений</w:t>
      </w:r>
      <w:r w:rsidR="00241CF2" w:rsidRPr="005C3700">
        <w:rPr>
          <w:sz w:val="24"/>
          <w:szCs w:val="24"/>
        </w:rPr>
        <w:t>).</w:t>
      </w:r>
    </w:p>
    <w:p w:rsidR="00317FCD" w:rsidRPr="005C3700" w:rsidRDefault="00317FCD"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5C3700">
        <w:rPr>
          <w:sz w:val="24"/>
          <w:szCs w:val="24"/>
        </w:rPr>
        <w:t>в</w:t>
      </w:r>
      <w:proofErr w:type="gramEnd"/>
      <w:r w:rsidRPr="005C3700">
        <w:rPr>
          <w:sz w:val="24"/>
          <w:szCs w:val="24"/>
        </w:rPr>
        <w:t xml:space="preserve"> _____________________________________________________________________________,</w:t>
      </w:r>
    </w:p>
    <w:p w:rsidR="00317FCD" w:rsidRPr="005C3700" w:rsidRDefault="00317FCD" w:rsidP="00317FCD">
      <w:pPr>
        <w:pStyle w:val="afd"/>
        <w:tabs>
          <w:tab w:val="clear" w:pos="9360"/>
        </w:tabs>
        <w:suppressAutoHyphens w:val="0"/>
        <w:jc w:val="both"/>
        <w:rPr>
          <w:sz w:val="24"/>
          <w:szCs w:val="24"/>
        </w:rPr>
      </w:pPr>
      <w:r w:rsidRPr="005C3700">
        <w:rPr>
          <w:vertAlign w:val="subscript"/>
        </w:rPr>
        <w:t xml:space="preserve">указывается предмет запроса предложений в соответствии с п. </w:t>
      </w:r>
      <w:r w:rsidR="004E0F05" w:rsidRPr="005C3700">
        <w:fldChar w:fldCharType="begin"/>
      </w:r>
      <w:r w:rsidR="004E0F05" w:rsidRPr="005C3700">
        <w:instrText xml:space="preserve"> REF _Ref440275279 \r \h  \* MERGEFORMAT </w:instrText>
      </w:r>
      <w:r w:rsidR="004E0F05" w:rsidRPr="005C3700">
        <w:fldChar w:fldCharType="separate"/>
      </w:r>
      <w:r w:rsidR="00644A23" w:rsidRPr="005C3700">
        <w:rPr>
          <w:vertAlign w:val="subscript"/>
        </w:rPr>
        <w:t>1.1.4</w:t>
      </w:r>
      <w:r w:rsidR="004E0F05" w:rsidRPr="005C3700">
        <w:fldChar w:fldCharType="end"/>
      </w:r>
      <w:r w:rsidRPr="005C3700">
        <w:rPr>
          <w:vertAlign w:val="subscript"/>
        </w:rPr>
        <w:t xml:space="preserve"> Документации по запросу предложений</w:t>
      </w:r>
    </w:p>
    <w:p w:rsidR="00311F48" w:rsidRPr="005C3700" w:rsidRDefault="00311F48" w:rsidP="00311F48">
      <w:pPr>
        <w:pStyle w:val="afd"/>
        <w:tabs>
          <w:tab w:val="clear" w:pos="9360"/>
        </w:tabs>
        <w:suppressAutoHyphens w:val="0"/>
        <w:ind w:left="709"/>
        <w:jc w:val="both"/>
        <w:rPr>
          <w:sz w:val="24"/>
          <w:szCs w:val="24"/>
        </w:rPr>
      </w:pPr>
    </w:p>
    <w:p w:rsidR="00311F48" w:rsidRPr="005C3700" w:rsidRDefault="00311F48" w:rsidP="00311F48">
      <w:pPr>
        <w:pStyle w:val="afd"/>
        <w:tabs>
          <w:tab w:val="clear" w:pos="9360"/>
        </w:tabs>
        <w:suppressAutoHyphens w:val="0"/>
        <w:jc w:val="both"/>
        <w:rPr>
          <w:sz w:val="24"/>
          <w:szCs w:val="24"/>
        </w:rPr>
      </w:pPr>
    </w:p>
    <w:p w:rsidR="007A6A39" w:rsidRPr="005C3700" w:rsidRDefault="007A6A39" w:rsidP="00311F48">
      <w:pPr>
        <w:pStyle w:val="afd"/>
        <w:tabs>
          <w:tab w:val="clear" w:pos="9360"/>
        </w:tabs>
        <w:suppressAutoHyphens w:val="0"/>
        <w:jc w:val="both"/>
        <w:rPr>
          <w:sz w:val="24"/>
          <w:szCs w:val="24"/>
        </w:rPr>
      </w:pPr>
      <w:r w:rsidRPr="005C3700">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Стороны установили и согласились с тем, что началом исчисления срока действия настоящего соглашения </w:t>
      </w:r>
      <w:r w:rsidR="005A2CAE" w:rsidRPr="005C3700">
        <w:rPr>
          <w:sz w:val="24"/>
          <w:szCs w:val="24"/>
        </w:rPr>
        <w:t xml:space="preserve">будет считаться дата </w:t>
      </w:r>
      <w:r w:rsidR="00EA1723" w:rsidRPr="005C3700">
        <w:rPr>
          <w:sz w:val="24"/>
          <w:szCs w:val="24"/>
        </w:rPr>
        <w:t>окончания приема</w:t>
      </w:r>
      <w:r w:rsidR="005A2CAE" w:rsidRPr="005C3700">
        <w:rPr>
          <w:sz w:val="24"/>
          <w:szCs w:val="24"/>
        </w:rPr>
        <w:t xml:space="preserve"> поступивших на открытый запрос предложений</w:t>
      </w:r>
      <w:r w:rsidR="00EA1723" w:rsidRPr="005C3700">
        <w:rPr>
          <w:sz w:val="24"/>
          <w:szCs w:val="24"/>
        </w:rPr>
        <w:t xml:space="preserve"> Заявок</w:t>
      </w:r>
      <w:r w:rsidR="005A2CAE" w:rsidRPr="005C3700">
        <w:rPr>
          <w:sz w:val="24"/>
          <w:szCs w:val="24"/>
        </w:rPr>
        <w:t xml:space="preserve">. </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C3700" w:rsidRDefault="00241CF2" w:rsidP="00644A23">
      <w:pPr>
        <w:pStyle w:val="afd"/>
        <w:numPr>
          <w:ilvl w:val="0"/>
          <w:numId w:val="64"/>
        </w:numPr>
        <w:tabs>
          <w:tab w:val="clear" w:pos="9360"/>
        </w:tabs>
        <w:suppressAutoHyphens w:val="0"/>
        <w:ind w:left="0" w:firstLine="709"/>
        <w:jc w:val="both"/>
        <w:rPr>
          <w:sz w:val="24"/>
          <w:szCs w:val="24"/>
        </w:rPr>
      </w:pPr>
      <w:r w:rsidRPr="005C370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w:t>
      </w:r>
      <w:r w:rsidRPr="005C3700">
        <w:rPr>
          <w:sz w:val="24"/>
          <w:szCs w:val="24"/>
          <w:lang w:eastAsia="ru-RU"/>
        </w:rPr>
        <w:lastRenderedPageBreak/>
        <w:t xml:space="preserve">составе Заявки; 2) заключит Договор в установленном </w:t>
      </w:r>
      <w:r w:rsidRPr="005C3700">
        <w:rPr>
          <w:iCs/>
          <w:sz w:val="24"/>
          <w:szCs w:val="24"/>
          <w:lang w:eastAsia="ru-RU"/>
        </w:rPr>
        <w:t>Документацией по запросу предложений</w:t>
      </w:r>
      <w:r w:rsidRPr="005C3700">
        <w:rPr>
          <w:sz w:val="24"/>
          <w:szCs w:val="24"/>
          <w:lang w:eastAsia="ru-RU"/>
        </w:rPr>
        <w:t xml:space="preserve"> порядке; </w:t>
      </w:r>
      <w:proofErr w:type="gramStart"/>
      <w:r w:rsidRPr="005C3700">
        <w:rPr>
          <w:sz w:val="24"/>
          <w:szCs w:val="24"/>
          <w:lang w:eastAsia="ru-RU"/>
        </w:rPr>
        <w:t>3</w:t>
      </w:r>
      <w:r w:rsidRPr="005C3700">
        <w:rPr>
          <w:sz w:val="24"/>
          <w:szCs w:val="20"/>
          <w:lang w:eastAsia="ru-RU"/>
        </w:rPr>
        <w:t xml:space="preserve">) </w:t>
      </w:r>
      <w:r w:rsidRPr="005C3700">
        <w:rPr>
          <w:sz w:val="24"/>
          <w:szCs w:val="24"/>
          <w:lang w:eastAsia="ru-RU"/>
        </w:rPr>
        <w:t>предоставит в соответствии с установленным действующим законодательством обеспечение исполнения договора (</w:t>
      </w:r>
      <w:r w:rsidRPr="005C3700">
        <w:rPr>
          <w:i/>
          <w:sz w:val="24"/>
          <w:szCs w:val="24"/>
          <w:lang w:eastAsia="ru-RU"/>
        </w:rPr>
        <w:t>Примечание: если такое обеспечение предусмотрено условиями Запроса предложений</w:t>
      </w:r>
      <w:r w:rsidRPr="005C370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предоставления обеспечения исполнения договора на условиях, предусмотренных в </w:t>
      </w:r>
      <w:r w:rsidRPr="005C3700">
        <w:rPr>
          <w:iCs/>
          <w:sz w:val="24"/>
          <w:szCs w:val="24"/>
          <w:lang w:eastAsia="ru-RU"/>
        </w:rPr>
        <w:t>Документации по запросу предложений</w:t>
      </w:r>
      <w:r w:rsidR="007A6A39" w:rsidRPr="005C3700">
        <w:rPr>
          <w:sz w:val="24"/>
          <w:szCs w:val="24"/>
        </w:rPr>
        <w:t>.</w:t>
      </w:r>
      <w:proofErr w:type="gramEnd"/>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Настоящее соглашение является неотъемлемой частью письма о подаче оферты и </w:t>
      </w:r>
      <w:r w:rsidR="00311F48" w:rsidRPr="005C3700">
        <w:rPr>
          <w:sz w:val="24"/>
          <w:szCs w:val="24"/>
        </w:rPr>
        <w:t>Заявки</w:t>
      </w:r>
      <w:r w:rsidRPr="005C3700">
        <w:rPr>
          <w:sz w:val="24"/>
          <w:szCs w:val="24"/>
        </w:rPr>
        <w:t xml:space="preserve"> Участника.</w:t>
      </w:r>
    </w:p>
    <w:p w:rsidR="007A6A39" w:rsidRPr="007A6A39" w:rsidRDefault="007A6A39" w:rsidP="00644A23">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644A23">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96" w:name="_Toc439170716"/>
      <w:bookmarkStart w:id="1597" w:name="_Toc439172818"/>
      <w:bookmarkStart w:id="1598" w:name="_Toc439173260"/>
      <w:bookmarkStart w:id="1599" w:name="_Toc439238256"/>
      <w:bookmarkStart w:id="1600" w:name="_Toc439252804"/>
      <w:bookmarkStart w:id="1601" w:name="_Toc439323777"/>
      <w:bookmarkStart w:id="1602" w:name="_Toc440361412"/>
      <w:bookmarkStart w:id="1603" w:name="_Toc440376294"/>
      <w:bookmarkStart w:id="1604" w:name="_Toc440382552"/>
      <w:bookmarkStart w:id="1605" w:name="_Toc440447222"/>
      <w:bookmarkStart w:id="1606" w:name="_Toc440620902"/>
      <w:bookmarkStart w:id="1607" w:name="_Toc440631537"/>
      <w:bookmarkStart w:id="1608" w:name="_Toc440875776"/>
      <w:bookmarkStart w:id="1609" w:name="_Toc441131800"/>
      <w:bookmarkStart w:id="1610" w:name="_Toc465865245"/>
      <w:bookmarkStart w:id="1611" w:name="_Toc468976391"/>
      <w:bookmarkStart w:id="1612" w:name="_Toc469483120"/>
      <w:bookmarkStart w:id="1613" w:name="_Toc471897604"/>
      <w:r w:rsidRPr="007857E5">
        <w:rPr>
          <w:szCs w:val="24"/>
        </w:rPr>
        <w:lastRenderedPageBreak/>
        <w:t>Инструкции по заполнению</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4" w:name="_Ref467752100"/>
      <w:bookmarkStart w:id="1615" w:name="_Ref467752165"/>
      <w:bookmarkStart w:id="1616" w:name="_Ref467752316"/>
      <w:bookmarkStart w:id="1617" w:name="_Ref467752394"/>
      <w:bookmarkStart w:id="1618" w:name="_Toc471897605"/>
      <w:bookmarkStart w:id="1619" w:name="_Ref440272274"/>
      <w:bookmarkStart w:id="1620" w:name="_Ref440274756"/>
      <w:r w:rsidRPr="00CC5A3A">
        <w:lastRenderedPageBreak/>
        <w:t>Расписка  сдачи-приемки соглашения о неустойке (форма 1</w:t>
      </w:r>
      <w:r>
        <w:t>5</w:t>
      </w:r>
      <w:r w:rsidRPr="00CC5A3A">
        <w:t>)</w:t>
      </w:r>
      <w:bookmarkEnd w:id="1614"/>
      <w:bookmarkEnd w:id="1615"/>
      <w:bookmarkEnd w:id="1616"/>
      <w:bookmarkEnd w:id="1617"/>
      <w:bookmarkEnd w:id="1618"/>
    </w:p>
    <w:p w:rsidR="0010618F" w:rsidRPr="00CC5A3A" w:rsidRDefault="0010618F" w:rsidP="0010618F">
      <w:pPr>
        <w:pStyle w:val="3"/>
        <w:rPr>
          <w:szCs w:val="24"/>
        </w:rPr>
      </w:pPr>
      <w:bookmarkStart w:id="1621" w:name="_Toc465865247"/>
      <w:bookmarkStart w:id="1622" w:name="_Toc468976393"/>
      <w:bookmarkStart w:id="1623" w:name="_Toc469483122"/>
      <w:bookmarkStart w:id="1624" w:name="_Toc471897606"/>
      <w:r w:rsidRPr="00CC5A3A">
        <w:rPr>
          <w:szCs w:val="24"/>
        </w:rPr>
        <w:t>Форма Расписки  сдачи-приемки соглашения о неустойке</w:t>
      </w:r>
      <w:bookmarkEnd w:id="1621"/>
      <w:bookmarkEnd w:id="1622"/>
      <w:bookmarkEnd w:id="1623"/>
      <w:bookmarkEnd w:id="1624"/>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644A23">
      <w:pPr>
        <w:pStyle w:val="26"/>
        <w:pageBreakBefore/>
        <w:numPr>
          <w:ilvl w:val="2"/>
          <w:numId w:val="74"/>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5" w:name="_Toc465865248"/>
      <w:bookmarkStart w:id="1626" w:name="_Toc468976394"/>
      <w:bookmarkStart w:id="1627" w:name="_Toc469483123"/>
      <w:bookmarkStart w:id="1628" w:name="_Toc471897607"/>
      <w:r w:rsidRPr="00CC5A3A">
        <w:rPr>
          <w:szCs w:val="24"/>
        </w:rPr>
        <w:lastRenderedPageBreak/>
        <w:t>Инструкции по заполнению</w:t>
      </w:r>
      <w:bookmarkEnd w:id="1625"/>
      <w:bookmarkEnd w:id="1626"/>
      <w:bookmarkEnd w:id="1627"/>
      <w:bookmarkEnd w:id="1628"/>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29" w:name="_Ref468195799"/>
      <w:bookmarkStart w:id="1630"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19"/>
      <w:bookmarkEnd w:id="1620"/>
      <w:bookmarkEnd w:id="1629"/>
      <w:bookmarkEnd w:id="1630"/>
    </w:p>
    <w:p w:rsidR="007857E5" w:rsidRPr="00E47073" w:rsidRDefault="007857E5" w:rsidP="007857E5">
      <w:pPr>
        <w:pStyle w:val="3"/>
        <w:rPr>
          <w:szCs w:val="24"/>
        </w:rPr>
      </w:pPr>
      <w:bookmarkStart w:id="1631" w:name="_Toc439170718"/>
      <w:bookmarkStart w:id="1632" w:name="_Toc439172820"/>
      <w:bookmarkStart w:id="1633" w:name="_Toc439173262"/>
      <w:bookmarkStart w:id="1634" w:name="_Toc439238258"/>
      <w:bookmarkStart w:id="1635" w:name="_Toc439252806"/>
      <w:bookmarkStart w:id="1636" w:name="_Toc439323779"/>
      <w:bookmarkStart w:id="1637" w:name="_Toc440361414"/>
      <w:bookmarkStart w:id="1638" w:name="_Toc440376296"/>
      <w:bookmarkStart w:id="1639" w:name="_Toc440382554"/>
      <w:bookmarkStart w:id="1640" w:name="_Toc440447224"/>
      <w:bookmarkStart w:id="1641" w:name="_Toc440620904"/>
      <w:bookmarkStart w:id="1642" w:name="_Toc440631539"/>
      <w:bookmarkStart w:id="1643" w:name="_Toc440875778"/>
      <w:bookmarkStart w:id="1644" w:name="_Toc441131802"/>
      <w:bookmarkStart w:id="1645" w:name="_Toc465865250"/>
      <w:bookmarkStart w:id="1646" w:name="_Toc468976396"/>
      <w:bookmarkStart w:id="1647" w:name="_Toc469483125"/>
      <w:bookmarkStart w:id="1648" w:name="_Toc471897609"/>
      <w:r w:rsidRPr="00E47073">
        <w:rPr>
          <w:szCs w:val="24"/>
        </w:rPr>
        <w:t xml:space="preserve">Форма </w:t>
      </w:r>
      <w:bookmarkEnd w:id="1631"/>
      <w:r w:rsidR="00E47073" w:rsidRPr="00E47073">
        <w:rPr>
          <w:szCs w:val="24"/>
        </w:rPr>
        <w:t>согласия Участника налоговым органам на разглашение сведений, составляющих налоговую тайну</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49" w:name="_Toc300142269"/>
      <w:bookmarkStart w:id="1650" w:name="_Toc309735391"/>
      <w:bookmarkStart w:id="165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49"/>
      <w:r w:rsidRPr="007857E5">
        <w:rPr>
          <w:b/>
          <w:bCs w:val="0"/>
          <w:snapToGrid w:val="0"/>
          <w:sz w:val="24"/>
          <w:szCs w:val="24"/>
        </w:rPr>
        <w:t xml:space="preserve"> </w:t>
      </w:r>
      <w:bookmarkEnd w:id="1650"/>
      <w:bookmarkEnd w:id="165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2" w:name="_Toc439170719"/>
      <w:bookmarkStart w:id="1653" w:name="_Toc439172821"/>
      <w:bookmarkStart w:id="1654" w:name="_Toc439173263"/>
      <w:bookmarkStart w:id="1655" w:name="_Toc439238259"/>
      <w:bookmarkStart w:id="1656" w:name="_Toc439252807"/>
      <w:bookmarkStart w:id="1657" w:name="_Toc439323780"/>
      <w:bookmarkStart w:id="1658" w:name="_Toc440361415"/>
      <w:bookmarkStart w:id="1659" w:name="_Toc440376297"/>
      <w:bookmarkStart w:id="1660" w:name="_Toc440382555"/>
      <w:bookmarkStart w:id="1661" w:name="_Toc440447225"/>
      <w:bookmarkStart w:id="1662" w:name="_Toc440620905"/>
      <w:bookmarkStart w:id="1663" w:name="_Toc440631540"/>
      <w:bookmarkStart w:id="1664" w:name="_Toc440875779"/>
      <w:bookmarkStart w:id="1665" w:name="_Toc441131803"/>
      <w:bookmarkStart w:id="1666" w:name="_Toc465865251"/>
      <w:bookmarkStart w:id="1667" w:name="_Toc468976397"/>
      <w:bookmarkStart w:id="1668" w:name="_Toc469483126"/>
      <w:bookmarkStart w:id="1669" w:name="_Toc471897610"/>
      <w:r w:rsidRPr="007857E5">
        <w:rPr>
          <w:szCs w:val="24"/>
        </w:rPr>
        <w:lastRenderedPageBreak/>
        <w:t>Инструкции по заполнению</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7"/>
          <w:headerReference w:type="default" r:id="rId58"/>
          <w:footerReference w:type="even" r:id="rId59"/>
          <w:headerReference w:type="first" r:id="rId60"/>
          <w:footerReference w:type="first" r:id="rId61"/>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0" w:name="_Ref93268095"/>
      <w:bookmarkStart w:id="1671" w:name="_Ref93268099"/>
      <w:bookmarkStart w:id="1672" w:name="_Toc98253958"/>
      <w:bookmarkStart w:id="1673" w:name="_Toc165173884"/>
      <w:bookmarkStart w:id="1674" w:name="_Toc423423678"/>
      <w:bookmarkStart w:id="1675" w:name="_Ref440272510"/>
      <w:bookmarkStart w:id="1676" w:name="_Ref440274961"/>
      <w:bookmarkStart w:id="1677" w:name="_Ref90381141"/>
      <w:bookmarkStart w:id="1678" w:name="_Toc90385121"/>
      <w:bookmarkStart w:id="1679" w:name="_Toc98253952"/>
      <w:bookmarkStart w:id="1680" w:name="_Toc165173878"/>
      <w:bookmarkStart w:id="1681" w:name="_Toc423427449"/>
      <w:bookmarkStart w:id="1682"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3" w:name="_Toc90385125"/>
      <w:bookmarkStart w:id="1684" w:name="_Toc439170705"/>
      <w:bookmarkStart w:id="1685" w:name="_Toc439172807"/>
      <w:bookmarkStart w:id="1686" w:name="_Toc439173268"/>
      <w:bookmarkStart w:id="1687" w:name="_Toc439238264"/>
      <w:bookmarkStart w:id="1688" w:name="_Toc439252812"/>
      <w:bookmarkStart w:id="1689" w:name="_Toc439323785"/>
      <w:bookmarkStart w:id="1690" w:name="_Toc440361420"/>
      <w:bookmarkStart w:id="1691" w:name="_Toc440376302"/>
      <w:bookmarkStart w:id="1692" w:name="_Toc440382560"/>
      <w:bookmarkStart w:id="1693" w:name="_Toc440447230"/>
      <w:bookmarkStart w:id="1694" w:name="_Toc440620910"/>
      <w:bookmarkStart w:id="1695" w:name="_Toc440631545"/>
      <w:bookmarkStart w:id="1696" w:name="_Toc440875781"/>
      <w:bookmarkStart w:id="1697" w:name="_Toc441131805"/>
      <w:bookmarkStart w:id="1698" w:name="_Toc465865253"/>
      <w:bookmarkStart w:id="1699" w:name="_Toc468976399"/>
      <w:bookmarkStart w:id="1700" w:name="_Toc469483128"/>
      <w:bookmarkStart w:id="1701" w:name="_Toc471897612"/>
      <w:r w:rsidRPr="00D904EF">
        <w:rPr>
          <w:szCs w:val="24"/>
        </w:rPr>
        <w:t xml:space="preserve">Форма </w:t>
      </w:r>
      <w:bookmarkEnd w:id="1683"/>
      <w:bookmarkEnd w:id="1684"/>
      <w:bookmarkEnd w:id="1685"/>
      <w:bookmarkEnd w:id="1686"/>
      <w:bookmarkEnd w:id="1687"/>
      <w:bookmarkEnd w:id="1688"/>
      <w:bookmarkEnd w:id="1689"/>
      <w:bookmarkEnd w:id="1690"/>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691"/>
      <w:bookmarkEnd w:id="1692"/>
      <w:bookmarkEnd w:id="1693"/>
      <w:r w:rsidR="00D35266">
        <w:rPr>
          <w:szCs w:val="24"/>
        </w:rPr>
        <w:t>субподрядчиками</w:t>
      </w:r>
      <w:bookmarkEnd w:id="1694"/>
      <w:bookmarkEnd w:id="1695"/>
      <w:bookmarkEnd w:id="1696"/>
      <w:bookmarkEnd w:id="1697"/>
      <w:bookmarkEnd w:id="1698"/>
      <w:bookmarkEnd w:id="1699"/>
      <w:bookmarkEnd w:id="1700"/>
      <w:bookmarkEnd w:id="170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2" w:name="_Toc90385126"/>
      <w:bookmarkStart w:id="1703" w:name="_Toc98253959"/>
      <w:bookmarkStart w:id="1704" w:name="_Toc157248211"/>
      <w:bookmarkStart w:id="1705" w:name="_Toc157496580"/>
      <w:bookmarkStart w:id="1706" w:name="_Toc158206119"/>
      <w:bookmarkStart w:id="1707" w:name="_Toc164057804"/>
      <w:bookmarkStart w:id="1708" w:name="_Toc164137154"/>
      <w:bookmarkStart w:id="1709" w:name="_Toc164161314"/>
      <w:bookmarkStart w:id="1710" w:name="_Toc165173885"/>
      <w:r>
        <w:rPr>
          <w:b/>
          <w:szCs w:val="24"/>
        </w:rPr>
        <w:br w:type="page"/>
      </w:r>
    </w:p>
    <w:p w:rsidR="00635719" w:rsidRPr="00D904EF" w:rsidRDefault="00635719" w:rsidP="00635719">
      <w:pPr>
        <w:pStyle w:val="3"/>
        <w:rPr>
          <w:szCs w:val="24"/>
        </w:rPr>
      </w:pPr>
      <w:bookmarkStart w:id="1711" w:name="_Toc439170706"/>
      <w:bookmarkStart w:id="1712" w:name="_Toc439172808"/>
      <w:bookmarkStart w:id="1713" w:name="_Toc439173269"/>
      <w:bookmarkStart w:id="1714" w:name="_Toc439238265"/>
      <w:bookmarkStart w:id="1715" w:name="_Toc439252813"/>
      <w:bookmarkStart w:id="1716" w:name="_Toc439323786"/>
      <w:bookmarkStart w:id="1717" w:name="_Toc440361421"/>
      <w:bookmarkStart w:id="1718" w:name="_Toc440376303"/>
      <w:bookmarkStart w:id="1719" w:name="_Toc440382561"/>
      <w:bookmarkStart w:id="1720" w:name="_Toc440447231"/>
      <w:bookmarkStart w:id="1721" w:name="_Toc440620911"/>
      <w:bookmarkStart w:id="1722" w:name="_Toc440631546"/>
      <w:bookmarkStart w:id="1723" w:name="_Toc440875782"/>
      <w:bookmarkStart w:id="1724" w:name="_Toc441131806"/>
      <w:bookmarkStart w:id="1725" w:name="_Toc465865254"/>
      <w:bookmarkStart w:id="1726" w:name="_Toc468976400"/>
      <w:bookmarkStart w:id="1727" w:name="_Toc469483129"/>
      <w:bookmarkStart w:id="1728" w:name="_Toc471897613"/>
      <w:r w:rsidRPr="00D904EF">
        <w:rPr>
          <w:szCs w:val="24"/>
        </w:rPr>
        <w:lastRenderedPageBreak/>
        <w:t>Инструкции по заполнению</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644A23">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9" w:name="_Ref440376324"/>
      <w:bookmarkStart w:id="1730" w:name="_Ref440376401"/>
      <w:bookmarkStart w:id="1731"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29"/>
      <w:bookmarkEnd w:id="1730"/>
      <w:bookmarkEnd w:id="1731"/>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2" w:name="_Toc440376305"/>
      <w:bookmarkStart w:id="1733" w:name="_Toc440382563"/>
      <w:bookmarkStart w:id="1734" w:name="_Toc440447233"/>
      <w:bookmarkStart w:id="1735" w:name="_Toc440620913"/>
      <w:bookmarkStart w:id="1736" w:name="_Toc440631548"/>
      <w:bookmarkStart w:id="1737" w:name="_Toc440875784"/>
      <w:bookmarkStart w:id="1738" w:name="_Toc441131808"/>
      <w:bookmarkStart w:id="1739" w:name="_Toc465865256"/>
      <w:bookmarkStart w:id="1740" w:name="_Toc468976402"/>
      <w:bookmarkStart w:id="1741" w:name="_Toc469483131"/>
      <w:bookmarkStart w:id="1742"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32"/>
      <w:bookmarkEnd w:id="1733"/>
      <w:bookmarkEnd w:id="1734"/>
      <w:bookmarkEnd w:id="1735"/>
      <w:bookmarkEnd w:id="1736"/>
      <w:bookmarkEnd w:id="1737"/>
      <w:bookmarkEnd w:id="1738"/>
      <w:bookmarkEnd w:id="1739"/>
      <w:bookmarkEnd w:id="1740"/>
      <w:bookmarkEnd w:id="1741"/>
      <w:bookmarkEnd w:id="174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3" w:name="_Toc440376306"/>
      <w:bookmarkStart w:id="1744" w:name="_Toc440382564"/>
      <w:bookmarkStart w:id="1745" w:name="_Toc440447234"/>
      <w:bookmarkStart w:id="1746" w:name="_Toc440620914"/>
      <w:bookmarkStart w:id="1747" w:name="_Toc440631549"/>
      <w:bookmarkStart w:id="1748" w:name="_Toc440875785"/>
      <w:bookmarkStart w:id="1749" w:name="_Toc441131809"/>
      <w:bookmarkStart w:id="1750" w:name="_Toc465865257"/>
      <w:bookmarkStart w:id="1751" w:name="_Toc468976403"/>
      <w:bookmarkStart w:id="1752" w:name="_Toc469483132"/>
      <w:bookmarkStart w:id="1753" w:name="_Toc471897616"/>
      <w:r w:rsidRPr="00D904EF">
        <w:rPr>
          <w:szCs w:val="24"/>
        </w:rPr>
        <w:lastRenderedPageBreak/>
        <w:t>Инструкции по заполнению</w:t>
      </w:r>
      <w:bookmarkEnd w:id="1743"/>
      <w:bookmarkEnd w:id="1744"/>
      <w:bookmarkEnd w:id="1745"/>
      <w:bookmarkEnd w:id="1746"/>
      <w:bookmarkEnd w:id="1747"/>
      <w:bookmarkEnd w:id="1748"/>
      <w:bookmarkEnd w:id="1749"/>
      <w:bookmarkEnd w:id="1750"/>
      <w:bookmarkEnd w:id="1751"/>
      <w:bookmarkEnd w:id="1752"/>
      <w:bookmarkEnd w:id="1753"/>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644A23">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163B" w:rsidRDefault="0087163B">
      <w:pPr>
        <w:spacing w:line="240" w:lineRule="auto"/>
      </w:pPr>
      <w:r>
        <w:separator/>
      </w:r>
    </w:p>
  </w:endnote>
  <w:endnote w:type="continuationSeparator" w:id="0">
    <w:p w:rsidR="0087163B" w:rsidRDefault="0087163B">
      <w:pPr>
        <w:spacing w:line="240" w:lineRule="auto"/>
      </w:pPr>
      <w:r>
        <w:continuationSeparator/>
      </w:r>
    </w:p>
  </w:endnote>
  <w:endnote w:id="1">
    <w:p w:rsidR="009E21AE" w:rsidRPr="003F430F" w:rsidRDefault="009E21AE" w:rsidP="003F430F">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E21AE" w:rsidRDefault="009E21A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Pr="00FA0376" w:rsidRDefault="009E21A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27DAE">
      <w:rPr>
        <w:noProof/>
        <w:sz w:val="16"/>
        <w:szCs w:val="16"/>
        <w:lang w:eastAsia="ru-RU"/>
      </w:rPr>
      <w:t>44</w:t>
    </w:r>
    <w:r w:rsidRPr="00FA0376">
      <w:rPr>
        <w:sz w:val="16"/>
        <w:szCs w:val="16"/>
        <w:lang w:eastAsia="ru-RU"/>
      </w:rPr>
      <w:fldChar w:fldCharType="end"/>
    </w:r>
  </w:p>
  <w:p w:rsidR="009E21AE" w:rsidRPr="00EE0539" w:rsidRDefault="009E21AE"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5707D8">
      <w:rPr>
        <w:sz w:val="18"/>
        <w:szCs w:val="18"/>
      </w:rPr>
      <w:t xml:space="preserve">Договора на выполнение работ </w:t>
    </w:r>
    <w:r w:rsidR="00127DAE" w:rsidRPr="00127DAE">
      <w:rPr>
        <w:iCs/>
        <w:sz w:val="18"/>
        <w:szCs w:val="18"/>
      </w:rPr>
      <w:t>по техническому обслуживанию грузовых автомобилей и спецтехники</w:t>
    </w:r>
    <w:r w:rsidRPr="005707D8">
      <w:rPr>
        <w:sz w:val="18"/>
        <w:szCs w:val="18"/>
      </w:rPr>
      <w:t xml:space="preserve">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163B" w:rsidRDefault="0087163B">
      <w:pPr>
        <w:spacing w:line="240" w:lineRule="auto"/>
      </w:pPr>
      <w:r>
        <w:separator/>
      </w:r>
    </w:p>
  </w:footnote>
  <w:footnote w:type="continuationSeparator" w:id="0">
    <w:p w:rsidR="0087163B" w:rsidRDefault="0087163B">
      <w:pPr>
        <w:spacing w:line="240" w:lineRule="auto"/>
      </w:pPr>
      <w:r>
        <w:continuationSeparator/>
      </w:r>
    </w:p>
  </w:footnote>
  <w:footnote w:id="1">
    <w:p w:rsidR="009E21AE" w:rsidRPr="00B36685" w:rsidRDefault="009E21AE"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E21AE" w:rsidRDefault="009E21AE"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E21AE" w:rsidRDefault="009E21AE" w:rsidP="00726981">
      <w:pPr>
        <w:pStyle w:val="1ff4"/>
        <w:rPr>
          <w:rFonts w:ascii="Times New Roman" w:eastAsia="Times New Roman" w:hAnsi="Times New Roman" w:cs="Times New Roman"/>
          <w:lang w:eastAsia="ru-RU"/>
        </w:rPr>
      </w:pPr>
    </w:p>
  </w:footnote>
  <w:footnote w:id="3">
    <w:p w:rsidR="009E21AE" w:rsidRPr="00F83889" w:rsidRDefault="009E21AE"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9E21AE" w:rsidRPr="00F83889" w:rsidRDefault="009E21AE"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9E21AE" w:rsidRPr="00F83889" w:rsidRDefault="009E21AE"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9E21AE" w:rsidRPr="00F83889" w:rsidRDefault="009E21AE" w:rsidP="004913D5">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9E21AE" w:rsidRDefault="009E21AE"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Pr="00930031" w:rsidRDefault="009E21A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5256"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7">
    <w:nsid w:val="652219A4"/>
    <w:multiLevelType w:val="hybridMultilevel"/>
    <w:tmpl w:val="CEA08620"/>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38">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9"/>
  </w:num>
  <w:num w:numId="23">
    <w:abstractNumId w:val="100"/>
  </w:num>
  <w:num w:numId="24">
    <w:abstractNumId w:val="132"/>
  </w:num>
  <w:num w:numId="25">
    <w:abstractNumId w:val="119"/>
  </w:num>
  <w:num w:numId="26">
    <w:abstractNumId w:val="112"/>
  </w:num>
  <w:num w:numId="27">
    <w:abstractNumId w:val="76"/>
  </w:num>
  <w:num w:numId="28">
    <w:abstractNumId w:val="99"/>
  </w:num>
  <w:num w:numId="29">
    <w:abstractNumId w:val="134"/>
  </w:num>
  <w:num w:numId="30">
    <w:abstractNumId w:val="94"/>
  </w:num>
  <w:num w:numId="31">
    <w:abstractNumId w:val="95"/>
  </w:num>
  <w:num w:numId="32">
    <w:abstractNumId w:val="117"/>
  </w:num>
  <w:num w:numId="33">
    <w:abstractNumId w:val="142"/>
  </w:num>
  <w:num w:numId="34">
    <w:abstractNumId w:val="121"/>
  </w:num>
  <w:num w:numId="35">
    <w:abstractNumId w:val="111"/>
  </w:num>
  <w:num w:numId="36">
    <w:abstractNumId w:val="79"/>
  </w:num>
  <w:num w:numId="37">
    <w:abstractNumId w:val="81"/>
  </w:num>
  <w:num w:numId="38">
    <w:abstractNumId w:val="88"/>
  </w:num>
  <w:num w:numId="39">
    <w:abstractNumId w:val="96"/>
  </w:num>
  <w:num w:numId="40">
    <w:abstractNumId w:val="108"/>
  </w:num>
  <w:num w:numId="41">
    <w:abstractNumId w:val="82"/>
  </w:num>
  <w:num w:numId="42">
    <w:abstractNumId w:val="78"/>
  </w:num>
  <w:num w:numId="43">
    <w:abstractNumId w:val="140"/>
  </w:num>
  <w:num w:numId="44">
    <w:abstractNumId w:val="127"/>
  </w:num>
  <w:num w:numId="45">
    <w:abstractNumId w:val="0"/>
  </w:num>
  <w:num w:numId="46">
    <w:abstractNumId w:val="124"/>
  </w:num>
  <w:num w:numId="47">
    <w:abstractNumId w:val="128"/>
  </w:num>
  <w:num w:numId="48">
    <w:abstractNumId w:val="120"/>
  </w:num>
  <w:num w:numId="49">
    <w:abstractNumId w:val="148"/>
  </w:num>
  <w:num w:numId="50">
    <w:abstractNumId w:val="91"/>
  </w:num>
  <w:num w:numId="51">
    <w:abstractNumId w:val="80"/>
  </w:num>
  <w:num w:numId="52">
    <w:abstractNumId w:val="131"/>
  </w:num>
  <w:num w:numId="53">
    <w:abstractNumId w:val="101"/>
  </w:num>
  <w:num w:numId="54">
    <w:abstractNumId w:val="83"/>
  </w:num>
  <w:num w:numId="55">
    <w:abstractNumId w:val="72"/>
  </w:num>
  <w:num w:numId="56">
    <w:abstractNumId w:val="105"/>
  </w:num>
  <w:num w:numId="57">
    <w:abstractNumId w:val="116"/>
  </w:num>
  <w:num w:numId="58">
    <w:abstractNumId w:val="73"/>
  </w:num>
  <w:num w:numId="59">
    <w:abstractNumId w:val="90"/>
  </w:num>
  <w:num w:numId="60">
    <w:abstractNumId w:val="74"/>
  </w:num>
  <w:num w:numId="61">
    <w:abstractNumId w:val="144"/>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5"/>
    <w:lvlOverride w:ilvl="0">
      <w:startOverride w:val="1"/>
    </w:lvlOverride>
  </w:num>
  <w:num w:numId="64">
    <w:abstractNumId w:val="77"/>
  </w:num>
  <w:num w:numId="65">
    <w:abstractNumId w:val="146"/>
  </w:num>
  <w:num w:numId="66">
    <w:abstractNumId w:val="86"/>
  </w:num>
  <w:num w:numId="67">
    <w:abstractNumId w:val="113"/>
  </w:num>
  <w:num w:numId="68">
    <w:abstractNumId w:val="97"/>
  </w:num>
  <w:num w:numId="69">
    <w:abstractNumId w:val="115"/>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5"/>
  </w:num>
  <w:num w:numId="72">
    <w:abstractNumId w:val="145"/>
  </w:num>
  <w:num w:numId="73">
    <w:abstractNumId w:val="89"/>
  </w:num>
  <w:num w:numId="74">
    <w:abstractNumId w:val="114"/>
  </w:num>
  <w:num w:numId="75">
    <w:abstractNumId w:val="141"/>
  </w:num>
  <w:num w:numId="76">
    <w:abstractNumId w:val="13"/>
  </w:num>
  <w:num w:numId="77">
    <w:abstractNumId w:val="20"/>
  </w:num>
  <w:num w:numId="78">
    <w:abstractNumId w:val="147"/>
  </w:num>
  <w:num w:numId="79">
    <w:abstractNumId w:val="139"/>
  </w:num>
  <w:num w:numId="80">
    <w:abstractNumId w:val="136"/>
  </w:num>
  <w:num w:numId="81">
    <w:abstractNumId w:val="106"/>
  </w:num>
  <w:num w:numId="82">
    <w:abstractNumId w:val="130"/>
  </w:num>
  <w:num w:numId="83">
    <w:abstractNumId w:val="138"/>
  </w:num>
  <w:num w:numId="84">
    <w:abstractNumId w:val="109"/>
  </w:num>
  <w:num w:numId="85">
    <w:abstractNumId w:val="118"/>
  </w:num>
  <w:num w:numId="86">
    <w:abstractNumId w:val="98"/>
  </w:num>
  <w:num w:numId="87">
    <w:abstractNumId w:val="107"/>
  </w:num>
  <w:num w:numId="88">
    <w:abstractNumId w:val="122"/>
  </w:num>
  <w:num w:numId="8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2"/>
  </w:num>
  <w:num w:numId="94">
    <w:abstractNumId w:val="126"/>
  </w:num>
  <w:num w:numId="95">
    <w:abstractNumId w:val="133"/>
  </w:num>
  <w:num w:numId="96">
    <w:abstractNumId w:val="143"/>
  </w:num>
  <w:num w:numId="97">
    <w:abstractNumId w:val="110"/>
  </w:num>
  <w:num w:numId="98">
    <w:abstractNumId w:val="149"/>
  </w:num>
  <w:num w:numId="99">
    <w:abstractNumId w:val="13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1695"/>
    <w:rsid w:val="000E2758"/>
    <w:rsid w:val="000E37A8"/>
    <w:rsid w:val="000E41FA"/>
    <w:rsid w:val="000E5003"/>
    <w:rsid w:val="000E5AC7"/>
    <w:rsid w:val="000E746F"/>
    <w:rsid w:val="000F0CD3"/>
    <w:rsid w:val="000F1F86"/>
    <w:rsid w:val="000F4365"/>
    <w:rsid w:val="000F5F2B"/>
    <w:rsid w:val="00102081"/>
    <w:rsid w:val="00104B1E"/>
    <w:rsid w:val="0010618F"/>
    <w:rsid w:val="00110AAF"/>
    <w:rsid w:val="00111C79"/>
    <w:rsid w:val="001124F8"/>
    <w:rsid w:val="0011547D"/>
    <w:rsid w:val="0011695C"/>
    <w:rsid w:val="00116E97"/>
    <w:rsid w:val="00123C70"/>
    <w:rsid w:val="001248B1"/>
    <w:rsid w:val="0012590A"/>
    <w:rsid w:val="00127DAE"/>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86717"/>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1CF2"/>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0994"/>
    <w:rsid w:val="002848CF"/>
    <w:rsid w:val="002853B8"/>
    <w:rsid w:val="00286C5A"/>
    <w:rsid w:val="0029211F"/>
    <w:rsid w:val="002946EF"/>
    <w:rsid w:val="00297FA1"/>
    <w:rsid w:val="002A08A6"/>
    <w:rsid w:val="002A0DBC"/>
    <w:rsid w:val="002A4635"/>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0856"/>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07D8"/>
    <w:rsid w:val="00572EA1"/>
    <w:rsid w:val="00573C94"/>
    <w:rsid w:val="005818B2"/>
    <w:rsid w:val="00582FF3"/>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700"/>
    <w:rsid w:val="005C3F93"/>
    <w:rsid w:val="005C6F5D"/>
    <w:rsid w:val="005D16BC"/>
    <w:rsid w:val="005D4A00"/>
    <w:rsid w:val="005D546F"/>
    <w:rsid w:val="005D7AA7"/>
    <w:rsid w:val="005E12FD"/>
    <w:rsid w:val="005E3DD2"/>
    <w:rsid w:val="005E7B4E"/>
    <w:rsid w:val="005F2732"/>
    <w:rsid w:val="005F2CCE"/>
    <w:rsid w:val="005F3722"/>
    <w:rsid w:val="005F514D"/>
    <w:rsid w:val="005F566D"/>
    <w:rsid w:val="005F7167"/>
    <w:rsid w:val="006008A2"/>
    <w:rsid w:val="00603444"/>
    <w:rsid w:val="006068E2"/>
    <w:rsid w:val="0060721D"/>
    <w:rsid w:val="00612EAB"/>
    <w:rsid w:val="00617B2C"/>
    <w:rsid w:val="00620D7C"/>
    <w:rsid w:val="006228B4"/>
    <w:rsid w:val="00623429"/>
    <w:rsid w:val="006238AF"/>
    <w:rsid w:val="00630B39"/>
    <w:rsid w:val="00630DDB"/>
    <w:rsid w:val="006318E6"/>
    <w:rsid w:val="00631F54"/>
    <w:rsid w:val="00632A8F"/>
    <w:rsid w:val="00632F4B"/>
    <w:rsid w:val="00634B85"/>
    <w:rsid w:val="006353B1"/>
    <w:rsid w:val="00635719"/>
    <w:rsid w:val="00636BE4"/>
    <w:rsid w:val="00636D53"/>
    <w:rsid w:val="006373F6"/>
    <w:rsid w:val="00641C20"/>
    <w:rsid w:val="00642DB0"/>
    <w:rsid w:val="00643C66"/>
    <w:rsid w:val="00644A23"/>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4F9"/>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4067"/>
    <w:rsid w:val="007D7C50"/>
    <w:rsid w:val="007E216D"/>
    <w:rsid w:val="007E3098"/>
    <w:rsid w:val="007E4290"/>
    <w:rsid w:val="007E756B"/>
    <w:rsid w:val="007E7A99"/>
    <w:rsid w:val="007F1742"/>
    <w:rsid w:val="007F3FB7"/>
    <w:rsid w:val="007F7125"/>
    <w:rsid w:val="007F76D6"/>
    <w:rsid w:val="007F7EB4"/>
    <w:rsid w:val="0080108A"/>
    <w:rsid w:val="00804801"/>
    <w:rsid w:val="00804BE0"/>
    <w:rsid w:val="00812BD9"/>
    <w:rsid w:val="00813F81"/>
    <w:rsid w:val="00824120"/>
    <w:rsid w:val="008247F3"/>
    <w:rsid w:val="00832D0A"/>
    <w:rsid w:val="008371E6"/>
    <w:rsid w:val="00841A6F"/>
    <w:rsid w:val="008446DA"/>
    <w:rsid w:val="00845038"/>
    <w:rsid w:val="00845803"/>
    <w:rsid w:val="008471C7"/>
    <w:rsid w:val="00847499"/>
    <w:rsid w:val="00847BAA"/>
    <w:rsid w:val="008512EB"/>
    <w:rsid w:val="008515B6"/>
    <w:rsid w:val="00855B41"/>
    <w:rsid w:val="00857518"/>
    <w:rsid w:val="008579C8"/>
    <w:rsid w:val="00861499"/>
    <w:rsid w:val="00862664"/>
    <w:rsid w:val="00863188"/>
    <w:rsid w:val="00864850"/>
    <w:rsid w:val="0087163B"/>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5A34"/>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1C9E"/>
    <w:rsid w:val="009E21AE"/>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3823"/>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57D9B"/>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3942"/>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44A3"/>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oleObject" Target="embeddings/oleObject3.bin"/><Relationship Id="rId21" Type="http://schemas.openxmlformats.org/officeDocument/2006/relationships/header" Target="header5.xml"/><Relationship Id="rId34" Type="http://schemas.openxmlformats.org/officeDocument/2006/relationships/image" Target="media/image2.wmf"/><Relationship Id="rId42" Type="http://schemas.openxmlformats.org/officeDocument/2006/relationships/footer" Target="footer8.xml"/><Relationship Id="rId47" Type="http://schemas.openxmlformats.org/officeDocument/2006/relationships/footer" Target="footer10.xm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hyperlink" Target="consultantplus://offline/ref=B7E04B8F5BC345C22463EADCAE81D93CF0C11310A0643D58FEE589F49Ff2C9L" TargetMode="Externa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Telyatnik.VS@mrsk-1.ru" TargetMode="Externa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eader" Target="header11.xml"/><Relationship Id="rId54" Type="http://schemas.openxmlformats.org/officeDocument/2006/relationships/hyperlink" Target="consultantplus://offline/ref=B7E04B8F5BC345C22463EADCAE81D93CF0C11310A0643D58FEE589F49Ff2C9L"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oleObject" Target="embeddings/oleObject2.bin"/><Relationship Id="rId40" Type="http://schemas.openxmlformats.org/officeDocument/2006/relationships/header" Target="header10.xml"/><Relationship Id="rId45" Type="http://schemas.openxmlformats.org/officeDocument/2006/relationships/hyperlink" Target="http://www.rosseti.ru/about/contacts/opinion/" TargetMode="External"/><Relationship Id="rId53" Type="http://schemas.openxmlformats.org/officeDocument/2006/relationships/hyperlink" Target="consultantplus://offline/ref=86C855FF9931DA9E8282C60C4DADA77D6D37F30BC92667668DFC4D0EA1y5xAN" TargetMode="External"/><Relationship Id="rId58" Type="http://schemas.openxmlformats.org/officeDocument/2006/relationships/header" Target="header14.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image" Target="media/image3.wmf"/><Relationship Id="rId49" Type="http://schemas.openxmlformats.org/officeDocument/2006/relationships/hyperlink" Target="consultantplus://offline/ref=86C855FF9931DA9E8282C60C4DADA77D6E3EFB01C62B67668DFC4D0EA1y5xAN" TargetMode="External"/><Relationship Id="rId57" Type="http://schemas.openxmlformats.org/officeDocument/2006/relationships/header" Target="header13.xml"/><Relationship Id="rId61" Type="http://schemas.openxmlformats.org/officeDocument/2006/relationships/footer" Target="footer12.xml"/><Relationship Id="rId10" Type="http://schemas.openxmlformats.org/officeDocument/2006/relationships/header" Target="header1.xml"/><Relationship Id="rId19" Type="http://schemas.openxmlformats.org/officeDocument/2006/relationships/hyperlink" Target="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oter" Target="footer9.xml"/><Relationship Id="rId52" Type="http://schemas.openxmlformats.org/officeDocument/2006/relationships/hyperlink" Target="consultantplus://offline/ref=86C855FF9931DA9E8282C60C4DADA77D6E3EF501C72B67668DFC4D0EA1y5xAN" TargetMode="External"/><Relationship Id="rId60"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oleObject" Target="embeddings/oleObject1.bin"/><Relationship Id="rId43" Type="http://schemas.openxmlformats.org/officeDocument/2006/relationships/header" Target="header12.xml"/><Relationship Id="rId48" Type="http://schemas.openxmlformats.org/officeDocument/2006/relationships/hyperlink" Target="consultantplus://offline/ref=86C855FF9931DA9E8282C60C4DADA77D6E3FF20BC62667668DFC4D0EA1y5xAN" TargetMode="External"/><Relationship Id="rId56" Type="http://schemas.openxmlformats.org/officeDocument/2006/relationships/hyperlink" Target="consultantplus://offline/ref=B7E04B8F5BC345C22463EADCAE81D93CF4CA1215A36F6052F6BC85F6f9C8L" TargetMode="External"/><Relationship Id="rId8" Type="http://schemas.openxmlformats.org/officeDocument/2006/relationships/endnotes" Target="endnotes.xml"/><Relationship Id="rId51"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telyatnik.vs@mrsk-1.ru" TargetMode="External"/><Relationship Id="rId38" Type="http://schemas.openxmlformats.org/officeDocument/2006/relationships/image" Target="media/image4.wmf"/><Relationship Id="rId46" Type="http://schemas.openxmlformats.org/officeDocument/2006/relationships/hyperlink" Target="mailto:doverie@mrsk-1.ru" TargetMode="External"/><Relationship Id="rId59"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8BD60-0609-4C85-92A3-5BEE537DD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95</Pages>
  <Words>30013</Words>
  <Characters>171075</Characters>
  <Application>Microsoft Office Word</Application>
  <DocSecurity>0</DocSecurity>
  <Lines>1425</Lines>
  <Paragraphs>401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200687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148</cp:revision>
  <cp:lastPrinted>2015-12-29T14:27:00Z</cp:lastPrinted>
  <dcterms:created xsi:type="dcterms:W3CDTF">2016-01-15T08:52:00Z</dcterms:created>
  <dcterms:modified xsi:type="dcterms:W3CDTF">2018-09-18T07:05:00Z</dcterms:modified>
</cp:coreProperties>
</file>