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A224B8"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тел.: +7 (495) 747-92-92,</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80211" w:rsidRPr="000D67AD" w:rsidRDefault="00B8021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80211" w:rsidRPr="000D67AD" w:rsidRDefault="00B8021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80211" w:rsidRPr="000D67AD" w:rsidRDefault="00B80211"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80211" w:rsidRPr="00C454E8" w:rsidRDefault="00B80211"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C454E8">
                    <w:rPr>
                      <w:rFonts w:ascii="Helios" w:hAnsi="Helios"/>
                      <w:sz w:val="12"/>
                      <w:szCs w:val="12"/>
                      <w:lang w:val="en-US"/>
                    </w:rPr>
                    <w:t>-</w:t>
                  </w:r>
                  <w:r w:rsidRPr="000D67AD">
                    <w:rPr>
                      <w:rFonts w:ascii="Helios" w:hAnsi="Helios"/>
                      <w:sz w:val="12"/>
                      <w:szCs w:val="12"/>
                      <w:lang w:val="en-US"/>
                    </w:rPr>
                    <w:t>mail</w:t>
                  </w:r>
                  <w:proofErr w:type="gramEnd"/>
                  <w:r w:rsidRPr="00C454E8">
                    <w:rPr>
                      <w:rFonts w:ascii="Helios" w:hAnsi="Helios"/>
                      <w:sz w:val="12"/>
                      <w:szCs w:val="12"/>
                      <w:lang w:val="en-US"/>
                    </w:rPr>
                    <w:t xml:space="preserve">: </w:t>
                  </w:r>
                  <w:hyperlink r:id="rId9" w:history="1">
                    <w:r w:rsidRPr="000D67AD">
                      <w:rPr>
                        <w:rFonts w:ascii="Helios" w:hAnsi="Helios"/>
                        <w:sz w:val="12"/>
                        <w:szCs w:val="12"/>
                        <w:lang w:val="en-US"/>
                      </w:rPr>
                      <w:t>posta</w:t>
                    </w:r>
                    <w:r w:rsidRPr="00C454E8">
                      <w:rPr>
                        <w:rFonts w:ascii="Helios" w:hAnsi="Helios"/>
                        <w:sz w:val="12"/>
                        <w:szCs w:val="12"/>
                        <w:lang w:val="en-US"/>
                      </w:rPr>
                      <w:t>@</w:t>
                    </w:r>
                    <w:r w:rsidRPr="000D67AD">
                      <w:rPr>
                        <w:rFonts w:ascii="Helios" w:hAnsi="Helios"/>
                        <w:sz w:val="12"/>
                        <w:szCs w:val="12"/>
                        <w:lang w:val="en-US"/>
                      </w:rPr>
                      <w:t>mrsk</w:t>
                    </w:r>
                    <w:r w:rsidRPr="00C454E8">
                      <w:rPr>
                        <w:rFonts w:ascii="Helios" w:hAnsi="Helios"/>
                        <w:sz w:val="12"/>
                        <w:szCs w:val="12"/>
                        <w:lang w:val="en-US"/>
                      </w:rPr>
                      <w:t>-1.</w:t>
                    </w:r>
                    <w:r w:rsidRPr="000D67AD">
                      <w:rPr>
                        <w:rFonts w:ascii="Helios" w:hAnsi="Helios"/>
                        <w:sz w:val="12"/>
                        <w:szCs w:val="12"/>
                        <w:lang w:val="en-US"/>
                      </w:rPr>
                      <w:t>ru</w:t>
                    </w:r>
                  </w:hyperlink>
                  <w:r w:rsidRPr="00C454E8">
                    <w:rPr>
                      <w:rFonts w:ascii="Helios" w:hAnsi="Helios"/>
                      <w:sz w:val="12"/>
                      <w:szCs w:val="12"/>
                      <w:lang w:val="en-US"/>
                    </w:rPr>
                    <w:t xml:space="preserve">, </w:t>
                  </w:r>
                  <w:hyperlink r:id="rId10" w:history="1">
                    <w:r w:rsidRPr="000D67AD">
                      <w:rPr>
                        <w:rFonts w:ascii="Helios" w:hAnsi="Helios"/>
                        <w:sz w:val="12"/>
                        <w:szCs w:val="12"/>
                        <w:lang w:val="en-US"/>
                      </w:rPr>
                      <w:t>www</w:t>
                    </w:r>
                    <w:r w:rsidRPr="00C454E8">
                      <w:rPr>
                        <w:rFonts w:ascii="Helios" w:hAnsi="Helios"/>
                        <w:sz w:val="12"/>
                        <w:szCs w:val="12"/>
                        <w:lang w:val="en-US"/>
                      </w:rPr>
                      <w:t>.</w:t>
                    </w:r>
                    <w:r w:rsidRPr="000D67AD">
                      <w:rPr>
                        <w:rFonts w:ascii="Helios" w:hAnsi="Helios"/>
                        <w:sz w:val="12"/>
                        <w:szCs w:val="12"/>
                        <w:lang w:val="en-US"/>
                      </w:rPr>
                      <w:t>mrsk</w:t>
                    </w:r>
                    <w:r w:rsidRPr="00C454E8">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60663E" w:rsidRPr="00554D75" w:rsidRDefault="0060663E" w:rsidP="0060663E">
      <w:pPr>
        <w:ind w:left="7088"/>
        <w:jc w:val="right"/>
        <w:rPr>
          <w:sz w:val="24"/>
          <w:szCs w:val="24"/>
        </w:rPr>
      </w:pPr>
      <w:r w:rsidRPr="00554D75">
        <w:rPr>
          <w:sz w:val="24"/>
          <w:szCs w:val="24"/>
        </w:rPr>
        <w:t>УТВЕРЖДАЮ:</w:t>
      </w:r>
    </w:p>
    <w:p w:rsidR="0060663E" w:rsidRPr="00554D75" w:rsidRDefault="0060663E" w:rsidP="0060663E">
      <w:pPr>
        <w:spacing w:line="240" w:lineRule="auto"/>
        <w:jc w:val="right"/>
        <w:rPr>
          <w:sz w:val="24"/>
          <w:szCs w:val="24"/>
        </w:rPr>
      </w:pPr>
      <w:r w:rsidRPr="00554D75">
        <w:rPr>
          <w:sz w:val="24"/>
          <w:szCs w:val="24"/>
        </w:rPr>
        <w:t>Председатель закупочной комиссии –</w:t>
      </w:r>
    </w:p>
    <w:p w:rsidR="0060663E" w:rsidRPr="00554D75" w:rsidRDefault="0060663E" w:rsidP="0060663E">
      <w:pPr>
        <w:spacing w:line="240" w:lineRule="auto"/>
        <w:jc w:val="right"/>
        <w:rPr>
          <w:sz w:val="24"/>
          <w:szCs w:val="24"/>
        </w:rPr>
      </w:pPr>
      <w:r w:rsidRPr="00554D75">
        <w:rPr>
          <w:sz w:val="24"/>
          <w:szCs w:val="24"/>
        </w:rPr>
        <w:t>заместител</w:t>
      </w:r>
      <w:r>
        <w:rPr>
          <w:sz w:val="24"/>
          <w:szCs w:val="24"/>
        </w:rPr>
        <w:t>ь</w:t>
      </w:r>
      <w:r w:rsidRPr="00554D75">
        <w:rPr>
          <w:sz w:val="24"/>
          <w:szCs w:val="24"/>
        </w:rPr>
        <w:t xml:space="preserve"> генерального директора – </w:t>
      </w:r>
    </w:p>
    <w:p w:rsidR="0060663E" w:rsidRPr="00554D75" w:rsidRDefault="0060663E" w:rsidP="0060663E">
      <w:pPr>
        <w:spacing w:line="240" w:lineRule="auto"/>
        <w:ind w:firstLine="6"/>
        <w:jc w:val="right"/>
        <w:rPr>
          <w:sz w:val="24"/>
          <w:szCs w:val="24"/>
        </w:rPr>
      </w:pPr>
      <w:r w:rsidRPr="00554D75">
        <w:rPr>
          <w:sz w:val="24"/>
          <w:szCs w:val="24"/>
        </w:rPr>
        <w:t xml:space="preserve">                                                                                        директор филиала ПАО «МРСК Центра» –</w:t>
      </w:r>
    </w:p>
    <w:p w:rsidR="0060663E" w:rsidRDefault="0060663E" w:rsidP="0060663E">
      <w:pPr>
        <w:spacing w:line="240" w:lineRule="auto"/>
        <w:ind w:firstLine="6"/>
        <w:jc w:val="right"/>
        <w:rPr>
          <w:sz w:val="24"/>
          <w:szCs w:val="24"/>
        </w:rPr>
      </w:pPr>
      <w:r w:rsidRPr="00554D75">
        <w:rPr>
          <w:sz w:val="24"/>
          <w:szCs w:val="24"/>
        </w:rPr>
        <w:t>«Воронежэнерго»</w:t>
      </w:r>
    </w:p>
    <w:p w:rsidR="0060663E" w:rsidRDefault="0060663E" w:rsidP="0060663E">
      <w:pPr>
        <w:ind w:firstLine="6"/>
        <w:jc w:val="right"/>
        <w:rPr>
          <w:sz w:val="24"/>
          <w:szCs w:val="24"/>
        </w:rPr>
      </w:pPr>
    </w:p>
    <w:p w:rsidR="0060663E" w:rsidRPr="00554D75" w:rsidRDefault="0060663E" w:rsidP="0060663E">
      <w:pPr>
        <w:ind w:firstLine="6"/>
        <w:rPr>
          <w:sz w:val="24"/>
          <w:szCs w:val="24"/>
        </w:rPr>
      </w:pPr>
    </w:p>
    <w:p w:rsidR="0060663E" w:rsidRPr="00554D75" w:rsidRDefault="0060663E" w:rsidP="0060663E">
      <w:pPr>
        <w:jc w:val="right"/>
        <w:rPr>
          <w:sz w:val="24"/>
          <w:szCs w:val="24"/>
        </w:rPr>
      </w:pPr>
      <w:r>
        <w:rPr>
          <w:sz w:val="24"/>
          <w:szCs w:val="24"/>
        </w:rPr>
        <w:t>___________________</w:t>
      </w:r>
      <w:r w:rsidRPr="00554D75">
        <w:rPr>
          <w:sz w:val="24"/>
          <w:szCs w:val="24"/>
        </w:rPr>
        <w:t xml:space="preserve"> Богатырев М.А.- М.</w:t>
      </w:r>
    </w:p>
    <w:p w:rsidR="0060663E" w:rsidRPr="00554D75" w:rsidRDefault="0060663E" w:rsidP="0060663E">
      <w:pPr>
        <w:spacing w:before="120"/>
        <w:jc w:val="right"/>
        <w:rPr>
          <w:sz w:val="24"/>
          <w:szCs w:val="24"/>
        </w:rPr>
      </w:pPr>
      <w:r w:rsidRPr="00554D75">
        <w:rPr>
          <w:sz w:val="24"/>
          <w:szCs w:val="24"/>
        </w:rPr>
        <w:t xml:space="preserve"> «</w:t>
      </w:r>
      <w:r w:rsidR="00C454E8">
        <w:rPr>
          <w:sz w:val="24"/>
          <w:szCs w:val="24"/>
        </w:rPr>
        <w:t>1</w:t>
      </w:r>
      <w:r>
        <w:rPr>
          <w:sz w:val="24"/>
          <w:szCs w:val="24"/>
        </w:rPr>
        <w:t>3</w:t>
      </w:r>
      <w:r w:rsidRPr="00554D75">
        <w:rPr>
          <w:sz w:val="24"/>
          <w:szCs w:val="24"/>
        </w:rPr>
        <w:t xml:space="preserve">» </w:t>
      </w:r>
      <w:r>
        <w:rPr>
          <w:sz w:val="24"/>
          <w:szCs w:val="24"/>
        </w:rPr>
        <w:t xml:space="preserve">октября </w:t>
      </w:r>
      <w:r w:rsidRPr="00554D75">
        <w:rPr>
          <w:sz w:val="24"/>
          <w:szCs w:val="24"/>
        </w:rPr>
        <w:t>2017 года.</w:t>
      </w:r>
    </w:p>
    <w:p w:rsidR="0060663E" w:rsidRPr="00382A07" w:rsidRDefault="0060663E" w:rsidP="0060663E">
      <w:pPr>
        <w:ind w:firstLine="0"/>
        <w:jc w:val="left"/>
        <w:rPr>
          <w:sz w:val="24"/>
          <w:szCs w:val="24"/>
        </w:rPr>
      </w:pPr>
    </w:p>
    <w:p w:rsidR="0060663E" w:rsidRPr="00382A07" w:rsidRDefault="0060663E" w:rsidP="0060663E">
      <w:pPr>
        <w:spacing w:line="240" w:lineRule="auto"/>
        <w:ind w:left="6804" w:firstLine="0"/>
        <w:rPr>
          <w:b/>
          <w:kern w:val="36"/>
          <w:sz w:val="24"/>
          <w:szCs w:val="24"/>
        </w:rPr>
      </w:pPr>
      <w:r w:rsidRPr="00382A07">
        <w:rPr>
          <w:b/>
          <w:kern w:val="36"/>
          <w:sz w:val="24"/>
          <w:szCs w:val="24"/>
        </w:rPr>
        <w:t>Согласовано на заседании</w:t>
      </w:r>
    </w:p>
    <w:p w:rsidR="0060663E" w:rsidRPr="00382A07" w:rsidRDefault="0060663E" w:rsidP="0060663E">
      <w:pPr>
        <w:spacing w:line="240" w:lineRule="auto"/>
        <w:ind w:left="6804" w:firstLine="0"/>
        <w:rPr>
          <w:b/>
          <w:kern w:val="36"/>
          <w:sz w:val="24"/>
          <w:szCs w:val="24"/>
        </w:rPr>
      </w:pPr>
      <w:r w:rsidRPr="00382A07">
        <w:rPr>
          <w:b/>
          <w:kern w:val="36"/>
          <w:sz w:val="24"/>
          <w:szCs w:val="24"/>
        </w:rPr>
        <w:t>закупочной комиссии</w:t>
      </w:r>
    </w:p>
    <w:p w:rsidR="0060663E" w:rsidRPr="00382A07" w:rsidRDefault="0060663E" w:rsidP="0060663E">
      <w:pPr>
        <w:spacing w:line="240" w:lineRule="auto"/>
        <w:ind w:left="6804" w:firstLine="0"/>
        <w:rPr>
          <w:b/>
          <w:kern w:val="36"/>
          <w:sz w:val="24"/>
          <w:szCs w:val="24"/>
        </w:rPr>
      </w:pPr>
      <w:r w:rsidRPr="00382A07">
        <w:rPr>
          <w:b/>
          <w:kern w:val="36"/>
          <w:sz w:val="24"/>
          <w:szCs w:val="24"/>
        </w:rPr>
        <w:t>Протокол №</w:t>
      </w:r>
      <w:r w:rsidR="00F463B9">
        <w:rPr>
          <w:b/>
          <w:kern w:val="36"/>
          <w:sz w:val="24"/>
          <w:szCs w:val="24"/>
        </w:rPr>
        <w:t>0</w:t>
      </w:r>
      <w:r>
        <w:rPr>
          <w:b/>
          <w:kern w:val="36"/>
          <w:sz w:val="24"/>
          <w:szCs w:val="24"/>
        </w:rPr>
        <w:t>3</w:t>
      </w:r>
      <w:r w:rsidR="00E50F70" w:rsidRPr="00C454E8">
        <w:rPr>
          <w:b/>
          <w:kern w:val="36"/>
          <w:sz w:val="24"/>
          <w:szCs w:val="24"/>
        </w:rPr>
        <w:t>8</w:t>
      </w:r>
      <w:r w:rsidR="00C454E8">
        <w:rPr>
          <w:b/>
          <w:kern w:val="36"/>
          <w:sz w:val="24"/>
          <w:szCs w:val="24"/>
        </w:rPr>
        <w:t>6</w:t>
      </w:r>
      <w:r>
        <w:rPr>
          <w:b/>
          <w:kern w:val="36"/>
          <w:sz w:val="24"/>
          <w:szCs w:val="24"/>
        </w:rPr>
        <w:t>-ВР-17</w:t>
      </w:r>
    </w:p>
    <w:p w:rsidR="0060663E" w:rsidRPr="00382A07" w:rsidRDefault="0060663E" w:rsidP="0060663E">
      <w:pPr>
        <w:spacing w:line="240" w:lineRule="auto"/>
        <w:ind w:left="6804" w:firstLine="0"/>
        <w:rPr>
          <w:b/>
          <w:kern w:val="36"/>
          <w:sz w:val="24"/>
          <w:szCs w:val="24"/>
        </w:rPr>
      </w:pPr>
      <w:r w:rsidRPr="00382A07">
        <w:rPr>
          <w:b/>
          <w:kern w:val="36"/>
          <w:sz w:val="24"/>
          <w:szCs w:val="24"/>
        </w:rPr>
        <w:t>от «</w:t>
      </w:r>
      <w:r w:rsidR="00E50F70" w:rsidRPr="00C454E8">
        <w:rPr>
          <w:b/>
          <w:kern w:val="36"/>
          <w:sz w:val="24"/>
          <w:szCs w:val="24"/>
        </w:rPr>
        <w:t>1</w:t>
      </w:r>
      <w:r>
        <w:rPr>
          <w:b/>
          <w:kern w:val="36"/>
          <w:sz w:val="24"/>
          <w:szCs w:val="24"/>
        </w:rPr>
        <w:t>3</w:t>
      </w:r>
      <w:r w:rsidRPr="00382A07">
        <w:rPr>
          <w:b/>
          <w:kern w:val="36"/>
          <w:sz w:val="24"/>
          <w:szCs w:val="24"/>
        </w:rPr>
        <w:t xml:space="preserve">» </w:t>
      </w:r>
      <w:r>
        <w:rPr>
          <w:b/>
          <w:kern w:val="36"/>
          <w:sz w:val="24"/>
          <w:szCs w:val="24"/>
        </w:rPr>
        <w:t>октября</w:t>
      </w:r>
      <w:r w:rsidRPr="00382A07">
        <w:rPr>
          <w:b/>
          <w:kern w:val="36"/>
          <w:sz w:val="24"/>
          <w:szCs w:val="24"/>
        </w:rPr>
        <w:t xml:space="preserve"> </w:t>
      </w:r>
      <w:r>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60663E" w:rsidRDefault="00717F60" w:rsidP="00E71A48">
      <w:pPr>
        <w:pStyle w:val="1f4"/>
        <w:spacing w:line="264" w:lineRule="auto"/>
        <w:ind w:left="0" w:right="0"/>
        <w:jc w:val="center"/>
        <w:rPr>
          <w:rFonts w:ascii="Times New Roman" w:hAnsi="Times New Roman"/>
          <w:b/>
          <w:iCs w:val="0"/>
          <w:sz w:val="24"/>
          <w:szCs w:val="24"/>
        </w:rPr>
      </w:pPr>
      <w:r w:rsidRPr="0060663E">
        <w:rPr>
          <w:rFonts w:ascii="Times New Roman" w:hAnsi="Times New Roman"/>
          <w:b/>
          <w:iCs w:val="0"/>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7556FF" w:rsidRPr="0060663E">
        <w:rPr>
          <w:b/>
          <w:sz w:val="24"/>
          <w:szCs w:val="24"/>
        </w:rPr>
        <w:t>Договор</w:t>
      </w:r>
      <w:r w:rsidR="00383D91">
        <w:rPr>
          <w:b/>
          <w:sz w:val="24"/>
          <w:szCs w:val="24"/>
        </w:rPr>
        <w:t>а</w:t>
      </w:r>
      <w:r w:rsidR="007556FF" w:rsidRPr="0060663E">
        <w:rPr>
          <w:b/>
          <w:sz w:val="24"/>
          <w:szCs w:val="24"/>
        </w:rPr>
        <w:t xml:space="preserve"> </w:t>
      </w:r>
      <w:r w:rsidR="0060663E" w:rsidRPr="0060663E">
        <w:rPr>
          <w:b/>
          <w:sz w:val="24"/>
          <w:szCs w:val="24"/>
        </w:rPr>
        <w:t xml:space="preserve">на поставку </w:t>
      </w:r>
      <w:r w:rsidR="00C454E8" w:rsidRPr="00C454E8">
        <w:rPr>
          <w:b/>
          <w:sz w:val="24"/>
          <w:szCs w:val="24"/>
        </w:rPr>
        <w:t>противопожарного оборудования</w:t>
      </w:r>
      <w:r w:rsidR="007556FF" w:rsidRPr="0060663E">
        <w:rPr>
          <w:b/>
          <w:sz w:val="24"/>
          <w:szCs w:val="24"/>
        </w:rPr>
        <w:t xml:space="preserve"> для нужд ПАО «МРСК Центра» (филиал</w:t>
      </w:r>
      <w:r w:rsidR="0060663E" w:rsidRPr="0060663E">
        <w:rPr>
          <w:b/>
          <w:sz w:val="24"/>
          <w:szCs w:val="24"/>
        </w:rPr>
        <w:t>а</w:t>
      </w:r>
      <w:r w:rsidR="007556FF" w:rsidRPr="0060663E">
        <w:rPr>
          <w:b/>
          <w:sz w:val="24"/>
          <w:szCs w:val="24"/>
        </w:rPr>
        <w:t xml:space="preserve"> «Воронежэнерго»)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60663E">
        <w:rPr>
          <w:sz w:val="24"/>
          <w:szCs w:val="24"/>
        </w:rPr>
        <w:t>Воронеж</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71D2">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71D2">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71D2">
        <w:rPr>
          <w:noProof/>
        </w:rPr>
        <w:t>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71D2">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71D2">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71D2">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71D2">
        <w:rPr>
          <w:noProof/>
        </w:rPr>
        <w:t>8</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71D2">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71D2">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71D2">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71D2">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71D2">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71D2">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71D2">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71D2">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71D2">
        <w:rPr>
          <w:noProof/>
        </w:rPr>
        <w:t>29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71D2">
        <w:rPr>
          <w:noProof/>
        </w:rPr>
        <w:t>30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71D2">
        <w:rPr>
          <w:noProof/>
        </w:rPr>
        <w:t>30</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71D2">
        <w:rPr>
          <w:noProof/>
        </w:rPr>
        <w:t>32</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71D2">
        <w:rPr>
          <w:noProof/>
        </w:rPr>
        <w:t>34</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71D2">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71D2">
        <w:rPr>
          <w:noProof/>
        </w:rPr>
        <w:t>36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71D2">
        <w:rPr>
          <w:noProof/>
        </w:rPr>
        <w:t>37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71D2">
        <w:rPr>
          <w:noProof/>
        </w:rPr>
        <w:t>38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71D2">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71D2">
        <w:rPr>
          <w:noProof/>
        </w:rPr>
        <w:t>40</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71D2">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71D2">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71D2">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71D2">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71D2">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71D2">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71D2">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71D2">
        <w:rPr>
          <w:noProof/>
        </w:rPr>
        <w:t>43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71D2">
        <w:rPr>
          <w:noProof/>
        </w:rPr>
        <w:t>43</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71D2">
        <w:rPr>
          <w:noProof/>
        </w:rPr>
        <w:t>47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71D2">
        <w:rPr>
          <w:noProof/>
        </w:rPr>
        <w:t>49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71D2">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71D2">
        <w:rPr>
          <w:noProof/>
        </w:rPr>
        <w:t>54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71D2">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71D2">
        <w:rPr>
          <w:noProof/>
        </w:rPr>
        <w:t>58</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71D2">
        <w:rPr>
          <w:noProof/>
        </w:rPr>
        <w:t>59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71D2">
        <w:rPr>
          <w:noProof/>
        </w:rPr>
        <w:t>65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71D2">
        <w:rPr>
          <w:noProof/>
        </w:rPr>
        <w:t>67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71D2">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71D2">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71D2">
        <w:rPr>
          <w:noProof/>
        </w:rPr>
        <w:t>74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71D2">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71D2">
        <w:rPr>
          <w:noProof/>
        </w:rPr>
        <w:t>81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71D2">
        <w:rPr>
          <w:noProof/>
        </w:rPr>
        <w:t>83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71D2">
        <w:rPr>
          <w:noProof/>
        </w:rPr>
        <w:t>85</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F97A9C"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F97A9C">
        <w:rPr>
          <w:szCs w:val="24"/>
        </w:rPr>
        <w:lastRenderedPageBreak/>
        <w:t>Общие положения</w:t>
      </w:r>
      <w:bookmarkEnd w:id="7"/>
    </w:p>
    <w:p w:rsidR="00717F60" w:rsidRPr="00F97A9C" w:rsidRDefault="00717F60" w:rsidP="00E722B6">
      <w:pPr>
        <w:pStyle w:val="2"/>
        <w:tabs>
          <w:tab w:val="clear" w:pos="1700"/>
          <w:tab w:val="left" w:pos="567"/>
        </w:tabs>
        <w:spacing w:line="264" w:lineRule="auto"/>
      </w:pPr>
      <w:bookmarkStart w:id="8" w:name="__RefHeading__393_1298132286"/>
      <w:bookmarkStart w:id="9" w:name="_Toc472411759"/>
      <w:bookmarkEnd w:id="8"/>
      <w:r w:rsidRPr="00F97A9C">
        <w:t>Общие сведения о процедуре запроса предложений</w:t>
      </w:r>
      <w:bookmarkEnd w:id="9"/>
    </w:p>
    <w:p w:rsidR="005B75A6" w:rsidRPr="00F97A9C"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F97A9C">
        <w:rPr>
          <w:iCs/>
          <w:sz w:val="24"/>
          <w:szCs w:val="24"/>
        </w:rPr>
        <w:t xml:space="preserve">Заказчик, являющийся Организатором запроса предложений </w:t>
      </w:r>
      <w:r w:rsidR="007556FF" w:rsidRPr="00F97A9C">
        <w:rPr>
          <w:iCs/>
          <w:sz w:val="24"/>
          <w:szCs w:val="24"/>
        </w:rPr>
        <w:t>– ПАО «МРСК Центра» (далее – Заказчик или Организатор)</w:t>
      </w:r>
      <w:r w:rsidRPr="00F97A9C">
        <w:rPr>
          <w:iCs/>
          <w:sz w:val="24"/>
          <w:szCs w:val="24"/>
        </w:rPr>
        <w:t xml:space="preserve"> (почтовый адрес:</w:t>
      </w:r>
      <w:proofErr w:type="gramEnd"/>
      <w:r w:rsidR="007556FF" w:rsidRPr="00F97A9C">
        <w:rPr>
          <w:iCs/>
          <w:sz w:val="24"/>
          <w:szCs w:val="24"/>
        </w:rPr>
        <w:t xml:space="preserve"> РФ, 127018, г. Москва, ул. 2-я Ямская, 4</w:t>
      </w:r>
      <w:r w:rsidR="00EC1043" w:rsidRPr="00F97A9C">
        <w:rPr>
          <w:iCs/>
          <w:sz w:val="24"/>
          <w:szCs w:val="24"/>
        </w:rPr>
        <w:t>, с</w:t>
      </w:r>
      <w:r w:rsidRPr="00F97A9C">
        <w:rPr>
          <w:iCs/>
          <w:sz w:val="24"/>
          <w:szCs w:val="24"/>
        </w:rPr>
        <w:t xml:space="preserve">екретарь Закупочной комиссии – </w:t>
      </w:r>
      <w:r w:rsidR="00B73057" w:rsidRPr="00F97A9C">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257-94-66, адрес электронной почты:  </w:t>
      </w:r>
      <w:hyperlink r:id="rId18" w:history="1">
        <w:r w:rsidR="00B73057" w:rsidRPr="00F97A9C">
          <w:rPr>
            <w:rStyle w:val="a7"/>
            <w:sz w:val="24"/>
            <w:szCs w:val="24"/>
            <w:lang w:val="en-US"/>
          </w:rPr>
          <w:t>Zaitseva</w:t>
        </w:r>
        <w:r w:rsidR="00B73057" w:rsidRPr="00F97A9C">
          <w:rPr>
            <w:rStyle w:val="a7"/>
            <w:sz w:val="24"/>
            <w:szCs w:val="24"/>
          </w:rPr>
          <w:t>.</w:t>
        </w:r>
        <w:r w:rsidR="00B73057" w:rsidRPr="00F97A9C">
          <w:rPr>
            <w:rStyle w:val="a7"/>
            <w:sz w:val="24"/>
            <w:szCs w:val="24"/>
            <w:lang w:val="en-US"/>
          </w:rPr>
          <w:t>AA</w:t>
        </w:r>
        <w:r w:rsidR="00B73057" w:rsidRPr="00F97A9C">
          <w:rPr>
            <w:rStyle w:val="a7"/>
            <w:sz w:val="24"/>
            <w:szCs w:val="24"/>
          </w:rPr>
          <w:t>@</w:t>
        </w:r>
        <w:r w:rsidR="00B73057" w:rsidRPr="00F97A9C">
          <w:rPr>
            <w:rStyle w:val="a7"/>
            <w:sz w:val="24"/>
            <w:szCs w:val="24"/>
            <w:lang w:val="en-US"/>
          </w:rPr>
          <w:t>mrsk</w:t>
        </w:r>
        <w:r w:rsidR="00B73057" w:rsidRPr="00F97A9C">
          <w:rPr>
            <w:rStyle w:val="a7"/>
            <w:sz w:val="24"/>
            <w:szCs w:val="24"/>
          </w:rPr>
          <w:t>-1.</w:t>
        </w:r>
        <w:r w:rsidR="00B73057" w:rsidRPr="00F97A9C">
          <w:rPr>
            <w:rStyle w:val="a7"/>
            <w:sz w:val="24"/>
            <w:szCs w:val="24"/>
            <w:lang w:val="en-US"/>
          </w:rPr>
          <w:t>ru</w:t>
        </w:r>
      </w:hyperlink>
      <w:r w:rsidR="00B73057" w:rsidRPr="00F97A9C">
        <w:rPr>
          <w:rStyle w:val="a7"/>
          <w:sz w:val="24"/>
          <w:szCs w:val="24"/>
        </w:rPr>
        <w:t>,</w:t>
      </w:r>
      <w:r w:rsidR="00B73057" w:rsidRPr="00F97A9C">
        <w:rPr>
          <w:iCs/>
          <w:sz w:val="24"/>
          <w:szCs w:val="24"/>
        </w:rPr>
        <w:t xml:space="preserve"> ответственное лицо – Лещева Екатерина Николаевна, контактный телефон - (473) 257-94-66, адрес электронной почты: </w:t>
      </w:r>
      <w:hyperlink r:id="rId19" w:history="1">
        <w:r w:rsidR="00B73057" w:rsidRPr="00F97A9C">
          <w:rPr>
            <w:rStyle w:val="a7"/>
            <w:sz w:val="24"/>
            <w:szCs w:val="24"/>
            <w:lang w:val="en-US"/>
          </w:rPr>
          <w:t>Lescheva</w:t>
        </w:r>
        <w:r w:rsidR="00B73057" w:rsidRPr="00F97A9C">
          <w:rPr>
            <w:rStyle w:val="a7"/>
            <w:sz w:val="24"/>
            <w:szCs w:val="24"/>
          </w:rPr>
          <w:t>.</w:t>
        </w:r>
        <w:r w:rsidR="00B73057" w:rsidRPr="00F97A9C">
          <w:rPr>
            <w:rStyle w:val="a7"/>
            <w:sz w:val="24"/>
            <w:szCs w:val="24"/>
            <w:lang w:val="en-US"/>
          </w:rPr>
          <w:t>EN</w:t>
        </w:r>
        <w:r w:rsidR="00B73057" w:rsidRPr="00F97A9C">
          <w:rPr>
            <w:rStyle w:val="a7"/>
            <w:sz w:val="24"/>
            <w:szCs w:val="24"/>
          </w:rPr>
          <w:t>@</w:t>
        </w:r>
        <w:r w:rsidR="00B73057" w:rsidRPr="00F97A9C">
          <w:rPr>
            <w:rStyle w:val="a7"/>
            <w:sz w:val="24"/>
            <w:szCs w:val="24"/>
            <w:lang w:val="en-US"/>
          </w:rPr>
          <w:t>mrsk</w:t>
        </w:r>
        <w:r w:rsidR="00B73057" w:rsidRPr="00F97A9C">
          <w:rPr>
            <w:rStyle w:val="a7"/>
            <w:sz w:val="24"/>
            <w:szCs w:val="24"/>
          </w:rPr>
          <w:t>-1.</w:t>
        </w:r>
        <w:r w:rsidR="00B73057" w:rsidRPr="00F97A9C">
          <w:rPr>
            <w:rStyle w:val="a7"/>
            <w:sz w:val="24"/>
            <w:szCs w:val="24"/>
            <w:lang w:val="en-US"/>
          </w:rPr>
          <w:t>ru</w:t>
        </w:r>
      </w:hyperlink>
      <w:r w:rsidR="00B73057" w:rsidRPr="00F97A9C">
        <w:rPr>
          <w:iCs/>
          <w:sz w:val="24"/>
          <w:szCs w:val="24"/>
        </w:rPr>
        <w:t>,</w:t>
      </w:r>
      <w:r w:rsidR="00862664" w:rsidRPr="00F97A9C">
        <w:rPr>
          <w:sz w:val="24"/>
          <w:szCs w:val="24"/>
        </w:rPr>
        <w:t xml:space="preserve"> </w:t>
      </w:r>
      <w:r w:rsidR="004B5EB3" w:rsidRPr="00F97A9C">
        <w:rPr>
          <w:iCs/>
          <w:sz w:val="24"/>
          <w:szCs w:val="24"/>
        </w:rPr>
        <w:t>Извещени</w:t>
      </w:r>
      <w:r w:rsidRPr="00F97A9C">
        <w:rPr>
          <w:iCs/>
          <w:sz w:val="24"/>
          <w:szCs w:val="24"/>
        </w:rPr>
        <w:t>ем</w:t>
      </w:r>
      <w:r w:rsidRPr="00F97A9C">
        <w:rPr>
          <w:sz w:val="24"/>
          <w:szCs w:val="24"/>
        </w:rPr>
        <w:t xml:space="preserve"> о проведении открытого </w:t>
      </w:r>
      <w:r w:rsidRPr="00F97A9C">
        <w:rPr>
          <w:iCs/>
          <w:sz w:val="24"/>
          <w:szCs w:val="24"/>
        </w:rPr>
        <w:t>запроса предложений</w:t>
      </w:r>
      <w:r w:rsidRPr="00F97A9C">
        <w:rPr>
          <w:sz w:val="24"/>
          <w:szCs w:val="24"/>
        </w:rPr>
        <w:t xml:space="preserve">, опубликованным </w:t>
      </w:r>
      <w:r w:rsidRPr="00F97A9C">
        <w:rPr>
          <w:b/>
          <w:sz w:val="24"/>
          <w:szCs w:val="24"/>
        </w:rPr>
        <w:t>«</w:t>
      </w:r>
      <w:r w:rsidR="00E50F70" w:rsidRPr="00E50F70">
        <w:rPr>
          <w:b/>
          <w:sz w:val="24"/>
          <w:szCs w:val="24"/>
        </w:rPr>
        <w:t>1</w:t>
      </w:r>
      <w:r w:rsidR="0090597C">
        <w:rPr>
          <w:b/>
          <w:sz w:val="24"/>
          <w:szCs w:val="24"/>
        </w:rPr>
        <w:t>7</w:t>
      </w:r>
      <w:r w:rsidRPr="00F97A9C">
        <w:rPr>
          <w:b/>
          <w:sz w:val="24"/>
          <w:szCs w:val="24"/>
        </w:rPr>
        <w:t xml:space="preserve">» </w:t>
      </w:r>
      <w:r w:rsidR="00F97A9C" w:rsidRPr="00F97A9C">
        <w:rPr>
          <w:b/>
          <w:sz w:val="24"/>
          <w:szCs w:val="24"/>
        </w:rPr>
        <w:t>октябр</w:t>
      </w:r>
      <w:r w:rsidR="00862664" w:rsidRPr="00F97A9C">
        <w:rPr>
          <w:b/>
          <w:sz w:val="24"/>
          <w:szCs w:val="24"/>
        </w:rPr>
        <w:t>я</w:t>
      </w:r>
      <w:r w:rsidRPr="00F97A9C">
        <w:rPr>
          <w:b/>
          <w:sz w:val="24"/>
          <w:szCs w:val="24"/>
        </w:rPr>
        <w:t xml:space="preserve"> </w:t>
      </w:r>
      <w:r w:rsidR="004E638A" w:rsidRPr="00F97A9C">
        <w:rPr>
          <w:b/>
          <w:sz w:val="24"/>
          <w:szCs w:val="24"/>
        </w:rPr>
        <w:t>2017</w:t>
      </w:r>
      <w:r w:rsidRPr="00F97A9C">
        <w:rPr>
          <w:b/>
          <w:sz w:val="24"/>
          <w:szCs w:val="24"/>
        </w:rPr>
        <w:t xml:space="preserve"> г.</w:t>
      </w:r>
      <w:r w:rsidRPr="00F97A9C">
        <w:rPr>
          <w:sz w:val="24"/>
          <w:szCs w:val="24"/>
        </w:rPr>
        <w:t xml:space="preserve"> на официальном сайте (</w:t>
      </w:r>
      <w:hyperlink r:id="rId20" w:history="1">
        <w:r w:rsidR="00DF4426" w:rsidRPr="003823D8">
          <w:rPr>
            <w:rStyle w:val="a7"/>
            <w:sz w:val="24"/>
            <w:szCs w:val="24"/>
            <w:lang w:val="en-US"/>
          </w:rPr>
          <w:t>www</w:t>
        </w:r>
        <w:r w:rsidR="00DF4426" w:rsidRPr="003823D8">
          <w:rPr>
            <w:rStyle w:val="a7"/>
            <w:sz w:val="24"/>
            <w:szCs w:val="24"/>
          </w:rPr>
          <w:t>.</w:t>
        </w:r>
        <w:r w:rsidR="00DF4426" w:rsidRPr="003823D8">
          <w:rPr>
            <w:rStyle w:val="a7"/>
            <w:sz w:val="24"/>
            <w:szCs w:val="24"/>
            <w:lang w:val="en-US"/>
          </w:rPr>
          <w:t>zakupki</w:t>
        </w:r>
        <w:r w:rsidR="00DF4426" w:rsidRPr="003823D8">
          <w:rPr>
            <w:rStyle w:val="a7"/>
            <w:sz w:val="24"/>
            <w:szCs w:val="24"/>
          </w:rPr>
          <w:t>.</w:t>
        </w:r>
        <w:r w:rsidR="00DF4426" w:rsidRPr="003823D8">
          <w:rPr>
            <w:rStyle w:val="a7"/>
            <w:sz w:val="24"/>
            <w:szCs w:val="24"/>
            <w:lang w:val="en-US"/>
          </w:rPr>
          <w:t>gov</w:t>
        </w:r>
        <w:r w:rsidR="00DF4426" w:rsidRPr="003823D8">
          <w:rPr>
            <w:rStyle w:val="a7"/>
            <w:sz w:val="24"/>
            <w:szCs w:val="24"/>
          </w:rPr>
          <w:t>.</w:t>
        </w:r>
        <w:r w:rsidR="00DF4426" w:rsidRPr="003823D8">
          <w:rPr>
            <w:rStyle w:val="a7"/>
            <w:sz w:val="24"/>
            <w:szCs w:val="24"/>
            <w:lang w:val="en-US"/>
          </w:rPr>
          <w:t>ru</w:t>
        </w:r>
      </w:hyperlink>
      <w:r w:rsidRPr="00F97A9C">
        <w:rPr>
          <w:sz w:val="24"/>
          <w:szCs w:val="24"/>
        </w:rPr>
        <w:t>),</w:t>
      </w:r>
      <w:r w:rsidR="009D7F01" w:rsidRPr="00F97A9C">
        <w:rPr>
          <w:iCs/>
          <w:sz w:val="24"/>
          <w:szCs w:val="24"/>
        </w:rPr>
        <w:t xml:space="preserve"> </w:t>
      </w:r>
      <w:r w:rsidR="009D7F01" w:rsidRPr="00F97A9C">
        <w:rPr>
          <w:sz w:val="24"/>
          <w:szCs w:val="24"/>
        </w:rPr>
        <w:t xml:space="preserve">на сайте </w:t>
      </w:r>
      <w:r w:rsidR="007556FF" w:rsidRPr="00F97A9C">
        <w:rPr>
          <w:iCs/>
          <w:sz w:val="24"/>
          <w:szCs w:val="24"/>
        </w:rPr>
        <w:t>ПАО «МРСК Центра»</w:t>
      </w:r>
      <w:r w:rsidR="009D7F01" w:rsidRPr="00F97A9C">
        <w:rPr>
          <w:sz w:val="24"/>
          <w:szCs w:val="24"/>
        </w:rPr>
        <w:t xml:space="preserve"> (</w:t>
      </w:r>
      <w:hyperlink r:id="rId21" w:history="1">
        <w:r w:rsidR="00DF4426" w:rsidRPr="003823D8">
          <w:rPr>
            <w:rStyle w:val="a7"/>
            <w:sz w:val="24"/>
            <w:szCs w:val="24"/>
            <w:lang w:val="en-US"/>
          </w:rPr>
          <w:t>www</w:t>
        </w:r>
        <w:r w:rsidR="00DF4426" w:rsidRPr="003823D8">
          <w:rPr>
            <w:rStyle w:val="a7"/>
            <w:sz w:val="24"/>
            <w:szCs w:val="24"/>
          </w:rPr>
          <w:t>.</w:t>
        </w:r>
        <w:r w:rsidR="00DF4426" w:rsidRPr="003823D8">
          <w:rPr>
            <w:rStyle w:val="a7"/>
            <w:sz w:val="24"/>
            <w:szCs w:val="24"/>
            <w:lang w:val="en-US"/>
          </w:rPr>
          <w:t>mrsk</w:t>
        </w:r>
        <w:r w:rsidR="00DF4426" w:rsidRPr="003823D8">
          <w:rPr>
            <w:rStyle w:val="a7"/>
            <w:sz w:val="24"/>
            <w:szCs w:val="24"/>
          </w:rPr>
          <w:t>-1.</w:t>
        </w:r>
        <w:proofErr w:type="spellStart"/>
        <w:r w:rsidR="00DF4426" w:rsidRPr="003823D8">
          <w:rPr>
            <w:rStyle w:val="a7"/>
            <w:sz w:val="24"/>
            <w:szCs w:val="24"/>
            <w:lang w:val="en-US"/>
          </w:rPr>
          <w:t>ru</w:t>
        </w:r>
        <w:proofErr w:type="spellEnd"/>
      </w:hyperlink>
      <w:r w:rsidR="00862664" w:rsidRPr="00F97A9C">
        <w:rPr>
          <w:sz w:val="24"/>
          <w:szCs w:val="24"/>
        </w:rPr>
        <w:t>)</w:t>
      </w:r>
      <w:r w:rsidR="00702B2C" w:rsidRPr="00F97A9C">
        <w:rPr>
          <w:sz w:val="24"/>
          <w:szCs w:val="24"/>
        </w:rPr>
        <w:t xml:space="preserve">, на сайте ЭТП, указанном в п. </w:t>
      </w:r>
      <w:r w:rsidR="000D2D6A" w:rsidRPr="00F97A9C">
        <w:rPr>
          <w:sz w:val="24"/>
          <w:szCs w:val="24"/>
        </w:rPr>
        <w:fldChar w:fldCharType="begin"/>
      </w:r>
      <w:r w:rsidR="000D2D6A" w:rsidRPr="00F97A9C">
        <w:rPr>
          <w:sz w:val="24"/>
          <w:szCs w:val="24"/>
        </w:rPr>
        <w:instrText xml:space="preserve"> REF _Ref440269836 \r \h  \* MERGEFORMAT </w:instrText>
      </w:r>
      <w:r w:rsidR="000D2D6A" w:rsidRPr="00F97A9C">
        <w:rPr>
          <w:sz w:val="24"/>
          <w:szCs w:val="24"/>
        </w:rPr>
      </w:r>
      <w:r w:rsidR="000D2D6A" w:rsidRPr="00F97A9C">
        <w:rPr>
          <w:sz w:val="24"/>
          <w:szCs w:val="24"/>
        </w:rPr>
        <w:fldChar w:fldCharType="separate"/>
      </w:r>
      <w:r w:rsidR="00A871D2">
        <w:rPr>
          <w:sz w:val="24"/>
          <w:szCs w:val="24"/>
        </w:rPr>
        <w:t>1.1.2</w:t>
      </w:r>
      <w:r w:rsidR="000D2D6A" w:rsidRPr="00F97A9C">
        <w:rPr>
          <w:sz w:val="24"/>
          <w:szCs w:val="24"/>
        </w:rPr>
        <w:fldChar w:fldCharType="end"/>
      </w:r>
      <w:r w:rsidR="00702B2C" w:rsidRPr="00F97A9C">
        <w:rPr>
          <w:sz w:val="24"/>
          <w:szCs w:val="24"/>
        </w:rPr>
        <w:t xml:space="preserve"> настоящей Документации, </w:t>
      </w:r>
      <w:r w:rsidR="009A7733" w:rsidRPr="00F97A9C">
        <w:rPr>
          <w:iCs/>
          <w:sz w:val="24"/>
          <w:szCs w:val="24"/>
        </w:rPr>
        <w:t xml:space="preserve"> </w:t>
      </w:r>
      <w:r w:rsidRPr="00F97A9C">
        <w:rPr>
          <w:iCs/>
          <w:sz w:val="24"/>
          <w:szCs w:val="24"/>
        </w:rPr>
        <w:t>приг</w:t>
      </w:r>
      <w:r w:rsidRPr="00F97A9C">
        <w:rPr>
          <w:sz w:val="24"/>
          <w:szCs w:val="24"/>
        </w:rPr>
        <w:t>ласило юридических лиц</w:t>
      </w:r>
      <w:r w:rsidR="005B75A6" w:rsidRPr="00F97A9C">
        <w:rPr>
          <w:sz w:val="24"/>
          <w:szCs w:val="24"/>
        </w:rPr>
        <w:t xml:space="preserve"> и физических лиц (в т.</w:t>
      </w:r>
      <w:r w:rsidR="003129D4" w:rsidRPr="00F97A9C">
        <w:rPr>
          <w:sz w:val="24"/>
          <w:szCs w:val="24"/>
        </w:rPr>
        <w:t xml:space="preserve"> </w:t>
      </w:r>
      <w:r w:rsidR="005B75A6" w:rsidRPr="00F97A9C">
        <w:rPr>
          <w:sz w:val="24"/>
          <w:szCs w:val="24"/>
        </w:rPr>
        <w:t>ч. индивидуальных предпринимателей)</w:t>
      </w:r>
      <w:r w:rsidR="00BD29A3" w:rsidRPr="00F97A9C">
        <w:rPr>
          <w:sz w:val="24"/>
          <w:szCs w:val="24"/>
        </w:rPr>
        <w:t>,</w:t>
      </w:r>
      <w:r w:rsidR="009D7F01" w:rsidRPr="00F97A9C">
        <w:rPr>
          <w:sz w:val="24"/>
          <w:szCs w:val="24"/>
        </w:rPr>
        <w:t xml:space="preserve"> </w:t>
      </w:r>
      <w:r w:rsidR="00BD29A3" w:rsidRPr="00F97A9C">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F97A9C">
        <w:rPr>
          <w:sz w:val="24"/>
          <w:szCs w:val="24"/>
        </w:rPr>
        <w:t xml:space="preserve">(далее – Участники) </w:t>
      </w:r>
      <w:r w:rsidR="004B5EB3" w:rsidRPr="00F97A9C">
        <w:rPr>
          <w:sz w:val="24"/>
          <w:szCs w:val="24"/>
        </w:rPr>
        <w:t>к участию в процедуре О</w:t>
      </w:r>
      <w:r w:rsidRPr="00F97A9C">
        <w:rPr>
          <w:sz w:val="24"/>
          <w:szCs w:val="24"/>
        </w:rPr>
        <w:t xml:space="preserve">ткрытого запроса предложений (далее – запрос предложений) </w:t>
      </w:r>
      <w:bookmarkEnd w:id="10"/>
      <w:r w:rsidR="004B5EB3" w:rsidRPr="00F97A9C">
        <w:rPr>
          <w:sz w:val="24"/>
          <w:szCs w:val="24"/>
        </w:rPr>
        <w:t xml:space="preserve">на право заключения </w:t>
      </w:r>
      <w:r w:rsidR="00702B2C" w:rsidRPr="00F97A9C">
        <w:rPr>
          <w:iCs/>
          <w:sz w:val="24"/>
          <w:szCs w:val="24"/>
        </w:rPr>
        <w:t>Договор</w:t>
      </w:r>
      <w:r w:rsidR="0060663E" w:rsidRPr="00F97A9C">
        <w:rPr>
          <w:iCs/>
          <w:sz w:val="24"/>
          <w:szCs w:val="24"/>
        </w:rPr>
        <w:t>а</w:t>
      </w:r>
      <w:r w:rsidR="00702B2C" w:rsidRPr="00F97A9C">
        <w:rPr>
          <w:iCs/>
          <w:sz w:val="24"/>
          <w:szCs w:val="24"/>
        </w:rPr>
        <w:t xml:space="preserve"> на поставку </w:t>
      </w:r>
      <w:r w:rsidR="00A871D2">
        <w:rPr>
          <w:snapToGrid w:val="0"/>
        </w:rPr>
        <w:t>противопожарного оборудования</w:t>
      </w:r>
      <w:r w:rsidR="00702B2C" w:rsidRPr="00F97A9C">
        <w:rPr>
          <w:iCs/>
          <w:sz w:val="24"/>
          <w:szCs w:val="24"/>
        </w:rPr>
        <w:t xml:space="preserve"> для</w:t>
      </w:r>
      <w:r w:rsidR="00702B2C" w:rsidRPr="00F97A9C">
        <w:rPr>
          <w:sz w:val="24"/>
          <w:szCs w:val="24"/>
        </w:rPr>
        <w:t xml:space="preserve"> нужд ПАО «МРСК Центра» </w:t>
      </w:r>
      <w:r w:rsidR="00862664" w:rsidRPr="00F97A9C">
        <w:rPr>
          <w:sz w:val="24"/>
          <w:szCs w:val="24"/>
        </w:rPr>
        <w:t>(филиала «Воронежэнерго»</w:t>
      </w:r>
      <w:r w:rsidR="0060663E" w:rsidRPr="00F97A9C">
        <w:rPr>
          <w:sz w:val="24"/>
          <w:szCs w:val="24"/>
        </w:rPr>
        <w:t>)</w:t>
      </w:r>
      <w:r w:rsidR="00862664" w:rsidRPr="00F97A9C">
        <w:rPr>
          <w:sz w:val="24"/>
          <w:szCs w:val="24"/>
        </w:rPr>
        <w:t xml:space="preserve">, расположенного по адресу: РФ, 394033, г. Воронеж, ул. </w:t>
      </w:r>
      <w:proofErr w:type="spellStart"/>
      <w:r w:rsidR="00862664" w:rsidRPr="00F97A9C">
        <w:rPr>
          <w:sz w:val="24"/>
          <w:szCs w:val="24"/>
        </w:rPr>
        <w:t>Арзамасская</w:t>
      </w:r>
      <w:proofErr w:type="spellEnd"/>
      <w:r w:rsidR="00862664" w:rsidRPr="00F97A9C">
        <w:rPr>
          <w:sz w:val="24"/>
          <w:szCs w:val="24"/>
        </w:rPr>
        <w:t>, 2</w:t>
      </w:r>
      <w:r w:rsidRPr="00F97A9C">
        <w:rPr>
          <w:sz w:val="24"/>
          <w:szCs w:val="24"/>
        </w:rPr>
        <w:t>.</w:t>
      </w:r>
      <w:bookmarkEnd w:id="11"/>
      <w:bookmarkEnd w:id="12"/>
      <w:bookmarkEnd w:id="13"/>
    </w:p>
    <w:p w:rsidR="00717F60" w:rsidRPr="00C5521C"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5521C">
        <w:rPr>
          <w:sz w:val="24"/>
          <w:szCs w:val="24"/>
        </w:rPr>
        <w:t xml:space="preserve">Настоящий </w:t>
      </w:r>
      <w:r w:rsidR="004B5EB3" w:rsidRPr="00C5521C">
        <w:rPr>
          <w:sz w:val="24"/>
          <w:szCs w:val="24"/>
        </w:rPr>
        <w:t>З</w:t>
      </w:r>
      <w:r w:rsidRPr="00C5521C">
        <w:rPr>
          <w:sz w:val="24"/>
          <w:szCs w:val="24"/>
        </w:rPr>
        <w:t xml:space="preserve">апрос предложений проводится в соответствии с правилами и с использованием функционала </w:t>
      </w:r>
      <w:r w:rsidR="00702B2C" w:rsidRPr="00C5521C">
        <w:rPr>
          <w:sz w:val="24"/>
          <w:szCs w:val="24"/>
        </w:rPr>
        <w:t>электронной торговой площадк</w:t>
      </w:r>
      <w:r w:rsidR="00414AB1" w:rsidRPr="00C5521C">
        <w:rPr>
          <w:sz w:val="24"/>
          <w:szCs w:val="24"/>
        </w:rPr>
        <w:t>и</w:t>
      </w:r>
      <w:r w:rsidR="00702B2C" w:rsidRPr="00C5521C">
        <w:rPr>
          <w:sz w:val="24"/>
          <w:szCs w:val="24"/>
        </w:rPr>
        <w:t xml:space="preserve"> </w:t>
      </w:r>
      <w:r w:rsidR="000D70B6" w:rsidRPr="00C5521C">
        <w:rPr>
          <w:sz w:val="24"/>
          <w:szCs w:val="24"/>
        </w:rPr>
        <w:t>П</w:t>
      </w:r>
      <w:r w:rsidR="00702B2C" w:rsidRPr="00C5521C">
        <w:rPr>
          <w:sz w:val="24"/>
          <w:szCs w:val="24"/>
        </w:rPr>
        <w:t>АО «</w:t>
      </w:r>
      <w:proofErr w:type="spellStart"/>
      <w:r w:rsidR="00702B2C" w:rsidRPr="00C5521C">
        <w:rPr>
          <w:sz w:val="24"/>
          <w:szCs w:val="24"/>
        </w:rPr>
        <w:t>Россети</w:t>
      </w:r>
      <w:proofErr w:type="spellEnd"/>
      <w:r w:rsidR="00702B2C" w:rsidRPr="00C5521C">
        <w:rPr>
          <w:sz w:val="24"/>
          <w:szCs w:val="24"/>
        </w:rPr>
        <w:t xml:space="preserve">» </w:t>
      </w:r>
      <w:hyperlink r:id="rId22" w:history="1">
        <w:r w:rsidR="00702B2C" w:rsidRPr="00707218">
          <w:rPr>
            <w:rStyle w:val="a7"/>
            <w:sz w:val="24"/>
            <w:szCs w:val="24"/>
            <w:lang w:val="en-US"/>
          </w:rPr>
          <w:t>www</w:t>
        </w:r>
        <w:r w:rsidR="00702B2C" w:rsidRPr="00383D91">
          <w:rPr>
            <w:rStyle w:val="a7"/>
            <w:sz w:val="24"/>
            <w:szCs w:val="24"/>
          </w:rPr>
          <w:t>.</w:t>
        </w:r>
        <w:r w:rsidR="00702B2C" w:rsidRPr="00707218">
          <w:rPr>
            <w:rStyle w:val="a7"/>
            <w:sz w:val="24"/>
            <w:szCs w:val="24"/>
            <w:lang w:val="en-US"/>
          </w:rPr>
          <w:t>b</w:t>
        </w:r>
        <w:r w:rsidR="00702B2C" w:rsidRPr="00383D91">
          <w:rPr>
            <w:rStyle w:val="a7"/>
            <w:sz w:val="24"/>
            <w:szCs w:val="24"/>
          </w:rPr>
          <w:t>2</w:t>
        </w:r>
        <w:r w:rsidR="00702B2C" w:rsidRPr="00707218">
          <w:rPr>
            <w:rStyle w:val="a7"/>
            <w:sz w:val="24"/>
            <w:szCs w:val="24"/>
            <w:lang w:val="en-US"/>
          </w:rPr>
          <w:t>b</w:t>
        </w:r>
        <w:r w:rsidR="00702B2C" w:rsidRPr="00383D91">
          <w:rPr>
            <w:rStyle w:val="a7"/>
            <w:sz w:val="24"/>
            <w:szCs w:val="24"/>
          </w:rPr>
          <w:t>-</w:t>
        </w:r>
        <w:proofErr w:type="spellStart"/>
        <w:r w:rsidR="00702B2C" w:rsidRPr="00707218">
          <w:rPr>
            <w:rStyle w:val="a7"/>
            <w:sz w:val="24"/>
            <w:szCs w:val="24"/>
            <w:lang w:val="en-US"/>
          </w:rPr>
          <w:t>mrsk</w:t>
        </w:r>
        <w:proofErr w:type="spellEnd"/>
        <w:r w:rsidR="00702B2C" w:rsidRPr="00383D91">
          <w:rPr>
            <w:rStyle w:val="a7"/>
            <w:sz w:val="24"/>
            <w:szCs w:val="24"/>
          </w:rPr>
          <w:t>.</w:t>
        </w:r>
        <w:proofErr w:type="spellStart"/>
        <w:r w:rsidR="00702B2C" w:rsidRPr="00707218">
          <w:rPr>
            <w:rStyle w:val="a7"/>
            <w:sz w:val="24"/>
            <w:szCs w:val="24"/>
            <w:lang w:val="en-US"/>
          </w:rPr>
          <w:t>ru</w:t>
        </w:r>
        <w:proofErr w:type="spellEnd"/>
      </w:hyperlink>
      <w:r w:rsidR="00702B2C" w:rsidRPr="00383D91">
        <w:rPr>
          <w:rStyle w:val="a7"/>
        </w:rPr>
        <w:t xml:space="preserve"> </w:t>
      </w:r>
      <w:r w:rsidR="00702B2C" w:rsidRPr="00C5521C">
        <w:rPr>
          <w:sz w:val="24"/>
          <w:szCs w:val="24"/>
        </w:rPr>
        <w:t>(далее — ЭТП)</w:t>
      </w:r>
      <w:r w:rsidR="005B75A6" w:rsidRPr="00C5521C">
        <w:rPr>
          <w:sz w:val="24"/>
          <w:szCs w:val="24"/>
        </w:rPr>
        <w:t>.</w:t>
      </w:r>
      <w:bookmarkEnd w:id="14"/>
    </w:p>
    <w:p w:rsidR="00717F60" w:rsidRPr="00C5521C"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5521C">
        <w:rPr>
          <w:sz w:val="24"/>
          <w:szCs w:val="24"/>
        </w:rPr>
        <w:t>Заказчик</w:t>
      </w:r>
      <w:r w:rsidR="00702B2C" w:rsidRPr="00C5521C">
        <w:rPr>
          <w:sz w:val="24"/>
          <w:szCs w:val="24"/>
        </w:rPr>
        <w:t xml:space="preserve">: </w:t>
      </w:r>
      <w:r w:rsidRPr="00C5521C">
        <w:rPr>
          <w:sz w:val="24"/>
          <w:szCs w:val="24"/>
        </w:rPr>
        <w:t xml:space="preserve"> </w:t>
      </w:r>
      <w:r w:rsidR="00702B2C" w:rsidRPr="00C5521C">
        <w:rPr>
          <w:iCs/>
          <w:sz w:val="24"/>
          <w:szCs w:val="24"/>
        </w:rPr>
        <w:t>ПАО «МРСК Центра».</w:t>
      </w:r>
      <w:r w:rsidRPr="00C5521C">
        <w:rPr>
          <w:rStyle w:val="aa"/>
          <w:sz w:val="24"/>
          <w:szCs w:val="24"/>
        </w:rPr>
        <w:t xml:space="preserve"> </w:t>
      </w:r>
      <w:bookmarkEnd w:id="15"/>
    </w:p>
    <w:p w:rsidR="008C4223" w:rsidRPr="00C5521C" w:rsidRDefault="004B5EB3"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C5521C">
        <w:rPr>
          <w:sz w:val="24"/>
          <w:szCs w:val="24"/>
        </w:rPr>
        <w:t>Предмет З</w:t>
      </w:r>
      <w:r w:rsidR="00717F60" w:rsidRPr="00C5521C">
        <w:rPr>
          <w:sz w:val="24"/>
          <w:szCs w:val="24"/>
        </w:rPr>
        <w:t>апроса предложений</w:t>
      </w:r>
      <w:r w:rsidR="00702B2C" w:rsidRPr="00C5521C">
        <w:rPr>
          <w:sz w:val="24"/>
          <w:szCs w:val="24"/>
        </w:rPr>
        <w:t>:</w:t>
      </w:r>
      <w:bookmarkEnd w:id="16"/>
    </w:p>
    <w:p w:rsidR="00A40714" w:rsidRPr="00C5521C"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5521C">
        <w:rPr>
          <w:b/>
          <w:sz w:val="24"/>
          <w:szCs w:val="24"/>
          <w:u w:val="single"/>
        </w:rPr>
        <w:t>Лот №1:</w:t>
      </w:r>
      <w:r w:rsidR="00717F60" w:rsidRPr="00C5521C">
        <w:rPr>
          <w:sz w:val="24"/>
          <w:szCs w:val="24"/>
        </w:rPr>
        <w:t xml:space="preserve"> право заключения </w:t>
      </w:r>
      <w:r w:rsidR="00123C70" w:rsidRPr="00C5521C">
        <w:rPr>
          <w:sz w:val="24"/>
          <w:szCs w:val="24"/>
        </w:rPr>
        <w:t>Договор</w:t>
      </w:r>
      <w:r w:rsidR="0060663E" w:rsidRPr="00C5521C">
        <w:rPr>
          <w:sz w:val="24"/>
          <w:szCs w:val="24"/>
        </w:rPr>
        <w:t xml:space="preserve">а </w:t>
      </w:r>
      <w:r w:rsidR="00702B2C" w:rsidRPr="00C5521C">
        <w:rPr>
          <w:sz w:val="24"/>
          <w:szCs w:val="24"/>
        </w:rPr>
        <w:t xml:space="preserve">на поставку </w:t>
      </w:r>
      <w:r w:rsidR="00A871D2">
        <w:rPr>
          <w:snapToGrid w:val="0"/>
        </w:rPr>
        <w:t>противопожарного оборудования</w:t>
      </w:r>
      <w:r w:rsidR="00702B2C" w:rsidRPr="00C5521C">
        <w:rPr>
          <w:sz w:val="24"/>
          <w:szCs w:val="24"/>
        </w:rPr>
        <w:t xml:space="preserve"> для нужд ПАО «МРСК Центра» (филиал</w:t>
      </w:r>
      <w:r w:rsidR="0060663E" w:rsidRPr="00C5521C">
        <w:rPr>
          <w:sz w:val="24"/>
          <w:szCs w:val="24"/>
        </w:rPr>
        <w:t>а</w:t>
      </w:r>
      <w:r w:rsidR="00702B2C" w:rsidRPr="00C5521C">
        <w:rPr>
          <w:sz w:val="24"/>
          <w:szCs w:val="24"/>
        </w:rPr>
        <w:t xml:space="preserve"> «Воронежэнерго</w:t>
      </w:r>
      <w:r w:rsidR="00862664" w:rsidRPr="00C5521C">
        <w:rPr>
          <w:sz w:val="24"/>
          <w:szCs w:val="24"/>
        </w:rPr>
        <w:t>»</w:t>
      </w:r>
      <w:r w:rsidR="00702B2C" w:rsidRPr="00C5521C">
        <w:rPr>
          <w:sz w:val="24"/>
          <w:szCs w:val="24"/>
        </w:rPr>
        <w:t>)</w:t>
      </w:r>
      <w:bookmarkEnd w:id="17"/>
      <w:r w:rsidR="00702B2C" w:rsidRPr="00C5521C">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C5521C">
        <w:rPr>
          <w:sz w:val="24"/>
          <w:szCs w:val="24"/>
        </w:rPr>
        <w:t xml:space="preserve">Количество лотов: </w:t>
      </w:r>
      <w:r w:rsidRPr="00C5521C">
        <w:rPr>
          <w:b/>
          <w:sz w:val="24"/>
          <w:szCs w:val="24"/>
        </w:rPr>
        <w:t>1 (один)</w:t>
      </w:r>
      <w:r w:rsidRPr="00C5521C">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82A07">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7A2891" w:rsidRDefault="008D2928"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A871D2">
        <w:rPr>
          <w:sz w:val="24"/>
          <w:szCs w:val="24"/>
        </w:rPr>
        <w:t>1-2 квартал 2018г</w:t>
      </w:r>
      <w:r w:rsidR="0060663E">
        <w:rPr>
          <w:sz w:val="24"/>
          <w:szCs w:val="24"/>
        </w:rPr>
        <w:t>.</w:t>
      </w:r>
      <w:r w:rsidR="0060663E" w:rsidRPr="0060663E">
        <w:rPr>
          <w:sz w:val="24"/>
          <w:szCs w:val="24"/>
        </w:rPr>
        <w:t>;</w:t>
      </w:r>
      <w:bookmarkEnd w:id="19"/>
    </w:p>
    <w:p w:rsidR="008D2928" w:rsidRPr="00E50F70" w:rsidRDefault="002A47D1" w:rsidP="00F45E48">
      <w:pPr>
        <w:pStyle w:val="affffff0"/>
        <w:keepNext/>
        <w:widowControl w:val="0"/>
        <w:numPr>
          <w:ilvl w:val="2"/>
          <w:numId w:val="18"/>
        </w:numPr>
        <w:suppressAutoHyphens w:val="0"/>
        <w:autoSpaceDE w:val="0"/>
        <w:autoSpaceDN w:val="0"/>
        <w:adjustRightInd w:val="0"/>
        <w:spacing w:before="60" w:line="240" w:lineRule="auto"/>
        <w:ind w:left="567" w:firstLine="0"/>
        <w:jc w:val="left"/>
        <w:rPr>
          <w:iCs/>
          <w:sz w:val="24"/>
          <w:szCs w:val="24"/>
        </w:rPr>
      </w:pPr>
      <w:bookmarkStart w:id="20" w:name="_Ref440270651"/>
      <w:r w:rsidRPr="00E50F70">
        <w:rPr>
          <w:iCs/>
          <w:sz w:val="24"/>
          <w:szCs w:val="24"/>
        </w:rPr>
        <w:t xml:space="preserve">Отгрузочные реквизиты/базис поставки: </w:t>
      </w:r>
      <w:r w:rsidR="008D2928" w:rsidRPr="00E50F70">
        <w:rPr>
          <w:iCs/>
          <w:sz w:val="24"/>
          <w:szCs w:val="24"/>
        </w:rPr>
        <w:t xml:space="preserve">на условиях DDP (Согласно ИНКОТЕРМС </w:t>
      </w:r>
      <w:r w:rsidR="00DA1402" w:rsidRPr="00E50F70">
        <w:rPr>
          <w:iCs/>
          <w:sz w:val="24"/>
          <w:szCs w:val="24"/>
        </w:rPr>
        <w:t>2010</w:t>
      </w:r>
      <w:r w:rsidR="008D2928" w:rsidRPr="00E50F70">
        <w:rPr>
          <w:iCs/>
          <w:sz w:val="24"/>
          <w:szCs w:val="24"/>
        </w:rPr>
        <w:t>) по адрес</w:t>
      </w:r>
      <w:r w:rsidR="00E50F70">
        <w:rPr>
          <w:iCs/>
          <w:sz w:val="24"/>
          <w:szCs w:val="24"/>
        </w:rPr>
        <w:t>у</w:t>
      </w:r>
      <w:r w:rsidR="008D2928" w:rsidRPr="00E50F70">
        <w:rPr>
          <w:iCs/>
          <w:sz w:val="24"/>
          <w:szCs w:val="24"/>
        </w:rPr>
        <w:t xml:space="preserve"> филиал</w:t>
      </w:r>
      <w:r w:rsidR="00C5521C" w:rsidRPr="00E50F70">
        <w:rPr>
          <w:iCs/>
          <w:sz w:val="24"/>
          <w:szCs w:val="24"/>
        </w:rPr>
        <w:t>а</w:t>
      </w:r>
      <w:r w:rsidR="008D2928" w:rsidRPr="00E50F70">
        <w:rPr>
          <w:iCs/>
          <w:sz w:val="24"/>
          <w:szCs w:val="24"/>
        </w:rPr>
        <w:t xml:space="preserve"> ПАО «МРСК Центра</w:t>
      </w:r>
      <w:bookmarkEnd w:id="20"/>
      <w:r w:rsidR="00C5521C" w:rsidRPr="00E50F70">
        <w:rPr>
          <w:iCs/>
          <w:sz w:val="24"/>
          <w:szCs w:val="24"/>
        </w:rPr>
        <w:t xml:space="preserve"> -</w:t>
      </w:r>
      <w:r w:rsidR="007A2891" w:rsidRPr="00E50F70">
        <w:rPr>
          <w:iCs/>
          <w:sz w:val="24"/>
          <w:szCs w:val="24"/>
        </w:rPr>
        <w:t xml:space="preserve"> </w:t>
      </w:r>
      <w:r w:rsidR="008D2928" w:rsidRPr="00E50F70">
        <w:rPr>
          <w:iCs/>
          <w:sz w:val="24"/>
          <w:szCs w:val="24"/>
        </w:rPr>
        <w:t>«Воронежэнерго»</w:t>
      </w:r>
      <w:r w:rsidR="00E50F70" w:rsidRPr="00E50F70">
        <w:rPr>
          <w:iCs/>
          <w:sz w:val="24"/>
          <w:szCs w:val="24"/>
        </w:rPr>
        <w:t xml:space="preserve"> - </w:t>
      </w:r>
      <w:r w:rsidR="008D2928" w:rsidRPr="00E50F70">
        <w:rPr>
          <w:iCs/>
          <w:sz w:val="24"/>
          <w:szCs w:val="24"/>
        </w:rPr>
        <w:t>РФ, 394026, г. Воронеж, ул. 9 Января, 205 (Центральный склад);</w:t>
      </w:r>
    </w:p>
    <w:p w:rsidR="00717F60" w:rsidRPr="00382A07" w:rsidRDefault="0022360B"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7665EA">
        <w:rPr>
          <w:iCs/>
          <w:sz w:val="24"/>
          <w:szCs w:val="24"/>
        </w:rPr>
        <w:t>календарных</w:t>
      </w:r>
      <w:r w:rsidRPr="00382A07">
        <w:rPr>
          <w:iCs/>
          <w:sz w:val="24"/>
          <w:szCs w:val="24"/>
        </w:rPr>
        <w:t xml:space="preserve"> дней с момента  под</w:t>
      </w:r>
      <w:bookmarkStart w:id="22" w:name="_GoBack"/>
      <w:bookmarkEnd w:id="22"/>
      <w:r w:rsidRPr="00382A07">
        <w:rPr>
          <w:iCs/>
          <w:sz w:val="24"/>
          <w:szCs w:val="24"/>
        </w:rPr>
        <w:t>писания Сторонами накладной, предоставления счета-фактуры  и иных документов, предусмотренных договором</w:t>
      </w:r>
      <w:bookmarkEnd w:id="21"/>
      <w:r w:rsidR="007A2891" w:rsidRPr="007A2891">
        <w:rPr>
          <w:iCs/>
          <w:sz w:val="24"/>
          <w:szCs w:val="24"/>
        </w:rPr>
        <w:t>.</w:t>
      </w:r>
    </w:p>
    <w:p w:rsidR="00717F60" w:rsidRPr="00382A07"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A871D2">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A871D2">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 xml:space="preserve">апроса </w:t>
      </w:r>
      <w:r w:rsidR="00C05EF6" w:rsidRPr="00382A07">
        <w:rPr>
          <w:iCs/>
          <w:sz w:val="24"/>
          <w:szCs w:val="24"/>
        </w:rPr>
        <w:lastRenderedPageBreak/>
        <w:t>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A871D2">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A871D2">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A871D2" w:rsidRPr="00A871D2">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A871D2" w:rsidRPr="00A871D2">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A871D2" w:rsidRPr="00A871D2">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A871D2" w:rsidRPr="00A871D2">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A871D2" w:rsidRPr="00A871D2">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A871D2" w:rsidRPr="00A871D2">
        <w:rPr>
          <w:sz w:val="24"/>
          <w:szCs w:val="24"/>
        </w:rPr>
        <w:t>1.1.7</w:t>
      </w:r>
      <w:r w:rsidR="000D2D6A">
        <w:fldChar w:fldCharType="end"/>
      </w:r>
      <w:r w:rsidRPr="00382A07">
        <w:rPr>
          <w:sz w:val="24"/>
          <w:szCs w:val="24"/>
        </w:rPr>
        <w:t xml:space="preserve"> настоящей Документации.</w:t>
      </w:r>
    </w:p>
    <w:p w:rsidR="00EE0095" w:rsidRPr="0077090E" w:rsidRDefault="00EE0095"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77090E">
        <w:rPr>
          <w:sz w:val="24"/>
          <w:szCs w:val="24"/>
        </w:rPr>
        <w:t>В случае</w:t>
      </w:r>
      <w:proofErr w:type="gramStart"/>
      <w:r w:rsidRPr="0077090E">
        <w:rPr>
          <w:sz w:val="24"/>
          <w:szCs w:val="24"/>
        </w:rPr>
        <w:t>,</w:t>
      </w:r>
      <w:proofErr w:type="gramEnd"/>
      <w:r w:rsidRPr="0077090E">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A871D2" w:rsidRPr="00A871D2">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A871D2" w:rsidRPr="00A871D2">
        <w:rPr>
          <w:sz w:val="24"/>
          <w:szCs w:val="24"/>
        </w:rPr>
        <w:t>1.1.7</w:t>
      </w:r>
      <w:r w:rsidR="000D2D6A">
        <w:fldChar w:fldCharType="end"/>
      </w:r>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A871D2" w:rsidRPr="00A871D2">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lastRenderedPageBreak/>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A871D2" w:rsidRPr="00A871D2">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A871D2" w:rsidRPr="00A871D2">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A871D2" w:rsidRPr="00A871D2">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w:t>
      </w:r>
      <w:r w:rsidR="0099066F" w:rsidRPr="00382A07">
        <w:rPr>
          <w:sz w:val="24"/>
          <w:szCs w:val="24"/>
        </w:rPr>
        <w:lastRenderedPageBreak/>
        <w:t>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A871D2" w:rsidRPr="00A871D2">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A871D2" w:rsidRPr="00A871D2">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w:t>
      </w:r>
      <w:r w:rsidRPr="00382A07">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A871D2" w:rsidRPr="00A871D2">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A871D2" w:rsidRPr="00A871D2">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A871D2" w:rsidRPr="00A871D2">
        <w:rPr>
          <w:b w:val="0"/>
          <w:szCs w:val="24"/>
        </w:rPr>
        <w:t>3.3</w:t>
      </w:r>
      <w:r w:rsidR="000D2D6A">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A871D2" w:rsidRPr="00A871D2">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A871D2" w:rsidRPr="00A871D2">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A871D2" w:rsidRPr="00A871D2">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A871D2" w:rsidRPr="00A871D2">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A871D2" w:rsidRPr="00A871D2">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lastRenderedPageBreak/>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A871D2" w:rsidRPr="00A871D2">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A871D2" w:rsidRPr="00A871D2">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A871D2">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A871D2" w:rsidRPr="00A871D2">
        <w:rPr>
          <w:b w:val="0"/>
        </w:rPr>
        <w:t>5.5</w:t>
      </w:r>
      <w:r w:rsidR="000D2D6A">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A871D2" w:rsidRPr="00A871D2">
        <w:rPr>
          <w:b w:val="0"/>
        </w:rPr>
        <w:t>2.2.3</w:t>
      </w:r>
      <w:r w:rsidR="000D2D6A">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A871D2">
        <w:rPr>
          <w:b w:val="0"/>
        </w:rPr>
        <w:t>2.3.3</w:t>
      </w:r>
      <w:r w:rsidR="006B2E6B">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A871D2" w:rsidRPr="00A871D2">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A871D2" w:rsidRPr="00A871D2">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A871D2" w:rsidRPr="00A871D2">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A871D2" w:rsidRPr="00A871D2">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A871D2">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A871D2" w:rsidRPr="00A871D2">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A871D2">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A871D2">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A871D2">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A871D2" w:rsidRPr="00A871D2">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A871D2" w:rsidRPr="00A871D2">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A871D2" w:rsidRPr="00A871D2">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A871D2" w:rsidRPr="00A871D2">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A871D2" w:rsidRPr="00A871D2">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A871D2" w:rsidRPr="00A871D2">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A871D2" w:rsidRPr="00A871D2">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A871D2" w:rsidRPr="00A871D2">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A871D2" w:rsidRPr="00A871D2">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A871D2" w:rsidRPr="00A871D2">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A871D2" w:rsidRPr="00A871D2">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A871D2" w:rsidRPr="00A871D2">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A871D2" w:rsidRPr="00A871D2">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A871D2" w:rsidRPr="00A871D2">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A871D2" w:rsidRPr="00A871D2">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A871D2" w:rsidRPr="00A871D2">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A871D2" w:rsidRPr="00A871D2">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sidR="00A871D2">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A871D2" w:rsidRPr="00A871D2">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A871D2" w:rsidRPr="00A871D2">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A871D2" w:rsidRPr="00A871D2">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A871D2" w:rsidRPr="00A871D2">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A871D2" w:rsidRPr="00A871D2">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A871D2" w:rsidRPr="00A871D2">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A871D2" w:rsidRPr="00A871D2">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A871D2" w:rsidRPr="00A871D2">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A871D2" w:rsidRPr="00A871D2">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A871D2">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A871D2" w:rsidRPr="00A871D2">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A871D2" w:rsidRPr="00A871D2">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A871D2" w:rsidRPr="00A871D2">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A871D2" w:rsidRPr="00A871D2">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A871D2" w:rsidRPr="00A871D2">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A871D2" w:rsidRPr="00A871D2">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A871D2" w:rsidRPr="00A871D2">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A871D2" w:rsidRPr="00A871D2">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A871D2" w:rsidRPr="00A871D2">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A871D2" w:rsidRPr="00A871D2">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A871D2" w:rsidRPr="00A871D2">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A871D2" w:rsidRPr="00A871D2">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A871D2" w:rsidRPr="00A871D2">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3"/>
    </w:p>
    <w:p w:rsidR="00717F60" w:rsidRPr="00E50F70"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E50F70">
        <w:rPr>
          <w:b/>
          <w:bCs w:val="0"/>
          <w:sz w:val="24"/>
          <w:szCs w:val="24"/>
          <w:u w:val="single"/>
        </w:rPr>
        <w:t>По Лоту №1:</w:t>
      </w:r>
      <w:r w:rsidR="00717F60" w:rsidRPr="00E50F70">
        <w:rPr>
          <w:bCs w:val="0"/>
          <w:sz w:val="24"/>
          <w:szCs w:val="24"/>
        </w:rPr>
        <w:t xml:space="preserve"> </w:t>
      </w:r>
      <w:r w:rsidR="00EA4B3E" w:rsidRPr="00EA4B3E">
        <w:rPr>
          <w:b/>
          <w:sz w:val="24"/>
          <w:szCs w:val="24"/>
        </w:rPr>
        <w:t>1 016 627,00</w:t>
      </w:r>
      <w:r w:rsidR="00EA4B3E" w:rsidRPr="00EA4B3E">
        <w:rPr>
          <w:sz w:val="24"/>
          <w:szCs w:val="24"/>
        </w:rPr>
        <w:t xml:space="preserve"> (Один миллион шестнадцать тысяч шестьсот двадцать семь) рублей 00 копеек РФ, без учета НДС; НДС составляет </w:t>
      </w:r>
      <w:r w:rsidR="00EA4B3E" w:rsidRPr="00EA4B3E">
        <w:rPr>
          <w:b/>
          <w:sz w:val="24"/>
          <w:szCs w:val="24"/>
        </w:rPr>
        <w:t>182 992,86</w:t>
      </w:r>
      <w:r w:rsidR="00EA4B3E" w:rsidRPr="00EA4B3E">
        <w:rPr>
          <w:sz w:val="24"/>
          <w:szCs w:val="24"/>
        </w:rPr>
        <w:t xml:space="preserve"> (Сто восемьдесят две тысячи девятьсот девяносто два) рубля 86 копеек РФ; </w:t>
      </w:r>
      <w:r w:rsidR="00EA4B3E" w:rsidRPr="00EA4B3E">
        <w:rPr>
          <w:b/>
          <w:sz w:val="24"/>
          <w:szCs w:val="24"/>
        </w:rPr>
        <w:t xml:space="preserve">1 199 619,86 </w:t>
      </w:r>
      <w:r w:rsidR="00EA4B3E" w:rsidRPr="00EA4B3E">
        <w:rPr>
          <w:sz w:val="24"/>
          <w:szCs w:val="24"/>
        </w:rPr>
        <w:t>(Один миллион сто девяносто девять тысяч шестьсот девятнадцать) рублей 86 копеек РФ, с учетом НДС</w:t>
      </w:r>
      <w:r w:rsidR="0060663E" w:rsidRPr="00EA4B3E">
        <w:rPr>
          <w:rFonts w:eastAsia="Calibri"/>
          <w:sz w:val="24"/>
          <w:szCs w:val="24"/>
          <w:lang w:eastAsia="en-US"/>
        </w:rPr>
        <w:t>.</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A871D2" w:rsidRPr="00A871D2">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A871D2" w:rsidRPr="00A871D2">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A871D2" w:rsidRPr="00A871D2">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A871D2" w:rsidRPr="00A871D2">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77090E">
        <w:rPr>
          <w:bCs w:val="0"/>
          <w:sz w:val="24"/>
          <w:szCs w:val="24"/>
        </w:rPr>
        <w:t xml:space="preserve">Требования к </w:t>
      </w:r>
      <w:r w:rsidR="009C744E" w:rsidRPr="0077090E">
        <w:rPr>
          <w:bCs w:val="0"/>
          <w:sz w:val="24"/>
          <w:szCs w:val="24"/>
        </w:rPr>
        <w:t>Участник</w:t>
      </w:r>
      <w:r w:rsidRPr="0077090E">
        <w:rPr>
          <w:bCs w:val="0"/>
          <w:sz w:val="24"/>
          <w:szCs w:val="24"/>
        </w:rPr>
        <w:t>ам</w:t>
      </w:r>
      <w:bookmarkEnd w:id="398"/>
      <w:r w:rsidRPr="0077090E">
        <w:rPr>
          <w:bCs w:val="0"/>
          <w:sz w:val="24"/>
          <w:szCs w:val="24"/>
        </w:rPr>
        <w:t>:</w:t>
      </w:r>
      <w:bookmarkStart w:id="401" w:name="_Ref306004833"/>
      <w:bookmarkEnd w:id="399"/>
      <w:r w:rsidR="000F4365" w:rsidRPr="0077090E">
        <w:rPr>
          <w:bCs w:val="0"/>
          <w:sz w:val="24"/>
          <w:szCs w:val="24"/>
        </w:rPr>
        <w:t xml:space="preserve"> у</w:t>
      </w:r>
      <w:r w:rsidRPr="0077090E">
        <w:rPr>
          <w:bCs w:val="0"/>
          <w:sz w:val="24"/>
          <w:szCs w:val="24"/>
        </w:rPr>
        <w:t xml:space="preserve">частвовать в процедуре </w:t>
      </w:r>
      <w:r w:rsidR="009C744E" w:rsidRPr="0077090E">
        <w:rPr>
          <w:bCs w:val="0"/>
          <w:sz w:val="24"/>
          <w:szCs w:val="24"/>
        </w:rPr>
        <w:t>З</w:t>
      </w:r>
      <w:r w:rsidRPr="0077090E">
        <w:rPr>
          <w:bCs w:val="0"/>
          <w:sz w:val="24"/>
          <w:szCs w:val="24"/>
        </w:rPr>
        <w:t xml:space="preserve">апроса предложений может любое юридическое, физическое лицо </w:t>
      </w:r>
      <w:r w:rsidR="00E71628" w:rsidRPr="0077090E">
        <w:rPr>
          <w:bCs w:val="0"/>
          <w:sz w:val="24"/>
          <w:szCs w:val="24"/>
        </w:rPr>
        <w:t>(в т.</w:t>
      </w:r>
      <w:r w:rsidR="003129D4" w:rsidRPr="0077090E">
        <w:rPr>
          <w:bCs w:val="0"/>
          <w:sz w:val="24"/>
          <w:szCs w:val="24"/>
        </w:rPr>
        <w:t xml:space="preserve"> </w:t>
      </w:r>
      <w:r w:rsidR="00E71628" w:rsidRPr="0077090E">
        <w:rPr>
          <w:bCs w:val="0"/>
          <w:sz w:val="24"/>
          <w:szCs w:val="24"/>
        </w:rPr>
        <w:t xml:space="preserve">ч. </w:t>
      </w:r>
      <w:r w:rsidRPr="0077090E">
        <w:rPr>
          <w:bCs w:val="0"/>
          <w:sz w:val="24"/>
          <w:szCs w:val="24"/>
        </w:rPr>
        <w:t>индивидуальный предприниматель</w:t>
      </w:r>
      <w:r w:rsidR="00E71628" w:rsidRPr="0077090E">
        <w:rPr>
          <w:bCs w:val="0"/>
          <w:sz w:val="24"/>
          <w:szCs w:val="24"/>
        </w:rPr>
        <w:t>)</w:t>
      </w:r>
      <w:r w:rsidR="0077090E" w:rsidRPr="0077090E">
        <w:rPr>
          <w:bCs w:val="0"/>
          <w:sz w:val="24"/>
          <w:szCs w:val="24"/>
        </w:rPr>
        <w:t>,</w:t>
      </w:r>
      <w:r w:rsidR="0077090E" w:rsidRPr="0077090E">
        <w:rPr>
          <w:sz w:val="24"/>
          <w:szCs w:val="24"/>
        </w:rPr>
        <w:t xml:space="preserve"> </w:t>
      </w:r>
      <w:r w:rsidR="0077090E" w:rsidRPr="0077090E">
        <w:rPr>
          <w:sz w:val="24"/>
          <w:szCs w:val="24"/>
        </w:rPr>
        <w:lastRenderedPageBreak/>
        <w:t>являющееся субъектом малого и среднего предпринимательства</w:t>
      </w:r>
      <w:r w:rsidRPr="0077090E">
        <w:rPr>
          <w:bCs w:val="0"/>
          <w:sz w:val="24"/>
          <w:szCs w:val="24"/>
        </w:rPr>
        <w:t xml:space="preserve">. </w:t>
      </w:r>
      <w:r w:rsidR="003F330D" w:rsidRPr="0077090E">
        <w:rPr>
          <w:bCs w:val="0"/>
          <w:sz w:val="24"/>
          <w:szCs w:val="24"/>
        </w:rPr>
        <w:t xml:space="preserve">Привлечение </w:t>
      </w:r>
      <w:proofErr w:type="spellStart"/>
      <w:r w:rsidR="003F330D" w:rsidRPr="0077090E">
        <w:rPr>
          <w:bCs w:val="0"/>
          <w:sz w:val="24"/>
          <w:szCs w:val="24"/>
        </w:rPr>
        <w:t>со</w:t>
      </w:r>
      <w:r w:rsidR="00036006" w:rsidRPr="0077090E">
        <w:rPr>
          <w:bCs w:val="0"/>
          <w:sz w:val="24"/>
          <w:szCs w:val="24"/>
        </w:rPr>
        <w:t>поставщиков</w:t>
      </w:r>
      <w:proofErr w:type="spellEnd"/>
      <w:r w:rsidR="00036006" w:rsidRPr="0077090E">
        <w:rPr>
          <w:bCs w:val="0"/>
          <w:sz w:val="24"/>
          <w:szCs w:val="24"/>
        </w:rPr>
        <w:t xml:space="preserve"> в соответствии с пунктом </w:t>
      </w:r>
      <w:r w:rsidR="000D2D6A" w:rsidRPr="0077090E">
        <w:rPr>
          <w:sz w:val="24"/>
          <w:szCs w:val="24"/>
        </w:rPr>
        <w:fldChar w:fldCharType="begin"/>
      </w:r>
      <w:r w:rsidR="000D2D6A" w:rsidRPr="0077090E">
        <w:rPr>
          <w:sz w:val="24"/>
          <w:szCs w:val="24"/>
        </w:rPr>
        <w:instrText xml:space="preserve"> REF _Ref440271628 \r \h  \* MERGEFORMAT </w:instrText>
      </w:r>
      <w:r w:rsidR="000D2D6A" w:rsidRPr="0077090E">
        <w:rPr>
          <w:sz w:val="24"/>
          <w:szCs w:val="24"/>
        </w:rPr>
      </w:r>
      <w:r w:rsidR="000D2D6A" w:rsidRPr="0077090E">
        <w:rPr>
          <w:sz w:val="24"/>
          <w:szCs w:val="24"/>
        </w:rPr>
        <w:fldChar w:fldCharType="separate"/>
      </w:r>
      <w:r w:rsidR="00A871D2" w:rsidRPr="00A871D2">
        <w:rPr>
          <w:bCs w:val="0"/>
          <w:sz w:val="24"/>
          <w:szCs w:val="24"/>
        </w:rPr>
        <w:t>3.3.9</w:t>
      </w:r>
      <w:r w:rsidR="000D2D6A" w:rsidRPr="0077090E">
        <w:rPr>
          <w:sz w:val="24"/>
          <w:szCs w:val="24"/>
        </w:rPr>
        <w:fldChar w:fldCharType="end"/>
      </w:r>
      <w:r w:rsidR="00036006" w:rsidRPr="0077090E">
        <w:rPr>
          <w:bCs w:val="0"/>
          <w:sz w:val="24"/>
          <w:szCs w:val="24"/>
        </w:rPr>
        <w:t xml:space="preserve"> не допускается. </w:t>
      </w:r>
      <w:proofErr w:type="gramStart"/>
      <w:r w:rsidRPr="0077090E">
        <w:rPr>
          <w:bCs w:val="0"/>
          <w:sz w:val="24"/>
          <w:szCs w:val="24"/>
        </w:rPr>
        <w:t xml:space="preserve">Дополнительные требования к коллективным </w:t>
      </w:r>
      <w:r w:rsidR="009C744E" w:rsidRPr="0077090E">
        <w:rPr>
          <w:bCs w:val="0"/>
          <w:sz w:val="24"/>
          <w:szCs w:val="24"/>
        </w:rPr>
        <w:t>У</w:t>
      </w:r>
      <w:r w:rsidRPr="0077090E">
        <w:rPr>
          <w:bCs w:val="0"/>
          <w:sz w:val="24"/>
          <w:szCs w:val="24"/>
        </w:rPr>
        <w:t>частникам и порядку подтверждения</w:t>
      </w:r>
      <w:r w:rsidRPr="00382A07">
        <w:rPr>
          <w:bCs w:val="0"/>
          <w:sz w:val="24"/>
          <w:szCs w:val="24"/>
        </w:rPr>
        <w:t xml:space="preserve">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A871D2" w:rsidRPr="00A871D2">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77090E" w:rsidRDefault="00DA1402" w:rsidP="00E56A22">
      <w:pPr>
        <w:widowControl w:val="0"/>
        <w:suppressAutoHyphens w:val="0"/>
        <w:spacing w:line="264" w:lineRule="auto"/>
        <w:ind w:left="567" w:firstLine="0"/>
        <w:rPr>
          <w:sz w:val="24"/>
          <w:szCs w:val="24"/>
          <w:lang w:eastAsia="ru-RU"/>
        </w:rPr>
      </w:pPr>
      <w:bookmarkStart w:id="406"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xml:space="preserve">, с </w:t>
      </w:r>
      <w:r w:rsidRPr="00382A07">
        <w:rPr>
          <w:sz w:val="24"/>
          <w:szCs w:val="24"/>
        </w:rPr>
        <w:lastRenderedPageBreak/>
        <w:t>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w:t>
      </w:r>
      <w:r w:rsidRPr="00382A07">
        <w:rPr>
          <w:sz w:val="24"/>
          <w:szCs w:val="24"/>
          <w:lang w:eastAsia="ru-RU"/>
        </w:rPr>
        <w:t xml:space="preserve">учредительный договор), подтверждающие факт </w:t>
      </w:r>
      <w:proofErr w:type="spellStart"/>
      <w:r w:rsidRPr="00382A07">
        <w:rPr>
          <w:sz w:val="24"/>
          <w:szCs w:val="24"/>
          <w:lang w:eastAsia="ru-RU"/>
        </w:rPr>
        <w:t>аффилированности</w:t>
      </w:r>
      <w:proofErr w:type="spellEnd"/>
      <w:r w:rsidRPr="00382A07">
        <w:rPr>
          <w:sz w:val="24"/>
          <w:szCs w:val="24"/>
          <w:lang w:eastAsia="ru-RU"/>
        </w:rPr>
        <w:t xml:space="preserve"> предприятий.</w:t>
      </w:r>
    </w:p>
    <w:p w:rsidR="0077090E" w:rsidRPr="0077090E" w:rsidRDefault="0077090E" w:rsidP="0077090E">
      <w:pPr>
        <w:suppressAutoHyphens w:val="0"/>
        <w:spacing w:line="264" w:lineRule="auto"/>
        <w:ind w:left="426" w:firstLine="0"/>
        <w:rPr>
          <w:sz w:val="24"/>
          <w:szCs w:val="24"/>
          <w:lang w:eastAsia="ru-RU"/>
        </w:rPr>
      </w:pPr>
      <w:r>
        <w:rPr>
          <w:sz w:val="24"/>
          <w:szCs w:val="24"/>
          <w:lang w:eastAsia="ru-RU"/>
        </w:rPr>
        <w:t>е</w:t>
      </w:r>
      <w:r w:rsidRPr="0077090E">
        <w:rPr>
          <w:sz w:val="24"/>
          <w:szCs w:val="24"/>
          <w:lang w:eastAsia="ru-RU"/>
        </w:rPr>
        <w:t>) 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w:t>
      </w:r>
      <w:r>
        <w:rPr>
          <w:sz w:val="24"/>
          <w:szCs w:val="24"/>
          <w:lang w:eastAsia="ru-RU"/>
        </w:rPr>
        <w:t>ерации».</w:t>
      </w:r>
    </w:p>
    <w:p w:rsidR="0077090E" w:rsidRPr="0077090E" w:rsidRDefault="0077090E" w:rsidP="00E56A22">
      <w:pPr>
        <w:widowControl w:val="0"/>
        <w:suppressAutoHyphens w:val="0"/>
        <w:spacing w:line="264" w:lineRule="auto"/>
        <w:ind w:left="567" w:firstLine="0"/>
        <w:rPr>
          <w:sz w:val="24"/>
          <w:szCs w:val="24"/>
        </w:rPr>
      </w:pP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A871D2" w:rsidRPr="00A871D2">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A871D2" w:rsidRPr="00A871D2">
        <w:rPr>
          <w:sz w:val="24"/>
          <w:szCs w:val="24"/>
        </w:rPr>
        <w:t>3.3.8.2</w:t>
      </w:r>
      <w:r w:rsidR="000D2D6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A871D2" w:rsidRPr="00A871D2">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lastRenderedPageBreak/>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A871D2" w:rsidRPr="00A871D2">
        <w:rPr>
          <w:sz w:val="24"/>
          <w:szCs w:val="24"/>
        </w:rPr>
        <w:t>5.1.3</w:t>
      </w:r>
      <w:r w:rsidR="000D2D6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A871D2" w:rsidRPr="00A871D2">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A871D2" w:rsidRPr="00A871D2">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lastRenderedPageBreak/>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A871D2" w:rsidRPr="00A871D2">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sidR="00A871D2">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A871D2" w:rsidRPr="00A871D2">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A871D2" w:rsidRPr="00A871D2">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6305A1">
        <w:rPr>
          <w:sz w:val="24"/>
          <w:szCs w:val="24"/>
        </w:rPr>
        <w:t xml:space="preserve">Соглашение о неустойке </w:t>
      </w:r>
      <w:r w:rsidR="00A154B7" w:rsidRPr="006305A1">
        <w:rPr>
          <w:bCs w:val="0"/>
          <w:sz w:val="24"/>
          <w:szCs w:val="24"/>
        </w:rPr>
        <w:t xml:space="preserve">по форме и в соответствии с инструкциями, </w:t>
      </w:r>
      <w:r w:rsidR="00A154B7" w:rsidRPr="006305A1">
        <w:rPr>
          <w:bCs w:val="0"/>
          <w:sz w:val="24"/>
          <w:szCs w:val="24"/>
        </w:rPr>
        <w:lastRenderedPageBreak/>
        <w:t>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A871D2" w:rsidRPr="00A871D2">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A871D2" w:rsidRPr="00A871D2">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xml:space="preserve">, подтверждающая </w:t>
      </w:r>
      <w:r w:rsidRPr="00382A07">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A871D2" w:rsidRPr="00A871D2">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lastRenderedPageBreak/>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A871D2" w:rsidRPr="00A871D2">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A871D2" w:rsidRPr="00A871D2">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A871D2">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lastRenderedPageBreak/>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A871D2" w:rsidRPr="00A871D2">
        <w:rPr>
          <w:bCs w:val="0"/>
          <w:sz w:val="24"/>
          <w:szCs w:val="24"/>
          <w:lang w:val="en-US"/>
        </w:rPr>
        <w:t>a</w:t>
      </w:r>
      <w:r w:rsidR="00A871D2" w:rsidRPr="00A871D2">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A871D2" w:rsidRPr="00A871D2">
        <w:rPr>
          <w:bCs w:val="0"/>
          <w:sz w:val="24"/>
          <w:szCs w:val="24"/>
          <w:lang w:val="en-US"/>
        </w:rPr>
        <w:t>g</w:t>
      </w:r>
      <w:r w:rsidR="00A871D2" w:rsidRPr="00A871D2">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A871D2" w:rsidRPr="00A871D2">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A871D2" w:rsidRPr="00A871D2">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A871D2" w:rsidRPr="00A871D2">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A871D2" w:rsidRPr="00A871D2">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A871D2" w:rsidRPr="00A871D2">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A871D2" w:rsidRPr="00A871D2">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A871D2" w:rsidRPr="00A871D2">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lastRenderedPageBreak/>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A871D2" w:rsidRPr="00A871D2">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A871D2" w:rsidRPr="00A871D2">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на сумму </w:t>
      </w:r>
      <w:r w:rsidR="0060663E" w:rsidRPr="0056389B">
        <w:rPr>
          <w:bCs w:val="0"/>
          <w:sz w:val="24"/>
          <w:szCs w:val="24"/>
        </w:rPr>
        <w:t xml:space="preserve">2% </w:t>
      </w:r>
      <w:r w:rsidR="00932C0A" w:rsidRPr="00DB5A15">
        <w:rPr>
          <w:bCs w:val="0"/>
          <w:sz w:val="24"/>
          <w:szCs w:val="24"/>
        </w:rPr>
        <w:t xml:space="preserve">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A871D2" w:rsidRPr="00A871D2">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A871D2" w:rsidRPr="00A871D2">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A871D2" w:rsidRPr="00A871D2">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A871D2" w:rsidRPr="00A871D2">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A871D2" w:rsidRPr="00A871D2">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A871D2">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A871D2">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A871D2" w:rsidRPr="00A871D2">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w:t>
      </w:r>
      <w:bookmarkEnd w:id="499"/>
      <w:r w:rsidR="0060663E" w:rsidRPr="00CA44AD">
        <w:rPr>
          <w:sz w:val="24"/>
          <w:szCs w:val="24"/>
        </w:rPr>
        <w:t xml:space="preserve">в размере </w:t>
      </w:r>
      <w:r w:rsidR="0060663E">
        <w:rPr>
          <w:sz w:val="24"/>
          <w:szCs w:val="24"/>
        </w:rPr>
        <w:t>2</w:t>
      </w:r>
      <w:r w:rsidR="0060663E" w:rsidRPr="00CA44AD">
        <w:rPr>
          <w:sz w:val="24"/>
          <w:szCs w:val="24"/>
        </w:rPr>
        <w:t xml:space="preserve">% </w:t>
      </w:r>
      <w:r w:rsidR="000A7A8E" w:rsidRPr="00CA44AD">
        <w:rPr>
          <w:sz w:val="24"/>
          <w:szCs w:val="24"/>
        </w:rPr>
        <w:t>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A871D2" w:rsidRPr="00A871D2">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A871D2" w:rsidRPr="00A871D2">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A871D2" w:rsidRPr="00A871D2">
        <w:rPr>
          <w:sz w:val="24"/>
          <w:szCs w:val="24"/>
        </w:rPr>
        <w:t>3.4.1.3</w:t>
      </w:r>
      <w:r w:rsidR="000D2D6A">
        <w:fldChar w:fldCharType="end"/>
      </w:r>
      <w:r w:rsidRPr="00382A07">
        <w:rPr>
          <w:sz w:val="24"/>
          <w:szCs w:val="24"/>
        </w:rPr>
        <w:t xml:space="preserve"> настоящей Документации, по адресу: </w:t>
      </w:r>
      <w:r w:rsidR="0060663E" w:rsidRPr="00C24ECF">
        <w:rPr>
          <w:sz w:val="24"/>
          <w:szCs w:val="24"/>
        </w:rPr>
        <w:t xml:space="preserve">РФ, </w:t>
      </w:r>
      <w:r w:rsidR="0060663E" w:rsidRPr="00C24ECF">
        <w:rPr>
          <w:iCs/>
          <w:sz w:val="24"/>
          <w:szCs w:val="24"/>
        </w:rPr>
        <w:t xml:space="preserve">394033, г. Воронеж, ул. </w:t>
      </w:r>
      <w:proofErr w:type="spellStart"/>
      <w:r w:rsidR="0060663E" w:rsidRPr="00C24ECF">
        <w:rPr>
          <w:iCs/>
          <w:sz w:val="24"/>
          <w:szCs w:val="24"/>
        </w:rPr>
        <w:t>Арзамасская</w:t>
      </w:r>
      <w:proofErr w:type="spellEnd"/>
      <w:r w:rsidR="0060663E" w:rsidRPr="00C24ECF">
        <w:rPr>
          <w:iCs/>
          <w:sz w:val="24"/>
          <w:szCs w:val="24"/>
        </w:rPr>
        <w:t>, д. 2</w:t>
      </w:r>
      <w:r w:rsidR="0060663E" w:rsidRPr="00C24ECF">
        <w:rPr>
          <w:sz w:val="24"/>
          <w:szCs w:val="24"/>
        </w:rPr>
        <w:t xml:space="preserve">, </w:t>
      </w:r>
      <w:proofErr w:type="spellStart"/>
      <w:r w:rsidR="0060663E" w:rsidRPr="00C24ECF">
        <w:rPr>
          <w:sz w:val="24"/>
          <w:szCs w:val="24"/>
        </w:rPr>
        <w:t>каб</w:t>
      </w:r>
      <w:proofErr w:type="spellEnd"/>
      <w:r w:rsidR="0060663E" w:rsidRPr="00C24ECF">
        <w:rPr>
          <w:sz w:val="24"/>
          <w:szCs w:val="24"/>
        </w:rPr>
        <w:t xml:space="preserve">. №112, исполнительный сотрудник – Зайцева Александра Анатольевна, контактный телефон (473) </w:t>
      </w:r>
      <w:r w:rsidR="0060663E">
        <w:rPr>
          <w:sz w:val="24"/>
          <w:szCs w:val="24"/>
        </w:rPr>
        <w:t>257</w:t>
      </w:r>
      <w:r w:rsidR="0060663E" w:rsidRPr="00C24ECF">
        <w:rPr>
          <w:sz w:val="24"/>
          <w:szCs w:val="24"/>
        </w:rPr>
        <w:t>-</w:t>
      </w:r>
      <w:r w:rsidR="0060663E">
        <w:rPr>
          <w:sz w:val="24"/>
          <w:szCs w:val="24"/>
        </w:rPr>
        <w:t>94</w:t>
      </w:r>
      <w:r w:rsidR="0060663E" w:rsidRPr="00C24ECF">
        <w:rPr>
          <w:sz w:val="24"/>
          <w:szCs w:val="24"/>
        </w:rPr>
        <w:t>-66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A871D2" w:rsidRPr="00A871D2">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A871D2" w:rsidRPr="00A871D2">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A871D2" w:rsidRPr="00A871D2">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A871D2" w:rsidRPr="00A871D2">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A871D2" w:rsidRPr="00A871D2">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A871D2" w:rsidRPr="00A871D2">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60663E"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60663E">
        <w:rPr>
          <w:rFonts w:eastAsia="Calibri"/>
          <w:szCs w:val="24"/>
          <w:lang w:eastAsia="en-US"/>
        </w:rPr>
        <w:t>73</w:t>
      </w:r>
      <w:r w:rsidR="0060663E" w:rsidRPr="009D331F">
        <w:rPr>
          <w:rFonts w:eastAsia="Calibri"/>
          <w:szCs w:val="24"/>
          <w:lang w:eastAsia="en-US"/>
        </w:rPr>
        <w:t xml:space="preserve">) </w:t>
      </w:r>
      <w:r w:rsidR="0060663E">
        <w:rPr>
          <w:rFonts w:eastAsia="Calibri"/>
          <w:szCs w:val="24"/>
          <w:lang w:eastAsia="en-US"/>
        </w:rPr>
        <w:t>257</w:t>
      </w:r>
      <w:r w:rsidR="0060663E" w:rsidRPr="009D331F">
        <w:rPr>
          <w:rFonts w:eastAsia="Calibri"/>
          <w:szCs w:val="24"/>
          <w:lang w:eastAsia="en-US"/>
        </w:rPr>
        <w:t>-</w:t>
      </w:r>
      <w:r w:rsidR="0060663E">
        <w:rPr>
          <w:rFonts w:eastAsia="Calibri"/>
          <w:szCs w:val="24"/>
          <w:lang w:eastAsia="en-US"/>
        </w:rPr>
        <w:t>94</w:t>
      </w:r>
      <w:r w:rsidR="0060663E" w:rsidRPr="009D331F">
        <w:rPr>
          <w:rFonts w:eastAsia="Calibri"/>
          <w:szCs w:val="24"/>
          <w:lang w:eastAsia="en-US"/>
        </w:rPr>
        <w:t>-</w:t>
      </w:r>
      <w:r w:rsidR="0060663E">
        <w:rPr>
          <w:rFonts w:eastAsia="Calibri"/>
          <w:szCs w:val="24"/>
          <w:lang w:eastAsia="en-US"/>
        </w:rPr>
        <w:t>66</w:t>
      </w:r>
      <w:r w:rsidR="0060663E" w:rsidRPr="009D331F">
        <w:rPr>
          <w:rFonts w:eastAsia="Calibri"/>
          <w:szCs w:val="24"/>
          <w:lang w:eastAsia="en-US"/>
        </w:rPr>
        <w:t>, адрес</w:t>
      </w:r>
      <w:proofErr w:type="gramEnd"/>
      <w:r w:rsidR="0060663E" w:rsidRPr="009D331F">
        <w:rPr>
          <w:rFonts w:eastAsia="Calibri"/>
          <w:szCs w:val="24"/>
          <w:lang w:eastAsia="en-US"/>
        </w:rPr>
        <w:t xml:space="preserve"> электронной почты: </w:t>
      </w:r>
      <w:hyperlink r:id="rId36" w:history="1">
        <w:r w:rsidR="0060663E" w:rsidRPr="009D331F">
          <w:rPr>
            <w:rStyle w:val="a7"/>
            <w:rFonts w:eastAsia="Calibri"/>
            <w:lang w:val="en-US" w:eastAsia="en-US"/>
          </w:rPr>
          <w:t>Zaitseva</w:t>
        </w:r>
        <w:r w:rsidR="0060663E" w:rsidRPr="009D331F">
          <w:rPr>
            <w:rStyle w:val="a7"/>
            <w:rFonts w:eastAsia="Calibri"/>
            <w:lang w:eastAsia="en-US"/>
          </w:rPr>
          <w:t>.</w:t>
        </w:r>
        <w:r w:rsidR="0060663E" w:rsidRPr="009D331F">
          <w:rPr>
            <w:rStyle w:val="a7"/>
            <w:rFonts w:eastAsia="Calibri"/>
            <w:lang w:val="en-US" w:eastAsia="en-US"/>
          </w:rPr>
          <w:t>AA</w:t>
        </w:r>
        <w:r w:rsidR="0060663E" w:rsidRPr="009D331F">
          <w:rPr>
            <w:rStyle w:val="a7"/>
            <w:rFonts w:eastAsia="Calibri"/>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A871D2" w:rsidRPr="00A871D2">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4"/>
    </w:p>
    <w:p w:rsidR="0060663E" w:rsidRPr="00B80211" w:rsidRDefault="0060663E" w:rsidP="00B80211">
      <w:pPr>
        <w:pStyle w:val="aff6"/>
        <w:numPr>
          <w:ilvl w:val="0"/>
          <w:numId w:val="0"/>
        </w:numPr>
        <w:snapToGrid w:val="0"/>
        <w:spacing w:before="100" w:beforeAutospacing="1" w:line="240" w:lineRule="auto"/>
        <w:jc w:val="center"/>
        <w:rPr>
          <w:sz w:val="24"/>
          <w:szCs w:val="24"/>
          <w:u w:val="single"/>
        </w:rPr>
      </w:pPr>
      <w:r w:rsidRPr="00B80211">
        <w:rPr>
          <w:sz w:val="24"/>
          <w:szCs w:val="24"/>
          <w:u w:val="single"/>
        </w:rPr>
        <w:t>Получатель платежа: Публичное акционерное общество «Межрегиональная распределительная сетевая компания Центра»</w:t>
      </w:r>
    </w:p>
    <w:p w:rsidR="0060663E" w:rsidRPr="00B80211" w:rsidRDefault="0060663E" w:rsidP="00B80211">
      <w:pPr>
        <w:pStyle w:val="aff6"/>
        <w:numPr>
          <w:ilvl w:val="0"/>
          <w:numId w:val="0"/>
        </w:numPr>
        <w:snapToGrid w:val="0"/>
        <w:spacing w:before="100" w:beforeAutospacing="1" w:line="240" w:lineRule="auto"/>
        <w:jc w:val="center"/>
        <w:rPr>
          <w:sz w:val="24"/>
          <w:szCs w:val="24"/>
          <w:u w:val="single"/>
        </w:rPr>
      </w:pPr>
      <w:r w:rsidRPr="00B80211">
        <w:rPr>
          <w:sz w:val="24"/>
          <w:szCs w:val="24"/>
          <w:u w:val="single"/>
        </w:rPr>
        <w:t>127018, Россия, г. Москва, ул. 2-я Ямская, д.4</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ИНН 6901067107 КПП 997450001 (771501001)</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lastRenderedPageBreak/>
        <w:t>ОГРН 1046900099498, 17/12/2004, МИФНС №1 по Тверской области</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Филиал ПАО «МРСК Центра» - «Воронежэнерго»</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 xml:space="preserve">394033, г. Воронеж, ул. </w:t>
      </w:r>
      <w:proofErr w:type="spellStart"/>
      <w:proofErr w:type="gramStart"/>
      <w:r w:rsidRPr="00B80211">
        <w:rPr>
          <w:sz w:val="24"/>
          <w:szCs w:val="24"/>
        </w:rPr>
        <w:t>Арзамасская</w:t>
      </w:r>
      <w:proofErr w:type="spellEnd"/>
      <w:proofErr w:type="gramEnd"/>
      <w:r w:rsidRPr="00B80211">
        <w:rPr>
          <w:sz w:val="24"/>
          <w:szCs w:val="24"/>
        </w:rPr>
        <w:t>, д. 2</w:t>
      </w:r>
    </w:p>
    <w:p w:rsidR="0060663E" w:rsidRPr="00B80211" w:rsidRDefault="0060663E" w:rsidP="00B80211">
      <w:pPr>
        <w:pStyle w:val="aff6"/>
        <w:numPr>
          <w:ilvl w:val="0"/>
          <w:numId w:val="0"/>
        </w:numPr>
        <w:tabs>
          <w:tab w:val="left" w:pos="1701"/>
        </w:tabs>
        <w:spacing w:line="240" w:lineRule="auto"/>
        <w:jc w:val="center"/>
        <w:rPr>
          <w:sz w:val="24"/>
          <w:szCs w:val="24"/>
        </w:rPr>
      </w:pPr>
      <w:r w:rsidRPr="00B80211">
        <w:rPr>
          <w:sz w:val="24"/>
          <w:szCs w:val="24"/>
        </w:rPr>
        <w:t>ИНН 6901067107 КПП 366302001</w:t>
      </w:r>
    </w:p>
    <w:p w:rsidR="006D2FCD" w:rsidRPr="00B80211" w:rsidRDefault="0060663E" w:rsidP="00B80211">
      <w:pPr>
        <w:pStyle w:val="aff6"/>
        <w:numPr>
          <w:ilvl w:val="0"/>
          <w:numId w:val="0"/>
        </w:numPr>
        <w:tabs>
          <w:tab w:val="left" w:pos="2127"/>
        </w:tabs>
        <w:spacing w:line="240" w:lineRule="auto"/>
        <w:jc w:val="center"/>
        <w:rPr>
          <w:sz w:val="24"/>
          <w:szCs w:val="24"/>
        </w:rPr>
      </w:pPr>
      <w:r w:rsidRPr="00B80211">
        <w:rPr>
          <w:sz w:val="24"/>
          <w:szCs w:val="24"/>
        </w:rPr>
        <w:t xml:space="preserve">Банковские реквизиты </w:t>
      </w:r>
      <w:proofErr w:type="gramStart"/>
      <w:r w:rsidRPr="00B80211">
        <w:rPr>
          <w:sz w:val="24"/>
          <w:szCs w:val="24"/>
        </w:rPr>
        <w:t>р</w:t>
      </w:r>
      <w:proofErr w:type="gramEnd"/>
      <w:r w:rsidRPr="00B80211">
        <w:rPr>
          <w:sz w:val="24"/>
          <w:szCs w:val="24"/>
        </w:rPr>
        <w:t>/с 40702810900250005153 в Филиале ПАО Банк ВТБ в г. Воронеже к/с 30101810100000000835 БИК 042007835</w:t>
      </w:r>
      <w:r w:rsidR="00B80211" w:rsidRPr="00B80211">
        <w:rPr>
          <w:sz w:val="24"/>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A871D2" w:rsidRPr="00A871D2">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383780">
        <w:rPr>
          <w:b/>
          <w:bCs w:val="0"/>
          <w:sz w:val="24"/>
          <w:szCs w:val="24"/>
        </w:rPr>
        <w:t>02</w:t>
      </w:r>
      <w:r w:rsidR="002B5044" w:rsidRPr="00423CD7">
        <w:rPr>
          <w:b/>
          <w:bCs w:val="0"/>
          <w:sz w:val="24"/>
          <w:szCs w:val="24"/>
        </w:rPr>
        <w:t xml:space="preserve"> </w:t>
      </w:r>
      <w:r w:rsidR="00383780">
        <w:rPr>
          <w:b/>
          <w:bCs w:val="0"/>
          <w:sz w:val="24"/>
          <w:szCs w:val="24"/>
        </w:rPr>
        <w:t>но</w:t>
      </w:r>
      <w:r w:rsidR="00660C69" w:rsidRPr="00423CD7">
        <w:rPr>
          <w:b/>
          <w:bCs w:val="0"/>
          <w:sz w:val="24"/>
          <w:szCs w:val="24"/>
        </w:rPr>
        <w:t>ября</w:t>
      </w:r>
      <w:r w:rsidR="002B5044" w:rsidRPr="00423CD7">
        <w:rPr>
          <w:b/>
          <w:bCs w:val="0"/>
          <w:sz w:val="24"/>
          <w:szCs w:val="24"/>
        </w:rPr>
        <w:t xml:space="preserve"> </w:t>
      </w:r>
      <w:r w:rsidR="004E638A" w:rsidRPr="00423CD7">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A871D2" w:rsidRPr="00A871D2">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A871D2" w:rsidRPr="00A871D2">
        <w:rPr>
          <w:bCs w:val="0"/>
          <w:sz w:val="24"/>
          <w:szCs w:val="24"/>
        </w:rPr>
        <w:t>3.4.1.3</w:t>
      </w:r>
      <w:r w:rsidR="000D2D6A">
        <w:fldChar w:fldCharType="end"/>
      </w:r>
      <w:r w:rsidRPr="00382A07">
        <w:rPr>
          <w:bCs w:val="0"/>
          <w:sz w:val="24"/>
          <w:szCs w:val="24"/>
        </w:rPr>
        <w:t xml:space="preserve">) Организатор закупочной процедуры получает доступ для </w:t>
      </w:r>
      <w:r w:rsidRPr="00382A07">
        <w:rPr>
          <w:bCs w:val="0"/>
          <w:sz w:val="24"/>
          <w:szCs w:val="24"/>
        </w:rPr>
        <w:lastRenderedPageBreak/>
        <w:t>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A871D2" w:rsidRPr="00A871D2">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A871D2" w:rsidRPr="00A871D2">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A871D2" w:rsidRPr="00A871D2">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A871D2" w:rsidRPr="00A871D2">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A871D2" w:rsidRPr="00A871D2">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A871D2" w:rsidRPr="00A871D2">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A871D2" w:rsidRPr="00A871D2">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A871D2" w:rsidRPr="00A871D2">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A871D2" w:rsidRPr="00A871D2">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A871D2" w:rsidRPr="00A871D2">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lastRenderedPageBreak/>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A871D2" w:rsidRPr="00A871D2">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A871D2" w:rsidRPr="00A871D2">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lastRenderedPageBreak/>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A871D2" w:rsidRPr="00A871D2">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A871D2" w:rsidRPr="00A871D2">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lastRenderedPageBreak/>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A871D2" w:rsidRPr="00A871D2">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A871D2" w:rsidRPr="00A871D2">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A871D2" w:rsidRPr="00A871D2">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A871D2" w:rsidRPr="00A871D2">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A871D2" w:rsidRPr="00A871D2">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A871D2" w:rsidRPr="00A871D2">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A871D2" w:rsidRPr="00A871D2">
        <w:rPr>
          <w:sz w:val="24"/>
          <w:szCs w:val="24"/>
        </w:rPr>
        <w:t>3.11.2</w:t>
      </w:r>
      <w:r w:rsidR="000D2D6A">
        <w:fldChar w:fldCharType="end"/>
      </w:r>
      <w:r w:rsidRPr="001018D6">
        <w:rPr>
          <w:sz w:val="24"/>
          <w:szCs w:val="24"/>
        </w:rPr>
        <w:t xml:space="preserve"> документации, предоставляются </w:t>
      </w:r>
      <w:r w:rsidRPr="001018D6">
        <w:rPr>
          <w:sz w:val="24"/>
          <w:szCs w:val="24"/>
        </w:rPr>
        <w:lastRenderedPageBreak/>
        <w:t>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23CD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w:t>
      </w:r>
      <w:r w:rsidRPr="00423CD7">
        <w:rPr>
          <w:sz w:val="24"/>
          <w:szCs w:val="24"/>
        </w:rPr>
        <w:t xml:space="preserve">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423CD7">
        <w:rPr>
          <w:i/>
          <w:sz w:val="24"/>
          <w:szCs w:val="24"/>
          <w:lang w:val="en-US"/>
        </w:rPr>
        <w:t>k</w:t>
      </w:r>
      <w:proofErr w:type="gramEnd"/>
      <w:r w:rsidRPr="00423CD7">
        <w:rPr>
          <w:i/>
          <w:sz w:val="24"/>
          <w:szCs w:val="24"/>
          <w:vertAlign w:val="subscript"/>
        </w:rPr>
        <w:t>ПРИОР</w:t>
      </w:r>
      <w:r w:rsidRPr="00423CD7">
        <w:rPr>
          <w:sz w:val="24"/>
          <w:szCs w:val="24"/>
        </w:rPr>
        <w:t xml:space="preserve">=0,85, иначе </w:t>
      </w:r>
      <w:r w:rsidRPr="00423CD7">
        <w:rPr>
          <w:i/>
          <w:sz w:val="24"/>
          <w:szCs w:val="24"/>
          <w:lang w:val="en-US"/>
        </w:rPr>
        <w:t>k</w:t>
      </w:r>
      <w:r w:rsidRPr="00423CD7">
        <w:rPr>
          <w:i/>
          <w:sz w:val="24"/>
          <w:szCs w:val="24"/>
          <w:vertAlign w:val="subscript"/>
        </w:rPr>
        <w:t>ПРИОР</w:t>
      </w:r>
      <w:r w:rsidRPr="00423CD7">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423CD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23CD7">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23CD7">
        <w:rPr>
          <w:rFonts w:ascii="Times New Roman" w:hAnsi="Times New Roman" w:cs="Times New Roman"/>
          <w:sz w:val="24"/>
          <w:szCs w:val="24"/>
        </w:rPr>
        <w:t xml:space="preserve">а) закупка признана несостоявшейся (п. </w:t>
      </w:r>
      <w:r w:rsidR="000D2D6A" w:rsidRPr="00423CD7">
        <w:fldChar w:fldCharType="begin"/>
      </w:r>
      <w:r w:rsidR="000D2D6A" w:rsidRPr="00423CD7">
        <w:instrText xml:space="preserve"> REF _Ref303251044 \r \h  \* MERGEFORMAT </w:instrText>
      </w:r>
      <w:r w:rsidR="000D2D6A" w:rsidRPr="00423CD7">
        <w:fldChar w:fldCharType="separate"/>
      </w:r>
      <w:r w:rsidR="00A871D2" w:rsidRPr="00A871D2">
        <w:rPr>
          <w:rFonts w:ascii="Times New Roman" w:hAnsi="Times New Roman" w:cs="Times New Roman"/>
          <w:sz w:val="24"/>
          <w:szCs w:val="24"/>
        </w:rPr>
        <w:t>3.10</w:t>
      </w:r>
      <w:r w:rsidR="000D2D6A" w:rsidRPr="00423CD7">
        <w:fldChar w:fldCharType="end"/>
      </w:r>
      <w:r w:rsidRPr="00423CD7">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423CD7">
        <w:rPr>
          <w:rFonts w:ascii="Times New Roman" w:hAnsi="Times New Roman" w:cs="Times New Roman"/>
          <w:sz w:val="24"/>
          <w:szCs w:val="24"/>
        </w:rPr>
        <w:t xml:space="preserve">по запросу предложений </w:t>
      </w:r>
      <w:r w:rsidRPr="00423CD7">
        <w:rPr>
          <w:rFonts w:ascii="Times New Roman" w:hAnsi="Times New Roman" w:cs="Times New Roman"/>
          <w:sz w:val="24"/>
          <w:szCs w:val="24"/>
        </w:rPr>
        <w:t>(в случае если</w:t>
      </w:r>
      <w:r w:rsidRPr="001018D6">
        <w:rPr>
          <w:rFonts w:ascii="Times New Roman" w:hAnsi="Times New Roman" w:cs="Times New Roman"/>
          <w:sz w:val="24"/>
          <w:szCs w:val="24"/>
        </w:rPr>
        <w:t xml:space="preserve">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w:t>
      </w:r>
      <w:r w:rsidRPr="001018D6">
        <w:rPr>
          <w:rFonts w:ascii="Times New Roman" w:hAnsi="Times New Roman" w:cs="Times New Roman"/>
          <w:sz w:val="24"/>
          <w:szCs w:val="24"/>
        </w:rPr>
        <w:lastRenderedPageBreak/>
        <w:t>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A871D2" w:rsidRPr="00A871D2">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A871D2" w:rsidRPr="00A871D2">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 xml:space="preserve">«Страна происхождения» наименование страны происхождения предлагаемой к поставке продукции. При этом </w:t>
      </w:r>
      <w:r w:rsidRPr="001018D6">
        <w:rPr>
          <w:sz w:val="24"/>
          <w:szCs w:val="24"/>
        </w:rPr>
        <w:lastRenderedPageBreak/>
        <w:t>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lastRenderedPageBreak/>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A871D2" w:rsidRPr="00A871D2">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A871D2" w:rsidRPr="00A871D2">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A871D2" w:rsidRPr="00A871D2">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A871D2" w:rsidRPr="00A871D2">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A871D2" w:rsidRPr="00A871D2">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A871D2" w:rsidRPr="00A871D2">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A871D2" w:rsidRPr="00A871D2">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A871D2" w:rsidRPr="00A871D2">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A871D2" w:rsidRPr="00A871D2">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A871D2" w:rsidRPr="00A871D2">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A871D2" w:rsidRPr="00A871D2">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A871D2" w:rsidRPr="00A871D2">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A871D2">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A871D2" w:rsidRPr="00A871D2">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A871D2" w:rsidRPr="00A871D2">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w:t>
      </w:r>
      <w:r w:rsidRPr="001018D6">
        <w:rPr>
          <w:sz w:val="24"/>
          <w:szCs w:val="24"/>
        </w:rPr>
        <w:lastRenderedPageBreak/>
        <w:t xml:space="preserve">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A871D2" w:rsidRPr="00A871D2">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A871D2">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A871D2" w:rsidRPr="00A871D2">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A871D2" w:rsidRPr="00A871D2">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A871D2">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A871D2" w:rsidRPr="00A871D2">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A871D2" w:rsidRPr="00A871D2">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A871D2" w:rsidRPr="00A871D2">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lastRenderedPageBreak/>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A871D2" w:rsidRPr="00A871D2">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423CD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w:t>
      </w:r>
      <w:r w:rsidR="00A154B7" w:rsidRPr="006421FD">
        <w:rPr>
          <w:b w:val="0"/>
          <w:szCs w:val="24"/>
        </w:rPr>
        <w:t>Лоту №1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A871D2" w:rsidRPr="00A871D2">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w:t>
      </w:r>
      <w:r w:rsidRPr="00423CD7">
        <w:rPr>
          <w:b w:val="0"/>
          <w:szCs w:val="24"/>
        </w:rPr>
        <w:t xml:space="preserve">предоставляется </w:t>
      </w:r>
      <w:r w:rsidR="0021751A" w:rsidRPr="00423CD7">
        <w:rPr>
          <w:b w:val="0"/>
          <w:szCs w:val="24"/>
        </w:rPr>
        <w:t>Участник</w:t>
      </w:r>
      <w:r w:rsidRPr="00423CD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423CD7" w:rsidRDefault="00951E53" w:rsidP="00951E53">
      <w:pPr>
        <w:pStyle w:val="3"/>
        <w:ind w:left="0" w:firstLine="851"/>
        <w:jc w:val="both"/>
        <w:rPr>
          <w:b w:val="0"/>
          <w:szCs w:val="24"/>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423CD7">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A871D2" w:rsidRPr="00A871D2">
        <w:rPr>
          <w:b w:val="0"/>
          <w:szCs w:val="24"/>
        </w:rPr>
        <w:t>5.3</w:t>
      </w:r>
      <w:r w:rsidR="000D2D6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A871D2" w:rsidRPr="00A871D2">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A871D2" w:rsidRPr="00A871D2">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A871D2" w:rsidRPr="00A871D2">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A871D2" w:rsidRPr="00A871D2">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AA2EF3">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AA2EF3">
              <w:rPr>
                <w:b/>
                <w:bCs w:val="0"/>
                <w:sz w:val="18"/>
                <w:szCs w:val="18"/>
              </w:rPr>
              <w:t xml:space="preserve"> «</w:t>
            </w:r>
            <w:r w:rsidR="00AA2EF3" w:rsidRPr="00AA2EF3">
              <w:rPr>
                <w:b/>
                <w:bCs w:val="0"/>
                <w:sz w:val="18"/>
                <w:szCs w:val="18"/>
              </w:rPr>
              <w:t>Воронежэнерго</w:t>
            </w:r>
            <w:r w:rsidRPr="00AA2EF3">
              <w:rPr>
                <w:b/>
                <w:bCs w:val="0"/>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A2EF3"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A2EF3" w:rsidP="004F4D80">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A2EF3"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AA2EF3" w:rsidRDefault="004F4D80" w:rsidP="004F4D80">
            <w:pPr>
              <w:spacing w:line="240" w:lineRule="auto"/>
              <w:ind w:firstLine="0"/>
              <w:jc w:val="left"/>
              <w:rPr>
                <w:b/>
                <w:bCs w:val="0"/>
                <w:sz w:val="20"/>
                <w:szCs w:val="20"/>
              </w:rPr>
            </w:pPr>
            <w:r w:rsidRPr="00AA2EF3">
              <w:rPr>
                <w:b/>
                <w:bCs w:val="0"/>
                <w:sz w:val="20"/>
                <w:szCs w:val="20"/>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AA2EF3" w:rsidRDefault="004F4D80" w:rsidP="00AA2EF3">
            <w:pPr>
              <w:spacing w:line="240" w:lineRule="auto"/>
              <w:ind w:firstLine="0"/>
              <w:jc w:val="left"/>
              <w:rPr>
                <w:b/>
                <w:bCs w:val="0"/>
                <w:sz w:val="20"/>
                <w:szCs w:val="20"/>
              </w:rPr>
            </w:pPr>
            <w:r w:rsidRPr="00AA2EF3">
              <w:rPr>
                <w:b/>
                <w:bCs w:val="0"/>
                <w:sz w:val="20"/>
                <w:szCs w:val="20"/>
              </w:rPr>
              <w:t>Итого по филиалу ПАО «МРСК Центра» «</w:t>
            </w:r>
            <w:r w:rsidR="00AA2EF3" w:rsidRPr="00AA2EF3">
              <w:rPr>
                <w:b/>
                <w:bCs w:val="0"/>
                <w:sz w:val="20"/>
                <w:szCs w:val="20"/>
              </w:rPr>
              <w:t>Воронежэнерго</w:t>
            </w:r>
            <w:r w:rsidRPr="00AA2EF3">
              <w:rPr>
                <w:b/>
                <w:bCs w:val="0"/>
                <w:sz w:val="20"/>
                <w:szCs w:val="20"/>
              </w:rPr>
              <w:t>»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A871D2" w:rsidRPr="00A871D2">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A871D2" w:rsidRPr="00A871D2">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A871D2">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A871D2">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A871D2" w:rsidRPr="00A871D2">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AA2EF3">
            <w:pPr>
              <w:spacing w:line="240" w:lineRule="auto"/>
              <w:ind w:firstLine="0"/>
              <w:jc w:val="left"/>
              <w:rPr>
                <w:b/>
              </w:rPr>
            </w:pPr>
            <w:r w:rsidRPr="00382A07">
              <w:t>Филиал ПАО «МРСК Центра» «</w:t>
            </w:r>
            <w:r w:rsidR="00AA2EF3" w:rsidRPr="00AA2EF3">
              <w:t>Воронежэнерго</w:t>
            </w:r>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A871D2">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A871D2" w:rsidRPr="00A871D2">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A871D2" w:rsidRPr="00A871D2">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A92A04">
            <w:pPr>
              <w:pStyle w:val="aff1"/>
              <w:spacing w:before="0" w:after="0"/>
              <w:ind w:left="0" w:right="0"/>
              <w:rPr>
                <w:sz w:val="22"/>
              </w:rPr>
            </w:pPr>
            <w:r w:rsidRPr="00382A07">
              <w:rPr>
                <w:bCs w:val="0"/>
              </w:rPr>
              <w:t>Филиал ПАО «МРСК Центра»</w:t>
            </w:r>
            <w:r w:rsidRPr="00A92A04">
              <w:rPr>
                <w:bCs w:val="0"/>
              </w:rPr>
              <w:t xml:space="preserve"> «</w:t>
            </w:r>
            <w:r w:rsidR="00A92A04" w:rsidRPr="00A92A04">
              <w:rPr>
                <w:bCs w:val="0"/>
              </w:rPr>
              <w:t>Воронежэнерго</w:t>
            </w:r>
            <w:r w:rsidRPr="00A92A04">
              <w:rPr>
                <w:bCs w:val="0"/>
              </w:rPr>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A871D2" w:rsidRPr="00A871D2">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A871D2" w:rsidRPr="00A871D2">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A871D2">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A871D2">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A871D2" w:rsidRPr="00A871D2">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A871D2">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A871D2" w:rsidRPr="00A871D2">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B8021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8021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B80211">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80211">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B8021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B80211">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B80211">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A871D2" w:rsidRPr="00A871D2">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sidR="00A871D2">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A871D2" w:rsidRPr="00A871D2">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A871D2">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A871D2" w:rsidRPr="00A871D2">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A871D2" w:rsidRPr="00A871D2">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A871D2" w:rsidRPr="00A871D2">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A871D2" w:rsidRPr="00A871D2">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A871D2" w:rsidRPr="00A871D2">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A871D2" w:rsidRPr="00A871D2">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A871D2" w:rsidRPr="00A871D2">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A871D2" w:rsidRPr="00A871D2">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A871D2" w:rsidRPr="00A871D2">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A871D2" w:rsidRPr="00A871D2">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A871D2" w:rsidRPr="00A871D2">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4B8" w:rsidRDefault="00A224B8">
      <w:pPr>
        <w:spacing w:line="240" w:lineRule="auto"/>
      </w:pPr>
      <w:r>
        <w:separator/>
      </w:r>
    </w:p>
  </w:endnote>
  <w:endnote w:type="continuationSeparator" w:id="0">
    <w:p w:rsidR="00A224B8" w:rsidRDefault="00A224B8">
      <w:pPr>
        <w:spacing w:line="240" w:lineRule="auto"/>
      </w:pPr>
      <w:r>
        <w:continuationSeparator/>
      </w:r>
    </w:p>
  </w:endnote>
  <w:endnote w:id="1">
    <w:p w:rsidR="00B80211" w:rsidRDefault="00B80211"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80211" w:rsidRDefault="00B8021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Pr="00A871D2" w:rsidRDefault="00B80211" w:rsidP="00FA0376">
    <w:pPr>
      <w:widowControl w:val="0"/>
      <w:suppressAutoHyphens w:val="0"/>
      <w:autoSpaceDE w:val="0"/>
      <w:autoSpaceDN w:val="0"/>
      <w:adjustRightInd w:val="0"/>
      <w:spacing w:line="240" w:lineRule="auto"/>
      <w:jc w:val="center"/>
      <w:rPr>
        <w:sz w:val="18"/>
        <w:szCs w:val="18"/>
      </w:rPr>
    </w:pPr>
    <w:r w:rsidRPr="00A871D2">
      <w:rPr>
        <w:sz w:val="18"/>
        <w:szCs w:val="18"/>
      </w:rPr>
      <w:t>Стр.</w:t>
    </w:r>
    <w:r w:rsidRPr="00A871D2">
      <w:rPr>
        <w:sz w:val="18"/>
        <w:szCs w:val="18"/>
      </w:rPr>
      <w:fldChar w:fldCharType="begin"/>
    </w:r>
    <w:r w:rsidRPr="00A871D2">
      <w:rPr>
        <w:sz w:val="18"/>
        <w:szCs w:val="18"/>
      </w:rPr>
      <w:instrText xml:space="preserve"> PAGE </w:instrText>
    </w:r>
    <w:r w:rsidRPr="00A871D2">
      <w:rPr>
        <w:sz w:val="18"/>
        <w:szCs w:val="18"/>
      </w:rPr>
      <w:fldChar w:fldCharType="separate"/>
    </w:r>
    <w:r w:rsidR="00F45E48">
      <w:rPr>
        <w:noProof/>
        <w:sz w:val="18"/>
        <w:szCs w:val="18"/>
      </w:rPr>
      <w:t>4</w:t>
    </w:r>
    <w:r w:rsidRPr="00A871D2">
      <w:rPr>
        <w:sz w:val="18"/>
        <w:szCs w:val="18"/>
      </w:rPr>
      <w:fldChar w:fldCharType="end"/>
    </w:r>
  </w:p>
  <w:p w:rsidR="00B80211" w:rsidRPr="00EE0539" w:rsidRDefault="00B8021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60663E">
      <w:rPr>
        <w:sz w:val="18"/>
        <w:szCs w:val="18"/>
      </w:rPr>
      <w:t xml:space="preserve">Договора на поставку </w:t>
    </w:r>
    <w:r w:rsidR="00A871D2" w:rsidRPr="00A871D2">
      <w:rPr>
        <w:sz w:val="18"/>
        <w:szCs w:val="18"/>
      </w:rPr>
      <w:t>противопожарного оборудования</w:t>
    </w:r>
    <w:r w:rsidRPr="0060663E">
      <w:rPr>
        <w:sz w:val="18"/>
        <w:szCs w:val="18"/>
      </w:rPr>
      <w:t xml:space="preserve"> 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4B8" w:rsidRDefault="00A224B8">
      <w:pPr>
        <w:spacing w:line="240" w:lineRule="auto"/>
      </w:pPr>
      <w:r>
        <w:separator/>
      </w:r>
    </w:p>
  </w:footnote>
  <w:footnote w:type="continuationSeparator" w:id="0">
    <w:p w:rsidR="00A224B8" w:rsidRDefault="00A224B8">
      <w:pPr>
        <w:spacing w:line="240" w:lineRule="auto"/>
      </w:pPr>
      <w:r>
        <w:continuationSeparator/>
      </w:r>
    </w:p>
  </w:footnote>
  <w:footnote w:id="1">
    <w:p w:rsidR="00B80211" w:rsidRPr="00B36685" w:rsidRDefault="00B80211"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80211" w:rsidRDefault="00B80211"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80211" w:rsidRDefault="00B80211" w:rsidP="00642D28">
      <w:pPr>
        <w:pStyle w:val="1ff4"/>
        <w:rPr>
          <w:rFonts w:ascii="Times New Roman" w:eastAsia="Times New Roman" w:hAnsi="Times New Roman" w:cs="Times New Roman"/>
          <w:lang w:eastAsia="ru-RU"/>
        </w:rPr>
      </w:pPr>
    </w:p>
  </w:footnote>
  <w:footnote w:id="3">
    <w:p w:rsidR="00B80211" w:rsidRDefault="00B80211"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Pr="00930031" w:rsidRDefault="00B8021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1288"/>
        </w:tabs>
        <w:ind w:left="1288"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786"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 w:numId="90">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37C"/>
    <w:rsid w:val="00040EC0"/>
    <w:rsid w:val="000417CE"/>
    <w:rsid w:val="00043768"/>
    <w:rsid w:val="000443F3"/>
    <w:rsid w:val="00046356"/>
    <w:rsid w:val="00046691"/>
    <w:rsid w:val="00047253"/>
    <w:rsid w:val="00047658"/>
    <w:rsid w:val="000506A1"/>
    <w:rsid w:val="00055C84"/>
    <w:rsid w:val="00056D43"/>
    <w:rsid w:val="00065045"/>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352D"/>
    <w:rsid w:val="00104B1E"/>
    <w:rsid w:val="00111C79"/>
    <w:rsid w:val="001124F8"/>
    <w:rsid w:val="0011547D"/>
    <w:rsid w:val="0011726E"/>
    <w:rsid w:val="00123A9F"/>
    <w:rsid w:val="00123C70"/>
    <w:rsid w:val="00124A15"/>
    <w:rsid w:val="0012590A"/>
    <w:rsid w:val="0012598D"/>
    <w:rsid w:val="00126E1C"/>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B595E"/>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21B9"/>
    <w:rsid w:val="002A3666"/>
    <w:rsid w:val="002A3FD0"/>
    <w:rsid w:val="002A47D1"/>
    <w:rsid w:val="002A5458"/>
    <w:rsid w:val="002A5B42"/>
    <w:rsid w:val="002B0606"/>
    <w:rsid w:val="002B456C"/>
    <w:rsid w:val="002B5044"/>
    <w:rsid w:val="002B5717"/>
    <w:rsid w:val="002B76A5"/>
    <w:rsid w:val="002C33AE"/>
    <w:rsid w:val="002C589F"/>
    <w:rsid w:val="002D40EE"/>
    <w:rsid w:val="002D41BC"/>
    <w:rsid w:val="002D4BC6"/>
    <w:rsid w:val="002D582B"/>
    <w:rsid w:val="002E135E"/>
    <w:rsid w:val="002E634C"/>
    <w:rsid w:val="002E6387"/>
    <w:rsid w:val="002F3EB0"/>
    <w:rsid w:val="0030049B"/>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83780"/>
    <w:rsid w:val="00383D91"/>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E17"/>
    <w:rsid w:val="003D1F5A"/>
    <w:rsid w:val="003D2773"/>
    <w:rsid w:val="003D3D44"/>
    <w:rsid w:val="003D4D5E"/>
    <w:rsid w:val="003D4E4C"/>
    <w:rsid w:val="003D726B"/>
    <w:rsid w:val="003D7C16"/>
    <w:rsid w:val="003E170D"/>
    <w:rsid w:val="003E35E1"/>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3CD7"/>
    <w:rsid w:val="00425AFC"/>
    <w:rsid w:val="00425CE3"/>
    <w:rsid w:val="0042632C"/>
    <w:rsid w:val="00426B53"/>
    <w:rsid w:val="00432D25"/>
    <w:rsid w:val="004349A2"/>
    <w:rsid w:val="004360F5"/>
    <w:rsid w:val="004406A6"/>
    <w:rsid w:val="00440928"/>
    <w:rsid w:val="00441E01"/>
    <w:rsid w:val="00443E0B"/>
    <w:rsid w:val="00452139"/>
    <w:rsid w:val="004562F3"/>
    <w:rsid w:val="0046101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5342"/>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663E"/>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1FD"/>
    <w:rsid w:val="00642D28"/>
    <w:rsid w:val="00643C66"/>
    <w:rsid w:val="0064580D"/>
    <w:rsid w:val="0064770F"/>
    <w:rsid w:val="00651B7D"/>
    <w:rsid w:val="00652223"/>
    <w:rsid w:val="006561C2"/>
    <w:rsid w:val="00660C69"/>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45B7"/>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07218"/>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5EA"/>
    <w:rsid w:val="00766900"/>
    <w:rsid w:val="007705A5"/>
    <w:rsid w:val="0077090E"/>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2891"/>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3533E"/>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A70EF"/>
    <w:rsid w:val="008B09A4"/>
    <w:rsid w:val="008B0CEB"/>
    <w:rsid w:val="008B15FF"/>
    <w:rsid w:val="008B3329"/>
    <w:rsid w:val="008B3DF0"/>
    <w:rsid w:val="008B5A00"/>
    <w:rsid w:val="008B5C43"/>
    <w:rsid w:val="008C0FB2"/>
    <w:rsid w:val="008C1016"/>
    <w:rsid w:val="008C4223"/>
    <w:rsid w:val="008C4FF6"/>
    <w:rsid w:val="008C5B09"/>
    <w:rsid w:val="008C68D5"/>
    <w:rsid w:val="008C6979"/>
    <w:rsid w:val="008C7536"/>
    <w:rsid w:val="008C75C0"/>
    <w:rsid w:val="008D121B"/>
    <w:rsid w:val="008D1B83"/>
    <w:rsid w:val="008D2928"/>
    <w:rsid w:val="008D3021"/>
    <w:rsid w:val="008D6280"/>
    <w:rsid w:val="008E1BA8"/>
    <w:rsid w:val="008E4446"/>
    <w:rsid w:val="008E58DC"/>
    <w:rsid w:val="008E6130"/>
    <w:rsid w:val="008E6AA9"/>
    <w:rsid w:val="008E7D64"/>
    <w:rsid w:val="008F2CFB"/>
    <w:rsid w:val="008F389C"/>
    <w:rsid w:val="008F7BD0"/>
    <w:rsid w:val="00900494"/>
    <w:rsid w:val="009027A3"/>
    <w:rsid w:val="0090331E"/>
    <w:rsid w:val="0090597C"/>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6765"/>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24B8"/>
    <w:rsid w:val="00A23E2D"/>
    <w:rsid w:val="00A24167"/>
    <w:rsid w:val="00A24223"/>
    <w:rsid w:val="00A2572E"/>
    <w:rsid w:val="00A316A7"/>
    <w:rsid w:val="00A33B7C"/>
    <w:rsid w:val="00A37EBB"/>
    <w:rsid w:val="00A4059F"/>
    <w:rsid w:val="00A40714"/>
    <w:rsid w:val="00A40BDF"/>
    <w:rsid w:val="00A41B88"/>
    <w:rsid w:val="00A44B30"/>
    <w:rsid w:val="00A56D5A"/>
    <w:rsid w:val="00A5705A"/>
    <w:rsid w:val="00A600E3"/>
    <w:rsid w:val="00A639E3"/>
    <w:rsid w:val="00A65BA5"/>
    <w:rsid w:val="00A71624"/>
    <w:rsid w:val="00A72612"/>
    <w:rsid w:val="00A73BFA"/>
    <w:rsid w:val="00A75256"/>
    <w:rsid w:val="00A773C9"/>
    <w:rsid w:val="00A77A16"/>
    <w:rsid w:val="00A805FF"/>
    <w:rsid w:val="00A80C89"/>
    <w:rsid w:val="00A8505C"/>
    <w:rsid w:val="00A871D2"/>
    <w:rsid w:val="00A900CC"/>
    <w:rsid w:val="00A92723"/>
    <w:rsid w:val="00A92A04"/>
    <w:rsid w:val="00A94355"/>
    <w:rsid w:val="00A95FEE"/>
    <w:rsid w:val="00A96E27"/>
    <w:rsid w:val="00AA02AB"/>
    <w:rsid w:val="00AA2EF3"/>
    <w:rsid w:val="00AA2F2F"/>
    <w:rsid w:val="00AB54F8"/>
    <w:rsid w:val="00AC035C"/>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3057"/>
    <w:rsid w:val="00B747B0"/>
    <w:rsid w:val="00B753AA"/>
    <w:rsid w:val="00B75455"/>
    <w:rsid w:val="00B80211"/>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9A3"/>
    <w:rsid w:val="00BD2FD1"/>
    <w:rsid w:val="00BD40A3"/>
    <w:rsid w:val="00BD51DF"/>
    <w:rsid w:val="00BD5A0D"/>
    <w:rsid w:val="00BD6D03"/>
    <w:rsid w:val="00BD7161"/>
    <w:rsid w:val="00BD7AD3"/>
    <w:rsid w:val="00BE1552"/>
    <w:rsid w:val="00BE2939"/>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54E8"/>
    <w:rsid w:val="00C47845"/>
    <w:rsid w:val="00C521DF"/>
    <w:rsid w:val="00C5521C"/>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29A7"/>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48"/>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426"/>
    <w:rsid w:val="00DF4A13"/>
    <w:rsid w:val="00DF639D"/>
    <w:rsid w:val="00E02350"/>
    <w:rsid w:val="00E03690"/>
    <w:rsid w:val="00E06C31"/>
    <w:rsid w:val="00E10AB1"/>
    <w:rsid w:val="00E1124E"/>
    <w:rsid w:val="00E11A58"/>
    <w:rsid w:val="00E1357C"/>
    <w:rsid w:val="00E135E8"/>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0F70"/>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A4B3E"/>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DD1"/>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5E48"/>
    <w:rsid w:val="00F463B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97A9C"/>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2F5"/>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3022">
      <w:bodyDiv w:val="1"/>
      <w:marLeft w:val="0"/>
      <w:marRight w:val="0"/>
      <w:marTop w:val="0"/>
      <w:marBottom w:val="0"/>
      <w:divBdr>
        <w:top w:val="none" w:sz="0" w:space="0" w:color="auto"/>
        <w:left w:val="none" w:sz="0" w:space="0" w:color="auto"/>
        <w:bottom w:val="none" w:sz="0" w:space="0" w:color="auto"/>
        <w:right w:val="none" w:sz="0" w:space="0" w:color="auto"/>
      </w:divBdr>
    </w:div>
    <w:div w:id="122119053">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777601102">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Zaitseva.AA@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Lescheva.EN@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10963-3587-4520-A5C0-51848BDE0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86</Pages>
  <Words>27758</Words>
  <Characters>158223</Characters>
  <Application>Microsoft Office Word</Application>
  <DocSecurity>0</DocSecurity>
  <Lines>1318</Lines>
  <Paragraphs>371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185610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96</cp:revision>
  <cp:lastPrinted>2017-10-17T10:52:00Z</cp:lastPrinted>
  <dcterms:created xsi:type="dcterms:W3CDTF">2016-12-02T12:44:00Z</dcterms:created>
  <dcterms:modified xsi:type="dcterms:W3CDTF">2017-10-17T11:22:00Z</dcterms:modified>
</cp:coreProperties>
</file>